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D53" w:rsidRPr="008D42A2" w:rsidRDefault="00822D53" w:rsidP="00822D53">
      <w:pPr>
        <w:pStyle w:val="1"/>
        <w:numPr>
          <w:ilvl w:val="0"/>
          <w:numId w:val="16"/>
        </w:numPr>
        <w:ind w:left="1701"/>
        <w:jc w:val="left"/>
      </w:pPr>
      <w:r w:rsidRPr="008D42A2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D42A2">
        <w:rPr>
          <w:sz w:val="36"/>
          <w:szCs w:val="36"/>
        </w:rPr>
        <w:t>ГЛАВА ГОРОДСКОГО ОКРУГА ФРЯЗИНО</w:t>
      </w:r>
    </w:p>
    <w:p w:rsidR="00822D53" w:rsidRPr="008D42A2" w:rsidRDefault="00822D53" w:rsidP="00822D53">
      <w:pPr>
        <w:pStyle w:val="3"/>
        <w:numPr>
          <w:ilvl w:val="2"/>
          <w:numId w:val="16"/>
        </w:numPr>
        <w:spacing w:before="240"/>
        <w:ind w:left="2410"/>
        <w:jc w:val="left"/>
      </w:pPr>
      <w:r w:rsidRPr="008D42A2">
        <w:rPr>
          <w:sz w:val="46"/>
          <w:szCs w:val="46"/>
        </w:rPr>
        <w:t>ПОСТАНОВЛЕНИЕ</w:t>
      </w:r>
    </w:p>
    <w:p w:rsidR="00822D53" w:rsidRPr="008D42A2" w:rsidRDefault="00822D53" w:rsidP="00822D53">
      <w:pPr>
        <w:spacing w:before="60"/>
        <w:ind w:left="1134"/>
        <w:rPr>
          <w:rFonts w:ascii="Times New Roman" w:hAnsi="Times New Roman" w:cs="Times New Roman"/>
          <w:sz w:val="28"/>
          <w:szCs w:val="46"/>
        </w:rPr>
      </w:pPr>
    </w:p>
    <w:p w:rsidR="00822D53" w:rsidRPr="008D42A2" w:rsidRDefault="00822D53" w:rsidP="008D42A2">
      <w:pPr>
        <w:spacing w:before="60"/>
        <w:ind w:left="1842" w:firstLine="1419"/>
        <w:rPr>
          <w:rFonts w:ascii="Times New Roman" w:hAnsi="Times New Roman" w:cs="Times New Roman"/>
          <w:sz w:val="28"/>
          <w:szCs w:val="28"/>
        </w:rPr>
      </w:pPr>
      <w:proofErr w:type="gramStart"/>
      <w:r w:rsidRPr="008D42A2">
        <w:rPr>
          <w:rFonts w:ascii="Times New Roman" w:hAnsi="Times New Roman" w:cs="Times New Roman"/>
          <w:b/>
          <w:bCs/>
          <w:sz w:val="28"/>
          <w:szCs w:val="28"/>
        </w:rPr>
        <w:t>от</w:t>
      </w:r>
      <w:proofErr w:type="gramEnd"/>
      <w:r w:rsidRPr="008D42A2">
        <w:rPr>
          <w:rFonts w:ascii="Times New Roman" w:hAnsi="Times New Roman" w:cs="Times New Roman"/>
          <w:sz w:val="28"/>
          <w:szCs w:val="28"/>
        </w:rPr>
        <w:t xml:space="preserve"> </w:t>
      </w:r>
      <w:r w:rsidR="008D42A2" w:rsidRPr="008D42A2">
        <w:rPr>
          <w:rFonts w:ascii="Times New Roman" w:hAnsi="Times New Roman" w:cs="Times New Roman"/>
          <w:sz w:val="28"/>
          <w:szCs w:val="28"/>
        </w:rPr>
        <w:t>09.10.2020</w:t>
      </w:r>
      <w:r w:rsidRPr="008D42A2">
        <w:rPr>
          <w:rFonts w:ascii="Times New Roman" w:hAnsi="Times New Roman" w:cs="Times New Roman"/>
          <w:sz w:val="28"/>
          <w:szCs w:val="28"/>
        </w:rPr>
        <w:t xml:space="preserve"> </w:t>
      </w:r>
      <w:r w:rsidRPr="008D42A2">
        <w:rPr>
          <w:rFonts w:ascii="Times New Roman" w:hAnsi="Times New Roman" w:cs="Times New Roman"/>
          <w:b/>
          <w:sz w:val="28"/>
          <w:szCs w:val="28"/>
        </w:rPr>
        <w:t>№</w:t>
      </w:r>
      <w:r w:rsidRPr="008D42A2">
        <w:rPr>
          <w:rFonts w:ascii="Times New Roman" w:hAnsi="Times New Roman" w:cs="Times New Roman"/>
          <w:sz w:val="28"/>
          <w:szCs w:val="28"/>
        </w:rPr>
        <w:t xml:space="preserve"> 509</w:t>
      </w:r>
    </w:p>
    <w:p w:rsidR="004C4E8E" w:rsidRDefault="004C4E8E" w:rsidP="00E22D98">
      <w:pPr>
        <w:spacing w:line="240" w:lineRule="auto"/>
        <w:ind w:right="510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44E53" w:rsidRDefault="00844E53" w:rsidP="00E22D98">
      <w:pPr>
        <w:spacing w:line="240" w:lineRule="auto"/>
        <w:ind w:right="510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D42A2" w:rsidRDefault="008D42A2" w:rsidP="00E22D98">
      <w:pPr>
        <w:spacing w:line="240" w:lineRule="auto"/>
        <w:ind w:right="510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D42A2" w:rsidRDefault="008D42A2" w:rsidP="00E22D98">
      <w:pPr>
        <w:spacing w:line="240" w:lineRule="auto"/>
        <w:ind w:right="510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C4E8E" w:rsidRDefault="004C4E8E" w:rsidP="00E22D98">
      <w:pPr>
        <w:spacing w:line="240" w:lineRule="auto"/>
        <w:ind w:right="510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F5796" w:rsidRPr="00FB7DAD" w:rsidRDefault="006F5796" w:rsidP="00E22D98">
      <w:pPr>
        <w:spacing w:line="240" w:lineRule="auto"/>
        <w:ind w:right="510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22D98" w:rsidRPr="00ED6FD7" w:rsidRDefault="00FB182E" w:rsidP="004C4E8E">
      <w:pPr>
        <w:spacing w:line="240" w:lineRule="auto"/>
        <w:ind w:right="467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6FD7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постановление Главы городского округа Фрязино от 01.11.2019 № 658 «</w:t>
      </w:r>
      <w:r w:rsidR="00E22D98" w:rsidRPr="00ED6FD7">
        <w:rPr>
          <w:rFonts w:ascii="Times New Roman" w:eastAsia="Times New Roman" w:hAnsi="Times New Roman" w:cs="Times New Roman"/>
          <w:sz w:val="28"/>
          <w:szCs w:val="28"/>
          <w:lang w:eastAsia="ar-SA"/>
        </w:rPr>
        <w:t>Об утверждении муниципальной программы городского округа Фрязино Московской области «Предпринимательство» на 2020-2024 годы</w:t>
      </w:r>
      <w:r w:rsidRPr="00ED6FD7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</w:p>
    <w:p w:rsidR="00E22D98" w:rsidRDefault="00E22D98" w:rsidP="00E22D9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F5796" w:rsidRPr="00ED6FD7" w:rsidRDefault="006F5796" w:rsidP="00E22D9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6938" w:rsidRDefault="00596938" w:rsidP="00E22D9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p w:rsidR="00596938" w:rsidRDefault="00596938" w:rsidP="00E22D9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22D98" w:rsidRPr="00ED6FD7" w:rsidRDefault="00E22D98" w:rsidP="00E22D9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6F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постановлением Главы города Фрязино от 29.12.2017 </w:t>
      </w:r>
      <w:r w:rsidR="004C4E8E" w:rsidRPr="00ED6FD7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</w:r>
      <w:r w:rsidRPr="00ED6FD7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4C4E8E" w:rsidRPr="00ED6F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D6FD7">
        <w:rPr>
          <w:rFonts w:ascii="Times New Roman" w:eastAsia="Times New Roman" w:hAnsi="Times New Roman" w:cs="Times New Roman"/>
          <w:sz w:val="28"/>
          <w:szCs w:val="28"/>
          <w:lang w:eastAsia="ar-SA"/>
        </w:rPr>
        <w:t>1002 «Об утверждении Порядка разработки и реализации муниципальных программ городского округа Фрязино Московской области»</w:t>
      </w:r>
      <w:r w:rsidR="008A7E07" w:rsidRPr="00ED6F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(с изменениями, внесенными постановлением Главы городского округа Фрязино от 06.09.2018 № 575), </w:t>
      </w:r>
      <w:r w:rsidR="005E4BA0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 Правительства Московской области от 25.08.2020 № 539/27 «О внесении изменений в государственную программу Московской области «Предпринимательство Подмосковья» на 2017-2024 годы»</w:t>
      </w:r>
      <w:r w:rsidR="004C4E8E" w:rsidRPr="00596938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4C4E8E" w:rsidRPr="00ED6F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D6FD7">
        <w:rPr>
          <w:rFonts w:ascii="Times New Roman" w:eastAsia="Times New Roman" w:hAnsi="Times New Roman" w:cs="Times New Roman"/>
          <w:sz w:val="28"/>
          <w:szCs w:val="28"/>
          <w:lang w:eastAsia="ar-SA"/>
        </w:rPr>
        <w:t>Уставом городского округа Фрязино Московской области</w:t>
      </w:r>
    </w:p>
    <w:p w:rsidR="00596938" w:rsidRPr="00ED6FD7" w:rsidRDefault="00E22D98" w:rsidP="00596938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</w:pPr>
      <w:proofErr w:type="gramStart"/>
      <w:r w:rsidRPr="00ED6FD7"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  <w:t>постановляю</w:t>
      </w:r>
      <w:proofErr w:type="gramEnd"/>
      <w:r w:rsidRPr="00ED6FD7"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  <w:t>:</w:t>
      </w:r>
    </w:p>
    <w:p w:rsidR="00E22D98" w:rsidRPr="0091722E" w:rsidRDefault="00FB182E" w:rsidP="00A5328C">
      <w:pPr>
        <w:numPr>
          <w:ilvl w:val="0"/>
          <w:numId w:val="15"/>
        </w:numPr>
        <w:tabs>
          <w:tab w:val="left" w:pos="993"/>
        </w:tabs>
        <w:spacing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172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Внести </w:t>
      </w:r>
      <w:r w:rsidR="00B02138" w:rsidRPr="009172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изменения </w:t>
      </w:r>
      <w:r w:rsidRPr="0091722E">
        <w:rPr>
          <w:rFonts w:ascii="Times New Roman" w:eastAsia="Times New Roman" w:hAnsi="Times New Roman" w:cs="Times New Roman"/>
          <w:sz w:val="28"/>
          <w:szCs w:val="28"/>
          <w:lang w:eastAsia="ar-SA"/>
        </w:rPr>
        <w:t>в постановление Главы городского округа Фрязино от 01.11.2019 № 658 «Об утверждении муниципальной программы городского округа Фрязино Московской области «Предпринимательство» на 2020-2024 годы»</w:t>
      </w:r>
      <w:r w:rsidR="004C4E8E" w:rsidRPr="009172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(с изменениями, внесенными постановлени</w:t>
      </w:r>
      <w:r w:rsidR="00B02138" w:rsidRPr="0091722E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="004C4E8E" w:rsidRPr="0091722E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="00B02138" w:rsidRPr="0091722E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4C4E8E" w:rsidRPr="009172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Главы городского округа Фрязино от 14.05.2020 № 249, </w:t>
      </w:r>
      <w:r w:rsidR="00060447" w:rsidRPr="0091722E">
        <w:rPr>
          <w:rFonts w:ascii="Times New Roman" w:eastAsia="Times New Roman" w:hAnsi="Times New Roman" w:cs="Times New Roman"/>
          <w:sz w:val="28"/>
          <w:szCs w:val="28"/>
          <w:lang w:eastAsia="ar-SA"/>
        </w:rPr>
        <w:t>от</w:t>
      </w:r>
      <w:r w:rsidR="007519FF" w:rsidRPr="009172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60447" w:rsidRPr="0091722E">
        <w:rPr>
          <w:rFonts w:ascii="Times New Roman" w:eastAsia="Times New Roman" w:hAnsi="Times New Roman" w:cs="Times New Roman"/>
          <w:sz w:val="28"/>
          <w:szCs w:val="28"/>
          <w:lang w:eastAsia="ar-SA"/>
        </w:rPr>
        <w:t>05.08.2020 №403</w:t>
      </w:r>
      <w:r w:rsidR="004C4E8E" w:rsidRPr="0091722E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125666" w:rsidRPr="009172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Программа)</w:t>
      </w:r>
      <w:r w:rsidR="0098635E" w:rsidRPr="0091722E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9172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02138" w:rsidRPr="009172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изложив </w:t>
      </w:r>
      <w:r w:rsidR="00F4366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Программу в новой</w:t>
      </w:r>
      <w:r w:rsidR="00B02138" w:rsidRPr="009172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редакции </w:t>
      </w:r>
      <w:r w:rsidR="005E4BA0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 приложению к настоящему постановлению.</w:t>
      </w:r>
    </w:p>
    <w:p w:rsidR="00E22D98" w:rsidRPr="00ED6FD7" w:rsidRDefault="00E22D98" w:rsidP="007F0501">
      <w:pPr>
        <w:pStyle w:val="a5"/>
        <w:numPr>
          <w:ilvl w:val="0"/>
          <w:numId w:val="15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6FD7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печатном средстве массовой информации, распространяемом на территории городского округа </w:t>
      </w:r>
      <w:r w:rsidRPr="00ED6FD7">
        <w:rPr>
          <w:rFonts w:ascii="Times New Roman" w:hAnsi="Times New Roman" w:cs="Times New Roman"/>
          <w:sz w:val="28"/>
          <w:szCs w:val="28"/>
        </w:rPr>
        <w:lastRenderedPageBreak/>
        <w:t>Фрязино Московской области, и разместить на официальном сайте городского округа Фрязино в сети Интернет.</w:t>
      </w:r>
    </w:p>
    <w:p w:rsidR="00E22D98" w:rsidRPr="00ED6FD7" w:rsidRDefault="00E22D98" w:rsidP="007F0501">
      <w:pPr>
        <w:pStyle w:val="a5"/>
        <w:numPr>
          <w:ilvl w:val="0"/>
          <w:numId w:val="15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6FD7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</w:t>
      </w:r>
      <w:proofErr w:type="spellStart"/>
      <w:r w:rsidRPr="00ED6FD7">
        <w:rPr>
          <w:rFonts w:ascii="Times New Roman" w:hAnsi="Times New Roman" w:cs="Times New Roman"/>
          <w:sz w:val="28"/>
          <w:szCs w:val="28"/>
        </w:rPr>
        <w:t>Шматко</w:t>
      </w:r>
      <w:proofErr w:type="spellEnd"/>
      <w:r w:rsidRPr="00ED6FD7">
        <w:rPr>
          <w:rFonts w:ascii="Times New Roman" w:hAnsi="Times New Roman" w:cs="Times New Roman"/>
          <w:sz w:val="28"/>
          <w:szCs w:val="28"/>
        </w:rPr>
        <w:t xml:space="preserve"> С.Д.</w:t>
      </w:r>
    </w:p>
    <w:p w:rsidR="00E22D98" w:rsidRPr="00ED6FD7" w:rsidRDefault="00E22D98" w:rsidP="00E22D98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22D98" w:rsidRPr="00ED6FD7" w:rsidRDefault="00E22D98" w:rsidP="00E22D98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22D98" w:rsidRPr="00ED6FD7" w:rsidRDefault="00E22D98" w:rsidP="00E22D98">
      <w:pPr>
        <w:tabs>
          <w:tab w:val="left" w:pos="1134"/>
          <w:tab w:val="left" w:pos="3261"/>
          <w:tab w:val="left" w:pos="4668"/>
          <w:tab w:val="right" w:pos="9638"/>
        </w:tabs>
        <w:rPr>
          <w:rFonts w:ascii="Times New Roman" w:hAnsi="Times New Roman" w:cs="Times New Roman"/>
          <w:sz w:val="28"/>
          <w:szCs w:val="28"/>
        </w:rPr>
      </w:pPr>
      <w:r w:rsidRPr="00ED6FD7">
        <w:rPr>
          <w:rFonts w:ascii="Times New Roman" w:hAnsi="Times New Roman" w:cs="Times New Roman"/>
          <w:sz w:val="28"/>
          <w:szCs w:val="28"/>
        </w:rPr>
        <w:t>Глава городского округа</w:t>
      </w:r>
      <w:r w:rsidRPr="00ED6FD7">
        <w:rPr>
          <w:rFonts w:ascii="Times New Roman" w:hAnsi="Times New Roman" w:cs="Times New Roman"/>
          <w:sz w:val="28"/>
          <w:szCs w:val="28"/>
        </w:rPr>
        <w:tab/>
      </w:r>
      <w:r w:rsidRPr="00ED6FD7">
        <w:rPr>
          <w:rFonts w:ascii="Times New Roman" w:hAnsi="Times New Roman" w:cs="Times New Roman"/>
          <w:sz w:val="28"/>
          <w:szCs w:val="28"/>
        </w:rPr>
        <w:tab/>
      </w:r>
      <w:r w:rsidRPr="00ED6FD7">
        <w:rPr>
          <w:rFonts w:ascii="Times New Roman" w:hAnsi="Times New Roman" w:cs="Times New Roman"/>
          <w:sz w:val="28"/>
          <w:szCs w:val="28"/>
        </w:rPr>
        <w:tab/>
        <w:t>К.В. Бочаров</w:t>
      </w:r>
    </w:p>
    <w:p w:rsidR="00E22D98" w:rsidRPr="00ED6FD7" w:rsidRDefault="00E22D98" w:rsidP="00E22D98">
      <w:pPr>
        <w:tabs>
          <w:tab w:val="left" w:pos="1134"/>
          <w:tab w:val="left" w:pos="3261"/>
          <w:tab w:val="righ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22D98" w:rsidRPr="00ED6FD7" w:rsidRDefault="00E22D98" w:rsidP="00E22D98">
      <w:pPr>
        <w:pStyle w:val="ConsPlusNormal"/>
        <w:suppressAutoHyphens w:val="0"/>
        <w:ind w:left="2410" w:right="-1" w:firstLine="3260"/>
        <w:rPr>
          <w:rFonts w:ascii="Times New Roman" w:hAnsi="Times New Roman" w:cs="Times New Roman"/>
          <w:sz w:val="28"/>
          <w:szCs w:val="28"/>
        </w:rPr>
      </w:pPr>
    </w:p>
    <w:p w:rsidR="00665773" w:rsidRPr="00FB7DAD" w:rsidRDefault="00665773" w:rsidP="00665773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665773" w:rsidRPr="00FB7DAD" w:rsidSect="00596938">
      <w:headerReference w:type="default" r:id="rId9"/>
      <w:pgSz w:w="11906" w:h="16838"/>
      <w:pgMar w:top="1276" w:right="567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4346" w:rsidRDefault="00C34346">
      <w:pPr>
        <w:spacing w:line="240" w:lineRule="auto"/>
      </w:pPr>
      <w:r>
        <w:separator/>
      </w:r>
    </w:p>
  </w:endnote>
  <w:endnote w:type="continuationSeparator" w:id="0">
    <w:p w:rsidR="00C34346" w:rsidRDefault="00C343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4346" w:rsidRDefault="00C34346">
      <w:pPr>
        <w:spacing w:line="240" w:lineRule="auto"/>
      </w:pPr>
      <w:r>
        <w:separator/>
      </w:r>
    </w:p>
  </w:footnote>
  <w:footnote w:type="continuationSeparator" w:id="0">
    <w:p w:rsidR="00C34346" w:rsidRDefault="00C3434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DAD" w:rsidRDefault="00FB7DAD">
    <w:pPr>
      <w:pStyle w:val="a3"/>
      <w:jc w:val="center"/>
    </w:pPr>
  </w:p>
  <w:p w:rsidR="00FB7DAD" w:rsidRDefault="00FB7DAD">
    <w:pPr>
      <w:pStyle w:val="a3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  <w:lang w:eastAsia="ar-SA"/>
      </w:rPr>
    </w:lvl>
  </w:abstractNum>
  <w:abstractNum w:abstractNumId="2">
    <w:nsid w:val="00000004"/>
    <w:multiLevelType w:val="single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hint="default"/>
      </w:rPr>
    </w:lvl>
  </w:abstractNum>
  <w:abstractNum w:abstractNumId="3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>
    <w:nsid w:val="00000006"/>
    <w:multiLevelType w:val="singleLevel"/>
    <w:tmpl w:val="00000006"/>
    <w:name w:val="WW8Num8"/>
    <w:lvl w:ilvl="0">
      <w:start w:val="2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Times New Roman" w:eastAsia="Arial Unicode MS" w:hAnsi="Times New Roman" w:cs="Times New Roman" w:hint="default"/>
        <w:b/>
        <w:lang w:eastAsia="en-US"/>
      </w:rPr>
    </w:lvl>
  </w:abstractNum>
  <w:abstractNum w:abstractNumId="5">
    <w:nsid w:val="04E908B9"/>
    <w:multiLevelType w:val="hybridMultilevel"/>
    <w:tmpl w:val="C44AE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A1F9E"/>
    <w:multiLevelType w:val="hybridMultilevel"/>
    <w:tmpl w:val="35045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D82D81"/>
    <w:multiLevelType w:val="hybridMultilevel"/>
    <w:tmpl w:val="CC6CD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883878"/>
    <w:multiLevelType w:val="multilevel"/>
    <w:tmpl w:val="9892C8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9">
    <w:nsid w:val="34FD7A36"/>
    <w:multiLevelType w:val="hybridMultilevel"/>
    <w:tmpl w:val="6EB0DF76"/>
    <w:lvl w:ilvl="0" w:tplc="178A7EA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>
    <w:nsid w:val="437C39D3"/>
    <w:multiLevelType w:val="multilevel"/>
    <w:tmpl w:val="8C146176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1">
    <w:nsid w:val="49B154CC"/>
    <w:multiLevelType w:val="multilevel"/>
    <w:tmpl w:val="A8FEC654"/>
    <w:lvl w:ilvl="0">
      <w:start w:val="3"/>
      <w:numFmt w:val="decimal"/>
      <w:lvlText w:val="%1."/>
      <w:lvlJc w:val="left"/>
      <w:pPr>
        <w:ind w:left="408" w:hanging="408"/>
      </w:pPr>
    </w:lvl>
    <w:lvl w:ilvl="1">
      <w:start w:val="1"/>
      <w:numFmt w:val="decimal"/>
      <w:lvlText w:val="%1.%2."/>
      <w:lvlJc w:val="left"/>
      <w:pPr>
        <w:ind w:left="2564" w:hanging="720"/>
      </w:pPr>
    </w:lvl>
    <w:lvl w:ilvl="2">
      <w:start w:val="1"/>
      <w:numFmt w:val="decimal"/>
      <w:lvlText w:val="%1.%2.%3."/>
      <w:lvlJc w:val="left"/>
      <w:pPr>
        <w:ind w:left="3240" w:hanging="720"/>
      </w:pPr>
    </w:lvl>
    <w:lvl w:ilvl="3">
      <w:start w:val="1"/>
      <w:numFmt w:val="decimal"/>
      <w:lvlText w:val="%1.%2.%3.%4."/>
      <w:lvlJc w:val="left"/>
      <w:pPr>
        <w:ind w:left="4860" w:hanging="1080"/>
      </w:pPr>
    </w:lvl>
    <w:lvl w:ilvl="4">
      <w:start w:val="1"/>
      <w:numFmt w:val="decimal"/>
      <w:lvlText w:val="%1.%2.%3.%4.%5."/>
      <w:lvlJc w:val="left"/>
      <w:pPr>
        <w:ind w:left="6120" w:hanging="1080"/>
      </w:pPr>
    </w:lvl>
    <w:lvl w:ilvl="5">
      <w:start w:val="1"/>
      <w:numFmt w:val="decimal"/>
      <w:lvlText w:val="%1.%2.%3.%4.%5.%6."/>
      <w:lvlJc w:val="left"/>
      <w:pPr>
        <w:ind w:left="7740" w:hanging="1440"/>
      </w:pPr>
    </w:lvl>
    <w:lvl w:ilvl="6">
      <w:start w:val="1"/>
      <w:numFmt w:val="decimal"/>
      <w:lvlText w:val="%1.%2.%3.%4.%5.%6.%7."/>
      <w:lvlJc w:val="left"/>
      <w:pPr>
        <w:ind w:left="9000" w:hanging="1440"/>
      </w:pPr>
    </w:lvl>
    <w:lvl w:ilvl="7">
      <w:start w:val="1"/>
      <w:numFmt w:val="decimal"/>
      <w:lvlText w:val="%1.%2.%3.%4.%5.%6.%7.%8."/>
      <w:lvlJc w:val="left"/>
      <w:pPr>
        <w:ind w:left="10620" w:hanging="1800"/>
      </w:pPr>
    </w:lvl>
    <w:lvl w:ilvl="8">
      <w:start w:val="1"/>
      <w:numFmt w:val="decimal"/>
      <w:lvlText w:val="%1.%2.%3.%4.%5.%6.%7.%8.%9."/>
      <w:lvlJc w:val="left"/>
      <w:pPr>
        <w:ind w:left="12240" w:hanging="2160"/>
      </w:pPr>
    </w:lvl>
  </w:abstractNum>
  <w:abstractNum w:abstractNumId="12">
    <w:nsid w:val="50A04E57"/>
    <w:multiLevelType w:val="multilevel"/>
    <w:tmpl w:val="2C88DC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80" w:hanging="1800"/>
      </w:pPr>
      <w:rPr>
        <w:rFonts w:hint="default"/>
      </w:rPr>
    </w:lvl>
  </w:abstractNum>
  <w:abstractNum w:abstractNumId="13">
    <w:nsid w:val="55543489"/>
    <w:multiLevelType w:val="hybridMultilevel"/>
    <w:tmpl w:val="0BEE0FC8"/>
    <w:lvl w:ilvl="0" w:tplc="BE7C174C">
      <w:start w:val="4"/>
      <w:numFmt w:val="decimal"/>
      <w:lvlText w:val="%1"/>
      <w:lvlJc w:val="left"/>
      <w:pPr>
        <w:ind w:left="7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4">
    <w:nsid w:val="574D7DAE"/>
    <w:multiLevelType w:val="multilevel"/>
    <w:tmpl w:val="5F28F6F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5">
    <w:nsid w:val="57CB42F5"/>
    <w:multiLevelType w:val="multilevel"/>
    <w:tmpl w:val="A8FEC654"/>
    <w:lvl w:ilvl="0">
      <w:start w:val="3"/>
      <w:numFmt w:val="decimal"/>
      <w:lvlText w:val="%1."/>
      <w:lvlJc w:val="left"/>
      <w:pPr>
        <w:ind w:left="408" w:hanging="408"/>
      </w:pPr>
    </w:lvl>
    <w:lvl w:ilvl="1">
      <w:start w:val="1"/>
      <w:numFmt w:val="decimal"/>
      <w:lvlText w:val="%1.%2."/>
      <w:lvlJc w:val="left"/>
      <w:pPr>
        <w:ind w:left="2280" w:hanging="720"/>
      </w:pPr>
    </w:lvl>
    <w:lvl w:ilvl="2">
      <w:start w:val="1"/>
      <w:numFmt w:val="decimal"/>
      <w:lvlText w:val="%1.%2.%3."/>
      <w:lvlJc w:val="left"/>
      <w:pPr>
        <w:ind w:left="3240" w:hanging="720"/>
      </w:pPr>
    </w:lvl>
    <w:lvl w:ilvl="3">
      <w:start w:val="1"/>
      <w:numFmt w:val="decimal"/>
      <w:lvlText w:val="%1.%2.%3.%4."/>
      <w:lvlJc w:val="left"/>
      <w:pPr>
        <w:ind w:left="4860" w:hanging="1080"/>
      </w:pPr>
    </w:lvl>
    <w:lvl w:ilvl="4">
      <w:start w:val="1"/>
      <w:numFmt w:val="decimal"/>
      <w:lvlText w:val="%1.%2.%3.%4.%5."/>
      <w:lvlJc w:val="left"/>
      <w:pPr>
        <w:ind w:left="6120" w:hanging="1080"/>
      </w:pPr>
    </w:lvl>
    <w:lvl w:ilvl="5">
      <w:start w:val="1"/>
      <w:numFmt w:val="decimal"/>
      <w:lvlText w:val="%1.%2.%3.%4.%5.%6."/>
      <w:lvlJc w:val="left"/>
      <w:pPr>
        <w:ind w:left="7740" w:hanging="1440"/>
      </w:pPr>
    </w:lvl>
    <w:lvl w:ilvl="6">
      <w:start w:val="1"/>
      <w:numFmt w:val="decimal"/>
      <w:lvlText w:val="%1.%2.%3.%4.%5.%6.%7."/>
      <w:lvlJc w:val="left"/>
      <w:pPr>
        <w:ind w:left="9000" w:hanging="1440"/>
      </w:pPr>
    </w:lvl>
    <w:lvl w:ilvl="7">
      <w:start w:val="1"/>
      <w:numFmt w:val="decimal"/>
      <w:lvlText w:val="%1.%2.%3.%4.%5.%6.%7.%8."/>
      <w:lvlJc w:val="left"/>
      <w:pPr>
        <w:ind w:left="10620" w:hanging="1800"/>
      </w:pPr>
    </w:lvl>
    <w:lvl w:ilvl="8">
      <w:start w:val="1"/>
      <w:numFmt w:val="decimal"/>
      <w:lvlText w:val="%1.%2.%3.%4.%5.%6.%7.%8.%9."/>
      <w:lvlJc w:val="left"/>
      <w:pPr>
        <w:ind w:left="12240" w:hanging="2160"/>
      </w:pPr>
    </w:lvl>
  </w:abstractNum>
  <w:num w:numId="1">
    <w:abstractNumId w:val="1"/>
  </w:num>
  <w:num w:numId="2">
    <w:abstractNumId w:val="10"/>
  </w:num>
  <w:num w:numId="3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  <w:num w:numId="5">
    <w:abstractNumId w:val="12"/>
  </w:num>
  <w:num w:numId="6">
    <w:abstractNumId w:val="15"/>
  </w:num>
  <w:num w:numId="7">
    <w:abstractNumId w:val="8"/>
  </w:num>
  <w:num w:numId="8">
    <w:abstractNumId w:val="13"/>
  </w:num>
  <w:num w:numId="9">
    <w:abstractNumId w:val="5"/>
  </w:num>
  <w:num w:numId="10">
    <w:abstractNumId w:val="6"/>
  </w:num>
  <w:num w:numId="11">
    <w:abstractNumId w:val="3"/>
  </w:num>
  <w:num w:numId="12">
    <w:abstractNumId w:val="4"/>
  </w:num>
  <w:num w:numId="13">
    <w:abstractNumId w:val="7"/>
  </w:num>
  <w:num w:numId="14">
    <w:abstractNumId w:val="9"/>
  </w:num>
  <w:num w:numId="15">
    <w:abstractNumId w:val="14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2E4"/>
    <w:rsid w:val="00002D22"/>
    <w:rsid w:val="00021CD6"/>
    <w:rsid w:val="00036066"/>
    <w:rsid w:val="00036C6A"/>
    <w:rsid w:val="000417F2"/>
    <w:rsid w:val="00044F36"/>
    <w:rsid w:val="00047B9E"/>
    <w:rsid w:val="00053EBF"/>
    <w:rsid w:val="00054A0B"/>
    <w:rsid w:val="00056E38"/>
    <w:rsid w:val="00060447"/>
    <w:rsid w:val="000605B8"/>
    <w:rsid w:val="00070D15"/>
    <w:rsid w:val="0007368B"/>
    <w:rsid w:val="00080493"/>
    <w:rsid w:val="000842AE"/>
    <w:rsid w:val="00087135"/>
    <w:rsid w:val="0009322E"/>
    <w:rsid w:val="00093CC4"/>
    <w:rsid w:val="000A4F61"/>
    <w:rsid w:val="000C6BEC"/>
    <w:rsid w:val="000D24A3"/>
    <w:rsid w:val="000D265E"/>
    <w:rsid w:val="000D2E46"/>
    <w:rsid w:val="000E2396"/>
    <w:rsid w:val="000F1B23"/>
    <w:rsid w:val="000F1DD3"/>
    <w:rsid w:val="000F2708"/>
    <w:rsid w:val="000F7501"/>
    <w:rsid w:val="00100C9A"/>
    <w:rsid w:val="001119DC"/>
    <w:rsid w:val="001204A2"/>
    <w:rsid w:val="00124971"/>
    <w:rsid w:val="00125666"/>
    <w:rsid w:val="00130EF8"/>
    <w:rsid w:val="00146EED"/>
    <w:rsid w:val="00150A60"/>
    <w:rsid w:val="001510AA"/>
    <w:rsid w:val="001541F9"/>
    <w:rsid w:val="00173040"/>
    <w:rsid w:val="00173313"/>
    <w:rsid w:val="001736F5"/>
    <w:rsid w:val="00183E5B"/>
    <w:rsid w:val="00193A75"/>
    <w:rsid w:val="0019644F"/>
    <w:rsid w:val="001B3BA1"/>
    <w:rsid w:val="001C3FBB"/>
    <w:rsid w:val="001C6472"/>
    <w:rsid w:val="001C793B"/>
    <w:rsid w:val="001D5E0C"/>
    <w:rsid w:val="001E2B1D"/>
    <w:rsid w:val="001F067C"/>
    <w:rsid w:val="001F2404"/>
    <w:rsid w:val="001F744B"/>
    <w:rsid w:val="00200F5F"/>
    <w:rsid w:val="00214DD5"/>
    <w:rsid w:val="00243D15"/>
    <w:rsid w:val="00246F69"/>
    <w:rsid w:val="00256742"/>
    <w:rsid w:val="00257981"/>
    <w:rsid w:val="0026017C"/>
    <w:rsid w:val="00266085"/>
    <w:rsid w:val="002710E5"/>
    <w:rsid w:val="002718F4"/>
    <w:rsid w:val="00271F75"/>
    <w:rsid w:val="00282D2E"/>
    <w:rsid w:val="002842D2"/>
    <w:rsid w:val="00286E1C"/>
    <w:rsid w:val="002A05C7"/>
    <w:rsid w:val="002A43D0"/>
    <w:rsid w:val="002A6AAB"/>
    <w:rsid w:val="002B29BC"/>
    <w:rsid w:val="002C69A4"/>
    <w:rsid w:val="002C7584"/>
    <w:rsid w:val="002E779E"/>
    <w:rsid w:val="002E796D"/>
    <w:rsid w:val="0030104A"/>
    <w:rsid w:val="00306888"/>
    <w:rsid w:val="00306DCD"/>
    <w:rsid w:val="00311699"/>
    <w:rsid w:val="003168D9"/>
    <w:rsid w:val="0032294B"/>
    <w:rsid w:val="003335B0"/>
    <w:rsid w:val="00333B3B"/>
    <w:rsid w:val="00335C7A"/>
    <w:rsid w:val="00342BD4"/>
    <w:rsid w:val="00360A90"/>
    <w:rsid w:val="0037576D"/>
    <w:rsid w:val="00384980"/>
    <w:rsid w:val="00396106"/>
    <w:rsid w:val="003A0EDC"/>
    <w:rsid w:val="003A4B0E"/>
    <w:rsid w:val="003C4F61"/>
    <w:rsid w:val="003D0482"/>
    <w:rsid w:val="003E644E"/>
    <w:rsid w:val="003F1C6A"/>
    <w:rsid w:val="003F1DD2"/>
    <w:rsid w:val="0040344D"/>
    <w:rsid w:val="00411747"/>
    <w:rsid w:val="00411871"/>
    <w:rsid w:val="00416EF4"/>
    <w:rsid w:val="00421344"/>
    <w:rsid w:val="0042183B"/>
    <w:rsid w:val="00424DE8"/>
    <w:rsid w:val="00430AA8"/>
    <w:rsid w:val="004415C8"/>
    <w:rsid w:val="00447440"/>
    <w:rsid w:val="004708B8"/>
    <w:rsid w:val="0047098F"/>
    <w:rsid w:val="004715B4"/>
    <w:rsid w:val="00472B5F"/>
    <w:rsid w:val="00472B7B"/>
    <w:rsid w:val="004855F7"/>
    <w:rsid w:val="00491443"/>
    <w:rsid w:val="004A04E9"/>
    <w:rsid w:val="004A4FD9"/>
    <w:rsid w:val="004A6092"/>
    <w:rsid w:val="004B5ECB"/>
    <w:rsid w:val="004C159B"/>
    <w:rsid w:val="004C4E8E"/>
    <w:rsid w:val="004C5F9F"/>
    <w:rsid w:val="004C6BE6"/>
    <w:rsid w:val="004D4A19"/>
    <w:rsid w:val="004E0FEF"/>
    <w:rsid w:val="005033A1"/>
    <w:rsid w:val="00510292"/>
    <w:rsid w:val="00511E33"/>
    <w:rsid w:val="00512A4C"/>
    <w:rsid w:val="005151E2"/>
    <w:rsid w:val="0051551D"/>
    <w:rsid w:val="00522FCC"/>
    <w:rsid w:val="0052301C"/>
    <w:rsid w:val="00536073"/>
    <w:rsid w:val="00537F79"/>
    <w:rsid w:val="00543054"/>
    <w:rsid w:val="00545A67"/>
    <w:rsid w:val="005547DE"/>
    <w:rsid w:val="005719ED"/>
    <w:rsid w:val="005851E2"/>
    <w:rsid w:val="00596938"/>
    <w:rsid w:val="005A2908"/>
    <w:rsid w:val="005A5E2F"/>
    <w:rsid w:val="005B500F"/>
    <w:rsid w:val="005B5797"/>
    <w:rsid w:val="005B769A"/>
    <w:rsid w:val="005C0260"/>
    <w:rsid w:val="005C78C5"/>
    <w:rsid w:val="005D635B"/>
    <w:rsid w:val="005E0ACB"/>
    <w:rsid w:val="005E12FA"/>
    <w:rsid w:val="005E45DB"/>
    <w:rsid w:val="005E4BA0"/>
    <w:rsid w:val="005F73EB"/>
    <w:rsid w:val="00614063"/>
    <w:rsid w:val="00614A45"/>
    <w:rsid w:val="0062247A"/>
    <w:rsid w:val="006229F2"/>
    <w:rsid w:val="00630741"/>
    <w:rsid w:val="006344B9"/>
    <w:rsid w:val="00637096"/>
    <w:rsid w:val="00641264"/>
    <w:rsid w:val="00644172"/>
    <w:rsid w:val="00645C71"/>
    <w:rsid w:val="00655532"/>
    <w:rsid w:val="006610F7"/>
    <w:rsid w:val="0066369B"/>
    <w:rsid w:val="00665773"/>
    <w:rsid w:val="00666A14"/>
    <w:rsid w:val="006708CD"/>
    <w:rsid w:val="00671363"/>
    <w:rsid w:val="006814B9"/>
    <w:rsid w:val="00692D8D"/>
    <w:rsid w:val="00697271"/>
    <w:rsid w:val="006978C4"/>
    <w:rsid w:val="006A3C3A"/>
    <w:rsid w:val="006A79C5"/>
    <w:rsid w:val="006B4F5A"/>
    <w:rsid w:val="006C27FB"/>
    <w:rsid w:val="006D4067"/>
    <w:rsid w:val="006D4D98"/>
    <w:rsid w:val="006D6113"/>
    <w:rsid w:val="006F0F01"/>
    <w:rsid w:val="006F5796"/>
    <w:rsid w:val="0070573B"/>
    <w:rsid w:val="007117E4"/>
    <w:rsid w:val="00716215"/>
    <w:rsid w:val="00717C5C"/>
    <w:rsid w:val="00732C4D"/>
    <w:rsid w:val="007448F7"/>
    <w:rsid w:val="007519FF"/>
    <w:rsid w:val="0076512A"/>
    <w:rsid w:val="00774697"/>
    <w:rsid w:val="007833D7"/>
    <w:rsid w:val="007915DB"/>
    <w:rsid w:val="00795039"/>
    <w:rsid w:val="007A4127"/>
    <w:rsid w:val="007A46AC"/>
    <w:rsid w:val="007C1E6B"/>
    <w:rsid w:val="007D6A5C"/>
    <w:rsid w:val="007D7051"/>
    <w:rsid w:val="007E23A1"/>
    <w:rsid w:val="007F0501"/>
    <w:rsid w:val="00802515"/>
    <w:rsid w:val="008148AA"/>
    <w:rsid w:val="00822D53"/>
    <w:rsid w:val="008253F8"/>
    <w:rsid w:val="008273CB"/>
    <w:rsid w:val="0083192E"/>
    <w:rsid w:val="008337EB"/>
    <w:rsid w:val="00835573"/>
    <w:rsid w:val="00844E53"/>
    <w:rsid w:val="00865266"/>
    <w:rsid w:val="0087208D"/>
    <w:rsid w:val="00872794"/>
    <w:rsid w:val="0087481D"/>
    <w:rsid w:val="00892118"/>
    <w:rsid w:val="008A15CE"/>
    <w:rsid w:val="008A4771"/>
    <w:rsid w:val="008A7E07"/>
    <w:rsid w:val="008C1187"/>
    <w:rsid w:val="008D3AD9"/>
    <w:rsid w:val="008D42A2"/>
    <w:rsid w:val="008D73FB"/>
    <w:rsid w:val="008F2537"/>
    <w:rsid w:val="009002FD"/>
    <w:rsid w:val="00902128"/>
    <w:rsid w:val="0090354F"/>
    <w:rsid w:val="00905BED"/>
    <w:rsid w:val="00915B8A"/>
    <w:rsid w:val="0091722E"/>
    <w:rsid w:val="00917AB7"/>
    <w:rsid w:val="00924038"/>
    <w:rsid w:val="00933913"/>
    <w:rsid w:val="00943820"/>
    <w:rsid w:val="00962F85"/>
    <w:rsid w:val="00970ED8"/>
    <w:rsid w:val="009812BA"/>
    <w:rsid w:val="0098635E"/>
    <w:rsid w:val="00986D42"/>
    <w:rsid w:val="00991705"/>
    <w:rsid w:val="009970C0"/>
    <w:rsid w:val="009A0121"/>
    <w:rsid w:val="009A4320"/>
    <w:rsid w:val="009B073F"/>
    <w:rsid w:val="009B45D1"/>
    <w:rsid w:val="009E0EF4"/>
    <w:rsid w:val="009E384A"/>
    <w:rsid w:val="00A007D6"/>
    <w:rsid w:val="00A16948"/>
    <w:rsid w:val="00A1717B"/>
    <w:rsid w:val="00A17D1B"/>
    <w:rsid w:val="00A33666"/>
    <w:rsid w:val="00A409C8"/>
    <w:rsid w:val="00A421D8"/>
    <w:rsid w:val="00A42995"/>
    <w:rsid w:val="00A476FA"/>
    <w:rsid w:val="00A47B1E"/>
    <w:rsid w:val="00A50B63"/>
    <w:rsid w:val="00A57F77"/>
    <w:rsid w:val="00A6352A"/>
    <w:rsid w:val="00A709E9"/>
    <w:rsid w:val="00A730A7"/>
    <w:rsid w:val="00AC5728"/>
    <w:rsid w:val="00AD5A95"/>
    <w:rsid w:val="00AD68B9"/>
    <w:rsid w:val="00AD7815"/>
    <w:rsid w:val="00AF2980"/>
    <w:rsid w:val="00AF29AA"/>
    <w:rsid w:val="00AF3E35"/>
    <w:rsid w:val="00B003B5"/>
    <w:rsid w:val="00B02138"/>
    <w:rsid w:val="00B060A1"/>
    <w:rsid w:val="00B14AC5"/>
    <w:rsid w:val="00B248EF"/>
    <w:rsid w:val="00B3126F"/>
    <w:rsid w:val="00B41303"/>
    <w:rsid w:val="00B42421"/>
    <w:rsid w:val="00B470A7"/>
    <w:rsid w:val="00B51B8A"/>
    <w:rsid w:val="00B81753"/>
    <w:rsid w:val="00B830CA"/>
    <w:rsid w:val="00B85CB2"/>
    <w:rsid w:val="00BA35F6"/>
    <w:rsid w:val="00BA7C53"/>
    <w:rsid w:val="00BB6C51"/>
    <w:rsid w:val="00BD0CFC"/>
    <w:rsid w:val="00BD1804"/>
    <w:rsid w:val="00BD385C"/>
    <w:rsid w:val="00BE689C"/>
    <w:rsid w:val="00BF14EE"/>
    <w:rsid w:val="00C023A4"/>
    <w:rsid w:val="00C11C7C"/>
    <w:rsid w:val="00C152E4"/>
    <w:rsid w:val="00C2021B"/>
    <w:rsid w:val="00C25B28"/>
    <w:rsid w:val="00C34346"/>
    <w:rsid w:val="00C3558A"/>
    <w:rsid w:val="00C35D0C"/>
    <w:rsid w:val="00C4083E"/>
    <w:rsid w:val="00C42EA0"/>
    <w:rsid w:val="00C454C7"/>
    <w:rsid w:val="00C71B64"/>
    <w:rsid w:val="00C76D7C"/>
    <w:rsid w:val="00C97534"/>
    <w:rsid w:val="00CA35F4"/>
    <w:rsid w:val="00CE78B7"/>
    <w:rsid w:val="00CE7F78"/>
    <w:rsid w:val="00CF4C39"/>
    <w:rsid w:val="00CF532C"/>
    <w:rsid w:val="00D2176D"/>
    <w:rsid w:val="00D24085"/>
    <w:rsid w:val="00D24CC1"/>
    <w:rsid w:val="00D24E5E"/>
    <w:rsid w:val="00D26CD3"/>
    <w:rsid w:val="00D30E17"/>
    <w:rsid w:val="00D34A8D"/>
    <w:rsid w:val="00D469C0"/>
    <w:rsid w:val="00D57D55"/>
    <w:rsid w:val="00D63442"/>
    <w:rsid w:val="00D7593E"/>
    <w:rsid w:val="00D84309"/>
    <w:rsid w:val="00D872EE"/>
    <w:rsid w:val="00D96499"/>
    <w:rsid w:val="00DA3D03"/>
    <w:rsid w:val="00DA7692"/>
    <w:rsid w:val="00DB36DE"/>
    <w:rsid w:val="00DB41F4"/>
    <w:rsid w:val="00DC6DC5"/>
    <w:rsid w:val="00DE47B8"/>
    <w:rsid w:val="00DF7DB4"/>
    <w:rsid w:val="00E10839"/>
    <w:rsid w:val="00E17C3B"/>
    <w:rsid w:val="00E17D28"/>
    <w:rsid w:val="00E21F98"/>
    <w:rsid w:val="00E22D98"/>
    <w:rsid w:val="00E55A8B"/>
    <w:rsid w:val="00E61FC7"/>
    <w:rsid w:val="00E67685"/>
    <w:rsid w:val="00E8552A"/>
    <w:rsid w:val="00E8583A"/>
    <w:rsid w:val="00EB07C1"/>
    <w:rsid w:val="00EC04D1"/>
    <w:rsid w:val="00EC0F18"/>
    <w:rsid w:val="00ED22EE"/>
    <w:rsid w:val="00ED3F3D"/>
    <w:rsid w:val="00ED6FD7"/>
    <w:rsid w:val="00ED7FEF"/>
    <w:rsid w:val="00EE0301"/>
    <w:rsid w:val="00EF0A64"/>
    <w:rsid w:val="00EF1B37"/>
    <w:rsid w:val="00EF5A83"/>
    <w:rsid w:val="00F006BA"/>
    <w:rsid w:val="00F0527D"/>
    <w:rsid w:val="00F13F94"/>
    <w:rsid w:val="00F24A24"/>
    <w:rsid w:val="00F37502"/>
    <w:rsid w:val="00F42061"/>
    <w:rsid w:val="00F4366E"/>
    <w:rsid w:val="00F52DEB"/>
    <w:rsid w:val="00F6006B"/>
    <w:rsid w:val="00F602ED"/>
    <w:rsid w:val="00F60C7C"/>
    <w:rsid w:val="00F87563"/>
    <w:rsid w:val="00F878B7"/>
    <w:rsid w:val="00F87DF6"/>
    <w:rsid w:val="00F9311E"/>
    <w:rsid w:val="00FA05EC"/>
    <w:rsid w:val="00FA495C"/>
    <w:rsid w:val="00FB182E"/>
    <w:rsid w:val="00FB6791"/>
    <w:rsid w:val="00FB7DAD"/>
    <w:rsid w:val="00FC0971"/>
    <w:rsid w:val="00FC3E20"/>
    <w:rsid w:val="00FC458F"/>
    <w:rsid w:val="00FC528C"/>
    <w:rsid w:val="00FC6B5F"/>
    <w:rsid w:val="00FD3EAD"/>
    <w:rsid w:val="00FD60C8"/>
    <w:rsid w:val="00FE2F0B"/>
    <w:rsid w:val="00FE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DCC5BF-36D2-430E-90F9-3CB04A11A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D28"/>
  </w:style>
  <w:style w:type="paragraph" w:styleId="1">
    <w:name w:val="heading 1"/>
    <w:basedOn w:val="a"/>
    <w:next w:val="a"/>
    <w:link w:val="10"/>
    <w:qFormat/>
    <w:rsid w:val="006A3C3A"/>
    <w:pPr>
      <w:keepNext/>
      <w:numPr>
        <w:numId w:val="2"/>
      </w:numPr>
      <w:suppressAutoHyphens/>
      <w:spacing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4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rsid w:val="006A3C3A"/>
    <w:pPr>
      <w:keepNext/>
      <w:numPr>
        <w:ilvl w:val="2"/>
        <w:numId w:val="2"/>
      </w:numPr>
      <w:suppressAutoHyphens/>
      <w:spacing w:before="6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30E17"/>
    <w:pPr>
      <w:spacing w:line="240" w:lineRule="auto"/>
    </w:pPr>
    <w:rPr>
      <w:rFonts w:ascii="Calibri" w:eastAsia="Times New Roman" w:hAnsi="Calibri" w:cs="Calibri"/>
      <w:sz w:val="24"/>
      <w:szCs w:val="24"/>
      <w:lang w:val="x-none"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D30E17"/>
    <w:rPr>
      <w:rFonts w:ascii="Calibri" w:eastAsia="Times New Roman" w:hAnsi="Calibri" w:cs="Calibri"/>
      <w:sz w:val="24"/>
      <w:szCs w:val="24"/>
      <w:lang w:val="x-none" w:eastAsia="zh-CN"/>
    </w:rPr>
  </w:style>
  <w:style w:type="paragraph" w:styleId="a5">
    <w:name w:val="List Paragraph"/>
    <w:basedOn w:val="a"/>
    <w:uiPriority w:val="34"/>
    <w:qFormat/>
    <w:rsid w:val="005D635B"/>
    <w:pPr>
      <w:spacing w:line="240" w:lineRule="auto"/>
      <w:ind w:left="720"/>
    </w:pPr>
    <w:rPr>
      <w:rFonts w:ascii="Calibri" w:eastAsia="Times New Roman" w:hAnsi="Calibri" w:cs="Calibri"/>
      <w:sz w:val="24"/>
      <w:szCs w:val="24"/>
      <w:lang w:eastAsia="zh-CN"/>
    </w:rPr>
  </w:style>
  <w:style w:type="paragraph" w:customStyle="1" w:styleId="WW-">
    <w:name w:val="WW-Базовый"/>
    <w:rsid w:val="00692D8D"/>
    <w:pPr>
      <w:tabs>
        <w:tab w:val="left" w:pos="709"/>
      </w:tabs>
      <w:suppressAutoHyphens/>
      <w:spacing w:after="200" w:line="276" w:lineRule="atLeast"/>
    </w:pPr>
    <w:rPr>
      <w:rFonts w:ascii="Calibri" w:eastAsia="Arial Unicode MS" w:hAnsi="Calibri" w:cs="Calibri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E17D2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17D28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842AE"/>
    <w:pPr>
      <w:widowControl w:val="0"/>
      <w:suppressAutoHyphens/>
      <w:autoSpaceDE w:val="0"/>
      <w:spacing w:line="240" w:lineRule="auto"/>
    </w:pPr>
    <w:rPr>
      <w:rFonts w:ascii="Arial" w:eastAsia="Arial" w:hAnsi="Arial" w:cs="Arial"/>
      <w:sz w:val="20"/>
      <w:szCs w:val="20"/>
      <w:lang w:eastAsia="zh-CN"/>
    </w:rPr>
  </w:style>
  <w:style w:type="character" w:styleId="a8">
    <w:name w:val="Hyperlink"/>
    <w:basedOn w:val="a0"/>
    <w:uiPriority w:val="99"/>
    <w:unhideWhenUsed/>
    <w:rsid w:val="00D7593E"/>
    <w:rPr>
      <w:color w:val="0563C1" w:themeColor="hyperlink"/>
      <w:u w:val="single"/>
    </w:rPr>
  </w:style>
  <w:style w:type="table" w:styleId="a9">
    <w:name w:val="Table Grid"/>
    <w:basedOn w:val="a1"/>
    <w:uiPriority w:val="39"/>
    <w:rsid w:val="000D2E4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FA05EC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A05EC"/>
  </w:style>
  <w:style w:type="character" w:customStyle="1" w:styleId="10">
    <w:name w:val="Заголовок 1 Знак"/>
    <w:basedOn w:val="a0"/>
    <w:link w:val="1"/>
    <w:rsid w:val="006A3C3A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6A3C3A"/>
    <w:rPr>
      <w:rFonts w:ascii="Times New Roman" w:eastAsia="Times New Roman" w:hAnsi="Times New Roman" w:cs="Times New Roman"/>
      <w:b/>
      <w:bCs/>
      <w:sz w:val="44"/>
      <w:szCs w:val="24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6708CD"/>
  </w:style>
  <w:style w:type="table" w:customStyle="1" w:styleId="12">
    <w:name w:val="Сетка таблицы1"/>
    <w:basedOn w:val="a1"/>
    <w:next w:val="a9"/>
    <w:uiPriority w:val="39"/>
    <w:rsid w:val="006708C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7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74E5D8-B4F6-493A-86B6-5C737EE8C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4747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Петракова</dc:creator>
  <cp:keywords/>
  <dc:description/>
  <cp:lastModifiedBy>Петрова</cp:lastModifiedBy>
  <cp:revision>206</cp:revision>
  <cp:lastPrinted>2020-10-09T06:57:00Z</cp:lastPrinted>
  <dcterms:created xsi:type="dcterms:W3CDTF">2019-09-06T08:43:00Z</dcterms:created>
  <dcterms:modified xsi:type="dcterms:W3CDTF">2020-10-09T06:58:00Z</dcterms:modified>
</cp:coreProperties>
</file>