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7C0" w:rsidRPr="004247C0" w:rsidRDefault="004247C0" w:rsidP="004247C0">
      <w:pPr>
        <w:spacing w:after="0"/>
        <w:jc w:val="right"/>
        <w:rPr>
          <w:rFonts w:ascii="Times New Roman" w:hAnsi="Times New Roman"/>
          <w:sz w:val="24"/>
          <w:szCs w:val="24"/>
        </w:rPr>
      </w:pPr>
      <w:r w:rsidRPr="004247C0">
        <w:rPr>
          <w:rFonts w:ascii="Times New Roman" w:hAnsi="Times New Roman"/>
          <w:sz w:val="24"/>
          <w:szCs w:val="24"/>
        </w:rPr>
        <w:t>Приложение</w:t>
      </w:r>
    </w:p>
    <w:p w:rsidR="004247C0" w:rsidRPr="004247C0" w:rsidRDefault="004247C0" w:rsidP="004247C0">
      <w:pPr>
        <w:spacing w:after="0"/>
        <w:jc w:val="right"/>
        <w:rPr>
          <w:rFonts w:ascii="Times New Roman" w:hAnsi="Times New Roman"/>
          <w:sz w:val="24"/>
          <w:szCs w:val="24"/>
        </w:rPr>
      </w:pPr>
      <w:r w:rsidRPr="004247C0">
        <w:rPr>
          <w:rFonts w:ascii="Times New Roman" w:hAnsi="Times New Roman"/>
          <w:sz w:val="24"/>
          <w:szCs w:val="24"/>
        </w:rPr>
        <w:t xml:space="preserve">к постановлению </w:t>
      </w:r>
      <w:r>
        <w:rPr>
          <w:rFonts w:ascii="Times New Roman" w:hAnsi="Times New Roman"/>
          <w:sz w:val="24"/>
          <w:szCs w:val="24"/>
        </w:rPr>
        <w:t>Г</w:t>
      </w:r>
      <w:r w:rsidRPr="004247C0">
        <w:rPr>
          <w:rFonts w:ascii="Times New Roman" w:hAnsi="Times New Roman"/>
          <w:sz w:val="24"/>
          <w:szCs w:val="24"/>
        </w:rPr>
        <w:t>лавы</w:t>
      </w:r>
    </w:p>
    <w:p w:rsidR="004247C0" w:rsidRPr="004247C0" w:rsidRDefault="004247C0" w:rsidP="004247C0">
      <w:pPr>
        <w:spacing w:after="0"/>
        <w:jc w:val="right"/>
        <w:rPr>
          <w:rFonts w:ascii="Times New Roman" w:hAnsi="Times New Roman"/>
          <w:sz w:val="24"/>
          <w:szCs w:val="24"/>
        </w:rPr>
      </w:pPr>
      <w:r w:rsidRPr="004247C0">
        <w:rPr>
          <w:rFonts w:ascii="Times New Roman" w:hAnsi="Times New Roman"/>
          <w:sz w:val="24"/>
          <w:szCs w:val="24"/>
        </w:rPr>
        <w:t xml:space="preserve"> городского округа </w:t>
      </w:r>
      <w:r w:rsidR="0007211D">
        <w:rPr>
          <w:rFonts w:ascii="Times New Roman" w:hAnsi="Times New Roman"/>
          <w:sz w:val="24"/>
          <w:szCs w:val="24"/>
        </w:rPr>
        <w:t>Фрязино</w:t>
      </w:r>
    </w:p>
    <w:p w:rsidR="004247C0" w:rsidRPr="00353D75" w:rsidRDefault="004247C0" w:rsidP="004247C0">
      <w:pPr>
        <w:spacing w:after="0"/>
        <w:jc w:val="right"/>
        <w:rPr>
          <w:rFonts w:ascii="Times New Roman" w:hAnsi="Times New Roman"/>
          <w:sz w:val="24"/>
          <w:szCs w:val="24"/>
        </w:rPr>
      </w:pPr>
      <w:r w:rsidRPr="004247C0">
        <w:rPr>
          <w:rFonts w:ascii="Times New Roman" w:hAnsi="Times New Roman"/>
          <w:sz w:val="24"/>
          <w:szCs w:val="24"/>
        </w:rPr>
        <w:t>от</w:t>
      </w:r>
      <w:r w:rsidR="00353D75" w:rsidRPr="00353D75">
        <w:rPr>
          <w:rFonts w:ascii="Times New Roman" w:hAnsi="Times New Roman"/>
          <w:sz w:val="24"/>
          <w:szCs w:val="24"/>
        </w:rPr>
        <w:t xml:space="preserve"> 05</w:t>
      </w:r>
      <w:r w:rsidR="00353D75">
        <w:rPr>
          <w:rFonts w:ascii="Times New Roman" w:hAnsi="Times New Roman"/>
          <w:sz w:val="24"/>
          <w:szCs w:val="24"/>
        </w:rPr>
        <w:t>.10.2020</w:t>
      </w:r>
      <w:bookmarkStart w:id="0" w:name="_GoBack"/>
      <w:bookmarkEnd w:id="0"/>
      <w:r w:rsidR="00353D75" w:rsidRPr="00353D75">
        <w:rPr>
          <w:rFonts w:ascii="Times New Roman" w:hAnsi="Times New Roman"/>
          <w:sz w:val="24"/>
          <w:szCs w:val="24"/>
        </w:rPr>
        <w:t xml:space="preserve"> </w:t>
      </w:r>
      <w:r w:rsidRPr="004247C0">
        <w:rPr>
          <w:rFonts w:ascii="Times New Roman" w:hAnsi="Times New Roman"/>
          <w:sz w:val="24"/>
          <w:szCs w:val="24"/>
        </w:rPr>
        <w:t>№</w:t>
      </w:r>
      <w:r w:rsidR="00353D75" w:rsidRPr="00353D75">
        <w:rPr>
          <w:rFonts w:ascii="Times New Roman" w:hAnsi="Times New Roman"/>
          <w:sz w:val="24"/>
          <w:szCs w:val="24"/>
        </w:rPr>
        <w:t xml:space="preserve"> 501</w:t>
      </w:r>
    </w:p>
    <w:p w:rsidR="004247C0" w:rsidRDefault="004247C0" w:rsidP="004247C0">
      <w:pPr>
        <w:spacing w:after="0" w:line="240" w:lineRule="auto"/>
        <w:jc w:val="center"/>
        <w:rPr>
          <w:rFonts w:ascii="Times New Roman" w:hAnsi="Times New Roman"/>
          <w:b/>
          <w:sz w:val="24"/>
          <w:szCs w:val="24"/>
        </w:rPr>
      </w:pPr>
    </w:p>
    <w:p w:rsidR="0017604D" w:rsidRPr="009A2E72" w:rsidRDefault="0017604D" w:rsidP="004247C0">
      <w:pPr>
        <w:spacing w:after="0" w:line="240" w:lineRule="auto"/>
        <w:jc w:val="center"/>
        <w:rPr>
          <w:rFonts w:ascii="Times New Roman" w:hAnsi="Times New Roman"/>
          <w:b/>
          <w:sz w:val="24"/>
          <w:szCs w:val="24"/>
        </w:rPr>
      </w:pPr>
      <w:r w:rsidRPr="009A2E72">
        <w:rPr>
          <w:rFonts w:ascii="Times New Roman" w:hAnsi="Times New Roman"/>
          <w:b/>
          <w:sz w:val="24"/>
          <w:szCs w:val="24"/>
        </w:rPr>
        <w:t>Административный регламент</w:t>
      </w:r>
      <w:r w:rsidR="0007211D">
        <w:rPr>
          <w:rFonts w:ascii="Times New Roman" w:hAnsi="Times New Roman"/>
          <w:b/>
          <w:sz w:val="24"/>
          <w:szCs w:val="24"/>
        </w:rPr>
        <w:t xml:space="preserve"> администрации городского округа Фрязино</w:t>
      </w:r>
    </w:p>
    <w:p w:rsidR="0017604D" w:rsidRDefault="0017604D" w:rsidP="004247C0">
      <w:pPr>
        <w:spacing w:after="0" w:line="240" w:lineRule="auto"/>
        <w:jc w:val="center"/>
        <w:rPr>
          <w:rFonts w:ascii="Times New Roman" w:hAnsi="Times New Roman"/>
          <w:b/>
          <w:sz w:val="24"/>
          <w:szCs w:val="24"/>
        </w:rPr>
      </w:pPr>
      <w:r w:rsidRPr="009A2E72">
        <w:rPr>
          <w:rFonts w:ascii="Times New Roman" w:hAnsi="Times New Roman"/>
          <w:b/>
          <w:sz w:val="24"/>
          <w:szCs w:val="24"/>
        </w:rPr>
        <w:t>предоста</w:t>
      </w:r>
      <w:r w:rsidR="0007211D">
        <w:rPr>
          <w:rFonts w:ascii="Times New Roman" w:hAnsi="Times New Roman"/>
          <w:b/>
          <w:sz w:val="24"/>
          <w:szCs w:val="24"/>
        </w:rPr>
        <w:t>вления государственной услуги «О</w:t>
      </w:r>
      <w:r w:rsidRPr="009A2E72">
        <w:rPr>
          <w:rFonts w:ascii="Times New Roman" w:hAnsi="Times New Roman"/>
          <w:b/>
          <w:sz w:val="24"/>
          <w:szCs w:val="24"/>
        </w:rPr>
        <w:t>беспечени</w:t>
      </w:r>
      <w:r w:rsidR="0007211D">
        <w:rPr>
          <w:rFonts w:ascii="Times New Roman" w:hAnsi="Times New Roman"/>
          <w:b/>
          <w:sz w:val="24"/>
          <w:szCs w:val="24"/>
        </w:rPr>
        <w:t>е</w:t>
      </w:r>
      <w:r w:rsidRPr="009A2E72">
        <w:rPr>
          <w:rFonts w:ascii="Times New Roman" w:hAnsi="Times New Roman"/>
          <w:b/>
          <w:sz w:val="24"/>
          <w:szCs w:val="24"/>
        </w:rPr>
        <w:t xml:space="preserve">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r w:rsidR="0007211D">
        <w:rPr>
          <w:rFonts w:ascii="Times New Roman" w:hAnsi="Times New Roman"/>
          <w:b/>
          <w:sz w:val="24"/>
          <w:szCs w:val="24"/>
        </w:rPr>
        <w:t>»</w:t>
      </w:r>
    </w:p>
    <w:p w:rsidR="00E60C4A" w:rsidRPr="009A2E72" w:rsidRDefault="00E60C4A" w:rsidP="009A2E72">
      <w:pPr>
        <w:spacing w:after="0"/>
        <w:jc w:val="center"/>
        <w:rPr>
          <w:rFonts w:ascii="Times New Roman" w:hAnsi="Times New Roman"/>
          <w:b/>
          <w:sz w:val="24"/>
          <w:szCs w:val="24"/>
        </w:rPr>
      </w:pPr>
    </w:p>
    <w:p w:rsidR="0017604D" w:rsidRPr="009A2E72" w:rsidRDefault="00E60C4A" w:rsidP="004247C0">
      <w:pPr>
        <w:spacing w:after="0" w:line="240" w:lineRule="auto"/>
        <w:rPr>
          <w:rFonts w:ascii="Times New Roman" w:hAnsi="Times New Roman"/>
          <w:sz w:val="24"/>
          <w:szCs w:val="24"/>
        </w:rPr>
      </w:pPr>
      <w:r>
        <w:rPr>
          <w:rFonts w:ascii="Times New Roman" w:hAnsi="Times New Roman"/>
          <w:sz w:val="24"/>
          <w:szCs w:val="24"/>
        </w:rPr>
        <w:t xml:space="preserve">Термины и определения                                                                                                                    </w:t>
      </w:r>
      <w:r w:rsidR="000E3F98">
        <w:rPr>
          <w:rFonts w:ascii="Times New Roman" w:hAnsi="Times New Roman"/>
          <w:sz w:val="24"/>
          <w:szCs w:val="24"/>
        </w:rPr>
        <w:t xml:space="preserve"> </w:t>
      </w:r>
      <w:r>
        <w:rPr>
          <w:rFonts w:ascii="Times New Roman" w:hAnsi="Times New Roman"/>
          <w:sz w:val="24"/>
          <w:szCs w:val="24"/>
        </w:rPr>
        <w:t>5</w:t>
      </w:r>
    </w:p>
    <w:p w:rsidR="0017604D" w:rsidRPr="009A2E72" w:rsidRDefault="0017604D" w:rsidP="004247C0">
      <w:pPr>
        <w:spacing w:after="0" w:line="240" w:lineRule="auto"/>
        <w:rPr>
          <w:rFonts w:ascii="Times New Roman" w:hAnsi="Times New Roman"/>
          <w:sz w:val="24"/>
          <w:szCs w:val="24"/>
        </w:rPr>
      </w:pPr>
      <w:r w:rsidRPr="00E60C4A">
        <w:rPr>
          <w:rFonts w:ascii="Times New Roman" w:hAnsi="Times New Roman"/>
          <w:b/>
          <w:sz w:val="24"/>
          <w:szCs w:val="24"/>
        </w:rPr>
        <w:t>I</w:t>
      </w:r>
      <w:r w:rsidR="00E60C4A">
        <w:rPr>
          <w:rFonts w:ascii="Times New Roman" w:hAnsi="Times New Roman"/>
          <w:b/>
          <w:sz w:val="24"/>
          <w:szCs w:val="24"/>
        </w:rPr>
        <w:t>. Общие положения</w:t>
      </w:r>
    </w:p>
    <w:p w:rsidR="0017604D" w:rsidRP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1.</w:t>
      </w:r>
      <w:r w:rsidR="00422E4F" w:rsidRPr="009A2E72">
        <w:rPr>
          <w:rFonts w:ascii="Times New Roman" w:hAnsi="Times New Roman"/>
          <w:sz w:val="24"/>
          <w:szCs w:val="24"/>
        </w:rPr>
        <w:t xml:space="preserve"> </w:t>
      </w:r>
      <w:r w:rsidRPr="009A2E72">
        <w:rPr>
          <w:rFonts w:ascii="Times New Roman" w:hAnsi="Times New Roman"/>
          <w:sz w:val="24"/>
          <w:szCs w:val="24"/>
        </w:rPr>
        <w:t>Предмет регулирования Ад</w:t>
      </w:r>
      <w:r w:rsidR="00E71995" w:rsidRPr="009A2E72">
        <w:rPr>
          <w:rFonts w:ascii="Times New Roman" w:hAnsi="Times New Roman"/>
          <w:sz w:val="24"/>
          <w:szCs w:val="24"/>
        </w:rPr>
        <w:t>министративного регламента</w:t>
      </w:r>
      <w:r w:rsidRPr="009A2E72">
        <w:rPr>
          <w:rFonts w:ascii="Times New Roman" w:hAnsi="Times New Roman"/>
          <w:sz w:val="24"/>
          <w:szCs w:val="24"/>
        </w:rPr>
        <w:tab/>
      </w:r>
      <w:r w:rsidRPr="009A2E72">
        <w:rPr>
          <w:rFonts w:ascii="Times New Roman" w:hAnsi="Times New Roman"/>
          <w:sz w:val="24"/>
          <w:szCs w:val="24"/>
        </w:rPr>
        <w:tab/>
      </w:r>
      <w:r w:rsidRPr="009A2E72">
        <w:rPr>
          <w:rFonts w:ascii="Times New Roman" w:hAnsi="Times New Roman"/>
          <w:sz w:val="24"/>
          <w:szCs w:val="24"/>
        </w:rPr>
        <w:tab/>
      </w:r>
      <w:r w:rsidR="009A2E72">
        <w:rPr>
          <w:rFonts w:ascii="Times New Roman" w:hAnsi="Times New Roman"/>
          <w:sz w:val="24"/>
          <w:szCs w:val="24"/>
        </w:rPr>
        <w:t xml:space="preserve">                        </w:t>
      </w:r>
      <w:r w:rsidR="008A614D">
        <w:rPr>
          <w:rFonts w:ascii="Times New Roman" w:hAnsi="Times New Roman"/>
          <w:sz w:val="24"/>
          <w:szCs w:val="24"/>
        </w:rPr>
        <w:t xml:space="preserve"> </w:t>
      </w:r>
      <w:r w:rsidR="00E60C4A">
        <w:rPr>
          <w:rFonts w:ascii="Times New Roman" w:hAnsi="Times New Roman"/>
          <w:sz w:val="24"/>
          <w:szCs w:val="24"/>
        </w:rPr>
        <w:t xml:space="preserve"> </w:t>
      </w:r>
      <w:r w:rsidR="008A614D">
        <w:rPr>
          <w:rFonts w:ascii="Times New Roman" w:hAnsi="Times New Roman"/>
          <w:sz w:val="24"/>
          <w:szCs w:val="24"/>
        </w:rPr>
        <w:t xml:space="preserve"> </w:t>
      </w:r>
      <w:r w:rsidR="00E60C4A">
        <w:rPr>
          <w:rFonts w:ascii="Times New Roman" w:hAnsi="Times New Roman"/>
          <w:sz w:val="24"/>
          <w:szCs w:val="24"/>
        </w:rPr>
        <w:t xml:space="preserve"> </w:t>
      </w:r>
      <w:r w:rsidR="00F47DBC" w:rsidRPr="009A2E72">
        <w:rPr>
          <w:rFonts w:ascii="Times New Roman" w:hAnsi="Times New Roman"/>
          <w:sz w:val="24"/>
          <w:szCs w:val="24"/>
        </w:rPr>
        <w:t>5</w:t>
      </w:r>
    </w:p>
    <w:p w:rsid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2.</w:t>
      </w:r>
      <w:r w:rsidR="00422E4F" w:rsidRPr="009A2E72">
        <w:rPr>
          <w:rFonts w:ascii="Times New Roman" w:hAnsi="Times New Roman"/>
          <w:sz w:val="24"/>
          <w:szCs w:val="24"/>
        </w:rPr>
        <w:t xml:space="preserve"> </w:t>
      </w:r>
      <w:r w:rsidRPr="009A2E72">
        <w:rPr>
          <w:rFonts w:ascii="Times New Roman" w:hAnsi="Times New Roman"/>
          <w:sz w:val="24"/>
          <w:szCs w:val="24"/>
        </w:rPr>
        <w:t>Лица, имеющие право на получение Государственной услуги</w:t>
      </w:r>
      <w:r w:rsidRPr="009A2E72">
        <w:rPr>
          <w:rFonts w:ascii="Times New Roman" w:hAnsi="Times New Roman"/>
          <w:sz w:val="24"/>
          <w:szCs w:val="24"/>
        </w:rPr>
        <w:tab/>
      </w:r>
      <w:r w:rsidRPr="009A2E72">
        <w:rPr>
          <w:rFonts w:ascii="Times New Roman" w:hAnsi="Times New Roman"/>
          <w:sz w:val="24"/>
          <w:szCs w:val="24"/>
        </w:rPr>
        <w:tab/>
      </w:r>
      <w:r w:rsidR="009A2E72">
        <w:rPr>
          <w:rFonts w:ascii="Times New Roman" w:hAnsi="Times New Roman"/>
          <w:sz w:val="24"/>
          <w:szCs w:val="24"/>
        </w:rPr>
        <w:t xml:space="preserve">                        </w:t>
      </w:r>
      <w:r w:rsidR="008A614D">
        <w:rPr>
          <w:rFonts w:ascii="Times New Roman" w:hAnsi="Times New Roman"/>
          <w:sz w:val="24"/>
          <w:szCs w:val="24"/>
        </w:rPr>
        <w:t xml:space="preserve">  </w:t>
      </w:r>
      <w:r w:rsidR="00E60C4A">
        <w:rPr>
          <w:rFonts w:ascii="Times New Roman" w:hAnsi="Times New Roman"/>
          <w:sz w:val="24"/>
          <w:szCs w:val="24"/>
        </w:rPr>
        <w:t xml:space="preserve">  </w:t>
      </w:r>
      <w:r w:rsidR="00F47DBC" w:rsidRPr="009A2E72">
        <w:rPr>
          <w:rFonts w:ascii="Times New Roman" w:hAnsi="Times New Roman"/>
          <w:sz w:val="24"/>
          <w:szCs w:val="24"/>
        </w:rPr>
        <w:t>5</w:t>
      </w:r>
    </w:p>
    <w:p w:rsidR="0017604D" w:rsidRP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3.</w:t>
      </w:r>
      <w:r w:rsidR="00B839CF" w:rsidRPr="009A2E72">
        <w:rPr>
          <w:rFonts w:ascii="Times New Roman" w:hAnsi="Times New Roman"/>
          <w:sz w:val="24"/>
          <w:szCs w:val="24"/>
        </w:rPr>
        <w:t xml:space="preserve"> </w:t>
      </w:r>
      <w:r w:rsidRPr="009A2E72">
        <w:rPr>
          <w:rFonts w:ascii="Times New Roman" w:hAnsi="Times New Roman"/>
          <w:sz w:val="24"/>
          <w:szCs w:val="24"/>
        </w:rPr>
        <w:t>Требования к порядку информирования о порядке предос</w:t>
      </w:r>
      <w:r w:rsidR="00E71995" w:rsidRPr="009A2E72">
        <w:rPr>
          <w:rFonts w:ascii="Times New Roman" w:hAnsi="Times New Roman"/>
          <w:sz w:val="24"/>
          <w:szCs w:val="24"/>
        </w:rPr>
        <w:t>тавления Государственной услуги</w:t>
      </w:r>
      <w:r w:rsidRPr="009A2E72">
        <w:rPr>
          <w:rFonts w:ascii="Times New Roman" w:hAnsi="Times New Roman"/>
          <w:sz w:val="24"/>
          <w:szCs w:val="24"/>
        </w:rPr>
        <w:tab/>
      </w:r>
      <w:r w:rsidRPr="009A2E72">
        <w:rPr>
          <w:rFonts w:ascii="Times New Roman" w:hAnsi="Times New Roman"/>
          <w:sz w:val="24"/>
          <w:szCs w:val="24"/>
        </w:rPr>
        <w:tab/>
      </w:r>
      <w:r w:rsidRPr="009A2E72">
        <w:rPr>
          <w:rFonts w:ascii="Times New Roman" w:hAnsi="Times New Roman"/>
          <w:sz w:val="24"/>
          <w:szCs w:val="24"/>
        </w:rPr>
        <w:tab/>
      </w:r>
      <w:r w:rsidR="009A2E72">
        <w:rPr>
          <w:rFonts w:ascii="Times New Roman" w:hAnsi="Times New Roman"/>
          <w:sz w:val="24"/>
          <w:szCs w:val="24"/>
        </w:rPr>
        <w:t xml:space="preserve">                                                                                                                      </w:t>
      </w:r>
      <w:r w:rsidR="008A614D">
        <w:rPr>
          <w:rFonts w:ascii="Times New Roman" w:hAnsi="Times New Roman"/>
          <w:sz w:val="24"/>
          <w:szCs w:val="24"/>
        </w:rPr>
        <w:t xml:space="preserve"> </w:t>
      </w:r>
      <w:r w:rsidR="00E60C4A">
        <w:rPr>
          <w:rFonts w:ascii="Times New Roman" w:hAnsi="Times New Roman"/>
          <w:sz w:val="24"/>
          <w:szCs w:val="24"/>
        </w:rPr>
        <w:t xml:space="preserve">   </w:t>
      </w:r>
      <w:r w:rsidR="008A614D">
        <w:rPr>
          <w:rFonts w:ascii="Times New Roman" w:hAnsi="Times New Roman"/>
          <w:sz w:val="24"/>
          <w:szCs w:val="24"/>
        </w:rPr>
        <w:t xml:space="preserve"> </w:t>
      </w:r>
      <w:r w:rsidR="00F47DBC" w:rsidRPr="009A2E72">
        <w:rPr>
          <w:rFonts w:ascii="Times New Roman" w:hAnsi="Times New Roman"/>
          <w:sz w:val="24"/>
          <w:szCs w:val="24"/>
        </w:rPr>
        <w:t>6</w:t>
      </w:r>
    </w:p>
    <w:p w:rsidR="00E60C4A" w:rsidRDefault="0017604D" w:rsidP="004247C0">
      <w:pPr>
        <w:spacing w:after="0" w:line="240" w:lineRule="auto"/>
        <w:rPr>
          <w:rFonts w:ascii="Times New Roman" w:hAnsi="Times New Roman"/>
          <w:sz w:val="24"/>
          <w:szCs w:val="24"/>
        </w:rPr>
      </w:pPr>
      <w:r w:rsidRPr="00E60C4A">
        <w:rPr>
          <w:rFonts w:ascii="Times New Roman" w:hAnsi="Times New Roman"/>
          <w:b/>
          <w:sz w:val="24"/>
          <w:szCs w:val="24"/>
        </w:rPr>
        <w:t>II. Стандарт предоставления Государственной услуги</w:t>
      </w:r>
      <w:r w:rsidRPr="009A2E72">
        <w:rPr>
          <w:rFonts w:ascii="Times New Roman" w:hAnsi="Times New Roman"/>
          <w:sz w:val="24"/>
          <w:szCs w:val="24"/>
        </w:rPr>
        <w:tab/>
      </w:r>
      <w:r w:rsidRPr="009A2E72">
        <w:rPr>
          <w:rFonts w:ascii="Times New Roman" w:hAnsi="Times New Roman"/>
          <w:sz w:val="24"/>
          <w:szCs w:val="24"/>
        </w:rPr>
        <w:tab/>
      </w:r>
      <w:r w:rsidR="00E60C4A">
        <w:rPr>
          <w:rFonts w:ascii="Times New Roman" w:hAnsi="Times New Roman"/>
          <w:sz w:val="24"/>
          <w:szCs w:val="24"/>
        </w:rPr>
        <w:t xml:space="preserve"> </w:t>
      </w:r>
    </w:p>
    <w:p w:rsid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4.</w:t>
      </w:r>
      <w:r w:rsidR="00422E4F" w:rsidRPr="009A2E72">
        <w:rPr>
          <w:rFonts w:ascii="Times New Roman" w:hAnsi="Times New Roman"/>
          <w:sz w:val="24"/>
          <w:szCs w:val="24"/>
        </w:rPr>
        <w:t xml:space="preserve"> </w:t>
      </w:r>
      <w:r w:rsidRPr="009A2E72">
        <w:rPr>
          <w:rFonts w:ascii="Times New Roman" w:hAnsi="Times New Roman"/>
          <w:sz w:val="24"/>
          <w:szCs w:val="24"/>
        </w:rPr>
        <w:t>Наименовани</w:t>
      </w:r>
      <w:r w:rsidR="00BC0532" w:rsidRPr="009A2E72">
        <w:rPr>
          <w:rFonts w:ascii="Times New Roman" w:hAnsi="Times New Roman"/>
          <w:sz w:val="24"/>
          <w:szCs w:val="24"/>
        </w:rPr>
        <w:t>е Государственной услуги</w:t>
      </w:r>
      <w:r w:rsidR="00BC0532" w:rsidRPr="009A2E72">
        <w:rPr>
          <w:rFonts w:ascii="Times New Roman" w:hAnsi="Times New Roman"/>
          <w:sz w:val="24"/>
          <w:szCs w:val="24"/>
        </w:rPr>
        <w:tab/>
      </w:r>
      <w:r w:rsidRPr="009A2E72">
        <w:rPr>
          <w:rFonts w:ascii="Times New Roman" w:hAnsi="Times New Roman"/>
          <w:sz w:val="24"/>
          <w:szCs w:val="24"/>
        </w:rPr>
        <w:tab/>
      </w:r>
      <w:r w:rsidR="009A2E72">
        <w:rPr>
          <w:rFonts w:ascii="Times New Roman" w:hAnsi="Times New Roman"/>
          <w:sz w:val="24"/>
          <w:szCs w:val="24"/>
        </w:rPr>
        <w:t xml:space="preserve">                                                           </w:t>
      </w:r>
      <w:r w:rsidR="008A614D">
        <w:rPr>
          <w:rFonts w:ascii="Times New Roman" w:hAnsi="Times New Roman"/>
          <w:sz w:val="24"/>
          <w:szCs w:val="24"/>
        </w:rPr>
        <w:t xml:space="preserve">  </w:t>
      </w:r>
      <w:r w:rsidR="00E60C4A">
        <w:rPr>
          <w:rFonts w:ascii="Times New Roman" w:hAnsi="Times New Roman"/>
          <w:sz w:val="24"/>
          <w:szCs w:val="24"/>
        </w:rPr>
        <w:t xml:space="preserve">   </w:t>
      </w:r>
      <w:r w:rsidR="00F47DBC" w:rsidRPr="009A2E72">
        <w:rPr>
          <w:rFonts w:ascii="Times New Roman" w:hAnsi="Times New Roman"/>
          <w:sz w:val="24"/>
          <w:szCs w:val="24"/>
        </w:rPr>
        <w:t>6</w:t>
      </w:r>
    </w:p>
    <w:p w:rsid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5.</w:t>
      </w:r>
      <w:r w:rsidR="009A2E72">
        <w:rPr>
          <w:rFonts w:ascii="Times New Roman" w:eastAsia="MS Mincho" w:hAnsi="Times New Roman"/>
          <w:sz w:val="24"/>
          <w:szCs w:val="24"/>
        </w:rPr>
        <w:t xml:space="preserve"> </w:t>
      </w:r>
      <w:r w:rsidRPr="009A2E72">
        <w:rPr>
          <w:rFonts w:ascii="Times New Roman" w:hAnsi="Times New Roman"/>
          <w:sz w:val="24"/>
          <w:szCs w:val="24"/>
        </w:rPr>
        <w:t xml:space="preserve">Органы и организации, участвующие в </w:t>
      </w:r>
      <w:r w:rsidR="009A2E72" w:rsidRPr="009A2E72">
        <w:rPr>
          <w:rFonts w:ascii="Times New Roman" w:hAnsi="Times New Roman"/>
          <w:sz w:val="24"/>
          <w:szCs w:val="24"/>
        </w:rPr>
        <w:t>предоставлении Государственной</w:t>
      </w:r>
      <w:r w:rsidRPr="009A2E72">
        <w:rPr>
          <w:rFonts w:ascii="Times New Roman" w:hAnsi="Times New Roman"/>
          <w:sz w:val="24"/>
          <w:szCs w:val="24"/>
        </w:rPr>
        <w:t xml:space="preserve"> услуги</w:t>
      </w:r>
      <w:r w:rsidR="009A2E72">
        <w:rPr>
          <w:rFonts w:ascii="Times New Roman" w:hAnsi="Times New Roman"/>
          <w:sz w:val="24"/>
          <w:szCs w:val="24"/>
        </w:rPr>
        <w:t xml:space="preserve">          </w:t>
      </w:r>
      <w:r w:rsidR="008A614D">
        <w:rPr>
          <w:rFonts w:ascii="Times New Roman" w:hAnsi="Times New Roman"/>
          <w:sz w:val="24"/>
          <w:szCs w:val="24"/>
        </w:rPr>
        <w:t xml:space="preserve">  </w:t>
      </w:r>
      <w:r w:rsidR="00E60C4A">
        <w:rPr>
          <w:rFonts w:ascii="Times New Roman" w:hAnsi="Times New Roman"/>
          <w:sz w:val="24"/>
          <w:szCs w:val="24"/>
        </w:rPr>
        <w:t xml:space="preserve">   </w:t>
      </w:r>
      <w:r w:rsidR="009A2E72">
        <w:rPr>
          <w:rFonts w:ascii="Times New Roman" w:hAnsi="Times New Roman"/>
          <w:sz w:val="24"/>
          <w:szCs w:val="24"/>
        </w:rPr>
        <w:t xml:space="preserve"> </w:t>
      </w:r>
      <w:r w:rsidR="00F47DBC" w:rsidRPr="009A2E72">
        <w:rPr>
          <w:rFonts w:ascii="Times New Roman" w:hAnsi="Times New Roman"/>
          <w:sz w:val="24"/>
          <w:szCs w:val="24"/>
        </w:rPr>
        <w:t>6</w:t>
      </w:r>
    </w:p>
    <w:p w:rsidR="0017604D" w:rsidRP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6.</w:t>
      </w:r>
      <w:r w:rsidR="009A2E72">
        <w:rPr>
          <w:rFonts w:ascii="Times New Roman" w:eastAsia="MS Mincho" w:hAnsi="Times New Roman"/>
          <w:sz w:val="24"/>
          <w:szCs w:val="24"/>
        </w:rPr>
        <w:t xml:space="preserve"> </w:t>
      </w:r>
      <w:r w:rsidRPr="009A2E72">
        <w:rPr>
          <w:rFonts w:ascii="Times New Roman" w:hAnsi="Times New Roman"/>
          <w:sz w:val="24"/>
          <w:szCs w:val="24"/>
        </w:rPr>
        <w:t>Основания для обращения и результаты предоставления Государственной услуги</w:t>
      </w:r>
      <w:r w:rsidRPr="009A2E72">
        <w:rPr>
          <w:rFonts w:ascii="Times New Roman" w:hAnsi="Times New Roman"/>
          <w:sz w:val="24"/>
          <w:szCs w:val="24"/>
        </w:rPr>
        <w:tab/>
      </w:r>
      <w:r w:rsidR="008A614D">
        <w:rPr>
          <w:rFonts w:ascii="Times New Roman" w:hAnsi="Times New Roman"/>
          <w:sz w:val="24"/>
          <w:szCs w:val="24"/>
        </w:rPr>
        <w:t xml:space="preserve">  </w:t>
      </w:r>
      <w:r w:rsidR="0007211D">
        <w:rPr>
          <w:rFonts w:ascii="Times New Roman" w:hAnsi="Times New Roman"/>
          <w:sz w:val="24"/>
          <w:szCs w:val="24"/>
        </w:rPr>
        <w:t xml:space="preserve">   </w:t>
      </w:r>
      <w:r w:rsidR="00F47DBC" w:rsidRPr="009A2E72">
        <w:rPr>
          <w:rFonts w:ascii="Times New Roman" w:hAnsi="Times New Roman"/>
          <w:sz w:val="24"/>
          <w:szCs w:val="24"/>
        </w:rPr>
        <w:t>7</w:t>
      </w:r>
    </w:p>
    <w:p w:rsidR="0017604D" w:rsidRP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7.</w:t>
      </w:r>
      <w:r w:rsidR="00422E4F" w:rsidRPr="009A2E72">
        <w:rPr>
          <w:rFonts w:ascii="Times New Roman" w:hAnsi="Times New Roman"/>
          <w:sz w:val="24"/>
          <w:szCs w:val="24"/>
        </w:rPr>
        <w:t xml:space="preserve"> </w:t>
      </w:r>
      <w:r w:rsidRPr="009A2E72">
        <w:rPr>
          <w:rFonts w:ascii="Times New Roman" w:hAnsi="Times New Roman"/>
          <w:sz w:val="24"/>
          <w:szCs w:val="24"/>
        </w:rPr>
        <w:t xml:space="preserve">Срок регистрации заявления на предоставление Государственной </w:t>
      </w:r>
      <w:r w:rsidR="009A2E72">
        <w:rPr>
          <w:rFonts w:ascii="Times New Roman" w:hAnsi="Times New Roman"/>
          <w:sz w:val="24"/>
          <w:szCs w:val="24"/>
        </w:rPr>
        <w:t xml:space="preserve">услуги                         </w:t>
      </w:r>
      <w:r w:rsidR="008A614D">
        <w:rPr>
          <w:rFonts w:ascii="Times New Roman" w:hAnsi="Times New Roman"/>
          <w:sz w:val="24"/>
          <w:szCs w:val="24"/>
        </w:rPr>
        <w:t xml:space="preserve">  </w:t>
      </w:r>
      <w:r w:rsidR="005927C5">
        <w:rPr>
          <w:rFonts w:ascii="Times New Roman" w:hAnsi="Times New Roman"/>
          <w:sz w:val="24"/>
          <w:szCs w:val="24"/>
        </w:rPr>
        <w:t xml:space="preserve">  </w:t>
      </w:r>
      <w:r w:rsidR="001C11B9">
        <w:rPr>
          <w:rFonts w:ascii="Times New Roman" w:hAnsi="Times New Roman"/>
          <w:sz w:val="24"/>
          <w:szCs w:val="24"/>
        </w:rPr>
        <w:t>8</w:t>
      </w:r>
    </w:p>
    <w:p w:rsidR="0017604D" w:rsidRP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8.</w:t>
      </w:r>
      <w:r w:rsidR="00422E4F" w:rsidRPr="009A2E72">
        <w:rPr>
          <w:rFonts w:ascii="Times New Roman" w:hAnsi="Times New Roman"/>
          <w:sz w:val="24"/>
          <w:szCs w:val="24"/>
        </w:rPr>
        <w:t xml:space="preserve"> </w:t>
      </w:r>
      <w:r w:rsidRPr="009A2E72">
        <w:rPr>
          <w:rFonts w:ascii="Times New Roman" w:hAnsi="Times New Roman"/>
          <w:sz w:val="24"/>
          <w:szCs w:val="24"/>
        </w:rPr>
        <w:t>Срок предоставления Государственной услуги</w:t>
      </w:r>
      <w:r w:rsidRPr="009A2E72">
        <w:rPr>
          <w:rFonts w:ascii="Times New Roman" w:hAnsi="Times New Roman"/>
          <w:sz w:val="24"/>
          <w:szCs w:val="24"/>
        </w:rPr>
        <w:tab/>
      </w:r>
      <w:r w:rsidRPr="009A2E72">
        <w:rPr>
          <w:rFonts w:ascii="Times New Roman" w:hAnsi="Times New Roman"/>
          <w:sz w:val="24"/>
          <w:szCs w:val="24"/>
        </w:rPr>
        <w:tab/>
      </w:r>
      <w:r w:rsidR="009A2E72">
        <w:rPr>
          <w:rFonts w:ascii="Times New Roman" w:hAnsi="Times New Roman"/>
          <w:sz w:val="24"/>
          <w:szCs w:val="24"/>
        </w:rPr>
        <w:t xml:space="preserve">                                               </w:t>
      </w:r>
      <w:r w:rsidR="008A614D">
        <w:rPr>
          <w:rFonts w:ascii="Times New Roman" w:hAnsi="Times New Roman"/>
          <w:sz w:val="24"/>
          <w:szCs w:val="24"/>
        </w:rPr>
        <w:t xml:space="preserve"> </w:t>
      </w:r>
      <w:r w:rsidR="005927C5">
        <w:rPr>
          <w:rFonts w:ascii="Times New Roman" w:hAnsi="Times New Roman"/>
          <w:sz w:val="24"/>
          <w:szCs w:val="24"/>
        </w:rPr>
        <w:t xml:space="preserve">   </w:t>
      </w:r>
      <w:r w:rsidR="008A614D">
        <w:rPr>
          <w:rFonts w:ascii="Times New Roman" w:hAnsi="Times New Roman"/>
          <w:sz w:val="24"/>
          <w:szCs w:val="24"/>
        </w:rPr>
        <w:t xml:space="preserve"> </w:t>
      </w:r>
      <w:r w:rsidR="001C11B9">
        <w:rPr>
          <w:rFonts w:ascii="Times New Roman" w:hAnsi="Times New Roman"/>
          <w:sz w:val="24"/>
          <w:szCs w:val="24"/>
        </w:rPr>
        <w:t>8</w:t>
      </w:r>
    </w:p>
    <w:p w:rsidR="0017604D" w:rsidRP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9.</w:t>
      </w:r>
      <w:r w:rsidR="00422E4F" w:rsidRPr="009A2E72">
        <w:rPr>
          <w:rFonts w:ascii="Times New Roman" w:hAnsi="Times New Roman"/>
          <w:sz w:val="24"/>
          <w:szCs w:val="24"/>
        </w:rPr>
        <w:t xml:space="preserve"> </w:t>
      </w:r>
      <w:r w:rsidRPr="009A2E72">
        <w:rPr>
          <w:rFonts w:ascii="Times New Roman" w:hAnsi="Times New Roman"/>
          <w:sz w:val="24"/>
          <w:szCs w:val="24"/>
        </w:rPr>
        <w:t>Правовые основания предоставления Государственной услуги</w:t>
      </w:r>
      <w:r w:rsidRPr="009A2E72">
        <w:rPr>
          <w:rFonts w:ascii="Times New Roman" w:hAnsi="Times New Roman"/>
          <w:sz w:val="24"/>
          <w:szCs w:val="24"/>
        </w:rPr>
        <w:tab/>
      </w:r>
      <w:r w:rsidRPr="009A2E72">
        <w:rPr>
          <w:rFonts w:ascii="Times New Roman" w:hAnsi="Times New Roman"/>
          <w:sz w:val="24"/>
          <w:szCs w:val="24"/>
        </w:rPr>
        <w:tab/>
      </w:r>
      <w:r w:rsidR="009A2E72">
        <w:rPr>
          <w:rFonts w:ascii="Times New Roman" w:hAnsi="Times New Roman"/>
          <w:sz w:val="24"/>
          <w:szCs w:val="24"/>
        </w:rPr>
        <w:t xml:space="preserve">                        </w:t>
      </w:r>
      <w:r w:rsidR="008A614D">
        <w:rPr>
          <w:rFonts w:ascii="Times New Roman" w:hAnsi="Times New Roman"/>
          <w:sz w:val="24"/>
          <w:szCs w:val="24"/>
        </w:rPr>
        <w:t xml:space="preserve">    </w:t>
      </w:r>
      <w:r w:rsidR="00F47DBC" w:rsidRPr="009A2E72">
        <w:rPr>
          <w:rFonts w:ascii="Times New Roman" w:hAnsi="Times New Roman"/>
          <w:sz w:val="24"/>
          <w:szCs w:val="24"/>
        </w:rPr>
        <w:t>8</w:t>
      </w:r>
    </w:p>
    <w:p w:rsidR="0017604D" w:rsidRPr="009A2E72" w:rsidRDefault="0017604D" w:rsidP="004247C0">
      <w:pPr>
        <w:spacing w:after="0" w:line="240" w:lineRule="auto"/>
        <w:rPr>
          <w:rFonts w:ascii="Times New Roman" w:hAnsi="Times New Roman"/>
          <w:sz w:val="24"/>
          <w:szCs w:val="24"/>
        </w:rPr>
      </w:pPr>
      <w:r w:rsidRPr="009A2E72">
        <w:rPr>
          <w:rFonts w:ascii="Times New Roman" w:hAnsi="Times New Roman"/>
          <w:sz w:val="24"/>
          <w:szCs w:val="24"/>
        </w:rPr>
        <w:t>10.</w:t>
      </w:r>
      <w:r w:rsidR="008A614D">
        <w:rPr>
          <w:rFonts w:ascii="Times New Roman" w:eastAsia="MS Mincho" w:hAnsi="Times New Roman"/>
          <w:sz w:val="24"/>
          <w:szCs w:val="24"/>
        </w:rPr>
        <w:t xml:space="preserve"> </w:t>
      </w:r>
      <w:r w:rsidRPr="009A2E72">
        <w:rPr>
          <w:rFonts w:ascii="Times New Roman" w:hAnsi="Times New Roman"/>
          <w:sz w:val="24"/>
          <w:szCs w:val="24"/>
        </w:rPr>
        <w:t>Исчерпывающий перечень документов, необходимых для предоставления Государственной услуги</w:t>
      </w:r>
      <w:r w:rsidRPr="009A2E72">
        <w:rPr>
          <w:rFonts w:ascii="Times New Roman" w:hAnsi="Times New Roman"/>
          <w:sz w:val="24"/>
          <w:szCs w:val="24"/>
        </w:rPr>
        <w:tab/>
      </w:r>
      <w:r w:rsidRPr="009A2E72">
        <w:rPr>
          <w:rFonts w:ascii="Times New Roman" w:hAnsi="Times New Roman"/>
          <w:sz w:val="24"/>
          <w:szCs w:val="24"/>
        </w:rPr>
        <w:tab/>
      </w:r>
      <w:r w:rsidR="009A2E72">
        <w:rPr>
          <w:rFonts w:ascii="Times New Roman" w:hAnsi="Times New Roman"/>
          <w:sz w:val="24"/>
          <w:szCs w:val="24"/>
        </w:rPr>
        <w:t xml:space="preserve">                                                                                               </w:t>
      </w:r>
      <w:r w:rsidR="008A614D">
        <w:rPr>
          <w:rFonts w:ascii="Times New Roman" w:hAnsi="Times New Roman"/>
          <w:sz w:val="24"/>
          <w:szCs w:val="24"/>
        </w:rPr>
        <w:t xml:space="preserve">    </w:t>
      </w:r>
      <w:r w:rsidR="001C11B9">
        <w:rPr>
          <w:rFonts w:ascii="Times New Roman" w:hAnsi="Times New Roman"/>
          <w:sz w:val="24"/>
          <w:szCs w:val="24"/>
        </w:rPr>
        <w:t>9</w:t>
      </w:r>
    </w:p>
    <w:p w:rsidR="0017604D" w:rsidRPr="009A2E72" w:rsidRDefault="0017604D" w:rsidP="004247C0">
      <w:pPr>
        <w:spacing w:after="0" w:line="240" w:lineRule="auto"/>
        <w:jc w:val="both"/>
        <w:rPr>
          <w:rFonts w:ascii="Times New Roman" w:hAnsi="Times New Roman"/>
          <w:sz w:val="24"/>
          <w:szCs w:val="24"/>
        </w:rPr>
      </w:pPr>
      <w:r w:rsidRPr="009A2E72">
        <w:rPr>
          <w:rFonts w:ascii="Times New Roman" w:hAnsi="Times New Roman"/>
          <w:sz w:val="24"/>
          <w:szCs w:val="24"/>
        </w:rPr>
        <w:t>11.</w:t>
      </w:r>
      <w:r w:rsidR="00E60C4A">
        <w:rPr>
          <w:rFonts w:ascii="Times New Roman" w:hAnsi="Times New Roman"/>
          <w:sz w:val="24"/>
          <w:szCs w:val="24"/>
        </w:rPr>
        <w:t xml:space="preserve"> </w:t>
      </w:r>
      <w:r w:rsidRPr="009A2E72">
        <w:rPr>
          <w:rFonts w:ascii="Times New Roman" w:hAnsi="Times New Roman"/>
          <w:sz w:val="24"/>
          <w:szCs w:val="24"/>
        </w:rPr>
        <w:t xml:space="preserve">Исчерпывающий перечень документов, необходимых для предоставления Государственной услуги, которые находятся в распоряжении Органов власти, Органов местного </w:t>
      </w:r>
      <w:r w:rsidR="008A614D">
        <w:rPr>
          <w:rFonts w:ascii="Times New Roman" w:hAnsi="Times New Roman"/>
          <w:sz w:val="24"/>
          <w:szCs w:val="24"/>
        </w:rPr>
        <w:t>самоуправления или Организаций</w:t>
      </w:r>
      <w:r w:rsidR="008A614D">
        <w:rPr>
          <w:rFonts w:ascii="Times New Roman" w:hAnsi="Times New Roman"/>
          <w:sz w:val="24"/>
          <w:szCs w:val="24"/>
        </w:rPr>
        <w:tab/>
        <w:t xml:space="preserve">                                            </w:t>
      </w:r>
      <w:r w:rsidR="001C11B9">
        <w:rPr>
          <w:rFonts w:ascii="Times New Roman" w:hAnsi="Times New Roman"/>
          <w:sz w:val="24"/>
          <w:szCs w:val="24"/>
        </w:rPr>
        <w:t xml:space="preserve">                              10</w:t>
      </w:r>
    </w:p>
    <w:p w:rsidR="0017604D" w:rsidRPr="009A2E72" w:rsidRDefault="0017604D" w:rsidP="004247C0">
      <w:pPr>
        <w:spacing w:after="0" w:line="240" w:lineRule="auto"/>
        <w:jc w:val="both"/>
        <w:rPr>
          <w:rFonts w:ascii="Times New Roman" w:hAnsi="Times New Roman"/>
          <w:sz w:val="24"/>
          <w:szCs w:val="24"/>
        </w:rPr>
      </w:pPr>
      <w:r w:rsidRPr="009A2E72">
        <w:rPr>
          <w:rFonts w:ascii="Times New Roman" w:hAnsi="Times New Roman"/>
          <w:sz w:val="24"/>
          <w:szCs w:val="24"/>
        </w:rPr>
        <w:t>12.</w:t>
      </w:r>
      <w:r w:rsidR="00E60C4A">
        <w:rPr>
          <w:rFonts w:ascii="Times New Roman" w:eastAsia="MS Mincho" w:hAnsi="Times New Roman"/>
          <w:sz w:val="24"/>
          <w:szCs w:val="24"/>
        </w:rPr>
        <w:t xml:space="preserve"> </w:t>
      </w:r>
      <w:r w:rsidRPr="009A2E72">
        <w:rPr>
          <w:rFonts w:ascii="Times New Roman" w:hAnsi="Times New Roman"/>
          <w:sz w:val="24"/>
          <w:szCs w:val="24"/>
        </w:rPr>
        <w:t>Исчерпывающий перечень оснований для отказа в приеме и регистрации документов, необходимых для предост</w:t>
      </w:r>
      <w:r w:rsidR="00E60C4A">
        <w:rPr>
          <w:rFonts w:ascii="Times New Roman" w:hAnsi="Times New Roman"/>
          <w:sz w:val="24"/>
          <w:szCs w:val="24"/>
        </w:rPr>
        <w:t>авления Государственной услуги</w:t>
      </w:r>
      <w:r w:rsidR="00743CAC">
        <w:rPr>
          <w:rFonts w:ascii="Times New Roman" w:hAnsi="Times New Roman"/>
          <w:sz w:val="24"/>
          <w:szCs w:val="24"/>
        </w:rPr>
        <w:t xml:space="preserve">                                                         </w:t>
      </w:r>
      <w:r w:rsidR="001C11B9">
        <w:rPr>
          <w:rFonts w:ascii="Times New Roman" w:hAnsi="Times New Roman"/>
          <w:sz w:val="24"/>
          <w:szCs w:val="24"/>
        </w:rPr>
        <w:t>10</w:t>
      </w:r>
    </w:p>
    <w:p w:rsidR="0017604D" w:rsidRPr="009A2E72" w:rsidRDefault="0017604D" w:rsidP="004247C0">
      <w:pPr>
        <w:spacing w:after="0" w:line="240" w:lineRule="auto"/>
        <w:jc w:val="both"/>
        <w:rPr>
          <w:rFonts w:ascii="Times New Roman" w:hAnsi="Times New Roman"/>
          <w:sz w:val="24"/>
          <w:szCs w:val="24"/>
        </w:rPr>
      </w:pPr>
      <w:r w:rsidRPr="009A2E72">
        <w:rPr>
          <w:rFonts w:ascii="Times New Roman" w:hAnsi="Times New Roman"/>
          <w:sz w:val="24"/>
          <w:szCs w:val="24"/>
        </w:rPr>
        <w:t>13.</w:t>
      </w:r>
      <w:r w:rsidR="00E60C4A">
        <w:rPr>
          <w:rFonts w:ascii="Times New Roman" w:hAnsi="Times New Roman"/>
          <w:sz w:val="24"/>
          <w:szCs w:val="24"/>
        </w:rPr>
        <w:t xml:space="preserve"> </w:t>
      </w:r>
      <w:r w:rsidRPr="009A2E72">
        <w:rPr>
          <w:rFonts w:ascii="Times New Roman" w:hAnsi="Times New Roman"/>
          <w:sz w:val="24"/>
          <w:szCs w:val="24"/>
        </w:rPr>
        <w:t>Исчерпывающий перечень оснований для отказа в предоставления Государственной услуги</w:t>
      </w:r>
      <w:r w:rsidRPr="009A2E72">
        <w:rPr>
          <w:rFonts w:ascii="Times New Roman" w:hAnsi="Times New Roman"/>
          <w:sz w:val="24"/>
          <w:szCs w:val="24"/>
        </w:rPr>
        <w:tab/>
      </w:r>
      <w:r w:rsidRPr="009A2E72">
        <w:rPr>
          <w:rFonts w:ascii="Times New Roman" w:hAnsi="Times New Roman"/>
          <w:sz w:val="24"/>
          <w:szCs w:val="24"/>
        </w:rPr>
        <w:tab/>
      </w:r>
      <w:r w:rsidRPr="009A2E72">
        <w:rPr>
          <w:rFonts w:ascii="Times New Roman" w:hAnsi="Times New Roman"/>
          <w:sz w:val="24"/>
          <w:szCs w:val="24"/>
        </w:rPr>
        <w:tab/>
      </w:r>
      <w:r w:rsidR="00743CAC">
        <w:rPr>
          <w:rFonts w:ascii="Times New Roman" w:hAnsi="Times New Roman"/>
          <w:sz w:val="24"/>
          <w:szCs w:val="24"/>
        </w:rPr>
        <w:t xml:space="preserve">                       </w:t>
      </w:r>
      <w:r w:rsidR="00E60C4A">
        <w:rPr>
          <w:rFonts w:ascii="Times New Roman" w:hAnsi="Times New Roman"/>
          <w:sz w:val="24"/>
          <w:szCs w:val="24"/>
        </w:rPr>
        <w:t xml:space="preserve">                                                                                                  </w:t>
      </w:r>
      <w:r w:rsidRPr="009A2E72">
        <w:rPr>
          <w:rFonts w:ascii="Times New Roman" w:hAnsi="Times New Roman"/>
          <w:sz w:val="24"/>
          <w:szCs w:val="24"/>
        </w:rPr>
        <w:t>1</w:t>
      </w:r>
      <w:r w:rsidR="001C11B9">
        <w:rPr>
          <w:rFonts w:ascii="Times New Roman" w:hAnsi="Times New Roman"/>
          <w:sz w:val="24"/>
          <w:szCs w:val="24"/>
        </w:rPr>
        <w:t>1</w:t>
      </w:r>
    </w:p>
    <w:p w:rsidR="00BC0532" w:rsidRPr="009A2E72" w:rsidRDefault="0017604D" w:rsidP="004247C0">
      <w:pPr>
        <w:spacing w:after="0" w:line="240" w:lineRule="auto"/>
        <w:jc w:val="both"/>
        <w:rPr>
          <w:rFonts w:ascii="Times New Roman" w:hAnsi="Times New Roman"/>
          <w:sz w:val="24"/>
          <w:szCs w:val="24"/>
        </w:rPr>
      </w:pPr>
      <w:r w:rsidRPr="009A2E72">
        <w:rPr>
          <w:rFonts w:ascii="Times New Roman" w:hAnsi="Times New Roman"/>
          <w:sz w:val="24"/>
          <w:szCs w:val="24"/>
        </w:rPr>
        <w:t>14. Порядок, размер и основания взимания государственной пошлины или иной платы, взимаемой за предоставление Государственной услуги</w:t>
      </w:r>
      <w:r w:rsidR="00743CAC">
        <w:rPr>
          <w:rFonts w:ascii="Times New Roman" w:hAnsi="Times New Roman"/>
          <w:sz w:val="24"/>
          <w:szCs w:val="24"/>
        </w:rPr>
        <w:t xml:space="preserve">   </w:t>
      </w:r>
      <w:r w:rsidRPr="009A2E72">
        <w:rPr>
          <w:rFonts w:ascii="Times New Roman" w:hAnsi="Times New Roman"/>
          <w:sz w:val="24"/>
          <w:szCs w:val="24"/>
        </w:rPr>
        <w:tab/>
      </w:r>
      <w:r w:rsidRPr="009A2E72">
        <w:rPr>
          <w:rFonts w:ascii="Times New Roman" w:hAnsi="Times New Roman"/>
          <w:sz w:val="24"/>
          <w:szCs w:val="24"/>
        </w:rPr>
        <w:tab/>
      </w:r>
      <w:r w:rsidR="00E60C4A">
        <w:rPr>
          <w:rFonts w:ascii="Times New Roman" w:hAnsi="Times New Roman"/>
          <w:sz w:val="24"/>
          <w:szCs w:val="24"/>
        </w:rPr>
        <w:t xml:space="preserve">                                      </w:t>
      </w:r>
      <w:r w:rsidR="00F47DBC" w:rsidRPr="009A2E72">
        <w:rPr>
          <w:rFonts w:ascii="Times New Roman" w:hAnsi="Times New Roman"/>
          <w:sz w:val="24"/>
          <w:szCs w:val="24"/>
        </w:rPr>
        <w:t>1</w:t>
      </w:r>
      <w:r w:rsidR="001C11B9">
        <w:rPr>
          <w:rFonts w:ascii="Times New Roman" w:hAnsi="Times New Roman"/>
          <w:sz w:val="24"/>
          <w:szCs w:val="24"/>
        </w:rPr>
        <w:t>2</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 xml:space="preserve">15. </w:t>
      </w:r>
      <w:r w:rsidR="00BC0532" w:rsidRPr="009A2E72">
        <w:rPr>
          <w:rFonts w:ascii="Times New Roman" w:hAnsi="Times New Roman"/>
          <w:sz w:val="24"/>
          <w:szCs w:val="24"/>
        </w:rPr>
        <w:t>Перечень услуг, необходимых и обязательных для предоставления Государственной услуги, в том числе порядок, размер и основания взимания платы за предоста</w:t>
      </w:r>
      <w:r w:rsidRPr="009A2E72">
        <w:rPr>
          <w:rFonts w:ascii="Times New Roman" w:hAnsi="Times New Roman"/>
          <w:sz w:val="24"/>
          <w:szCs w:val="24"/>
        </w:rPr>
        <w:t>вление таких услуг</w:t>
      </w:r>
      <w:r w:rsidR="00743CAC">
        <w:rPr>
          <w:rFonts w:ascii="Times New Roman" w:hAnsi="Times New Roman"/>
          <w:sz w:val="24"/>
          <w:szCs w:val="24"/>
        </w:rPr>
        <w:t xml:space="preserve">                                                                                       </w:t>
      </w:r>
      <w:r w:rsidR="00E60C4A">
        <w:rPr>
          <w:rFonts w:ascii="Times New Roman" w:hAnsi="Times New Roman"/>
          <w:sz w:val="24"/>
          <w:szCs w:val="24"/>
        </w:rPr>
        <w:t xml:space="preserve">                                                            </w:t>
      </w:r>
      <w:r w:rsidR="00B839CF" w:rsidRPr="009A2E72">
        <w:rPr>
          <w:rFonts w:ascii="Times New Roman" w:hAnsi="Times New Roman"/>
          <w:sz w:val="24"/>
          <w:szCs w:val="24"/>
        </w:rPr>
        <w:t xml:space="preserve"> 1</w:t>
      </w:r>
      <w:r w:rsidR="001C11B9">
        <w:rPr>
          <w:rFonts w:ascii="Times New Roman" w:hAnsi="Times New Roman"/>
          <w:sz w:val="24"/>
          <w:szCs w:val="24"/>
        </w:rPr>
        <w:t>2</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16.</w:t>
      </w:r>
      <w:r w:rsidR="00E60C4A">
        <w:rPr>
          <w:rFonts w:ascii="Times New Roman" w:eastAsia="MS Mincho" w:hAnsi="Times New Roman"/>
          <w:sz w:val="24"/>
          <w:szCs w:val="24"/>
        </w:rPr>
        <w:t xml:space="preserve"> </w:t>
      </w:r>
      <w:r w:rsidRPr="009A2E72">
        <w:rPr>
          <w:rFonts w:ascii="Times New Roman" w:hAnsi="Times New Roman"/>
          <w:sz w:val="24"/>
          <w:szCs w:val="24"/>
        </w:rPr>
        <w:t>Способы предоставления заявителем документов, необходимых для получения Государственной услуги</w:t>
      </w:r>
      <w:r w:rsidRPr="009A2E72">
        <w:rPr>
          <w:rFonts w:ascii="Times New Roman" w:hAnsi="Times New Roman"/>
          <w:sz w:val="24"/>
          <w:szCs w:val="24"/>
        </w:rPr>
        <w:tab/>
        <w:t xml:space="preserve"> </w:t>
      </w:r>
      <w:r w:rsidR="00E60C4A">
        <w:rPr>
          <w:rFonts w:ascii="Times New Roman" w:hAnsi="Times New Roman"/>
          <w:sz w:val="24"/>
          <w:szCs w:val="24"/>
        </w:rPr>
        <w:t xml:space="preserve">                                                                                                            1</w:t>
      </w:r>
      <w:r w:rsidR="001C11B9">
        <w:rPr>
          <w:rFonts w:ascii="Times New Roman" w:hAnsi="Times New Roman"/>
          <w:sz w:val="24"/>
          <w:szCs w:val="24"/>
        </w:rPr>
        <w:t>2</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17.</w:t>
      </w:r>
      <w:r w:rsidR="00E60C4A">
        <w:rPr>
          <w:rFonts w:ascii="Times New Roman" w:eastAsia="MS Mincho" w:hAnsi="Times New Roman"/>
          <w:sz w:val="24"/>
          <w:szCs w:val="24"/>
        </w:rPr>
        <w:t xml:space="preserve"> </w:t>
      </w:r>
      <w:r w:rsidRPr="009A2E72">
        <w:rPr>
          <w:rFonts w:ascii="Times New Roman" w:hAnsi="Times New Roman"/>
          <w:sz w:val="24"/>
          <w:szCs w:val="24"/>
        </w:rPr>
        <w:t>Способы получения Заявителем результатов предоставления Государственной услуги</w:t>
      </w:r>
      <w:r w:rsidRPr="009A2E72">
        <w:rPr>
          <w:rFonts w:ascii="Times New Roman" w:hAnsi="Times New Roman"/>
          <w:sz w:val="24"/>
          <w:szCs w:val="24"/>
        </w:rPr>
        <w:tab/>
      </w:r>
      <w:r w:rsidR="00E60C4A">
        <w:rPr>
          <w:rFonts w:ascii="Times New Roman" w:hAnsi="Times New Roman"/>
          <w:sz w:val="24"/>
          <w:szCs w:val="24"/>
        </w:rPr>
        <w:t xml:space="preserve">  </w:t>
      </w:r>
      <w:r w:rsidR="000E3F98">
        <w:rPr>
          <w:rFonts w:ascii="Times New Roman" w:hAnsi="Times New Roman"/>
          <w:sz w:val="24"/>
          <w:szCs w:val="24"/>
        </w:rPr>
        <w:t xml:space="preserve"> </w:t>
      </w:r>
      <w:r w:rsidRPr="009A2E72">
        <w:rPr>
          <w:rFonts w:ascii="Times New Roman" w:hAnsi="Times New Roman"/>
          <w:sz w:val="24"/>
          <w:szCs w:val="24"/>
        </w:rPr>
        <w:t>1</w:t>
      </w:r>
      <w:r w:rsidR="001C11B9">
        <w:rPr>
          <w:rFonts w:ascii="Times New Roman" w:hAnsi="Times New Roman"/>
          <w:sz w:val="24"/>
          <w:szCs w:val="24"/>
        </w:rPr>
        <w:t>3</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18.</w:t>
      </w:r>
      <w:r w:rsidR="00422E4F" w:rsidRPr="009A2E72">
        <w:rPr>
          <w:rFonts w:ascii="Times New Roman" w:hAnsi="Times New Roman"/>
          <w:sz w:val="24"/>
          <w:szCs w:val="24"/>
        </w:rPr>
        <w:t xml:space="preserve"> </w:t>
      </w:r>
      <w:r w:rsidRPr="009A2E72">
        <w:rPr>
          <w:rFonts w:ascii="Times New Roman" w:hAnsi="Times New Roman"/>
          <w:sz w:val="24"/>
          <w:szCs w:val="24"/>
        </w:rPr>
        <w:t>Максимальный срок ожидания в очереди</w:t>
      </w:r>
      <w:r w:rsidRPr="009A2E72">
        <w:rPr>
          <w:rFonts w:ascii="Times New Roman" w:hAnsi="Times New Roman"/>
          <w:sz w:val="24"/>
          <w:szCs w:val="24"/>
        </w:rPr>
        <w:tab/>
      </w:r>
      <w:r w:rsidR="00E60C4A">
        <w:rPr>
          <w:rFonts w:ascii="Times New Roman" w:hAnsi="Times New Roman"/>
          <w:sz w:val="24"/>
          <w:szCs w:val="24"/>
        </w:rPr>
        <w:t xml:space="preserve">                                                                         </w:t>
      </w:r>
      <w:r w:rsidR="000E3F98">
        <w:rPr>
          <w:rFonts w:ascii="Times New Roman" w:hAnsi="Times New Roman"/>
          <w:sz w:val="24"/>
          <w:szCs w:val="24"/>
        </w:rPr>
        <w:t xml:space="preserve"> </w:t>
      </w:r>
      <w:r w:rsidRPr="009A2E72">
        <w:rPr>
          <w:rFonts w:ascii="Times New Roman" w:hAnsi="Times New Roman"/>
          <w:sz w:val="24"/>
          <w:szCs w:val="24"/>
        </w:rPr>
        <w:t>1</w:t>
      </w:r>
      <w:r w:rsidR="001C11B9">
        <w:rPr>
          <w:rFonts w:ascii="Times New Roman" w:hAnsi="Times New Roman"/>
          <w:sz w:val="24"/>
          <w:szCs w:val="24"/>
        </w:rPr>
        <w:t>4</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19.</w:t>
      </w:r>
      <w:r w:rsidR="00E60C4A">
        <w:rPr>
          <w:rFonts w:ascii="Times New Roman" w:eastAsia="MS Mincho" w:hAnsi="Times New Roman"/>
          <w:sz w:val="24"/>
          <w:szCs w:val="24"/>
        </w:rPr>
        <w:t xml:space="preserve"> </w:t>
      </w:r>
      <w:r w:rsidRPr="009A2E72">
        <w:rPr>
          <w:rFonts w:ascii="Times New Roman" w:hAnsi="Times New Roman"/>
          <w:sz w:val="24"/>
          <w:szCs w:val="24"/>
        </w:rPr>
        <w:t>Требования к помещениям, в которых предоставляется Государственная услуга</w:t>
      </w:r>
      <w:r w:rsidR="007B7336" w:rsidRPr="009A2E72">
        <w:rPr>
          <w:rFonts w:ascii="Times New Roman" w:hAnsi="Times New Roman"/>
          <w:sz w:val="24"/>
          <w:szCs w:val="24"/>
        </w:rPr>
        <w:t xml:space="preserve">     </w:t>
      </w:r>
      <w:r w:rsidR="00E60C4A">
        <w:rPr>
          <w:rFonts w:ascii="Times New Roman" w:hAnsi="Times New Roman"/>
          <w:sz w:val="24"/>
          <w:szCs w:val="24"/>
        </w:rPr>
        <w:t xml:space="preserve">        </w:t>
      </w:r>
      <w:r w:rsidR="000E3F98">
        <w:rPr>
          <w:rFonts w:ascii="Times New Roman" w:hAnsi="Times New Roman"/>
          <w:sz w:val="24"/>
          <w:szCs w:val="24"/>
        </w:rPr>
        <w:t xml:space="preserve"> </w:t>
      </w:r>
      <w:r w:rsidRPr="009A2E72">
        <w:rPr>
          <w:rFonts w:ascii="Times New Roman" w:hAnsi="Times New Roman"/>
          <w:sz w:val="24"/>
          <w:szCs w:val="24"/>
        </w:rPr>
        <w:t>1</w:t>
      </w:r>
      <w:r w:rsidR="001C11B9">
        <w:rPr>
          <w:rFonts w:ascii="Times New Roman" w:hAnsi="Times New Roman"/>
          <w:sz w:val="24"/>
          <w:szCs w:val="24"/>
        </w:rPr>
        <w:t>4</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20.</w:t>
      </w:r>
      <w:r w:rsidR="00422E4F" w:rsidRPr="009A2E72">
        <w:rPr>
          <w:rFonts w:ascii="Times New Roman" w:hAnsi="Times New Roman"/>
          <w:sz w:val="24"/>
          <w:szCs w:val="24"/>
        </w:rPr>
        <w:t xml:space="preserve"> </w:t>
      </w:r>
      <w:r w:rsidRPr="009A2E72">
        <w:rPr>
          <w:rFonts w:ascii="Times New Roman" w:hAnsi="Times New Roman"/>
          <w:sz w:val="24"/>
          <w:szCs w:val="24"/>
        </w:rPr>
        <w:t>Показатели доступности и качества Государственной услуги</w:t>
      </w:r>
      <w:r w:rsidRPr="009A2E72">
        <w:rPr>
          <w:rFonts w:ascii="Times New Roman" w:hAnsi="Times New Roman"/>
          <w:sz w:val="24"/>
          <w:szCs w:val="24"/>
        </w:rPr>
        <w:tab/>
      </w:r>
      <w:r w:rsidR="00E60C4A">
        <w:rPr>
          <w:rFonts w:ascii="Times New Roman" w:hAnsi="Times New Roman"/>
          <w:sz w:val="24"/>
          <w:szCs w:val="24"/>
        </w:rPr>
        <w:t xml:space="preserve">                                      </w:t>
      </w:r>
      <w:r w:rsidR="00F47DBC" w:rsidRPr="009A2E72">
        <w:rPr>
          <w:rFonts w:ascii="Times New Roman" w:hAnsi="Times New Roman"/>
          <w:sz w:val="24"/>
          <w:szCs w:val="24"/>
        </w:rPr>
        <w:t>1</w:t>
      </w:r>
      <w:r w:rsidR="001C11B9">
        <w:rPr>
          <w:rFonts w:ascii="Times New Roman" w:hAnsi="Times New Roman"/>
          <w:sz w:val="24"/>
          <w:szCs w:val="24"/>
        </w:rPr>
        <w:t>4</w:t>
      </w:r>
    </w:p>
    <w:p w:rsidR="00E60C4A"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21.</w:t>
      </w:r>
      <w:r w:rsidR="00422E4F" w:rsidRPr="009A2E72">
        <w:rPr>
          <w:rFonts w:ascii="Times New Roman" w:hAnsi="Times New Roman"/>
          <w:sz w:val="24"/>
          <w:szCs w:val="24"/>
        </w:rPr>
        <w:t xml:space="preserve"> </w:t>
      </w:r>
      <w:r w:rsidRPr="009A2E72">
        <w:rPr>
          <w:rFonts w:ascii="Times New Roman" w:hAnsi="Times New Roman"/>
          <w:sz w:val="24"/>
          <w:szCs w:val="24"/>
        </w:rPr>
        <w:t xml:space="preserve">Требования к организации предоставления Государственной услуги в электронной </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форме</w:t>
      </w:r>
      <w:r w:rsidRPr="009A2E72">
        <w:rPr>
          <w:rFonts w:ascii="Times New Roman" w:hAnsi="Times New Roman"/>
          <w:sz w:val="24"/>
          <w:szCs w:val="24"/>
        </w:rPr>
        <w:tab/>
      </w:r>
      <w:r w:rsidRPr="009A2E72">
        <w:rPr>
          <w:rFonts w:ascii="Times New Roman" w:hAnsi="Times New Roman"/>
          <w:sz w:val="24"/>
          <w:szCs w:val="24"/>
        </w:rPr>
        <w:tab/>
      </w:r>
      <w:r w:rsidR="00E60C4A">
        <w:rPr>
          <w:rFonts w:ascii="Times New Roman" w:hAnsi="Times New Roman"/>
          <w:sz w:val="24"/>
          <w:szCs w:val="24"/>
        </w:rPr>
        <w:t xml:space="preserve">                                                                                                                                     </w:t>
      </w:r>
      <w:r w:rsidRPr="009A2E72">
        <w:rPr>
          <w:rFonts w:ascii="Times New Roman" w:hAnsi="Times New Roman"/>
          <w:sz w:val="24"/>
          <w:szCs w:val="24"/>
        </w:rPr>
        <w:t>1</w:t>
      </w:r>
      <w:r w:rsidR="001C11B9">
        <w:rPr>
          <w:rFonts w:ascii="Times New Roman" w:hAnsi="Times New Roman"/>
          <w:sz w:val="24"/>
          <w:szCs w:val="24"/>
        </w:rPr>
        <w:t>4</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22.</w:t>
      </w:r>
      <w:r w:rsidR="00422E4F" w:rsidRPr="009A2E72">
        <w:rPr>
          <w:rFonts w:ascii="Times New Roman" w:hAnsi="Times New Roman"/>
          <w:sz w:val="24"/>
          <w:szCs w:val="24"/>
        </w:rPr>
        <w:t xml:space="preserve"> </w:t>
      </w:r>
      <w:r w:rsidRPr="009A2E72">
        <w:rPr>
          <w:rFonts w:ascii="Times New Roman" w:hAnsi="Times New Roman"/>
          <w:sz w:val="24"/>
          <w:szCs w:val="24"/>
        </w:rPr>
        <w:t>Требования к организации предоставления Государственной услуги в МФЦ</w:t>
      </w:r>
      <w:r w:rsidRPr="009A2E72">
        <w:rPr>
          <w:rFonts w:ascii="Times New Roman" w:hAnsi="Times New Roman"/>
          <w:sz w:val="24"/>
          <w:szCs w:val="24"/>
        </w:rPr>
        <w:tab/>
      </w:r>
      <w:r w:rsidR="00E60C4A">
        <w:rPr>
          <w:rFonts w:ascii="Times New Roman" w:hAnsi="Times New Roman"/>
          <w:sz w:val="24"/>
          <w:szCs w:val="24"/>
        </w:rPr>
        <w:t xml:space="preserve">               </w:t>
      </w:r>
      <w:r w:rsidR="000E3F98">
        <w:rPr>
          <w:rFonts w:ascii="Times New Roman" w:hAnsi="Times New Roman"/>
          <w:sz w:val="24"/>
          <w:szCs w:val="24"/>
        </w:rPr>
        <w:t>1</w:t>
      </w:r>
      <w:r w:rsidR="001C11B9">
        <w:rPr>
          <w:rFonts w:ascii="Times New Roman" w:hAnsi="Times New Roman"/>
          <w:sz w:val="24"/>
          <w:szCs w:val="24"/>
        </w:rPr>
        <w:t>5</w:t>
      </w:r>
    </w:p>
    <w:p w:rsidR="008043DE" w:rsidRPr="009A2E72" w:rsidRDefault="008043DE" w:rsidP="004247C0">
      <w:pPr>
        <w:spacing w:after="0" w:line="240" w:lineRule="auto"/>
        <w:jc w:val="both"/>
        <w:rPr>
          <w:rFonts w:ascii="Times New Roman" w:hAnsi="Times New Roman"/>
          <w:sz w:val="24"/>
          <w:szCs w:val="24"/>
        </w:rPr>
      </w:pPr>
      <w:r w:rsidRPr="00E60C4A">
        <w:rPr>
          <w:rFonts w:ascii="Times New Roman" w:hAnsi="Times New Roman"/>
          <w:b/>
          <w:sz w:val="24"/>
          <w:szCs w:val="24"/>
        </w:rPr>
        <w:t>III.</w:t>
      </w:r>
      <w:r w:rsidR="00E60C4A" w:rsidRPr="00E60C4A">
        <w:rPr>
          <w:rFonts w:ascii="Times New Roman" w:hAnsi="Times New Roman"/>
          <w:b/>
          <w:sz w:val="24"/>
          <w:szCs w:val="24"/>
        </w:rPr>
        <w:t xml:space="preserve"> </w:t>
      </w:r>
      <w:r w:rsidRPr="00E60C4A">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w:t>
      </w:r>
      <w:r w:rsidRPr="009A2E72">
        <w:rPr>
          <w:rFonts w:ascii="Times New Roman" w:hAnsi="Times New Roman"/>
          <w:sz w:val="24"/>
          <w:szCs w:val="24"/>
        </w:rPr>
        <w:tab/>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lastRenderedPageBreak/>
        <w:t>23.</w:t>
      </w:r>
      <w:r w:rsidR="00E60C4A">
        <w:rPr>
          <w:rFonts w:ascii="Times New Roman" w:eastAsia="MS Mincho" w:hAnsi="Times New Roman"/>
          <w:sz w:val="24"/>
          <w:szCs w:val="24"/>
        </w:rPr>
        <w:t xml:space="preserve"> </w:t>
      </w:r>
      <w:r w:rsidRPr="009A2E72">
        <w:rPr>
          <w:rFonts w:ascii="Times New Roman" w:hAnsi="Times New Roman"/>
          <w:sz w:val="24"/>
          <w:szCs w:val="24"/>
        </w:rPr>
        <w:t>Состав, последовательность и сроки выполнения административных процедур (действий) при предо</w:t>
      </w:r>
      <w:r w:rsidR="00E60C4A">
        <w:rPr>
          <w:rFonts w:ascii="Times New Roman" w:hAnsi="Times New Roman"/>
          <w:sz w:val="24"/>
          <w:szCs w:val="24"/>
        </w:rPr>
        <w:t>ставлении Государственной услуги</w:t>
      </w:r>
      <w:r w:rsidR="00422E4F" w:rsidRPr="009A2E72">
        <w:rPr>
          <w:rFonts w:ascii="Times New Roman" w:hAnsi="Times New Roman"/>
          <w:sz w:val="24"/>
          <w:szCs w:val="24"/>
        </w:rPr>
        <w:t xml:space="preserve">          </w:t>
      </w:r>
      <w:r w:rsidR="00E60C4A">
        <w:rPr>
          <w:rFonts w:ascii="Times New Roman" w:hAnsi="Times New Roman"/>
          <w:sz w:val="24"/>
          <w:szCs w:val="24"/>
        </w:rPr>
        <w:t xml:space="preserve">                                                                     1</w:t>
      </w:r>
      <w:r w:rsidR="001C11B9">
        <w:rPr>
          <w:rFonts w:ascii="Times New Roman" w:hAnsi="Times New Roman"/>
          <w:sz w:val="24"/>
          <w:szCs w:val="24"/>
        </w:rPr>
        <w:t>6</w:t>
      </w:r>
    </w:p>
    <w:p w:rsidR="008043DE" w:rsidRPr="00E60C4A" w:rsidRDefault="008043DE" w:rsidP="004247C0">
      <w:pPr>
        <w:spacing w:after="0" w:line="240" w:lineRule="auto"/>
        <w:jc w:val="both"/>
        <w:rPr>
          <w:rFonts w:ascii="Times New Roman" w:hAnsi="Times New Roman"/>
          <w:b/>
          <w:sz w:val="24"/>
          <w:szCs w:val="24"/>
        </w:rPr>
      </w:pPr>
      <w:r w:rsidRPr="00E60C4A">
        <w:rPr>
          <w:rFonts w:ascii="Times New Roman" w:hAnsi="Times New Roman"/>
          <w:b/>
          <w:sz w:val="24"/>
          <w:szCs w:val="24"/>
        </w:rPr>
        <w:t>IV.</w:t>
      </w:r>
      <w:r w:rsidR="00E60C4A" w:rsidRPr="00E60C4A">
        <w:rPr>
          <w:rFonts w:ascii="Times New Roman" w:hAnsi="Times New Roman"/>
          <w:b/>
          <w:sz w:val="24"/>
          <w:szCs w:val="24"/>
        </w:rPr>
        <w:t xml:space="preserve"> </w:t>
      </w:r>
      <w:r w:rsidRPr="00E60C4A">
        <w:rPr>
          <w:rFonts w:ascii="Times New Roman" w:hAnsi="Times New Roman"/>
          <w:b/>
          <w:sz w:val="24"/>
          <w:szCs w:val="24"/>
        </w:rPr>
        <w:t>Порядок и формы контроля за исполнением Административного регламента</w:t>
      </w:r>
      <w:r w:rsidRPr="00E60C4A">
        <w:rPr>
          <w:rFonts w:ascii="Times New Roman" w:hAnsi="Times New Roman"/>
          <w:b/>
          <w:sz w:val="24"/>
          <w:szCs w:val="24"/>
        </w:rPr>
        <w:tab/>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24.</w:t>
      </w:r>
      <w:r w:rsidRPr="009A2E72">
        <w:rPr>
          <w:rFonts w:ascii="Times New Roman" w:eastAsia="MS Mincho" w:hAnsi="Times New Roman"/>
          <w:sz w:val="24"/>
          <w:szCs w:val="24"/>
        </w:rPr>
        <w:t xml:space="preserve"> </w:t>
      </w:r>
      <w:r w:rsidRPr="009A2E72">
        <w:rPr>
          <w:rFonts w:ascii="Times New Roman" w:hAnsi="Times New Roman"/>
          <w:sz w:val="24"/>
          <w:szCs w:val="24"/>
        </w:rPr>
        <w:t xml:space="preserve">Порядок осуществления контроля за соблюдением и исполнением должностными </w:t>
      </w:r>
      <w:r w:rsidR="001C11B9">
        <w:rPr>
          <w:rFonts w:ascii="Times New Roman" w:hAnsi="Times New Roman"/>
          <w:sz w:val="24"/>
          <w:szCs w:val="24"/>
        </w:rPr>
        <w:t xml:space="preserve">            </w:t>
      </w:r>
      <w:r w:rsidRPr="009A2E72">
        <w:rPr>
          <w:rFonts w:ascii="Times New Roman" w:hAnsi="Times New Roman"/>
          <w:sz w:val="24"/>
          <w:szCs w:val="24"/>
        </w:rPr>
        <w:t xml:space="preserve">лицами, государственными гражданскими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w:t>
      </w:r>
      <w:r w:rsidR="00E60C4A" w:rsidRPr="009A2E72">
        <w:rPr>
          <w:rFonts w:ascii="Times New Roman" w:hAnsi="Times New Roman"/>
          <w:sz w:val="24"/>
          <w:szCs w:val="24"/>
        </w:rPr>
        <w:t>Р</w:t>
      </w:r>
      <w:r w:rsidRPr="009A2E72">
        <w:rPr>
          <w:rFonts w:ascii="Times New Roman" w:hAnsi="Times New Roman"/>
          <w:sz w:val="24"/>
          <w:szCs w:val="24"/>
        </w:rPr>
        <w:t>ешений</w:t>
      </w:r>
      <w:r w:rsidR="00E60C4A">
        <w:rPr>
          <w:rFonts w:ascii="Times New Roman" w:hAnsi="Times New Roman"/>
          <w:sz w:val="24"/>
          <w:szCs w:val="24"/>
        </w:rPr>
        <w:t xml:space="preserve">                                                                                                                                             </w:t>
      </w:r>
      <w:r w:rsidR="000E3F98">
        <w:rPr>
          <w:rFonts w:ascii="Times New Roman" w:hAnsi="Times New Roman"/>
          <w:sz w:val="24"/>
          <w:szCs w:val="24"/>
        </w:rPr>
        <w:t xml:space="preserve">   </w:t>
      </w:r>
      <w:r w:rsidRPr="009A2E72">
        <w:rPr>
          <w:rFonts w:ascii="Times New Roman" w:hAnsi="Times New Roman"/>
          <w:sz w:val="24"/>
          <w:szCs w:val="24"/>
        </w:rPr>
        <w:t>1</w:t>
      </w:r>
      <w:r w:rsidR="001C11B9">
        <w:rPr>
          <w:rFonts w:ascii="Times New Roman" w:hAnsi="Times New Roman"/>
          <w:sz w:val="24"/>
          <w:szCs w:val="24"/>
        </w:rPr>
        <w:t>7</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eastAsia="MS Mincho" w:hAnsi="Times New Roman"/>
          <w:sz w:val="24"/>
          <w:szCs w:val="24"/>
        </w:rPr>
        <w:t>25. Порядок и периодичность осуществления Текущего контроля полноты и качества предоставления Государственной услуги и Контроля за соблюдением порядка</w:t>
      </w:r>
      <w:r w:rsidR="00422E4F" w:rsidRPr="009A2E72">
        <w:rPr>
          <w:rFonts w:ascii="Times New Roman" w:eastAsia="MS Mincho" w:hAnsi="Times New Roman"/>
          <w:sz w:val="24"/>
          <w:szCs w:val="24"/>
        </w:rPr>
        <w:t xml:space="preserve"> предоставления </w:t>
      </w:r>
      <w:r w:rsidRPr="009A2E72">
        <w:rPr>
          <w:rFonts w:ascii="Times New Roman" w:eastAsia="MS Mincho" w:hAnsi="Times New Roman"/>
          <w:sz w:val="24"/>
          <w:szCs w:val="24"/>
        </w:rPr>
        <w:t xml:space="preserve">Государственной </w:t>
      </w:r>
      <w:r w:rsidR="00422E4F" w:rsidRPr="009A2E72">
        <w:rPr>
          <w:rFonts w:ascii="Times New Roman" w:eastAsia="MS Mincho" w:hAnsi="Times New Roman"/>
          <w:sz w:val="24"/>
          <w:szCs w:val="24"/>
        </w:rPr>
        <w:t>у</w:t>
      </w:r>
      <w:r w:rsidRPr="009A2E72">
        <w:rPr>
          <w:rFonts w:ascii="Times New Roman" w:eastAsia="MS Mincho" w:hAnsi="Times New Roman"/>
          <w:sz w:val="24"/>
          <w:szCs w:val="24"/>
        </w:rPr>
        <w:t>слуги</w:t>
      </w:r>
      <w:r w:rsidR="00422E4F" w:rsidRPr="009A2E72">
        <w:rPr>
          <w:rFonts w:ascii="Times New Roman" w:eastAsia="MS Mincho" w:hAnsi="Times New Roman"/>
          <w:sz w:val="24"/>
          <w:szCs w:val="24"/>
        </w:rPr>
        <w:t xml:space="preserve"> </w:t>
      </w:r>
      <w:r w:rsidR="007B7336" w:rsidRPr="009A2E72">
        <w:rPr>
          <w:rFonts w:ascii="Times New Roman" w:eastAsia="MS Mincho" w:hAnsi="Times New Roman"/>
          <w:sz w:val="24"/>
          <w:szCs w:val="24"/>
        </w:rPr>
        <w:t xml:space="preserve">             </w:t>
      </w:r>
      <w:r w:rsidR="00E60C4A">
        <w:rPr>
          <w:rFonts w:ascii="Times New Roman" w:eastAsia="MS Mincho" w:hAnsi="Times New Roman"/>
          <w:sz w:val="24"/>
          <w:szCs w:val="24"/>
        </w:rPr>
        <w:t xml:space="preserve">                                                                                                    </w:t>
      </w:r>
      <w:r w:rsidR="00F47DBC" w:rsidRPr="009A2E72">
        <w:rPr>
          <w:rFonts w:ascii="Times New Roman" w:eastAsia="MS Mincho" w:hAnsi="Times New Roman"/>
          <w:sz w:val="24"/>
          <w:szCs w:val="24"/>
        </w:rPr>
        <w:t>1</w:t>
      </w:r>
      <w:r w:rsidR="001C11B9">
        <w:rPr>
          <w:rFonts w:ascii="Times New Roman" w:eastAsia="MS Mincho" w:hAnsi="Times New Roman"/>
          <w:sz w:val="24"/>
          <w:szCs w:val="24"/>
        </w:rPr>
        <w:t>7</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26.</w:t>
      </w:r>
      <w:r w:rsidR="00422E4F" w:rsidRPr="009A2E72">
        <w:rPr>
          <w:rFonts w:ascii="Times New Roman" w:hAnsi="Times New Roman"/>
          <w:sz w:val="24"/>
          <w:szCs w:val="24"/>
        </w:rPr>
        <w:t xml:space="preserve"> </w:t>
      </w:r>
      <w:r w:rsidRPr="009A2E72">
        <w:rPr>
          <w:rFonts w:ascii="Times New Roman" w:hAnsi="Times New Roman"/>
          <w:sz w:val="24"/>
          <w:szCs w:val="24"/>
        </w:rPr>
        <w:t>Ответственность должностных лиц, государственных гражданских служащих и специалистов Администрации за решения и действия (бездействие), принимаемые (осуществляемые) ими в ходе предоставления Государственной услуги</w:t>
      </w:r>
      <w:r w:rsidRPr="009A2E72">
        <w:rPr>
          <w:rFonts w:ascii="Times New Roman" w:hAnsi="Times New Roman"/>
          <w:sz w:val="24"/>
          <w:szCs w:val="24"/>
        </w:rPr>
        <w:tab/>
      </w:r>
      <w:r w:rsidRPr="009A2E72">
        <w:rPr>
          <w:rFonts w:ascii="Times New Roman" w:hAnsi="Times New Roman"/>
          <w:sz w:val="24"/>
          <w:szCs w:val="24"/>
        </w:rPr>
        <w:tab/>
      </w:r>
      <w:r w:rsidR="00E60C4A">
        <w:rPr>
          <w:rFonts w:ascii="Times New Roman" w:hAnsi="Times New Roman"/>
          <w:sz w:val="24"/>
          <w:szCs w:val="24"/>
        </w:rPr>
        <w:t xml:space="preserve">               </w:t>
      </w:r>
      <w:r w:rsidRPr="009A2E72">
        <w:rPr>
          <w:rFonts w:ascii="Times New Roman" w:hAnsi="Times New Roman"/>
          <w:sz w:val="24"/>
          <w:szCs w:val="24"/>
        </w:rPr>
        <w:t>1</w:t>
      </w:r>
      <w:r w:rsidR="00072502">
        <w:rPr>
          <w:rFonts w:ascii="Times New Roman" w:hAnsi="Times New Roman"/>
          <w:sz w:val="24"/>
          <w:szCs w:val="24"/>
        </w:rPr>
        <w:t>8</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27.</w:t>
      </w:r>
      <w:r w:rsidR="007B7A65" w:rsidRPr="009A2E72">
        <w:rPr>
          <w:rFonts w:ascii="Times New Roman" w:eastAsia="MS Mincho" w:hAnsi="Times New Roman"/>
          <w:sz w:val="24"/>
          <w:szCs w:val="24"/>
        </w:rPr>
        <w:t xml:space="preserve"> </w:t>
      </w:r>
      <w:r w:rsidRPr="009A2E72">
        <w:rPr>
          <w:rFonts w:ascii="Times New Roman" w:hAnsi="Times New Roman"/>
          <w:sz w:val="24"/>
          <w:szCs w:val="24"/>
        </w:rPr>
        <w:t>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r w:rsidRPr="009A2E72">
        <w:rPr>
          <w:rFonts w:ascii="Times New Roman" w:hAnsi="Times New Roman"/>
          <w:sz w:val="24"/>
          <w:szCs w:val="24"/>
        </w:rPr>
        <w:tab/>
      </w:r>
      <w:r w:rsidRPr="009A2E72">
        <w:rPr>
          <w:rFonts w:ascii="Times New Roman" w:hAnsi="Times New Roman"/>
          <w:sz w:val="24"/>
          <w:szCs w:val="24"/>
        </w:rPr>
        <w:tab/>
      </w:r>
      <w:r w:rsidR="00E60C4A">
        <w:rPr>
          <w:rFonts w:ascii="Times New Roman" w:hAnsi="Times New Roman"/>
          <w:sz w:val="24"/>
          <w:szCs w:val="24"/>
        </w:rPr>
        <w:t xml:space="preserve">                                                                                                             </w:t>
      </w:r>
      <w:r w:rsidR="00072502">
        <w:rPr>
          <w:rFonts w:ascii="Times New Roman" w:hAnsi="Times New Roman"/>
          <w:sz w:val="24"/>
          <w:szCs w:val="24"/>
        </w:rPr>
        <w:t>20</w:t>
      </w:r>
    </w:p>
    <w:p w:rsidR="008043DE" w:rsidRPr="009A2E72" w:rsidRDefault="008043DE" w:rsidP="004247C0">
      <w:pPr>
        <w:spacing w:after="0" w:line="240" w:lineRule="auto"/>
        <w:jc w:val="both"/>
        <w:rPr>
          <w:rFonts w:ascii="Times New Roman" w:hAnsi="Times New Roman"/>
          <w:sz w:val="24"/>
          <w:szCs w:val="24"/>
        </w:rPr>
      </w:pPr>
      <w:r w:rsidRPr="00E60C4A">
        <w:rPr>
          <w:rFonts w:ascii="Times New Roman" w:hAnsi="Times New Roman"/>
          <w:b/>
          <w:sz w:val="24"/>
          <w:szCs w:val="24"/>
        </w:rPr>
        <w:t>V. Досудебный (внесудебный) порядок обжалования решений и действий (бездействия) должностных лиц Администрации, государственных служащих и специалистов, а также специалистов МФЦ, участвующих в предоставлении Государственной услуги</w:t>
      </w:r>
      <w:r w:rsidRPr="009A2E72">
        <w:rPr>
          <w:rFonts w:ascii="Times New Roman" w:hAnsi="Times New Roman"/>
          <w:sz w:val="24"/>
          <w:szCs w:val="24"/>
        </w:rPr>
        <w:tab/>
      </w:r>
    </w:p>
    <w:p w:rsidR="00E60C4A"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28.</w:t>
      </w:r>
      <w:r w:rsidR="00336849" w:rsidRPr="009A2E72">
        <w:rPr>
          <w:rFonts w:ascii="Times New Roman" w:hAnsi="Times New Roman"/>
          <w:sz w:val="24"/>
          <w:szCs w:val="24"/>
        </w:rPr>
        <w:t xml:space="preserve"> </w:t>
      </w:r>
      <w:r w:rsidRPr="009A2E72">
        <w:rPr>
          <w:rFonts w:ascii="Times New Roman" w:hAnsi="Times New Roman"/>
          <w:sz w:val="24"/>
          <w:szCs w:val="24"/>
        </w:rPr>
        <w:t xml:space="preserve">Досудебный (внесудебный) порядок обжалования решений и действий (бездействия) должностных лиц Администрации, государственных служащих и специалистов, а также специалистов МФЦ, участвующих в предоставлении Государственной </w:t>
      </w:r>
    </w:p>
    <w:p w:rsidR="008043DE" w:rsidRPr="009A2E72" w:rsidRDefault="00686FA5" w:rsidP="004247C0">
      <w:pPr>
        <w:spacing w:after="0" w:line="240" w:lineRule="auto"/>
        <w:jc w:val="both"/>
        <w:rPr>
          <w:rFonts w:ascii="Times New Roman" w:hAnsi="Times New Roman"/>
          <w:sz w:val="24"/>
          <w:szCs w:val="24"/>
        </w:rPr>
      </w:pPr>
      <w:r w:rsidRPr="009A2E72">
        <w:rPr>
          <w:rFonts w:ascii="Times New Roman" w:hAnsi="Times New Roman"/>
          <w:sz w:val="24"/>
          <w:szCs w:val="24"/>
        </w:rPr>
        <w:t>у</w:t>
      </w:r>
      <w:r w:rsidR="008043DE" w:rsidRPr="009A2E72">
        <w:rPr>
          <w:rFonts w:ascii="Times New Roman" w:hAnsi="Times New Roman"/>
          <w:sz w:val="24"/>
          <w:szCs w:val="24"/>
        </w:rPr>
        <w:t>слуги</w:t>
      </w:r>
      <w:r w:rsidR="00E60C4A">
        <w:rPr>
          <w:rFonts w:ascii="Times New Roman" w:hAnsi="Times New Roman"/>
          <w:sz w:val="24"/>
          <w:szCs w:val="24"/>
        </w:rPr>
        <w:t xml:space="preserve">                                         </w:t>
      </w:r>
      <w:r w:rsidR="007B7336" w:rsidRPr="009A2E72">
        <w:rPr>
          <w:rFonts w:ascii="Times New Roman" w:hAnsi="Times New Roman"/>
          <w:sz w:val="24"/>
          <w:szCs w:val="24"/>
        </w:rPr>
        <w:t xml:space="preserve">              </w:t>
      </w:r>
      <w:r w:rsidR="008043DE" w:rsidRPr="009A2E72">
        <w:rPr>
          <w:rFonts w:ascii="Times New Roman" w:hAnsi="Times New Roman"/>
          <w:sz w:val="24"/>
          <w:szCs w:val="24"/>
        </w:rPr>
        <w:t xml:space="preserve"> </w:t>
      </w:r>
      <w:r w:rsidRPr="009A2E72">
        <w:rPr>
          <w:rFonts w:ascii="Times New Roman" w:hAnsi="Times New Roman"/>
          <w:sz w:val="24"/>
          <w:szCs w:val="24"/>
        </w:rPr>
        <w:t xml:space="preserve">  </w:t>
      </w:r>
      <w:r w:rsidR="00E60C4A">
        <w:rPr>
          <w:rFonts w:ascii="Times New Roman" w:hAnsi="Times New Roman"/>
          <w:sz w:val="24"/>
          <w:szCs w:val="24"/>
        </w:rPr>
        <w:t xml:space="preserve">                                                                                      </w:t>
      </w:r>
      <w:r w:rsidR="000E3F98">
        <w:rPr>
          <w:rFonts w:ascii="Times New Roman" w:hAnsi="Times New Roman"/>
          <w:sz w:val="24"/>
          <w:szCs w:val="24"/>
        </w:rPr>
        <w:t xml:space="preserve"> </w:t>
      </w:r>
      <w:r w:rsidR="00072502">
        <w:rPr>
          <w:rFonts w:ascii="Times New Roman" w:hAnsi="Times New Roman"/>
          <w:sz w:val="24"/>
          <w:szCs w:val="24"/>
        </w:rPr>
        <w:t>21</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 xml:space="preserve">VI. </w:t>
      </w:r>
      <w:r w:rsidRPr="00E60C4A">
        <w:rPr>
          <w:rFonts w:ascii="Times New Roman" w:hAnsi="Times New Roman"/>
          <w:b/>
          <w:sz w:val="24"/>
          <w:szCs w:val="24"/>
        </w:rPr>
        <w:t>Правила обработки персональный данных при предоставлении</w:t>
      </w:r>
      <w:r w:rsidR="00B839CF" w:rsidRPr="00E60C4A">
        <w:rPr>
          <w:rFonts w:ascii="Times New Roman" w:hAnsi="Times New Roman"/>
          <w:b/>
          <w:sz w:val="24"/>
          <w:szCs w:val="24"/>
        </w:rPr>
        <w:t xml:space="preserve"> </w:t>
      </w:r>
      <w:r w:rsidR="00E60C4A" w:rsidRPr="00E60C4A">
        <w:rPr>
          <w:rFonts w:ascii="Times New Roman" w:hAnsi="Times New Roman"/>
          <w:b/>
          <w:sz w:val="24"/>
          <w:szCs w:val="24"/>
        </w:rPr>
        <w:t>Государственной услуги</w:t>
      </w:r>
      <w:r w:rsidR="00E60C4A" w:rsidRPr="00E60C4A">
        <w:rPr>
          <w:rFonts w:ascii="Times New Roman" w:hAnsi="Times New Roman"/>
          <w:sz w:val="24"/>
          <w:szCs w:val="24"/>
        </w:rPr>
        <w:t xml:space="preserve"> </w:t>
      </w:r>
    </w:p>
    <w:p w:rsidR="00E60C4A"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 xml:space="preserve">29. Правила обработки персональных данных при предоставлении Государственной </w:t>
      </w:r>
    </w:p>
    <w:p w:rsidR="008043DE" w:rsidRPr="009A2E72" w:rsidRDefault="008043DE" w:rsidP="004247C0">
      <w:pPr>
        <w:spacing w:after="0" w:line="240" w:lineRule="auto"/>
        <w:jc w:val="both"/>
        <w:rPr>
          <w:rFonts w:ascii="Times New Roman" w:hAnsi="Times New Roman"/>
          <w:sz w:val="24"/>
          <w:szCs w:val="24"/>
        </w:rPr>
      </w:pPr>
      <w:r w:rsidRPr="009A2E72">
        <w:rPr>
          <w:rFonts w:ascii="Times New Roman" w:hAnsi="Times New Roman"/>
          <w:sz w:val="24"/>
          <w:szCs w:val="24"/>
        </w:rPr>
        <w:t xml:space="preserve">услуги </w:t>
      </w:r>
      <w:r w:rsidR="00422E4F" w:rsidRPr="009A2E72">
        <w:rPr>
          <w:rFonts w:ascii="Times New Roman" w:hAnsi="Times New Roman"/>
          <w:sz w:val="24"/>
          <w:szCs w:val="24"/>
        </w:rPr>
        <w:t xml:space="preserve">             </w:t>
      </w:r>
      <w:r w:rsidR="00E60C4A">
        <w:rPr>
          <w:rFonts w:ascii="Times New Roman" w:hAnsi="Times New Roman"/>
          <w:sz w:val="24"/>
          <w:szCs w:val="24"/>
        </w:rPr>
        <w:t xml:space="preserve">                                                                                                                                 </w:t>
      </w:r>
      <w:r w:rsidR="000E3F98">
        <w:rPr>
          <w:rFonts w:ascii="Times New Roman" w:hAnsi="Times New Roman"/>
          <w:sz w:val="24"/>
          <w:szCs w:val="24"/>
        </w:rPr>
        <w:t xml:space="preserve">    </w:t>
      </w:r>
      <w:r w:rsidR="00072502">
        <w:rPr>
          <w:rFonts w:ascii="Times New Roman" w:hAnsi="Times New Roman"/>
          <w:sz w:val="24"/>
          <w:szCs w:val="24"/>
        </w:rPr>
        <w:t>25</w:t>
      </w:r>
    </w:p>
    <w:p w:rsidR="007B7A65" w:rsidRPr="009A2E72" w:rsidRDefault="007B7A65" w:rsidP="00E60C4A">
      <w:pPr>
        <w:spacing w:after="0"/>
        <w:jc w:val="both"/>
        <w:rPr>
          <w:rFonts w:ascii="Times New Roman" w:hAnsi="Times New Roman"/>
          <w:sz w:val="24"/>
          <w:szCs w:val="24"/>
        </w:rPr>
      </w:pPr>
    </w:p>
    <w:p w:rsidR="007B7A65" w:rsidRPr="009A2E72" w:rsidRDefault="007B7A65" w:rsidP="00E60C4A">
      <w:pPr>
        <w:spacing w:after="0"/>
        <w:jc w:val="both"/>
        <w:rPr>
          <w:rFonts w:ascii="Times New Roman" w:hAnsi="Times New Roman"/>
          <w:sz w:val="24"/>
          <w:szCs w:val="24"/>
        </w:rPr>
      </w:pPr>
      <w:r w:rsidRPr="009A2E72">
        <w:rPr>
          <w:rFonts w:ascii="Times New Roman" w:hAnsi="Times New Roman"/>
          <w:sz w:val="24"/>
          <w:szCs w:val="24"/>
        </w:rPr>
        <w:t>Пр</w:t>
      </w:r>
      <w:r w:rsidR="000E3F98">
        <w:rPr>
          <w:rFonts w:ascii="Times New Roman" w:hAnsi="Times New Roman"/>
          <w:sz w:val="24"/>
          <w:szCs w:val="24"/>
        </w:rPr>
        <w:t xml:space="preserve">иложение 1                                                                                                                                    </w:t>
      </w:r>
      <w:r w:rsidR="00072502">
        <w:rPr>
          <w:rFonts w:ascii="Times New Roman" w:hAnsi="Times New Roman"/>
          <w:sz w:val="24"/>
          <w:szCs w:val="24"/>
        </w:rPr>
        <w:t>28</w:t>
      </w:r>
    </w:p>
    <w:p w:rsidR="000E3F98" w:rsidRDefault="000E3F98" w:rsidP="00E60C4A">
      <w:pPr>
        <w:spacing w:after="0"/>
        <w:jc w:val="both"/>
        <w:rPr>
          <w:rFonts w:ascii="Times New Roman" w:hAnsi="Times New Roman"/>
          <w:sz w:val="24"/>
          <w:szCs w:val="24"/>
        </w:rPr>
      </w:pPr>
      <w:r>
        <w:rPr>
          <w:rFonts w:ascii="Times New Roman" w:hAnsi="Times New Roman"/>
          <w:sz w:val="24"/>
          <w:szCs w:val="24"/>
        </w:rPr>
        <w:t>Приложение 2</w:t>
      </w:r>
      <w:r>
        <w:rPr>
          <w:rFonts w:ascii="Times New Roman" w:hAnsi="Times New Roman"/>
          <w:sz w:val="24"/>
          <w:szCs w:val="24"/>
        </w:rPr>
        <w:tab/>
        <w:t xml:space="preserve">                                                                                                                         </w:t>
      </w:r>
      <w:r w:rsidR="00072502">
        <w:rPr>
          <w:rFonts w:ascii="Times New Roman" w:hAnsi="Times New Roman"/>
          <w:sz w:val="24"/>
          <w:szCs w:val="24"/>
        </w:rPr>
        <w:t>30</w:t>
      </w:r>
    </w:p>
    <w:p w:rsidR="007B7A65" w:rsidRPr="009A2E72" w:rsidRDefault="00336849" w:rsidP="00E60C4A">
      <w:pPr>
        <w:spacing w:after="0"/>
        <w:jc w:val="both"/>
        <w:rPr>
          <w:rFonts w:ascii="Times New Roman" w:hAnsi="Times New Roman"/>
          <w:sz w:val="24"/>
          <w:szCs w:val="24"/>
        </w:rPr>
      </w:pPr>
      <w:r w:rsidRPr="009A2E72">
        <w:rPr>
          <w:rFonts w:ascii="Times New Roman" w:hAnsi="Times New Roman"/>
          <w:sz w:val="24"/>
          <w:szCs w:val="24"/>
        </w:rPr>
        <w:t>Приложение 3</w:t>
      </w:r>
      <w:r w:rsidR="000E3F98">
        <w:rPr>
          <w:rFonts w:ascii="Times New Roman" w:hAnsi="Times New Roman"/>
          <w:sz w:val="24"/>
          <w:szCs w:val="24"/>
        </w:rPr>
        <w:t xml:space="preserve">                                                                                                                                    </w:t>
      </w:r>
      <w:r w:rsidR="00072502">
        <w:rPr>
          <w:rFonts w:ascii="Times New Roman" w:hAnsi="Times New Roman"/>
          <w:sz w:val="24"/>
          <w:szCs w:val="24"/>
        </w:rPr>
        <w:t>32</w:t>
      </w:r>
    </w:p>
    <w:p w:rsidR="007B7A65" w:rsidRPr="009A2E72" w:rsidRDefault="00336849" w:rsidP="00E60C4A">
      <w:pPr>
        <w:spacing w:after="0"/>
        <w:jc w:val="both"/>
        <w:rPr>
          <w:rFonts w:ascii="Times New Roman" w:hAnsi="Times New Roman"/>
          <w:sz w:val="24"/>
          <w:szCs w:val="24"/>
        </w:rPr>
      </w:pPr>
      <w:r w:rsidRPr="009A2E72">
        <w:rPr>
          <w:rFonts w:ascii="Times New Roman" w:hAnsi="Times New Roman"/>
          <w:sz w:val="24"/>
          <w:szCs w:val="24"/>
        </w:rPr>
        <w:t>Приложение 4</w:t>
      </w:r>
      <w:r w:rsidRPr="009A2E72">
        <w:rPr>
          <w:rFonts w:ascii="Times New Roman" w:hAnsi="Times New Roman"/>
          <w:sz w:val="24"/>
          <w:szCs w:val="24"/>
        </w:rPr>
        <w:tab/>
      </w:r>
      <w:r w:rsidR="000E3F98">
        <w:rPr>
          <w:rFonts w:ascii="Times New Roman" w:hAnsi="Times New Roman"/>
          <w:sz w:val="24"/>
          <w:szCs w:val="24"/>
        </w:rPr>
        <w:t xml:space="preserve">                                                                                                                         </w:t>
      </w:r>
      <w:r w:rsidR="00072502">
        <w:rPr>
          <w:rFonts w:ascii="Times New Roman" w:hAnsi="Times New Roman"/>
          <w:sz w:val="24"/>
          <w:szCs w:val="24"/>
        </w:rPr>
        <w:t>34</w:t>
      </w:r>
    </w:p>
    <w:p w:rsidR="007B7A65" w:rsidRPr="009A2E72" w:rsidRDefault="007B7A65" w:rsidP="00E60C4A">
      <w:pPr>
        <w:spacing w:after="0"/>
        <w:jc w:val="both"/>
        <w:rPr>
          <w:rFonts w:ascii="Times New Roman" w:hAnsi="Times New Roman"/>
          <w:sz w:val="24"/>
          <w:szCs w:val="24"/>
        </w:rPr>
      </w:pPr>
      <w:r w:rsidRPr="009A2E72">
        <w:rPr>
          <w:rFonts w:ascii="Times New Roman" w:hAnsi="Times New Roman"/>
          <w:sz w:val="24"/>
          <w:szCs w:val="24"/>
        </w:rPr>
        <w:t>Приложение 5</w:t>
      </w:r>
      <w:r w:rsidRPr="009A2E72">
        <w:rPr>
          <w:rFonts w:ascii="Times New Roman" w:hAnsi="Times New Roman"/>
          <w:sz w:val="24"/>
          <w:szCs w:val="24"/>
        </w:rPr>
        <w:tab/>
      </w:r>
      <w:r w:rsidRPr="009A2E72">
        <w:rPr>
          <w:rFonts w:ascii="Times New Roman" w:hAnsi="Times New Roman"/>
          <w:sz w:val="24"/>
          <w:szCs w:val="24"/>
        </w:rPr>
        <w:tab/>
      </w:r>
      <w:r w:rsidR="000E3F98">
        <w:rPr>
          <w:rFonts w:ascii="Times New Roman" w:hAnsi="Times New Roman"/>
          <w:sz w:val="24"/>
          <w:szCs w:val="24"/>
        </w:rPr>
        <w:t xml:space="preserve">                                                                                                             3</w:t>
      </w:r>
      <w:r w:rsidR="00072502">
        <w:rPr>
          <w:rFonts w:ascii="Times New Roman" w:hAnsi="Times New Roman"/>
          <w:sz w:val="24"/>
          <w:szCs w:val="24"/>
        </w:rPr>
        <w:t>8</w:t>
      </w:r>
    </w:p>
    <w:p w:rsidR="007B7A65" w:rsidRPr="009A2E72" w:rsidRDefault="007B7A65" w:rsidP="00E60C4A">
      <w:pPr>
        <w:spacing w:after="0"/>
        <w:jc w:val="both"/>
        <w:rPr>
          <w:rFonts w:ascii="Times New Roman" w:hAnsi="Times New Roman"/>
          <w:sz w:val="24"/>
          <w:szCs w:val="24"/>
        </w:rPr>
      </w:pPr>
      <w:r w:rsidRPr="009A2E72">
        <w:rPr>
          <w:rFonts w:ascii="Times New Roman" w:hAnsi="Times New Roman"/>
          <w:sz w:val="24"/>
          <w:szCs w:val="24"/>
        </w:rPr>
        <w:t>Приложение 6</w:t>
      </w:r>
      <w:r w:rsidRPr="009A2E72">
        <w:rPr>
          <w:rFonts w:ascii="Times New Roman" w:hAnsi="Times New Roman"/>
          <w:sz w:val="24"/>
          <w:szCs w:val="24"/>
        </w:rPr>
        <w:tab/>
      </w:r>
      <w:r w:rsidRPr="009A2E72">
        <w:rPr>
          <w:rFonts w:ascii="Times New Roman" w:hAnsi="Times New Roman"/>
          <w:sz w:val="24"/>
          <w:szCs w:val="24"/>
        </w:rPr>
        <w:tab/>
      </w:r>
      <w:r w:rsidR="000E3F98">
        <w:rPr>
          <w:rFonts w:ascii="Times New Roman" w:hAnsi="Times New Roman"/>
          <w:sz w:val="24"/>
          <w:szCs w:val="24"/>
        </w:rPr>
        <w:t xml:space="preserve">                                                                                                             </w:t>
      </w:r>
      <w:r w:rsidR="00072502">
        <w:rPr>
          <w:rFonts w:ascii="Times New Roman" w:hAnsi="Times New Roman"/>
          <w:sz w:val="24"/>
          <w:szCs w:val="24"/>
        </w:rPr>
        <w:t>40</w:t>
      </w:r>
    </w:p>
    <w:p w:rsidR="007B7A65" w:rsidRPr="009A2E72" w:rsidRDefault="007B7A65" w:rsidP="00E60C4A">
      <w:pPr>
        <w:spacing w:after="0"/>
        <w:jc w:val="both"/>
        <w:rPr>
          <w:rFonts w:ascii="Times New Roman" w:hAnsi="Times New Roman"/>
          <w:sz w:val="24"/>
          <w:szCs w:val="24"/>
        </w:rPr>
      </w:pPr>
      <w:r w:rsidRPr="009A2E72">
        <w:rPr>
          <w:rFonts w:ascii="Times New Roman" w:hAnsi="Times New Roman"/>
          <w:sz w:val="24"/>
          <w:szCs w:val="24"/>
        </w:rPr>
        <w:t>Приложение 7</w:t>
      </w:r>
      <w:r w:rsidRPr="009A2E72">
        <w:rPr>
          <w:rFonts w:ascii="Times New Roman" w:hAnsi="Times New Roman"/>
          <w:sz w:val="24"/>
          <w:szCs w:val="24"/>
        </w:rPr>
        <w:tab/>
      </w:r>
      <w:r w:rsidRPr="009A2E72">
        <w:rPr>
          <w:rFonts w:ascii="Times New Roman" w:hAnsi="Times New Roman"/>
          <w:sz w:val="24"/>
          <w:szCs w:val="24"/>
        </w:rPr>
        <w:tab/>
      </w:r>
      <w:r w:rsidR="000E3F98">
        <w:rPr>
          <w:rFonts w:ascii="Times New Roman" w:hAnsi="Times New Roman"/>
          <w:sz w:val="24"/>
          <w:szCs w:val="24"/>
        </w:rPr>
        <w:t xml:space="preserve">                                                                                                             </w:t>
      </w:r>
      <w:r w:rsidR="00072502">
        <w:rPr>
          <w:rFonts w:ascii="Times New Roman" w:hAnsi="Times New Roman"/>
          <w:sz w:val="24"/>
          <w:szCs w:val="24"/>
        </w:rPr>
        <w:t>42</w:t>
      </w:r>
    </w:p>
    <w:p w:rsidR="007B7A65" w:rsidRPr="009A2E72" w:rsidRDefault="000E3F98" w:rsidP="00E60C4A">
      <w:pPr>
        <w:spacing w:after="0"/>
        <w:jc w:val="both"/>
        <w:rPr>
          <w:rFonts w:ascii="Times New Roman" w:hAnsi="Times New Roman"/>
          <w:sz w:val="24"/>
          <w:szCs w:val="24"/>
        </w:rPr>
      </w:pPr>
      <w:r>
        <w:rPr>
          <w:rFonts w:ascii="Times New Roman" w:hAnsi="Times New Roman"/>
          <w:sz w:val="24"/>
          <w:szCs w:val="24"/>
        </w:rPr>
        <w:t xml:space="preserve">Приложение 8                                                                                                                                    </w:t>
      </w:r>
      <w:r w:rsidR="00072502">
        <w:rPr>
          <w:rFonts w:ascii="Times New Roman" w:hAnsi="Times New Roman"/>
          <w:sz w:val="24"/>
          <w:szCs w:val="24"/>
        </w:rPr>
        <w:t>47</w:t>
      </w:r>
    </w:p>
    <w:p w:rsidR="007B7A65" w:rsidRPr="009A2E72" w:rsidRDefault="007B7A65" w:rsidP="00E60C4A">
      <w:pPr>
        <w:spacing w:after="0"/>
        <w:jc w:val="both"/>
        <w:rPr>
          <w:rFonts w:ascii="Times New Roman" w:hAnsi="Times New Roman"/>
          <w:sz w:val="24"/>
          <w:szCs w:val="24"/>
        </w:rPr>
      </w:pPr>
      <w:r w:rsidRPr="009A2E72">
        <w:rPr>
          <w:rFonts w:ascii="Times New Roman" w:hAnsi="Times New Roman"/>
          <w:sz w:val="24"/>
          <w:szCs w:val="24"/>
        </w:rPr>
        <w:t>Приложение 9</w:t>
      </w:r>
      <w:r w:rsidRPr="009A2E72">
        <w:rPr>
          <w:rFonts w:ascii="Times New Roman" w:hAnsi="Times New Roman"/>
          <w:sz w:val="24"/>
          <w:szCs w:val="24"/>
        </w:rPr>
        <w:tab/>
      </w:r>
      <w:r w:rsidRPr="009A2E72">
        <w:rPr>
          <w:rFonts w:ascii="Times New Roman" w:hAnsi="Times New Roman"/>
          <w:sz w:val="24"/>
          <w:szCs w:val="24"/>
        </w:rPr>
        <w:tab/>
      </w:r>
      <w:r w:rsidR="000E3F98">
        <w:rPr>
          <w:rFonts w:ascii="Times New Roman" w:hAnsi="Times New Roman"/>
          <w:sz w:val="24"/>
          <w:szCs w:val="24"/>
        </w:rPr>
        <w:t xml:space="preserve">                                                                                                             </w:t>
      </w:r>
      <w:r w:rsidR="00072502">
        <w:rPr>
          <w:rFonts w:ascii="Times New Roman" w:hAnsi="Times New Roman"/>
          <w:sz w:val="24"/>
          <w:szCs w:val="24"/>
        </w:rPr>
        <w:t>49</w:t>
      </w:r>
    </w:p>
    <w:p w:rsidR="007B7A65" w:rsidRPr="009A2E72" w:rsidRDefault="007B7A65" w:rsidP="00E60C4A">
      <w:pPr>
        <w:spacing w:after="0"/>
        <w:jc w:val="both"/>
        <w:rPr>
          <w:rFonts w:ascii="Times New Roman" w:hAnsi="Times New Roman"/>
          <w:sz w:val="24"/>
          <w:szCs w:val="24"/>
        </w:rPr>
      </w:pPr>
      <w:r w:rsidRPr="009A2E72">
        <w:rPr>
          <w:rFonts w:ascii="Times New Roman" w:hAnsi="Times New Roman"/>
          <w:sz w:val="24"/>
          <w:szCs w:val="24"/>
        </w:rPr>
        <w:t>Приложение 10</w:t>
      </w:r>
      <w:r w:rsidRPr="009A2E72">
        <w:rPr>
          <w:rFonts w:ascii="Times New Roman" w:hAnsi="Times New Roman"/>
          <w:sz w:val="24"/>
          <w:szCs w:val="24"/>
        </w:rPr>
        <w:tab/>
      </w:r>
      <w:r w:rsidRPr="009A2E72">
        <w:rPr>
          <w:rFonts w:ascii="Times New Roman" w:hAnsi="Times New Roman"/>
          <w:sz w:val="24"/>
          <w:szCs w:val="24"/>
        </w:rPr>
        <w:tab/>
      </w:r>
      <w:r w:rsidR="000E3F98">
        <w:rPr>
          <w:rFonts w:ascii="Times New Roman" w:hAnsi="Times New Roman"/>
          <w:sz w:val="24"/>
          <w:szCs w:val="24"/>
        </w:rPr>
        <w:t xml:space="preserve">                                                                                                             </w:t>
      </w:r>
      <w:r w:rsidR="00072502">
        <w:rPr>
          <w:rFonts w:ascii="Times New Roman" w:hAnsi="Times New Roman"/>
          <w:sz w:val="24"/>
          <w:szCs w:val="24"/>
        </w:rPr>
        <w:t>50</w:t>
      </w:r>
    </w:p>
    <w:p w:rsidR="007B7A65" w:rsidRPr="009A2E72" w:rsidRDefault="00336849" w:rsidP="00E60C4A">
      <w:pPr>
        <w:spacing w:after="0"/>
        <w:jc w:val="both"/>
        <w:rPr>
          <w:rFonts w:ascii="Times New Roman" w:hAnsi="Times New Roman"/>
          <w:sz w:val="24"/>
          <w:szCs w:val="24"/>
        </w:rPr>
      </w:pPr>
      <w:r w:rsidRPr="009A2E72">
        <w:rPr>
          <w:rFonts w:ascii="Times New Roman" w:hAnsi="Times New Roman"/>
          <w:sz w:val="24"/>
          <w:szCs w:val="24"/>
        </w:rPr>
        <w:t>Приложение 11</w:t>
      </w:r>
      <w:r w:rsidRPr="009A2E72">
        <w:rPr>
          <w:rFonts w:ascii="Times New Roman" w:hAnsi="Times New Roman"/>
          <w:sz w:val="24"/>
          <w:szCs w:val="24"/>
        </w:rPr>
        <w:tab/>
      </w:r>
      <w:r w:rsidR="000E3F98">
        <w:rPr>
          <w:rFonts w:ascii="Times New Roman" w:hAnsi="Times New Roman"/>
          <w:sz w:val="24"/>
          <w:szCs w:val="24"/>
        </w:rPr>
        <w:t xml:space="preserve">                                                                                                                         </w:t>
      </w:r>
      <w:r w:rsidR="00072502">
        <w:rPr>
          <w:rFonts w:ascii="Times New Roman" w:hAnsi="Times New Roman"/>
          <w:sz w:val="24"/>
          <w:szCs w:val="24"/>
        </w:rPr>
        <w:t>51</w:t>
      </w:r>
    </w:p>
    <w:p w:rsidR="007B7A65" w:rsidRPr="009A2E72" w:rsidRDefault="00336849" w:rsidP="00E60C4A">
      <w:pPr>
        <w:spacing w:after="0"/>
        <w:jc w:val="both"/>
        <w:rPr>
          <w:rFonts w:ascii="Times New Roman" w:hAnsi="Times New Roman"/>
          <w:sz w:val="24"/>
          <w:szCs w:val="24"/>
        </w:rPr>
      </w:pPr>
      <w:r w:rsidRPr="009A2E72">
        <w:rPr>
          <w:rFonts w:ascii="Times New Roman" w:hAnsi="Times New Roman"/>
          <w:sz w:val="24"/>
          <w:szCs w:val="24"/>
        </w:rPr>
        <w:t>Приложение 12</w:t>
      </w:r>
      <w:r w:rsidRPr="009A2E72">
        <w:rPr>
          <w:rFonts w:ascii="Times New Roman" w:hAnsi="Times New Roman"/>
          <w:sz w:val="24"/>
          <w:szCs w:val="24"/>
        </w:rPr>
        <w:tab/>
      </w:r>
      <w:r w:rsidR="000E3F98">
        <w:rPr>
          <w:rFonts w:ascii="Times New Roman" w:hAnsi="Times New Roman"/>
          <w:sz w:val="24"/>
          <w:szCs w:val="24"/>
        </w:rPr>
        <w:t xml:space="preserve">                                                                                                                         </w:t>
      </w:r>
      <w:r w:rsidR="00072502">
        <w:rPr>
          <w:rFonts w:ascii="Times New Roman" w:hAnsi="Times New Roman"/>
          <w:sz w:val="24"/>
          <w:szCs w:val="24"/>
        </w:rPr>
        <w:t>53</w:t>
      </w:r>
    </w:p>
    <w:p w:rsidR="007B7A65" w:rsidRPr="009A2E72" w:rsidRDefault="00336849" w:rsidP="00E60C4A">
      <w:pPr>
        <w:spacing w:after="0"/>
        <w:jc w:val="both"/>
        <w:rPr>
          <w:rFonts w:ascii="Times New Roman" w:hAnsi="Times New Roman"/>
          <w:sz w:val="24"/>
          <w:szCs w:val="24"/>
        </w:rPr>
      </w:pPr>
      <w:r w:rsidRPr="009A2E72">
        <w:rPr>
          <w:rFonts w:ascii="Times New Roman" w:hAnsi="Times New Roman"/>
          <w:sz w:val="24"/>
          <w:szCs w:val="24"/>
        </w:rPr>
        <w:t>Приложение 13</w:t>
      </w:r>
      <w:r w:rsidRPr="009A2E72">
        <w:rPr>
          <w:rFonts w:ascii="Times New Roman" w:hAnsi="Times New Roman"/>
          <w:sz w:val="24"/>
          <w:szCs w:val="24"/>
        </w:rPr>
        <w:tab/>
      </w:r>
      <w:r w:rsidR="000E3F98">
        <w:rPr>
          <w:rFonts w:ascii="Times New Roman" w:hAnsi="Times New Roman"/>
          <w:sz w:val="24"/>
          <w:szCs w:val="24"/>
        </w:rPr>
        <w:t xml:space="preserve">                                                                                                                         </w:t>
      </w:r>
      <w:r w:rsidR="00072502">
        <w:rPr>
          <w:rFonts w:ascii="Times New Roman" w:hAnsi="Times New Roman"/>
          <w:sz w:val="24"/>
          <w:szCs w:val="24"/>
        </w:rPr>
        <w:t>64</w:t>
      </w:r>
    </w:p>
    <w:p w:rsidR="00422E4F" w:rsidRDefault="00422E4F" w:rsidP="009A2E72">
      <w:pPr>
        <w:spacing w:after="0"/>
        <w:rPr>
          <w:rFonts w:ascii="Times New Roman" w:hAnsi="Times New Roman"/>
          <w:sz w:val="24"/>
          <w:szCs w:val="24"/>
        </w:rPr>
      </w:pPr>
    </w:p>
    <w:p w:rsidR="00B06062" w:rsidRDefault="00B06062" w:rsidP="009A2E72">
      <w:pPr>
        <w:spacing w:after="0"/>
        <w:rPr>
          <w:rFonts w:ascii="Times New Roman" w:hAnsi="Times New Roman"/>
          <w:sz w:val="24"/>
          <w:szCs w:val="24"/>
        </w:rPr>
      </w:pPr>
    </w:p>
    <w:p w:rsidR="00B06062" w:rsidRDefault="00B06062" w:rsidP="009A2E72">
      <w:pPr>
        <w:spacing w:after="0"/>
        <w:rPr>
          <w:rFonts w:ascii="Times New Roman" w:hAnsi="Times New Roman"/>
          <w:sz w:val="24"/>
          <w:szCs w:val="24"/>
        </w:rPr>
      </w:pPr>
    </w:p>
    <w:p w:rsidR="004247C0" w:rsidRDefault="004247C0" w:rsidP="009A2E72">
      <w:pPr>
        <w:spacing w:after="0"/>
        <w:rPr>
          <w:rFonts w:ascii="Times New Roman" w:hAnsi="Times New Roman"/>
          <w:sz w:val="24"/>
          <w:szCs w:val="24"/>
        </w:rPr>
      </w:pPr>
    </w:p>
    <w:p w:rsidR="004247C0" w:rsidRDefault="004247C0" w:rsidP="009A2E72">
      <w:pPr>
        <w:spacing w:after="0"/>
        <w:rPr>
          <w:rFonts w:ascii="Times New Roman" w:hAnsi="Times New Roman"/>
          <w:sz w:val="24"/>
          <w:szCs w:val="24"/>
        </w:rPr>
      </w:pPr>
    </w:p>
    <w:p w:rsidR="004247C0" w:rsidRDefault="004247C0" w:rsidP="009A2E72">
      <w:pPr>
        <w:spacing w:after="0"/>
        <w:rPr>
          <w:rFonts w:ascii="Times New Roman" w:hAnsi="Times New Roman"/>
          <w:sz w:val="24"/>
          <w:szCs w:val="24"/>
        </w:rPr>
      </w:pPr>
    </w:p>
    <w:p w:rsidR="004247C0" w:rsidRDefault="004247C0" w:rsidP="009A2E72">
      <w:pPr>
        <w:spacing w:after="0"/>
        <w:rPr>
          <w:rFonts w:ascii="Times New Roman" w:hAnsi="Times New Roman"/>
          <w:sz w:val="24"/>
          <w:szCs w:val="24"/>
        </w:rPr>
      </w:pPr>
    </w:p>
    <w:p w:rsidR="004247C0" w:rsidRPr="009A2E72" w:rsidRDefault="004247C0" w:rsidP="009A2E72">
      <w:pPr>
        <w:spacing w:after="0"/>
        <w:rPr>
          <w:rFonts w:ascii="Times New Roman" w:hAnsi="Times New Roman"/>
          <w:sz w:val="24"/>
          <w:szCs w:val="24"/>
        </w:rPr>
      </w:pPr>
    </w:p>
    <w:p w:rsidR="003B1387" w:rsidRPr="00B06062" w:rsidRDefault="003B1387" w:rsidP="00B06062">
      <w:pPr>
        <w:jc w:val="center"/>
        <w:rPr>
          <w:rFonts w:ascii="Times New Roman" w:hAnsi="Times New Roman"/>
          <w:b/>
          <w:sz w:val="24"/>
          <w:szCs w:val="24"/>
        </w:rPr>
      </w:pPr>
      <w:r w:rsidRPr="00B06062">
        <w:rPr>
          <w:rFonts w:ascii="Times New Roman" w:hAnsi="Times New Roman"/>
          <w:b/>
          <w:sz w:val="24"/>
          <w:szCs w:val="24"/>
        </w:rPr>
        <w:t>Термины и определения</w:t>
      </w:r>
    </w:p>
    <w:p w:rsidR="003B1387" w:rsidRPr="002070C5" w:rsidRDefault="003B1387" w:rsidP="00C549F3">
      <w:pPr>
        <w:ind w:firstLine="851"/>
        <w:jc w:val="both"/>
        <w:rPr>
          <w:rFonts w:ascii="Times New Roman" w:hAnsi="Times New Roman"/>
          <w:sz w:val="24"/>
          <w:szCs w:val="24"/>
        </w:rPr>
      </w:pPr>
      <w:r w:rsidRPr="002070C5">
        <w:rPr>
          <w:rFonts w:ascii="Times New Roman" w:hAnsi="Times New Roman"/>
          <w:sz w:val="24"/>
          <w:szCs w:val="24"/>
        </w:rPr>
        <w:t>Термины и определения, используемые в настоящем административном регламенте (далее – Административный регламент), указаны в Приложении 1 к настоящему Административному регламенту.</w:t>
      </w:r>
      <w:bookmarkStart w:id="1" w:name="_Toc437973276"/>
      <w:bookmarkStart w:id="2" w:name="_Toc438110017"/>
    </w:p>
    <w:p w:rsidR="003B1387" w:rsidRPr="002070C5" w:rsidRDefault="003B1387" w:rsidP="002070C5">
      <w:pPr>
        <w:jc w:val="center"/>
        <w:rPr>
          <w:rFonts w:ascii="Times New Roman" w:hAnsi="Times New Roman"/>
          <w:b/>
          <w:sz w:val="24"/>
          <w:szCs w:val="24"/>
        </w:rPr>
      </w:pPr>
      <w:bookmarkStart w:id="3" w:name="_Toc438376221"/>
      <w:bookmarkStart w:id="4" w:name="_Toc468470721"/>
      <w:r w:rsidRPr="002070C5">
        <w:rPr>
          <w:rFonts w:ascii="Times New Roman" w:hAnsi="Times New Roman"/>
          <w:b/>
          <w:sz w:val="24"/>
          <w:szCs w:val="24"/>
        </w:rPr>
        <w:t>I. Общие положения</w:t>
      </w:r>
      <w:bookmarkEnd w:id="1"/>
      <w:bookmarkEnd w:id="2"/>
      <w:bookmarkEnd w:id="3"/>
      <w:bookmarkEnd w:id="4"/>
    </w:p>
    <w:p w:rsidR="003B1387" w:rsidRPr="00C549F3" w:rsidRDefault="003B1387" w:rsidP="002070C5">
      <w:pPr>
        <w:pStyle w:val="a9"/>
        <w:numPr>
          <w:ilvl w:val="0"/>
          <w:numId w:val="29"/>
        </w:numPr>
        <w:rPr>
          <w:rFonts w:ascii="Times New Roman" w:hAnsi="Times New Roman"/>
          <w:b/>
          <w:i/>
          <w:sz w:val="24"/>
          <w:szCs w:val="24"/>
        </w:rPr>
      </w:pPr>
      <w:bookmarkStart w:id="5" w:name="_Toc437973277"/>
      <w:bookmarkStart w:id="6" w:name="_Toc438110018"/>
      <w:bookmarkStart w:id="7" w:name="_Toc438376222"/>
      <w:bookmarkStart w:id="8" w:name="_Toc468470722"/>
      <w:r w:rsidRPr="00C549F3">
        <w:rPr>
          <w:rFonts w:ascii="Times New Roman" w:hAnsi="Times New Roman"/>
          <w:b/>
          <w:i/>
          <w:sz w:val="24"/>
          <w:szCs w:val="24"/>
        </w:rPr>
        <w:t>Предмет регулирования Административного регламента</w:t>
      </w:r>
      <w:bookmarkEnd w:id="5"/>
      <w:bookmarkEnd w:id="6"/>
      <w:bookmarkEnd w:id="7"/>
      <w:bookmarkEnd w:id="8"/>
    </w:p>
    <w:p w:rsidR="002070C5" w:rsidRPr="002070C5" w:rsidRDefault="002070C5" w:rsidP="002070C5">
      <w:pPr>
        <w:pStyle w:val="a9"/>
        <w:jc w:val="left"/>
        <w:rPr>
          <w:rFonts w:ascii="Times New Roman" w:hAnsi="Times New Roman"/>
          <w:b/>
          <w:sz w:val="24"/>
          <w:szCs w:val="24"/>
        </w:rPr>
      </w:pPr>
    </w:p>
    <w:p w:rsidR="003B1387" w:rsidRPr="002070C5" w:rsidRDefault="003B1387" w:rsidP="002070C5">
      <w:pPr>
        <w:ind w:firstLine="851"/>
        <w:jc w:val="both"/>
        <w:rPr>
          <w:rFonts w:ascii="Times New Roman" w:hAnsi="Times New Roman"/>
          <w:sz w:val="24"/>
          <w:szCs w:val="24"/>
        </w:rPr>
      </w:pPr>
      <w:r w:rsidRPr="002070C5">
        <w:rPr>
          <w:rFonts w:ascii="Times New Roman" w:hAnsi="Times New Roman"/>
          <w:sz w:val="24"/>
          <w:szCs w:val="24"/>
        </w:rPr>
        <w:t xml:space="preserve">1.1 Административный регламент устанавливает стандарт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 (далее – Государственная услуга), состав, последовательность и сроки выполнения административных процедур по предоставлению Государственной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(бездействий) </w:t>
      </w:r>
      <w:r w:rsidR="008952BC" w:rsidRPr="002070C5">
        <w:rPr>
          <w:rFonts w:ascii="Times New Roman" w:hAnsi="Times New Roman"/>
          <w:sz w:val="24"/>
          <w:szCs w:val="24"/>
        </w:rPr>
        <w:t>А</w:t>
      </w:r>
      <w:r w:rsidRPr="002070C5">
        <w:rPr>
          <w:rFonts w:ascii="Times New Roman" w:hAnsi="Times New Roman"/>
          <w:sz w:val="24"/>
          <w:szCs w:val="24"/>
        </w:rPr>
        <w:t xml:space="preserve">дминистрации городского округа Фрязино (далее – Администрация), Управления опеки и попечительства </w:t>
      </w:r>
      <w:r w:rsidR="008952BC" w:rsidRPr="002070C5">
        <w:rPr>
          <w:rFonts w:ascii="Times New Roman" w:hAnsi="Times New Roman"/>
          <w:sz w:val="24"/>
          <w:szCs w:val="24"/>
        </w:rPr>
        <w:t>Министерства образования Московской области по городским округам Лосино-Петровский, Фрязино, Щёлково</w:t>
      </w:r>
      <w:r w:rsidRPr="002070C5">
        <w:rPr>
          <w:rFonts w:ascii="Times New Roman" w:hAnsi="Times New Roman"/>
          <w:sz w:val="24"/>
          <w:szCs w:val="24"/>
        </w:rPr>
        <w:t>,  уполномоченных специалистов МФЦ.</w:t>
      </w:r>
    </w:p>
    <w:p w:rsidR="003B1387" w:rsidRPr="00C549F3" w:rsidRDefault="003B1387" w:rsidP="002070C5">
      <w:pPr>
        <w:pStyle w:val="a9"/>
        <w:numPr>
          <w:ilvl w:val="0"/>
          <w:numId w:val="29"/>
        </w:numPr>
        <w:rPr>
          <w:rFonts w:ascii="Times New Roman" w:hAnsi="Times New Roman"/>
          <w:b/>
          <w:i/>
          <w:sz w:val="24"/>
          <w:szCs w:val="24"/>
        </w:rPr>
      </w:pPr>
      <w:bookmarkStart w:id="9" w:name="_Toc437973278"/>
      <w:bookmarkStart w:id="10" w:name="_Toc438110019"/>
      <w:bookmarkStart w:id="11" w:name="_Toc438376223"/>
      <w:bookmarkStart w:id="12" w:name="_Toc468470723"/>
      <w:r w:rsidRPr="00C549F3">
        <w:rPr>
          <w:rFonts w:ascii="Times New Roman" w:hAnsi="Times New Roman"/>
          <w:b/>
          <w:i/>
          <w:sz w:val="24"/>
          <w:szCs w:val="24"/>
        </w:rPr>
        <w:t xml:space="preserve">Лица, имеющие право на получение </w:t>
      </w:r>
      <w:bookmarkEnd w:id="9"/>
      <w:bookmarkEnd w:id="10"/>
      <w:bookmarkEnd w:id="11"/>
      <w:bookmarkEnd w:id="12"/>
      <w:r w:rsidRPr="00C549F3">
        <w:rPr>
          <w:rFonts w:ascii="Times New Roman" w:hAnsi="Times New Roman"/>
          <w:b/>
          <w:i/>
          <w:sz w:val="24"/>
          <w:szCs w:val="24"/>
        </w:rPr>
        <w:t>Государственной услуги</w:t>
      </w:r>
    </w:p>
    <w:p w:rsidR="00C549F3" w:rsidRPr="002070C5" w:rsidRDefault="00C549F3" w:rsidP="00C549F3">
      <w:pPr>
        <w:pStyle w:val="a9"/>
        <w:jc w:val="left"/>
        <w:rPr>
          <w:rFonts w:ascii="Times New Roman" w:hAnsi="Times New Roman"/>
          <w:b/>
          <w:sz w:val="24"/>
          <w:szCs w:val="24"/>
        </w:rPr>
      </w:pPr>
    </w:p>
    <w:p w:rsidR="002070C5" w:rsidRDefault="002070C5" w:rsidP="00C549F3">
      <w:pPr>
        <w:spacing w:after="0"/>
        <w:ind w:firstLine="851"/>
        <w:jc w:val="both"/>
        <w:rPr>
          <w:rFonts w:ascii="Times New Roman" w:hAnsi="Times New Roman"/>
          <w:sz w:val="24"/>
          <w:szCs w:val="24"/>
        </w:rPr>
      </w:pPr>
      <w:bookmarkStart w:id="13" w:name="_Ref440651123"/>
      <w:r>
        <w:rPr>
          <w:rFonts w:ascii="Times New Roman" w:hAnsi="Times New Roman"/>
          <w:sz w:val="24"/>
          <w:szCs w:val="24"/>
        </w:rPr>
        <w:t xml:space="preserve">2.1. </w:t>
      </w:r>
      <w:r w:rsidR="003B1387" w:rsidRPr="002070C5">
        <w:rPr>
          <w:rFonts w:ascii="Times New Roman" w:hAnsi="Times New Roman"/>
          <w:sz w:val="24"/>
          <w:szCs w:val="24"/>
        </w:rPr>
        <w:t>Лицами, имеющими право на получение Государственной услуги, являются</w:t>
      </w:r>
      <w:bookmarkEnd w:id="13"/>
      <w:r w:rsidR="003B1387" w:rsidRPr="002070C5">
        <w:rPr>
          <w:rFonts w:ascii="Times New Roman" w:hAnsi="Times New Roman"/>
          <w:sz w:val="24"/>
          <w:szCs w:val="24"/>
        </w:rPr>
        <w:t>:</w:t>
      </w:r>
    </w:p>
    <w:p w:rsidR="003B1387" w:rsidRPr="002070C5" w:rsidRDefault="003B1387" w:rsidP="00C549F3">
      <w:pPr>
        <w:spacing w:after="0"/>
        <w:ind w:firstLine="851"/>
        <w:jc w:val="both"/>
        <w:rPr>
          <w:rFonts w:ascii="Times New Roman" w:hAnsi="Times New Roman"/>
          <w:sz w:val="24"/>
          <w:szCs w:val="24"/>
        </w:rPr>
      </w:pPr>
      <w:r w:rsidRPr="002070C5">
        <w:rPr>
          <w:rFonts w:ascii="Times New Roman" w:hAnsi="Times New Roman"/>
          <w:sz w:val="24"/>
          <w:szCs w:val="24"/>
        </w:rPr>
        <w:t xml:space="preserve">2.1.1. Граждане Российской Федерации, имеющие место жительства в Московской области, и включенные в текущем году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городском округе Фрязино Московской области,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 возможным, а также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w:t>
      </w:r>
      <w:bookmarkStart w:id="14" w:name="_Ref440652250"/>
    </w:p>
    <w:p w:rsidR="00C549F3" w:rsidRDefault="003B1387" w:rsidP="00C549F3">
      <w:pPr>
        <w:spacing w:after="0"/>
        <w:ind w:firstLine="851"/>
        <w:jc w:val="both"/>
        <w:rPr>
          <w:rFonts w:ascii="Times New Roman" w:hAnsi="Times New Roman"/>
          <w:sz w:val="24"/>
          <w:szCs w:val="24"/>
        </w:rPr>
      </w:pPr>
      <w:r w:rsidRPr="002070C5">
        <w:rPr>
          <w:rFonts w:ascii="Times New Roman" w:hAnsi="Times New Roman"/>
          <w:sz w:val="24"/>
          <w:szCs w:val="24"/>
        </w:rPr>
        <w:t>2.2. Категории лиц, имеющих право на получение Государственной услуги:</w:t>
      </w:r>
      <w:bookmarkEnd w:id="14"/>
    </w:p>
    <w:p w:rsidR="003B1387" w:rsidRPr="002070C5" w:rsidRDefault="003B1387" w:rsidP="00C549F3">
      <w:pPr>
        <w:spacing w:after="0"/>
        <w:ind w:firstLine="708"/>
        <w:jc w:val="both"/>
        <w:rPr>
          <w:rFonts w:ascii="Times New Roman" w:hAnsi="Times New Roman"/>
          <w:sz w:val="24"/>
          <w:szCs w:val="24"/>
        </w:rPr>
      </w:pPr>
      <w:r w:rsidRPr="002070C5">
        <w:rPr>
          <w:rFonts w:ascii="Times New Roman" w:hAnsi="Times New Roman"/>
          <w:sz w:val="24"/>
          <w:szCs w:val="24"/>
        </w:rPr>
        <w:t xml:space="preserve">дети-сироты и дети, оставшиеся без попечения родителей, достигшие возраста 18 лет, а также признанные в соответствии с законом </w:t>
      </w:r>
      <w:r w:rsidR="007B7336" w:rsidRPr="002070C5">
        <w:rPr>
          <w:rFonts w:ascii="Times New Roman" w:hAnsi="Times New Roman"/>
          <w:sz w:val="24"/>
          <w:szCs w:val="24"/>
        </w:rPr>
        <w:t>полностью дееспособными</w:t>
      </w:r>
      <w:r w:rsidRPr="002070C5">
        <w:rPr>
          <w:rFonts w:ascii="Times New Roman" w:hAnsi="Times New Roman"/>
          <w:sz w:val="24"/>
          <w:szCs w:val="24"/>
        </w:rPr>
        <w:t xml:space="preserve"> до достижения совершеннолетия. </w:t>
      </w:r>
    </w:p>
    <w:p w:rsidR="008952BC" w:rsidRPr="002070C5" w:rsidRDefault="003B1387" w:rsidP="003E7CF0">
      <w:pPr>
        <w:spacing w:after="0"/>
        <w:ind w:firstLine="851"/>
        <w:jc w:val="both"/>
        <w:rPr>
          <w:rFonts w:ascii="Times New Roman" w:hAnsi="Times New Roman"/>
          <w:sz w:val="24"/>
          <w:szCs w:val="24"/>
        </w:rPr>
      </w:pPr>
      <w:r w:rsidRPr="002070C5">
        <w:rPr>
          <w:rFonts w:ascii="Times New Roman" w:hAnsi="Times New Roman"/>
          <w:sz w:val="24"/>
          <w:szCs w:val="24"/>
        </w:rPr>
        <w:lastRenderedPageBreak/>
        <w:t>дет</w:t>
      </w:r>
      <w:r w:rsidR="005F2EF3" w:rsidRPr="002070C5">
        <w:rPr>
          <w:rFonts w:ascii="Times New Roman" w:hAnsi="Times New Roman"/>
          <w:sz w:val="24"/>
          <w:szCs w:val="24"/>
        </w:rPr>
        <w:t>и</w:t>
      </w:r>
      <w:r w:rsidRPr="002070C5">
        <w:rPr>
          <w:rFonts w:ascii="Times New Roman" w:hAnsi="Times New Roman"/>
          <w:sz w:val="24"/>
          <w:szCs w:val="24"/>
        </w:rPr>
        <w:t>-сирот</w:t>
      </w:r>
      <w:r w:rsidR="005F2EF3" w:rsidRPr="002070C5">
        <w:rPr>
          <w:rFonts w:ascii="Times New Roman" w:hAnsi="Times New Roman"/>
          <w:sz w:val="24"/>
          <w:szCs w:val="24"/>
        </w:rPr>
        <w:t>ы</w:t>
      </w:r>
      <w:r w:rsidRPr="002070C5">
        <w:rPr>
          <w:rFonts w:ascii="Times New Roman" w:hAnsi="Times New Roman"/>
          <w:sz w:val="24"/>
          <w:szCs w:val="24"/>
        </w:rPr>
        <w:t xml:space="preserve"> и дет</w:t>
      </w:r>
      <w:r w:rsidR="005F2EF3" w:rsidRPr="002070C5">
        <w:rPr>
          <w:rFonts w:ascii="Times New Roman" w:hAnsi="Times New Roman"/>
          <w:sz w:val="24"/>
          <w:szCs w:val="24"/>
        </w:rPr>
        <w:t>и</w:t>
      </w:r>
      <w:r w:rsidRPr="002070C5">
        <w:rPr>
          <w:rFonts w:ascii="Times New Roman" w:hAnsi="Times New Roman"/>
          <w:sz w:val="24"/>
          <w:szCs w:val="24"/>
        </w:rPr>
        <w:t>, оставши</w:t>
      </w:r>
      <w:r w:rsidR="005F2EF3" w:rsidRPr="002070C5">
        <w:rPr>
          <w:rFonts w:ascii="Times New Roman" w:hAnsi="Times New Roman"/>
          <w:sz w:val="24"/>
          <w:szCs w:val="24"/>
        </w:rPr>
        <w:t>е</w:t>
      </w:r>
      <w:r w:rsidR="008952BC" w:rsidRPr="002070C5">
        <w:rPr>
          <w:rFonts w:ascii="Times New Roman" w:hAnsi="Times New Roman"/>
          <w:sz w:val="24"/>
          <w:szCs w:val="24"/>
        </w:rPr>
        <w:t xml:space="preserve">ся без попечения родителей, </w:t>
      </w:r>
      <w:r w:rsidR="00B4241D" w:rsidRPr="002070C5">
        <w:rPr>
          <w:rFonts w:ascii="Times New Roman" w:hAnsi="Times New Roman"/>
          <w:sz w:val="24"/>
          <w:szCs w:val="24"/>
        </w:rPr>
        <w:t>лица из</w:t>
      </w:r>
      <w:r w:rsidR="008952BC" w:rsidRPr="002070C5">
        <w:rPr>
          <w:rFonts w:ascii="Times New Roman" w:hAnsi="Times New Roman"/>
          <w:sz w:val="24"/>
          <w:szCs w:val="24"/>
        </w:rPr>
        <w:t xml:space="preserve"> числа детей-сирот и детей,</w:t>
      </w:r>
      <w:r w:rsidR="00C53F26" w:rsidRPr="002070C5">
        <w:rPr>
          <w:rFonts w:ascii="Times New Roman" w:hAnsi="Times New Roman"/>
          <w:sz w:val="24"/>
          <w:szCs w:val="24"/>
        </w:rPr>
        <w:t xml:space="preserve"> </w:t>
      </w:r>
      <w:r w:rsidR="008952BC" w:rsidRPr="002070C5">
        <w:rPr>
          <w:rFonts w:ascii="Times New Roman" w:hAnsi="Times New Roman"/>
          <w:sz w:val="24"/>
          <w:szCs w:val="24"/>
        </w:rPr>
        <w:t>оставшихся</w:t>
      </w:r>
      <w:r w:rsidR="00C53F26" w:rsidRPr="002070C5">
        <w:rPr>
          <w:rFonts w:ascii="Times New Roman" w:hAnsi="Times New Roman"/>
          <w:sz w:val="24"/>
          <w:szCs w:val="24"/>
        </w:rPr>
        <w:t xml:space="preserve"> </w:t>
      </w:r>
      <w:r w:rsidR="00E60C4A" w:rsidRPr="002070C5">
        <w:rPr>
          <w:rFonts w:ascii="Times New Roman" w:hAnsi="Times New Roman"/>
          <w:sz w:val="24"/>
          <w:szCs w:val="24"/>
        </w:rPr>
        <w:t>без попечения родителей.</w:t>
      </w:r>
      <w:r w:rsidR="008952BC" w:rsidRPr="002070C5">
        <w:rPr>
          <w:rFonts w:ascii="Times New Roman" w:hAnsi="Times New Roman"/>
          <w:sz w:val="24"/>
          <w:szCs w:val="24"/>
        </w:rPr>
        <w:t xml:space="preserve"> </w:t>
      </w:r>
    </w:p>
    <w:p w:rsidR="003B1387" w:rsidRPr="002070C5" w:rsidRDefault="003B1387" w:rsidP="003E7CF0">
      <w:pPr>
        <w:ind w:firstLine="851"/>
        <w:jc w:val="both"/>
        <w:rPr>
          <w:rFonts w:ascii="Times New Roman" w:hAnsi="Times New Roman"/>
          <w:sz w:val="24"/>
          <w:szCs w:val="24"/>
        </w:rPr>
      </w:pPr>
      <w:r w:rsidRPr="002070C5">
        <w:rPr>
          <w:rFonts w:ascii="Times New Roman" w:hAnsi="Times New Roman"/>
          <w:sz w:val="24"/>
          <w:szCs w:val="24"/>
        </w:rPr>
        <w:t xml:space="preserve">2.3. Интересы лиц, указанных в пункте 2.1.1.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3B1387" w:rsidRPr="003F0CF1" w:rsidRDefault="003B1387" w:rsidP="002070C5">
      <w:pPr>
        <w:pStyle w:val="a9"/>
        <w:numPr>
          <w:ilvl w:val="0"/>
          <w:numId w:val="29"/>
        </w:numPr>
        <w:rPr>
          <w:rFonts w:ascii="Times New Roman" w:hAnsi="Times New Roman"/>
          <w:i/>
          <w:sz w:val="24"/>
          <w:szCs w:val="24"/>
        </w:rPr>
      </w:pPr>
      <w:bookmarkStart w:id="15" w:name="_Toc437973279"/>
      <w:bookmarkStart w:id="16" w:name="_Toc438110020"/>
      <w:bookmarkStart w:id="17" w:name="_Toc438376224"/>
      <w:bookmarkStart w:id="18" w:name="_Toc468470724"/>
      <w:r w:rsidRPr="003F0CF1">
        <w:rPr>
          <w:rFonts w:ascii="Times New Roman" w:hAnsi="Times New Roman"/>
          <w:i/>
          <w:sz w:val="24"/>
          <w:szCs w:val="24"/>
        </w:rPr>
        <w:t>Т</w:t>
      </w:r>
      <w:r w:rsidRPr="003F0CF1">
        <w:rPr>
          <w:rFonts w:ascii="Times New Roman" w:hAnsi="Times New Roman"/>
          <w:b/>
          <w:i/>
          <w:sz w:val="24"/>
          <w:szCs w:val="24"/>
        </w:rPr>
        <w:t>ребования к порядку информирования о предоставлении Государственной услуги</w:t>
      </w:r>
      <w:bookmarkEnd w:id="15"/>
      <w:bookmarkEnd w:id="16"/>
      <w:bookmarkEnd w:id="17"/>
      <w:bookmarkEnd w:id="18"/>
    </w:p>
    <w:p w:rsidR="00C549F3" w:rsidRPr="002070C5" w:rsidRDefault="00C549F3" w:rsidP="00C549F3">
      <w:pPr>
        <w:pStyle w:val="a9"/>
        <w:jc w:val="left"/>
        <w:rPr>
          <w:rFonts w:ascii="Times New Roman" w:hAnsi="Times New Roman"/>
          <w:sz w:val="24"/>
          <w:szCs w:val="24"/>
        </w:rPr>
      </w:pPr>
    </w:p>
    <w:p w:rsidR="003B1387" w:rsidRPr="002070C5" w:rsidRDefault="002070C5" w:rsidP="003F0CF1">
      <w:pPr>
        <w:spacing w:after="0"/>
        <w:ind w:firstLine="851"/>
        <w:jc w:val="both"/>
        <w:rPr>
          <w:rFonts w:ascii="Times New Roman" w:hAnsi="Times New Roman"/>
          <w:sz w:val="24"/>
          <w:szCs w:val="24"/>
        </w:rPr>
      </w:pPr>
      <w:r w:rsidRPr="002070C5">
        <w:rPr>
          <w:rFonts w:ascii="Times New Roman" w:hAnsi="Times New Roman"/>
          <w:sz w:val="24"/>
          <w:szCs w:val="24"/>
        </w:rPr>
        <w:t>3.</w:t>
      </w:r>
      <w:r>
        <w:rPr>
          <w:rFonts w:ascii="Times New Roman" w:hAnsi="Times New Roman"/>
          <w:sz w:val="24"/>
          <w:szCs w:val="24"/>
        </w:rPr>
        <w:t xml:space="preserve">1. </w:t>
      </w:r>
      <w:r w:rsidR="003B1387" w:rsidRPr="002070C5">
        <w:rPr>
          <w:rFonts w:ascii="Times New Roman" w:hAnsi="Times New Roman"/>
          <w:sz w:val="24"/>
          <w:szCs w:val="24"/>
        </w:rPr>
        <w:t xml:space="preserve">Информация о месте нахождения, графике работы, контактных телефонах, адресах официальных сайтов в информационно - телекоммуникационной сети интернет Администрации, </w:t>
      </w:r>
      <w:r w:rsidR="00C53F26" w:rsidRPr="002070C5">
        <w:rPr>
          <w:rFonts w:ascii="Times New Roman" w:hAnsi="Times New Roman"/>
          <w:sz w:val="24"/>
          <w:szCs w:val="24"/>
        </w:rPr>
        <w:t xml:space="preserve">Управления опеки и попечительства Министерства образования Московской области по городским округам Лосино-Петровский, Фрязино </w:t>
      </w:r>
      <w:r w:rsidR="003B1387" w:rsidRPr="002070C5">
        <w:rPr>
          <w:rFonts w:ascii="Times New Roman" w:hAnsi="Times New Roman"/>
          <w:sz w:val="24"/>
          <w:szCs w:val="24"/>
        </w:rPr>
        <w:t>и МФЦ, участвующих в предоставлении и информировании о порядке предоставления Государственной услуги приведены в Приложении 2 к настояще</w:t>
      </w:r>
      <w:r w:rsidR="003F0CF1">
        <w:rPr>
          <w:rFonts w:ascii="Times New Roman" w:hAnsi="Times New Roman"/>
          <w:sz w:val="24"/>
          <w:szCs w:val="24"/>
        </w:rPr>
        <w:t>му Административному регламенту.</w:t>
      </w:r>
    </w:p>
    <w:p w:rsidR="003B1387" w:rsidRPr="002070C5" w:rsidRDefault="002070C5" w:rsidP="003F0CF1">
      <w:pPr>
        <w:spacing w:after="0"/>
        <w:ind w:firstLine="851"/>
        <w:jc w:val="both"/>
        <w:rPr>
          <w:rFonts w:ascii="Times New Roman" w:hAnsi="Times New Roman"/>
          <w:sz w:val="24"/>
          <w:szCs w:val="24"/>
        </w:rPr>
      </w:pPr>
      <w:r>
        <w:rPr>
          <w:rFonts w:ascii="Times New Roman" w:hAnsi="Times New Roman"/>
          <w:sz w:val="24"/>
          <w:szCs w:val="24"/>
        </w:rPr>
        <w:t xml:space="preserve">3.2. </w:t>
      </w:r>
      <w:r w:rsidR="003B1387" w:rsidRPr="002070C5">
        <w:rPr>
          <w:rFonts w:ascii="Times New Roman" w:hAnsi="Times New Roman"/>
          <w:sz w:val="24"/>
          <w:szCs w:val="24"/>
        </w:rPr>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 приведены в Приложении 3 к настоящему Административному регламенту.</w:t>
      </w:r>
    </w:p>
    <w:p w:rsidR="003F0CF1" w:rsidRDefault="003F0CF1" w:rsidP="002070C5">
      <w:pPr>
        <w:jc w:val="center"/>
        <w:rPr>
          <w:rFonts w:ascii="Times New Roman" w:hAnsi="Times New Roman"/>
          <w:b/>
          <w:sz w:val="24"/>
          <w:szCs w:val="24"/>
        </w:rPr>
      </w:pPr>
      <w:bookmarkStart w:id="19" w:name="_Toc437973280"/>
      <w:bookmarkStart w:id="20" w:name="_Toc438110021"/>
      <w:bookmarkStart w:id="21" w:name="_Toc438376225"/>
      <w:bookmarkStart w:id="22" w:name="_Toc468470725"/>
    </w:p>
    <w:p w:rsidR="003B1387" w:rsidRPr="002070C5" w:rsidRDefault="003B1387" w:rsidP="002070C5">
      <w:pPr>
        <w:jc w:val="center"/>
        <w:rPr>
          <w:rFonts w:ascii="Times New Roman" w:hAnsi="Times New Roman"/>
          <w:b/>
          <w:sz w:val="24"/>
          <w:szCs w:val="24"/>
        </w:rPr>
      </w:pPr>
      <w:r w:rsidRPr="002070C5">
        <w:rPr>
          <w:rFonts w:ascii="Times New Roman" w:hAnsi="Times New Roman"/>
          <w:b/>
          <w:sz w:val="24"/>
          <w:szCs w:val="24"/>
        </w:rPr>
        <w:t>II. Стандарт предоставления Государственной услуги</w:t>
      </w:r>
      <w:bookmarkEnd w:id="19"/>
      <w:bookmarkEnd w:id="20"/>
      <w:bookmarkEnd w:id="21"/>
      <w:bookmarkEnd w:id="22"/>
    </w:p>
    <w:p w:rsidR="003B1387" w:rsidRPr="003F0CF1" w:rsidRDefault="003B1387" w:rsidP="002070C5">
      <w:pPr>
        <w:pStyle w:val="a9"/>
        <w:numPr>
          <w:ilvl w:val="0"/>
          <w:numId w:val="29"/>
        </w:numPr>
        <w:rPr>
          <w:rFonts w:ascii="Times New Roman" w:hAnsi="Times New Roman"/>
          <w:b/>
          <w:i/>
          <w:sz w:val="24"/>
          <w:szCs w:val="24"/>
        </w:rPr>
      </w:pPr>
      <w:bookmarkStart w:id="23" w:name="_Toc437973281"/>
      <w:bookmarkStart w:id="24" w:name="_Toc438110022"/>
      <w:bookmarkStart w:id="25" w:name="_Toc438376226"/>
      <w:bookmarkStart w:id="26" w:name="_Toc468470726"/>
      <w:r w:rsidRPr="003F0CF1">
        <w:rPr>
          <w:rFonts w:ascii="Times New Roman" w:hAnsi="Times New Roman"/>
          <w:b/>
          <w:i/>
          <w:sz w:val="24"/>
          <w:szCs w:val="24"/>
        </w:rPr>
        <w:t xml:space="preserve">Наименование </w:t>
      </w:r>
      <w:bookmarkEnd w:id="23"/>
      <w:bookmarkEnd w:id="24"/>
      <w:bookmarkEnd w:id="25"/>
      <w:bookmarkEnd w:id="26"/>
      <w:r w:rsidRPr="003F0CF1">
        <w:rPr>
          <w:rFonts w:ascii="Times New Roman" w:hAnsi="Times New Roman"/>
          <w:b/>
          <w:i/>
          <w:sz w:val="24"/>
          <w:szCs w:val="24"/>
        </w:rPr>
        <w:t>Государственной услуги</w:t>
      </w:r>
    </w:p>
    <w:p w:rsidR="003F0CF1" w:rsidRPr="002070C5" w:rsidRDefault="003F0CF1" w:rsidP="003F0CF1">
      <w:pPr>
        <w:pStyle w:val="a9"/>
        <w:jc w:val="left"/>
        <w:rPr>
          <w:rFonts w:ascii="Times New Roman" w:hAnsi="Times New Roman"/>
          <w:b/>
          <w:sz w:val="24"/>
          <w:szCs w:val="24"/>
        </w:rPr>
      </w:pPr>
    </w:p>
    <w:p w:rsidR="003B1387" w:rsidRPr="002070C5" w:rsidRDefault="002070C5" w:rsidP="003F0CF1">
      <w:pPr>
        <w:ind w:firstLine="851"/>
        <w:jc w:val="both"/>
        <w:rPr>
          <w:rFonts w:ascii="Times New Roman" w:hAnsi="Times New Roman"/>
          <w:sz w:val="24"/>
          <w:szCs w:val="24"/>
        </w:rPr>
      </w:pPr>
      <w:r w:rsidRPr="002070C5">
        <w:rPr>
          <w:rFonts w:ascii="Times New Roman" w:hAnsi="Times New Roman"/>
          <w:sz w:val="24"/>
          <w:szCs w:val="24"/>
        </w:rPr>
        <w:t>4.</w:t>
      </w:r>
      <w:r>
        <w:rPr>
          <w:rFonts w:ascii="Times New Roman" w:hAnsi="Times New Roman"/>
          <w:sz w:val="24"/>
          <w:szCs w:val="24"/>
        </w:rPr>
        <w:t xml:space="preserve">1. </w:t>
      </w:r>
      <w:r w:rsidR="003B1387" w:rsidRPr="002070C5">
        <w:rPr>
          <w:rFonts w:ascii="Times New Roman" w:hAnsi="Times New Roman"/>
          <w:sz w:val="24"/>
          <w:szCs w:val="24"/>
        </w:rPr>
        <w:t>Государственная услуга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3B1387" w:rsidRPr="003F0CF1" w:rsidRDefault="003B1387" w:rsidP="002070C5">
      <w:pPr>
        <w:pStyle w:val="a9"/>
        <w:numPr>
          <w:ilvl w:val="0"/>
          <w:numId w:val="29"/>
        </w:numPr>
        <w:rPr>
          <w:rFonts w:ascii="Times New Roman" w:hAnsi="Times New Roman"/>
          <w:b/>
          <w:i/>
          <w:sz w:val="24"/>
          <w:szCs w:val="24"/>
        </w:rPr>
      </w:pPr>
      <w:bookmarkStart w:id="27" w:name="_Toc468470727"/>
      <w:bookmarkStart w:id="28" w:name="_Toc437973283"/>
      <w:bookmarkStart w:id="29" w:name="_Toc438110024"/>
      <w:bookmarkStart w:id="30" w:name="_Toc438376228"/>
      <w:r w:rsidRPr="003F0CF1">
        <w:rPr>
          <w:rFonts w:ascii="Times New Roman" w:hAnsi="Times New Roman"/>
          <w:b/>
          <w:i/>
          <w:sz w:val="24"/>
          <w:szCs w:val="24"/>
        </w:rPr>
        <w:t xml:space="preserve">Органы и организации, участвующие в предоставлении </w:t>
      </w:r>
      <w:r w:rsidRPr="003F0CF1">
        <w:rPr>
          <w:rFonts w:ascii="Times New Roman" w:hAnsi="Times New Roman"/>
          <w:b/>
          <w:i/>
          <w:sz w:val="24"/>
          <w:szCs w:val="24"/>
        </w:rPr>
        <w:br/>
        <w:t>Государственной услуги</w:t>
      </w:r>
      <w:bookmarkEnd w:id="27"/>
    </w:p>
    <w:p w:rsidR="003F0CF1" w:rsidRDefault="003F0CF1" w:rsidP="00C10E65">
      <w:pPr>
        <w:spacing w:after="0"/>
        <w:ind w:firstLine="709"/>
        <w:jc w:val="both"/>
        <w:rPr>
          <w:rFonts w:ascii="Times New Roman" w:hAnsi="Times New Roman"/>
          <w:sz w:val="24"/>
          <w:szCs w:val="24"/>
        </w:rPr>
      </w:pPr>
    </w:p>
    <w:p w:rsidR="003B1387" w:rsidRPr="002070C5" w:rsidRDefault="002070C5" w:rsidP="003F0CF1">
      <w:pPr>
        <w:spacing w:after="0"/>
        <w:ind w:firstLine="851"/>
        <w:jc w:val="both"/>
        <w:rPr>
          <w:rFonts w:ascii="Times New Roman" w:hAnsi="Times New Roman"/>
          <w:sz w:val="24"/>
          <w:szCs w:val="24"/>
        </w:rPr>
      </w:pPr>
      <w:r w:rsidRPr="002070C5">
        <w:rPr>
          <w:rFonts w:ascii="Times New Roman" w:hAnsi="Times New Roman"/>
          <w:sz w:val="24"/>
          <w:szCs w:val="24"/>
        </w:rPr>
        <w:t>5.</w:t>
      </w:r>
      <w:r>
        <w:rPr>
          <w:rFonts w:ascii="Times New Roman" w:hAnsi="Times New Roman"/>
          <w:sz w:val="24"/>
          <w:szCs w:val="24"/>
        </w:rPr>
        <w:t xml:space="preserve">1. </w:t>
      </w:r>
      <w:r w:rsidR="003B1387" w:rsidRPr="002070C5">
        <w:rPr>
          <w:rFonts w:ascii="Times New Roman" w:hAnsi="Times New Roman"/>
          <w:sz w:val="24"/>
          <w:szCs w:val="24"/>
        </w:rPr>
        <w:t>Органы, ответственные за предоставление Государственной услуги.</w:t>
      </w:r>
    </w:p>
    <w:p w:rsidR="003B1387" w:rsidRPr="002070C5" w:rsidRDefault="003B1387" w:rsidP="003F0CF1">
      <w:pPr>
        <w:spacing w:after="0"/>
        <w:ind w:firstLine="851"/>
        <w:jc w:val="both"/>
        <w:rPr>
          <w:rFonts w:ascii="Times New Roman" w:hAnsi="Times New Roman"/>
          <w:sz w:val="24"/>
          <w:szCs w:val="24"/>
        </w:rPr>
      </w:pPr>
      <w:r w:rsidRPr="002070C5">
        <w:rPr>
          <w:rFonts w:ascii="Times New Roman" w:hAnsi="Times New Roman"/>
          <w:sz w:val="24"/>
          <w:szCs w:val="24"/>
        </w:rPr>
        <w:t xml:space="preserve">Органом, ответственным за предоставление Государственной услуги, является </w:t>
      </w:r>
      <w:r w:rsidR="00794454" w:rsidRPr="002070C5">
        <w:rPr>
          <w:rFonts w:ascii="Times New Roman" w:hAnsi="Times New Roman"/>
          <w:sz w:val="24"/>
          <w:szCs w:val="24"/>
        </w:rPr>
        <w:t xml:space="preserve">Администрация. Непосредственное предоставление Государственной услуги </w:t>
      </w:r>
      <w:r w:rsidR="00C10E65" w:rsidRPr="002070C5">
        <w:rPr>
          <w:rFonts w:ascii="Times New Roman" w:hAnsi="Times New Roman"/>
          <w:sz w:val="24"/>
          <w:szCs w:val="24"/>
        </w:rPr>
        <w:t>осуществляет структурное</w:t>
      </w:r>
      <w:r w:rsidRPr="002070C5">
        <w:rPr>
          <w:rFonts w:ascii="Times New Roman" w:hAnsi="Times New Roman"/>
          <w:sz w:val="24"/>
          <w:szCs w:val="24"/>
        </w:rPr>
        <w:t xml:space="preserve"> подразделение </w:t>
      </w:r>
      <w:r w:rsidR="00422E4F" w:rsidRPr="002070C5">
        <w:rPr>
          <w:rFonts w:ascii="Times New Roman" w:hAnsi="Times New Roman"/>
          <w:sz w:val="24"/>
          <w:szCs w:val="24"/>
        </w:rPr>
        <w:t xml:space="preserve">Администрации </w:t>
      </w:r>
      <w:r w:rsidR="00C53F26" w:rsidRPr="002070C5">
        <w:rPr>
          <w:rFonts w:ascii="Times New Roman" w:hAnsi="Times New Roman"/>
          <w:sz w:val="24"/>
          <w:szCs w:val="24"/>
        </w:rPr>
        <w:t>–</w:t>
      </w:r>
      <w:r w:rsidRPr="002070C5">
        <w:rPr>
          <w:rFonts w:ascii="Times New Roman" w:hAnsi="Times New Roman"/>
          <w:sz w:val="24"/>
          <w:szCs w:val="24"/>
        </w:rPr>
        <w:t xml:space="preserve"> </w:t>
      </w:r>
      <w:r w:rsidR="00C53F26" w:rsidRPr="002070C5">
        <w:rPr>
          <w:rFonts w:ascii="Times New Roman" w:hAnsi="Times New Roman"/>
          <w:sz w:val="24"/>
          <w:szCs w:val="24"/>
        </w:rPr>
        <w:t>отдел жилищной политики администрации городского округа Фрязино</w:t>
      </w:r>
      <w:r w:rsidRPr="002070C5">
        <w:rPr>
          <w:rFonts w:ascii="Times New Roman" w:hAnsi="Times New Roman"/>
          <w:sz w:val="24"/>
          <w:szCs w:val="24"/>
        </w:rPr>
        <w:t>.</w:t>
      </w:r>
    </w:p>
    <w:p w:rsidR="003B1387" w:rsidRPr="002070C5" w:rsidRDefault="00C10E65" w:rsidP="003F0CF1">
      <w:pPr>
        <w:spacing w:after="0"/>
        <w:ind w:firstLine="851"/>
        <w:jc w:val="both"/>
        <w:rPr>
          <w:rFonts w:ascii="Times New Roman" w:hAnsi="Times New Roman"/>
          <w:sz w:val="24"/>
          <w:szCs w:val="24"/>
        </w:rPr>
      </w:pPr>
      <w:r>
        <w:rPr>
          <w:rFonts w:ascii="Times New Roman" w:hAnsi="Times New Roman"/>
          <w:sz w:val="24"/>
          <w:szCs w:val="24"/>
        </w:rPr>
        <w:t xml:space="preserve">5.2. </w:t>
      </w:r>
      <w:r w:rsidR="00DB7D38" w:rsidRPr="002070C5">
        <w:rPr>
          <w:rFonts w:ascii="Times New Roman" w:hAnsi="Times New Roman"/>
          <w:sz w:val="24"/>
          <w:szCs w:val="24"/>
        </w:rPr>
        <w:t xml:space="preserve">Администрация обеспечивает предоставление </w:t>
      </w:r>
      <w:r w:rsidR="00C53F26" w:rsidRPr="002070C5">
        <w:rPr>
          <w:rFonts w:ascii="Times New Roman" w:hAnsi="Times New Roman"/>
          <w:sz w:val="24"/>
          <w:szCs w:val="24"/>
        </w:rPr>
        <w:t xml:space="preserve"> </w:t>
      </w:r>
      <w:r w:rsidR="00DB7D38" w:rsidRPr="002070C5">
        <w:rPr>
          <w:rFonts w:ascii="Times New Roman" w:hAnsi="Times New Roman"/>
          <w:sz w:val="24"/>
          <w:szCs w:val="24"/>
        </w:rPr>
        <w:t xml:space="preserve"> </w:t>
      </w:r>
      <w:r w:rsidR="00C53F26" w:rsidRPr="002070C5">
        <w:rPr>
          <w:rFonts w:ascii="Times New Roman" w:hAnsi="Times New Roman"/>
          <w:sz w:val="24"/>
          <w:szCs w:val="24"/>
        </w:rPr>
        <w:t xml:space="preserve">Государственной </w:t>
      </w:r>
      <w:r w:rsidR="00DB7D38" w:rsidRPr="002070C5">
        <w:rPr>
          <w:rFonts w:ascii="Times New Roman" w:hAnsi="Times New Roman"/>
          <w:sz w:val="24"/>
          <w:szCs w:val="24"/>
        </w:rPr>
        <w:t>услуги на базе МФЦ и регионального портала государственных и муниципальных услуг Московской области (далее – РПГУ).</w:t>
      </w:r>
    </w:p>
    <w:p w:rsidR="00D17336" w:rsidRPr="002070C5" w:rsidRDefault="00C10E65" w:rsidP="003F0CF1">
      <w:pPr>
        <w:spacing w:after="0"/>
        <w:ind w:firstLine="851"/>
        <w:jc w:val="both"/>
        <w:rPr>
          <w:rFonts w:ascii="Times New Roman" w:hAnsi="Times New Roman"/>
          <w:sz w:val="24"/>
          <w:szCs w:val="24"/>
        </w:rPr>
      </w:pPr>
      <w:r>
        <w:rPr>
          <w:rFonts w:ascii="Times New Roman" w:hAnsi="Times New Roman"/>
          <w:sz w:val="24"/>
          <w:szCs w:val="24"/>
        </w:rPr>
        <w:t xml:space="preserve">5.3. </w:t>
      </w:r>
      <w:r w:rsidR="00794454" w:rsidRPr="002070C5">
        <w:rPr>
          <w:rFonts w:ascii="Times New Roman" w:hAnsi="Times New Roman"/>
          <w:sz w:val="24"/>
          <w:szCs w:val="24"/>
        </w:rPr>
        <w:t xml:space="preserve">Прием </w:t>
      </w:r>
      <w:r w:rsidR="00D17336" w:rsidRPr="002070C5">
        <w:rPr>
          <w:rFonts w:ascii="Times New Roman" w:hAnsi="Times New Roman"/>
          <w:sz w:val="24"/>
          <w:szCs w:val="24"/>
        </w:rPr>
        <w:t xml:space="preserve">Заявителей </w:t>
      </w:r>
      <w:r w:rsidR="00794454" w:rsidRPr="002070C5">
        <w:rPr>
          <w:rFonts w:ascii="Times New Roman" w:hAnsi="Times New Roman"/>
          <w:sz w:val="24"/>
          <w:szCs w:val="24"/>
        </w:rPr>
        <w:t>по вопросу предоставления Государственной услуги</w:t>
      </w:r>
      <w:r w:rsidR="002070C5" w:rsidRPr="002070C5">
        <w:rPr>
          <w:rFonts w:ascii="Times New Roman" w:hAnsi="Times New Roman"/>
          <w:sz w:val="24"/>
          <w:szCs w:val="24"/>
        </w:rPr>
        <w:t xml:space="preserve"> осуществляется в соответствии с графиком работы Администрации (приложение 2 к настоящему Административному регламенту). </w:t>
      </w:r>
      <w:r w:rsidR="007B7336" w:rsidRPr="002070C5">
        <w:rPr>
          <w:rFonts w:ascii="Times New Roman" w:hAnsi="Times New Roman"/>
          <w:sz w:val="24"/>
          <w:szCs w:val="24"/>
        </w:rPr>
        <w:t xml:space="preserve">Справочная информация о месте нахождения, </w:t>
      </w:r>
      <w:r w:rsidR="007B7336" w:rsidRPr="002070C5">
        <w:rPr>
          <w:rFonts w:ascii="Times New Roman" w:hAnsi="Times New Roman"/>
          <w:sz w:val="24"/>
          <w:szCs w:val="24"/>
        </w:rPr>
        <w:lastRenderedPageBreak/>
        <w:t xml:space="preserve">графике работы, контактных телефонах </w:t>
      </w:r>
      <w:r w:rsidR="00257379" w:rsidRPr="002070C5">
        <w:rPr>
          <w:rFonts w:ascii="Times New Roman" w:hAnsi="Times New Roman"/>
          <w:sz w:val="24"/>
          <w:szCs w:val="24"/>
        </w:rPr>
        <w:t xml:space="preserve">Администрации, </w:t>
      </w:r>
      <w:r w:rsidR="007B7336" w:rsidRPr="002070C5">
        <w:rPr>
          <w:rFonts w:ascii="Times New Roman" w:hAnsi="Times New Roman"/>
          <w:sz w:val="24"/>
          <w:szCs w:val="24"/>
        </w:rPr>
        <w:t>МФЦ приведены в Приложении 2 к настоящему Административному регламенту.</w:t>
      </w:r>
    </w:p>
    <w:p w:rsidR="003B1387" w:rsidRPr="002070C5"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5.4. </w:t>
      </w:r>
      <w:r w:rsidR="00D17336" w:rsidRPr="002070C5">
        <w:rPr>
          <w:rFonts w:ascii="Times New Roman" w:hAnsi="Times New Roman"/>
          <w:sz w:val="24"/>
          <w:szCs w:val="24"/>
        </w:rPr>
        <w:t xml:space="preserve">Администрация и </w:t>
      </w:r>
      <w:r w:rsidR="003B1387" w:rsidRPr="002070C5">
        <w:rPr>
          <w:rFonts w:ascii="Times New Roman" w:hAnsi="Times New Roman"/>
          <w:sz w:val="24"/>
          <w:szCs w:val="24"/>
        </w:rPr>
        <w:t>МФЦ не вправе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w:t>
      </w:r>
      <w:r w:rsidR="00D17336" w:rsidRPr="002070C5">
        <w:rPr>
          <w:rFonts w:ascii="Times New Roman" w:hAnsi="Times New Roman"/>
          <w:sz w:val="24"/>
          <w:szCs w:val="24"/>
        </w:rPr>
        <w:t xml:space="preserve"> </w:t>
      </w:r>
      <w:r w:rsidR="003B1387" w:rsidRPr="002070C5">
        <w:rPr>
          <w:rFonts w:ascii="Times New Roman" w:hAnsi="Times New Roman"/>
          <w:sz w:val="24"/>
          <w:szCs w:val="24"/>
        </w:rPr>
        <w:t>г. №186/12 перечень услуг, которые являются необходимыми и обязательными для предоставления Государственных услуг.</w:t>
      </w:r>
    </w:p>
    <w:p w:rsidR="003B1387" w:rsidRPr="002070C5" w:rsidRDefault="00C53F26"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5.5. </w:t>
      </w:r>
      <w:r w:rsidR="003B1387" w:rsidRPr="002070C5">
        <w:rPr>
          <w:rFonts w:ascii="Times New Roman" w:hAnsi="Times New Roman"/>
          <w:sz w:val="24"/>
          <w:szCs w:val="24"/>
        </w:rPr>
        <w:t>В целях предоставления Государственной услуги Администрация взаимодействует с:</w:t>
      </w:r>
    </w:p>
    <w:p w:rsidR="003B1387" w:rsidRPr="002070C5"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1. </w:t>
      </w:r>
      <w:r w:rsidR="003B1387" w:rsidRPr="002070C5">
        <w:rPr>
          <w:rFonts w:ascii="Times New Roman" w:hAnsi="Times New Roman"/>
          <w:sz w:val="24"/>
          <w:szCs w:val="24"/>
        </w:rPr>
        <w:t>Управлением Федеральной службы государственной регистрации, кадастра и картографии по Московской области по вопросу получения сведений о наличии (отсутствии) у Заявителя объектов недвижимости (жилого помещения) на территории Российской Федерации;</w:t>
      </w:r>
    </w:p>
    <w:p w:rsidR="003B1387" w:rsidRPr="002070C5"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2. </w:t>
      </w:r>
      <w:r w:rsidR="003B1387" w:rsidRPr="002070C5">
        <w:rPr>
          <w:rFonts w:ascii="Times New Roman" w:hAnsi="Times New Roman"/>
          <w:sz w:val="24"/>
          <w:szCs w:val="24"/>
        </w:rPr>
        <w:t>Управлением по вопросам миграции Главного управления Министерства внутренних дел России по Московской области;</w:t>
      </w:r>
    </w:p>
    <w:p w:rsidR="003B1387" w:rsidRPr="002070C5"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3. </w:t>
      </w:r>
      <w:r w:rsidR="003B1387" w:rsidRPr="002070C5">
        <w:rPr>
          <w:rFonts w:ascii="Times New Roman" w:hAnsi="Times New Roman"/>
          <w:sz w:val="24"/>
          <w:szCs w:val="24"/>
        </w:rPr>
        <w:t>Министерством образования Московской области по вопросу получения сведений о включении Заявителя в Сводный список детей-</w:t>
      </w:r>
      <w:r w:rsidR="00D17336" w:rsidRPr="002070C5">
        <w:rPr>
          <w:rFonts w:ascii="Times New Roman" w:hAnsi="Times New Roman"/>
          <w:sz w:val="24"/>
          <w:szCs w:val="24"/>
        </w:rPr>
        <w:t>сирот и</w:t>
      </w:r>
      <w:r w:rsidR="003B1387" w:rsidRPr="002070C5">
        <w:rPr>
          <w:rFonts w:ascii="Times New Roman" w:hAnsi="Times New Roman"/>
          <w:sz w:val="24"/>
          <w:szCs w:val="24"/>
        </w:rPr>
        <w:t xml:space="preserve">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w:t>
      </w:r>
      <w:r w:rsidR="00C53F26" w:rsidRPr="002070C5">
        <w:rPr>
          <w:rFonts w:ascii="Times New Roman" w:hAnsi="Times New Roman"/>
          <w:sz w:val="24"/>
          <w:szCs w:val="24"/>
        </w:rPr>
        <w:t>городском округе Фрязино</w:t>
      </w:r>
      <w:r w:rsidR="003B1387" w:rsidRPr="002070C5">
        <w:rPr>
          <w:rFonts w:ascii="Times New Roman" w:hAnsi="Times New Roman"/>
          <w:sz w:val="24"/>
          <w:szCs w:val="24"/>
        </w:rPr>
        <w:t xml:space="preserve"> Московской области;</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4. МФЦ по вопросам приема, передачи документов и выдачи результата.</w:t>
      </w:r>
    </w:p>
    <w:p w:rsidR="003B1387" w:rsidRPr="002070C5" w:rsidRDefault="003B1387" w:rsidP="002070C5">
      <w:pPr>
        <w:jc w:val="both"/>
        <w:rPr>
          <w:rFonts w:ascii="Times New Roman" w:hAnsi="Times New Roman"/>
          <w:sz w:val="24"/>
          <w:szCs w:val="24"/>
        </w:rPr>
      </w:pPr>
    </w:p>
    <w:p w:rsidR="003B1387" w:rsidRPr="001A6E3E" w:rsidRDefault="003B1387" w:rsidP="00C10E65">
      <w:pPr>
        <w:pStyle w:val="a9"/>
        <w:numPr>
          <w:ilvl w:val="0"/>
          <w:numId w:val="29"/>
        </w:numPr>
        <w:rPr>
          <w:rFonts w:ascii="Times New Roman" w:hAnsi="Times New Roman"/>
          <w:b/>
          <w:i/>
          <w:sz w:val="24"/>
          <w:szCs w:val="24"/>
        </w:rPr>
      </w:pPr>
      <w:bookmarkStart w:id="31" w:name="_Toc468470728"/>
      <w:bookmarkStart w:id="32" w:name="_Toc437973285"/>
      <w:bookmarkStart w:id="33" w:name="_Toc438110026"/>
      <w:bookmarkStart w:id="34" w:name="_Toc438376230"/>
      <w:r w:rsidRPr="001A6E3E">
        <w:rPr>
          <w:rFonts w:ascii="Times New Roman" w:hAnsi="Times New Roman"/>
          <w:b/>
          <w:i/>
          <w:sz w:val="24"/>
          <w:szCs w:val="24"/>
        </w:rPr>
        <w:t>Основания для обращения и результаты предоставления Государственной услуги</w:t>
      </w:r>
      <w:bookmarkEnd w:id="31"/>
      <w:bookmarkEnd w:id="32"/>
      <w:bookmarkEnd w:id="33"/>
      <w:bookmarkEnd w:id="34"/>
    </w:p>
    <w:p w:rsidR="001A6E3E" w:rsidRDefault="001A6E3E" w:rsidP="00C10E65">
      <w:pPr>
        <w:spacing w:after="0"/>
        <w:ind w:firstLine="709"/>
        <w:jc w:val="both"/>
        <w:rPr>
          <w:rFonts w:ascii="Times New Roman" w:hAnsi="Times New Roman"/>
          <w:sz w:val="24"/>
          <w:szCs w:val="24"/>
        </w:rPr>
      </w:pP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6.1. Заявитель (представитель Заявителя) обращается в МФЦ</w:t>
      </w:r>
      <w:r w:rsidR="007B7336" w:rsidRPr="002070C5">
        <w:rPr>
          <w:rFonts w:ascii="Times New Roman" w:hAnsi="Times New Roman"/>
          <w:sz w:val="24"/>
          <w:szCs w:val="24"/>
        </w:rPr>
        <w:t>, Администрацию</w:t>
      </w:r>
      <w:r w:rsidR="002B3E92" w:rsidRPr="002070C5">
        <w:rPr>
          <w:rFonts w:ascii="Times New Roman" w:hAnsi="Times New Roman"/>
          <w:sz w:val="24"/>
          <w:szCs w:val="24"/>
        </w:rPr>
        <w:t xml:space="preserve">, </w:t>
      </w:r>
      <w:r w:rsidR="007B7336" w:rsidRPr="002070C5">
        <w:rPr>
          <w:rFonts w:ascii="Times New Roman" w:hAnsi="Times New Roman"/>
          <w:sz w:val="24"/>
          <w:szCs w:val="24"/>
        </w:rPr>
        <w:t xml:space="preserve"> посредством портала РПГУ</w:t>
      </w:r>
      <w:r w:rsidRPr="002070C5">
        <w:rPr>
          <w:rFonts w:ascii="Times New Roman" w:hAnsi="Times New Roman"/>
          <w:sz w:val="24"/>
          <w:szCs w:val="24"/>
        </w:rPr>
        <w:t xml:space="preserve"> для заключения договора найма жилого помещения для детей-сирот и детей, оставшихся без попечения родителей, лиц из числа детей-сирот и детей, оставшихся без попечения родителей (далее – заключение договора).</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6.2. Результатом предоставления Государственной услуги является:</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6.2.1. </w:t>
      </w:r>
      <w:r w:rsidR="005B48DA" w:rsidRPr="002070C5">
        <w:rPr>
          <w:rFonts w:ascii="Times New Roman" w:hAnsi="Times New Roman"/>
          <w:sz w:val="24"/>
          <w:szCs w:val="24"/>
        </w:rPr>
        <w:t>Решение о предоставлении Государственной услуги, в виде заключенного договора, оформленного по форме согласно Приложению 4 к настоящему Административному регламенту;</w:t>
      </w:r>
      <w:r w:rsidRPr="002070C5">
        <w:rPr>
          <w:rFonts w:ascii="Times New Roman" w:hAnsi="Times New Roman"/>
          <w:sz w:val="24"/>
          <w:szCs w:val="24"/>
        </w:rPr>
        <w:t xml:space="preserve"> </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6.2.2. Решение об отказе в предоставлении Государственной услуги, оформленное по форме согласно Приложению 5 к настоящему Административному регламенту.</w:t>
      </w:r>
    </w:p>
    <w:p w:rsidR="003B1387" w:rsidRPr="002070C5" w:rsidRDefault="005B48DA"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 </w:t>
      </w:r>
      <w:r w:rsidR="00C10E65">
        <w:rPr>
          <w:rFonts w:ascii="Times New Roman" w:hAnsi="Times New Roman"/>
          <w:sz w:val="24"/>
          <w:szCs w:val="24"/>
        </w:rPr>
        <w:t xml:space="preserve">6.3. </w:t>
      </w:r>
      <w:r w:rsidR="003B1387" w:rsidRPr="002070C5">
        <w:rPr>
          <w:rFonts w:ascii="Times New Roman" w:hAnsi="Times New Roman"/>
          <w:sz w:val="24"/>
          <w:szCs w:val="24"/>
        </w:rPr>
        <w:t>Результат предоставления Государственной услуги оформляется</w:t>
      </w:r>
      <w:r w:rsidR="007B7336" w:rsidRPr="002070C5">
        <w:rPr>
          <w:rFonts w:ascii="Times New Roman" w:hAnsi="Times New Roman"/>
          <w:sz w:val="24"/>
          <w:szCs w:val="24"/>
        </w:rPr>
        <w:t xml:space="preserve"> </w:t>
      </w:r>
      <w:r w:rsidR="003B1387" w:rsidRPr="002070C5">
        <w:rPr>
          <w:rFonts w:ascii="Times New Roman" w:hAnsi="Times New Roman"/>
          <w:sz w:val="24"/>
          <w:szCs w:val="24"/>
        </w:rPr>
        <w:t>в бумажном виде в 2-х экземплярах, подписывается должностным лицом Администрации и Заявителем (представителем Заявителя), заверяется печатью Администрации, хранится 1 экземпляр в Администрации постоянно, 2 экземпляр выдается Заявителю (представителю Заявителя).</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6.4. В бумажном виде результат предоставления Государственной услуги выдается Заявителю (представителю Заявителя) в МФЦ или в </w:t>
      </w:r>
      <w:r w:rsidR="00C53F26" w:rsidRPr="002070C5">
        <w:rPr>
          <w:rFonts w:ascii="Times New Roman" w:hAnsi="Times New Roman"/>
          <w:sz w:val="24"/>
          <w:szCs w:val="24"/>
        </w:rPr>
        <w:t>Администрации</w:t>
      </w:r>
      <w:r w:rsidRPr="002070C5">
        <w:rPr>
          <w:rFonts w:ascii="Times New Roman" w:hAnsi="Times New Roman"/>
          <w:sz w:val="24"/>
          <w:szCs w:val="24"/>
        </w:rPr>
        <w:t>, если об этом указано в заявлении об оказании услуги.</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lastRenderedPageBreak/>
        <w:t>6.5. Факт предоставления Государственной услуги с приложением</w:t>
      </w:r>
      <w:r w:rsidR="007B7336" w:rsidRPr="002070C5">
        <w:rPr>
          <w:rFonts w:ascii="Times New Roman" w:hAnsi="Times New Roman"/>
          <w:sz w:val="24"/>
          <w:szCs w:val="24"/>
        </w:rPr>
        <w:t xml:space="preserve"> </w:t>
      </w:r>
      <w:r w:rsidRPr="002070C5">
        <w:rPr>
          <w:rFonts w:ascii="Times New Roman" w:hAnsi="Times New Roman"/>
          <w:sz w:val="24"/>
          <w:szCs w:val="24"/>
        </w:rPr>
        <w:t>решения о предоставлении либо об отказе в предоставлении Государственной услуги фиксируется в Модуле оказания услуг единой информационной системы оказания услуг (далее - Модуль ЕИС ОУ) по истечении срока предоставления Государственной услуги.</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6.6. Уведомление о принятом решении, независимо от результата предоставления Государственной услуги, направляется в Личный кабинет Заявителя (представителя Заявителя). По желанию Заявителя (представителя Заявителя) уведомление может быть получено лично, через МФЦ, путем печати электронного образца уведомления из информационной системы и заверения его специалистом МФЦ.</w:t>
      </w:r>
    </w:p>
    <w:p w:rsidR="003B1387" w:rsidRPr="002070C5" w:rsidRDefault="003B1387" w:rsidP="002070C5">
      <w:pPr>
        <w:jc w:val="both"/>
        <w:rPr>
          <w:rFonts w:ascii="Times New Roman" w:hAnsi="Times New Roman"/>
          <w:sz w:val="24"/>
          <w:szCs w:val="24"/>
        </w:rPr>
      </w:pPr>
    </w:p>
    <w:p w:rsidR="003B1387" w:rsidRDefault="003B1387" w:rsidP="00C10E65">
      <w:pPr>
        <w:pStyle w:val="a9"/>
        <w:numPr>
          <w:ilvl w:val="0"/>
          <w:numId w:val="29"/>
        </w:numPr>
        <w:rPr>
          <w:rFonts w:ascii="Times New Roman" w:hAnsi="Times New Roman"/>
          <w:b/>
          <w:i/>
          <w:sz w:val="24"/>
          <w:szCs w:val="24"/>
        </w:rPr>
      </w:pPr>
      <w:bookmarkStart w:id="35" w:name="_Toc438110037"/>
      <w:bookmarkStart w:id="36" w:name="_Toc438376242"/>
      <w:bookmarkStart w:id="37" w:name="_Toc468470729"/>
      <w:r w:rsidRPr="001A6E3E">
        <w:rPr>
          <w:rFonts w:ascii="Times New Roman" w:hAnsi="Times New Roman"/>
          <w:b/>
          <w:i/>
          <w:sz w:val="24"/>
          <w:szCs w:val="24"/>
        </w:rPr>
        <w:t>Срок регистрации Заявления</w:t>
      </w:r>
      <w:bookmarkEnd w:id="35"/>
      <w:bookmarkEnd w:id="36"/>
      <w:bookmarkEnd w:id="37"/>
      <w:r w:rsidRPr="001A6E3E">
        <w:rPr>
          <w:rFonts w:ascii="Times New Roman" w:hAnsi="Times New Roman"/>
          <w:b/>
          <w:i/>
          <w:sz w:val="24"/>
          <w:szCs w:val="24"/>
        </w:rPr>
        <w:t xml:space="preserve"> на предоставление Государственной услуги</w:t>
      </w:r>
    </w:p>
    <w:p w:rsidR="001A6E3E" w:rsidRPr="001A6E3E" w:rsidRDefault="001A6E3E" w:rsidP="001A6E3E">
      <w:pPr>
        <w:pStyle w:val="a9"/>
        <w:jc w:val="left"/>
        <w:rPr>
          <w:rFonts w:ascii="Times New Roman" w:hAnsi="Times New Roman"/>
          <w:b/>
          <w:i/>
          <w:sz w:val="24"/>
          <w:szCs w:val="24"/>
        </w:rPr>
      </w:pPr>
    </w:p>
    <w:p w:rsidR="003B1387" w:rsidRPr="00C10E65" w:rsidRDefault="003B1387" w:rsidP="001A6E3E">
      <w:pPr>
        <w:pStyle w:val="a9"/>
        <w:numPr>
          <w:ilvl w:val="1"/>
          <w:numId w:val="29"/>
        </w:numPr>
        <w:ind w:left="0" w:firstLine="851"/>
        <w:jc w:val="both"/>
        <w:rPr>
          <w:rFonts w:ascii="Times New Roman" w:hAnsi="Times New Roman"/>
          <w:sz w:val="24"/>
          <w:szCs w:val="24"/>
        </w:rPr>
      </w:pPr>
      <w:r w:rsidRPr="00C10E65">
        <w:rPr>
          <w:rFonts w:ascii="Times New Roman" w:hAnsi="Times New Roman"/>
          <w:sz w:val="24"/>
          <w:szCs w:val="24"/>
        </w:rPr>
        <w:t xml:space="preserve">Заявление, поданное через МФЦ регистрируется в </w:t>
      </w:r>
      <w:r w:rsidR="004F0306" w:rsidRPr="00C10E65">
        <w:rPr>
          <w:rFonts w:ascii="Times New Roman" w:hAnsi="Times New Roman"/>
          <w:sz w:val="24"/>
          <w:szCs w:val="24"/>
        </w:rPr>
        <w:t>Администрации</w:t>
      </w:r>
      <w:r w:rsidRPr="00C10E65">
        <w:rPr>
          <w:rFonts w:ascii="Times New Roman" w:hAnsi="Times New Roman"/>
          <w:sz w:val="24"/>
          <w:szCs w:val="24"/>
        </w:rPr>
        <w:t xml:space="preserve"> в первый рабочий день, следующий за днем подачи Заявления в МФЦ.</w:t>
      </w:r>
    </w:p>
    <w:p w:rsidR="003B1387" w:rsidRDefault="003B1387" w:rsidP="001A6E3E">
      <w:pPr>
        <w:pStyle w:val="a9"/>
        <w:numPr>
          <w:ilvl w:val="1"/>
          <w:numId w:val="29"/>
        </w:numPr>
        <w:ind w:left="0" w:firstLine="851"/>
        <w:jc w:val="both"/>
        <w:rPr>
          <w:rFonts w:ascii="Times New Roman" w:hAnsi="Times New Roman"/>
          <w:sz w:val="24"/>
          <w:szCs w:val="24"/>
        </w:rPr>
      </w:pPr>
      <w:r w:rsidRPr="00C10E65">
        <w:rPr>
          <w:rFonts w:ascii="Times New Roman" w:hAnsi="Times New Roman"/>
          <w:sz w:val="24"/>
          <w:szCs w:val="24"/>
        </w:rPr>
        <w:t xml:space="preserve">Заявление, поданное в </w:t>
      </w:r>
      <w:r w:rsidR="00D17336" w:rsidRPr="00C10E65">
        <w:rPr>
          <w:rFonts w:ascii="Times New Roman" w:hAnsi="Times New Roman"/>
          <w:sz w:val="24"/>
          <w:szCs w:val="24"/>
        </w:rPr>
        <w:t>Администрацию,</w:t>
      </w:r>
      <w:r w:rsidRPr="00C10E65">
        <w:rPr>
          <w:rFonts w:ascii="Times New Roman" w:hAnsi="Times New Roman"/>
          <w:sz w:val="24"/>
          <w:szCs w:val="24"/>
        </w:rPr>
        <w:t xml:space="preserve"> регистрируется как входящий документ в срок не позднее 1 рабочего дня, следующего за днём поступления.</w:t>
      </w:r>
    </w:p>
    <w:p w:rsidR="001A6E3E" w:rsidRPr="006F6D93" w:rsidRDefault="001A6E3E" w:rsidP="001A6E3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7.3</w:t>
      </w:r>
      <w:r w:rsidRPr="006F6D93">
        <w:rPr>
          <w:rFonts w:ascii="Times New Roman" w:hAnsi="Times New Roman" w:cs="Times New Roman"/>
          <w:sz w:val="24"/>
          <w:szCs w:val="24"/>
        </w:rPr>
        <w:t>. Заявление, поданное в электронной форме через РПГУ до 16:00 рабочего дня, регистрируется в Подразделении в день его подачи. Заявление, поданное через РПГУ после 16:00 рабочего дня, либо в нерабочий день, регистрируется в Подразделении на следующий рабочий день.</w:t>
      </w:r>
    </w:p>
    <w:p w:rsidR="001A6E3E" w:rsidRPr="001A6E3E" w:rsidRDefault="001A6E3E" w:rsidP="001A6E3E">
      <w:pPr>
        <w:jc w:val="both"/>
        <w:rPr>
          <w:rFonts w:ascii="Times New Roman" w:hAnsi="Times New Roman"/>
          <w:sz w:val="24"/>
          <w:szCs w:val="24"/>
        </w:rPr>
      </w:pPr>
    </w:p>
    <w:p w:rsidR="003B1387" w:rsidRDefault="003B1387" w:rsidP="00C10E65">
      <w:pPr>
        <w:pStyle w:val="a9"/>
        <w:numPr>
          <w:ilvl w:val="0"/>
          <w:numId w:val="29"/>
        </w:numPr>
        <w:rPr>
          <w:rFonts w:ascii="Times New Roman" w:hAnsi="Times New Roman"/>
          <w:b/>
          <w:i/>
          <w:sz w:val="24"/>
          <w:szCs w:val="24"/>
        </w:rPr>
      </w:pPr>
      <w:bookmarkStart w:id="38" w:name="_Toc437973287"/>
      <w:bookmarkStart w:id="39" w:name="_Toc438110028"/>
      <w:bookmarkStart w:id="40" w:name="_Toc438376232"/>
      <w:bookmarkStart w:id="41" w:name="_Toc468470730"/>
      <w:bookmarkEnd w:id="28"/>
      <w:bookmarkEnd w:id="29"/>
      <w:bookmarkEnd w:id="30"/>
      <w:r w:rsidRPr="001A6E3E">
        <w:rPr>
          <w:rFonts w:ascii="Times New Roman" w:hAnsi="Times New Roman"/>
          <w:b/>
          <w:i/>
          <w:sz w:val="24"/>
          <w:szCs w:val="24"/>
        </w:rPr>
        <w:t xml:space="preserve">Срок предоставления </w:t>
      </w:r>
      <w:bookmarkEnd w:id="38"/>
      <w:bookmarkEnd w:id="39"/>
      <w:r w:rsidRPr="001A6E3E">
        <w:rPr>
          <w:rFonts w:ascii="Times New Roman" w:hAnsi="Times New Roman"/>
          <w:b/>
          <w:i/>
          <w:sz w:val="24"/>
          <w:szCs w:val="24"/>
        </w:rPr>
        <w:t>Государственной услуги</w:t>
      </w:r>
      <w:bookmarkEnd w:id="40"/>
      <w:bookmarkEnd w:id="41"/>
    </w:p>
    <w:p w:rsidR="001A6E3E" w:rsidRPr="001A6E3E" w:rsidRDefault="001A6E3E" w:rsidP="001A6E3E">
      <w:pPr>
        <w:pStyle w:val="a9"/>
        <w:jc w:val="left"/>
        <w:rPr>
          <w:rFonts w:ascii="Times New Roman" w:hAnsi="Times New Roman"/>
          <w:b/>
          <w:i/>
          <w:sz w:val="24"/>
          <w:szCs w:val="24"/>
        </w:rPr>
      </w:pPr>
    </w:p>
    <w:p w:rsidR="003B1387" w:rsidRDefault="003B1387" w:rsidP="001A6E3E">
      <w:pPr>
        <w:pStyle w:val="a9"/>
        <w:numPr>
          <w:ilvl w:val="1"/>
          <w:numId w:val="29"/>
        </w:numPr>
        <w:ind w:left="0" w:firstLine="851"/>
        <w:jc w:val="both"/>
        <w:rPr>
          <w:rFonts w:ascii="Times New Roman" w:hAnsi="Times New Roman"/>
          <w:sz w:val="24"/>
          <w:szCs w:val="24"/>
        </w:rPr>
      </w:pPr>
      <w:r w:rsidRPr="00C10E65">
        <w:rPr>
          <w:rFonts w:ascii="Times New Roman" w:hAnsi="Times New Roman"/>
          <w:sz w:val="24"/>
          <w:szCs w:val="24"/>
        </w:rPr>
        <w:t xml:space="preserve">Срок предоставления Государственной услуги составляет не более 15 рабочих дней со дня регистрации Заявления в </w:t>
      </w:r>
      <w:r w:rsidR="004F0306" w:rsidRPr="00C10E65">
        <w:rPr>
          <w:rFonts w:ascii="Times New Roman" w:hAnsi="Times New Roman"/>
          <w:sz w:val="24"/>
          <w:szCs w:val="24"/>
        </w:rPr>
        <w:t>Администрации</w:t>
      </w:r>
      <w:r w:rsidRPr="00C10E65">
        <w:rPr>
          <w:rFonts w:ascii="Times New Roman" w:hAnsi="Times New Roman"/>
          <w:sz w:val="24"/>
          <w:szCs w:val="24"/>
        </w:rPr>
        <w:t>.</w:t>
      </w:r>
    </w:p>
    <w:p w:rsidR="001A6E3E" w:rsidRPr="00C10E65" w:rsidRDefault="001A6E3E" w:rsidP="001A6E3E">
      <w:pPr>
        <w:pStyle w:val="a9"/>
        <w:ind w:left="851"/>
        <w:jc w:val="both"/>
        <w:rPr>
          <w:rFonts w:ascii="Times New Roman" w:hAnsi="Times New Roman"/>
          <w:sz w:val="24"/>
          <w:szCs w:val="24"/>
        </w:rPr>
      </w:pPr>
    </w:p>
    <w:p w:rsidR="003B1387" w:rsidRPr="001A6E3E" w:rsidRDefault="003B1387" w:rsidP="00C10E65">
      <w:pPr>
        <w:pStyle w:val="a9"/>
        <w:numPr>
          <w:ilvl w:val="0"/>
          <w:numId w:val="29"/>
        </w:numPr>
        <w:rPr>
          <w:rFonts w:ascii="Times New Roman" w:hAnsi="Times New Roman"/>
          <w:b/>
          <w:i/>
          <w:sz w:val="24"/>
          <w:szCs w:val="24"/>
        </w:rPr>
      </w:pPr>
      <w:bookmarkStart w:id="42" w:name="_Toc463520462"/>
      <w:bookmarkStart w:id="43" w:name="_Toc463207574"/>
      <w:bookmarkStart w:id="44" w:name="_Toc463206277"/>
      <w:bookmarkStart w:id="45" w:name="_Toc463520461"/>
      <w:bookmarkStart w:id="46" w:name="_Toc463207573"/>
      <w:bookmarkStart w:id="47" w:name="_Toc463206276"/>
      <w:bookmarkStart w:id="48" w:name="_Toc468470731"/>
      <w:bookmarkStart w:id="49" w:name="_Toc438376233"/>
      <w:bookmarkStart w:id="50" w:name="_Toc438110029"/>
      <w:bookmarkStart w:id="51" w:name="_Toc437973288"/>
      <w:bookmarkStart w:id="52" w:name="_Ref440654952"/>
      <w:bookmarkStart w:id="53" w:name="_Ref440654944"/>
      <w:bookmarkStart w:id="54" w:name="_Ref440654937"/>
      <w:bookmarkStart w:id="55" w:name="_Ref440654930"/>
      <w:bookmarkStart w:id="56" w:name="_Ref440654922"/>
      <w:bookmarkEnd w:id="42"/>
      <w:bookmarkEnd w:id="43"/>
      <w:bookmarkEnd w:id="44"/>
      <w:bookmarkEnd w:id="45"/>
      <w:bookmarkEnd w:id="46"/>
      <w:bookmarkEnd w:id="47"/>
      <w:r w:rsidRPr="001A6E3E">
        <w:rPr>
          <w:rFonts w:ascii="Times New Roman" w:hAnsi="Times New Roman"/>
          <w:b/>
          <w:i/>
          <w:sz w:val="24"/>
          <w:szCs w:val="24"/>
        </w:rPr>
        <w:t xml:space="preserve">Правовые основания предоставления </w:t>
      </w:r>
      <w:bookmarkEnd w:id="48"/>
      <w:r w:rsidRPr="001A6E3E">
        <w:rPr>
          <w:rFonts w:ascii="Times New Roman" w:hAnsi="Times New Roman"/>
          <w:b/>
          <w:i/>
          <w:sz w:val="24"/>
          <w:szCs w:val="24"/>
        </w:rPr>
        <w:t>Государственной услуги</w:t>
      </w:r>
      <w:r w:rsidRPr="001A6E3E">
        <w:rPr>
          <w:rFonts w:ascii="Times New Roman" w:hAnsi="Times New Roman"/>
          <w:b/>
          <w:i/>
          <w:sz w:val="24"/>
          <w:szCs w:val="24"/>
        </w:rPr>
        <w:br/>
      </w:r>
    </w:p>
    <w:p w:rsidR="003B1387" w:rsidRPr="00C10E65" w:rsidRDefault="003B1387" w:rsidP="001A6E3E">
      <w:pPr>
        <w:pStyle w:val="a9"/>
        <w:numPr>
          <w:ilvl w:val="1"/>
          <w:numId w:val="29"/>
        </w:numPr>
        <w:ind w:left="0" w:firstLine="851"/>
        <w:jc w:val="both"/>
        <w:rPr>
          <w:rFonts w:ascii="Times New Roman" w:hAnsi="Times New Roman"/>
          <w:sz w:val="24"/>
          <w:szCs w:val="24"/>
        </w:rPr>
      </w:pPr>
      <w:r w:rsidRPr="00C10E65">
        <w:rPr>
          <w:rFonts w:ascii="Times New Roman" w:hAnsi="Times New Roman"/>
          <w:sz w:val="24"/>
          <w:szCs w:val="24"/>
        </w:rPr>
        <w:t>Основными нормативными правовыми актами, регулирующими предоставление Государственной услуги, являются:</w:t>
      </w:r>
    </w:p>
    <w:p w:rsidR="003B1387" w:rsidRPr="002070C5"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9.1.1. </w:t>
      </w:r>
      <w:r w:rsidR="003B1387" w:rsidRPr="002070C5">
        <w:rPr>
          <w:rFonts w:ascii="Times New Roman" w:hAnsi="Times New Roman"/>
          <w:sz w:val="24"/>
          <w:szCs w:val="24"/>
        </w:rPr>
        <w:t>Конституция Российской Федерации;</w:t>
      </w:r>
    </w:p>
    <w:p w:rsidR="003B1387" w:rsidRPr="002070C5"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9.1.2. </w:t>
      </w:r>
      <w:r w:rsidR="003B1387" w:rsidRPr="002070C5">
        <w:rPr>
          <w:rFonts w:ascii="Times New Roman" w:hAnsi="Times New Roman"/>
          <w:sz w:val="24"/>
          <w:szCs w:val="24"/>
        </w:rPr>
        <w:t>Жилищный кодекс Российской Федерации;</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9.1.3. Гражданский кодекс Российской Федерации; </w:t>
      </w:r>
    </w:p>
    <w:p w:rsidR="001A6E3E"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9.1.4. Федеральный </w:t>
      </w:r>
      <w:hyperlink r:id="rId8" w:history="1">
        <w:r w:rsidRPr="002070C5">
          <w:rPr>
            <w:rStyle w:val="a7"/>
            <w:rFonts w:ascii="Times New Roman" w:hAnsi="Times New Roman"/>
            <w:sz w:val="24"/>
            <w:szCs w:val="24"/>
          </w:rPr>
          <w:t>закон</w:t>
        </w:r>
      </w:hyperlink>
      <w:r w:rsidRPr="002070C5">
        <w:rPr>
          <w:rFonts w:ascii="Times New Roman" w:hAnsi="Times New Roman"/>
          <w:sz w:val="24"/>
          <w:szCs w:val="24"/>
        </w:rPr>
        <w:t xml:space="preserve"> от 21.12.1996 № 159-ФЗ «О дополнительных гарантиях по социальной поддержке детей-сирот и детей, оставшихся без попечения родителей»;</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9.1.5. Закон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9.1.6. Постановление Правительства Моско</w:t>
      </w:r>
      <w:r w:rsidR="002B3E92" w:rsidRPr="002070C5">
        <w:rPr>
          <w:rFonts w:ascii="Times New Roman" w:hAnsi="Times New Roman"/>
          <w:sz w:val="24"/>
          <w:szCs w:val="24"/>
        </w:rPr>
        <w:t>вской области от 13.02.2013</w:t>
      </w:r>
      <w:r w:rsidRPr="002070C5">
        <w:rPr>
          <w:rFonts w:ascii="Times New Roman" w:hAnsi="Times New Roman"/>
          <w:sz w:val="24"/>
          <w:szCs w:val="24"/>
        </w:rPr>
        <w:t xml:space="preserve"> № 75/5 «О мерах по реали</w:t>
      </w:r>
      <w:r w:rsidR="002B3E92" w:rsidRPr="002070C5">
        <w:rPr>
          <w:rFonts w:ascii="Times New Roman" w:hAnsi="Times New Roman"/>
          <w:sz w:val="24"/>
          <w:szCs w:val="24"/>
        </w:rPr>
        <w:t>зации Закона Московской области</w:t>
      </w:r>
      <w:r w:rsidRPr="002070C5">
        <w:rPr>
          <w:rFonts w:ascii="Times New Roman" w:hAnsi="Times New Roman"/>
          <w:sz w:val="24"/>
          <w:szCs w:val="24"/>
        </w:rPr>
        <w:t xml:space="preserve"> «О предоставлении полного государственного обеспечения и дополнительных гарантий по социальной поддержке детям-</w:t>
      </w:r>
      <w:r w:rsidR="00C92695" w:rsidRPr="002070C5">
        <w:rPr>
          <w:rFonts w:ascii="Times New Roman" w:hAnsi="Times New Roman"/>
          <w:sz w:val="24"/>
          <w:szCs w:val="24"/>
        </w:rPr>
        <w:t>сиротам и</w:t>
      </w:r>
      <w:r w:rsidRPr="002070C5">
        <w:rPr>
          <w:rFonts w:ascii="Times New Roman" w:hAnsi="Times New Roman"/>
          <w:sz w:val="24"/>
          <w:szCs w:val="24"/>
        </w:rPr>
        <w:t xml:space="preserve"> детям, оста</w:t>
      </w:r>
      <w:r w:rsidR="00C92695" w:rsidRPr="002070C5">
        <w:rPr>
          <w:rFonts w:ascii="Times New Roman" w:hAnsi="Times New Roman"/>
          <w:sz w:val="24"/>
          <w:szCs w:val="24"/>
        </w:rPr>
        <w:t>вшимся без попечения родителей»;</w:t>
      </w:r>
    </w:p>
    <w:p w:rsidR="003B1387" w:rsidRPr="002070C5" w:rsidRDefault="003B1387" w:rsidP="001A6E3E">
      <w:pPr>
        <w:ind w:firstLine="851"/>
        <w:jc w:val="both"/>
        <w:rPr>
          <w:rFonts w:ascii="Times New Roman" w:hAnsi="Times New Roman"/>
          <w:sz w:val="24"/>
          <w:szCs w:val="24"/>
        </w:rPr>
      </w:pPr>
      <w:r w:rsidRPr="002070C5">
        <w:rPr>
          <w:rFonts w:ascii="Times New Roman" w:hAnsi="Times New Roman"/>
          <w:sz w:val="24"/>
          <w:szCs w:val="24"/>
        </w:rPr>
        <w:t xml:space="preserve">9.1.7. Постановление Правительства Московской области от 16.04.2015 </w:t>
      </w:r>
      <w:r w:rsidRPr="002070C5">
        <w:rPr>
          <w:rFonts w:ascii="Times New Roman" w:hAnsi="Times New Roman"/>
          <w:sz w:val="24"/>
          <w:szCs w:val="24"/>
        </w:rPr>
        <w:br/>
        <w:t xml:space="preserve">№ 253/14 «Об утверждении Порядка осуществления контроля за предоставлением </w:t>
      </w:r>
      <w:r w:rsidRPr="002070C5">
        <w:rPr>
          <w:rFonts w:ascii="Times New Roman" w:hAnsi="Times New Roman"/>
          <w:sz w:val="24"/>
          <w:szCs w:val="24"/>
        </w:rPr>
        <w:lastRenderedPageBreak/>
        <w:t>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3B1387" w:rsidRPr="00C10E65" w:rsidRDefault="003B1387" w:rsidP="00C10E65">
      <w:pPr>
        <w:jc w:val="center"/>
        <w:rPr>
          <w:rFonts w:ascii="Times New Roman" w:hAnsi="Times New Roman"/>
          <w:b/>
          <w:sz w:val="24"/>
          <w:szCs w:val="24"/>
        </w:rPr>
      </w:pPr>
      <w:bookmarkStart w:id="57" w:name="_Toc468470732"/>
      <w:r w:rsidRPr="00C10E65">
        <w:rPr>
          <w:rFonts w:ascii="Times New Roman" w:hAnsi="Times New Roman"/>
          <w:b/>
          <w:sz w:val="24"/>
          <w:szCs w:val="24"/>
        </w:rPr>
        <w:t>10</w:t>
      </w:r>
      <w:r w:rsidRPr="002070C5">
        <w:rPr>
          <w:rFonts w:ascii="Times New Roman" w:hAnsi="Times New Roman"/>
          <w:sz w:val="24"/>
          <w:szCs w:val="24"/>
        </w:rPr>
        <w:t xml:space="preserve">. </w:t>
      </w:r>
      <w:r w:rsidRPr="001A6E3E">
        <w:rPr>
          <w:rFonts w:ascii="Times New Roman" w:hAnsi="Times New Roman"/>
          <w:b/>
          <w:i/>
          <w:sz w:val="24"/>
          <w:szCs w:val="24"/>
        </w:rPr>
        <w:t xml:space="preserve">Исчерпывающий перечень документов, необходимых для </w:t>
      </w:r>
      <w:bookmarkEnd w:id="49"/>
      <w:bookmarkEnd w:id="50"/>
      <w:bookmarkEnd w:id="51"/>
      <w:r w:rsidRPr="001A6E3E">
        <w:rPr>
          <w:rFonts w:ascii="Times New Roman" w:hAnsi="Times New Roman"/>
          <w:b/>
          <w:i/>
          <w:sz w:val="24"/>
          <w:szCs w:val="24"/>
        </w:rPr>
        <w:t xml:space="preserve">предоставления </w:t>
      </w:r>
      <w:bookmarkEnd w:id="52"/>
      <w:bookmarkEnd w:id="53"/>
      <w:bookmarkEnd w:id="54"/>
      <w:bookmarkEnd w:id="55"/>
      <w:bookmarkEnd w:id="56"/>
      <w:bookmarkEnd w:id="57"/>
      <w:r w:rsidRPr="001A6E3E">
        <w:rPr>
          <w:rFonts w:ascii="Times New Roman" w:hAnsi="Times New Roman"/>
          <w:b/>
          <w:i/>
          <w:sz w:val="24"/>
          <w:szCs w:val="24"/>
        </w:rPr>
        <w:t>Государственной услуги</w:t>
      </w:r>
    </w:p>
    <w:p w:rsidR="003B1387" w:rsidRPr="002070C5" w:rsidRDefault="003B1387" w:rsidP="001A6E3E">
      <w:pPr>
        <w:spacing w:after="0"/>
        <w:ind w:firstLine="851"/>
        <w:jc w:val="both"/>
        <w:rPr>
          <w:rFonts w:ascii="Times New Roman" w:eastAsia="Courier New" w:hAnsi="Times New Roman"/>
          <w:sz w:val="24"/>
          <w:szCs w:val="24"/>
        </w:rPr>
      </w:pPr>
      <w:r w:rsidRPr="002070C5">
        <w:rPr>
          <w:rFonts w:ascii="Times New Roman" w:hAnsi="Times New Roman"/>
          <w:sz w:val="24"/>
          <w:szCs w:val="24"/>
        </w:rPr>
        <w:t>10.1. В случае обращения за предоставлением Государственной услуги непосредственно самим Заявителем представляются следующие обязательные документы:</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10.1.1.</w:t>
      </w:r>
      <w:r w:rsidR="001A6E3E">
        <w:rPr>
          <w:rFonts w:ascii="Times New Roman" w:hAnsi="Times New Roman"/>
          <w:sz w:val="24"/>
          <w:szCs w:val="24"/>
        </w:rPr>
        <w:t xml:space="preserve"> З</w:t>
      </w:r>
      <w:r w:rsidR="003B1387" w:rsidRPr="002070C5">
        <w:rPr>
          <w:rFonts w:ascii="Times New Roman" w:hAnsi="Times New Roman"/>
          <w:sz w:val="24"/>
          <w:szCs w:val="24"/>
        </w:rPr>
        <w:t>аявление, подписанное Заявителем по форме, согласно Приложению 6 к настоящему Административному регламенту;</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10.1.2.  </w:t>
      </w:r>
      <w:r w:rsidR="001A6E3E">
        <w:rPr>
          <w:rFonts w:ascii="Times New Roman" w:hAnsi="Times New Roman"/>
          <w:sz w:val="24"/>
          <w:szCs w:val="24"/>
        </w:rPr>
        <w:t>Д</w:t>
      </w:r>
      <w:r w:rsidR="003B1387" w:rsidRPr="002070C5">
        <w:rPr>
          <w:rFonts w:ascii="Times New Roman" w:hAnsi="Times New Roman"/>
          <w:sz w:val="24"/>
          <w:szCs w:val="24"/>
        </w:rPr>
        <w:t>окумент, удостоверяющий личность Заявителя;</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10.1.3. </w:t>
      </w:r>
      <w:r w:rsidR="001A6E3E">
        <w:rPr>
          <w:rFonts w:ascii="Times New Roman" w:hAnsi="Times New Roman"/>
          <w:sz w:val="24"/>
          <w:szCs w:val="24"/>
        </w:rPr>
        <w:t>Р</w:t>
      </w:r>
      <w:r w:rsidR="003B1387" w:rsidRPr="002070C5">
        <w:rPr>
          <w:rFonts w:ascii="Times New Roman" w:hAnsi="Times New Roman"/>
          <w:sz w:val="24"/>
          <w:szCs w:val="24"/>
        </w:rPr>
        <w:t>ешение органа опеки и попечительства или решение суда об объявлении несовершеннолетнего полностью дееспособным (эмансипированным) для несовершеннолетнего Заявителя.</w:t>
      </w:r>
    </w:p>
    <w:p w:rsidR="003B1387" w:rsidRPr="002070C5" w:rsidRDefault="003B1387" w:rsidP="001A6E3E">
      <w:pPr>
        <w:spacing w:after="0"/>
        <w:ind w:firstLine="851"/>
        <w:jc w:val="both"/>
        <w:rPr>
          <w:rFonts w:ascii="Times New Roman" w:eastAsia="Courier New" w:hAnsi="Times New Roman"/>
          <w:sz w:val="24"/>
          <w:szCs w:val="24"/>
        </w:rPr>
      </w:pPr>
      <w:r w:rsidRPr="002070C5">
        <w:rPr>
          <w:rFonts w:ascii="Times New Roman" w:hAnsi="Times New Roman"/>
          <w:sz w:val="24"/>
          <w:szCs w:val="24"/>
        </w:rPr>
        <w:t xml:space="preserve">10.2. В случае обращения за предоставлением Государственной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10.2.1.</w:t>
      </w:r>
      <w:r w:rsidR="001A6E3E">
        <w:rPr>
          <w:rFonts w:ascii="Times New Roman" w:hAnsi="Times New Roman"/>
          <w:sz w:val="24"/>
          <w:szCs w:val="24"/>
        </w:rPr>
        <w:t xml:space="preserve"> З</w:t>
      </w:r>
      <w:r w:rsidR="003B1387" w:rsidRPr="002070C5">
        <w:rPr>
          <w:rFonts w:ascii="Times New Roman" w:hAnsi="Times New Roman"/>
          <w:sz w:val="24"/>
          <w:szCs w:val="24"/>
        </w:rPr>
        <w:t>аявление, собственноручно подписанное Заявителем по форме, согласно Приложению 6 к настоящему Административному регламенту;</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10.2.2.</w:t>
      </w:r>
      <w:r w:rsidR="001A6E3E">
        <w:rPr>
          <w:rFonts w:ascii="Times New Roman" w:hAnsi="Times New Roman"/>
          <w:sz w:val="24"/>
          <w:szCs w:val="24"/>
        </w:rPr>
        <w:t xml:space="preserve"> Р</w:t>
      </w:r>
      <w:r w:rsidR="003B1387" w:rsidRPr="002070C5">
        <w:rPr>
          <w:rFonts w:ascii="Times New Roman" w:hAnsi="Times New Roman"/>
          <w:sz w:val="24"/>
          <w:szCs w:val="24"/>
        </w:rPr>
        <w:t>ешение органа опеки и попечительства или решение суда о признании несовершеннолетнего полностью дееспособным (эмансипированным) в случае подачи заявления от имени несовершеннолетнего Заявителя;</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10.2.3. </w:t>
      </w:r>
      <w:r w:rsidR="001A6E3E">
        <w:rPr>
          <w:rFonts w:ascii="Times New Roman" w:hAnsi="Times New Roman"/>
          <w:sz w:val="24"/>
          <w:szCs w:val="24"/>
        </w:rPr>
        <w:t xml:space="preserve"> Д</w:t>
      </w:r>
      <w:r w:rsidR="003B1387" w:rsidRPr="002070C5">
        <w:rPr>
          <w:rFonts w:ascii="Times New Roman" w:hAnsi="Times New Roman"/>
          <w:sz w:val="24"/>
          <w:szCs w:val="24"/>
        </w:rPr>
        <w:t>окумент, подтверждающий полномочия представителя Заявителя;</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10.2.4. </w:t>
      </w:r>
      <w:r w:rsidR="001A6E3E">
        <w:rPr>
          <w:rFonts w:ascii="Times New Roman" w:hAnsi="Times New Roman"/>
          <w:sz w:val="24"/>
          <w:szCs w:val="24"/>
        </w:rPr>
        <w:t xml:space="preserve"> Д</w:t>
      </w:r>
      <w:r w:rsidR="003B1387" w:rsidRPr="002070C5">
        <w:rPr>
          <w:rFonts w:ascii="Times New Roman" w:hAnsi="Times New Roman"/>
          <w:sz w:val="24"/>
          <w:szCs w:val="24"/>
        </w:rPr>
        <w:t xml:space="preserve">окумент, удостоверяющий личность представителя Заявителя. </w:t>
      </w:r>
    </w:p>
    <w:p w:rsidR="003B1387" w:rsidRPr="002070C5" w:rsidRDefault="003B1387" w:rsidP="001A6E3E">
      <w:pPr>
        <w:spacing w:after="0"/>
        <w:ind w:firstLine="851"/>
        <w:jc w:val="both"/>
        <w:rPr>
          <w:rFonts w:ascii="Times New Roman" w:hAnsi="Times New Roman"/>
          <w:sz w:val="24"/>
          <w:szCs w:val="24"/>
        </w:rPr>
      </w:pPr>
      <w:bookmarkStart w:id="58" w:name="_Toc437973289"/>
      <w:bookmarkStart w:id="59" w:name="_Toc438110030"/>
      <w:bookmarkStart w:id="60" w:name="_Toc438376234"/>
      <w:bookmarkStart w:id="61" w:name="_Toc468470733"/>
      <w:r w:rsidRPr="002070C5">
        <w:rPr>
          <w:rFonts w:ascii="Times New Roman" w:hAnsi="Times New Roman"/>
          <w:sz w:val="24"/>
          <w:szCs w:val="24"/>
        </w:rPr>
        <w:t xml:space="preserve">10.3. В случае обращения за предоставлением Государственной услуги </w:t>
      </w:r>
      <w:r w:rsidR="00EA45F7" w:rsidRPr="002070C5">
        <w:rPr>
          <w:rFonts w:ascii="Times New Roman" w:hAnsi="Times New Roman"/>
          <w:sz w:val="24"/>
          <w:szCs w:val="24"/>
        </w:rPr>
        <w:t>п</w:t>
      </w:r>
      <w:r w:rsidRPr="002070C5">
        <w:rPr>
          <w:rFonts w:ascii="Times New Roman" w:hAnsi="Times New Roman"/>
          <w:sz w:val="24"/>
          <w:szCs w:val="24"/>
        </w:rPr>
        <w:t>редставителем Заявителя, имеющего доверенность на подписание документов, сдачу документов и получения результата, представляются следующие обязательные документы:</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10.3.1.</w:t>
      </w:r>
      <w:r w:rsidR="001A6E3E">
        <w:rPr>
          <w:rFonts w:ascii="Times New Roman" w:hAnsi="Times New Roman"/>
          <w:sz w:val="24"/>
          <w:szCs w:val="24"/>
        </w:rPr>
        <w:t xml:space="preserve"> З</w:t>
      </w:r>
      <w:r w:rsidR="003B1387" w:rsidRPr="002070C5">
        <w:rPr>
          <w:rFonts w:ascii="Times New Roman" w:hAnsi="Times New Roman"/>
          <w:sz w:val="24"/>
          <w:szCs w:val="24"/>
        </w:rPr>
        <w:t>аявление, подписанное представителем Заявителя по форме согласно Приложению 6 к настоящему Административному регламенту;</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10.3.2. </w:t>
      </w:r>
      <w:r w:rsidR="001A6E3E">
        <w:rPr>
          <w:rFonts w:ascii="Times New Roman" w:hAnsi="Times New Roman"/>
          <w:sz w:val="24"/>
          <w:szCs w:val="24"/>
        </w:rPr>
        <w:t xml:space="preserve"> Р</w:t>
      </w:r>
      <w:r w:rsidR="003B1387" w:rsidRPr="002070C5">
        <w:rPr>
          <w:rFonts w:ascii="Times New Roman" w:hAnsi="Times New Roman"/>
          <w:sz w:val="24"/>
          <w:szCs w:val="24"/>
        </w:rPr>
        <w:t>ешение органа опеки и попечительства или решение суда о признании несовершеннолетнего полностью дееспособным до достижения совершеннолетия (эмансипированным) в случае подачи заявления от имени несовершеннолетнего Заявителя;</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10.3.3. </w:t>
      </w:r>
      <w:r w:rsidR="001A6E3E">
        <w:rPr>
          <w:rFonts w:ascii="Times New Roman" w:hAnsi="Times New Roman"/>
          <w:sz w:val="24"/>
          <w:szCs w:val="24"/>
        </w:rPr>
        <w:t>Д</w:t>
      </w:r>
      <w:r w:rsidR="003B1387" w:rsidRPr="002070C5">
        <w:rPr>
          <w:rFonts w:ascii="Times New Roman" w:hAnsi="Times New Roman"/>
          <w:sz w:val="24"/>
          <w:szCs w:val="24"/>
        </w:rPr>
        <w:t>окумент, подтверждающий полномочия представителя Заявителя;</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 xml:space="preserve">10.3.4. </w:t>
      </w:r>
      <w:r w:rsidR="001A6E3E">
        <w:rPr>
          <w:rFonts w:ascii="Times New Roman" w:hAnsi="Times New Roman"/>
          <w:sz w:val="24"/>
          <w:szCs w:val="24"/>
        </w:rPr>
        <w:t>Д</w:t>
      </w:r>
      <w:r w:rsidR="003B1387" w:rsidRPr="002070C5">
        <w:rPr>
          <w:rFonts w:ascii="Times New Roman" w:hAnsi="Times New Roman"/>
          <w:sz w:val="24"/>
          <w:szCs w:val="24"/>
        </w:rPr>
        <w:t xml:space="preserve">окумент, удостоверяющий личность представителя Заявителя. </w:t>
      </w:r>
    </w:p>
    <w:p w:rsidR="003B1387" w:rsidRPr="002070C5" w:rsidRDefault="003B1387" w:rsidP="001A6E3E">
      <w:pPr>
        <w:spacing w:after="0"/>
        <w:ind w:firstLine="851"/>
        <w:jc w:val="both"/>
        <w:rPr>
          <w:rFonts w:ascii="Times New Roman" w:hAnsi="Times New Roman"/>
          <w:sz w:val="24"/>
          <w:szCs w:val="24"/>
        </w:rPr>
      </w:pPr>
      <w:r w:rsidRPr="002070C5">
        <w:rPr>
          <w:rFonts w:ascii="Times New Roman" w:hAnsi="Times New Roman"/>
          <w:sz w:val="24"/>
          <w:szCs w:val="24"/>
        </w:rPr>
        <w:t>10.4. В случае обращения за предоставлением Государственной услуги законным представителем - опекуном лица из числа детей-сирот и детей, оставшихся без попечения родителей, признанного законом недееспособным, представляются следующие обязательные документы:</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10.4.1.</w:t>
      </w:r>
      <w:r w:rsidR="001A6E3E">
        <w:rPr>
          <w:rFonts w:ascii="Times New Roman" w:hAnsi="Times New Roman"/>
          <w:sz w:val="24"/>
          <w:szCs w:val="24"/>
        </w:rPr>
        <w:tab/>
        <w:t>З</w:t>
      </w:r>
      <w:r w:rsidR="003B1387" w:rsidRPr="002070C5">
        <w:rPr>
          <w:rFonts w:ascii="Times New Roman" w:hAnsi="Times New Roman"/>
          <w:sz w:val="24"/>
          <w:szCs w:val="24"/>
        </w:rPr>
        <w:t>аявление, подписанное представителем Заявителя по форме согласно Приложению 6 к настоящему Административному регламенту;</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10.4.2.</w:t>
      </w:r>
      <w:r w:rsidR="001A6E3E">
        <w:rPr>
          <w:rFonts w:ascii="Times New Roman" w:hAnsi="Times New Roman"/>
          <w:sz w:val="24"/>
          <w:szCs w:val="24"/>
        </w:rPr>
        <w:t xml:space="preserve"> Д</w:t>
      </w:r>
      <w:r w:rsidR="003B1387" w:rsidRPr="002070C5">
        <w:rPr>
          <w:rFonts w:ascii="Times New Roman" w:hAnsi="Times New Roman"/>
          <w:sz w:val="24"/>
          <w:szCs w:val="24"/>
        </w:rPr>
        <w:t>окумент, удостоверяющий личность Заявителя;</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t>10.4.3.</w:t>
      </w:r>
      <w:r w:rsidR="001A6E3E">
        <w:rPr>
          <w:rFonts w:ascii="Times New Roman" w:hAnsi="Times New Roman"/>
          <w:sz w:val="24"/>
          <w:szCs w:val="24"/>
        </w:rPr>
        <w:t xml:space="preserve"> Р</w:t>
      </w:r>
      <w:r w:rsidR="003B1387" w:rsidRPr="002070C5">
        <w:rPr>
          <w:rFonts w:ascii="Times New Roman" w:hAnsi="Times New Roman"/>
          <w:sz w:val="24"/>
          <w:szCs w:val="24"/>
        </w:rPr>
        <w:t>ешение суда о признании лица из числа детей-сирот и детей, оставшихся без попечения родителей, недееспособным;</w:t>
      </w:r>
    </w:p>
    <w:p w:rsidR="003B1387" w:rsidRPr="002070C5" w:rsidRDefault="00FD00CC" w:rsidP="001A6E3E">
      <w:pPr>
        <w:spacing w:after="0"/>
        <w:ind w:firstLine="851"/>
        <w:jc w:val="both"/>
        <w:rPr>
          <w:rFonts w:ascii="Times New Roman" w:hAnsi="Times New Roman"/>
          <w:sz w:val="24"/>
          <w:szCs w:val="24"/>
        </w:rPr>
      </w:pPr>
      <w:r w:rsidRPr="002070C5">
        <w:rPr>
          <w:rFonts w:ascii="Times New Roman" w:hAnsi="Times New Roman"/>
          <w:sz w:val="24"/>
          <w:szCs w:val="24"/>
        </w:rPr>
        <w:lastRenderedPageBreak/>
        <w:t>10.4.4.</w:t>
      </w:r>
      <w:r w:rsidR="001A6E3E">
        <w:rPr>
          <w:rFonts w:ascii="Times New Roman" w:hAnsi="Times New Roman"/>
          <w:sz w:val="24"/>
          <w:szCs w:val="24"/>
        </w:rPr>
        <w:t xml:space="preserve"> Р</w:t>
      </w:r>
      <w:r w:rsidR="003B1387" w:rsidRPr="002070C5">
        <w:rPr>
          <w:rFonts w:ascii="Times New Roman" w:hAnsi="Times New Roman"/>
          <w:sz w:val="24"/>
          <w:szCs w:val="24"/>
        </w:rPr>
        <w:t xml:space="preserve">ешение органа опеки и попечительства о назначении опекуном лица из числа детей-сирот и детей, оставшихся без попечения родителей, признанного судом недееспособным. </w:t>
      </w:r>
    </w:p>
    <w:p w:rsidR="003B1387" w:rsidRPr="002070C5" w:rsidRDefault="00C10E65" w:rsidP="001A6E3E">
      <w:pPr>
        <w:ind w:firstLine="851"/>
        <w:jc w:val="both"/>
        <w:rPr>
          <w:rFonts w:ascii="Times New Roman" w:hAnsi="Times New Roman"/>
          <w:sz w:val="24"/>
          <w:szCs w:val="24"/>
        </w:rPr>
      </w:pPr>
      <w:r>
        <w:rPr>
          <w:rFonts w:ascii="Times New Roman" w:hAnsi="Times New Roman"/>
          <w:sz w:val="24"/>
          <w:szCs w:val="24"/>
        </w:rPr>
        <w:t xml:space="preserve">10.5. </w:t>
      </w:r>
      <w:r w:rsidR="003B1387" w:rsidRPr="002070C5">
        <w:rPr>
          <w:rFonts w:ascii="Times New Roman" w:hAnsi="Times New Roman"/>
          <w:sz w:val="24"/>
          <w:szCs w:val="24"/>
        </w:rPr>
        <w:t>Описание документов приведено в Приложении 7 к настоящему Административному регламенту.</w:t>
      </w:r>
    </w:p>
    <w:p w:rsidR="003B1387" w:rsidRPr="001A6E3E" w:rsidRDefault="003B1387" w:rsidP="00C10E65">
      <w:pPr>
        <w:pStyle w:val="a9"/>
        <w:numPr>
          <w:ilvl w:val="0"/>
          <w:numId w:val="30"/>
        </w:numPr>
        <w:rPr>
          <w:rFonts w:ascii="Times New Roman" w:hAnsi="Times New Roman"/>
          <w:b/>
          <w:i/>
          <w:sz w:val="24"/>
          <w:szCs w:val="24"/>
        </w:rPr>
      </w:pPr>
      <w:r w:rsidRPr="001A6E3E">
        <w:rPr>
          <w:rFonts w:ascii="Times New Roman" w:hAnsi="Times New Roman"/>
          <w:b/>
          <w:i/>
          <w:sz w:val="24"/>
          <w:szCs w:val="24"/>
        </w:rPr>
        <w:t>Исчерпывающий перечень документов, необходимых для предоставления Государственной услуги, которые находятся в распоряжении Органов власти</w:t>
      </w:r>
      <w:bookmarkEnd w:id="58"/>
      <w:bookmarkEnd w:id="59"/>
      <w:bookmarkEnd w:id="60"/>
      <w:r w:rsidRPr="001A6E3E">
        <w:rPr>
          <w:rFonts w:ascii="Times New Roman" w:hAnsi="Times New Roman"/>
          <w:b/>
          <w:i/>
          <w:sz w:val="24"/>
          <w:szCs w:val="24"/>
        </w:rPr>
        <w:t>, Органов местного самоуправления или Организаций</w:t>
      </w:r>
      <w:bookmarkEnd w:id="61"/>
      <w:r w:rsidRPr="001A6E3E">
        <w:rPr>
          <w:rFonts w:ascii="Times New Roman" w:hAnsi="Times New Roman"/>
          <w:b/>
          <w:i/>
          <w:sz w:val="24"/>
          <w:szCs w:val="24"/>
        </w:rPr>
        <w:br/>
      </w:r>
    </w:p>
    <w:p w:rsidR="003B1387" w:rsidRPr="002070C5" w:rsidRDefault="00C10E65" w:rsidP="001A6E3E">
      <w:pPr>
        <w:spacing w:after="0"/>
        <w:ind w:firstLine="851"/>
        <w:jc w:val="both"/>
        <w:rPr>
          <w:rFonts w:ascii="Times New Roman" w:hAnsi="Times New Roman"/>
          <w:sz w:val="24"/>
          <w:szCs w:val="24"/>
        </w:rPr>
      </w:pPr>
      <w:bookmarkStart w:id="62" w:name="_Ref438363884"/>
      <w:r>
        <w:rPr>
          <w:rFonts w:ascii="Times New Roman" w:hAnsi="Times New Roman"/>
          <w:sz w:val="24"/>
          <w:szCs w:val="24"/>
        </w:rPr>
        <w:t>11.1.</w:t>
      </w:r>
      <w:r w:rsidR="003B1387" w:rsidRPr="002070C5">
        <w:rPr>
          <w:rFonts w:ascii="Times New Roman" w:hAnsi="Times New Roman"/>
          <w:sz w:val="24"/>
          <w:szCs w:val="24"/>
        </w:rPr>
        <w:t xml:space="preserve"> Для предоставления Государственной услуги </w:t>
      </w:r>
      <w:r w:rsidR="00EA45F7" w:rsidRPr="002070C5">
        <w:rPr>
          <w:rFonts w:ascii="Times New Roman" w:hAnsi="Times New Roman"/>
          <w:sz w:val="24"/>
          <w:szCs w:val="24"/>
        </w:rPr>
        <w:t>Администрацией</w:t>
      </w:r>
      <w:r w:rsidR="003B1387" w:rsidRPr="002070C5">
        <w:rPr>
          <w:rFonts w:ascii="Times New Roman" w:hAnsi="Times New Roman"/>
          <w:sz w:val="24"/>
          <w:szCs w:val="24"/>
        </w:rPr>
        <w:t xml:space="preserve"> запрашиваются следующие документы (сведения):</w:t>
      </w:r>
    </w:p>
    <w:bookmarkEnd w:id="62"/>
    <w:p w:rsidR="003B1387" w:rsidRPr="002070C5"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11.1.1. </w:t>
      </w:r>
      <w:r w:rsidR="007D64C5" w:rsidRPr="007D64C5">
        <w:rPr>
          <w:rFonts w:ascii="Times New Roman" w:hAnsi="Times New Roman"/>
          <w:sz w:val="24"/>
          <w:szCs w:val="24"/>
        </w:rPr>
        <w:t>Выписка из ЕГРН о зарегистрированных правах гражданина, членов семьи на жилые помещения, расположенные на территории Российской Федерации, и сделках, совершенных с ними за пять лет, предшествующих подаче Заявления (запрашивается в Управлении Федеральной службы государственной регистрации, кадастра и картографии по Московской области)</w:t>
      </w:r>
      <w:r w:rsidR="003B1387" w:rsidRPr="002070C5">
        <w:rPr>
          <w:rFonts w:ascii="Times New Roman" w:hAnsi="Times New Roman"/>
          <w:sz w:val="24"/>
          <w:szCs w:val="24"/>
        </w:rPr>
        <w:t>.</w:t>
      </w:r>
    </w:p>
    <w:p w:rsidR="003B1387"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11.1.2. </w:t>
      </w:r>
      <w:r w:rsidR="003B1387" w:rsidRPr="002070C5">
        <w:rPr>
          <w:rFonts w:ascii="Times New Roman" w:hAnsi="Times New Roman"/>
          <w:sz w:val="24"/>
          <w:szCs w:val="24"/>
        </w:rPr>
        <w:t xml:space="preserve">Информация о нахождении сведений о </w:t>
      </w:r>
      <w:r w:rsidR="007B7336" w:rsidRPr="002070C5">
        <w:rPr>
          <w:rFonts w:ascii="Times New Roman" w:hAnsi="Times New Roman"/>
          <w:sz w:val="24"/>
          <w:szCs w:val="24"/>
        </w:rPr>
        <w:t>Заявителе в</w:t>
      </w:r>
      <w:r w:rsidR="003B1387" w:rsidRPr="002070C5">
        <w:rPr>
          <w:rFonts w:ascii="Times New Roman" w:hAnsi="Times New Roman"/>
          <w:sz w:val="24"/>
          <w:szCs w:val="24"/>
        </w:rPr>
        <w:t xml:space="preserve"> сводном списке детей-сирот и детей, оставшихся без попечения родителей, лиц из их числа, подлежащих обеспечению жилыми помещениями, в текущем году в городском округе Фрязино Московской области запрашивается в Министерстве образования Московской области.</w:t>
      </w:r>
    </w:p>
    <w:p w:rsidR="007D64C5" w:rsidRPr="002070C5" w:rsidRDefault="007D64C5" w:rsidP="001A6E3E">
      <w:pPr>
        <w:spacing w:after="0"/>
        <w:ind w:firstLine="851"/>
        <w:jc w:val="both"/>
        <w:rPr>
          <w:rFonts w:ascii="Times New Roman" w:hAnsi="Times New Roman"/>
          <w:sz w:val="24"/>
          <w:szCs w:val="24"/>
        </w:rPr>
      </w:pPr>
      <w:r>
        <w:rPr>
          <w:rFonts w:ascii="Times New Roman" w:hAnsi="Times New Roman"/>
          <w:sz w:val="24"/>
          <w:szCs w:val="24"/>
        </w:rPr>
        <w:t xml:space="preserve">11.13. </w:t>
      </w:r>
      <w:r>
        <w:rPr>
          <w:rFonts w:ascii="Times New Roman" w:eastAsia="SimSun" w:hAnsi="Times New Roman"/>
          <w:sz w:val="24"/>
          <w:szCs w:val="24"/>
        </w:rPr>
        <w:t>С</w:t>
      </w:r>
      <w:r w:rsidRPr="005976EF">
        <w:rPr>
          <w:rFonts w:ascii="Times New Roman" w:eastAsia="SimSun" w:hAnsi="Times New Roman"/>
          <w:sz w:val="24"/>
          <w:szCs w:val="24"/>
        </w:rPr>
        <w:t>ведения о лицах, проживающих по месту жительства гражданина, членах семьи за последние пять лет, предшествующих подаче заявления о принятии на учет,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(далее - уполномоченный орган) (если она не находится в распоряжении МФЦ)</w:t>
      </w:r>
      <w:r>
        <w:rPr>
          <w:rFonts w:ascii="Times New Roman" w:eastAsia="SimSun" w:hAnsi="Times New Roman"/>
          <w:sz w:val="24"/>
          <w:szCs w:val="24"/>
        </w:rPr>
        <w:t>.</w:t>
      </w:r>
    </w:p>
    <w:p w:rsidR="003B1387" w:rsidRPr="002070C5" w:rsidRDefault="007D64C5" w:rsidP="001A6E3E">
      <w:pPr>
        <w:spacing w:after="0"/>
        <w:ind w:firstLine="851"/>
        <w:jc w:val="both"/>
        <w:rPr>
          <w:rFonts w:ascii="Times New Roman" w:hAnsi="Times New Roman"/>
          <w:sz w:val="24"/>
          <w:szCs w:val="24"/>
        </w:rPr>
      </w:pPr>
      <w:r>
        <w:rPr>
          <w:rFonts w:ascii="Times New Roman" w:hAnsi="Times New Roman"/>
          <w:sz w:val="24"/>
          <w:szCs w:val="24"/>
        </w:rPr>
        <w:t>11.1.4</w:t>
      </w:r>
      <w:r w:rsidR="00C10E65">
        <w:rPr>
          <w:rFonts w:ascii="Times New Roman" w:hAnsi="Times New Roman"/>
          <w:sz w:val="24"/>
          <w:szCs w:val="24"/>
        </w:rPr>
        <w:t xml:space="preserve">. </w:t>
      </w:r>
      <w:r w:rsidR="003B1387" w:rsidRPr="002070C5">
        <w:rPr>
          <w:rFonts w:ascii="Times New Roman" w:hAnsi="Times New Roman"/>
          <w:sz w:val="24"/>
          <w:szCs w:val="24"/>
        </w:rPr>
        <w:t>В случае отсутствия сведений, подтверждающих место жительства (место пребывания) на территории Московской области, в документе, удостоверяющим личность Заявителя - сведения, подтверждающие место жительства (место пребывания) на территории Московской области из Управления по вопросам миграции Главного управления Министерства внутренних дел России по Московской области.</w:t>
      </w:r>
    </w:p>
    <w:p w:rsidR="003B1387" w:rsidRPr="002070C5"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11.2. </w:t>
      </w:r>
      <w:r w:rsidR="003B1387" w:rsidRPr="002070C5">
        <w:rPr>
          <w:rFonts w:ascii="Times New Roman" w:hAnsi="Times New Roman"/>
          <w:sz w:val="24"/>
          <w:szCs w:val="24"/>
        </w:rPr>
        <w:t xml:space="preserve">МФЦ не вправе требовать от Заявителя (представителя Заявителя) представления документов и информации, указанных   в настоящем пункте. </w:t>
      </w:r>
    </w:p>
    <w:p w:rsidR="003B1387" w:rsidRDefault="00C10E65" w:rsidP="001A6E3E">
      <w:pPr>
        <w:spacing w:after="0"/>
        <w:ind w:firstLine="851"/>
        <w:jc w:val="both"/>
        <w:rPr>
          <w:rFonts w:ascii="Times New Roman" w:hAnsi="Times New Roman"/>
          <w:sz w:val="24"/>
          <w:szCs w:val="24"/>
        </w:rPr>
      </w:pPr>
      <w:r>
        <w:rPr>
          <w:rFonts w:ascii="Times New Roman" w:hAnsi="Times New Roman"/>
          <w:sz w:val="24"/>
          <w:szCs w:val="24"/>
        </w:rPr>
        <w:t xml:space="preserve">11.3. </w:t>
      </w:r>
      <w:r w:rsidR="003B1387" w:rsidRPr="002070C5">
        <w:rPr>
          <w:rFonts w:ascii="Times New Roman" w:hAnsi="Times New Roman"/>
          <w:sz w:val="24"/>
          <w:szCs w:val="24"/>
        </w:rPr>
        <w:t>МФЦ не вправе требовать от Заявителя (представителя Заявителя) предоставления информации и осуществления действий, не предусмотренных настоящим Административным регламентом.</w:t>
      </w:r>
    </w:p>
    <w:p w:rsidR="00C10E65" w:rsidRPr="002070C5" w:rsidRDefault="00C10E65" w:rsidP="00C10E65">
      <w:pPr>
        <w:spacing w:after="0"/>
        <w:ind w:firstLine="709"/>
        <w:jc w:val="both"/>
        <w:rPr>
          <w:rFonts w:ascii="Times New Roman" w:hAnsi="Times New Roman"/>
          <w:sz w:val="24"/>
          <w:szCs w:val="24"/>
        </w:rPr>
      </w:pPr>
    </w:p>
    <w:p w:rsidR="003B1387" w:rsidRDefault="003B1387" w:rsidP="00C10E65">
      <w:pPr>
        <w:pStyle w:val="a9"/>
        <w:numPr>
          <w:ilvl w:val="0"/>
          <w:numId w:val="30"/>
        </w:numPr>
        <w:rPr>
          <w:rFonts w:ascii="Times New Roman" w:hAnsi="Times New Roman"/>
          <w:b/>
          <w:i/>
          <w:sz w:val="24"/>
          <w:szCs w:val="24"/>
        </w:rPr>
      </w:pPr>
      <w:bookmarkStart w:id="63" w:name="_Toc437973293"/>
      <w:bookmarkStart w:id="64" w:name="_Toc438110034"/>
      <w:bookmarkStart w:id="65" w:name="_Toc438376239"/>
      <w:bookmarkStart w:id="66" w:name="_Toc468470734"/>
      <w:bookmarkStart w:id="67" w:name="_Toc437973291"/>
      <w:bookmarkStart w:id="68" w:name="_Toc438110032"/>
      <w:bookmarkStart w:id="69" w:name="_Toc438376236"/>
      <w:r w:rsidRPr="00FB6C64">
        <w:rPr>
          <w:rFonts w:ascii="Times New Roman" w:hAnsi="Times New Roman"/>
          <w:b/>
          <w:i/>
          <w:sz w:val="24"/>
          <w:szCs w:val="24"/>
        </w:rPr>
        <w:t xml:space="preserve">Исчерпывающий перечень оснований для отказа в </w:t>
      </w:r>
      <w:r w:rsidR="007D64C5" w:rsidRPr="00FB6C64">
        <w:rPr>
          <w:rFonts w:ascii="Times New Roman" w:hAnsi="Times New Roman"/>
          <w:b/>
          <w:i/>
          <w:sz w:val="24"/>
          <w:szCs w:val="24"/>
        </w:rPr>
        <w:t>приеме и</w:t>
      </w:r>
      <w:r w:rsidRPr="00FB6C64">
        <w:rPr>
          <w:rFonts w:ascii="Times New Roman" w:hAnsi="Times New Roman"/>
          <w:b/>
          <w:i/>
          <w:sz w:val="24"/>
          <w:szCs w:val="24"/>
        </w:rPr>
        <w:t xml:space="preserve"> регистрации документов, необходимых для предоставления Государственной </w:t>
      </w:r>
      <w:r w:rsidR="00C10E65" w:rsidRPr="00FB6C64">
        <w:rPr>
          <w:rFonts w:ascii="Times New Roman" w:hAnsi="Times New Roman"/>
          <w:b/>
          <w:i/>
          <w:sz w:val="24"/>
          <w:szCs w:val="24"/>
        </w:rPr>
        <w:t>у</w:t>
      </w:r>
      <w:r w:rsidRPr="00FB6C64">
        <w:rPr>
          <w:rFonts w:ascii="Times New Roman" w:hAnsi="Times New Roman"/>
          <w:b/>
          <w:i/>
          <w:sz w:val="24"/>
          <w:szCs w:val="24"/>
        </w:rPr>
        <w:t>слуги</w:t>
      </w:r>
      <w:bookmarkEnd w:id="63"/>
      <w:bookmarkEnd w:id="64"/>
      <w:bookmarkEnd w:id="65"/>
      <w:bookmarkEnd w:id="66"/>
    </w:p>
    <w:p w:rsidR="00FB6C64" w:rsidRPr="00FB6C64" w:rsidRDefault="00FB6C64" w:rsidP="00FB6C64">
      <w:pPr>
        <w:pStyle w:val="a9"/>
        <w:jc w:val="left"/>
        <w:rPr>
          <w:rFonts w:ascii="Times New Roman" w:hAnsi="Times New Roman"/>
          <w:b/>
          <w:i/>
          <w:sz w:val="24"/>
          <w:szCs w:val="24"/>
        </w:rPr>
      </w:pPr>
    </w:p>
    <w:p w:rsidR="003B1387" w:rsidRPr="00C10E65" w:rsidRDefault="00C10E65" w:rsidP="007819D2">
      <w:pPr>
        <w:spacing w:after="0"/>
        <w:ind w:firstLine="709"/>
        <w:jc w:val="both"/>
        <w:rPr>
          <w:rFonts w:ascii="Times New Roman" w:hAnsi="Times New Roman"/>
          <w:sz w:val="24"/>
          <w:szCs w:val="24"/>
        </w:rPr>
      </w:pPr>
      <w:r w:rsidRPr="00C10E65">
        <w:rPr>
          <w:rFonts w:ascii="Times New Roman" w:hAnsi="Times New Roman"/>
          <w:sz w:val="24"/>
          <w:szCs w:val="24"/>
        </w:rPr>
        <w:t>12</w:t>
      </w:r>
      <w:r>
        <w:rPr>
          <w:rFonts w:ascii="Times New Roman" w:hAnsi="Times New Roman"/>
          <w:sz w:val="24"/>
          <w:szCs w:val="24"/>
        </w:rPr>
        <w:t xml:space="preserve">.1. </w:t>
      </w:r>
      <w:r w:rsidR="003B1387" w:rsidRPr="00C10E65">
        <w:rPr>
          <w:rFonts w:ascii="Times New Roman" w:hAnsi="Times New Roman"/>
          <w:sz w:val="24"/>
          <w:szCs w:val="24"/>
        </w:rPr>
        <w:t xml:space="preserve">Основаниями для отказа в приеме и регистрации документов, необходимых для предоставления Государственной услуги, являются: </w:t>
      </w:r>
    </w:p>
    <w:p w:rsidR="003B1387" w:rsidRPr="002070C5" w:rsidRDefault="00C10E65" w:rsidP="007819D2">
      <w:pPr>
        <w:spacing w:after="0"/>
        <w:ind w:firstLine="709"/>
        <w:jc w:val="both"/>
        <w:rPr>
          <w:rFonts w:ascii="Times New Roman" w:hAnsi="Times New Roman"/>
          <w:sz w:val="24"/>
          <w:szCs w:val="24"/>
        </w:rPr>
      </w:pPr>
      <w:r>
        <w:rPr>
          <w:rFonts w:ascii="Times New Roman" w:hAnsi="Times New Roman"/>
          <w:sz w:val="24"/>
          <w:szCs w:val="24"/>
        </w:rPr>
        <w:t xml:space="preserve">12.1.1. </w:t>
      </w:r>
      <w:r w:rsidR="003B1387" w:rsidRPr="002070C5">
        <w:rPr>
          <w:rFonts w:ascii="Times New Roman" w:hAnsi="Times New Roman"/>
          <w:sz w:val="24"/>
          <w:szCs w:val="24"/>
        </w:rPr>
        <w:t xml:space="preserve">Обращение за предоставлением Государственной услуги, не </w:t>
      </w:r>
      <w:r w:rsidR="00C900C7" w:rsidRPr="002070C5">
        <w:rPr>
          <w:rFonts w:ascii="Times New Roman" w:hAnsi="Times New Roman"/>
          <w:sz w:val="24"/>
          <w:szCs w:val="24"/>
        </w:rPr>
        <w:t>предоставляемой Администрацией</w:t>
      </w:r>
      <w:r w:rsidR="003B1387" w:rsidRPr="002070C5">
        <w:rPr>
          <w:rFonts w:ascii="Times New Roman" w:hAnsi="Times New Roman"/>
          <w:sz w:val="24"/>
          <w:szCs w:val="24"/>
        </w:rPr>
        <w:t>.</w:t>
      </w:r>
    </w:p>
    <w:p w:rsidR="003B1387" w:rsidRPr="002070C5" w:rsidRDefault="00C10E65" w:rsidP="007819D2">
      <w:pPr>
        <w:spacing w:after="0"/>
        <w:ind w:firstLine="709"/>
        <w:jc w:val="both"/>
        <w:rPr>
          <w:rFonts w:ascii="Times New Roman" w:hAnsi="Times New Roman"/>
          <w:sz w:val="24"/>
          <w:szCs w:val="24"/>
        </w:rPr>
      </w:pPr>
      <w:r>
        <w:rPr>
          <w:rFonts w:ascii="Times New Roman" w:hAnsi="Times New Roman"/>
          <w:sz w:val="24"/>
          <w:szCs w:val="24"/>
        </w:rPr>
        <w:lastRenderedPageBreak/>
        <w:t xml:space="preserve">12.1.2. </w:t>
      </w:r>
      <w:r w:rsidR="003B1387" w:rsidRPr="002070C5">
        <w:rPr>
          <w:rFonts w:ascii="Times New Roman" w:hAnsi="Times New Roman"/>
          <w:sz w:val="24"/>
          <w:szCs w:val="24"/>
        </w:rPr>
        <w:t>Обращение за предоставлением Государственной услуги без предъявления документа, позволяющего установить личность Заявителя (</w:t>
      </w:r>
      <w:r w:rsidR="0071256C" w:rsidRPr="002070C5">
        <w:rPr>
          <w:rFonts w:ascii="Times New Roman" w:hAnsi="Times New Roman"/>
          <w:sz w:val="24"/>
          <w:szCs w:val="24"/>
        </w:rPr>
        <w:t>п</w:t>
      </w:r>
      <w:r w:rsidR="003B1387" w:rsidRPr="002070C5">
        <w:rPr>
          <w:rFonts w:ascii="Times New Roman" w:hAnsi="Times New Roman"/>
          <w:sz w:val="24"/>
          <w:szCs w:val="24"/>
        </w:rPr>
        <w:t xml:space="preserve">редставителя </w:t>
      </w:r>
      <w:r w:rsidR="0071256C" w:rsidRPr="002070C5">
        <w:rPr>
          <w:rFonts w:ascii="Times New Roman" w:hAnsi="Times New Roman"/>
          <w:sz w:val="24"/>
          <w:szCs w:val="24"/>
        </w:rPr>
        <w:t>З</w:t>
      </w:r>
      <w:r w:rsidR="003B1387" w:rsidRPr="002070C5">
        <w:rPr>
          <w:rFonts w:ascii="Times New Roman" w:hAnsi="Times New Roman"/>
          <w:sz w:val="24"/>
          <w:szCs w:val="24"/>
        </w:rPr>
        <w:t>аявителя).</w:t>
      </w:r>
    </w:p>
    <w:p w:rsidR="003B1387" w:rsidRPr="002070C5" w:rsidRDefault="00C10E65" w:rsidP="007819D2">
      <w:pPr>
        <w:spacing w:after="0"/>
        <w:ind w:firstLine="709"/>
        <w:jc w:val="both"/>
        <w:rPr>
          <w:rFonts w:ascii="Times New Roman" w:hAnsi="Times New Roman"/>
          <w:sz w:val="24"/>
          <w:szCs w:val="24"/>
        </w:rPr>
      </w:pPr>
      <w:r>
        <w:rPr>
          <w:rFonts w:ascii="Times New Roman" w:hAnsi="Times New Roman"/>
          <w:sz w:val="24"/>
          <w:szCs w:val="24"/>
        </w:rPr>
        <w:t xml:space="preserve">12.1.3. </w:t>
      </w:r>
      <w:r w:rsidR="003B1387" w:rsidRPr="002070C5">
        <w:rPr>
          <w:rFonts w:ascii="Times New Roman" w:hAnsi="Times New Roman"/>
          <w:sz w:val="24"/>
          <w:szCs w:val="24"/>
        </w:rPr>
        <w:t>Документы содержат подчистки и исправления</w:t>
      </w:r>
      <w:r w:rsidR="0071256C" w:rsidRPr="002070C5">
        <w:rPr>
          <w:rFonts w:ascii="Times New Roman" w:hAnsi="Times New Roman"/>
          <w:sz w:val="24"/>
          <w:szCs w:val="24"/>
        </w:rPr>
        <w:t xml:space="preserve"> текста</w:t>
      </w:r>
      <w:r w:rsidR="003B1387" w:rsidRPr="002070C5">
        <w:rPr>
          <w:rFonts w:ascii="Times New Roman" w:hAnsi="Times New Roman"/>
          <w:sz w:val="24"/>
          <w:szCs w:val="24"/>
        </w:rPr>
        <w:t>.</w:t>
      </w:r>
    </w:p>
    <w:p w:rsidR="003B1387" w:rsidRPr="002070C5" w:rsidRDefault="00C10E65" w:rsidP="007819D2">
      <w:pPr>
        <w:spacing w:after="0"/>
        <w:ind w:firstLine="709"/>
        <w:jc w:val="both"/>
        <w:rPr>
          <w:rFonts w:ascii="Times New Roman" w:hAnsi="Times New Roman"/>
          <w:sz w:val="24"/>
          <w:szCs w:val="24"/>
        </w:rPr>
      </w:pPr>
      <w:r>
        <w:rPr>
          <w:rFonts w:ascii="Times New Roman" w:hAnsi="Times New Roman"/>
          <w:sz w:val="24"/>
          <w:szCs w:val="24"/>
        </w:rPr>
        <w:t xml:space="preserve">12.1.4. </w:t>
      </w:r>
      <w:r w:rsidR="003B1387" w:rsidRPr="002070C5">
        <w:rPr>
          <w:rFonts w:ascii="Times New Roman" w:hAnsi="Times New Roman"/>
          <w:sz w:val="24"/>
          <w:szCs w:val="24"/>
        </w:rPr>
        <w:t>Документы имеют исправления</w:t>
      </w:r>
      <w:r w:rsidR="00F46B2D" w:rsidRPr="002070C5">
        <w:rPr>
          <w:rFonts w:ascii="Times New Roman" w:hAnsi="Times New Roman"/>
          <w:sz w:val="24"/>
          <w:szCs w:val="24"/>
        </w:rPr>
        <w:t xml:space="preserve">, не заверенные в установленном </w:t>
      </w:r>
      <w:r w:rsidR="00053AD2" w:rsidRPr="002070C5">
        <w:rPr>
          <w:rFonts w:ascii="Times New Roman" w:hAnsi="Times New Roman"/>
          <w:sz w:val="24"/>
          <w:szCs w:val="24"/>
        </w:rPr>
        <w:t>законодательством</w:t>
      </w:r>
      <w:r w:rsidR="00F46B2D" w:rsidRPr="002070C5">
        <w:rPr>
          <w:rFonts w:ascii="Times New Roman" w:hAnsi="Times New Roman"/>
          <w:sz w:val="24"/>
          <w:szCs w:val="24"/>
        </w:rPr>
        <w:t xml:space="preserve"> порядке</w:t>
      </w:r>
      <w:r w:rsidR="003B1387" w:rsidRPr="002070C5">
        <w:rPr>
          <w:rFonts w:ascii="Times New Roman" w:hAnsi="Times New Roman"/>
          <w:sz w:val="24"/>
          <w:szCs w:val="24"/>
        </w:rPr>
        <w:t>.</w:t>
      </w:r>
    </w:p>
    <w:p w:rsidR="003B1387" w:rsidRPr="002070C5" w:rsidRDefault="00C10E65" w:rsidP="007819D2">
      <w:pPr>
        <w:spacing w:after="0"/>
        <w:ind w:firstLine="709"/>
        <w:jc w:val="both"/>
        <w:rPr>
          <w:rFonts w:ascii="Times New Roman" w:hAnsi="Times New Roman"/>
          <w:sz w:val="24"/>
          <w:szCs w:val="24"/>
        </w:rPr>
      </w:pPr>
      <w:r>
        <w:rPr>
          <w:rFonts w:ascii="Times New Roman" w:hAnsi="Times New Roman"/>
          <w:sz w:val="24"/>
          <w:szCs w:val="24"/>
        </w:rPr>
        <w:t xml:space="preserve">12.1.5. </w:t>
      </w:r>
      <w:r w:rsidR="003B1387" w:rsidRPr="002070C5">
        <w:rPr>
          <w:rFonts w:ascii="Times New Roman" w:hAnsi="Times New Roman"/>
          <w:sz w:val="24"/>
          <w:szCs w:val="24"/>
        </w:rPr>
        <w:t>Документы содержат повреждения, наличие которых не позволяет однозначно истолковать их содержание.</w:t>
      </w:r>
    </w:p>
    <w:p w:rsidR="003B1387" w:rsidRPr="002070C5" w:rsidRDefault="00C10E65" w:rsidP="007819D2">
      <w:pPr>
        <w:spacing w:after="0"/>
        <w:ind w:firstLine="709"/>
        <w:jc w:val="both"/>
        <w:rPr>
          <w:rFonts w:ascii="Times New Roman" w:hAnsi="Times New Roman"/>
          <w:sz w:val="24"/>
          <w:szCs w:val="24"/>
        </w:rPr>
      </w:pPr>
      <w:r>
        <w:rPr>
          <w:rFonts w:ascii="Times New Roman" w:hAnsi="Times New Roman"/>
          <w:sz w:val="24"/>
          <w:szCs w:val="24"/>
        </w:rPr>
        <w:t xml:space="preserve">12.1.6. </w:t>
      </w:r>
      <w:r w:rsidR="003B1387" w:rsidRPr="002070C5">
        <w:rPr>
          <w:rFonts w:ascii="Times New Roman" w:hAnsi="Times New Roman"/>
          <w:sz w:val="24"/>
          <w:szCs w:val="24"/>
        </w:rPr>
        <w:t>Некорректное заполнение Заявителем обязательных полей в Заявлении (при подаче заявления представителем Заявителя, не уполномоченного на подписание Заявления);</w:t>
      </w:r>
    </w:p>
    <w:p w:rsidR="003B1387" w:rsidRPr="002070C5" w:rsidRDefault="00C10E65" w:rsidP="007819D2">
      <w:pPr>
        <w:spacing w:after="0"/>
        <w:ind w:firstLine="709"/>
        <w:jc w:val="both"/>
        <w:rPr>
          <w:rFonts w:ascii="Times New Roman" w:hAnsi="Times New Roman"/>
          <w:sz w:val="24"/>
          <w:szCs w:val="24"/>
        </w:rPr>
      </w:pPr>
      <w:r>
        <w:rPr>
          <w:rFonts w:ascii="Times New Roman" w:hAnsi="Times New Roman"/>
          <w:sz w:val="24"/>
          <w:szCs w:val="24"/>
        </w:rPr>
        <w:t xml:space="preserve">12.1.7. </w:t>
      </w:r>
      <w:r w:rsidR="003B1387" w:rsidRPr="002070C5">
        <w:rPr>
          <w:rFonts w:ascii="Times New Roman" w:hAnsi="Times New Roman"/>
          <w:sz w:val="24"/>
          <w:szCs w:val="24"/>
        </w:rPr>
        <w:t>Качество представленных документов не позволяет в полном объеме прочитать сведения, содержащиеся в документах.</w:t>
      </w:r>
    </w:p>
    <w:p w:rsidR="00053AD2" w:rsidRPr="002070C5" w:rsidRDefault="007819D2" w:rsidP="007819D2">
      <w:pPr>
        <w:spacing w:after="0"/>
        <w:ind w:firstLine="709"/>
        <w:jc w:val="both"/>
        <w:rPr>
          <w:rFonts w:ascii="Times New Roman" w:hAnsi="Times New Roman"/>
          <w:sz w:val="24"/>
          <w:szCs w:val="24"/>
        </w:rPr>
      </w:pPr>
      <w:r>
        <w:rPr>
          <w:rFonts w:ascii="Times New Roman" w:hAnsi="Times New Roman"/>
          <w:sz w:val="24"/>
          <w:szCs w:val="24"/>
        </w:rPr>
        <w:t>12.1.8.</w:t>
      </w:r>
      <w:r w:rsidR="00053AD2" w:rsidRPr="002070C5">
        <w:rPr>
          <w:rFonts w:ascii="Times New Roman" w:hAnsi="Times New Roman"/>
          <w:sz w:val="24"/>
          <w:szCs w:val="24"/>
        </w:rPr>
        <w:t xml:space="preserve"> Форма поданного Заявителем (представителем Заявителя) Заявления не соответствует установленной форме Заявления;</w:t>
      </w:r>
    </w:p>
    <w:p w:rsidR="003B1387" w:rsidRPr="002070C5" w:rsidRDefault="007819D2" w:rsidP="007819D2">
      <w:pPr>
        <w:spacing w:after="0"/>
        <w:ind w:firstLine="709"/>
        <w:jc w:val="both"/>
        <w:rPr>
          <w:rFonts w:ascii="Times New Roman" w:hAnsi="Times New Roman"/>
          <w:sz w:val="24"/>
          <w:szCs w:val="24"/>
        </w:rPr>
      </w:pPr>
      <w:r>
        <w:rPr>
          <w:rFonts w:ascii="Times New Roman" w:hAnsi="Times New Roman"/>
          <w:sz w:val="24"/>
          <w:szCs w:val="24"/>
        </w:rPr>
        <w:t xml:space="preserve">12.1.9. </w:t>
      </w:r>
      <w:r w:rsidR="003B1387" w:rsidRPr="002070C5">
        <w:rPr>
          <w:rFonts w:ascii="Times New Roman" w:hAnsi="Times New Roman"/>
          <w:sz w:val="24"/>
          <w:szCs w:val="24"/>
        </w:rPr>
        <w:t>Представлен неполный комплект документов;</w:t>
      </w:r>
    </w:p>
    <w:p w:rsidR="00053AD2" w:rsidRPr="002070C5" w:rsidRDefault="007819D2" w:rsidP="007819D2">
      <w:pPr>
        <w:spacing w:after="0"/>
        <w:ind w:firstLine="709"/>
        <w:jc w:val="both"/>
        <w:rPr>
          <w:rFonts w:ascii="Times New Roman" w:hAnsi="Times New Roman"/>
          <w:sz w:val="24"/>
          <w:szCs w:val="24"/>
        </w:rPr>
      </w:pPr>
      <w:r>
        <w:rPr>
          <w:rFonts w:ascii="Times New Roman" w:hAnsi="Times New Roman"/>
          <w:sz w:val="24"/>
          <w:szCs w:val="24"/>
        </w:rPr>
        <w:t xml:space="preserve">12.1.10. </w:t>
      </w:r>
      <w:r w:rsidR="00053AD2" w:rsidRPr="002070C5">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053AD2" w:rsidRPr="002070C5" w:rsidRDefault="007819D2" w:rsidP="007819D2">
      <w:pPr>
        <w:spacing w:after="0"/>
        <w:ind w:firstLine="709"/>
        <w:jc w:val="both"/>
        <w:rPr>
          <w:rFonts w:ascii="Times New Roman" w:hAnsi="Times New Roman"/>
          <w:sz w:val="24"/>
          <w:szCs w:val="24"/>
        </w:rPr>
      </w:pPr>
      <w:r>
        <w:rPr>
          <w:rFonts w:ascii="Times New Roman" w:hAnsi="Times New Roman"/>
          <w:sz w:val="24"/>
          <w:szCs w:val="24"/>
        </w:rPr>
        <w:t xml:space="preserve">12.1.11. </w:t>
      </w:r>
      <w:r w:rsidR="00053AD2" w:rsidRPr="002070C5">
        <w:rPr>
          <w:rFonts w:ascii="Times New Roman" w:hAnsi="Times New Roman"/>
          <w:sz w:val="24"/>
          <w:szCs w:val="24"/>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3B1387" w:rsidRPr="002070C5" w:rsidRDefault="007819D2" w:rsidP="007819D2">
      <w:pPr>
        <w:spacing w:after="0"/>
        <w:ind w:firstLine="709"/>
        <w:jc w:val="both"/>
        <w:rPr>
          <w:rFonts w:ascii="Times New Roman" w:hAnsi="Times New Roman"/>
          <w:sz w:val="24"/>
          <w:szCs w:val="24"/>
        </w:rPr>
      </w:pPr>
      <w:r>
        <w:rPr>
          <w:rFonts w:ascii="Times New Roman" w:hAnsi="Times New Roman"/>
          <w:sz w:val="24"/>
          <w:szCs w:val="24"/>
        </w:rPr>
        <w:t xml:space="preserve">12.2. </w:t>
      </w:r>
      <w:r w:rsidR="003B1387" w:rsidRPr="002070C5">
        <w:rPr>
          <w:rFonts w:ascii="Times New Roman" w:hAnsi="Times New Roman"/>
          <w:sz w:val="24"/>
          <w:szCs w:val="24"/>
        </w:rPr>
        <w:t xml:space="preserve">Решение об отказе в приеме и регистрации документов, необходимых для предоставления Государственной услуги, оформляется </w:t>
      </w:r>
      <w:r w:rsidR="00C900C7" w:rsidRPr="002070C5">
        <w:rPr>
          <w:rFonts w:ascii="Times New Roman" w:hAnsi="Times New Roman"/>
          <w:sz w:val="24"/>
          <w:szCs w:val="24"/>
        </w:rPr>
        <w:t xml:space="preserve">сотрудником Администрации </w:t>
      </w:r>
      <w:r w:rsidR="003B1387" w:rsidRPr="002070C5">
        <w:rPr>
          <w:rFonts w:ascii="Times New Roman" w:hAnsi="Times New Roman"/>
          <w:sz w:val="24"/>
          <w:szCs w:val="24"/>
        </w:rPr>
        <w:t>по форме согласно Приложению 8 к настоящему Административному регламенту.</w:t>
      </w:r>
    </w:p>
    <w:p w:rsidR="003B1387" w:rsidRDefault="007819D2" w:rsidP="007819D2">
      <w:pPr>
        <w:spacing w:after="0"/>
        <w:ind w:firstLine="709"/>
        <w:jc w:val="both"/>
        <w:rPr>
          <w:rFonts w:ascii="Times New Roman" w:hAnsi="Times New Roman"/>
          <w:sz w:val="24"/>
          <w:szCs w:val="24"/>
        </w:rPr>
      </w:pPr>
      <w:r>
        <w:rPr>
          <w:rFonts w:ascii="Times New Roman" w:hAnsi="Times New Roman"/>
          <w:sz w:val="24"/>
          <w:szCs w:val="24"/>
        </w:rPr>
        <w:t xml:space="preserve">12.3. </w:t>
      </w:r>
      <w:r w:rsidR="003B1387" w:rsidRPr="002070C5">
        <w:rPr>
          <w:rFonts w:ascii="Times New Roman" w:hAnsi="Times New Roman"/>
          <w:sz w:val="24"/>
          <w:szCs w:val="24"/>
        </w:rPr>
        <w:t>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7D64C5" w:rsidRPr="002070C5" w:rsidRDefault="007D64C5" w:rsidP="007819D2">
      <w:pPr>
        <w:spacing w:after="0"/>
        <w:ind w:firstLine="709"/>
        <w:jc w:val="both"/>
        <w:rPr>
          <w:rFonts w:ascii="Times New Roman" w:hAnsi="Times New Roman"/>
          <w:sz w:val="24"/>
          <w:szCs w:val="24"/>
        </w:rPr>
      </w:pPr>
    </w:p>
    <w:p w:rsidR="003B1387" w:rsidRDefault="003B1387" w:rsidP="007819D2">
      <w:pPr>
        <w:pStyle w:val="a9"/>
        <w:numPr>
          <w:ilvl w:val="0"/>
          <w:numId w:val="30"/>
        </w:numPr>
        <w:rPr>
          <w:rFonts w:ascii="Times New Roman" w:hAnsi="Times New Roman"/>
          <w:b/>
          <w:i/>
          <w:sz w:val="24"/>
          <w:szCs w:val="24"/>
        </w:rPr>
      </w:pPr>
      <w:bookmarkStart w:id="70" w:name="_Toc468470735"/>
      <w:r w:rsidRPr="007D64C5">
        <w:rPr>
          <w:rFonts w:ascii="Times New Roman" w:hAnsi="Times New Roman"/>
          <w:b/>
          <w:i/>
          <w:sz w:val="24"/>
          <w:szCs w:val="24"/>
        </w:rPr>
        <w:t xml:space="preserve">Исчерпывающий перечень оснований для отказа в предоставлении </w:t>
      </w:r>
      <w:bookmarkEnd w:id="67"/>
      <w:bookmarkEnd w:id="68"/>
      <w:r w:rsidRPr="007D64C5">
        <w:rPr>
          <w:rFonts w:ascii="Times New Roman" w:hAnsi="Times New Roman"/>
          <w:b/>
          <w:i/>
          <w:sz w:val="24"/>
          <w:szCs w:val="24"/>
        </w:rPr>
        <w:t>Государственной услуги</w:t>
      </w:r>
      <w:bookmarkEnd w:id="69"/>
      <w:bookmarkEnd w:id="70"/>
    </w:p>
    <w:p w:rsidR="007D64C5" w:rsidRPr="007D64C5" w:rsidRDefault="007D64C5" w:rsidP="007D64C5">
      <w:pPr>
        <w:pStyle w:val="a9"/>
        <w:jc w:val="left"/>
        <w:rPr>
          <w:rFonts w:ascii="Times New Roman" w:hAnsi="Times New Roman"/>
          <w:b/>
          <w:i/>
          <w:sz w:val="24"/>
          <w:szCs w:val="24"/>
        </w:rPr>
      </w:pPr>
    </w:p>
    <w:p w:rsidR="003B1387" w:rsidRPr="007819D2" w:rsidRDefault="003B1387" w:rsidP="007819D2">
      <w:pPr>
        <w:pStyle w:val="a9"/>
        <w:numPr>
          <w:ilvl w:val="1"/>
          <w:numId w:val="30"/>
        </w:numPr>
        <w:ind w:left="0" w:firstLine="709"/>
        <w:jc w:val="both"/>
        <w:rPr>
          <w:rFonts w:ascii="Times New Roman" w:hAnsi="Times New Roman"/>
          <w:sz w:val="24"/>
          <w:szCs w:val="24"/>
        </w:rPr>
      </w:pPr>
      <w:r w:rsidRPr="007819D2">
        <w:rPr>
          <w:rFonts w:ascii="Times New Roman" w:hAnsi="Times New Roman"/>
          <w:sz w:val="24"/>
          <w:szCs w:val="24"/>
        </w:rPr>
        <w:t>Основаниями для отказа в предоставлении Государственной услуги являются:</w:t>
      </w:r>
    </w:p>
    <w:p w:rsidR="003B1387" w:rsidRPr="007819D2" w:rsidRDefault="003B1387" w:rsidP="007819D2">
      <w:pPr>
        <w:pStyle w:val="a9"/>
        <w:numPr>
          <w:ilvl w:val="2"/>
          <w:numId w:val="30"/>
        </w:numPr>
        <w:ind w:left="0" w:firstLine="709"/>
        <w:jc w:val="both"/>
        <w:rPr>
          <w:rFonts w:ascii="Times New Roman" w:hAnsi="Times New Roman"/>
          <w:sz w:val="24"/>
          <w:szCs w:val="24"/>
        </w:rPr>
      </w:pPr>
      <w:r w:rsidRPr="007819D2">
        <w:rPr>
          <w:rFonts w:ascii="Times New Roman" w:hAnsi="Times New Roman"/>
          <w:sz w:val="24"/>
          <w:szCs w:val="24"/>
        </w:rPr>
        <w:t>Наличие противоречивых сведений в Заявлении и приложенных к нему документах.</w:t>
      </w:r>
    </w:p>
    <w:p w:rsidR="003B1387" w:rsidRPr="007819D2" w:rsidRDefault="003B1387" w:rsidP="007819D2">
      <w:pPr>
        <w:pStyle w:val="a9"/>
        <w:numPr>
          <w:ilvl w:val="2"/>
          <w:numId w:val="30"/>
        </w:numPr>
        <w:ind w:left="0" w:firstLine="709"/>
        <w:jc w:val="both"/>
        <w:rPr>
          <w:rFonts w:ascii="Times New Roman" w:hAnsi="Times New Roman"/>
          <w:sz w:val="24"/>
          <w:szCs w:val="24"/>
        </w:rPr>
      </w:pPr>
      <w:r w:rsidRPr="007819D2">
        <w:rPr>
          <w:rFonts w:ascii="Times New Roman" w:hAnsi="Times New Roman"/>
          <w:sz w:val="24"/>
          <w:szCs w:val="24"/>
        </w:rPr>
        <w:t>Несоответствие категории Заявителя кругу лиц, указанных в пункте 2 настоящего Административного регламента.</w:t>
      </w:r>
    </w:p>
    <w:p w:rsidR="003B1387" w:rsidRPr="007819D2" w:rsidRDefault="003B1387" w:rsidP="007819D2">
      <w:pPr>
        <w:pStyle w:val="a9"/>
        <w:numPr>
          <w:ilvl w:val="2"/>
          <w:numId w:val="30"/>
        </w:numPr>
        <w:ind w:left="0" w:firstLine="709"/>
        <w:jc w:val="both"/>
        <w:rPr>
          <w:rFonts w:ascii="Times New Roman" w:hAnsi="Times New Roman"/>
          <w:sz w:val="24"/>
          <w:szCs w:val="24"/>
        </w:rPr>
      </w:pPr>
      <w:r w:rsidRPr="007819D2">
        <w:rPr>
          <w:rFonts w:ascii="Times New Roman" w:hAnsi="Times New Roman"/>
          <w:sz w:val="24"/>
          <w:szCs w:val="24"/>
        </w:rPr>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3B1387" w:rsidRPr="007819D2" w:rsidRDefault="003B1387" w:rsidP="007819D2">
      <w:pPr>
        <w:pStyle w:val="a9"/>
        <w:numPr>
          <w:ilvl w:val="2"/>
          <w:numId w:val="30"/>
        </w:numPr>
        <w:ind w:left="0" w:firstLine="709"/>
        <w:jc w:val="both"/>
        <w:rPr>
          <w:rFonts w:ascii="Times New Roman" w:hAnsi="Times New Roman"/>
          <w:sz w:val="24"/>
          <w:szCs w:val="24"/>
        </w:rPr>
      </w:pPr>
      <w:r w:rsidRPr="007819D2">
        <w:rPr>
          <w:rFonts w:ascii="Times New Roman" w:hAnsi="Times New Roman"/>
          <w:sz w:val="24"/>
          <w:szCs w:val="24"/>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3B1387" w:rsidRPr="007819D2" w:rsidRDefault="003B1387" w:rsidP="007819D2">
      <w:pPr>
        <w:pStyle w:val="a9"/>
        <w:numPr>
          <w:ilvl w:val="2"/>
          <w:numId w:val="30"/>
        </w:numPr>
        <w:ind w:left="0" w:firstLine="709"/>
        <w:jc w:val="both"/>
        <w:rPr>
          <w:rFonts w:ascii="Times New Roman" w:hAnsi="Times New Roman"/>
          <w:sz w:val="24"/>
          <w:szCs w:val="24"/>
        </w:rPr>
      </w:pPr>
      <w:r w:rsidRPr="007819D2">
        <w:rPr>
          <w:rFonts w:ascii="Times New Roman" w:hAnsi="Times New Roman"/>
          <w:sz w:val="24"/>
          <w:szCs w:val="24"/>
        </w:rPr>
        <w:t xml:space="preserve">Отсутствие сведений о Заявителе в сводном списке детей-сирот и детей, оставшихся без попечения родителей, лиц из числа детей-сирот и детей, оставшихся без </w:t>
      </w:r>
      <w:r w:rsidRPr="007819D2">
        <w:rPr>
          <w:rFonts w:ascii="Times New Roman" w:hAnsi="Times New Roman"/>
          <w:sz w:val="24"/>
          <w:szCs w:val="24"/>
        </w:rPr>
        <w:lastRenderedPageBreak/>
        <w:t xml:space="preserve">попечения родителей, подлежащих обеспечению жилыми помещениями в текущем году в городском округе Фрязино Московской области. </w:t>
      </w:r>
    </w:p>
    <w:p w:rsidR="003B1387" w:rsidRPr="007819D2" w:rsidRDefault="003B1387" w:rsidP="007819D2">
      <w:pPr>
        <w:pStyle w:val="a9"/>
        <w:numPr>
          <w:ilvl w:val="2"/>
          <w:numId w:val="30"/>
        </w:numPr>
        <w:ind w:left="0" w:firstLine="709"/>
        <w:jc w:val="both"/>
        <w:rPr>
          <w:rFonts w:ascii="Times New Roman" w:hAnsi="Times New Roman"/>
          <w:sz w:val="24"/>
          <w:szCs w:val="24"/>
        </w:rPr>
      </w:pPr>
      <w:r w:rsidRPr="007819D2">
        <w:rPr>
          <w:rFonts w:ascii="Times New Roman" w:hAnsi="Times New Roman"/>
          <w:sz w:val="24"/>
          <w:szCs w:val="24"/>
        </w:rPr>
        <w:t>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3B1387" w:rsidRPr="002070C5" w:rsidRDefault="003B1387" w:rsidP="007819D2">
      <w:pPr>
        <w:ind w:firstLine="709"/>
        <w:jc w:val="both"/>
        <w:rPr>
          <w:rFonts w:ascii="Times New Roman" w:hAnsi="Times New Roman"/>
          <w:sz w:val="24"/>
          <w:szCs w:val="24"/>
        </w:rPr>
      </w:pPr>
    </w:p>
    <w:p w:rsidR="003B1387" w:rsidRPr="007D64C5" w:rsidRDefault="003B1387" w:rsidP="007819D2">
      <w:pPr>
        <w:pStyle w:val="a9"/>
        <w:numPr>
          <w:ilvl w:val="0"/>
          <w:numId w:val="30"/>
        </w:numPr>
        <w:rPr>
          <w:rFonts w:ascii="Times New Roman" w:hAnsi="Times New Roman"/>
          <w:b/>
          <w:i/>
          <w:sz w:val="24"/>
          <w:szCs w:val="24"/>
        </w:rPr>
      </w:pPr>
      <w:bookmarkStart w:id="71" w:name="_Toc439151950"/>
      <w:bookmarkStart w:id="72" w:name="_Toc439151441"/>
      <w:bookmarkStart w:id="73" w:name="_Toc439151364"/>
      <w:bookmarkStart w:id="74" w:name="_Toc439151286"/>
      <w:bookmarkStart w:id="75" w:name="_Toc439084272"/>
      <w:bookmarkStart w:id="76" w:name="_Toc439068368"/>
      <w:bookmarkStart w:id="77" w:name="_Toc438376240"/>
      <w:bookmarkStart w:id="78" w:name="_Toc438110035"/>
      <w:bookmarkStart w:id="79" w:name="_Toc437973294"/>
      <w:bookmarkEnd w:id="71"/>
      <w:bookmarkEnd w:id="72"/>
      <w:bookmarkEnd w:id="73"/>
      <w:bookmarkEnd w:id="74"/>
      <w:bookmarkEnd w:id="75"/>
      <w:bookmarkEnd w:id="76"/>
      <w:r w:rsidRPr="007D64C5">
        <w:rPr>
          <w:rFonts w:ascii="Times New Roman" w:hAnsi="Times New Roman"/>
          <w:b/>
          <w:i/>
          <w:sz w:val="24"/>
          <w:szCs w:val="24"/>
        </w:rPr>
        <w:t>Порядок, размер и основания взимания государственной пошлины или иной платы, взимаемой за предоставление Государственной услуги</w:t>
      </w:r>
    </w:p>
    <w:p w:rsidR="003B1387" w:rsidRPr="002070C5" w:rsidRDefault="003B1387" w:rsidP="002070C5">
      <w:pPr>
        <w:jc w:val="both"/>
        <w:rPr>
          <w:rFonts w:ascii="Times New Roman" w:hAnsi="Times New Roman"/>
          <w:sz w:val="24"/>
          <w:szCs w:val="24"/>
        </w:rPr>
      </w:pPr>
    </w:p>
    <w:p w:rsidR="003B1387" w:rsidRPr="007819D2" w:rsidRDefault="003B1387" w:rsidP="007819D2">
      <w:pPr>
        <w:pStyle w:val="a9"/>
        <w:numPr>
          <w:ilvl w:val="1"/>
          <w:numId w:val="30"/>
        </w:numPr>
        <w:ind w:left="0" w:firstLine="709"/>
        <w:jc w:val="both"/>
        <w:rPr>
          <w:rFonts w:ascii="Times New Roman" w:hAnsi="Times New Roman"/>
          <w:sz w:val="24"/>
          <w:szCs w:val="24"/>
        </w:rPr>
      </w:pPr>
      <w:r w:rsidRPr="007819D2">
        <w:rPr>
          <w:rFonts w:ascii="Times New Roman" w:hAnsi="Times New Roman"/>
          <w:sz w:val="24"/>
          <w:szCs w:val="24"/>
        </w:rPr>
        <w:t>Государственная услуга предоставляется бесплатно.</w:t>
      </w:r>
    </w:p>
    <w:p w:rsidR="003B1387" w:rsidRPr="002070C5" w:rsidRDefault="003B1387" w:rsidP="007819D2">
      <w:pPr>
        <w:jc w:val="center"/>
        <w:rPr>
          <w:rFonts w:ascii="Times New Roman" w:hAnsi="Times New Roman"/>
          <w:sz w:val="24"/>
          <w:szCs w:val="24"/>
        </w:rPr>
      </w:pPr>
    </w:p>
    <w:p w:rsidR="003B1387" w:rsidRPr="007D64C5" w:rsidRDefault="007819D2" w:rsidP="007819D2">
      <w:pPr>
        <w:jc w:val="center"/>
        <w:rPr>
          <w:rFonts w:ascii="Times New Roman" w:hAnsi="Times New Roman"/>
          <w:b/>
          <w:i/>
          <w:sz w:val="24"/>
          <w:szCs w:val="24"/>
        </w:rPr>
      </w:pPr>
      <w:bookmarkStart w:id="80" w:name="_Toc468470737"/>
      <w:r w:rsidRPr="007D64C5">
        <w:rPr>
          <w:rFonts w:ascii="Times New Roman" w:hAnsi="Times New Roman"/>
          <w:b/>
          <w:i/>
          <w:sz w:val="24"/>
          <w:szCs w:val="24"/>
        </w:rPr>
        <w:t xml:space="preserve">15. </w:t>
      </w:r>
      <w:r w:rsidR="003B1387" w:rsidRPr="007D64C5">
        <w:rPr>
          <w:rFonts w:ascii="Times New Roman" w:hAnsi="Times New Roman"/>
          <w:b/>
          <w:i/>
          <w:sz w:val="24"/>
          <w:szCs w:val="24"/>
        </w:rPr>
        <w:t xml:space="preserve">Перечень услуг, необходимых и обязательных для предоставления Государственной услуги, в том числе порядок, </w:t>
      </w:r>
      <w:r w:rsidR="00C4049E" w:rsidRPr="007D64C5">
        <w:rPr>
          <w:rFonts w:ascii="Times New Roman" w:hAnsi="Times New Roman"/>
          <w:b/>
          <w:i/>
          <w:sz w:val="24"/>
          <w:szCs w:val="24"/>
        </w:rPr>
        <w:t>размер и</w:t>
      </w:r>
      <w:r w:rsidR="003B1387" w:rsidRPr="007D64C5">
        <w:rPr>
          <w:rFonts w:ascii="Times New Roman" w:hAnsi="Times New Roman"/>
          <w:b/>
          <w:i/>
          <w:sz w:val="24"/>
          <w:szCs w:val="24"/>
        </w:rPr>
        <w:t xml:space="preserve"> основания взимания платы за предоставление таких услуг</w:t>
      </w:r>
      <w:bookmarkEnd w:id="80"/>
    </w:p>
    <w:p w:rsidR="003B1387" w:rsidRPr="002070C5" w:rsidRDefault="007819D2" w:rsidP="007819D2">
      <w:pPr>
        <w:ind w:firstLine="709"/>
        <w:jc w:val="both"/>
        <w:rPr>
          <w:rFonts w:ascii="Times New Roman" w:hAnsi="Times New Roman"/>
          <w:sz w:val="24"/>
          <w:szCs w:val="24"/>
        </w:rPr>
      </w:pPr>
      <w:r>
        <w:rPr>
          <w:rFonts w:ascii="Times New Roman" w:hAnsi="Times New Roman"/>
          <w:sz w:val="24"/>
          <w:szCs w:val="24"/>
        </w:rPr>
        <w:t xml:space="preserve">15.1. </w:t>
      </w:r>
      <w:r w:rsidR="003B1387" w:rsidRPr="002070C5">
        <w:rPr>
          <w:rFonts w:ascii="Times New Roman" w:hAnsi="Times New Roman"/>
          <w:sz w:val="24"/>
          <w:szCs w:val="24"/>
        </w:rPr>
        <w:t>Услуги, необходимые и обязательные для предоставления Государственной услуги, отсутствуют.</w:t>
      </w:r>
    </w:p>
    <w:p w:rsidR="003B1387" w:rsidRPr="002070C5" w:rsidRDefault="003B1387" w:rsidP="002070C5">
      <w:pPr>
        <w:jc w:val="both"/>
        <w:rPr>
          <w:rFonts w:ascii="Times New Roman" w:hAnsi="Times New Roman"/>
          <w:sz w:val="24"/>
          <w:szCs w:val="24"/>
        </w:rPr>
      </w:pPr>
    </w:p>
    <w:p w:rsidR="003B1387" w:rsidRPr="007D64C5" w:rsidRDefault="003B1387" w:rsidP="007819D2">
      <w:pPr>
        <w:pStyle w:val="a9"/>
        <w:numPr>
          <w:ilvl w:val="0"/>
          <w:numId w:val="31"/>
        </w:numPr>
        <w:rPr>
          <w:rFonts w:ascii="Times New Roman" w:hAnsi="Times New Roman"/>
          <w:b/>
          <w:i/>
          <w:sz w:val="24"/>
          <w:szCs w:val="24"/>
        </w:rPr>
      </w:pPr>
      <w:bookmarkStart w:id="81" w:name="_Toc468470738"/>
      <w:r w:rsidRPr="007D64C5">
        <w:rPr>
          <w:rFonts w:ascii="Times New Roman" w:hAnsi="Times New Roman"/>
          <w:b/>
          <w:i/>
          <w:sz w:val="24"/>
          <w:szCs w:val="24"/>
        </w:rPr>
        <w:t>Способы предоставления Заявителем документов, необходимых для получения Государственной услуги</w:t>
      </w:r>
      <w:bookmarkEnd w:id="77"/>
      <w:bookmarkEnd w:id="78"/>
      <w:bookmarkEnd w:id="79"/>
      <w:bookmarkEnd w:id="81"/>
    </w:p>
    <w:p w:rsidR="003B1387" w:rsidRPr="002070C5" w:rsidRDefault="003B1387" w:rsidP="002070C5">
      <w:pPr>
        <w:jc w:val="both"/>
        <w:rPr>
          <w:rFonts w:ascii="Times New Roman" w:hAnsi="Times New Roman"/>
          <w:sz w:val="24"/>
          <w:szCs w:val="24"/>
        </w:rPr>
      </w:pPr>
    </w:p>
    <w:p w:rsidR="003B1387" w:rsidRPr="007819D2" w:rsidRDefault="003B1387" w:rsidP="007D64C5">
      <w:pPr>
        <w:pStyle w:val="a9"/>
        <w:numPr>
          <w:ilvl w:val="1"/>
          <w:numId w:val="31"/>
        </w:numPr>
        <w:ind w:left="0" w:firstLine="851"/>
        <w:jc w:val="both"/>
        <w:rPr>
          <w:rFonts w:ascii="Times New Roman" w:hAnsi="Times New Roman"/>
          <w:sz w:val="24"/>
          <w:szCs w:val="24"/>
        </w:rPr>
      </w:pPr>
      <w:r w:rsidRPr="007819D2">
        <w:rPr>
          <w:rFonts w:ascii="Times New Roman" w:hAnsi="Times New Roman"/>
          <w:sz w:val="24"/>
          <w:szCs w:val="24"/>
        </w:rPr>
        <w:t>Личное обращение Заявителя (</w:t>
      </w:r>
      <w:r w:rsidR="00754A61" w:rsidRPr="007819D2">
        <w:rPr>
          <w:rFonts w:ascii="Times New Roman" w:hAnsi="Times New Roman"/>
          <w:sz w:val="24"/>
          <w:szCs w:val="24"/>
        </w:rPr>
        <w:t>представителя Заявителя) в МФЦ, Администрацию.</w:t>
      </w:r>
    </w:p>
    <w:p w:rsidR="003B1387" w:rsidRPr="002070C5" w:rsidRDefault="007819D2" w:rsidP="007819D2">
      <w:pPr>
        <w:spacing w:after="0"/>
        <w:ind w:firstLine="709"/>
        <w:jc w:val="both"/>
        <w:rPr>
          <w:rFonts w:ascii="Times New Roman" w:hAnsi="Times New Roman"/>
          <w:sz w:val="24"/>
          <w:szCs w:val="24"/>
        </w:rPr>
      </w:pPr>
      <w:r>
        <w:rPr>
          <w:rFonts w:ascii="Times New Roman" w:hAnsi="Times New Roman"/>
          <w:sz w:val="24"/>
          <w:szCs w:val="24"/>
        </w:rPr>
        <w:t xml:space="preserve">16.1.1. </w:t>
      </w:r>
      <w:r w:rsidR="003B1387" w:rsidRPr="002070C5">
        <w:rPr>
          <w:rFonts w:ascii="Times New Roman" w:hAnsi="Times New Roman"/>
          <w:sz w:val="24"/>
          <w:szCs w:val="24"/>
        </w:rPr>
        <w:t>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неявки по истечении 15 минут с назначенного времени приема.</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 xml:space="preserve"> </w:t>
      </w:r>
      <w:r w:rsidR="00754A61" w:rsidRPr="002070C5">
        <w:rPr>
          <w:rFonts w:ascii="Times New Roman" w:hAnsi="Times New Roman"/>
          <w:sz w:val="24"/>
          <w:szCs w:val="24"/>
        </w:rPr>
        <w:t xml:space="preserve">16.1.2. </w:t>
      </w:r>
      <w:r w:rsidRPr="002070C5">
        <w:rPr>
          <w:rFonts w:ascii="Times New Roman" w:hAnsi="Times New Roman"/>
          <w:sz w:val="24"/>
          <w:szCs w:val="24"/>
        </w:rPr>
        <w:t>Для получения Государственной услуги Заявитель (представитель Заявителя) представляет необходимые документы, указанные в пункте 10 настоящего Административного регламента.</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16.1.3.</w:t>
      </w:r>
      <w:r w:rsidRPr="002070C5">
        <w:rPr>
          <w:rFonts w:ascii="Times New Roman" w:hAnsi="Times New Roman"/>
          <w:sz w:val="24"/>
          <w:szCs w:val="24"/>
        </w:rPr>
        <w:tab/>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16.1.4.</w:t>
      </w:r>
      <w:r w:rsidRPr="002070C5">
        <w:rPr>
          <w:rFonts w:ascii="Times New Roman" w:hAnsi="Times New Roman"/>
          <w:sz w:val="24"/>
          <w:szCs w:val="24"/>
        </w:rPr>
        <w:tab/>
        <w:t xml:space="preserve">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по форме согласно Приложению 6 к настоящему Административному регламенту, которое подписывается Заявителем (представителем Заявителя) в присутствии специалиста МФЦ. В случае обращения </w:t>
      </w:r>
      <w:r w:rsidRPr="002070C5">
        <w:rPr>
          <w:rFonts w:ascii="Times New Roman" w:hAnsi="Times New Roman"/>
          <w:sz w:val="24"/>
          <w:szCs w:val="24"/>
        </w:rPr>
        <w:lastRenderedPageBreak/>
        <w:t>представителя Заявителя, не уполномоченного на подписание Заявления, представляется подписанное Заявителем Заявление.</w:t>
      </w:r>
    </w:p>
    <w:p w:rsidR="003B1387" w:rsidRPr="002070C5" w:rsidRDefault="007819D2" w:rsidP="007819D2">
      <w:pPr>
        <w:spacing w:after="0"/>
        <w:ind w:firstLine="709"/>
        <w:jc w:val="both"/>
        <w:rPr>
          <w:rFonts w:ascii="Times New Roman" w:hAnsi="Times New Roman"/>
          <w:sz w:val="24"/>
          <w:szCs w:val="24"/>
        </w:rPr>
      </w:pPr>
      <w:r>
        <w:rPr>
          <w:rFonts w:ascii="Times New Roman" w:hAnsi="Times New Roman"/>
          <w:sz w:val="24"/>
          <w:szCs w:val="24"/>
        </w:rPr>
        <w:t xml:space="preserve">16.1.5. </w:t>
      </w:r>
      <w:r w:rsidR="003B1387" w:rsidRPr="002070C5">
        <w:rPr>
          <w:rFonts w:ascii="Times New Roman" w:hAnsi="Times New Roman"/>
          <w:sz w:val="24"/>
          <w:szCs w:val="24"/>
        </w:rPr>
        <w:t xml:space="preserve">Специалист МФЦ сканирует представленные Заявителем (представителем Заявителя) оригиналы документов, формирует электронное дело в Модуле МФЦ ЕИС ОУ), снимает с представленных оригиналов документов копии и заверяет их подписью и печатью МФЦ. </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16.1.6.</w:t>
      </w:r>
      <w:r w:rsidRPr="002070C5">
        <w:rPr>
          <w:rFonts w:ascii="Times New Roman" w:hAnsi="Times New Roman"/>
          <w:sz w:val="24"/>
          <w:szCs w:val="24"/>
        </w:rPr>
        <w:tab/>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и даты готовности результата предоставления Государственной услуги. Регистрирует Заявление в Модуле оказания услуг ЕИС ОУ.</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16.1.7.</w:t>
      </w:r>
      <w:r w:rsidRPr="002070C5">
        <w:rPr>
          <w:rFonts w:ascii="Times New Roman" w:hAnsi="Times New Roman"/>
          <w:sz w:val="24"/>
          <w:szCs w:val="24"/>
        </w:rPr>
        <w:tab/>
        <w:t>Электронное дело (Заявление, прилагаемые к нему документы, выписка) поступает из Модуля МФЦ ЕИС ОУ в Модуль оказания услуги ЕИС ОУ в день его формирования.</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16.1.8.</w:t>
      </w:r>
      <w:r w:rsidRPr="002070C5">
        <w:rPr>
          <w:rFonts w:ascii="Times New Roman" w:hAnsi="Times New Roman"/>
          <w:sz w:val="24"/>
          <w:szCs w:val="24"/>
        </w:rPr>
        <w:tab/>
        <w:t xml:space="preserve">Заявление, прилагаемые к нему документы и экземпляр выписки направляются из МФЦ в </w:t>
      </w:r>
      <w:r w:rsidR="00754A61" w:rsidRPr="002070C5">
        <w:rPr>
          <w:rFonts w:ascii="Times New Roman" w:hAnsi="Times New Roman"/>
          <w:sz w:val="24"/>
          <w:szCs w:val="24"/>
        </w:rPr>
        <w:t>Администрацию</w:t>
      </w:r>
      <w:r w:rsidRPr="002070C5">
        <w:rPr>
          <w:rFonts w:ascii="Times New Roman" w:hAnsi="Times New Roman"/>
          <w:sz w:val="24"/>
          <w:szCs w:val="24"/>
        </w:rPr>
        <w:t xml:space="preserve"> курьерской службой на бумажных носителях на следующий рабочий день со дня их получения от Заявителя (представителя Заявителя).</w:t>
      </w:r>
    </w:p>
    <w:p w:rsidR="003B1387" w:rsidRPr="002070C5" w:rsidRDefault="003B1387" w:rsidP="007819D2">
      <w:pPr>
        <w:spacing w:after="0"/>
        <w:ind w:firstLine="709"/>
        <w:jc w:val="both"/>
        <w:rPr>
          <w:rFonts w:ascii="Times New Roman" w:eastAsiaTheme="minorEastAsia" w:hAnsi="Times New Roman"/>
          <w:sz w:val="24"/>
          <w:szCs w:val="24"/>
        </w:rPr>
      </w:pPr>
      <w:r w:rsidRPr="002070C5">
        <w:rPr>
          <w:rFonts w:ascii="Times New Roman" w:hAnsi="Times New Roman"/>
          <w:sz w:val="24"/>
          <w:szCs w:val="24"/>
        </w:rPr>
        <w:t xml:space="preserve">16.2. Обращение за оказанием </w:t>
      </w:r>
      <w:r w:rsidR="00C900C7" w:rsidRPr="002070C5">
        <w:rPr>
          <w:rFonts w:ascii="Times New Roman" w:hAnsi="Times New Roman"/>
          <w:sz w:val="24"/>
          <w:szCs w:val="24"/>
        </w:rPr>
        <w:t>Государственной</w:t>
      </w:r>
      <w:r w:rsidRPr="002070C5">
        <w:rPr>
          <w:rFonts w:ascii="Times New Roman" w:hAnsi="Times New Roman"/>
          <w:sz w:val="24"/>
          <w:szCs w:val="24"/>
        </w:rPr>
        <w:t xml:space="preserve"> услуги непосредственно в Администрацию</w:t>
      </w:r>
      <w:r w:rsidR="00BF7E75" w:rsidRPr="002070C5">
        <w:rPr>
          <w:rFonts w:ascii="Times New Roman" w:hAnsi="Times New Roman"/>
          <w:sz w:val="24"/>
          <w:szCs w:val="24"/>
        </w:rPr>
        <w:t>, в том числе и в электронной форме.</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 xml:space="preserve">16.2.1. Для получения </w:t>
      </w:r>
      <w:r w:rsidR="00C900C7" w:rsidRPr="002070C5">
        <w:rPr>
          <w:rFonts w:ascii="Times New Roman" w:hAnsi="Times New Roman"/>
          <w:sz w:val="24"/>
          <w:szCs w:val="24"/>
        </w:rPr>
        <w:t>Государственной</w:t>
      </w:r>
      <w:r w:rsidRPr="002070C5">
        <w:rPr>
          <w:rFonts w:ascii="Times New Roman" w:hAnsi="Times New Roman"/>
          <w:sz w:val="24"/>
          <w:szCs w:val="24"/>
        </w:rPr>
        <w:t xml:space="preserve"> услуги Заявитель предоставляет документы, указанные в </w:t>
      </w:r>
      <w:hyperlink w:anchor="пункт10" w:history="1">
        <w:r w:rsidRPr="002070C5">
          <w:rPr>
            <w:rStyle w:val="a7"/>
            <w:rFonts w:ascii="Times New Roman" w:hAnsi="Times New Roman"/>
            <w:sz w:val="24"/>
            <w:szCs w:val="24"/>
          </w:rPr>
          <w:t>пункте 10</w:t>
        </w:r>
      </w:hyperlink>
      <w:r w:rsidRPr="002070C5">
        <w:rPr>
          <w:rFonts w:ascii="Times New Roman" w:hAnsi="Times New Roman"/>
          <w:sz w:val="24"/>
          <w:szCs w:val="24"/>
        </w:rPr>
        <w:t xml:space="preserve"> настоящего Административного регламента и Заявление. </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16.2.2. Сп</w:t>
      </w:r>
      <w:r w:rsidR="00754A61" w:rsidRPr="002070C5">
        <w:rPr>
          <w:rFonts w:ascii="Times New Roman" w:hAnsi="Times New Roman"/>
          <w:sz w:val="24"/>
          <w:szCs w:val="24"/>
        </w:rPr>
        <w:t xml:space="preserve">ециалист </w:t>
      </w:r>
      <w:r w:rsidRPr="002070C5">
        <w:rPr>
          <w:rFonts w:ascii="Times New Roman" w:hAnsi="Times New Roman"/>
          <w:sz w:val="24"/>
          <w:szCs w:val="24"/>
        </w:rPr>
        <w:t xml:space="preserve"> Администрации регистрирует Заявление как входящий документ в срок не позднее 1 рабочего дня, следующего за днём поступления и передаёт документы и заявление Специалисту, отвечающему за оказание данной </w:t>
      </w:r>
      <w:r w:rsidR="00C900C7" w:rsidRPr="002070C5">
        <w:rPr>
          <w:rFonts w:ascii="Times New Roman" w:hAnsi="Times New Roman"/>
          <w:sz w:val="24"/>
          <w:szCs w:val="24"/>
        </w:rPr>
        <w:t>Государственной</w:t>
      </w:r>
      <w:r w:rsidRPr="002070C5">
        <w:rPr>
          <w:rFonts w:ascii="Times New Roman" w:hAnsi="Times New Roman"/>
          <w:sz w:val="24"/>
          <w:szCs w:val="24"/>
        </w:rPr>
        <w:t xml:space="preserve"> услуги.</w:t>
      </w:r>
    </w:p>
    <w:p w:rsidR="003B1387" w:rsidRPr="002070C5" w:rsidRDefault="003B1387" w:rsidP="002070C5">
      <w:pPr>
        <w:jc w:val="both"/>
        <w:rPr>
          <w:rFonts w:ascii="Times New Roman" w:hAnsi="Times New Roman"/>
          <w:sz w:val="24"/>
          <w:szCs w:val="24"/>
        </w:rPr>
      </w:pPr>
    </w:p>
    <w:p w:rsidR="003B1387" w:rsidRPr="007D64C5" w:rsidRDefault="003B1387" w:rsidP="007819D2">
      <w:pPr>
        <w:pStyle w:val="a9"/>
        <w:numPr>
          <w:ilvl w:val="0"/>
          <w:numId w:val="31"/>
        </w:numPr>
        <w:rPr>
          <w:rFonts w:ascii="Times New Roman" w:hAnsi="Times New Roman"/>
          <w:b/>
          <w:i/>
          <w:sz w:val="24"/>
          <w:szCs w:val="24"/>
        </w:rPr>
      </w:pPr>
      <w:bookmarkStart w:id="82" w:name="_Toc439151963"/>
      <w:bookmarkStart w:id="83" w:name="_Toc439151454"/>
      <w:bookmarkStart w:id="84" w:name="_Toc439151377"/>
      <w:bookmarkStart w:id="85" w:name="_Toc439151299"/>
      <w:bookmarkStart w:id="86" w:name="_Toc439151959"/>
      <w:bookmarkStart w:id="87" w:name="_Toc439151450"/>
      <w:bookmarkStart w:id="88" w:name="_Toc439151373"/>
      <w:bookmarkStart w:id="89" w:name="_Toc439151295"/>
      <w:bookmarkStart w:id="90" w:name="_Toc439151958"/>
      <w:bookmarkStart w:id="91" w:name="_Toc439151449"/>
      <w:bookmarkStart w:id="92" w:name="_Toc439151372"/>
      <w:bookmarkStart w:id="93" w:name="_Toc439151294"/>
      <w:bookmarkStart w:id="94" w:name="_Toc439151957"/>
      <w:bookmarkStart w:id="95" w:name="_Toc439151448"/>
      <w:bookmarkStart w:id="96" w:name="_Toc439151371"/>
      <w:bookmarkStart w:id="97" w:name="_Toc439151293"/>
      <w:bookmarkStart w:id="98" w:name="_Toc439151956"/>
      <w:bookmarkStart w:id="99" w:name="_Toc439151447"/>
      <w:bookmarkStart w:id="100" w:name="_Toc439151370"/>
      <w:bookmarkStart w:id="101" w:name="_Toc439151292"/>
      <w:bookmarkStart w:id="102" w:name="_Toc439151955"/>
      <w:bookmarkStart w:id="103" w:name="_Toc439151446"/>
      <w:bookmarkStart w:id="104" w:name="_Toc439151369"/>
      <w:bookmarkStart w:id="105" w:name="_Toc439151291"/>
      <w:bookmarkStart w:id="106" w:name="_Toc439151954"/>
      <w:bookmarkStart w:id="107" w:name="_Toc439151445"/>
      <w:bookmarkStart w:id="108" w:name="_Toc439151368"/>
      <w:bookmarkStart w:id="109" w:name="_Toc439151290"/>
      <w:bookmarkStart w:id="110" w:name="_Toc439151952"/>
      <w:bookmarkStart w:id="111" w:name="_Toc439151443"/>
      <w:bookmarkStart w:id="112" w:name="_Toc439151366"/>
      <w:bookmarkStart w:id="113" w:name="_Toc439151288"/>
      <w:bookmarkStart w:id="114" w:name="_Toc468470739"/>
      <w:bookmarkStart w:id="115" w:name="_Toc438376241"/>
      <w:bookmarkStart w:id="116" w:name="_Toc438110036"/>
      <w:bookmarkStart w:id="117" w:name="_Toc437973295"/>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D64C5">
        <w:rPr>
          <w:rFonts w:ascii="Times New Roman" w:hAnsi="Times New Roman"/>
          <w:b/>
          <w:i/>
          <w:sz w:val="24"/>
          <w:szCs w:val="24"/>
        </w:rPr>
        <w:t>Способы получения Заявителем результатов предоставления Государственной услуги</w:t>
      </w:r>
      <w:bookmarkEnd w:id="114"/>
      <w:bookmarkEnd w:id="115"/>
      <w:bookmarkEnd w:id="116"/>
    </w:p>
    <w:p w:rsidR="003B1387" w:rsidRPr="007819D2" w:rsidRDefault="003B1387" w:rsidP="007819D2">
      <w:pPr>
        <w:pStyle w:val="a9"/>
        <w:numPr>
          <w:ilvl w:val="1"/>
          <w:numId w:val="31"/>
        </w:numPr>
        <w:ind w:left="0" w:firstLine="709"/>
        <w:jc w:val="both"/>
        <w:rPr>
          <w:rFonts w:ascii="Times New Roman" w:hAnsi="Times New Roman"/>
          <w:sz w:val="24"/>
          <w:szCs w:val="24"/>
        </w:rPr>
      </w:pPr>
      <w:r w:rsidRPr="007819D2">
        <w:rPr>
          <w:rFonts w:ascii="Times New Roman" w:hAnsi="Times New Roman"/>
          <w:sz w:val="24"/>
          <w:szCs w:val="24"/>
        </w:rPr>
        <w:t>Заявитель (представитель Заявителя) уведомляется о ходе рассмотрения и готовности результата предоставления Государственной услуги следующими способами:</w:t>
      </w:r>
    </w:p>
    <w:p w:rsidR="003B1387" w:rsidRPr="007819D2" w:rsidRDefault="003B1387" w:rsidP="007819D2">
      <w:pPr>
        <w:pStyle w:val="a9"/>
        <w:numPr>
          <w:ilvl w:val="2"/>
          <w:numId w:val="31"/>
        </w:numPr>
        <w:ind w:left="0" w:firstLine="709"/>
        <w:jc w:val="both"/>
        <w:rPr>
          <w:rFonts w:ascii="Times New Roman" w:hAnsi="Times New Roman"/>
          <w:sz w:val="24"/>
          <w:szCs w:val="24"/>
        </w:rPr>
      </w:pPr>
      <w:r w:rsidRPr="007819D2">
        <w:rPr>
          <w:rFonts w:ascii="Times New Roman" w:hAnsi="Times New Roman"/>
          <w:sz w:val="24"/>
          <w:szCs w:val="24"/>
        </w:rPr>
        <w:t>через Личный кабинет на РПГУ;</w:t>
      </w:r>
    </w:p>
    <w:p w:rsidR="003B1387" w:rsidRPr="007819D2" w:rsidRDefault="003B1387" w:rsidP="007819D2">
      <w:pPr>
        <w:pStyle w:val="a9"/>
        <w:numPr>
          <w:ilvl w:val="2"/>
          <w:numId w:val="31"/>
        </w:numPr>
        <w:ind w:left="0" w:firstLine="709"/>
        <w:jc w:val="both"/>
        <w:rPr>
          <w:rFonts w:ascii="Times New Roman" w:hAnsi="Times New Roman"/>
          <w:sz w:val="24"/>
          <w:szCs w:val="24"/>
        </w:rPr>
      </w:pPr>
      <w:r w:rsidRPr="007819D2">
        <w:rPr>
          <w:rFonts w:ascii="Times New Roman" w:hAnsi="Times New Roman"/>
          <w:sz w:val="24"/>
          <w:szCs w:val="24"/>
        </w:rPr>
        <w:t>посредством сервиса РПГУ «Узнать статус заявления».</w:t>
      </w:r>
    </w:p>
    <w:p w:rsidR="003B1387" w:rsidRPr="007819D2" w:rsidRDefault="003B1387" w:rsidP="007819D2">
      <w:pPr>
        <w:pStyle w:val="a9"/>
        <w:numPr>
          <w:ilvl w:val="1"/>
          <w:numId w:val="31"/>
        </w:numPr>
        <w:ind w:left="0" w:firstLine="709"/>
        <w:jc w:val="both"/>
        <w:rPr>
          <w:rFonts w:ascii="Times New Roman" w:hAnsi="Times New Roman"/>
          <w:sz w:val="24"/>
          <w:szCs w:val="24"/>
        </w:rPr>
      </w:pPr>
      <w:r w:rsidRPr="007819D2">
        <w:rPr>
          <w:rFonts w:ascii="Times New Roman" w:hAnsi="Times New Roman"/>
          <w:sz w:val="24"/>
          <w:szCs w:val="24"/>
        </w:rPr>
        <w:t>Заявитель (представитель Заявителя) может самостоятельно получить информацию о готовности результата предоставления Государственной услуги по телефону центра телефонного обслуживания населения Московской области 8(800)550-50-30.</w:t>
      </w:r>
    </w:p>
    <w:p w:rsidR="003B1387" w:rsidRPr="007819D2" w:rsidRDefault="003B1387" w:rsidP="007819D2">
      <w:pPr>
        <w:pStyle w:val="a9"/>
        <w:numPr>
          <w:ilvl w:val="1"/>
          <w:numId w:val="31"/>
        </w:numPr>
        <w:ind w:left="0" w:firstLine="709"/>
        <w:jc w:val="both"/>
        <w:rPr>
          <w:rFonts w:ascii="Times New Roman" w:hAnsi="Times New Roman"/>
          <w:sz w:val="24"/>
          <w:szCs w:val="24"/>
        </w:rPr>
      </w:pPr>
      <w:r w:rsidRPr="007819D2">
        <w:rPr>
          <w:rFonts w:ascii="Times New Roman" w:hAnsi="Times New Roman"/>
          <w:sz w:val="24"/>
          <w:szCs w:val="24"/>
        </w:rPr>
        <w:t xml:space="preserve">Результат предоставления (отказа в предоставлении) Государственной услуги выдается Заявителю (представителю Заявителя) в МФЦ </w:t>
      </w:r>
      <w:r w:rsidR="00F13D22" w:rsidRPr="007819D2">
        <w:rPr>
          <w:rFonts w:ascii="Times New Roman" w:hAnsi="Times New Roman"/>
          <w:sz w:val="24"/>
          <w:szCs w:val="24"/>
        </w:rPr>
        <w:t xml:space="preserve">или </w:t>
      </w:r>
      <w:r w:rsidR="00005D96" w:rsidRPr="007819D2">
        <w:rPr>
          <w:rFonts w:ascii="Times New Roman" w:hAnsi="Times New Roman"/>
          <w:sz w:val="24"/>
          <w:szCs w:val="24"/>
        </w:rPr>
        <w:t>Администрации</w:t>
      </w:r>
      <w:r w:rsidR="00F13D22" w:rsidRPr="007819D2">
        <w:rPr>
          <w:rFonts w:ascii="Times New Roman" w:hAnsi="Times New Roman"/>
          <w:sz w:val="24"/>
          <w:szCs w:val="24"/>
        </w:rPr>
        <w:t xml:space="preserve"> </w:t>
      </w:r>
      <w:r w:rsidRPr="007819D2">
        <w:rPr>
          <w:rFonts w:ascii="Times New Roman" w:hAnsi="Times New Roman"/>
          <w:sz w:val="24"/>
          <w:szCs w:val="24"/>
        </w:rPr>
        <w:t xml:space="preserve">на бумажном носителе по истечении срока, установленного для предоставления Государственной услуги.  </w:t>
      </w:r>
    </w:p>
    <w:p w:rsidR="003B1387" w:rsidRPr="007819D2" w:rsidRDefault="003B1387" w:rsidP="007819D2">
      <w:pPr>
        <w:pStyle w:val="a9"/>
        <w:numPr>
          <w:ilvl w:val="1"/>
          <w:numId w:val="31"/>
        </w:numPr>
        <w:ind w:left="0" w:firstLine="709"/>
        <w:jc w:val="both"/>
        <w:rPr>
          <w:rFonts w:ascii="Times New Roman" w:hAnsi="Times New Roman"/>
          <w:sz w:val="24"/>
          <w:szCs w:val="24"/>
        </w:rPr>
      </w:pPr>
      <w:r w:rsidRPr="007819D2">
        <w:rPr>
          <w:rFonts w:ascii="Times New Roman" w:hAnsi="Times New Roman"/>
          <w:sz w:val="24"/>
          <w:szCs w:val="24"/>
        </w:rPr>
        <w:t>Для получения результата Государственной услуги Заявитель представляет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и документ, подтверждающий полномочия на получение результата предоставления Государственной услуги.</w:t>
      </w:r>
    </w:p>
    <w:p w:rsidR="003B1387" w:rsidRDefault="003B1387" w:rsidP="002070C5">
      <w:pPr>
        <w:jc w:val="both"/>
        <w:rPr>
          <w:rFonts w:ascii="Times New Roman" w:hAnsi="Times New Roman"/>
          <w:sz w:val="24"/>
          <w:szCs w:val="24"/>
        </w:rPr>
      </w:pPr>
    </w:p>
    <w:p w:rsidR="007D64C5" w:rsidRPr="002070C5" w:rsidRDefault="007D64C5" w:rsidP="002070C5">
      <w:pPr>
        <w:jc w:val="both"/>
        <w:rPr>
          <w:rFonts w:ascii="Times New Roman" w:hAnsi="Times New Roman"/>
          <w:sz w:val="24"/>
          <w:szCs w:val="24"/>
        </w:rPr>
      </w:pPr>
    </w:p>
    <w:p w:rsidR="003B1387" w:rsidRPr="007D64C5" w:rsidRDefault="003B1387" w:rsidP="007819D2">
      <w:pPr>
        <w:pStyle w:val="a9"/>
        <w:numPr>
          <w:ilvl w:val="0"/>
          <w:numId w:val="31"/>
        </w:numPr>
        <w:rPr>
          <w:rFonts w:ascii="Times New Roman" w:hAnsi="Times New Roman"/>
          <w:b/>
          <w:i/>
          <w:sz w:val="24"/>
          <w:szCs w:val="24"/>
        </w:rPr>
      </w:pPr>
      <w:bookmarkStart w:id="118" w:name="_Toc439151966"/>
      <w:bookmarkStart w:id="119" w:name="_Toc439151457"/>
      <w:bookmarkStart w:id="120" w:name="_Toc439151380"/>
      <w:bookmarkStart w:id="121" w:name="_Toc439151302"/>
      <w:bookmarkStart w:id="122" w:name="_Toc468470740"/>
      <w:bookmarkStart w:id="123" w:name="_Toc438376243"/>
      <w:bookmarkStart w:id="124" w:name="_Toc438110038"/>
      <w:bookmarkStart w:id="125" w:name="_Toc437973296"/>
      <w:bookmarkEnd w:id="117"/>
      <w:bookmarkEnd w:id="118"/>
      <w:bookmarkEnd w:id="119"/>
      <w:bookmarkEnd w:id="120"/>
      <w:bookmarkEnd w:id="121"/>
      <w:r w:rsidRPr="007D64C5">
        <w:rPr>
          <w:rFonts w:ascii="Times New Roman" w:hAnsi="Times New Roman"/>
          <w:b/>
          <w:i/>
          <w:sz w:val="24"/>
          <w:szCs w:val="24"/>
        </w:rPr>
        <w:lastRenderedPageBreak/>
        <w:t>Максимальный срок ожидания в очереди</w:t>
      </w:r>
      <w:bookmarkEnd w:id="122"/>
      <w:bookmarkEnd w:id="123"/>
      <w:bookmarkEnd w:id="124"/>
      <w:bookmarkEnd w:id="125"/>
    </w:p>
    <w:p w:rsidR="007D64C5" w:rsidRDefault="007D64C5" w:rsidP="007819D2">
      <w:pPr>
        <w:ind w:firstLine="709"/>
        <w:jc w:val="both"/>
        <w:rPr>
          <w:rFonts w:ascii="Times New Roman" w:hAnsi="Times New Roman"/>
          <w:sz w:val="24"/>
          <w:szCs w:val="24"/>
        </w:rPr>
      </w:pPr>
    </w:p>
    <w:p w:rsidR="003B1387" w:rsidRPr="002070C5" w:rsidRDefault="003B1387" w:rsidP="007819D2">
      <w:pPr>
        <w:ind w:firstLine="709"/>
        <w:jc w:val="both"/>
        <w:rPr>
          <w:rFonts w:ascii="Times New Roman" w:hAnsi="Times New Roman"/>
          <w:sz w:val="24"/>
          <w:szCs w:val="24"/>
        </w:rPr>
      </w:pPr>
      <w:r w:rsidRPr="002070C5">
        <w:rPr>
          <w:rFonts w:ascii="Times New Roman" w:hAnsi="Times New Roman"/>
          <w:sz w:val="24"/>
          <w:szCs w:val="24"/>
        </w:rPr>
        <w:t>18.1.</w:t>
      </w:r>
      <w:r w:rsidRPr="002070C5">
        <w:rPr>
          <w:rFonts w:ascii="Times New Roman" w:hAnsi="Times New Roman"/>
          <w:sz w:val="24"/>
          <w:szCs w:val="24"/>
        </w:rPr>
        <w:tab/>
        <w:t>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не должна превышать 15 минут.</w:t>
      </w:r>
    </w:p>
    <w:p w:rsidR="003B1387" w:rsidRDefault="003B1387" w:rsidP="007819D2">
      <w:pPr>
        <w:pStyle w:val="a9"/>
        <w:numPr>
          <w:ilvl w:val="0"/>
          <w:numId w:val="31"/>
        </w:numPr>
        <w:rPr>
          <w:rFonts w:ascii="Times New Roman" w:hAnsi="Times New Roman"/>
          <w:b/>
          <w:i/>
          <w:sz w:val="24"/>
          <w:szCs w:val="24"/>
        </w:rPr>
      </w:pPr>
      <w:bookmarkStart w:id="126" w:name="_Toc437973297"/>
      <w:bookmarkStart w:id="127" w:name="_Toc438110039"/>
      <w:bookmarkStart w:id="128" w:name="_Toc438376244"/>
      <w:bookmarkStart w:id="129" w:name="_Toc468470741"/>
      <w:r w:rsidRPr="007D64C5">
        <w:rPr>
          <w:rFonts w:ascii="Times New Roman" w:hAnsi="Times New Roman"/>
          <w:b/>
          <w:i/>
          <w:sz w:val="24"/>
          <w:szCs w:val="24"/>
        </w:rPr>
        <w:t>Требования к помещениям, в которых предоставляется Государственная услуга</w:t>
      </w:r>
      <w:bookmarkEnd w:id="126"/>
      <w:bookmarkEnd w:id="127"/>
      <w:bookmarkEnd w:id="128"/>
      <w:bookmarkEnd w:id="129"/>
    </w:p>
    <w:p w:rsidR="007D64C5" w:rsidRPr="007D64C5" w:rsidRDefault="007D64C5" w:rsidP="007D64C5">
      <w:pPr>
        <w:pStyle w:val="a9"/>
        <w:jc w:val="left"/>
        <w:rPr>
          <w:rFonts w:ascii="Times New Roman" w:hAnsi="Times New Roman"/>
          <w:b/>
          <w:i/>
          <w:sz w:val="24"/>
          <w:szCs w:val="24"/>
        </w:rPr>
      </w:pPr>
    </w:p>
    <w:p w:rsidR="007D64C5" w:rsidRPr="007D64C5" w:rsidRDefault="007D64C5" w:rsidP="007D64C5">
      <w:pPr>
        <w:pStyle w:val="a9"/>
        <w:numPr>
          <w:ilvl w:val="1"/>
          <w:numId w:val="31"/>
        </w:numPr>
        <w:ind w:left="0" w:firstLine="851"/>
        <w:jc w:val="both"/>
        <w:rPr>
          <w:rFonts w:ascii="Times New Roman" w:hAnsi="Times New Roman"/>
          <w:sz w:val="24"/>
          <w:szCs w:val="24"/>
        </w:rPr>
      </w:pPr>
      <w:r w:rsidRPr="007D64C5">
        <w:rPr>
          <w:rFonts w:ascii="Times New Roman" w:hAnsi="Times New Roman"/>
          <w:sz w:val="24"/>
          <w:szCs w:val="24"/>
        </w:rPr>
        <w:t xml:space="preserve">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7D64C5" w:rsidRDefault="007D64C5" w:rsidP="007D64C5">
      <w:pPr>
        <w:pStyle w:val="a9"/>
        <w:numPr>
          <w:ilvl w:val="1"/>
          <w:numId w:val="31"/>
        </w:numPr>
        <w:ind w:left="0" w:firstLine="851"/>
        <w:jc w:val="both"/>
        <w:rPr>
          <w:rFonts w:ascii="Times New Roman" w:hAnsi="Times New Roman"/>
          <w:sz w:val="24"/>
          <w:szCs w:val="24"/>
        </w:rPr>
      </w:pPr>
      <w:r w:rsidRPr="007D64C5">
        <w:rPr>
          <w:rFonts w:ascii="Times New Roman" w:hAnsi="Times New Roman"/>
          <w:sz w:val="24"/>
          <w:szCs w:val="24"/>
        </w:rPr>
        <w:t xml:space="preserve"> 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3B1387" w:rsidRPr="007819D2" w:rsidRDefault="003B1387" w:rsidP="007D64C5">
      <w:pPr>
        <w:pStyle w:val="a9"/>
        <w:numPr>
          <w:ilvl w:val="1"/>
          <w:numId w:val="31"/>
        </w:numPr>
        <w:ind w:left="0" w:firstLine="851"/>
        <w:jc w:val="both"/>
        <w:rPr>
          <w:rFonts w:ascii="Times New Roman" w:hAnsi="Times New Roman"/>
          <w:sz w:val="24"/>
          <w:szCs w:val="24"/>
        </w:rPr>
      </w:pPr>
      <w:r w:rsidRPr="007819D2">
        <w:rPr>
          <w:rFonts w:ascii="Times New Roman" w:hAnsi="Times New Roman"/>
          <w:sz w:val="24"/>
          <w:szCs w:val="24"/>
        </w:rPr>
        <w:t xml:space="preserve">Требования к помещениям, в которых предоставляется Государственная услуга, приведены в Приложении 9 к настоящему Административному регламенту. </w:t>
      </w:r>
    </w:p>
    <w:p w:rsidR="003B1387" w:rsidRPr="002070C5" w:rsidRDefault="003B1387" w:rsidP="002070C5">
      <w:pPr>
        <w:jc w:val="both"/>
        <w:rPr>
          <w:rFonts w:ascii="Times New Roman" w:hAnsi="Times New Roman"/>
          <w:sz w:val="24"/>
          <w:szCs w:val="24"/>
        </w:rPr>
      </w:pPr>
    </w:p>
    <w:p w:rsidR="003B1387" w:rsidRDefault="003B1387" w:rsidP="007819D2">
      <w:pPr>
        <w:pStyle w:val="a9"/>
        <w:numPr>
          <w:ilvl w:val="0"/>
          <w:numId w:val="31"/>
        </w:numPr>
        <w:rPr>
          <w:rFonts w:ascii="Times New Roman" w:hAnsi="Times New Roman"/>
          <w:b/>
          <w:i/>
          <w:sz w:val="24"/>
          <w:szCs w:val="24"/>
        </w:rPr>
      </w:pPr>
      <w:bookmarkStart w:id="130" w:name="_Toc437973298"/>
      <w:bookmarkStart w:id="131" w:name="_Toc438110040"/>
      <w:bookmarkStart w:id="132" w:name="_Toc438376245"/>
      <w:bookmarkStart w:id="133" w:name="_Toc468470742"/>
      <w:r w:rsidRPr="007D64C5">
        <w:rPr>
          <w:rFonts w:ascii="Times New Roman" w:hAnsi="Times New Roman"/>
          <w:b/>
          <w:i/>
          <w:sz w:val="24"/>
          <w:szCs w:val="24"/>
        </w:rPr>
        <w:t>Показатели доступности и качества Государственной услуги</w:t>
      </w:r>
      <w:bookmarkEnd w:id="130"/>
      <w:bookmarkEnd w:id="131"/>
      <w:bookmarkEnd w:id="132"/>
      <w:bookmarkEnd w:id="133"/>
    </w:p>
    <w:p w:rsidR="007D64C5" w:rsidRPr="007D64C5" w:rsidRDefault="007D64C5" w:rsidP="007D64C5">
      <w:pPr>
        <w:pStyle w:val="a9"/>
        <w:jc w:val="left"/>
        <w:rPr>
          <w:rFonts w:ascii="Times New Roman" w:hAnsi="Times New Roman"/>
          <w:b/>
          <w:i/>
          <w:sz w:val="24"/>
          <w:szCs w:val="24"/>
        </w:rPr>
      </w:pP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20.1.</w:t>
      </w:r>
      <w:r w:rsidRPr="002070C5">
        <w:rPr>
          <w:rFonts w:ascii="Times New Roman" w:hAnsi="Times New Roman"/>
          <w:sz w:val="24"/>
          <w:szCs w:val="24"/>
        </w:rPr>
        <w:tab/>
        <w:t>Показатели доступности и качества Государственной услуги приведены в Приложении 10 к настоящему Административному регламенту.</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20.2.</w:t>
      </w:r>
      <w:r w:rsidRPr="002070C5">
        <w:rPr>
          <w:rFonts w:ascii="Times New Roman" w:hAnsi="Times New Roman"/>
          <w:sz w:val="24"/>
          <w:szCs w:val="24"/>
        </w:rPr>
        <w:tab/>
        <w:t>Требования к обеспечению доступности Государственной услуги для инвалидов, маломобильных групп населения и лиц с ограниченными возможностями здоровья приведены в Приложении 11 к настоящему Административному регламенту.</w:t>
      </w:r>
    </w:p>
    <w:p w:rsidR="003B1387" w:rsidRPr="002070C5" w:rsidRDefault="003B1387" w:rsidP="002070C5">
      <w:pPr>
        <w:jc w:val="both"/>
        <w:rPr>
          <w:rFonts w:ascii="Times New Roman" w:hAnsi="Times New Roman"/>
          <w:sz w:val="24"/>
          <w:szCs w:val="24"/>
        </w:rPr>
      </w:pPr>
    </w:p>
    <w:p w:rsidR="003B1387" w:rsidRPr="007D64C5" w:rsidRDefault="003B1387" w:rsidP="007819D2">
      <w:pPr>
        <w:pStyle w:val="a9"/>
        <w:numPr>
          <w:ilvl w:val="0"/>
          <w:numId w:val="31"/>
        </w:numPr>
        <w:rPr>
          <w:rFonts w:ascii="Times New Roman" w:hAnsi="Times New Roman"/>
          <w:b/>
          <w:i/>
          <w:sz w:val="24"/>
          <w:szCs w:val="24"/>
        </w:rPr>
      </w:pPr>
      <w:bookmarkStart w:id="134" w:name="_Toc437973299"/>
      <w:bookmarkStart w:id="135" w:name="_Toc438110041"/>
      <w:bookmarkStart w:id="136" w:name="_Toc438376246"/>
      <w:bookmarkStart w:id="137" w:name="_Toc468470743"/>
      <w:r w:rsidRPr="007D64C5">
        <w:rPr>
          <w:rFonts w:ascii="Times New Roman" w:hAnsi="Times New Roman"/>
          <w:b/>
          <w:i/>
          <w:sz w:val="24"/>
          <w:szCs w:val="24"/>
        </w:rPr>
        <w:t>Требования к организации предоставления Государственной услуги в электронной форме</w:t>
      </w:r>
      <w:bookmarkEnd w:id="134"/>
      <w:bookmarkEnd w:id="135"/>
      <w:bookmarkEnd w:id="136"/>
      <w:bookmarkEnd w:id="137"/>
    </w:p>
    <w:p w:rsidR="007D64C5" w:rsidRDefault="007D64C5" w:rsidP="007D64C5">
      <w:pPr>
        <w:widowControl w:val="0"/>
        <w:autoSpaceDE w:val="0"/>
        <w:autoSpaceDN w:val="0"/>
        <w:adjustRightInd w:val="0"/>
        <w:spacing w:after="0" w:line="240" w:lineRule="auto"/>
        <w:ind w:firstLine="540"/>
        <w:jc w:val="both"/>
        <w:rPr>
          <w:rFonts w:ascii="Times New Roman" w:hAnsi="Times New Roman"/>
          <w:sz w:val="24"/>
          <w:szCs w:val="24"/>
          <w:lang w:eastAsia="ru-RU"/>
        </w:rPr>
      </w:pPr>
    </w:p>
    <w:p w:rsidR="007D64C5" w:rsidRPr="007E24CA" w:rsidRDefault="007D64C5" w:rsidP="007D64C5">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7E24CA">
        <w:rPr>
          <w:rFonts w:ascii="Times New Roman" w:hAnsi="Times New Roman"/>
          <w:sz w:val="24"/>
          <w:szCs w:val="24"/>
          <w:lang w:eastAsia="ru-RU"/>
        </w:rPr>
        <w:t xml:space="preserve">21.1. В электронной форме документы, указанные в </w:t>
      </w:r>
      <w:hyperlink w:anchor="P146" w:history="1">
        <w:r w:rsidRPr="007E24CA">
          <w:rPr>
            <w:rFonts w:ascii="Times New Roman" w:hAnsi="Times New Roman"/>
            <w:color w:val="0000FF"/>
            <w:sz w:val="24"/>
            <w:szCs w:val="24"/>
            <w:lang w:eastAsia="ru-RU"/>
          </w:rPr>
          <w:t>подразделе 10</w:t>
        </w:r>
      </w:hyperlink>
      <w:r w:rsidRPr="007E24CA">
        <w:rPr>
          <w:rFonts w:ascii="Times New Roman" w:hAnsi="Times New Roman"/>
          <w:sz w:val="24"/>
          <w:szCs w:val="24"/>
          <w:lang w:eastAsia="ru-RU"/>
        </w:rPr>
        <w:t xml:space="preserve"> настоящего Административного регламента, подаются посредством РПГУ.</w:t>
      </w:r>
    </w:p>
    <w:p w:rsidR="007D64C5" w:rsidRPr="007E24CA" w:rsidRDefault="007D64C5" w:rsidP="007D64C5">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7E24CA">
        <w:rPr>
          <w:rFonts w:ascii="Times New Roman" w:hAnsi="Times New Roman"/>
          <w:sz w:val="24"/>
          <w:szCs w:val="24"/>
          <w:lang w:eastAsia="ru-RU"/>
        </w:rPr>
        <w:t xml:space="preserve">21.2. При подаче документы, указанные в </w:t>
      </w:r>
      <w:hyperlink w:anchor="P146" w:history="1">
        <w:r w:rsidRPr="007E24CA">
          <w:rPr>
            <w:rFonts w:ascii="Times New Roman" w:hAnsi="Times New Roman"/>
            <w:color w:val="0000FF"/>
            <w:sz w:val="24"/>
            <w:szCs w:val="24"/>
            <w:lang w:eastAsia="ru-RU"/>
          </w:rPr>
          <w:t>подразделе 10</w:t>
        </w:r>
      </w:hyperlink>
      <w:r w:rsidRPr="007E24CA">
        <w:rPr>
          <w:rFonts w:ascii="Times New Roman" w:hAnsi="Times New Roman"/>
          <w:sz w:val="24"/>
          <w:szCs w:val="24"/>
          <w:lang w:eastAsia="ru-RU"/>
        </w:rPr>
        <w:t xml:space="preserve">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p>
    <w:p w:rsidR="007D64C5" w:rsidRPr="007E24CA" w:rsidRDefault="007D64C5" w:rsidP="007D64C5">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7E24CA">
        <w:rPr>
          <w:rFonts w:ascii="Times New Roman" w:hAnsi="Times New Roman"/>
          <w:sz w:val="24"/>
          <w:szCs w:val="24"/>
          <w:lang w:eastAsia="ru-RU"/>
        </w:rPr>
        <w:t>21.3.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21.3.1. Электронные документы представляются в следующих форматах:</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а) xml – для формализованных документов;</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 xml:space="preserve">б) </w:t>
      </w:r>
      <w:r w:rsidRPr="007E24CA">
        <w:rPr>
          <w:rFonts w:ascii="Times New Roman" w:eastAsia="Calibri" w:hAnsi="Times New Roman"/>
          <w:sz w:val="24"/>
          <w:szCs w:val="24"/>
          <w:lang w:val="en-US"/>
        </w:rPr>
        <w:t>d</w:t>
      </w:r>
      <w:r w:rsidRPr="007E24CA">
        <w:rPr>
          <w:rFonts w:ascii="Times New Roman" w:eastAsia="Calibri" w:hAnsi="Times New Roman"/>
          <w:sz w:val="24"/>
          <w:szCs w:val="24"/>
        </w:rPr>
        <w:t xml:space="preserve">oc, docx, odt – для документов с текстовым содержанием, не включающим формулы </w:t>
      </w:r>
      <w:r w:rsidRPr="007E24CA">
        <w:rPr>
          <w:rFonts w:ascii="Times New Roman" w:eastAsia="Calibri" w:hAnsi="Times New Roman"/>
          <w:sz w:val="24"/>
          <w:szCs w:val="24"/>
        </w:rPr>
        <w:br/>
        <w:t>(за исключением документов, указанных в подпункте «в» настоящего пункта);</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в) xls, xlsx, ods – для документов, содержащих расчеты;</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lastRenderedPageBreak/>
        <w:t>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а) «черно-белый» (при отсутствии в документе графических изображений и (или) цветного текста);</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 xml:space="preserve">б) «оттенки серого» (при наличии в документе графических изображений, отличных </w:t>
      </w:r>
      <w:r w:rsidRPr="007E24CA">
        <w:rPr>
          <w:rFonts w:ascii="Times New Roman" w:eastAsia="Calibri" w:hAnsi="Times New Roman"/>
          <w:sz w:val="24"/>
          <w:szCs w:val="24"/>
        </w:rPr>
        <w:br/>
        <w:t>от цветного графического изображения);</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г) сохранением всех аутентичных признаков подлинности, а именно: графической подписи лица, печати, углового штампа бланка;</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21.3.3. Электронные документы должны обеспечивать:</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а) возможность идентифицировать документ и количество листов в документе;</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в) содержать оглавление, соответствующее смыслу и содержанию документа;</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w:t>
      </w:r>
      <w:r w:rsidRPr="007E24CA">
        <w:rPr>
          <w:rFonts w:ascii="Times New Roman" w:eastAsia="Calibri" w:hAnsi="Times New Roman"/>
          <w:sz w:val="24"/>
          <w:szCs w:val="24"/>
        </w:rPr>
        <w:br/>
        <w:t>и (или) к содержащимся в тексте рисункам и таблицам.</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 xml:space="preserve">21.3.4. Документы, подлежащие представлению в форматах xls, xlsx или ods, формируются </w:t>
      </w:r>
      <w:r w:rsidRPr="007E24CA">
        <w:rPr>
          <w:rFonts w:ascii="Times New Roman" w:eastAsia="Calibri" w:hAnsi="Times New Roman"/>
          <w:sz w:val="24"/>
          <w:szCs w:val="24"/>
        </w:rPr>
        <w:br/>
        <w:t>в виде отдельного электронного документа.</w:t>
      </w:r>
    </w:p>
    <w:p w:rsidR="007D64C5" w:rsidRPr="007E24CA" w:rsidRDefault="007D64C5" w:rsidP="007D64C5">
      <w:pPr>
        <w:spacing w:after="0" w:line="240" w:lineRule="auto"/>
        <w:ind w:firstLine="567"/>
        <w:jc w:val="both"/>
        <w:rPr>
          <w:rFonts w:ascii="Times New Roman" w:eastAsia="Calibri" w:hAnsi="Times New Roman"/>
          <w:sz w:val="24"/>
          <w:szCs w:val="24"/>
        </w:rPr>
      </w:pPr>
      <w:r w:rsidRPr="007E24CA">
        <w:rPr>
          <w:rFonts w:ascii="Times New Roman" w:eastAsia="Calibri" w:hAnsi="Times New Roman"/>
          <w:sz w:val="24"/>
          <w:szCs w:val="24"/>
        </w:rPr>
        <w:t>21.3.5. Максимально допустимый размер прикрепленного пакета документов не должен превышать 10 ГБ.</w:t>
      </w:r>
    </w:p>
    <w:p w:rsidR="007D64C5" w:rsidRDefault="007D64C5" w:rsidP="007D64C5">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7E24CA">
        <w:rPr>
          <w:rFonts w:ascii="Times New Roman" w:hAnsi="Times New Roman"/>
          <w:sz w:val="24"/>
          <w:szCs w:val="24"/>
          <w:lang w:eastAsia="ru-RU"/>
        </w:rPr>
        <w:t>21.4. Заявитель имеет возможность отслеживать ход обработки документов в Личном кабинете с помощью статусной модели РПГУ.</w:t>
      </w:r>
    </w:p>
    <w:p w:rsidR="00F93481" w:rsidRPr="007E24CA" w:rsidRDefault="00F93481" w:rsidP="007D64C5">
      <w:pPr>
        <w:widowControl w:val="0"/>
        <w:autoSpaceDE w:val="0"/>
        <w:autoSpaceDN w:val="0"/>
        <w:adjustRightInd w:val="0"/>
        <w:spacing w:after="0" w:line="240" w:lineRule="auto"/>
        <w:ind w:firstLine="567"/>
        <w:jc w:val="both"/>
        <w:rPr>
          <w:rFonts w:ascii="Times New Roman" w:hAnsi="Times New Roman"/>
          <w:sz w:val="24"/>
          <w:szCs w:val="24"/>
          <w:lang w:eastAsia="ru-RU"/>
        </w:rPr>
      </w:pPr>
    </w:p>
    <w:p w:rsidR="003B1387" w:rsidRDefault="003B1387" w:rsidP="007819D2">
      <w:pPr>
        <w:pStyle w:val="a9"/>
        <w:numPr>
          <w:ilvl w:val="0"/>
          <w:numId w:val="31"/>
        </w:numPr>
        <w:rPr>
          <w:rFonts w:ascii="Times New Roman" w:hAnsi="Times New Roman"/>
          <w:b/>
          <w:i/>
          <w:sz w:val="24"/>
          <w:szCs w:val="24"/>
        </w:rPr>
      </w:pPr>
      <w:bookmarkStart w:id="138" w:name="_Toc437973300"/>
      <w:bookmarkStart w:id="139" w:name="_Toc438110042"/>
      <w:bookmarkStart w:id="140" w:name="_Toc438376247"/>
      <w:bookmarkStart w:id="141" w:name="_Toc468470744"/>
      <w:r w:rsidRPr="007D64C5">
        <w:rPr>
          <w:rFonts w:ascii="Times New Roman" w:hAnsi="Times New Roman"/>
          <w:b/>
          <w:i/>
          <w:sz w:val="24"/>
          <w:szCs w:val="24"/>
        </w:rPr>
        <w:t>Требования к организации предоставления Государственной услуги в МФЦ</w:t>
      </w:r>
      <w:bookmarkEnd w:id="138"/>
      <w:bookmarkEnd w:id="139"/>
      <w:bookmarkEnd w:id="140"/>
      <w:bookmarkEnd w:id="141"/>
    </w:p>
    <w:p w:rsidR="00F93481" w:rsidRPr="007D64C5" w:rsidRDefault="00F93481" w:rsidP="00F93481">
      <w:pPr>
        <w:pStyle w:val="a9"/>
        <w:jc w:val="left"/>
        <w:rPr>
          <w:rFonts w:ascii="Times New Roman" w:hAnsi="Times New Roman"/>
          <w:b/>
          <w:i/>
          <w:sz w:val="24"/>
          <w:szCs w:val="24"/>
        </w:rPr>
      </w:pP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22.1.</w:t>
      </w:r>
      <w:r w:rsidRPr="002070C5">
        <w:rPr>
          <w:rFonts w:ascii="Times New Roman" w:hAnsi="Times New Roman"/>
          <w:sz w:val="24"/>
          <w:szCs w:val="24"/>
        </w:rPr>
        <w:tab/>
        <w:t>Организация предоставления Государственной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Справочная информация о графике работы, месте расположения МФЦ, в которых организуется предоставление Государственной услуги в соответствии с соглашением о взаимодействии, приводится в Приложении 2 к настоящему Административному регламенту.</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22.2.</w:t>
      </w:r>
      <w:r w:rsidRPr="002070C5">
        <w:rPr>
          <w:rFonts w:ascii="Times New Roman" w:hAnsi="Times New Roman"/>
          <w:sz w:val="24"/>
          <w:szCs w:val="24"/>
        </w:rPr>
        <w:tab/>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1) при личном обращении Заявителя (представителя Заявителя) в МФЦ;</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 по телефону МФЦ;</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3) посредством РПГУ.</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22.3.</w:t>
      </w:r>
      <w:r w:rsidRPr="002070C5">
        <w:rPr>
          <w:rFonts w:ascii="Times New Roman" w:hAnsi="Times New Roman"/>
          <w:sz w:val="24"/>
          <w:szCs w:val="24"/>
        </w:rPr>
        <w:tab/>
        <w:t>При предварительной записи Заявитель (представитель Заявителя) сообщает следующие данные:</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1)</w:t>
      </w:r>
      <w:r w:rsidRPr="002070C5">
        <w:rPr>
          <w:rFonts w:ascii="Times New Roman" w:hAnsi="Times New Roman"/>
          <w:sz w:val="24"/>
          <w:szCs w:val="24"/>
        </w:rPr>
        <w:tab/>
        <w:t>фамилию, имя, отчество (последнее при наличии);</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w:t>
      </w:r>
      <w:r w:rsidRPr="002070C5">
        <w:rPr>
          <w:rFonts w:ascii="Times New Roman" w:hAnsi="Times New Roman"/>
          <w:sz w:val="24"/>
          <w:szCs w:val="24"/>
        </w:rPr>
        <w:tab/>
        <w:t>контактный номер телефона;</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3)</w:t>
      </w:r>
      <w:r w:rsidRPr="002070C5">
        <w:rPr>
          <w:rFonts w:ascii="Times New Roman" w:hAnsi="Times New Roman"/>
          <w:sz w:val="24"/>
          <w:szCs w:val="24"/>
        </w:rPr>
        <w:tab/>
        <w:t>адрес электронной почты (при наличии);</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lastRenderedPageBreak/>
        <w:t>4)</w:t>
      </w:r>
      <w:r w:rsidRPr="002070C5">
        <w:rPr>
          <w:rFonts w:ascii="Times New Roman" w:hAnsi="Times New Roman"/>
          <w:sz w:val="24"/>
          <w:szCs w:val="24"/>
        </w:rPr>
        <w:tab/>
        <w:t>желаемые дату и время представления документов.</w:t>
      </w:r>
    </w:p>
    <w:p w:rsidR="003B1387" w:rsidRPr="002070C5" w:rsidRDefault="007819D2" w:rsidP="007819D2">
      <w:pPr>
        <w:spacing w:after="0"/>
        <w:ind w:firstLine="709"/>
        <w:jc w:val="both"/>
        <w:rPr>
          <w:rFonts w:ascii="Times New Roman" w:hAnsi="Times New Roman"/>
          <w:sz w:val="24"/>
          <w:szCs w:val="24"/>
        </w:rPr>
      </w:pPr>
      <w:r>
        <w:rPr>
          <w:rFonts w:ascii="Times New Roman" w:hAnsi="Times New Roman"/>
          <w:sz w:val="24"/>
          <w:szCs w:val="24"/>
        </w:rPr>
        <w:t xml:space="preserve">22.4. </w:t>
      </w:r>
      <w:r w:rsidR="003B1387" w:rsidRPr="002070C5">
        <w:rPr>
          <w:rFonts w:ascii="Times New Roman" w:hAnsi="Times New Roman"/>
          <w:sz w:val="24"/>
          <w:szCs w:val="24"/>
        </w:rPr>
        <w:t xml:space="preserve">Заявителю (представителю Заявителя) сообщаются дата и время приема документов. </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22.5.</w:t>
      </w:r>
      <w:r w:rsidRPr="002070C5">
        <w:rPr>
          <w:rFonts w:ascii="Times New Roman" w:hAnsi="Times New Roman"/>
          <w:sz w:val="24"/>
          <w:szCs w:val="24"/>
        </w:rPr>
        <w:tab/>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22.6. Заявитель (представитель Заявителя) в любое время вправе отказаться от предварительной записи.</w:t>
      </w:r>
    </w:p>
    <w:p w:rsidR="003B1387" w:rsidRPr="002070C5" w:rsidRDefault="003B1387" w:rsidP="007819D2">
      <w:pPr>
        <w:spacing w:after="0"/>
        <w:ind w:firstLine="709"/>
        <w:jc w:val="both"/>
        <w:rPr>
          <w:rFonts w:ascii="Times New Roman" w:hAnsi="Times New Roman"/>
          <w:sz w:val="24"/>
          <w:szCs w:val="24"/>
        </w:rPr>
      </w:pPr>
      <w:r w:rsidRPr="002070C5">
        <w:rPr>
          <w:rFonts w:ascii="Times New Roman" w:hAnsi="Times New Roman"/>
          <w:sz w:val="24"/>
          <w:szCs w:val="24"/>
        </w:rPr>
        <w:t>22.7.</w:t>
      </w:r>
      <w:r w:rsidRPr="002070C5">
        <w:rPr>
          <w:rFonts w:ascii="Times New Roman" w:hAnsi="Times New Roman"/>
          <w:sz w:val="24"/>
          <w:szCs w:val="24"/>
        </w:rPr>
        <w:tab/>
        <w:t>В отсутствии заявителей, обратившихся по предварительной записи, осуществляется прием Заявителей, обратившихся в порядке очереди.</w:t>
      </w:r>
    </w:p>
    <w:p w:rsidR="003B1387" w:rsidRPr="002070C5" w:rsidRDefault="003B1387" w:rsidP="007819D2">
      <w:pPr>
        <w:spacing w:after="0"/>
        <w:ind w:firstLine="709"/>
        <w:jc w:val="both"/>
        <w:rPr>
          <w:rFonts w:ascii="Times New Roman" w:eastAsia="Calibri" w:hAnsi="Times New Roman"/>
          <w:sz w:val="24"/>
          <w:szCs w:val="24"/>
        </w:rPr>
      </w:pPr>
      <w:r w:rsidRPr="002070C5">
        <w:rPr>
          <w:rFonts w:ascii="Times New Roman" w:hAnsi="Times New Roman"/>
          <w:sz w:val="24"/>
          <w:szCs w:val="24"/>
        </w:rPr>
        <w:t>22.8.</w:t>
      </w:r>
      <w:r w:rsidRPr="002070C5">
        <w:rPr>
          <w:rFonts w:ascii="Times New Roman" w:hAnsi="Times New Roman"/>
          <w:sz w:val="24"/>
          <w:szCs w:val="24"/>
        </w:rPr>
        <w:tab/>
        <w:t>Консультирование Заявителей (представителей Заявителей) по порядку предоставления Государственной услуги осуществляется в рамках соглашения о взаимодействии между Администрацией и МФЦ, заключенного в порядке, установленном законодательством.</w:t>
      </w:r>
    </w:p>
    <w:p w:rsidR="00F93481" w:rsidRDefault="00F93481" w:rsidP="007819D2">
      <w:pPr>
        <w:jc w:val="center"/>
        <w:rPr>
          <w:rFonts w:ascii="Times New Roman" w:hAnsi="Times New Roman"/>
          <w:b/>
          <w:sz w:val="24"/>
          <w:szCs w:val="24"/>
        </w:rPr>
      </w:pPr>
      <w:bookmarkStart w:id="142" w:name="_Toc437973301"/>
      <w:bookmarkStart w:id="143" w:name="_Toc438110043"/>
      <w:bookmarkStart w:id="144" w:name="_Toc438376249"/>
      <w:bookmarkStart w:id="145" w:name="_Toc468470745"/>
    </w:p>
    <w:p w:rsidR="003B1387" w:rsidRPr="007819D2" w:rsidRDefault="003B1387" w:rsidP="007819D2">
      <w:pPr>
        <w:jc w:val="center"/>
        <w:rPr>
          <w:rFonts w:ascii="Times New Roman" w:hAnsi="Times New Roman"/>
          <w:b/>
          <w:sz w:val="24"/>
          <w:szCs w:val="24"/>
        </w:rPr>
      </w:pPr>
      <w:r w:rsidRPr="007819D2">
        <w:rPr>
          <w:rFonts w:ascii="Times New Roman" w:hAnsi="Times New Roman"/>
          <w:b/>
          <w:sz w:val="24"/>
          <w:szCs w:val="24"/>
        </w:rPr>
        <w:t>III. Состав, последовательность и сроки выполнения административных процедур, требования к порядку их выполнения</w:t>
      </w:r>
      <w:bookmarkEnd w:id="142"/>
      <w:bookmarkEnd w:id="143"/>
      <w:bookmarkEnd w:id="144"/>
      <w:bookmarkEnd w:id="145"/>
    </w:p>
    <w:p w:rsidR="003B1387" w:rsidRPr="007D64C5" w:rsidRDefault="003B1387" w:rsidP="007819D2">
      <w:pPr>
        <w:pStyle w:val="a9"/>
        <w:numPr>
          <w:ilvl w:val="0"/>
          <w:numId w:val="31"/>
        </w:numPr>
        <w:rPr>
          <w:rFonts w:ascii="Times New Roman" w:hAnsi="Times New Roman"/>
          <w:b/>
          <w:i/>
          <w:sz w:val="24"/>
          <w:szCs w:val="24"/>
        </w:rPr>
      </w:pPr>
      <w:bookmarkStart w:id="146" w:name="_Toc437973302"/>
      <w:bookmarkStart w:id="147" w:name="_Toc438110044"/>
      <w:bookmarkStart w:id="148" w:name="_Toc438376250"/>
      <w:bookmarkStart w:id="149" w:name="_Toc468470746"/>
      <w:r w:rsidRPr="007D64C5">
        <w:rPr>
          <w:rFonts w:ascii="Times New Roman" w:hAnsi="Times New Roman"/>
          <w:b/>
          <w:i/>
          <w:sz w:val="24"/>
          <w:szCs w:val="24"/>
        </w:rPr>
        <w:t>Состав, последовательность и сроки выполнения административных процедур (действий) при предоставлении Государственной услуги</w:t>
      </w:r>
      <w:bookmarkEnd w:id="146"/>
      <w:bookmarkEnd w:id="147"/>
      <w:bookmarkEnd w:id="148"/>
      <w:bookmarkEnd w:id="149"/>
    </w:p>
    <w:p w:rsidR="003B1387" w:rsidRPr="002070C5" w:rsidRDefault="003B1387" w:rsidP="007819D2">
      <w:pPr>
        <w:spacing w:after="0"/>
        <w:ind w:firstLine="567"/>
        <w:jc w:val="both"/>
        <w:rPr>
          <w:rFonts w:ascii="Times New Roman" w:hAnsi="Times New Roman"/>
          <w:sz w:val="24"/>
          <w:szCs w:val="24"/>
        </w:rPr>
      </w:pPr>
    </w:p>
    <w:p w:rsidR="003B1387" w:rsidRPr="002070C5" w:rsidRDefault="003B1387" w:rsidP="007819D2">
      <w:pPr>
        <w:spacing w:after="0"/>
        <w:ind w:firstLine="567"/>
        <w:jc w:val="both"/>
        <w:rPr>
          <w:rFonts w:ascii="Times New Roman" w:hAnsi="Times New Roman"/>
          <w:sz w:val="24"/>
          <w:szCs w:val="24"/>
        </w:rPr>
      </w:pPr>
      <w:r w:rsidRPr="002070C5">
        <w:rPr>
          <w:rFonts w:ascii="Times New Roman" w:hAnsi="Times New Roman"/>
          <w:sz w:val="24"/>
          <w:szCs w:val="24"/>
        </w:rPr>
        <w:t>23.1.</w:t>
      </w:r>
      <w:r w:rsidRPr="002070C5">
        <w:rPr>
          <w:rFonts w:ascii="Times New Roman" w:hAnsi="Times New Roman"/>
          <w:sz w:val="24"/>
          <w:szCs w:val="24"/>
        </w:rPr>
        <w:tab/>
        <w:t>Перечень административных процедур при предоставлении Государственной услуги:</w:t>
      </w:r>
    </w:p>
    <w:p w:rsidR="003B1387" w:rsidRPr="002070C5" w:rsidRDefault="003B1387" w:rsidP="007819D2">
      <w:pPr>
        <w:spacing w:after="0"/>
        <w:ind w:firstLine="567"/>
        <w:jc w:val="both"/>
        <w:rPr>
          <w:rFonts w:ascii="Times New Roman" w:hAnsi="Times New Roman"/>
          <w:sz w:val="24"/>
          <w:szCs w:val="24"/>
        </w:rPr>
      </w:pPr>
      <w:r w:rsidRPr="002070C5">
        <w:rPr>
          <w:rFonts w:ascii="Times New Roman" w:hAnsi="Times New Roman"/>
          <w:sz w:val="24"/>
          <w:szCs w:val="24"/>
        </w:rPr>
        <w:t>1)</w:t>
      </w:r>
      <w:r w:rsidRPr="002070C5">
        <w:rPr>
          <w:rFonts w:ascii="Times New Roman" w:hAnsi="Times New Roman"/>
          <w:sz w:val="24"/>
          <w:szCs w:val="24"/>
        </w:rPr>
        <w:tab/>
        <w:t>Прием Заявления и документов, необходимых для предоставления Государственной услуги.</w:t>
      </w:r>
    </w:p>
    <w:p w:rsidR="003B1387" w:rsidRPr="002070C5" w:rsidRDefault="003B1387" w:rsidP="007819D2">
      <w:pPr>
        <w:spacing w:after="0"/>
        <w:ind w:firstLine="567"/>
        <w:jc w:val="both"/>
        <w:rPr>
          <w:rFonts w:ascii="Times New Roman" w:hAnsi="Times New Roman"/>
          <w:sz w:val="24"/>
          <w:szCs w:val="24"/>
        </w:rPr>
      </w:pPr>
      <w:r w:rsidRPr="002070C5">
        <w:rPr>
          <w:rFonts w:ascii="Times New Roman" w:hAnsi="Times New Roman"/>
          <w:sz w:val="24"/>
          <w:szCs w:val="24"/>
        </w:rPr>
        <w:t>2) Регистрация заявления и документов, необходимых для предоставления Государственной услуги.</w:t>
      </w:r>
    </w:p>
    <w:p w:rsidR="003B1387" w:rsidRPr="002070C5" w:rsidRDefault="003B1387" w:rsidP="007819D2">
      <w:pPr>
        <w:spacing w:after="0"/>
        <w:ind w:firstLine="567"/>
        <w:jc w:val="both"/>
        <w:rPr>
          <w:rFonts w:ascii="Times New Roman" w:hAnsi="Times New Roman"/>
          <w:sz w:val="24"/>
          <w:szCs w:val="24"/>
        </w:rPr>
      </w:pPr>
      <w:r w:rsidRPr="002070C5">
        <w:rPr>
          <w:rFonts w:ascii="Times New Roman" w:hAnsi="Times New Roman"/>
          <w:sz w:val="24"/>
          <w:szCs w:val="24"/>
        </w:rPr>
        <w:t>3)</w:t>
      </w:r>
      <w:r w:rsidRPr="002070C5">
        <w:rPr>
          <w:rFonts w:ascii="Times New Roman" w:hAnsi="Times New Roman"/>
          <w:sz w:val="24"/>
          <w:szCs w:val="24"/>
        </w:rPr>
        <w:tab/>
        <w:t xml:space="preserve">Обработка и предварительное рассмотрение документов. </w:t>
      </w:r>
    </w:p>
    <w:p w:rsidR="003B1387" w:rsidRPr="002070C5" w:rsidRDefault="003B1387" w:rsidP="007819D2">
      <w:pPr>
        <w:spacing w:after="0"/>
        <w:ind w:firstLine="567"/>
        <w:jc w:val="both"/>
        <w:rPr>
          <w:rFonts w:ascii="Times New Roman" w:hAnsi="Times New Roman"/>
          <w:sz w:val="24"/>
          <w:szCs w:val="24"/>
        </w:rPr>
      </w:pPr>
      <w:r w:rsidRPr="002070C5">
        <w:rPr>
          <w:rFonts w:ascii="Times New Roman" w:hAnsi="Times New Roman"/>
          <w:sz w:val="24"/>
          <w:szCs w:val="24"/>
        </w:rPr>
        <w:t>4)</w:t>
      </w:r>
      <w:r w:rsidRPr="002070C5">
        <w:rPr>
          <w:rFonts w:ascii="Times New Roman" w:hAnsi="Times New Roman"/>
          <w:sz w:val="24"/>
          <w:szCs w:val="24"/>
        </w:rPr>
        <w:tab/>
        <w:t>Формирование и направление межведомственных запросов в органы (организации), участвующие в предоставлении Государственной услуги. Ожидание ответа.</w:t>
      </w:r>
    </w:p>
    <w:p w:rsidR="003B1387" w:rsidRPr="002070C5" w:rsidRDefault="003B1387" w:rsidP="007819D2">
      <w:pPr>
        <w:spacing w:after="0"/>
        <w:ind w:firstLine="567"/>
        <w:jc w:val="both"/>
        <w:rPr>
          <w:rFonts w:ascii="Times New Roman" w:hAnsi="Times New Roman"/>
          <w:sz w:val="24"/>
          <w:szCs w:val="24"/>
        </w:rPr>
      </w:pPr>
      <w:r w:rsidRPr="002070C5">
        <w:rPr>
          <w:rFonts w:ascii="Times New Roman" w:hAnsi="Times New Roman"/>
          <w:sz w:val="24"/>
          <w:szCs w:val="24"/>
        </w:rPr>
        <w:t>5)</w:t>
      </w:r>
      <w:r w:rsidRPr="002070C5">
        <w:rPr>
          <w:rFonts w:ascii="Times New Roman" w:hAnsi="Times New Roman"/>
          <w:sz w:val="24"/>
          <w:szCs w:val="24"/>
        </w:rPr>
        <w:tab/>
        <w:t xml:space="preserve">Принятие решения о предоставлении (об отказе в предоставлении) Государственной услуги </w:t>
      </w:r>
    </w:p>
    <w:p w:rsidR="003B1387" w:rsidRPr="002070C5" w:rsidRDefault="003B1387" w:rsidP="007819D2">
      <w:pPr>
        <w:spacing w:after="0"/>
        <w:ind w:firstLine="567"/>
        <w:jc w:val="both"/>
        <w:rPr>
          <w:rFonts w:ascii="Times New Roman" w:hAnsi="Times New Roman"/>
          <w:sz w:val="24"/>
          <w:szCs w:val="24"/>
        </w:rPr>
      </w:pPr>
      <w:r w:rsidRPr="002070C5">
        <w:rPr>
          <w:rFonts w:ascii="Times New Roman" w:hAnsi="Times New Roman"/>
          <w:sz w:val="24"/>
          <w:szCs w:val="24"/>
        </w:rPr>
        <w:t>6)</w:t>
      </w:r>
      <w:r w:rsidRPr="002070C5">
        <w:rPr>
          <w:rFonts w:ascii="Times New Roman" w:hAnsi="Times New Roman"/>
          <w:sz w:val="24"/>
          <w:szCs w:val="24"/>
        </w:rPr>
        <w:tab/>
        <w:t>Направление (выдача) результата предоставления (отказа в предоставлении) Государственной услуги.</w:t>
      </w:r>
    </w:p>
    <w:p w:rsidR="003B1387" w:rsidRPr="002070C5" w:rsidRDefault="003B1387" w:rsidP="007819D2">
      <w:pPr>
        <w:spacing w:after="0"/>
        <w:ind w:firstLine="567"/>
        <w:jc w:val="both"/>
        <w:rPr>
          <w:rFonts w:ascii="Times New Roman" w:hAnsi="Times New Roman"/>
          <w:sz w:val="24"/>
          <w:szCs w:val="24"/>
        </w:rPr>
      </w:pPr>
      <w:r w:rsidRPr="002070C5">
        <w:rPr>
          <w:rFonts w:ascii="Times New Roman" w:hAnsi="Times New Roman"/>
          <w:sz w:val="24"/>
          <w:szCs w:val="24"/>
        </w:rPr>
        <w:t>23.2.</w:t>
      </w:r>
      <w:r w:rsidRPr="002070C5">
        <w:rPr>
          <w:rFonts w:ascii="Times New Roman" w:hAnsi="Times New Roman"/>
          <w:sz w:val="24"/>
          <w:szCs w:val="24"/>
        </w:rPr>
        <w:tab/>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12 к настоящему Административному регламенту.</w:t>
      </w:r>
    </w:p>
    <w:p w:rsidR="003B1387" w:rsidRPr="002070C5" w:rsidRDefault="003B1387" w:rsidP="007819D2">
      <w:pPr>
        <w:spacing w:after="0"/>
        <w:ind w:firstLine="567"/>
        <w:jc w:val="both"/>
        <w:rPr>
          <w:rFonts w:ascii="Times New Roman" w:hAnsi="Times New Roman"/>
          <w:sz w:val="24"/>
          <w:szCs w:val="24"/>
        </w:rPr>
      </w:pPr>
      <w:r w:rsidRPr="002070C5">
        <w:rPr>
          <w:rFonts w:ascii="Times New Roman" w:hAnsi="Times New Roman"/>
          <w:sz w:val="24"/>
          <w:szCs w:val="24"/>
        </w:rPr>
        <w:t>23.3.</w:t>
      </w:r>
      <w:r w:rsidRPr="002070C5">
        <w:rPr>
          <w:rFonts w:ascii="Times New Roman" w:hAnsi="Times New Roman"/>
          <w:sz w:val="24"/>
          <w:szCs w:val="24"/>
        </w:rPr>
        <w:tab/>
        <w:t>Блок-схема предоставления Государственной услуги приведена в Приложении 13 к настоящему Административному регламенту.</w:t>
      </w:r>
    </w:p>
    <w:p w:rsidR="003B1387" w:rsidRDefault="003B1387" w:rsidP="002070C5">
      <w:pPr>
        <w:jc w:val="both"/>
        <w:rPr>
          <w:rFonts w:ascii="Times New Roman" w:hAnsi="Times New Roman"/>
          <w:sz w:val="24"/>
          <w:szCs w:val="24"/>
        </w:rPr>
      </w:pPr>
    </w:p>
    <w:p w:rsidR="00F93481" w:rsidRDefault="00F93481" w:rsidP="002070C5">
      <w:pPr>
        <w:jc w:val="both"/>
        <w:rPr>
          <w:rFonts w:ascii="Times New Roman" w:hAnsi="Times New Roman"/>
          <w:sz w:val="24"/>
          <w:szCs w:val="24"/>
        </w:rPr>
      </w:pPr>
    </w:p>
    <w:p w:rsidR="00F93481" w:rsidRPr="002070C5" w:rsidRDefault="00F93481" w:rsidP="002070C5">
      <w:pPr>
        <w:jc w:val="both"/>
        <w:rPr>
          <w:rFonts w:ascii="Times New Roman" w:hAnsi="Times New Roman"/>
          <w:sz w:val="24"/>
          <w:szCs w:val="24"/>
        </w:rPr>
      </w:pPr>
    </w:p>
    <w:p w:rsidR="003B1387" w:rsidRPr="007819D2" w:rsidRDefault="003B1387" w:rsidP="007819D2">
      <w:pPr>
        <w:jc w:val="center"/>
        <w:rPr>
          <w:rFonts w:ascii="Times New Roman" w:hAnsi="Times New Roman"/>
          <w:b/>
          <w:sz w:val="24"/>
          <w:szCs w:val="24"/>
        </w:rPr>
      </w:pPr>
      <w:bookmarkStart w:id="150" w:name="_Toc437973303"/>
      <w:bookmarkStart w:id="151" w:name="_Toc438110045"/>
      <w:bookmarkStart w:id="152" w:name="_Toc438376251"/>
      <w:bookmarkStart w:id="153" w:name="_Toc468470747"/>
      <w:r w:rsidRPr="007819D2">
        <w:rPr>
          <w:rFonts w:ascii="Times New Roman" w:hAnsi="Times New Roman"/>
          <w:b/>
          <w:sz w:val="24"/>
          <w:szCs w:val="24"/>
        </w:rPr>
        <w:lastRenderedPageBreak/>
        <w:t xml:space="preserve">IV. </w:t>
      </w:r>
      <w:bookmarkStart w:id="154" w:name="_Toc438727100"/>
      <w:bookmarkEnd w:id="150"/>
      <w:bookmarkEnd w:id="151"/>
      <w:bookmarkEnd w:id="152"/>
      <w:r w:rsidRPr="007819D2">
        <w:rPr>
          <w:rFonts w:ascii="Times New Roman" w:hAnsi="Times New Roman"/>
          <w:b/>
          <w:sz w:val="24"/>
          <w:szCs w:val="24"/>
        </w:rPr>
        <w:t>Порядок и формы контроля за исполнением Административного регламента</w:t>
      </w:r>
      <w:bookmarkEnd w:id="153"/>
      <w:bookmarkEnd w:id="154"/>
    </w:p>
    <w:p w:rsidR="003B1387" w:rsidRDefault="003B1387" w:rsidP="007819D2">
      <w:pPr>
        <w:pStyle w:val="a9"/>
        <w:numPr>
          <w:ilvl w:val="0"/>
          <w:numId w:val="31"/>
        </w:numPr>
        <w:rPr>
          <w:rFonts w:ascii="Times New Roman" w:hAnsi="Times New Roman"/>
          <w:b/>
          <w:i/>
          <w:sz w:val="24"/>
          <w:szCs w:val="24"/>
        </w:rPr>
      </w:pPr>
      <w:bookmarkStart w:id="155" w:name="_Toc438376252"/>
      <w:bookmarkStart w:id="156" w:name="_Toc438727101"/>
      <w:bookmarkStart w:id="157" w:name="_Toc468470748"/>
      <w:r w:rsidRPr="007D64C5">
        <w:rPr>
          <w:rFonts w:ascii="Times New Roman" w:hAnsi="Times New Roman"/>
          <w:b/>
          <w:i/>
          <w:sz w:val="24"/>
          <w:szCs w:val="24"/>
        </w:rPr>
        <w:t>Порядок осуществления контроля за соблюдением и исполнением должностными лицами</w:t>
      </w:r>
      <w:r w:rsidR="00A858C2" w:rsidRPr="007D64C5">
        <w:rPr>
          <w:rFonts w:ascii="Times New Roman" w:hAnsi="Times New Roman"/>
          <w:b/>
          <w:i/>
          <w:sz w:val="24"/>
          <w:szCs w:val="24"/>
        </w:rPr>
        <w:t xml:space="preserve"> Администрации</w:t>
      </w:r>
      <w:r w:rsidRPr="007D64C5">
        <w:rPr>
          <w:rFonts w:ascii="Times New Roman" w:hAnsi="Times New Roman"/>
          <w:b/>
          <w:i/>
          <w:sz w:val="24"/>
          <w:szCs w:val="24"/>
        </w:rPr>
        <w:t>,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bookmarkEnd w:id="155"/>
      <w:bookmarkEnd w:id="156"/>
      <w:bookmarkEnd w:id="157"/>
    </w:p>
    <w:p w:rsidR="007D64C5" w:rsidRPr="007D64C5" w:rsidRDefault="007D64C5" w:rsidP="007D64C5">
      <w:pPr>
        <w:pStyle w:val="a9"/>
        <w:jc w:val="left"/>
        <w:rPr>
          <w:rFonts w:ascii="Times New Roman" w:hAnsi="Times New Roman"/>
          <w:b/>
          <w:i/>
          <w:sz w:val="24"/>
          <w:szCs w:val="24"/>
        </w:rPr>
      </w:pPr>
    </w:p>
    <w:p w:rsidR="003B1387" w:rsidRPr="007819D2" w:rsidRDefault="003B1387" w:rsidP="007819D2">
      <w:pPr>
        <w:pStyle w:val="a9"/>
        <w:numPr>
          <w:ilvl w:val="1"/>
          <w:numId w:val="31"/>
        </w:numPr>
        <w:ind w:left="0" w:firstLine="709"/>
        <w:jc w:val="both"/>
        <w:rPr>
          <w:rFonts w:ascii="Times New Roman" w:hAnsi="Times New Roman"/>
          <w:sz w:val="24"/>
          <w:szCs w:val="24"/>
        </w:rPr>
      </w:pPr>
      <w:r w:rsidRPr="007819D2">
        <w:rPr>
          <w:rFonts w:ascii="Times New Roman" w:hAnsi="Times New Roman"/>
          <w:sz w:val="24"/>
          <w:szCs w:val="24"/>
        </w:rPr>
        <w:t xml:space="preserve">Контроль за соблюдением должностными </w:t>
      </w:r>
      <w:r w:rsidR="00005D96" w:rsidRPr="007819D2">
        <w:rPr>
          <w:rFonts w:ascii="Times New Roman" w:hAnsi="Times New Roman"/>
          <w:sz w:val="24"/>
          <w:szCs w:val="24"/>
        </w:rPr>
        <w:t>лицами Администрации</w:t>
      </w:r>
      <w:r w:rsidRPr="007819D2">
        <w:rPr>
          <w:rFonts w:ascii="Times New Roman" w:hAnsi="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Государственной услуги, осуществляется в форме: </w:t>
      </w:r>
    </w:p>
    <w:p w:rsidR="003B1387" w:rsidRPr="007819D2" w:rsidRDefault="003B1387" w:rsidP="007819D2">
      <w:pPr>
        <w:pStyle w:val="a9"/>
        <w:numPr>
          <w:ilvl w:val="0"/>
          <w:numId w:val="32"/>
        </w:numPr>
        <w:ind w:left="0" w:firstLine="709"/>
        <w:jc w:val="both"/>
        <w:rPr>
          <w:rFonts w:ascii="Times New Roman" w:hAnsi="Times New Roman"/>
          <w:sz w:val="24"/>
          <w:szCs w:val="24"/>
        </w:rPr>
      </w:pPr>
      <w:r w:rsidRPr="007819D2">
        <w:rPr>
          <w:rFonts w:ascii="Times New Roman" w:hAnsi="Times New Roman"/>
          <w:sz w:val="24"/>
          <w:szCs w:val="24"/>
        </w:rPr>
        <w:t>текущего контроля за соблюдением полноты и качества предоставления Государственной услуги (далее - Текущий контроль);</w:t>
      </w:r>
    </w:p>
    <w:p w:rsidR="003B1387" w:rsidRPr="007819D2" w:rsidRDefault="003B1387" w:rsidP="007819D2">
      <w:pPr>
        <w:pStyle w:val="a9"/>
        <w:numPr>
          <w:ilvl w:val="0"/>
          <w:numId w:val="32"/>
        </w:numPr>
        <w:ind w:left="0" w:firstLine="709"/>
        <w:jc w:val="both"/>
        <w:rPr>
          <w:rFonts w:ascii="Times New Roman" w:hAnsi="Times New Roman"/>
          <w:sz w:val="24"/>
          <w:szCs w:val="24"/>
        </w:rPr>
      </w:pPr>
      <w:r w:rsidRPr="007819D2">
        <w:rPr>
          <w:rFonts w:ascii="Times New Roman" w:hAnsi="Times New Roman"/>
          <w:sz w:val="24"/>
          <w:szCs w:val="24"/>
        </w:rPr>
        <w:t>контроля за соблюдением порядка предоставления Государственной услуги.</w:t>
      </w:r>
    </w:p>
    <w:p w:rsidR="003B1387" w:rsidRPr="007819D2" w:rsidRDefault="003B1387" w:rsidP="007819D2">
      <w:pPr>
        <w:pStyle w:val="a9"/>
        <w:numPr>
          <w:ilvl w:val="1"/>
          <w:numId w:val="31"/>
        </w:numPr>
        <w:ind w:left="0" w:firstLine="709"/>
        <w:jc w:val="both"/>
        <w:rPr>
          <w:rFonts w:ascii="Times New Roman" w:hAnsi="Times New Roman"/>
          <w:sz w:val="24"/>
          <w:szCs w:val="24"/>
        </w:rPr>
      </w:pPr>
      <w:r w:rsidRPr="007819D2">
        <w:rPr>
          <w:rFonts w:ascii="Times New Roman" w:hAnsi="Times New Roman"/>
          <w:sz w:val="24"/>
          <w:szCs w:val="24"/>
        </w:rPr>
        <w:t>Текущий контроль осуществляет руководитель Администрации        уполномоченные им должностные лица.</w:t>
      </w:r>
    </w:p>
    <w:p w:rsidR="003B1387" w:rsidRPr="007819D2" w:rsidRDefault="003B1387" w:rsidP="007819D2">
      <w:pPr>
        <w:pStyle w:val="a9"/>
        <w:numPr>
          <w:ilvl w:val="1"/>
          <w:numId w:val="31"/>
        </w:numPr>
        <w:ind w:left="0" w:firstLine="709"/>
        <w:jc w:val="both"/>
        <w:rPr>
          <w:rFonts w:ascii="Times New Roman" w:hAnsi="Times New Roman"/>
          <w:sz w:val="24"/>
          <w:szCs w:val="24"/>
        </w:rPr>
      </w:pPr>
      <w:r w:rsidRPr="007819D2">
        <w:rPr>
          <w:rFonts w:ascii="Times New Roman" w:hAnsi="Times New Roman"/>
          <w:sz w:val="24"/>
          <w:szCs w:val="24"/>
        </w:rPr>
        <w:t xml:space="preserve">Текущий контроль осуществляется в порядке, установленном </w:t>
      </w:r>
      <w:r w:rsidR="00F13D22" w:rsidRPr="007819D2">
        <w:rPr>
          <w:rFonts w:ascii="Times New Roman" w:hAnsi="Times New Roman"/>
          <w:sz w:val="24"/>
          <w:szCs w:val="24"/>
        </w:rPr>
        <w:t xml:space="preserve">Главой </w:t>
      </w:r>
      <w:r w:rsidR="00A858C2" w:rsidRPr="007819D2">
        <w:rPr>
          <w:rFonts w:ascii="Times New Roman" w:hAnsi="Times New Roman"/>
          <w:sz w:val="24"/>
          <w:szCs w:val="24"/>
        </w:rPr>
        <w:t>городского округа Фрязино</w:t>
      </w:r>
      <w:r w:rsidRPr="007819D2">
        <w:rPr>
          <w:rFonts w:ascii="Times New Roman" w:hAnsi="Times New Roman"/>
          <w:sz w:val="24"/>
          <w:szCs w:val="24"/>
        </w:rPr>
        <w:t xml:space="preserve"> для контроля за исполнением правовых актов Администрации.</w:t>
      </w:r>
    </w:p>
    <w:p w:rsidR="003B1387" w:rsidRPr="007819D2" w:rsidRDefault="003B1387" w:rsidP="007819D2">
      <w:pPr>
        <w:pStyle w:val="a9"/>
        <w:numPr>
          <w:ilvl w:val="1"/>
          <w:numId w:val="31"/>
        </w:numPr>
        <w:ind w:left="0" w:firstLine="709"/>
        <w:jc w:val="both"/>
        <w:rPr>
          <w:rFonts w:ascii="Times New Roman" w:hAnsi="Times New Roman"/>
          <w:sz w:val="24"/>
          <w:szCs w:val="24"/>
        </w:rPr>
      </w:pPr>
      <w:r w:rsidRPr="007819D2">
        <w:rPr>
          <w:rFonts w:ascii="Times New Roman" w:hAnsi="Times New Roman"/>
          <w:sz w:val="24"/>
          <w:szCs w:val="24"/>
        </w:rPr>
        <w:t>Контроль за соблюдением порядка предоставления Государственной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w:t>
      </w:r>
      <w:r w:rsidR="006948FF">
        <w:rPr>
          <w:rFonts w:ascii="Times New Roman" w:hAnsi="Times New Roman"/>
          <w:sz w:val="24"/>
          <w:szCs w:val="24"/>
        </w:rPr>
        <w:t>.04.</w:t>
      </w:r>
      <w:r w:rsidRPr="007819D2">
        <w:rPr>
          <w:rFonts w:ascii="Times New Roman" w:hAnsi="Times New Roman"/>
          <w:sz w:val="24"/>
          <w:szCs w:val="24"/>
        </w:rPr>
        <w:t>2015  № 253/14 «Об утверждении Порядка осуществления контроля за предоставл</w:t>
      </w:r>
      <w:r w:rsidR="00F13D22" w:rsidRPr="007819D2">
        <w:rPr>
          <w:rFonts w:ascii="Times New Roman" w:hAnsi="Times New Roman"/>
          <w:sz w:val="24"/>
          <w:szCs w:val="24"/>
        </w:rPr>
        <w:t xml:space="preserve">ением государственных </w:t>
      </w:r>
      <w:r w:rsidRPr="007819D2">
        <w:rPr>
          <w:rFonts w:ascii="Times New Roman" w:hAnsi="Times New Roman"/>
          <w:sz w:val="24"/>
          <w:szCs w:val="24"/>
        </w:rPr>
        <w:t xml:space="preserve">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w:t>
      </w:r>
      <w:r w:rsidR="006948FF">
        <w:rPr>
          <w:rFonts w:ascii="Times New Roman" w:hAnsi="Times New Roman"/>
          <w:sz w:val="24"/>
          <w:szCs w:val="24"/>
        </w:rPr>
        <w:t>0</w:t>
      </w:r>
      <w:r w:rsidRPr="007819D2">
        <w:rPr>
          <w:rFonts w:ascii="Times New Roman" w:hAnsi="Times New Roman"/>
          <w:sz w:val="24"/>
          <w:szCs w:val="24"/>
        </w:rPr>
        <w:t>4</w:t>
      </w:r>
      <w:r w:rsidR="006948FF">
        <w:rPr>
          <w:rFonts w:ascii="Times New Roman" w:hAnsi="Times New Roman"/>
          <w:sz w:val="24"/>
          <w:szCs w:val="24"/>
        </w:rPr>
        <w:t>.05.</w:t>
      </w:r>
      <w:r w:rsidRPr="007819D2">
        <w:rPr>
          <w:rFonts w:ascii="Times New Roman" w:hAnsi="Times New Roman"/>
          <w:sz w:val="24"/>
          <w:szCs w:val="24"/>
        </w:rPr>
        <w:t>2016 </w:t>
      </w:r>
      <w:r w:rsidR="006948FF">
        <w:rPr>
          <w:rFonts w:ascii="Times New Roman" w:hAnsi="Times New Roman"/>
          <w:sz w:val="24"/>
          <w:szCs w:val="24"/>
        </w:rPr>
        <w:t xml:space="preserve"> </w:t>
      </w:r>
      <w:r w:rsidRPr="007819D2">
        <w:rPr>
          <w:rFonts w:ascii="Times New Roman" w:hAnsi="Times New Roman"/>
          <w:sz w:val="24"/>
          <w:szCs w:val="24"/>
        </w:rPr>
        <w:t>№ 37/2016-ОЗ «Кодекс Московской области об административных правонарушениях».</w:t>
      </w:r>
    </w:p>
    <w:p w:rsidR="003B1387" w:rsidRPr="002070C5" w:rsidRDefault="003B1387" w:rsidP="002070C5">
      <w:pPr>
        <w:jc w:val="both"/>
        <w:rPr>
          <w:rFonts w:ascii="Times New Roman" w:hAnsi="Times New Roman"/>
          <w:sz w:val="24"/>
          <w:szCs w:val="24"/>
        </w:rPr>
      </w:pPr>
    </w:p>
    <w:p w:rsidR="003B1387" w:rsidRPr="00F93481" w:rsidRDefault="003B1387" w:rsidP="007819D2">
      <w:pPr>
        <w:pStyle w:val="a9"/>
        <w:numPr>
          <w:ilvl w:val="0"/>
          <w:numId w:val="31"/>
        </w:numPr>
        <w:rPr>
          <w:rFonts w:ascii="Times New Roman" w:hAnsi="Times New Roman"/>
          <w:b/>
          <w:i/>
          <w:sz w:val="24"/>
          <w:szCs w:val="24"/>
        </w:rPr>
      </w:pPr>
      <w:r w:rsidRPr="00F93481">
        <w:rPr>
          <w:rFonts w:ascii="Times New Roman" w:hAnsi="Times New Roman"/>
          <w:b/>
          <w:i/>
          <w:sz w:val="24"/>
          <w:szCs w:val="24"/>
        </w:rPr>
        <w:t>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w:t>
      </w:r>
    </w:p>
    <w:p w:rsidR="003B1387" w:rsidRPr="002070C5" w:rsidRDefault="003B1387" w:rsidP="002070C5">
      <w:pPr>
        <w:jc w:val="both"/>
        <w:rPr>
          <w:rFonts w:ascii="Times New Roman" w:hAnsi="Times New Roman"/>
          <w:sz w:val="24"/>
          <w:szCs w:val="24"/>
        </w:rPr>
      </w:pPr>
    </w:p>
    <w:p w:rsidR="003B1387" w:rsidRPr="007819D2" w:rsidRDefault="003B1387" w:rsidP="00EE5A41">
      <w:pPr>
        <w:pStyle w:val="a9"/>
        <w:numPr>
          <w:ilvl w:val="1"/>
          <w:numId w:val="31"/>
        </w:numPr>
        <w:ind w:left="0" w:firstLine="567"/>
        <w:jc w:val="both"/>
        <w:rPr>
          <w:rFonts w:ascii="Times New Roman" w:hAnsi="Times New Roman"/>
          <w:sz w:val="24"/>
          <w:szCs w:val="24"/>
        </w:rPr>
      </w:pPr>
      <w:r w:rsidRPr="007819D2">
        <w:rPr>
          <w:rFonts w:ascii="Times New Roman" w:hAnsi="Times New Roman"/>
          <w:sz w:val="24"/>
          <w:szCs w:val="24"/>
        </w:rPr>
        <w:t xml:space="preserve">Текущий контроль осуществляется в форме постоянного мониторинга решений и </w:t>
      </w:r>
      <w:r w:rsidR="00D17336" w:rsidRPr="007819D2">
        <w:rPr>
          <w:rFonts w:ascii="Times New Roman" w:hAnsi="Times New Roman"/>
          <w:sz w:val="24"/>
          <w:szCs w:val="24"/>
        </w:rPr>
        <w:t>действий,</w:t>
      </w:r>
      <w:r w:rsidRPr="007819D2">
        <w:rPr>
          <w:rFonts w:ascii="Times New Roman" w:hAnsi="Times New Roman"/>
          <w:sz w:val="24"/>
          <w:szCs w:val="24"/>
        </w:rPr>
        <w:t xml:space="preserve"> участвующих в предоставлении Государственной услуги должностных лиц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(бездействие) должностных лиц и </w:t>
      </w:r>
      <w:r w:rsidR="00390424" w:rsidRPr="007819D2">
        <w:rPr>
          <w:rFonts w:ascii="Times New Roman" w:hAnsi="Times New Roman"/>
          <w:sz w:val="24"/>
          <w:szCs w:val="24"/>
        </w:rPr>
        <w:t>специалистов Администрации</w:t>
      </w:r>
      <w:r w:rsidRPr="007819D2">
        <w:rPr>
          <w:rFonts w:ascii="Times New Roman" w:hAnsi="Times New Roman"/>
          <w:sz w:val="24"/>
          <w:szCs w:val="24"/>
        </w:rPr>
        <w:t>, участвующих в предоставлении Государственной услуги.</w:t>
      </w:r>
    </w:p>
    <w:p w:rsidR="003B1387" w:rsidRPr="00EE5A41" w:rsidRDefault="00EE5A41" w:rsidP="00EE5A41">
      <w:pPr>
        <w:pStyle w:val="a9"/>
        <w:numPr>
          <w:ilvl w:val="1"/>
          <w:numId w:val="31"/>
        </w:numPr>
        <w:ind w:left="0" w:firstLine="567"/>
        <w:jc w:val="both"/>
        <w:rPr>
          <w:rFonts w:ascii="Times New Roman" w:hAnsi="Times New Roman"/>
          <w:sz w:val="24"/>
          <w:szCs w:val="24"/>
        </w:rPr>
      </w:pPr>
      <w:r>
        <w:rPr>
          <w:rFonts w:ascii="Times New Roman" w:hAnsi="Times New Roman"/>
          <w:sz w:val="24"/>
          <w:szCs w:val="24"/>
        </w:rPr>
        <w:t xml:space="preserve"> </w:t>
      </w:r>
      <w:r w:rsidR="003B1387" w:rsidRPr="00EE5A41">
        <w:rPr>
          <w:rFonts w:ascii="Times New Roman" w:hAnsi="Times New Roman"/>
          <w:sz w:val="24"/>
          <w:szCs w:val="24"/>
        </w:rPr>
        <w:t xml:space="preserve">Порядок осуществления Текущего контроля утверждается </w:t>
      </w:r>
      <w:r w:rsidR="000F3B3B" w:rsidRPr="00EE5A41">
        <w:rPr>
          <w:rFonts w:ascii="Times New Roman" w:hAnsi="Times New Roman"/>
          <w:sz w:val="24"/>
          <w:szCs w:val="24"/>
        </w:rPr>
        <w:t>Главой городского округа.</w:t>
      </w:r>
    </w:p>
    <w:p w:rsidR="003B1387" w:rsidRPr="00EE5A41" w:rsidRDefault="003B1387" w:rsidP="00EE5A41">
      <w:pPr>
        <w:pStyle w:val="a9"/>
        <w:numPr>
          <w:ilvl w:val="1"/>
          <w:numId w:val="31"/>
        </w:numPr>
        <w:ind w:left="0" w:firstLine="567"/>
        <w:jc w:val="both"/>
        <w:rPr>
          <w:rFonts w:ascii="Times New Roman" w:hAnsi="Times New Roman"/>
          <w:sz w:val="24"/>
          <w:szCs w:val="24"/>
        </w:rPr>
      </w:pPr>
      <w:r w:rsidRPr="00EE5A41">
        <w:rPr>
          <w:rFonts w:ascii="Times New Roman" w:hAnsi="Times New Roman"/>
          <w:sz w:val="24"/>
          <w:szCs w:val="24"/>
        </w:rPr>
        <w:t xml:space="preserve">Контроль за соблюдением порядка предоставления Государственной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w:t>
      </w:r>
      <w:r w:rsidR="00D17336" w:rsidRPr="00EE5A41">
        <w:rPr>
          <w:rFonts w:ascii="Times New Roman" w:hAnsi="Times New Roman"/>
          <w:sz w:val="24"/>
          <w:szCs w:val="24"/>
        </w:rPr>
        <w:t>плановых и</w:t>
      </w:r>
      <w:r w:rsidRPr="00EE5A41">
        <w:rPr>
          <w:rFonts w:ascii="Times New Roman" w:hAnsi="Times New Roman"/>
          <w:sz w:val="24"/>
          <w:szCs w:val="24"/>
        </w:rPr>
        <w:t xml:space="preserve"> внеплановых проверок, систематического наблюдения за исполнением ответственными должностными лицами Администрации положений </w:t>
      </w:r>
      <w:r w:rsidRPr="00EE5A41">
        <w:rPr>
          <w:rFonts w:ascii="Times New Roman" w:hAnsi="Times New Roman"/>
          <w:sz w:val="24"/>
          <w:szCs w:val="24"/>
        </w:rPr>
        <w:lastRenderedPageBreak/>
        <w:t>Административного регламента в части соблюдения порядка предоставления Государственной услуги.</w:t>
      </w:r>
    </w:p>
    <w:p w:rsidR="003B1387" w:rsidRPr="00EE5A41" w:rsidRDefault="003B1387" w:rsidP="00EE5A41">
      <w:pPr>
        <w:pStyle w:val="a9"/>
        <w:numPr>
          <w:ilvl w:val="1"/>
          <w:numId w:val="31"/>
        </w:numPr>
        <w:ind w:left="0" w:firstLine="567"/>
        <w:jc w:val="both"/>
        <w:rPr>
          <w:rFonts w:ascii="Times New Roman" w:hAnsi="Times New Roman"/>
          <w:sz w:val="24"/>
          <w:szCs w:val="24"/>
        </w:rPr>
      </w:pPr>
      <w:r w:rsidRPr="00EE5A41">
        <w:rPr>
          <w:rFonts w:ascii="Times New Roman" w:hAnsi="Times New Roman"/>
          <w:sz w:val="24"/>
          <w:szCs w:val="24"/>
        </w:rPr>
        <w:t xml:space="preserve">Контроль за предоставлением Государственной услуги осуществляется Министерством государственного управления, информационных технологий и связи Московской области в соответствии с </w:t>
      </w:r>
      <w:hyperlink r:id="rId9" w:history="1">
        <w:r w:rsidRPr="00EE5A41">
          <w:rPr>
            <w:rStyle w:val="a7"/>
            <w:rFonts w:ascii="Times New Roman" w:hAnsi="Times New Roman" w:cs="Times New Roman"/>
            <w:sz w:val="24"/>
            <w:szCs w:val="24"/>
          </w:rPr>
          <w:t>Порядком</w:t>
        </w:r>
      </w:hyperlink>
      <w:r w:rsidRPr="00EE5A41">
        <w:rPr>
          <w:rFonts w:ascii="Times New Roman" w:hAnsi="Times New Roman"/>
          <w:sz w:val="24"/>
          <w:szCs w:val="24"/>
        </w:rPr>
        <w:t xml:space="preserve">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утвержденным постановлением Правительства Московской области от 16.04.2015 № 253/14.</w:t>
      </w:r>
    </w:p>
    <w:p w:rsidR="003B1387" w:rsidRPr="002070C5" w:rsidRDefault="003B1387" w:rsidP="002070C5">
      <w:pPr>
        <w:jc w:val="both"/>
        <w:rPr>
          <w:rFonts w:ascii="Times New Roman" w:hAnsi="Times New Roman"/>
          <w:sz w:val="24"/>
          <w:szCs w:val="24"/>
        </w:rPr>
      </w:pPr>
    </w:p>
    <w:p w:rsidR="003B1387" w:rsidRPr="00F93481" w:rsidRDefault="003B1387" w:rsidP="00EE5A41">
      <w:pPr>
        <w:pStyle w:val="a9"/>
        <w:numPr>
          <w:ilvl w:val="0"/>
          <w:numId w:val="31"/>
        </w:numPr>
        <w:rPr>
          <w:rFonts w:ascii="Times New Roman" w:hAnsi="Times New Roman"/>
          <w:b/>
          <w:i/>
          <w:sz w:val="24"/>
          <w:szCs w:val="24"/>
        </w:rPr>
      </w:pPr>
      <w:bookmarkStart w:id="158" w:name="_Toc438376253"/>
      <w:bookmarkStart w:id="159" w:name="_Toc438727102"/>
      <w:bookmarkStart w:id="160" w:name="_Toc468470749"/>
      <w:r w:rsidRPr="00F93481">
        <w:rPr>
          <w:rFonts w:ascii="Times New Roman" w:hAnsi="Times New Roman"/>
          <w:b/>
          <w:i/>
          <w:sz w:val="24"/>
          <w:szCs w:val="24"/>
        </w:rPr>
        <w:t>Ответственность должностных лиц</w:t>
      </w:r>
      <w:r w:rsidR="00A858C2" w:rsidRPr="00F93481">
        <w:rPr>
          <w:rFonts w:ascii="Times New Roman" w:hAnsi="Times New Roman"/>
          <w:b/>
          <w:i/>
          <w:sz w:val="24"/>
          <w:szCs w:val="24"/>
        </w:rPr>
        <w:t xml:space="preserve"> Администрации</w:t>
      </w:r>
      <w:r w:rsidR="00D17336" w:rsidRPr="00F93481">
        <w:rPr>
          <w:rFonts w:ascii="Times New Roman" w:hAnsi="Times New Roman"/>
          <w:b/>
          <w:i/>
          <w:sz w:val="24"/>
          <w:szCs w:val="24"/>
        </w:rPr>
        <w:t xml:space="preserve"> </w:t>
      </w:r>
      <w:r w:rsidRPr="00F93481">
        <w:rPr>
          <w:rFonts w:ascii="Times New Roman" w:hAnsi="Times New Roman"/>
          <w:b/>
          <w:i/>
          <w:sz w:val="24"/>
          <w:szCs w:val="24"/>
        </w:rPr>
        <w:t xml:space="preserve">за </w:t>
      </w:r>
      <w:r w:rsidR="00A858C2" w:rsidRPr="00F93481">
        <w:rPr>
          <w:rFonts w:ascii="Times New Roman" w:hAnsi="Times New Roman"/>
          <w:b/>
          <w:i/>
          <w:sz w:val="24"/>
          <w:szCs w:val="24"/>
        </w:rPr>
        <w:t>решения и</w:t>
      </w:r>
      <w:r w:rsidRPr="00F93481">
        <w:rPr>
          <w:rFonts w:ascii="Times New Roman" w:hAnsi="Times New Roman"/>
          <w:b/>
          <w:i/>
          <w:sz w:val="24"/>
          <w:szCs w:val="24"/>
        </w:rPr>
        <w:t xml:space="preserve"> действия (бездействие), принимаемые (осуществляемые) ими в ходе предоставления Государственной услуги</w:t>
      </w:r>
      <w:bookmarkEnd w:id="158"/>
      <w:bookmarkEnd w:id="159"/>
      <w:bookmarkEnd w:id="160"/>
    </w:p>
    <w:p w:rsidR="003B1387" w:rsidRPr="002070C5" w:rsidRDefault="003B1387" w:rsidP="00EE5A41">
      <w:pPr>
        <w:jc w:val="both"/>
        <w:rPr>
          <w:rFonts w:ascii="Times New Roman" w:hAnsi="Times New Roman"/>
          <w:sz w:val="24"/>
          <w:szCs w:val="24"/>
        </w:rPr>
      </w:pPr>
    </w:p>
    <w:p w:rsidR="003B1387" w:rsidRPr="00EE5A41" w:rsidRDefault="00EE5A41" w:rsidP="004A7FA1">
      <w:pPr>
        <w:pStyle w:val="a9"/>
        <w:numPr>
          <w:ilvl w:val="1"/>
          <w:numId w:val="31"/>
        </w:numPr>
        <w:ind w:left="0" w:firstLine="851"/>
        <w:jc w:val="both"/>
        <w:rPr>
          <w:rFonts w:ascii="Times New Roman" w:hAnsi="Times New Roman"/>
          <w:sz w:val="24"/>
          <w:szCs w:val="24"/>
        </w:rPr>
      </w:pPr>
      <w:r>
        <w:rPr>
          <w:rFonts w:ascii="Times New Roman" w:hAnsi="Times New Roman"/>
          <w:sz w:val="24"/>
          <w:szCs w:val="24"/>
        </w:rPr>
        <w:t xml:space="preserve"> </w:t>
      </w:r>
      <w:r w:rsidR="003B1387" w:rsidRPr="00EE5A41">
        <w:rPr>
          <w:rFonts w:ascii="Times New Roman" w:hAnsi="Times New Roman"/>
          <w:sz w:val="24"/>
          <w:szCs w:val="24"/>
        </w:rPr>
        <w:t xml:space="preserve">Должностные лица, специалисты </w:t>
      </w:r>
      <w:r w:rsidR="00A858C2" w:rsidRPr="00EE5A41">
        <w:rPr>
          <w:rFonts w:ascii="Times New Roman" w:hAnsi="Times New Roman"/>
          <w:sz w:val="24"/>
          <w:szCs w:val="24"/>
        </w:rPr>
        <w:t>Администрации,</w:t>
      </w:r>
      <w:r w:rsidR="00390424" w:rsidRPr="00EE5A41">
        <w:rPr>
          <w:rFonts w:ascii="Times New Roman" w:hAnsi="Times New Roman"/>
          <w:sz w:val="24"/>
          <w:szCs w:val="24"/>
        </w:rPr>
        <w:t xml:space="preserve"> </w:t>
      </w:r>
      <w:r w:rsidR="003B1387" w:rsidRPr="00EE5A41">
        <w:rPr>
          <w:rFonts w:ascii="Times New Roman" w:hAnsi="Times New Roman"/>
          <w:sz w:val="24"/>
          <w:szCs w:val="24"/>
        </w:rPr>
        <w:t>ответственные за предоставление Государственной услуги и участвующие в предоставлении Государственной услуги несут ответственность за принимаемые (осуществляемые) в ходе предоставления Государственной услуги решения и действия (бездействие) в соответствии с требованиями законодательства Российской Федерации и Московской области.</w:t>
      </w:r>
    </w:p>
    <w:p w:rsidR="003B1387" w:rsidRPr="00EE5A41" w:rsidRDefault="00EE5A41" w:rsidP="004A7FA1">
      <w:pPr>
        <w:pStyle w:val="a9"/>
        <w:numPr>
          <w:ilvl w:val="1"/>
          <w:numId w:val="31"/>
        </w:numPr>
        <w:ind w:left="0" w:firstLine="851"/>
        <w:jc w:val="both"/>
        <w:rPr>
          <w:rFonts w:ascii="Times New Roman" w:hAnsi="Times New Roman"/>
          <w:sz w:val="24"/>
          <w:szCs w:val="24"/>
        </w:rPr>
      </w:pPr>
      <w:r>
        <w:rPr>
          <w:rFonts w:ascii="Times New Roman" w:hAnsi="Times New Roman"/>
          <w:sz w:val="24"/>
          <w:szCs w:val="24"/>
        </w:rPr>
        <w:t xml:space="preserve"> </w:t>
      </w:r>
      <w:r w:rsidR="003B1387" w:rsidRPr="00EE5A41">
        <w:rPr>
          <w:rFonts w:ascii="Times New Roman" w:hAnsi="Times New Roman"/>
          <w:sz w:val="24"/>
          <w:szCs w:val="24"/>
        </w:rPr>
        <w:t>Неполное или некачественное предоставление Государственной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3B1387" w:rsidRDefault="00EE5A41" w:rsidP="004A7FA1">
      <w:pPr>
        <w:pStyle w:val="a9"/>
        <w:numPr>
          <w:ilvl w:val="1"/>
          <w:numId w:val="31"/>
        </w:numPr>
        <w:ind w:left="0" w:firstLine="851"/>
        <w:jc w:val="both"/>
        <w:rPr>
          <w:rFonts w:ascii="Times New Roman" w:hAnsi="Times New Roman"/>
          <w:sz w:val="24"/>
          <w:szCs w:val="24"/>
        </w:rPr>
      </w:pPr>
      <w:r>
        <w:rPr>
          <w:rFonts w:ascii="Times New Roman" w:hAnsi="Times New Roman"/>
          <w:sz w:val="24"/>
          <w:szCs w:val="24"/>
        </w:rPr>
        <w:t xml:space="preserve"> </w:t>
      </w:r>
      <w:r w:rsidR="003B1387" w:rsidRPr="00EE5A41">
        <w:rPr>
          <w:rFonts w:ascii="Times New Roman" w:hAnsi="Times New Roman"/>
          <w:sz w:val="24"/>
          <w:szCs w:val="24"/>
        </w:rPr>
        <w:t xml:space="preserve">Нарушение порядка предоставления Государственной услуги, повлекшее ее непредставление или предоставление Государственной услуги с нарушением срока, установленного Административным регламентом, предусматривает административную ответственность должностного </w:t>
      </w:r>
      <w:r w:rsidR="002B375F" w:rsidRPr="00EE5A41">
        <w:rPr>
          <w:rFonts w:ascii="Times New Roman" w:hAnsi="Times New Roman"/>
          <w:sz w:val="24"/>
          <w:szCs w:val="24"/>
        </w:rPr>
        <w:t>лица Администрации</w:t>
      </w:r>
      <w:r w:rsidR="003B1387" w:rsidRPr="00EE5A41">
        <w:rPr>
          <w:rFonts w:ascii="Times New Roman" w:hAnsi="Times New Roman"/>
          <w:sz w:val="24"/>
          <w:szCs w:val="24"/>
        </w:rPr>
        <w:t>, ответственного за соблюдение порядка предоставления Государственной услуги, установленную Законом Московской области от 4 мая 2016 года № 37/2016-ОЗ «Кодекс Московской области об административных правонарушениях».</w:t>
      </w:r>
    </w:p>
    <w:p w:rsidR="004A7FA1" w:rsidRPr="004A7FA1" w:rsidRDefault="004A7FA1" w:rsidP="004A7FA1">
      <w:pPr>
        <w:pStyle w:val="a9"/>
        <w:widowControl w:val="0"/>
        <w:numPr>
          <w:ilvl w:val="1"/>
          <w:numId w:val="31"/>
        </w:numPr>
        <w:autoSpaceDE w:val="0"/>
        <w:autoSpaceDN w:val="0"/>
        <w:adjustRightInd w:val="0"/>
        <w:spacing w:line="240" w:lineRule="auto"/>
        <w:ind w:left="0" w:firstLine="851"/>
        <w:jc w:val="both"/>
        <w:rPr>
          <w:rFonts w:ascii="Times New Roman" w:hAnsi="Times New Roman"/>
          <w:sz w:val="24"/>
          <w:szCs w:val="24"/>
        </w:rPr>
      </w:pPr>
      <w:r w:rsidRPr="004A7FA1">
        <w:rPr>
          <w:rFonts w:ascii="Times New Roman" w:hAnsi="Times New Roman"/>
          <w:sz w:val="24"/>
          <w:szCs w:val="24"/>
        </w:rPr>
        <w:t xml:space="preserve">К нарушениям порядка предоставления </w:t>
      </w:r>
      <w:r>
        <w:rPr>
          <w:rFonts w:ascii="Times New Roman" w:hAnsi="Times New Roman"/>
          <w:sz w:val="24"/>
          <w:szCs w:val="24"/>
        </w:rPr>
        <w:t>Государственной</w:t>
      </w:r>
      <w:r w:rsidRPr="004A7FA1">
        <w:rPr>
          <w:rFonts w:ascii="Times New Roman" w:hAnsi="Times New Roman"/>
          <w:sz w:val="24"/>
          <w:szCs w:val="24"/>
        </w:rPr>
        <w:t xml:space="preserve"> услуги, установленного настоящим Административным регламентом в соответствии с Федеральным </w:t>
      </w:r>
      <w:hyperlink r:id="rId10" w:history="1">
        <w:r w:rsidRPr="004A7FA1">
          <w:rPr>
            <w:rFonts w:ascii="Times New Roman" w:hAnsi="Times New Roman"/>
            <w:color w:val="0000FF"/>
            <w:sz w:val="24"/>
            <w:szCs w:val="24"/>
          </w:rPr>
          <w:t>законом</w:t>
        </w:r>
      </w:hyperlink>
      <w:r w:rsidRPr="004A7FA1">
        <w:rPr>
          <w:rFonts w:ascii="Times New Roman" w:hAnsi="Times New Roman"/>
          <w:sz w:val="24"/>
          <w:szCs w:val="24"/>
        </w:rPr>
        <w:t xml:space="preserve"> от 27.07.2010 </w:t>
      </w:r>
      <w:r>
        <w:rPr>
          <w:rFonts w:ascii="Times New Roman" w:hAnsi="Times New Roman"/>
          <w:sz w:val="24"/>
          <w:szCs w:val="24"/>
        </w:rPr>
        <w:t>№</w:t>
      </w:r>
      <w:r w:rsidRPr="004A7FA1">
        <w:rPr>
          <w:rFonts w:ascii="Times New Roman" w:hAnsi="Times New Roman"/>
          <w:sz w:val="24"/>
          <w:szCs w:val="24"/>
        </w:rPr>
        <w:t xml:space="preserve"> 210-ФЗ </w:t>
      </w:r>
      <w:r>
        <w:rPr>
          <w:rFonts w:ascii="Times New Roman" w:hAnsi="Times New Roman"/>
          <w:sz w:val="24"/>
          <w:szCs w:val="24"/>
        </w:rPr>
        <w:t>«</w:t>
      </w:r>
      <w:r w:rsidRPr="004A7FA1">
        <w:rPr>
          <w:rFonts w:ascii="Times New Roman" w:hAnsi="Times New Roman"/>
          <w:sz w:val="24"/>
          <w:szCs w:val="24"/>
        </w:rPr>
        <w:t>Об организации предоставления государственных и муниципальных услуг</w:t>
      </w:r>
      <w:r>
        <w:rPr>
          <w:rFonts w:ascii="Times New Roman" w:hAnsi="Times New Roman"/>
          <w:sz w:val="24"/>
          <w:szCs w:val="24"/>
        </w:rPr>
        <w:t>»</w:t>
      </w:r>
      <w:r w:rsidRPr="004A7FA1">
        <w:rPr>
          <w:rFonts w:ascii="Times New Roman" w:hAnsi="Times New Roman"/>
          <w:sz w:val="24"/>
          <w:szCs w:val="24"/>
        </w:rPr>
        <w:t xml:space="preserve"> относится:</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Государственной услуги;</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w:t>
      </w:r>
      <w:r>
        <w:rPr>
          <w:rFonts w:ascii="Times New Roman" w:hAnsi="Times New Roman"/>
          <w:sz w:val="24"/>
          <w:szCs w:val="24"/>
        </w:rPr>
        <w:t>ую</w:t>
      </w:r>
      <w:r w:rsidRPr="004A7FA1">
        <w:rPr>
          <w:rFonts w:ascii="Times New Roman" w:hAnsi="Times New Roman"/>
          <w:sz w:val="24"/>
          <w:szCs w:val="24"/>
        </w:rPr>
        <w:t xml:space="preserve"> услугу, иных государственных органов, органов местного самоуправления либо подведомственных организаций, участвующих в предоставлении Государственной услуги в соответствии с настоящим Административным регламентом;</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lastRenderedPageBreak/>
        <w:t>3) требование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для предоставления Государственной услуги не предусмотренных настоящим Административным регламентом;</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4) нарушение срока регистрации Заявления Заявителя (Представителя заявителя) о предоставлении Государственной услуги, установленного Административным регламентом;</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5) нарушение срока предоставления Государственной услуги, установленного Административным регламентом;</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7) отказ в предоставлении Государственной услуги, если основания для отказа не предусмотрены Административным регламентом;</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8) требование от Заявителя (Представителя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б) наличие ошибок в Заявлении о предоставлении Государственной услуги и документов, поданных Заявителем (Представителем заявителя)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в) истечение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услуги;</w:t>
      </w:r>
    </w:p>
    <w:p w:rsidR="004A7FA1" w:rsidRPr="004A7FA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Администрации уведомляется Заявитель, а также приносятся извинения за доставленные неудобства.</w:t>
      </w:r>
    </w:p>
    <w:p w:rsidR="004A7FA1" w:rsidRPr="00EE5A41" w:rsidRDefault="004A7FA1" w:rsidP="004A7FA1">
      <w:pPr>
        <w:pStyle w:val="a9"/>
        <w:ind w:left="0" w:firstLine="851"/>
        <w:jc w:val="both"/>
        <w:rPr>
          <w:rFonts w:ascii="Times New Roman" w:hAnsi="Times New Roman"/>
          <w:sz w:val="24"/>
          <w:szCs w:val="24"/>
        </w:rPr>
      </w:pPr>
      <w:r w:rsidRPr="004A7FA1">
        <w:rPr>
          <w:rFonts w:ascii="Times New Roman" w:hAnsi="Times New Roman"/>
          <w:sz w:val="24"/>
          <w:szCs w:val="24"/>
        </w:rPr>
        <w:t>9)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3B1387" w:rsidRPr="002070C5" w:rsidRDefault="004A7FA1" w:rsidP="00EE5A41">
      <w:pPr>
        <w:ind w:firstLine="709"/>
        <w:jc w:val="both"/>
        <w:rPr>
          <w:rFonts w:ascii="Times New Roman" w:hAnsi="Times New Roman"/>
          <w:sz w:val="24"/>
          <w:szCs w:val="24"/>
        </w:rPr>
      </w:pPr>
      <w:r>
        <w:rPr>
          <w:rFonts w:ascii="Times New Roman" w:hAnsi="Times New Roman"/>
          <w:sz w:val="24"/>
          <w:szCs w:val="24"/>
        </w:rPr>
        <w:t xml:space="preserve">26.5. </w:t>
      </w:r>
      <w:r w:rsidR="003B1387" w:rsidRPr="002070C5">
        <w:rPr>
          <w:rFonts w:ascii="Times New Roman" w:hAnsi="Times New Roman"/>
          <w:sz w:val="24"/>
          <w:szCs w:val="24"/>
        </w:rPr>
        <w:t>Должностным лицом Администрации, ответственным за соблюдение порядка предоставления Государственной услуги</w:t>
      </w:r>
      <w:r w:rsidR="002B375F" w:rsidRPr="002070C5">
        <w:rPr>
          <w:rFonts w:ascii="Times New Roman" w:hAnsi="Times New Roman"/>
          <w:sz w:val="24"/>
          <w:szCs w:val="24"/>
        </w:rPr>
        <w:t>,</w:t>
      </w:r>
      <w:r w:rsidR="003B1387" w:rsidRPr="002070C5">
        <w:rPr>
          <w:rFonts w:ascii="Times New Roman" w:hAnsi="Times New Roman"/>
          <w:sz w:val="24"/>
          <w:szCs w:val="24"/>
        </w:rPr>
        <w:t xml:space="preserve"> является руководитель подразделения, указанного в пункте 5.1. настоящего Административного регламента.</w:t>
      </w:r>
    </w:p>
    <w:p w:rsidR="003B1387" w:rsidRPr="00EE5A41" w:rsidRDefault="003B1387" w:rsidP="00EE5A41">
      <w:pPr>
        <w:jc w:val="center"/>
        <w:rPr>
          <w:rFonts w:ascii="Times New Roman" w:hAnsi="Times New Roman"/>
          <w:b/>
          <w:sz w:val="24"/>
          <w:szCs w:val="24"/>
        </w:rPr>
      </w:pPr>
    </w:p>
    <w:p w:rsidR="003B1387" w:rsidRDefault="003B1387" w:rsidP="00EE5A41">
      <w:pPr>
        <w:pStyle w:val="a9"/>
        <w:numPr>
          <w:ilvl w:val="0"/>
          <w:numId w:val="31"/>
        </w:numPr>
        <w:rPr>
          <w:rFonts w:ascii="Times New Roman" w:hAnsi="Times New Roman"/>
          <w:b/>
          <w:i/>
          <w:sz w:val="24"/>
          <w:szCs w:val="24"/>
        </w:rPr>
      </w:pPr>
      <w:bookmarkStart w:id="161" w:name="_Toc438376254"/>
      <w:bookmarkStart w:id="162" w:name="_Toc438727103"/>
      <w:bookmarkStart w:id="163" w:name="_Toc468470750"/>
      <w:r w:rsidRPr="004A7FA1">
        <w:rPr>
          <w:rFonts w:ascii="Times New Roman" w:hAnsi="Times New Roman"/>
          <w:b/>
          <w:i/>
          <w:sz w:val="24"/>
          <w:szCs w:val="24"/>
        </w:rPr>
        <w:lastRenderedPageBreak/>
        <w:t xml:space="preserve">Положения, характеризующие требования к </w:t>
      </w:r>
      <w:r w:rsidR="00D17336" w:rsidRPr="004A7FA1">
        <w:rPr>
          <w:rFonts w:ascii="Times New Roman" w:hAnsi="Times New Roman"/>
          <w:b/>
          <w:i/>
          <w:sz w:val="24"/>
          <w:szCs w:val="24"/>
        </w:rPr>
        <w:t>порядку и</w:t>
      </w:r>
      <w:r w:rsidRPr="004A7FA1">
        <w:rPr>
          <w:rFonts w:ascii="Times New Roman" w:hAnsi="Times New Roman"/>
          <w:b/>
          <w:i/>
          <w:sz w:val="24"/>
          <w:szCs w:val="24"/>
        </w:rPr>
        <w:t xml:space="preserve"> формам контроля за предоставлением Государственной услуги, в том числе со стороны граждан, их объединений и организаций</w:t>
      </w:r>
      <w:bookmarkEnd w:id="161"/>
      <w:bookmarkEnd w:id="162"/>
      <w:bookmarkEnd w:id="163"/>
    </w:p>
    <w:p w:rsidR="004A7FA1" w:rsidRPr="004A7FA1" w:rsidRDefault="004A7FA1" w:rsidP="004A7FA1">
      <w:pPr>
        <w:pStyle w:val="a9"/>
        <w:jc w:val="left"/>
        <w:rPr>
          <w:rFonts w:ascii="Times New Roman" w:hAnsi="Times New Roman"/>
          <w:b/>
          <w:i/>
          <w:sz w:val="24"/>
          <w:szCs w:val="24"/>
        </w:rPr>
      </w:pPr>
    </w:p>
    <w:p w:rsidR="003B1387" w:rsidRPr="002070C5" w:rsidRDefault="000A26D7" w:rsidP="00EE5A41">
      <w:pPr>
        <w:spacing w:after="0"/>
        <w:ind w:firstLine="709"/>
        <w:jc w:val="both"/>
        <w:rPr>
          <w:rFonts w:ascii="Times New Roman" w:hAnsi="Times New Roman"/>
          <w:sz w:val="24"/>
          <w:szCs w:val="24"/>
        </w:rPr>
      </w:pPr>
      <w:r w:rsidRPr="002070C5">
        <w:rPr>
          <w:rFonts w:ascii="Times New Roman" w:hAnsi="Times New Roman"/>
          <w:sz w:val="24"/>
          <w:szCs w:val="24"/>
        </w:rPr>
        <w:t xml:space="preserve">27.1. </w:t>
      </w:r>
      <w:r w:rsidR="003B1387" w:rsidRPr="002070C5">
        <w:rPr>
          <w:rFonts w:ascii="Times New Roman" w:hAnsi="Times New Roman"/>
          <w:sz w:val="24"/>
          <w:szCs w:val="24"/>
        </w:rPr>
        <w:t>Требованиями к порядку и формам Текущего контроля за предоставлением Государственной услуги являются: независимость; тщательность.</w:t>
      </w:r>
    </w:p>
    <w:p w:rsidR="003B1387" w:rsidRPr="002070C5" w:rsidRDefault="003B1387" w:rsidP="00EE5A41">
      <w:pPr>
        <w:spacing w:after="0"/>
        <w:ind w:firstLine="709"/>
        <w:jc w:val="both"/>
        <w:rPr>
          <w:rFonts w:ascii="Times New Roman" w:hAnsi="Times New Roman"/>
          <w:sz w:val="24"/>
          <w:szCs w:val="24"/>
        </w:rPr>
      </w:pPr>
      <w:r w:rsidRPr="002070C5">
        <w:rPr>
          <w:rFonts w:ascii="Times New Roman" w:hAnsi="Times New Roman"/>
          <w:sz w:val="24"/>
          <w:szCs w:val="24"/>
        </w:rPr>
        <w:t>27.2.</w:t>
      </w:r>
      <w:r w:rsidRPr="002070C5">
        <w:rPr>
          <w:rFonts w:ascii="Times New Roman" w:hAnsi="Times New Roman"/>
          <w:sz w:val="24"/>
          <w:szCs w:val="24"/>
        </w:rPr>
        <w:tab/>
        <w:t xml:space="preserve"> 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Администрации, участвующего в предоставлении Государственной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3B1387" w:rsidRPr="002070C5" w:rsidRDefault="003B1387" w:rsidP="00EE5A41">
      <w:pPr>
        <w:spacing w:after="0"/>
        <w:ind w:firstLine="709"/>
        <w:jc w:val="both"/>
        <w:rPr>
          <w:rFonts w:ascii="Times New Roman" w:hAnsi="Times New Roman"/>
          <w:sz w:val="24"/>
          <w:szCs w:val="24"/>
        </w:rPr>
      </w:pPr>
      <w:r w:rsidRPr="002070C5">
        <w:rPr>
          <w:rFonts w:ascii="Times New Roman" w:hAnsi="Times New Roman"/>
          <w:sz w:val="24"/>
          <w:szCs w:val="24"/>
        </w:rPr>
        <w:t>27.3.</w:t>
      </w:r>
      <w:r w:rsidRPr="002070C5">
        <w:rPr>
          <w:rFonts w:ascii="Times New Roman" w:hAnsi="Times New Roman"/>
          <w:sz w:val="24"/>
          <w:szCs w:val="24"/>
        </w:rPr>
        <w:tab/>
        <w:t xml:space="preserve"> Должностные лица, осуществляющие Текущий контроль за предоставлением Государственной услуги, должны принимать меры по предотвращению конфликта интересов при предоставлении Государственной услуги.</w:t>
      </w:r>
    </w:p>
    <w:p w:rsidR="003B1387" w:rsidRPr="002070C5" w:rsidRDefault="003B1387" w:rsidP="00EE5A41">
      <w:pPr>
        <w:spacing w:after="0"/>
        <w:ind w:firstLine="709"/>
        <w:jc w:val="both"/>
        <w:rPr>
          <w:rFonts w:ascii="Times New Roman" w:hAnsi="Times New Roman"/>
          <w:sz w:val="24"/>
          <w:szCs w:val="24"/>
        </w:rPr>
      </w:pPr>
      <w:r w:rsidRPr="002070C5">
        <w:rPr>
          <w:rFonts w:ascii="Times New Roman" w:hAnsi="Times New Roman"/>
          <w:sz w:val="24"/>
          <w:szCs w:val="24"/>
        </w:rPr>
        <w:t>27.4.</w:t>
      </w:r>
      <w:r w:rsidRPr="002070C5">
        <w:rPr>
          <w:rFonts w:ascii="Times New Roman" w:hAnsi="Times New Roman"/>
          <w:sz w:val="24"/>
          <w:szCs w:val="24"/>
        </w:rPr>
        <w:tab/>
        <w:t xml:space="preserve"> Тщательность осуществления Текущего контроля за предоставлением Государственной услуги состоит в исполнении уполномоченными лицами обязанностей, предусмотренных настоящим разделом.</w:t>
      </w:r>
    </w:p>
    <w:p w:rsidR="003B1387" w:rsidRPr="002070C5" w:rsidRDefault="003B1387" w:rsidP="00EE5A41">
      <w:pPr>
        <w:spacing w:after="0"/>
        <w:ind w:firstLine="709"/>
        <w:jc w:val="both"/>
        <w:rPr>
          <w:rFonts w:ascii="Times New Roman" w:hAnsi="Times New Roman"/>
          <w:sz w:val="24"/>
          <w:szCs w:val="24"/>
        </w:rPr>
      </w:pPr>
      <w:r w:rsidRPr="002070C5">
        <w:rPr>
          <w:rFonts w:ascii="Times New Roman" w:hAnsi="Times New Roman"/>
          <w:sz w:val="24"/>
          <w:szCs w:val="24"/>
        </w:rPr>
        <w:t>27.5.</w:t>
      </w:r>
      <w:r w:rsidRPr="002070C5">
        <w:rPr>
          <w:rFonts w:ascii="Times New Roman" w:hAnsi="Times New Roman"/>
          <w:sz w:val="24"/>
          <w:szCs w:val="24"/>
        </w:rPr>
        <w:tab/>
        <w:t xml:space="preserve"> Граждане, их объединения и организации для осуществления контроля за предоставлением Государственной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порядка предоставления Государственной услуги, повлекшее ее непредставление или предоставление с нарушением срока, установленного Административным регламентом.</w:t>
      </w:r>
    </w:p>
    <w:p w:rsidR="003B1387" w:rsidRPr="002070C5" w:rsidRDefault="003B1387" w:rsidP="00EE5A41">
      <w:pPr>
        <w:spacing w:after="0"/>
        <w:ind w:firstLine="709"/>
        <w:jc w:val="both"/>
        <w:rPr>
          <w:rFonts w:ascii="Times New Roman" w:hAnsi="Times New Roman"/>
          <w:sz w:val="24"/>
          <w:szCs w:val="24"/>
        </w:rPr>
      </w:pPr>
      <w:r w:rsidRPr="002070C5">
        <w:rPr>
          <w:rFonts w:ascii="Times New Roman" w:hAnsi="Times New Roman"/>
          <w:sz w:val="24"/>
          <w:szCs w:val="24"/>
        </w:rPr>
        <w:t>27.6.</w:t>
      </w:r>
      <w:r w:rsidRPr="002070C5">
        <w:rPr>
          <w:rFonts w:ascii="Times New Roman" w:hAnsi="Times New Roman"/>
          <w:sz w:val="24"/>
          <w:szCs w:val="24"/>
        </w:rPr>
        <w:tab/>
        <w:t xml:space="preserve">Граждане, их объединения и организации для осуществления контроля за предоставлением Государственной услуги имеют право направлять в Администрацию индивидуальные и коллективные обращения с предложениями по совершенствовании порядка предоставления Государственной услуги, а также жалобы и Заявления на действия (бездействие) должностных </w:t>
      </w:r>
      <w:r w:rsidR="002B375F" w:rsidRPr="002070C5">
        <w:rPr>
          <w:rFonts w:ascii="Times New Roman" w:hAnsi="Times New Roman"/>
          <w:sz w:val="24"/>
          <w:szCs w:val="24"/>
        </w:rPr>
        <w:t>лиц Администрации</w:t>
      </w:r>
      <w:r w:rsidRPr="002070C5">
        <w:rPr>
          <w:rFonts w:ascii="Times New Roman" w:hAnsi="Times New Roman"/>
          <w:sz w:val="24"/>
          <w:szCs w:val="24"/>
        </w:rPr>
        <w:t xml:space="preserve"> и принятые ими решения, связанные с предоставлением Государственной услуги.</w:t>
      </w:r>
    </w:p>
    <w:p w:rsidR="003B1387" w:rsidRPr="002070C5" w:rsidRDefault="003B1387" w:rsidP="00EE5A41">
      <w:pPr>
        <w:spacing w:after="0"/>
        <w:ind w:firstLine="709"/>
        <w:jc w:val="both"/>
        <w:rPr>
          <w:rFonts w:ascii="Times New Roman" w:hAnsi="Times New Roman"/>
          <w:sz w:val="24"/>
          <w:szCs w:val="24"/>
        </w:rPr>
      </w:pPr>
      <w:r w:rsidRPr="002070C5">
        <w:rPr>
          <w:rFonts w:ascii="Times New Roman" w:hAnsi="Times New Roman"/>
          <w:sz w:val="24"/>
          <w:szCs w:val="24"/>
        </w:rPr>
        <w:t>27.7.</w:t>
      </w:r>
      <w:r w:rsidRPr="002070C5">
        <w:rPr>
          <w:rFonts w:ascii="Times New Roman" w:hAnsi="Times New Roman"/>
          <w:sz w:val="24"/>
          <w:szCs w:val="24"/>
        </w:rPr>
        <w:tab/>
        <w:t xml:space="preserve">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w:t>
      </w:r>
      <w:r w:rsidR="000F0A7E" w:rsidRPr="002070C5">
        <w:rPr>
          <w:rFonts w:ascii="Times New Roman" w:hAnsi="Times New Roman"/>
          <w:sz w:val="24"/>
          <w:szCs w:val="24"/>
        </w:rPr>
        <w:t>деятельности Администрации</w:t>
      </w:r>
      <w:r w:rsidRPr="002070C5">
        <w:rPr>
          <w:rFonts w:ascii="Times New Roman" w:hAnsi="Times New Roman"/>
          <w:sz w:val="24"/>
          <w:szCs w:val="24"/>
        </w:rPr>
        <w:t xml:space="preserve"> при предоставлении Государственной услуги, получения полной, актуальной и достоверной информации о порядке предоставления Государственной </w:t>
      </w:r>
      <w:r w:rsidR="00D17336" w:rsidRPr="002070C5">
        <w:rPr>
          <w:rFonts w:ascii="Times New Roman" w:hAnsi="Times New Roman"/>
          <w:sz w:val="24"/>
          <w:szCs w:val="24"/>
        </w:rPr>
        <w:t>услуги и</w:t>
      </w:r>
      <w:r w:rsidRPr="002070C5">
        <w:rPr>
          <w:rFonts w:ascii="Times New Roman" w:hAnsi="Times New Roman"/>
          <w:sz w:val="24"/>
          <w:szCs w:val="24"/>
        </w:rPr>
        <w:t xml:space="preserve"> возможности досудебного рассмотрения обращений (жалоб) в процессе получения Государственной услуги.</w:t>
      </w:r>
    </w:p>
    <w:p w:rsidR="003B1387" w:rsidRPr="002070C5" w:rsidRDefault="003B1387" w:rsidP="00EE5A41">
      <w:pPr>
        <w:spacing w:after="0"/>
        <w:ind w:firstLine="709"/>
        <w:jc w:val="both"/>
        <w:rPr>
          <w:rFonts w:ascii="Times New Roman" w:hAnsi="Times New Roman"/>
          <w:sz w:val="24"/>
          <w:szCs w:val="24"/>
        </w:rPr>
      </w:pPr>
      <w:r w:rsidRPr="002070C5">
        <w:rPr>
          <w:rFonts w:ascii="Times New Roman" w:hAnsi="Times New Roman"/>
          <w:sz w:val="24"/>
          <w:szCs w:val="24"/>
        </w:rPr>
        <w:t>27.8.</w:t>
      </w:r>
      <w:r w:rsidRPr="002070C5">
        <w:rPr>
          <w:rFonts w:ascii="Times New Roman" w:hAnsi="Times New Roman"/>
          <w:sz w:val="24"/>
          <w:szCs w:val="24"/>
        </w:rPr>
        <w:tab/>
        <w:t xml:space="preserve"> Заявители (представители Заявителей) могут контролировать предоставление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w:t>
      </w:r>
    </w:p>
    <w:p w:rsidR="003B1387" w:rsidRDefault="003B1387" w:rsidP="002070C5">
      <w:pPr>
        <w:jc w:val="both"/>
        <w:rPr>
          <w:rFonts w:ascii="Times New Roman" w:hAnsi="Times New Roman"/>
          <w:sz w:val="24"/>
          <w:szCs w:val="24"/>
        </w:rPr>
      </w:pPr>
    </w:p>
    <w:p w:rsidR="004A7FA1" w:rsidRPr="002070C5" w:rsidRDefault="004A7FA1" w:rsidP="002070C5">
      <w:pPr>
        <w:jc w:val="both"/>
        <w:rPr>
          <w:rFonts w:ascii="Times New Roman" w:hAnsi="Times New Roman"/>
          <w:sz w:val="24"/>
          <w:szCs w:val="24"/>
        </w:rPr>
      </w:pPr>
    </w:p>
    <w:p w:rsidR="003B1387" w:rsidRPr="002070C5" w:rsidRDefault="003B1387" w:rsidP="00EE5A41">
      <w:pPr>
        <w:jc w:val="center"/>
        <w:rPr>
          <w:rFonts w:ascii="Times New Roman" w:hAnsi="Times New Roman"/>
          <w:sz w:val="24"/>
          <w:szCs w:val="24"/>
        </w:rPr>
      </w:pPr>
      <w:r w:rsidRPr="002070C5">
        <w:rPr>
          <w:rFonts w:ascii="Times New Roman" w:hAnsi="Times New Roman"/>
          <w:sz w:val="24"/>
          <w:szCs w:val="24"/>
        </w:rPr>
        <w:lastRenderedPageBreak/>
        <w:t>V</w:t>
      </w:r>
      <w:r w:rsidRPr="00EE5A41">
        <w:rPr>
          <w:rFonts w:ascii="Times New Roman" w:hAnsi="Times New Roman"/>
          <w:b/>
          <w:sz w:val="24"/>
          <w:szCs w:val="24"/>
        </w:rPr>
        <w:t xml:space="preserve">. Досудебный (внесудебный) порядок обжалования </w:t>
      </w:r>
      <w:r w:rsidR="00D17336" w:rsidRPr="00EE5A41">
        <w:rPr>
          <w:rFonts w:ascii="Times New Roman" w:hAnsi="Times New Roman"/>
          <w:b/>
          <w:sz w:val="24"/>
          <w:szCs w:val="24"/>
        </w:rPr>
        <w:t>решений и</w:t>
      </w:r>
      <w:r w:rsidRPr="00EE5A41">
        <w:rPr>
          <w:rFonts w:ascii="Times New Roman" w:hAnsi="Times New Roman"/>
          <w:b/>
          <w:sz w:val="24"/>
          <w:szCs w:val="24"/>
        </w:rPr>
        <w:t xml:space="preserve"> действий (бездействия) должностных </w:t>
      </w:r>
      <w:r w:rsidR="000F0A7E" w:rsidRPr="00EE5A41">
        <w:rPr>
          <w:rFonts w:ascii="Times New Roman" w:hAnsi="Times New Roman"/>
          <w:b/>
          <w:sz w:val="24"/>
          <w:szCs w:val="24"/>
        </w:rPr>
        <w:t>лиц Администрации</w:t>
      </w:r>
      <w:r w:rsidRPr="00EE5A41">
        <w:rPr>
          <w:rFonts w:ascii="Times New Roman" w:hAnsi="Times New Roman"/>
          <w:b/>
          <w:sz w:val="24"/>
          <w:szCs w:val="24"/>
        </w:rPr>
        <w:t>, а также специалистов МФЦ, участвующих в предоставлении Государственной услуги</w:t>
      </w:r>
    </w:p>
    <w:p w:rsidR="003B1387" w:rsidRPr="004A7FA1" w:rsidRDefault="003B1387" w:rsidP="00EE5A41">
      <w:pPr>
        <w:pStyle w:val="a9"/>
        <w:numPr>
          <w:ilvl w:val="0"/>
          <w:numId w:val="31"/>
        </w:numPr>
        <w:rPr>
          <w:rFonts w:ascii="Times New Roman" w:hAnsi="Times New Roman"/>
          <w:b/>
          <w:i/>
          <w:sz w:val="24"/>
          <w:szCs w:val="24"/>
        </w:rPr>
      </w:pPr>
      <w:r w:rsidRPr="004A7FA1">
        <w:rPr>
          <w:rFonts w:ascii="Times New Roman" w:hAnsi="Times New Roman"/>
          <w:b/>
          <w:i/>
          <w:sz w:val="24"/>
          <w:szCs w:val="24"/>
        </w:rPr>
        <w:t xml:space="preserve">Досудебный (внесудебный) порядок обжалования </w:t>
      </w:r>
      <w:r w:rsidR="00D17336" w:rsidRPr="004A7FA1">
        <w:rPr>
          <w:rFonts w:ascii="Times New Roman" w:hAnsi="Times New Roman"/>
          <w:b/>
          <w:i/>
          <w:sz w:val="24"/>
          <w:szCs w:val="24"/>
        </w:rPr>
        <w:t>решений и</w:t>
      </w:r>
      <w:r w:rsidRPr="004A7FA1">
        <w:rPr>
          <w:rFonts w:ascii="Times New Roman" w:hAnsi="Times New Roman"/>
          <w:b/>
          <w:i/>
          <w:sz w:val="24"/>
          <w:szCs w:val="24"/>
        </w:rPr>
        <w:t xml:space="preserve"> действий (бездействия) должностных лиц, государственных служащих и специалистов, а также специалистов МФЦ, участвующих в предоставлении Государственной услуги</w:t>
      </w:r>
    </w:p>
    <w:p w:rsidR="00EE5A41" w:rsidRPr="00EE5A41" w:rsidRDefault="00EE5A41" w:rsidP="00EE5A41">
      <w:pPr>
        <w:pStyle w:val="a9"/>
        <w:jc w:val="left"/>
        <w:rPr>
          <w:rFonts w:ascii="Times New Roman" w:hAnsi="Times New Roman"/>
          <w:b/>
          <w:sz w:val="24"/>
          <w:szCs w:val="24"/>
        </w:rPr>
      </w:pPr>
    </w:p>
    <w:p w:rsidR="003B1387" w:rsidRPr="002070C5" w:rsidRDefault="003B1387" w:rsidP="0008354F">
      <w:pPr>
        <w:spacing w:after="0"/>
        <w:ind w:firstLine="709"/>
        <w:jc w:val="both"/>
        <w:rPr>
          <w:rFonts w:ascii="Times New Roman" w:hAnsi="Times New Roman"/>
          <w:sz w:val="24"/>
          <w:szCs w:val="24"/>
        </w:rPr>
      </w:pPr>
      <w:bookmarkStart w:id="164" w:name="_Toc468462713"/>
      <w:bookmarkStart w:id="165" w:name="_Toc465341757"/>
      <w:bookmarkStart w:id="166" w:name="_Toc465340316"/>
      <w:bookmarkStart w:id="167" w:name="_Toc465274173"/>
      <w:bookmarkStart w:id="168" w:name="_Toc465273790"/>
      <w:bookmarkStart w:id="169" w:name="_Toc465268303"/>
      <w:bookmarkEnd w:id="164"/>
      <w:bookmarkEnd w:id="165"/>
      <w:bookmarkEnd w:id="166"/>
      <w:bookmarkEnd w:id="167"/>
      <w:bookmarkEnd w:id="168"/>
      <w:bookmarkEnd w:id="169"/>
      <w:r w:rsidRPr="002070C5">
        <w:rPr>
          <w:rFonts w:ascii="Times New Roman" w:hAnsi="Times New Roman"/>
          <w:sz w:val="24"/>
          <w:szCs w:val="24"/>
        </w:rPr>
        <w:t xml:space="preserve">28.1. Заявитель (представитель Заявителя) имеет право обратиться </w:t>
      </w:r>
      <w:r w:rsidR="000F0A7E" w:rsidRPr="002070C5">
        <w:rPr>
          <w:rFonts w:ascii="Times New Roman" w:hAnsi="Times New Roman"/>
          <w:sz w:val="24"/>
          <w:szCs w:val="24"/>
        </w:rPr>
        <w:t>в Администрацию</w:t>
      </w:r>
      <w:r w:rsidRPr="002070C5">
        <w:rPr>
          <w:rFonts w:ascii="Times New Roman" w:hAnsi="Times New Roman"/>
          <w:sz w:val="24"/>
          <w:szCs w:val="24"/>
        </w:rPr>
        <w:t>, а также в Министерство государственного управления, информационных технологий и связи Московской области с жалобой, в том числе в следующих случаях:</w:t>
      </w:r>
    </w:p>
    <w:p w:rsidR="003B1387" w:rsidRPr="002070C5" w:rsidRDefault="003B1387" w:rsidP="0024211C">
      <w:pPr>
        <w:spacing w:after="0"/>
        <w:ind w:firstLine="709"/>
        <w:jc w:val="both"/>
        <w:rPr>
          <w:rFonts w:ascii="Times New Roman" w:hAnsi="Times New Roman"/>
          <w:sz w:val="24"/>
          <w:szCs w:val="24"/>
        </w:rPr>
      </w:pPr>
      <w:r w:rsidRPr="002070C5">
        <w:rPr>
          <w:rFonts w:ascii="Times New Roman" w:hAnsi="Times New Roman"/>
          <w:sz w:val="24"/>
          <w:szCs w:val="24"/>
        </w:rPr>
        <w:t>1)</w:t>
      </w:r>
      <w:r w:rsidRPr="002070C5">
        <w:rPr>
          <w:rFonts w:ascii="Times New Roman" w:hAnsi="Times New Roman"/>
          <w:sz w:val="24"/>
          <w:szCs w:val="24"/>
        </w:rPr>
        <w:tab/>
      </w:r>
      <w:r w:rsidR="0024211C" w:rsidRPr="0024211C">
        <w:rPr>
          <w:rFonts w:ascii="Times New Roman" w:hAnsi="Times New Roman"/>
          <w:sz w:val="24"/>
          <w:szCs w:val="24"/>
        </w:rPr>
        <w:t xml:space="preserve">нарушение срока регистрации запроса о предоставлении </w:t>
      </w:r>
      <w:r w:rsidR="0024211C">
        <w:rPr>
          <w:rFonts w:ascii="Times New Roman" w:hAnsi="Times New Roman"/>
          <w:sz w:val="24"/>
          <w:szCs w:val="24"/>
        </w:rPr>
        <w:t>Г</w:t>
      </w:r>
      <w:r w:rsidR="0024211C" w:rsidRPr="0024211C">
        <w:rPr>
          <w:rFonts w:ascii="Times New Roman" w:hAnsi="Times New Roman"/>
          <w:sz w:val="24"/>
          <w:szCs w:val="24"/>
        </w:rPr>
        <w:t xml:space="preserve">осударственной услуги, запроса, указанного в </w:t>
      </w:r>
      <w:hyperlink r:id="rId11" w:history="1">
        <w:r w:rsidR="0024211C" w:rsidRPr="0024211C">
          <w:rPr>
            <w:rStyle w:val="a7"/>
            <w:rFonts w:ascii="Times New Roman" w:hAnsi="Times New Roman"/>
            <w:sz w:val="24"/>
            <w:szCs w:val="24"/>
          </w:rPr>
          <w:t>статье 15.1</w:t>
        </w:r>
      </w:hyperlink>
      <w:r w:rsidR="0024211C" w:rsidRPr="0024211C">
        <w:rPr>
          <w:rFonts w:ascii="Times New Roman" w:hAnsi="Times New Roman"/>
          <w:sz w:val="24"/>
          <w:szCs w:val="24"/>
        </w:rPr>
        <w:t xml:space="preserve"> Федеральн</w:t>
      </w:r>
      <w:r w:rsidR="0024211C">
        <w:rPr>
          <w:rFonts w:ascii="Times New Roman" w:hAnsi="Times New Roman"/>
          <w:sz w:val="24"/>
          <w:szCs w:val="24"/>
        </w:rPr>
        <w:t>ого</w:t>
      </w:r>
      <w:r w:rsidR="0024211C" w:rsidRPr="0024211C">
        <w:rPr>
          <w:rFonts w:ascii="Times New Roman" w:hAnsi="Times New Roman"/>
          <w:sz w:val="24"/>
          <w:szCs w:val="24"/>
        </w:rPr>
        <w:t xml:space="preserve"> закон</w:t>
      </w:r>
      <w:r w:rsidR="0024211C">
        <w:rPr>
          <w:rFonts w:ascii="Times New Roman" w:hAnsi="Times New Roman"/>
          <w:sz w:val="24"/>
          <w:szCs w:val="24"/>
        </w:rPr>
        <w:t>а</w:t>
      </w:r>
      <w:r w:rsidR="0024211C" w:rsidRPr="0024211C">
        <w:rPr>
          <w:rFonts w:ascii="Times New Roman" w:hAnsi="Times New Roman"/>
          <w:sz w:val="24"/>
          <w:szCs w:val="24"/>
        </w:rPr>
        <w:t xml:space="preserve"> от 27.07.2010 </w:t>
      </w:r>
      <w:r w:rsidR="0024211C">
        <w:rPr>
          <w:rFonts w:ascii="Times New Roman" w:hAnsi="Times New Roman"/>
          <w:sz w:val="24"/>
          <w:szCs w:val="24"/>
        </w:rPr>
        <w:t>№</w:t>
      </w:r>
      <w:r w:rsidR="0024211C" w:rsidRPr="0024211C">
        <w:rPr>
          <w:rFonts w:ascii="Times New Roman" w:hAnsi="Times New Roman"/>
          <w:sz w:val="24"/>
          <w:szCs w:val="24"/>
        </w:rPr>
        <w:t xml:space="preserve"> 210-ФЗ </w:t>
      </w:r>
      <w:r w:rsidR="0024211C">
        <w:rPr>
          <w:rFonts w:ascii="Times New Roman" w:hAnsi="Times New Roman"/>
          <w:sz w:val="24"/>
          <w:szCs w:val="24"/>
        </w:rPr>
        <w:t>«</w:t>
      </w:r>
      <w:r w:rsidR="0024211C" w:rsidRPr="0024211C">
        <w:rPr>
          <w:rFonts w:ascii="Times New Roman" w:hAnsi="Times New Roman"/>
          <w:sz w:val="24"/>
          <w:szCs w:val="24"/>
        </w:rPr>
        <w:t>Об организации предоставления государственных и муниципальных услуг</w:t>
      </w:r>
      <w:r w:rsidR="0024211C">
        <w:rPr>
          <w:rFonts w:ascii="Times New Roman" w:hAnsi="Times New Roman"/>
          <w:sz w:val="24"/>
          <w:szCs w:val="24"/>
        </w:rPr>
        <w:t>»</w:t>
      </w:r>
      <w:r w:rsidRPr="0024211C">
        <w:rPr>
          <w:rFonts w:ascii="Times New Roman" w:hAnsi="Times New Roman"/>
          <w:sz w:val="24"/>
          <w:szCs w:val="24"/>
        </w:rPr>
        <w:t>,</w:t>
      </w:r>
      <w:r w:rsidRPr="002070C5">
        <w:rPr>
          <w:rFonts w:ascii="Times New Roman" w:hAnsi="Times New Roman"/>
          <w:sz w:val="24"/>
          <w:szCs w:val="24"/>
        </w:rPr>
        <w:t xml:space="preserve"> установленного настоящим Административным регламентом;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w:t>
      </w:r>
      <w:r w:rsidRPr="002070C5">
        <w:rPr>
          <w:rFonts w:ascii="Times New Roman" w:hAnsi="Times New Roman"/>
          <w:sz w:val="24"/>
          <w:szCs w:val="24"/>
        </w:rPr>
        <w:tab/>
        <w:t>нарушение срока предоставления Государственной услуги, установленного настоящим Административным регламентом;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3)</w:t>
      </w:r>
      <w:r w:rsidRPr="002070C5">
        <w:rPr>
          <w:rFonts w:ascii="Times New Roman" w:hAnsi="Times New Roman"/>
          <w:sz w:val="24"/>
          <w:szCs w:val="24"/>
        </w:rPr>
        <w:tab/>
        <w:t>требование у Заявителя (представителя Заявителя) документов, не предусмотренных настоящим Административным регламентом для предоставления Государственной услуги;</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4)</w:t>
      </w:r>
      <w:r w:rsidRPr="002070C5">
        <w:rPr>
          <w:rFonts w:ascii="Times New Roman" w:hAnsi="Times New Roman"/>
          <w:sz w:val="24"/>
          <w:szCs w:val="24"/>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5)</w:t>
      </w:r>
      <w:r w:rsidRPr="002070C5">
        <w:rPr>
          <w:rFonts w:ascii="Times New Roman" w:hAnsi="Times New Roman"/>
          <w:sz w:val="24"/>
          <w:szCs w:val="24"/>
        </w:rPr>
        <w:tab/>
        <w:t>отказ в предоставлении Государственной услуги, если основания отказа не предусмотрены Административным регламентом;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6)</w:t>
      </w:r>
      <w:r w:rsidRPr="002070C5">
        <w:rPr>
          <w:rFonts w:ascii="Times New Roman" w:hAnsi="Times New Roman"/>
          <w:sz w:val="24"/>
          <w:szCs w:val="24"/>
        </w:rPr>
        <w:tab/>
      </w:r>
      <w:r w:rsidR="0024211C">
        <w:rPr>
          <w:rFonts w:ascii="Times New Roman" w:hAnsi="Times New Roman"/>
          <w:sz w:val="24"/>
          <w:szCs w:val="24"/>
        </w:rPr>
        <w:t>за</w:t>
      </w:r>
      <w:r w:rsidRPr="002070C5">
        <w:rPr>
          <w:rFonts w:ascii="Times New Roman" w:hAnsi="Times New Roman"/>
          <w:sz w:val="24"/>
          <w:szCs w:val="24"/>
        </w:rPr>
        <w:t>требование с Заявителя (представителя Заявителя) при предоставлении Государственной услуги платы, не предусмотренной настоящим Административным регламентом;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7)</w:t>
      </w:r>
      <w:r w:rsidR="00DD044D" w:rsidRPr="002070C5">
        <w:rPr>
          <w:rFonts w:ascii="Times New Roman" w:hAnsi="Times New Roman"/>
          <w:sz w:val="24"/>
          <w:szCs w:val="24"/>
        </w:rPr>
        <w:tab/>
        <w:t xml:space="preserve">отказ должностного лица </w:t>
      </w:r>
      <w:r w:rsidRPr="002070C5">
        <w:rPr>
          <w:rFonts w:ascii="Times New Roman" w:hAnsi="Times New Roman"/>
          <w:sz w:val="24"/>
          <w:szCs w:val="24"/>
        </w:rPr>
        <w:t>Администрации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A858C2" w:rsidRPr="002070C5" w:rsidRDefault="00A858C2" w:rsidP="0008354F">
      <w:pPr>
        <w:spacing w:after="0"/>
        <w:ind w:firstLine="709"/>
        <w:jc w:val="both"/>
        <w:rPr>
          <w:rFonts w:ascii="Times New Roman" w:hAnsi="Times New Roman"/>
          <w:sz w:val="24"/>
          <w:szCs w:val="24"/>
        </w:rPr>
      </w:pPr>
      <w:r w:rsidRPr="002070C5">
        <w:rPr>
          <w:rFonts w:ascii="Times New Roman" w:hAnsi="Times New Roman"/>
          <w:sz w:val="24"/>
          <w:szCs w:val="24"/>
        </w:rPr>
        <w:t xml:space="preserve">8)  нарушение срока или порядка выдачи документов по результатам предоставления </w:t>
      </w:r>
      <w:r w:rsidR="0033740F" w:rsidRPr="002070C5">
        <w:rPr>
          <w:rFonts w:ascii="Times New Roman" w:hAnsi="Times New Roman"/>
          <w:sz w:val="24"/>
          <w:szCs w:val="24"/>
        </w:rPr>
        <w:t>Г</w:t>
      </w:r>
      <w:r w:rsidRPr="002070C5">
        <w:rPr>
          <w:rFonts w:ascii="Times New Roman" w:hAnsi="Times New Roman"/>
          <w:sz w:val="24"/>
          <w:szCs w:val="24"/>
        </w:rPr>
        <w:t>осударственной услуги;</w:t>
      </w:r>
    </w:p>
    <w:p w:rsidR="00A858C2" w:rsidRPr="002070C5" w:rsidRDefault="00A858C2" w:rsidP="0008354F">
      <w:pPr>
        <w:spacing w:after="0"/>
        <w:ind w:firstLine="709"/>
        <w:jc w:val="both"/>
        <w:rPr>
          <w:rFonts w:ascii="Times New Roman" w:hAnsi="Times New Roman"/>
          <w:sz w:val="24"/>
          <w:szCs w:val="24"/>
        </w:rPr>
      </w:pPr>
      <w:r w:rsidRPr="002070C5">
        <w:rPr>
          <w:rFonts w:ascii="Times New Roman" w:hAnsi="Times New Roman"/>
          <w:sz w:val="24"/>
          <w:szCs w:val="24"/>
        </w:rPr>
        <w:t xml:space="preserve">9) приостановление предоставления </w:t>
      </w:r>
      <w:r w:rsidR="0033740F" w:rsidRPr="002070C5">
        <w:rPr>
          <w:rFonts w:ascii="Times New Roman" w:hAnsi="Times New Roman"/>
          <w:sz w:val="24"/>
          <w:szCs w:val="24"/>
        </w:rPr>
        <w:t>Г</w:t>
      </w:r>
      <w:r w:rsidRPr="002070C5">
        <w:rPr>
          <w:rFonts w:ascii="Times New Roman" w:hAnsi="Times New Roman"/>
          <w:sz w:val="24"/>
          <w:szCs w:val="24"/>
        </w:rPr>
        <w:t>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w:t>
      </w:r>
      <w:r w:rsidR="00913013">
        <w:rPr>
          <w:rFonts w:ascii="Times New Roman" w:hAnsi="Times New Roman"/>
          <w:sz w:val="24"/>
          <w:szCs w:val="24"/>
        </w:rPr>
        <w:t>униципальными правовыми актами;</w:t>
      </w:r>
    </w:p>
    <w:p w:rsidR="00A858C2" w:rsidRPr="002070C5" w:rsidRDefault="00A858C2" w:rsidP="0008354F">
      <w:pPr>
        <w:spacing w:after="0"/>
        <w:ind w:firstLine="709"/>
        <w:jc w:val="both"/>
        <w:rPr>
          <w:rFonts w:ascii="Times New Roman" w:hAnsi="Times New Roman"/>
          <w:sz w:val="24"/>
          <w:szCs w:val="24"/>
        </w:rPr>
      </w:pPr>
      <w:r w:rsidRPr="002070C5">
        <w:rPr>
          <w:rFonts w:ascii="Times New Roman" w:hAnsi="Times New Roman"/>
          <w:sz w:val="24"/>
          <w:szCs w:val="24"/>
        </w:rPr>
        <w:t xml:space="preserve">10) требование у заявителя при предоставлении </w:t>
      </w:r>
      <w:r w:rsidR="0033740F" w:rsidRPr="002070C5">
        <w:rPr>
          <w:rFonts w:ascii="Times New Roman" w:hAnsi="Times New Roman"/>
          <w:sz w:val="24"/>
          <w:szCs w:val="24"/>
        </w:rPr>
        <w:t>Г</w:t>
      </w:r>
      <w:r w:rsidRPr="002070C5">
        <w:rPr>
          <w:rFonts w:ascii="Times New Roman" w:hAnsi="Times New Roman"/>
          <w:sz w:val="24"/>
          <w:szCs w:val="24"/>
        </w:rPr>
        <w:t>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w:t>
      </w:r>
      <w:r w:rsidR="0033740F" w:rsidRPr="002070C5">
        <w:rPr>
          <w:rFonts w:ascii="Times New Roman" w:hAnsi="Times New Roman"/>
          <w:sz w:val="24"/>
          <w:szCs w:val="24"/>
        </w:rPr>
        <w:t>.</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28.2.</w:t>
      </w:r>
      <w:r w:rsidRPr="002070C5">
        <w:rPr>
          <w:rFonts w:ascii="Times New Roman" w:hAnsi="Times New Roman"/>
          <w:sz w:val="24"/>
          <w:szCs w:val="24"/>
        </w:rPr>
        <w:tab/>
        <w:t xml:space="preserve"> Жалоба подается в письменной форме на бумажном носителе либо в электронной форме. </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lastRenderedPageBreak/>
        <w:t>28.3.</w:t>
      </w:r>
      <w:r w:rsidRPr="002070C5">
        <w:rPr>
          <w:rFonts w:ascii="Times New Roman" w:hAnsi="Times New Roman"/>
          <w:sz w:val="24"/>
          <w:szCs w:val="24"/>
        </w:rPr>
        <w:tab/>
        <w:t xml:space="preserve"> Жалоба может быть направлена через личный кабинет на </w:t>
      </w:r>
      <w:r w:rsidR="00D17336" w:rsidRPr="002070C5">
        <w:rPr>
          <w:rFonts w:ascii="Times New Roman" w:hAnsi="Times New Roman"/>
          <w:sz w:val="24"/>
          <w:szCs w:val="24"/>
        </w:rPr>
        <w:t>РПГУ, подана</w:t>
      </w:r>
      <w:r w:rsidRPr="002070C5">
        <w:rPr>
          <w:rFonts w:ascii="Times New Roman" w:hAnsi="Times New Roman"/>
          <w:sz w:val="24"/>
          <w:szCs w:val="24"/>
        </w:rPr>
        <w:t xml:space="preserve"> при посещении МФЦ, направлена по почте, с использованием официального сайта Администрации,</w:t>
      </w:r>
      <w:r w:rsidR="00DD044D" w:rsidRPr="002070C5">
        <w:rPr>
          <w:rFonts w:ascii="Times New Roman" w:hAnsi="Times New Roman"/>
          <w:sz w:val="24"/>
          <w:szCs w:val="24"/>
        </w:rPr>
        <w:t xml:space="preserve"> </w:t>
      </w:r>
      <w:r w:rsidRPr="002070C5">
        <w:rPr>
          <w:rFonts w:ascii="Times New Roman" w:hAnsi="Times New Roman"/>
          <w:sz w:val="24"/>
          <w:szCs w:val="24"/>
        </w:rPr>
        <w:t xml:space="preserve">а также может быть принята при личном приеме Заявителя (представителя Заявителя) в Администрации. Информация о месте приема, а также об установленных для приема днях и часах размещена на официальном сайте Администрации информационно - </w:t>
      </w:r>
      <w:r w:rsidR="00D17336" w:rsidRPr="002070C5">
        <w:rPr>
          <w:rFonts w:ascii="Times New Roman" w:hAnsi="Times New Roman"/>
          <w:sz w:val="24"/>
          <w:szCs w:val="24"/>
        </w:rPr>
        <w:t>телекоммуникационной сети Интернет</w:t>
      </w:r>
      <w:r w:rsidRPr="002070C5">
        <w:rPr>
          <w:rFonts w:ascii="Times New Roman" w:hAnsi="Times New Roman"/>
          <w:sz w:val="24"/>
          <w:szCs w:val="24"/>
        </w:rPr>
        <w:t>.</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28.4. Жалоба должна содержать:</w:t>
      </w:r>
    </w:p>
    <w:p w:rsidR="0033740F" w:rsidRPr="002070C5" w:rsidRDefault="0033740F" w:rsidP="0008354F">
      <w:pPr>
        <w:spacing w:after="0"/>
        <w:ind w:firstLine="709"/>
        <w:jc w:val="both"/>
        <w:rPr>
          <w:rFonts w:ascii="Times New Roman" w:hAnsi="Times New Roman"/>
          <w:sz w:val="24"/>
          <w:szCs w:val="24"/>
        </w:rPr>
      </w:pPr>
      <w:r w:rsidRPr="002070C5">
        <w:rPr>
          <w:rFonts w:ascii="Times New Roman" w:hAnsi="Times New Roman"/>
          <w:sz w:val="24"/>
          <w:szCs w:val="24"/>
        </w:rPr>
        <w:t>1) наименование органа, предоставляющего Государственную услугу, должностного лица органа, предоставляющего Государственную услугу, либо сотрудника МФЦ, его руководителя, д</w:t>
      </w:r>
      <w:r w:rsidR="00DD044D" w:rsidRPr="002070C5">
        <w:rPr>
          <w:rFonts w:ascii="Times New Roman" w:hAnsi="Times New Roman"/>
          <w:sz w:val="24"/>
          <w:szCs w:val="24"/>
        </w:rPr>
        <w:t>олжностного лица Администрации</w:t>
      </w:r>
      <w:r w:rsidRPr="002070C5">
        <w:rPr>
          <w:rFonts w:ascii="Times New Roman" w:hAnsi="Times New Roman"/>
          <w:sz w:val="24"/>
          <w:szCs w:val="24"/>
        </w:rPr>
        <w:t xml:space="preserve"> решения и действия (бездействие) которых обжалуются;</w:t>
      </w:r>
    </w:p>
    <w:p w:rsidR="0033740F" w:rsidRPr="002070C5" w:rsidRDefault="0033740F" w:rsidP="0008354F">
      <w:pPr>
        <w:spacing w:after="0"/>
        <w:ind w:firstLine="709"/>
        <w:jc w:val="both"/>
        <w:rPr>
          <w:rFonts w:ascii="Times New Roman" w:hAnsi="Times New Roman"/>
          <w:sz w:val="24"/>
          <w:szCs w:val="24"/>
        </w:rPr>
      </w:pPr>
      <w:r w:rsidRPr="002070C5">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3740F" w:rsidRPr="002070C5" w:rsidRDefault="0033740F" w:rsidP="0008354F">
      <w:pPr>
        <w:spacing w:after="0"/>
        <w:ind w:firstLine="709"/>
        <w:jc w:val="both"/>
        <w:rPr>
          <w:rFonts w:ascii="Times New Roman" w:hAnsi="Times New Roman"/>
          <w:sz w:val="24"/>
          <w:szCs w:val="24"/>
        </w:rPr>
      </w:pPr>
      <w:r w:rsidRPr="002070C5">
        <w:rPr>
          <w:rFonts w:ascii="Times New Roman" w:hAnsi="Times New Roman"/>
          <w:sz w:val="24"/>
          <w:szCs w:val="24"/>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сотрудника МФЦ, должно</w:t>
      </w:r>
      <w:r w:rsidR="00DD044D" w:rsidRPr="002070C5">
        <w:rPr>
          <w:rFonts w:ascii="Times New Roman" w:hAnsi="Times New Roman"/>
          <w:sz w:val="24"/>
          <w:szCs w:val="24"/>
        </w:rPr>
        <w:t>стного лица Администрации</w:t>
      </w:r>
      <w:r w:rsidRPr="002070C5">
        <w:rPr>
          <w:rFonts w:ascii="Times New Roman" w:hAnsi="Times New Roman"/>
          <w:sz w:val="24"/>
          <w:szCs w:val="24"/>
        </w:rPr>
        <w:t>;</w:t>
      </w:r>
    </w:p>
    <w:p w:rsidR="0033740F" w:rsidRPr="002070C5" w:rsidRDefault="0033740F" w:rsidP="0008354F">
      <w:pPr>
        <w:spacing w:after="0"/>
        <w:ind w:firstLine="709"/>
        <w:jc w:val="both"/>
        <w:rPr>
          <w:rFonts w:ascii="Times New Roman" w:hAnsi="Times New Roman"/>
          <w:sz w:val="24"/>
          <w:szCs w:val="24"/>
        </w:rPr>
      </w:pPr>
      <w:r w:rsidRPr="002070C5">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сотрудника МФЦ, д</w:t>
      </w:r>
      <w:r w:rsidR="00F32C1A" w:rsidRPr="002070C5">
        <w:rPr>
          <w:rFonts w:ascii="Times New Roman" w:hAnsi="Times New Roman"/>
          <w:sz w:val="24"/>
          <w:szCs w:val="24"/>
        </w:rPr>
        <w:t>олжностного лица Администрации</w:t>
      </w:r>
      <w:r w:rsidR="0033678D" w:rsidRPr="002070C5">
        <w:rPr>
          <w:rFonts w:ascii="Times New Roman" w:hAnsi="Times New Roman"/>
          <w:sz w:val="24"/>
          <w:szCs w:val="24"/>
        </w:rPr>
        <w:t>.</w:t>
      </w:r>
      <w:r w:rsidRPr="002070C5">
        <w:rPr>
          <w:rFonts w:ascii="Times New Roman" w:hAnsi="Times New Roman"/>
          <w:sz w:val="24"/>
          <w:szCs w:val="24"/>
        </w:rPr>
        <w:t xml:space="preserve"> Заявителем могут быть представлены документы (при наличии), подтверждающие доводы заявителя, либо их копии.</w:t>
      </w:r>
    </w:p>
    <w:p w:rsidR="003B1387" w:rsidRPr="002070C5" w:rsidRDefault="00EE5A41" w:rsidP="0008354F">
      <w:pPr>
        <w:spacing w:after="0"/>
        <w:ind w:firstLine="709"/>
        <w:jc w:val="both"/>
        <w:rPr>
          <w:rFonts w:ascii="Times New Roman" w:hAnsi="Times New Roman"/>
          <w:sz w:val="24"/>
          <w:szCs w:val="24"/>
        </w:rPr>
      </w:pPr>
      <w:r>
        <w:rPr>
          <w:rFonts w:ascii="Times New Roman" w:hAnsi="Times New Roman"/>
          <w:sz w:val="24"/>
          <w:szCs w:val="24"/>
        </w:rPr>
        <w:t xml:space="preserve">28.5. </w:t>
      </w:r>
      <w:r w:rsidR="003B1387" w:rsidRPr="002070C5">
        <w:rPr>
          <w:rFonts w:ascii="Times New Roman" w:hAnsi="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28.6. Жалоба, поступивш</w:t>
      </w:r>
      <w:r w:rsidR="00F32C1A" w:rsidRPr="002070C5">
        <w:rPr>
          <w:rFonts w:ascii="Times New Roman" w:hAnsi="Times New Roman"/>
          <w:sz w:val="24"/>
          <w:szCs w:val="24"/>
        </w:rPr>
        <w:t>ая в Администрацию,</w:t>
      </w:r>
      <w:r w:rsidRPr="002070C5">
        <w:rPr>
          <w:rFonts w:ascii="Times New Roman" w:hAnsi="Times New Roman"/>
          <w:sz w:val="24"/>
          <w:szCs w:val="24"/>
        </w:rPr>
        <w:t xml:space="preserve"> подлежит рассмотрению должностным лицом, уполномоченным на рассмотрение жалоб, который обеспечивает:</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1) 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 xml:space="preserve">2) информирование Заявителей (представителей Заявителей) о порядке обжалования решений и действий (бездействия), нарушающих их </w:t>
      </w:r>
      <w:r w:rsidR="00D17336" w:rsidRPr="002070C5">
        <w:rPr>
          <w:rFonts w:ascii="Times New Roman" w:hAnsi="Times New Roman"/>
          <w:sz w:val="24"/>
          <w:szCs w:val="24"/>
        </w:rPr>
        <w:t>права и</w:t>
      </w:r>
      <w:r w:rsidRPr="002070C5">
        <w:rPr>
          <w:rFonts w:ascii="Times New Roman" w:hAnsi="Times New Roman"/>
          <w:sz w:val="24"/>
          <w:szCs w:val="24"/>
        </w:rPr>
        <w:t xml:space="preserve"> законные интересы.</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28.7. </w:t>
      </w:r>
      <w:r w:rsidR="00F32C1A" w:rsidRPr="002070C5">
        <w:rPr>
          <w:rFonts w:ascii="Times New Roman" w:hAnsi="Times New Roman"/>
          <w:sz w:val="24"/>
          <w:szCs w:val="24"/>
        </w:rPr>
        <w:t>Жалоба, поступившая в Администрацию,</w:t>
      </w:r>
      <w:r w:rsidR="003B1387" w:rsidRPr="002070C5">
        <w:rPr>
          <w:rFonts w:ascii="Times New Roman" w:hAnsi="Times New Roman"/>
          <w:sz w:val="24"/>
          <w:szCs w:val="24"/>
        </w:rPr>
        <w:t xml:space="preserve"> подлежит регистрации не позднее следующего рабочего дня со дня ее поступления.</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28.8. </w:t>
      </w:r>
      <w:r w:rsidR="0033678D" w:rsidRPr="002070C5">
        <w:rPr>
          <w:rFonts w:ascii="Times New Roman" w:hAnsi="Times New Roman"/>
          <w:sz w:val="24"/>
          <w:szCs w:val="24"/>
        </w:rPr>
        <w:t>Жалоба, поступи</w:t>
      </w:r>
      <w:r w:rsidR="00F32C1A" w:rsidRPr="002070C5">
        <w:rPr>
          <w:rFonts w:ascii="Times New Roman" w:hAnsi="Times New Roman"/>
          <w:sz w:val="24"/>
          <w:szCs w:val="24"/>
        </w:rPr>
        <w:t>вшая в МФЦ, Администрацию</w:t>
      </w:r>
      <w:r w:rsidR="0033678D" w:rsidRPr="002070C5">
        <w:rPr>
          <w:rFonts w:ascii="Times New Roman" w:hAnsi="Times New Roman"/>
          <w:sz w:val="24"/>
          <w:szCs w:val="24"/>
        </w:rPr>
        <w:t xml:space="preserve">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28.9. </w:t>
      </w:r>
      <w:r w:rsidR="003B1387" w:rsidRPr="002070C5">
        <w:rPr>
          <w:rFonts w:ascii="Times New Roman" w:hAnsi="Times New Roman"/>
          <w:sz w:val="24"/>
          <w:szCs w:val="24"/>
        </w:rPr>
        <w:t xml:space="preserve">В случае если Заявителем (Представителем заявителя) в Администрацию подана жалоба, рассмотрение которой не входит в его компетенцию, в течение 3 рабочих дней со дня ее </w:t>
      </w:r>
      <w:r w:rsidR="00D17336" w:rsidRPr="002070C5">
        <w:rPr>
          <w:rFonts w:ascii="Times New Roman" w:hAnsi="Times New Roman"/>
          <w:sz w:val="24"/>
          <w:szCs w:val="24"/>
        </w:rPr>
        <w:t>регистрации в</w:t>
      </w:r>
      <w:r w:rsidR="003B1387" w:rsidRPr="002070C5">
        <w:rPr>
          <w:rFonts w:ascii="Times New Roman" w:hAnsi="Times New Roman"/>
          <w:sz w:val="24"/>
          <w:szCs w:val="24"/>
        </w:rPr>
        <w:t xml:space="preserve"> Администрации жалоба перенаправляется в уполномоченный на ее </w:t>
      </w:r>
      <w:r w:rsidR="003B1387" w:rsidRPr="002070C5">
        <w:rPr>
          <w:rFonts w:ascii="Times New Roman" w:hAnsi="Times New Roman"/>
          <w:sz w:val="24"/>
          <w:szCs w:val="24"/>
        </w:rPr>
        <w:lastRenderedPageBreak/>
        <w:t xml:space="preserve">рассмотрение орган, о чем в письменной форме информируется Заявитель (представитель Заявителя). </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28.10. </w:t>
      </w:r>
      <w:r w:rsidR="003B1387" w:rsidRPr="002070C5">
        <w:rPr>
          <w:rFonts w:ascii="Times New Roman" w:hAnsi="Times New Roman"/>
          <w:sz w:val="24"/>
          <w:szCs w:val="24"/>
        </w:rPr>
        <w:t>По результатам рассмотрения жалобы Администрация принимает одно из следующих решений:</w:t>
      </w:r>
    </w:p>
    <w:p w:rsidR="0033678D" w:rsidRPr="002070C5" w:rsidRDefault="0033678D" w:rsidP="0008354F">
      <w:pPr>
        <w:spacing w:after="0"/>
        <w:ind w:firstLine="709"/>
        <w:jc w:val="both"/>
        <w:rPr>
          <w:rFonts w:ascii="Times New Roman" w:eastAsiaTheme="minorHAnsi" w:hAnsi="Times New Roman"/>
          <w:sz w:val="24"/>
          <w:szCs w:val="24"/>
        </w:rPr>
      </w:pPr>
      <w:r w:rsidRPr="002070C5">
        <w:rPr>
          <w:rFonts w:ascii="Times New Roman" w:eastAsiaTheme="minorHAnsi"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678D" w:rsidRPr="002070C5" w:rsidRDefault="0033678D" w:rsidP="0008354F">
      <w:pPr>
        <w:spacing w:after="0"/>
        <w:ind w:firstLine="709"/>
        <w:jc w:val="both"/>
        <w:rPr>
          <w:rFonts w:ascii="Times New Roman" w:eastAsiaTheme="minorHAnsi" w:hAnsi="Times New Roman"/>
          <w:sz w:val="24"/>
          <w:szCs w:val="24"/>
        </w:rPr>
      </w:pPr>
      <w:r w:rsidRPr="002070C5">
        <w:rPr>
          <w:rFonts w:ascii="Times New Roman" w:eastAsiaTheme="minorHAnsi" w:hAnsi="Times New Roman"/>
          <w:sz w:val="24"/>
          <w:szCs w:val="24"/>
        </w:rPr>
        <w:t>2) в удовлетворении жалобы отказывается.</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28.11. </w:t>
      </w:r>
      <w:r w:rsidR="003B1387" w:rsidRPr="002070C5">
        <w:rPr>
          <w:rFonts w:ascii="Times New Roman" w:hAnsi="Times New Roman"/>
          <w:sz w:val="24"/>
          <w:szCs w:val="24"/>
        </w:rPr>
        <w:t xml:space="preserve"> Не позднее дня, следующего за днем принятия решения, Заявителю (Представителю заявителя) в письменной форме и по желанию Заявителя (Представител</w:t>
      </w:r>
      <w:r w:rsidR="0033678D" w:rsidRPr="002070C5">
        <w:rPr>
          <w:rFonts w:ascii="Times New Roman" w:hAnsi="Times New Roman"/>
          <w:sz w:val="24"/>
          <w:szCs w:val="24"/>
        </w:rPr>
        <w:t>я</w:t>
      </w:r>
      <w:r w:rsidR="003B1387" w:rsidRPr="002070C5">
        <w:rPr>
          <w:rFonts w:ascii="Times New Roman" w:hAnsi="Times New Roman"/>
          <w:sz w:val="24"/>
          <w:szCs w:val="24"/>
        </w:rPr>
        <w:t xml:space="preserve"> заявителя) в электронной форме направляется мотивированный ответ о результатах рассмотрения жалобы.</w:t>
      </w:r>
    </w:p>
    <w:p w:rsidR="0033678D" w:rsidRPr="002070C5" w:rsidRDefault="0008354F" w:rsidP="0008354F">
      <w:pPr>
        <w:spacing w:after="0"/>
        <w:ind w:firstLine="709"/>
        <w:jc w:val="both"/>
        <w:rPr>
          <w:rFonts w:ascii="Times New Roman" w:eastAsiaTheme="minorHAnsi" w:hAnsi="Times New Roman"/>
          <w:sz w:val="24"/>
          <w:szCs w:val="24"/>
        </w:rPr>
      </w:pPr>
      <w:r>
        <w:rPr>
          <w:rFonts w:ascii="Times New Roman" w:hAnsi="Times New Roman"/>
          <w:sz w:val="24"/>
          <w:szCs w:val="24"/>
        </w:rPr>
        <w:t xml:space="preserve">28.12. </w:t>
      </w:r>
      <w:r w:rsidR="0033678D" w:rsidRPr="002070C5">
        <w:rPr>
          <w:rFonts w:ascii="Times New Roman" w:eastAsiaTheme="minorHAnsi" w:hAnsi="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850F2D" w:rsidRPr="002070C5">
        <w:rPr>
          <w:rFonts w:ascii="Times New Roman" w:eastAsiaTheme="minorHAnsi" w:hAnsi="Times New Roman"/>
          <w:sz w:val="24"/>
          <w:szCs w:val="24"/>
        </w:rPr>
        <w:t>Г</w:t>
      </w:r>
      <w:r w:rsidR="0033678D" w:rsidRPr="002070C5">
        <w:rPr>
          <w:rFonts w:ascii="Times New Roman" w:eastAsiaTheme="minorHAnsi" w:hAnsi="Times New Roman"/>
          <w:sz w:val="24"/>
          <w:szCs w:val="24"/>
        </w:rPr>
        <w:t xml:space="preserve">осударственную услугу, в целях незамедлительного устранения выявленных нарушений при оказании </w:t>
      </w:r>
      <w:r w:rsidR="00850F2D" w:rsidRPr="002070C5">
        <w:rPr>
          <w:rFonts w:ascii="Times New Roman" w:eastAsiaTheme="minorHAnsi" w:hAnsi="Times New Roman"/>
          <w:sz w:val="24"/>
          <w:szCs w:val="24"/>
        </w:rPr>
        <w:t>Г</w:t>
      </w:r>
      <w:r w:rsidR="0033678D" w:rsidRPr="002070C5">
        <w:rPr>
          <w:rFonts w:ascii="Times New Roman" w:eastAsiaTheme="minorHAnsi" w:hAnsi="Times New Roman"/>
          <w:sz w:val="24"/>
          <w:szCs w:val="24"/>
        </w:rPr>
        <w:t>осударственной</w:t>
      </w:r>
      <w:r w:rsidR="00850F2D" w:rsidRPr="002070C5">
        <w:rPr>
          <w:rFonts w:ascii="Times New Roman" w:eastAsiaTheme="minorHAnsi" w:hAnsi="Times New Roman"/>
          <w:sz w:val="24"/>
          <w:szCs w:val="24"/>
        </w:rPr>
        <w:t xml:space="preserve"> услуги,</w:t>
      </w:r>
      <w:r w:rsidR="0033678D" w:rsidRPr="002070C5">
        <w:rPr>
          <w:rFonts w:ascii="Times New Roman" w:eastAsiaTheme="minorHAnsi" w:hAnsi="Times New Roman"/>
          <w:sz w:val="24"/>
          <w:szCs w:val="24"/>
        </w:rPr>
        <w:t xml:space="preserve">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850F2D" w:rsidRPr="002070C5">
        <w:rPr>
          <w:rFonts w:ascii="Times New Roman" w:eastAsiaTheme="minorHAnsi" w:hAnsi="Times New Roman"/>
          <w:sz w:val="24"/>
          <w:szCs w:val="24"/>
        </w:rPr>
        <w:t>Г</w:t>
      </w:r>
      <w:r w:rsidR="0033678D" w:rsidRPr="002070C5">
        <w:rPr>
          <w:rFonts w:ascii="Times New Roman" w:eastAsiaTheme="minorHAnsi" w:hAnsi="Times New Roman"/>
          <w:sz w:val="24"/>
          <w:szCs w:val="24"/>
        </w:rPr>
        <w:t>осударственной услуги.</w:t>
      </w:r>
      <w:r w:rsidR="00850F2D" w:rsidRPr="002070C5">
        <w:rPr>
          <w:rFonts w:ascii="Times New Roman" w:eastAsiaTheme="minorHAnsi" w:hAnsi="Times New Roman"/>
          <w:sz w:val="24"/>
          <w:szCs w:val="24"/>
        </w:rPr>
        <w:t xml:space="preserve"> </w:t>
      </w:r>
      <w:r w:rsidR="0033678D" w:rsidRPr="002070C5">
        <w:rPr>
          <w:rFonts w:ascii="Times New Roman" w:eastAsiaTheme="minorHAnsi" w:hAnsi="Times New Roman"/>
          <w:sz w:val="24"/>
          <w:szCs w:val="24"/>
        </w:rPr>
        <w:t>В случае признания жалобы не подлежащей уд</w:t>
      </w:r>
      <w:r w:rsidR="00850F2D" w:rsidRPr="002070C5">
        <w:rPr>
          <w:rFonts w:ascii="Times New Roman" w:eastAsiaTheme="minorHAnsi" w:hAnsi="Times New Roman"/>
          <w:sz w:val="24"/>
          <w:szCs w:val="24"/>
        </w:rPr>
        <w:t>овлетворению в ответе заявителю</w:t>
      </w:r>
      <w:r w:rsidR="0033678D" w:rsidRPr="002070C5">
        <w:rPr>
          <w:rFonts w:ascii="Times New Roman" w:eastAsiaTheme="minorHAnsi" w:hAnsi="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28.13. </w:t>
      </w:r>
      <w:r w:rsidR="003B1387" w:rsidRPr="002070C5">
        <w:rPr>
          <w:rFonts w:ascii="Times New Roman" w:hAnsi="Times New Roman"/>
          <w:sz w:val="24"/>
          <w:szCs w:val="24"/>
        </w:rPr>
        <w:t>Администрация отказывает в удовлетворе</w:t>
      </w:r>
      <w:r w:rsidR="00850F2D" w:rsidRPr="002070C5">
        <w:rPr>
          <w:rFonts w:ascii="Times New Roman" w:hAnsi="Times New Roman"/>
          <w:sz w:val="24"/>
          <w:szCs w:val="24"/>
        </w:rPr>
        <w:t xml:space="preserve">нии жалобы  </w:t>
      </w:r>
      <w:r w:rsidR="003B1387" w:rsidRPr="002070C5">
        <w:rPr>
          <w:rFonts w:ascii="Times New Roman" w:hAnsi="Times New Roman"/>
          <w:sz w:val="24"/>
          <w:szCs w:val="24"/>
        </w:rPr>
        <w:t xml:space="preserve">  в следующих случаях:</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1)</w:t>
      </w:r>
      <w:r w:rsidRPr="002070C5">
        <w:rPr>
          <w:rFonts w:ascii="Times New Roman" w:hAnsi="Times New Roman"/>
          <w:sz w:val="24"/>
          <w:szCs w:val="24"/>
        </w:rPr>
        <w:tab/>
        <w:t>наличия вступившего в законную силу решения суда о том же предмете и по тем же основаниям;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w:t>
      </w:r>
      <w:r w:rsidRPr="002070C5">
        <w:rPr>
          <w:rFonts w:ascii="Times New Roman" w:hAnsi="Times New Roman"/>
          <w:sz w:val="24"/>
          <w:szCs w:val="24"/>
        </w:rPr>
        <w:tab/>
        <w:t>подачи жалобы лицом, полно</w:t>
      </w:r>
      <w:r w:rsidR="009A1440" w:rsidRPr="002070C5">
        <w:rPr>
          <w:rFonts w:ascii="Times New Roman" w:hAnsi="Times New Roman"/>
          <w:sz w:val="24"/>
          <w:szCs w:val="24"/>
        </w:rPr>
        <w:t xml:space="preserve">мочия которого не подтверждены </w:t>
      </w:r>
      <w:r w:rsidRPr="002070C5">
        <w:rPr>
          <w:rFonts w:ascii="Times New Roman" w:hAnsi="Times New Roman"/>
          <w:sz w:val="24"/>
          <w:szCs w:val="24"/>
        </w:rPr>
        <w:t>в порядке, установленном законодательством Российской Федерации;</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3) наличия решения по жалобе, пр</w:t>
      </w:r>
      <w:r w:rsidR="009A1440" w:rsidRPr="002070C5">
        <w:rPr>
          <w:rFonts w:ascii="Times New Roman" w:hAnsi="Times New Roman"/>
          <w:sz w:val="24"/>
          <w:szCs w:val="24"/>
        </w:rPr>
        <w:t xml:space="preserve">инятого ранее в соответствии </w:t>
      </w:r>
      <w:r w:rsidRPr="002070C5">
        <w:rPr>
          <w:rFonts w:ascii="Times New Roman" w:hAnsi="Times New Roman"/>
          <w:sz w:val="24"/>
          <w:szCs w:val="24"/>
        </w:rPr>
        <w:t>с требованиями Административного регламента в отношении того же Заявите</w:t>
      </w:r>
      <w:r w:rsidR="00257379" w:rsidRPr="002070C5">
        <w:rPr>
          <w:rFonts w:ascii="Times New Roman" w:hAnsi="Times New Roman"/>
          <w:sz w:val="24"/>
          <w:szCs w:val="24"/>
        </w:rPr>
        <w:t>ля и по тому же предмету жалобы.</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28.14. </w:t>
      </w:r>
      <w:r w:rsidR="003B1387" w:rsidRPr="002070C5">
        <w:rPr>
          <w:rFonts w:ascii="Times New Roman" w:hAnsi="Times New Roman"/>
          <w:sz w:val="24"/>
          <w:szCs w:val="24"/>
        </w:rPr>
        <w:t>В случае установления в ходе или по результатам рассмотрения жалобы признаков состава административного правонарушения должностное лицо, наделенное полномочиями по рассмотрению жалоб, незамедлительно направляет имеющиеся материалы в органы прокуратуры и в Министерство государственного управления, информационных технологий и связи Московской области.</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28.15. </w:t>
      </w:r>
      <w:r w:rsidR="003B1387" w:rsidRPr="002070C5">
        <w:rPr>
          <w:rFonts w:ascii="Times New Roman" w:hAnsi="Times New Roman"/>
          <w:sz w:val="24"/>
          <w:szCs w:val="24"/>
        </w:rPr>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 и в Министерство государственного управления, информационных технологий и связи Московской области.</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28.16. </w:t>
      </w:r>
      <w:r w:rsidR="003B1387" w:rsidRPr="002070C5">
        <w:rPr>
          <w:rFonts w:ascii="Times New Roman" w:hAnsi="Times New Roman"/>
          <w:sz w:val="24"/>
          <w:szCs w:val="24"/>
        </w:rPr>
        <w:t>В ответе по результатам рассмотрения жалобы указываются:</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lastRenderedPageBreak/>
        <w:t xml:space="preserve">1) должность, фамилия, имя, отчество (при наличии) должностного </w:t>
      </w:r>
      <w:r w:rsidR="00F32C1A" w:rsidRPr="002070C5">
        <w:rPr>
          <w:rFonts w:ascii="Times New Roman" w:hAnsi="Times New Roman"/>
          <w:sz w:val="24"/>
          <w:szCs w:val="24"/>
        </w:rPr>
        <w:t>лица Администрации</w:t>
      </w:r>
      <w:r w:rsidRPr="002070C5">
        <w:rPr>
          <w:rFonts w:ascii="Times New Roman" w:hAnsi="Times New Roman"/>
          <w:sz w:val="24"/>
          <w:szCs w:val="24"/>
        </w:rPr>
        <w:t>, принявшего решение по жалобе;</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 номер, дата, место принятия решения, включая сведения о должностном лице, решение или действие (бездействие) которого обжалуется;</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3) фамилия, имя, отчество (при наличии) или наименование Заявителя;</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4) основания для принятия решения по жалобе;</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5) принятое по жалобе решение;</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B1387" w:rsidRPr="002070C5" w:rsidRDefault="009C2E64" w:rsidP="0008354F">
      <w:pPr>
        <w:spacing w:after="0"/>
        <w:ind w:firstLine="709"/>
        <w:jc w:val="both"/>
        <w:rPr>
          <w:rFonts w:ascii="Times New Roman" w:hAnsi="Times New Roman"/>
          <w:sz w:val="24"/>
          <w:szCs w:val="24"/>
        </w:rPr>
      </w:pPr>
      <w:r w:rsidRPr="002070C5">
        <w:rPr>
          <w:rFonts w:ascii="Times New Roman" w:hAnsi="Times New Roman"/>
          <w:sz w:val="24"/>
          <w:szCs w:val="24"/>
        </w:rPr>
        <w:t xml:space="preserve">7) </w:t>
      </w:r>
      <w:r w:rsidR="003B1387" w:rsidRPr="002070C5">
        <w:rPr>
          <w:rFonts w:ascii="Times New Roman" w:hAnsi="Times New Roman"/>
          <w:sz w:val="24"/>
          <w:szCs w:val="24"/>
        </w:rPr>
        <w:t xml:space="preserve"> сведения о порядке обжалования принятого по жалобе решения.</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28.17.</w:t>
      </w:r>
      <w:r w:rsidR="003B1387" w:rsidRPr="002070C5">
        <w:rPr>
          <w:rFonts w:ascii="Times New Roman" w:hAnsi="Times New Roman"/>
          <w:sz w:val="24"/>
          <w:szCs w:val="24"/>
        </w:rPr>
        <w:t xml:space="preserve"> Ответ по результатам рассмотрения жалобы подписывается уполномоченным на рассмотрение жалобы должностным лицом Администрации.</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28.18. </w:t>
      </w:r>
      <w:r w:rsidR="003B1387" w:rsidRPr="002070C5">
        <w:rPr>
          <w:rFonts w:ascii="Times New Roman" w:hAnsi="Times New Roman"/>
          <w:sz w:val="24"/>
          <w:szCs w:val="24"/>
        </w:rPr>
        <w:t>Администрация вправе оставить жалобу без ответа в следующих случаях:</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1) отсутствия в жалобе фамилии Заявителя или почтового адреса (адреса электронной почты), по которому должен быть направлен ответ;</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 xml:space="preserve">3) </w:t>
      </w:r>
      <w:r w:rsidR="006B4579" w:rsidRPr="002070C5">
        <w:rPr>
          <w:rFonts w:ascii="Times New Roman" w:hAnsi="Times New Roman"/>
          <w:sz w:val="24"/>
          <w:szCs w:val="24"/>
        </w:rPr>
        <w:t>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r w:rsidR="00686FA5" w:rsidRPr="002070C5">
        <w:rPr>
          <w:rFonts w:ascii="Times New Roman" w:hAnsi="Times New Roman"/>
          <w:sz w:val="24"/>
          <w:szCs w:val="24"/>
        </w:rPr>
        <w:t>;</w:t>
      </w:r>
    </w:p>
    <w:p w:rsidR="00686FA5" w:rsidRPr="002070C5" w:rsidRDefault="00686FA5" w:rsidP="0008354F">
      <w:pPr>
        <w:spacing w:after="0"/>
        <w:ind w:firstLine="709"/>
        <w:jc w:val="both"/>
        <w:rPr>
          <w:rFonts w:ascii="Times New Roman" w:hAnsi="Times New Roman"/>
          <w:sz w:val="24"/>
          <w:szCs w:val="24"/>
        </w:rPr>
      </w:pPr>
      <w:r w:rsidRPr="002070C5">
        <w:rPr>
          <w:rFonts w:ascii="Times New Roman" w:hAnsi="Times New Roman"/>
          <w:sz w:val="24"/>
          <w:szCs w:val="24"/>
        </w:rPr>
        <w:t xml:space="preserve">4) </w:t>
      </w:r>
      <w:r w:rsidR="005F2EF3" w:rsidRPr="002070C5">
        <w:rPr>
          <w:rFonts w:ascii="Times New Roman" w:hAnsi="Times New Roman"/>
          <w:sz w:val="24"/>
          <w:szCs w:val="24"/>
        </w:rPr>
        <w:t xml:space="preserve"> </w:t>
      </w:r>
      <w:r w:rsidR="006B4579" w:rsidRPr="002070C5">
        <w:rPr>
          <w:rFonts w:ascii="Times New Roman" w:hAnsi="Times New Roman"/>
          <w:sz w:val="24"/>
          <w:szCs w:val="24"/>
        </w:rPr>
        <w:t>отсутствия возможности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r w:rsidRPr="002070C5">
        <w:rPr>
          <w:rFonts w:ascii="Times New Roman" w:hAnsi="Times New Roman"/>
          <w:sz w:val="24"/>
          <w:szCs w:val="24"/>
        </w:rPr>
        <w:t>.</w:t>
      </w:r>
    </w:p>
    <w:p w:rsidR="003B1387" w:rsidRPr="002070C5"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28.19. </w:t>
      </w:r>
      <w:r w:rsidR="003B1387" w:rsidRPr="002070C5">
        <w:rPr>
          <w:rFonts w:ascii="Times New Roman" w:hAnsi="Times New Roman"/>
          <w:sz w:val="24"/>
          <w:szCs w:val="24"/>
        </w:rPr>
        <w:t xml:space="preserve">Заявитель (представитель Заявителя) вправе обжаловать принятое по жалобе решение в судебном порядке в </w:t>
      </w:r>
      <w:r w:rsidR="00D17336" w:rsidRPr="002070C5">
        <w:rPr>
          <w:rFonts w:ascii="Times New Roman" w:hAnsi="Times New Roman"/>
          <w:sz w:val="24"/>
          <w:szCs w:val="24"/>
        </w:rPr>
        <w:t>соответствии с</w:t>
      </w:r>
      <w:r w:rsidR="003B1387" w:rsidRPr="002070C5">
        <w:rPr>
          <w:rFonts w:ascii="Times New Roman" w:hAnsi="Times New Roman"/>
          <w:sz w:val="24"/>
          <w:szCs w:val="24"/>
        </w:rPr>
        <w:t xml:space="preserve"> законодательством Российской Федерации.</w:t>
      </w:r>
    </w:p>
    <w:p w:rsidR="00850F2D" w:rsidRDefault="0008354F" w:rsidP="0008354F">
      <w:pPr>
        <w:spacing w:after="0"/>
        <w:ind w:firstLine="709"/>
        <w:jc w:val="both"/>
        <w:rPr>
          <w:rFonts w:ascii="Times New Roman" w:hAnsi="Times New Roman"/>
          <w:sz w:val="24"/>
          <w:szCs w:val="24"/>
        </w:rPr>
      </w:pPr>
      <w:r>
        <w:rPr>
          <w:rFonts w:ascii="Times New Roman" w:hAnsi="Times New Roman"/>
          <w:sz w:val="24"/>
          <w:szCs w:val="24"/>
        </w:rPr>
        <w:t xml:space="preserve">28.20. </w:t>
      </w:r>
      <w:r w:rsidR="003B1387" w:rsidRPr="002070C5">
        <w:rPr>
          <w:rFonts w:ascii="Times New Roman" w:hAnsi="Times New Roman"/>
          <w:sz w:val="24"/>
          <w:szCs w:val="24"/>
        </w:rPr>
        <w:t>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w:t>
      </w:r>
      <w:r w:rsidR="002B3E92" w:rsidRPr="002070C5">
        <w:rPr>
          <w:rFonts w:ascii="Times New Roman" w:hAnsi="Times New Roman"/>
          <w:sz w:val="24"/>
          <w:szCs w:val="24"/>
        </w:rPr>
        <w:t>гий и связи Московской области»</w:t>
      </w:r>
      <w:r w:rsidR="009468BF">
        <w:rPr>
          <w:rFonts w:ascii="Times New Roman" w:hAnsi="Times New Roman"/>
          <w:sz w:val="24"/>
          <w:szCs w:val="24"/>
        </w:rPr>
        <w:t>.</w:t>
      </w:r>
    </w:p>
    <w:p w:rsidR="009468BF" w:rsidRDefault="009468BF" w:rsidP="0008354F">
      <w:pPr>
        <w:spacing w:after="0"/>
        <w:ind w:firstLine="709"/>
        <w:jc w:val="both"/>
        <w:rPr>
          <w:rFonts w:ascii="Times New Roman" w:hAnsi="Times New Roman"/>
          <w:sz w:val="24"/>
          <w:szCs w:val="24"/>
        </w:rPr>
      </w:pPr>
    </w:p>
    <w:p w:rsidR="009468BF" w:rsidRDefault="009468BF" w:rsidP="0008354F">
      <w:pPr>
        <w:spacing w:after="0"/>
        <w:ind w:firstLine="709"/>
        <w:jc w:val="both"/>
        <w:rPr>
          <w:rFonts w:ascii="Times New Roman" w:hAnsi="Times New Roman"/>
          <w:sz w:val="24"/>
          <w:szCs w:val="24"/>
        </w:rPr>
      </w:pPr>
    </w:p>
    <w:p w:rsidR="009468BF" w:rsidRDefault="009468BF" w:rsidP="0008354F">
      <w:pPr>
        <w:spacing w:after="0"/>
        <w:ind w:firstLine="709"/>
        <w:jc w:val="both"/>
        <w:rPr>
          <w:rFonts w:ascii="Times New Roman" w:hAnsi="Times New Roman"/>
          <w:sz w:val="24"/>
          <w:szCs w:val="24"/>
        </w:rPr>
      </w:pPr>
    </w:p>
    <w:p w:rsidR="009468BF" w:rsidRDefault="009468BF" w:rsidP="0008354F">
      <w:pPr>
        <w:spacing w:after="0"/>
        <w:ind w:firstLine="709"/>
        <w:jc w:val="both"/>
        <w:rPr>
          <w:rFonts w:ascii="Times New Roman" w:hAnsi="Times New Roman"/>
          <w:sz w:val="24"/>
          <w:szCs w:val="24"/>
        </w:rPr>
      </w:pPr>
    </w:p>
    <w:p w:rsidR="009468BF" w:rsidRPr="002070C5" w:rsidRDefault="009468BF" w:rsidP="0008354F">
      <w:pPr>
        <w:spacing w:after="0"/>
        <w:ind w:firstLine="709"/>
        <w:jc w:val="both"/>
        <w:rPr>
          <w:rFonts w:ascii="Times New Roman" w:hAnsi="Times New Roman"/>
          <w:sz w:val="24"/>
          <w:szCs w:val="24"/>
        </w:rPr>
      </w:pPr>
    </w:p>
    <w:p w:rsidR="009C2E64" w:rsidRPr="002070C5" w:rsidRDefault="009C2E64" w:rsidP="002070C5">
      <w:pPr>
        <w:jc w:val="both"/>
        <w:rPr>
          <w:rFonts w:ascii="Times New Roman" w:hAnsi="Times New Roman"/>
          <w:sz w:val="24"/>
          <w:szCs w:val="24"/>
        </w:rPr>
      </w:pPr>
    </w:p>
    <w:p w:rsidR="003B1387" w:rsidRPr="0008354F" w:rsidRDefault="003B1387" w:rsidP="0008354F">
      <w:pPr>
        <w:jc w:val="center"/>
        <w:rPr>
          <w:rFonts w:ascii="Times New Roman" w:hAnsi="Times New Roman"/>
          <w:b/>
          <w:sz w:val="24"/>
          <w:szCs w:val="24"/>
        </w:rPr>
      </w:pPr>
      <w:r w:rsidRPr="0008354F">
        <w:rPr>
          <w:rFonts w:ascii="Times New Roman" w:hAnsi="Times New Roman"/>
          <w:b/>
          <w:sz w:val="24"/>
          <w:szCs w:val="24"/>
        </w:rPr>
        <w:lastRenderedPageBreak/>
        <w:t>Раздел VI. Правила обработки персональных данных при предоставлении Государственной услуги</w:t>
      </w:r>
    </w:p>
    <w:p w:rsidR="003B1387" w:rsidRDefault="003B1387" w:rsidP="0008354F">
      <w:pPr>
        <w:pStyle w:val="a9"/>
        <w:numPr>
          <w:ilvl w:val="0"/>
          <w:numId w:val="31"/>
        </w:numPr>
        <w:rPr>
          <w:rFonts w:ascii="Times New Roman" w:hAnsi="Times New Roman"/>
          <w:b/>
          <w:sz w:val="24"/>
          <w:szCs w:val="24"/>
        </w:rPr>
      </w:pPr>
      <w:r w:rsidRPr="0008354F">
        <w:rPr>
          <w:rFonts w:ascii="Times New Roman" w:hAnsi="Times New Roman"/>
          <w:b/>
          <w:sz w:val="24"/>
          <w:szCs w:val="24"/>
        </w:rPr>
        <w:t>Правила обработки персональных данных при предоставлении Государственной услуги</w:t>
      </w:r>
    </w:p>
    <w:p w:rsidR="009468BF" w:rsidRPr="0008354F" w:rsidRDefault="009468BF" w:rsidP="009468BF">
      <w:pPr>
        <w:pStyle w:val="a9"/>
        <w:jc w:val="left"/>
        <w:rPr>
          <w:rFonts w:ascii="Times New Roman" w:hAnsi="Times New Roman"/>
          <w:b/>
          <w:sz w:val="24"/>
          <w:szCs w:val="24"/>
        </w:rPr>
      </w:pP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29.1. Обработка персональных данных при предоставлении Государственной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29.2. Обработка персональных данных при предоставлении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29.3. Обработке подлежат только персональные данные, которые отвечают целям их обработки.</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29.4. 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Государственной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услуги.</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29.5. При обработке персональных данных в целях предоставления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29.9. В соответствии с целью обработки персональных данных, в Администрации обрабатываются персональные данные:</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1.</w:t>
      </w:r>
      <w:r w:rsidR="00D17336" w:rsidRPr="002070C5">
        <w:rPr>
          <w:rFonts w:ascii="Times New Roman" w:hAnsi="Times New Roman"/>
          <w:sz w:val="24"/>
          <w:szCs w:val="24"/>
        </w:rPr>
        <w:t xml:space="preserve"> </w:t>
      </w:r>
      <w:r w:rsidRPr="002070C5">
        <w:rPr>
          <w:rFonts w:ascii="Times New Roman" w:hAnsi="Times New Roman"/>
          <w:sz w:val="24"/>
          <w:szCs w:val="24"/>
        </w:rPr>
        <w:t>фамилия, имя, отчество;</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w:t>
      </w:r>
      <w:r w:rsidR="00D17336" w:rsidRPr="002070C5">
        <w:rPr>
          <w:rFonts w:ascii="Times New Roman" w:hAnsi="Times New Roman"/>
          <w:sz w:val="24"/>
          <w:szCs w:val="24"/>
        </w:rPr>
        <w:t xml:space="preserve"> </w:t>
      </w:r>
      <w:r w:rsidRPr="002070C5">
        <w:rPr>
          <w:rFonts w:ascii="Times New Roman" w:hAnsi="Times New Roman"/>
          <w:sz w:val="24"/>
          <w:szCs w:val="24"/>
        </w:rPr>
        <w:t>адрес места жительства;</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3.</w:t>
      </w:r>
      <w:r w:rsidR="00D17336" w:rsidRPr="002070C5">
        <w:rPr>
          <w:rFonts w:ascii="Times New Roman" w:hAnsi="Times New Roman"/>
          <w:sz w:val="24"/>
          <w:szCs w:val="24"/>
        </w:rPr>
        <w:t xml:space="preserve"> </w:t>
      </w:r>
      <w:r w:rsidR="00850F2D" w:rsidRPr="002070C5">
        <w:rPr>
          <w:rFonts w:ascii="Times New Roman" w:hAnsi="Times New Roman"/>
          <w:sz w:val="24"/>
          <w:szCs w:val="24"/>
        </w:rPr>
        <w:t>домашний, сотовый телефоны.</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lastRenderedPageBreak/>
        <w:t>29.10. В соответствии с целью обработки персональных данных, указанной</w:t>
      </w:r>
      <w:r w:rsidR="00850F2D" w:rsidRPr="002070C5">
        <w:rPr>
          <w:rFonts w:ascii="Times New Roman" w:hAnsi="Times New Roman"/>
          <w:sz w:val="24"/>
          <w:szCs w:val="24"/>
        </w:rPr>
        <w:t xml:space="preserve"> в подпункте 29.4. настоящего </w:t>
      </w:r>
      <w:r w:rsidRPr="002070C5">
        <w:rPr>
          <w:rFonts w:ascii="Times New Roman" w:hAnsi="Times New Roman"/>
          <w:sz w:val="24"/>
          <w:szCs w:val="24"/>
        </w:rPr>
        <w:t xml:space="preserve">Административного регламента, к категориям субъектов, персональные данные которых обрабатываются   </w:t>
      </w:r>
      <w:r w:rsidR="00F32C1A" w:rsidRPr="002070C5">
        <w:rPr>
          <w:rFonts w:ascii="Times New Roman" w:hAnsi="Times New Roman"/>
          <w:sz w:val="24"/>
          <w:szCs w:val="24"/>
        </w:rPr>
        <w:t>в Администрации</w:t>
      </w:r>
      <w:r w:rsidRPr="002070C5">
        <w:rPr>
          <w:rFonts w:ascii="Times New Roman" w:hAnsi="Times New Roman"/>
          <w:sz w:val="24"/>
          <w:szCs w:val="24"/>
        </w:rPr>
        <w:t>, относятся:</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1) граждане, обратившиеся в МФЦ</w:t>
      </w:r>
      <w:r w:rsidR="00F32C1A" w:rsidRPr="002070C5">
        <w:rPr>
          <w:rFonts w:ascii="Times New Roman" w:hAnsi="Times New Roman"/>
          <w:sz w:val="24"/>
          <w:szCs w:val="24"/>
        </w:rPr>
        <w:t>, Администрацию</w:t>
      </w:r>
      <w:r w:rsidR="00850F2D" w:rsidRPr="002070C5">
        <w:rPr>
          <w:rFonts w:ascii="Times New Roman" w:hAnsi="Times New Roman"/>
          <w:sz w:val="24"/>
          <w:szCs w:val="24"/>
        </w:rPr>
        <w:t xml:space="preserve"> за предоставлением услуги.</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29.11. Сроки обработки и хранения указанных выше персональных данных определяются в соответствии со сроком действия соглашения</w:t>
      </w:r>
      <w:r w:rsidR="009A1440" w:rsidRPr="002070C5">
        <w:rPr>
          <w:rFonts w:ascii="Times New Roman" w:hAnsi="Times New Roman"/>
          <w:sz w:val="24"/>
          <w:szCs w:val="24"/>
        </w:rPr>
        <w:t xml:space="preserve"> </w:t>
      </w:r>
      <w:r w:rsidRPr="002070C5">
        <w:rPr>
          <w:rFonts w:ascii="Times New Roman" w:hAnsi="Times New Roman"/>
          <w:sz w:val="24"/>
          <w:szCs w:val="24"/>
        </w:rPr>
        <w:t>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Подразделение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Подразделения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29.15. Уполномоченные лица на получение, обработку, хранение, передачу и любое другое использование персональных данных обязаны:</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-знать и выполнять требования в области обеспечения защиты персональных данных, настоящего Административного регламента;</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-соблюдать правила использования персональных данных, порядок их учета и хранения, исключить доступ к ним посторонних лиц;</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-обрабатывать только те персональные данные, к которым получен доступ в силу исполнения служебных обязанностей.</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lastRenderedPageBreak/>
        <w:t>29.16.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29.17.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3B1387" w:rsidRPr="002070C5" w:rsidRDefault="003B1387" w:rsidP="0008354F">
      <w:pPr>
        <w:spacing w:after="0"/>
        <w:ind w:firstLine="709"/>
        <w:jc w:val="both"/>
        <w:rPr>
          <w:rFonts w:ascii="Times New Roman" w:hAnsi="Times New Roman"/>
          <w:sz w:val="24"/>
          <w:szCs w:val="24"/>
        </w:rPr>
      </w:pPr>
      <w:r w:rsidRPr="002070C5">
        <w:rPr>
          <w:rFonts w:ascii="Times New Roman" w:hAnsi="Times New Roman"/>
          <w:sz w:val="24"/>
          <w:szCs w:val="24"/>
        </w:rPr>
        <w:t xml:space="preserve">29.18.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bookmarkStart w:id="170" w:name="__RefHeading___Toc488671439"/>
      <w:bookmarkEnd w:id="170"/>
    </w:p>
    <w:p w:rsidR="009A1440" w:rsidRDefault="009A1440" w:rsidP="003B1387">
      <w:pPr>
        <w:pStyle w:val="110"/>
        <w:tabs>
          <w:tab w:val="clear" w:pos="1080"/>
          <w:tab w:val="left" w:pos="1134"/>
        </w:tabs>
        <w:spacing w:line="240" w:lineRule="auto"/>
        <w:ind w:left="0" w:firstLine="709"/>
        <w:rPr>
          <w:sz w:val="24"/>
          <w:szCs w:val="24"/>
        </w:rPr>
      </w:pPr>
    </w:p>
    <w:p w:rsidR="009A1440" w:rsidRDefault="009A1440"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563F93" w:rsidRDefault="00563F93" w:rsidP="003B1387">
      <w:pPr>
        <w:pStyle w:val="110"/>
        <w:tabs>
          <w:tab w:val="clear" w:pos="1080"/>
          <w:tab w:val="left" w:pos="1134"/>
        </w:tabs>
        <w:spacing w:line="240" w:lineRule="auto"/>
        <w:ind w:left="0" w:firstLine="709"/>
        <w:rPr>
          <w:sz w:val="24"/>
          <w:szCs w:val="24"/>
        </w:rPr>
      </w:pPr>
    </w:p>
    <w:p w:rsidR="00563F93" w:rsidRDefault="00563F93" w:rsidP="003B1387">
      <w:pPr>
        <w:pStyle w:val="110"/>
        <w:tabs>
          <w:tab w:val="clear" w:pos="1080"/>
          <w:tab w:val="left" w:pos="1134"/>
        </w:tabs>
        <w:spacing w:line="240" w:lineRule="auto"/>
        <w:ind w:left="0" w:firstLine="709"/>
        <w:rPr>
          <w:sz w:val="24"/>
          <w:szCs w:val="24"/>
        </w:rPr>
      </w:pPr>
    </w:p>
    <w:p w:rsidR="0008354F" w:rsidRDefault="0008354F" w:rsidP="003B1387">
      <w:pPr>
        <w:pStyle w:val="110"/>
        <w:tabs>
          <w:tab w:val="clear" w:pos="1080"/>
          <w:tab w:val="left" w:pos="1134"/>
        </w:tabs>
        <w:spacing w:line="240" w:lineRule="auto"/>
        <w:ind w:left="0" w:firstLine="709"/>
        <w:rPr>
          <w:sz w:val="24"/>
          <w:szCs w:val="24"/>
        </w:rPr>
      </w:pPr>
    </w:p>
    <w:p w:rsidR="0093312F" w:rsidRPr="0093312F" w:rsidRDefault="0093312F" w:rsidP="00B4241D">
      <w:pPr>
        <w:suppressAutoHyphens w:val="0"/>
        <w:spacing w:after="0" w:line="240" w:lineRule="auto"/>
        <w:jc w:val="right"/>
        <w:rPr>
          <w:rFonts w:ascii="Times New Roman" w:hAnsi="Times New Roman"/>
          <w:sz w:val="24"/>
          <w:szCs w:val="24"/>
        </w:rPr>
      </w:pPr>
      <w:bookmarkStart w:id="171" w:name="_Toc468470756"/>
      <w:r w:rsidRPr="0093312F">
        <w:rPr>
          <w:rFonts w:ascii="Times New Roman" w:hAnsi="Times New Roman"/>
          <w:sz w:val="24"/>
          <w:szCs w:val="24"/>
        </w:rPr>
        <w:lastRenderedPageBreak/>
        <w:t>Приложение 1</w:t>
      </w:r>
      <w:bookmarkEnd w:id="171"/>
    </w:p>
    <w:p w:rsidR="0093312F" w:rsidRPr="0093312F" w:rsidRDefault="0093312F" w:rsidP="0093312F">
      <w:pPr>
        <w:pStyle w:val="1-"/>
        <w:spacing w:before="0" w:after="0" w:line="240" w:lineRule="auto"/>
        <w:jc w:val="right"/>
        <w:rPr>
          <w:b w:val="0"/>
          <w:bCs w:val="0"/>
          <w:iCs w:val="0"/>
          <w:sz w:val="24"/>
          <w:szCs w:val="24"/>
        </w:rPr>
      </w:pPr>
      <w:bookmarkStart w:id="172" w:name="_Toc468470757"/>
      <w:r w:rsidRPr="0093312F">
        <w:rPr>
          <w:b w:val="0"/>
          <w:bCs w:val="0"/>
          <w:iCs w:val="0"/>
          <w:sz w:val="24"/>
          <w:szCs w:val="24"/>
        </w:rPr>
        <w:t>к Административному регламенту</w:t>
      </w:r>
    </w:p>
    <w:p w:rsidR="0093312F" w:rsidRPr="0093312F" w:rsidRDefault="0093312F" w:rsidP="0093312F">
      <w:pPr>
        <w:pStyle w:val="1-"/>
        <w:spacing w:before="0" w:after="0" w:line="240" w:lineRule="auto"/>
        <w:jc w:val="left"/>
        <w:rPr>
          <w:sz w:val="24"/>
          <w:szCs w:val="24"/>
        </w:rPr>
      </w:pPr>
      <w:r w:rsidRPr="0093312F">
        <w:rPr>
          <w:b w:val="0"/>
          <w:bCs w:val="0"/>
          <w:iCs w:val="0"/>
          <w:sz w:val="24"/>
          <w:szCs w:val="24"/>
        </w:rPr>
        <w:t xml:space="preserve">                  </w:t>
      </w:r>
      <w:bookmarkEnd w:id="172"/>
    </w:p>
    <w:p w:rsidR="0093312F" w:rsidRPr="0093312F" w:rsidRDefault="0093312F" w:rsidP="0093312F">
      <w:pPr>
        <w:pStyle w:val="1-"/>
        <w:spacing w:before="0" w:after="0" w:line="240" w:lineRule="auto"/>
        <w:ind w:firstLine="709"/>
        <w:rPr>
          <w:sz w:val="24"/>
          <w:szCs w:val="24"/>
        </w:rPr>
      </w:pPr>
      <w:bookmarkStart w:id="173" w:name="_Toc468470758"/>
      <w:r w:rsidRPr="0093312F">
        <w:rPr>
          <w:sz w:val="24"/>
          <w:szCs w:val="24"/>
        </w:rPr>
        <w:t>Термины и определения</w:t>
      </w:r>
      <w:bookmarkEnd w:id="173"/>
    </w:p>
    <w:p w:rsidR="0093312F" w:rsidRPr="0093312F" w:rsidRDefault="0093312F" w:rsidP="0093312F">
      <w:pPr>
        <w:pStyle w:val="ab"/>
        <w:spacing w:line="240" w:lineRule="auto"/>
        <w:ind w:firstLine="709"/>
        <w:jc w:val="center"/>
        <w:rPr>
          <w:sz w:val="24"/>
          <w:szCs w:val="24"/>
        </w:rPr>
      </w:pPr>
      <w:r w:rsidRPr="0093312F">
        <w:rPr>
          <w:sz w:val="24"/>
          <w:szCs w:val="24"/>
        </w:rPr>
        <w:t>В Административном регламенте используются следующие термины</w:t>
      </w:r>
    </w:p>
    <w:p w:rsidR="0093312F" w:rsidRDefault="0093312F" w:rsidP="0093312F">
      <w:pPr>
        <w:pStyle w:val="ab"/>
        <w:spacing w:line="240" w:lineRule="auto"/>
        <w:ind w:firstLine="709"/>
        <w:jc w:val="center"/>
        <w:rPr>
          <w:sz w:val="24"/>
          <w:szCs w:val="24"/>
        </w:rPr>
      </w:pPr>
      <w:r w:rsidRPr="0093312F">
        <w:rPr>
          <w:sz w:val="24"/>
          <w:szCs w:val="24"/>
        </w:rPr>
        <w:t>и определения:</w:t>
      </w:r>
    </w:p>
    <w:p w:rsidR="0093312F" w:rsidRPr="0093312F" w:rsidRDefault="0093312F" w:rsidP="0093312F">
      <w:pPr>
        <w:pStyle w:val="ab"/>
        <w:spacing w:line="240" w:lineRule="auto"/>
        <w:ind w:firstLine="709"/>
        <w:jc w:val="center"/>
        <w:rPr>
          <w:sz w:val="24"/>
          <w:szCs w:val="24"/>
        </w:rPr>
      </w:pPr>
    </w:p>
    <w:tbl>
      <w:tblPr>
        <w:tblW w:w="0" w:type="auto"/>
        <w:tblInd w:w="-459" w:type="dxa"/>
        <w:tblLayout w:type="fixed"/>
        <w:tblLook w:val="04A0" w:firstRow="1" w:lastRow="0" w:firstColumn="1" w:lastColumn="0" w:noHBand="0" w:noVBand="1"/>
      </w:tblPr>
      <w:tblGrid>
        <w:gridCol w:w="2693"/>
        <w:gridCol w:w="708"/>
        <w:gridCol w:w="6522"/>
      </w:tblGrid>
      <w:tr w:rsidR="0093312F" w:rsidRPr="0093312F" w:rsidTr="00BC0532">
        <w:tc>
          <w:tcPr>
            <w:tcW w:w="2693"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 xml:space="preserve">Административный регламент </w:t>
            </w:r>
          </w:p>
        </w:tc>
        <w:tc>
          <w:tcPr>
            <w:tcW w:w="708"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tc>
        <w:tc>
          <w:tcPr>
            <w:tcW w:w="6522"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 xml:space="preserve">Административный регламент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w:t>
            </w:r>
            <w:r w:rsidRPr="0093312F">
              <w:rPr>
                <w:bCs/>
                <w:sz w:val="24"/>
                <w:szCs w:val="24"/>
              </w:rPr>
              <w:t>в городском округе Фрязино Московской области</w:t>
            </w:r>
            <w:r w:rsidRPr="0093312F">
              <w:rPr>
                <w:sz w:val="24"/>
                <w:szCs w:val="24"/>
              </w:rPr>
              <w:t>»</w:t>
            </w:r>
          </w:p>
        </w:tc>
      </w:tr>
      <w:tr w:rsidR="0093312F" w:rsidRPr="0093312F" w:rsidTr="00BC0532">
        <w:tc>
          <w:tcPr>
            <w:tcW w:w="2693"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Государственная услуга</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МФЦ</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p>
          <w:p w:rsidR="0093312F" w:rsidRPr="0093312F" w:rsidRDefault="0093312F" w:rsidP="0093312F">
            <w:pPr>
              <w:pStyle w:val="ab"/>
              <w:spacing w:line="240" w:lineRule="auto"/>
              <w:ind w:firstLine="0"/>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ЕСИА</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Заявитель</w:t>
            </w:r>
          </w:p>
        </w:tc>
        <w:tc>
          <w:tcPr>
            <w:tcW w:w="708"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p w:rsidR="0093312F" w:rsidRPr="0093312F" w:rsidRDefault="0093312F" w:rsidP="0093312F">
            <w:pPr>
              <w:pStyle w:val="ab"/>
              <w:spacing w:line="240" w:lineRule="auto"/>
              <w:ind w:firstLine="709"/>
              <w:rPr>
                <w:sz w:val="24"/>
                <w:szCs w:val="24"/>
              </w:rPr>
            </w:pPr>
          </w:p>
        </w:tc>
        <w:tc>
          <w:tcPr>
            <w:tcW w:w="6522" w:type="dxa"/>
          </w:tcPr>
          <w:p w:rsidR="0093312F" w:rsidRPr="00D530FB" w:rsidRDefault="0093312F" w:rsidP="0093312F">
            <w:pPr>
              <w:pStyle w:val="ab"/>
              <w:spacing w:line="240" w:lineRule="auto"/>
              <w:ind w:firstLine="709"/>
              <w:rPr>
                <w:color w:val="auto"/>
                <w:sz w:val="24"/>
                <w:szCs w:val="24"/>
              </w:rPr>
            </w:pPr>
          </w:p>
          <w:p w:rsidR="0093312F" w:rsidRPr="00D530FB" w:rsidRDefault="0093312F" w:rsidP="0093312F">
            <w:pPr>
              <w:pStyle w:val="ab"/>
              <w:spacing w:line="240" w:lineRule="auto"/>
              <w:ind w:firstLine="0"/>
              <w:rPr>
                <w:color w:val="auto"/>
                <w:sz w:val="24"/>
                <w:szCs w:val="24"/>
              </w:rPr>
            </w:pPr>
            <w:r w:rsidRPr="00D530FB">
              <w:rPr>
                <w:color w:val="auto"/>
                <w:sz w:val="24"/>
                <w:szCs w:val="24"/>
              </w:rPr>
              <w:t>Государственная услуга о</w:t>
            </w:r>
            <w:r w:rsidRPr="00D530FB">
              <w:rPr>
                <w:bCs/>
                <w:color w:val="auto"/>
                <w:sz w:val="24"/>
                <w:szCs w:val="24"/>
              </w:rPr>
              <w:t>беспечения детей-</w:t>
            </w:r>
            <w:r w:rsidR="00D17336" w:rsidRPr="00D530FB">
              <w:rPr>
                <w:bCs/>
                <w:color w:val="auto"/>
                <w:sz w:val="24"/>
                <w:szCs w:val="24"/>
              </w:rPr>
              <w:t>сирот и</w:t>
            </w:r>
            <w:r w:rsidRPr="00D530FB">
              <w:rPr>
                <w:bCs/>
                <w:color w:val="auto"/>
                <w:sz w:val="24"/>
                <w:szCs w:val="24"/>
              </w:rPr>
              <w:t xml:space="preserve">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p>
          <w:p w:rsidR="0093312F" w:rsidRPr="00D530FB" w:rsidRDefault="0093312F" w:rsidP="0093312F">
            <w:pPr>
              <w:pStyle w:val="ab"/>
              <w:spacing w:line="240" w:lineRule="auto"/>
              <w:ind w:firstLine="709"/>
              <w:rPr>
                <w:color w:val="auto"/>
                <w:sz w:val="24"/>
                <w:szCs w:val="24"/>
              </w:rPr>
            </w:pPr>
          </w:p>
          <w:p w:rsidR="0093312F" w:rsidRPr="00D530FB" w:rsidRDefault="0093312F" w:rsidP="0093312F">
            <w:pPr>
              <w:pStyle w:val="ab"/>
              <w:spacing w:line="240" w:lineRule="auto"/>
              <w:ind w:firstLine="0"/>
              <w:rPr>
                <w:color w:val="auto"/>
                <w:sz w:val="24"/>
                <w:szCs w:val="24"/>
              </w:rPr>
            </w:pPr>
            <w:r w:rsidRPr="00D530FB">
              <w:rPr>
                <w:color w:val="auto"/>
                <w:sz w:val="24"/>
                <w:szCs w:val="24"/>
              </w:rPr>
              <w:t>многофункциональный центр предоставления государственных и муниципальных услуг городского округа Фрязино;</w:t>
            </w:r>
          </w:p>
          <w:p w:rsidR="0093312F" w:rsidRPr="00D530FB" w:rsidRDefault="0093312F" w:rsidP="0093312F">
            <w:pPr>
              <w:pStyle w:val="ab"/>
              <w:spacing w:line="240" w:lineRule="auto"/>
              <w:ind w:firstLine="709"/>
              <w:rPr>
                <w:color w:val="auto"/>
                <w:sz w:val="24"/>
                <w:szCs w:val="24"/>
              </w:rPr>
            </w:pPr>
          </w:p>
          <w:p w:rsidR="0093312F" w:rsidRPr="00D530FB" w:rsidRDefault="0093312F" w:rsidP="0093312F">
            <w:pPr>
              <w:pStyle w:val="ab"/>
              <w:spacing w:line="240" w:lineRule="auto"/>
              <w:ind w:firstLine="0"/>
              <w:rPr>
                <w:color w:val="auto"/>
                <w:sz w:val="24"/>
                <w:szCs w:val="24"/>
              </w:rPr>
            </w:pPr>
            <w:r w:rsidRPr="00D530FB">
              <w:rPr>
                <w:color w:val="auto"/>
                <w:sz w:val="24"/>
                <w:szCs w:val="24"/>
              </w:rPr>
              <w:t xml:space="preserve">Федеральная государственная информационная система «Единая система </w:t>
            </w:r>
            <w:r w:rsidR="00D17336" w:rsidRPr="00D530FB">
              <w:rPr>
                <w:color w:val="auto"/>
                <w:sz w:val="24"/>
                <w:szCs w:val="24"/>
              </w:rPr>
              <w:t>идентификации и</w:t>
            </w:r>
            <w:r w:rsidRPr="00D530FB">
              <w:rPr>
                <w:color w:val="auto"/>
                <w:sz w:val="24"/>
                <w:szCs w:val="24"/>
              </w:rPr>
              <w:t xml:space="preserve">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Документы, поданные с помощью ЕСИА считаются подписанными простой электронной подписью</w:t>
            </w:r>
          </w:p>
          <w:p w:rsidR="0093312F" w:rsidRPr="00D530FB" w:rsidRDefault="0093312F" w:rsidP="0093312F">
            <w:pPr>
              <w:pStyle w:val="ab"/>
              <w:spacing w:line="240" w:lineRule="auto"/>
              <w:ind w:firstLine="709"/>
              <w:rPr>
                <w:color w:val="auto"/>
                <w:sz w:val="24"/>
                <w:szCs w:val="24"/>
              </w:rPr>
            </w:pPr>
            <w:r w:rsidRPr="00D530FB">
              <w:rPr>
                <w:color w:val="auto"/>
                <w:sz w:val="24"/>
                <w:szCs w:val="24"/>
              </w:rPr>
              <w:t xml:space="preserve"> </w:t>
            </w:r>
          </w:p>
          <w:p w:rsidR="0093312F" w:rsidRPr="00D530FB" w:rsidRDefault="0093312F" w:rsidP="0093312F">
            <w:pPr>
              <w:pStyle w:val="ab"/>
              <w:spacing w:line="240" w:lineRule="auto"/>
              <w:ind w:firstLine="0"/>
              <w:rPr>
                <w:color w:val="auto"/>
                <w:sz w:val="24"/>
                <w:szCs w:val="24"/>
              </w:rPr>
            </w:pPr>
            <w:r w:rsidRPr="00D530FB">
              <w:rPr>
                <w:color w:val="auto"/>
                <w:sz w:val="24"/>
                <w:szCs w:val="24"/>
              </w:rPr>
              <w:t>Лицо, обращающееся с Заявлением о предоставлении Государственной услуги</w:t>
            </w:r>
          </w:p>
          <w:p w:rsidR="0093312F" w:rsidRPr="00D530FB" w:rsidRDefault="0093312F" w:rsidP="0093312F">
            <w:pPr>
              <w:pStyle w:val="ab"/>
              <w:spacing w:line="240" w:lineRule="auto"/>
              <w:ind w:firstLine="709"/>
              <w:rPr>
                <w:color w:val="auto"/>
                <w:sz w:val="24"/>
                <w:szCs w:val="24"/>
              </w:rPr>
            </w:pPr>
          </w:p>
        </w:tc>
      </w:tr>
      <w:tr w:rsidR="0093312F" w:rsidRPr="0093312F" w:rsidTr="00BC0532">
        <w:tc>
          <w:tcPr>
            <w:tcW w:w="2693" w:type="dxa"/>
          </w:tcPr>
          <w:p w:rsidR="0093312F" w:rsidRPr="0093312F" w:rsidRDefault="0093312F" w:rsidP="0093312F">
            <w:pPr>
              <w:pStyle w:val="ab"/>
              <w:spacing w:line="240" w:lineRule="auto"/>
              <w:ind w:firstLine="0"/>
              <w:rPr>
                <w:sz w:val="24"/>
                <w:szCs w:val="24"/>
              </w:rPr>
            </w:pPr>
            <w:r w:rsidRPr="0093312F">
              <w:rPr>
                <w:sz w:val="24"/>
                <w:szCs w:val="24"/>
              </w:rPr>
              <w:t>Администрация</w:t>
            </w:r>
          </w:p>
        </w:tc>
        <w:tc>
          <w:tcPr>
            <w:tcW w:w="708"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tc>
        <w:tc>
          <w:tcPr>
            <w:tcW w:w="6522" w:type="dxa"/>
          </w:tcPr>
          <w:p w:rsidR="0093312F" w:rsidRPr="00D530FB" w:rsidRDefault="0093312F" w:rsidP="0093312F">
            <w:pPr>
              <w:pStyle w:val="ab"/>
              <w:spacing w:line="240" w:lineRule="auto"/>
              <w:ind w:firstLine="0"/>
              <w:rPr>
                <w:color w:val="auto"/>
                <w:sz w:val="24"/>
                <w:szCs w:val="24"/>
              </w:rPr>
            </w:pPr>
            <w:r w:rsidRPr="00D530FB">
              <w:rPr>
                <w:color w:val="auto"/>
                <w:sz w:val="24"/>
                <w:szCs w:val="24"/>
              </w:rPr>
              <w:t>Администрация городского округа Фрязино - орган местного самоуправления городского округа Фрязино;</w:t>
            </w:r>
          </w:p>
        </w:tc>
      </w:tr>
      <w:tr w:rsidR="0093312F" w:rsidRPr="0093312F" w:rsidTr="00BC0532">
        <w:tc>
          <w:tcPr>
            <w:tcW w:w="2693"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 xml:space="preserve">Сеть Интернет </w:t>
            </w:r>
          </w:p>
        </w:tc>
        <w:tc>
          <w:tcPr>
            <w:tcW w:w="708"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tc>
        <w:tc>
          <w:tcPr>
            <w:tcW w:w="6522"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33"/>
              <w:rPr>
                <w:sz w:val="24"/>
                <w:szCs w:val="24"/>
              </w:rPr>
            </w:pPr>
            <w:r w:rsidRPr="0093312F">
              <w:rPr>
                <w:sz w:val="24"/>
                <w:szCs w:val="24"/>
              </w:rPr>
              <w:t>Информационно</w:t>
            </w:r>
            <w:r w:rsidRPr="0093312F">
              <w:rPr>
                <w:sz w:val="24"/>
                <w:szCs w:val="24"/>
                <w:lang w:val="en-US"/>
              </w:rPr>
              <w:t>-</w:t>
            </w:r>
            <w:r w:rsidRPr="0093312F">
              <w:rPr>
                <w:sz w:val="24"/>
                <w:szCs w:val="24"/>
              </w:rPr>
              <w:t>телекоммуникационная сеть «Интернет»</w:t>
            </w:r>
          </w:p>
        </w:tc>
      </w:tr>
      <w:tr w:rsidR="0093312F" w:rsidRPr="0093312F" w:rsidTr="00BC0532">
        <w:tc>
          <w:tcPr>
            <w:tcW w:w="2693" w:type="dxa"/>
          </w:tcPr>
          <w:p w:rsidR="0093312F" w:rsidRPr="0093312F" w:rsidRDefault="0093312F" w:rsidP="0093312F">
            <w:pPr>
              <w:pStyle w:val="ab"/>
              <w:spacing w:line="240" w:lineRule="auto"/>
              <w:ind w:firstLine="0"/>
              <w:rPr>
                <w:sz w:val="24"/>
                <w:szCs w:val="24"/>
              </w:rPr>
            </w:pPr>
          </w:p>
          <w:p w:rsidR="0093312F" w:rsidRPr="0093312F" w:rsidRDefault="0093312F" w:rsidP="0093312F">
            <w:pPr>
              <w:pStyle w:val="ab"/>
              <w:spacing w:line="240" w:lineRule="auto"/>
              <w:ind w:firstLine="0"/>
              <w:rPr>
                <w:sz w:val="24"/>
                <w:szCs w:val="24"/>
              </w:rPr>
            </w:pPr>
            <w:r w:rsidRPr="0093312F">
              <w:rPr>
                <w:sz w:val="24"/>
                <w:szCs w:val="24"/>
              </w:rPr>
              <w:t>РПГУ</w:t>
            </w:r>
          </w:p>
        </w:tc>
        <w:tc>
          <w:tcPr>
            <w:tcW w:w="708"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tc>
        <w:tc>
          <w:tcPr>
            <w:tcW w:w="6522"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Государственная информационная система Московской области «Портал государственных и муниципальных услуг»</w:t>
            </w:r>
          </w:p>
        </w:tc>
      </w:tr>
      <w:tr w:rsidR="0093312F" w:rsidRPr="0093312F" w:rsidTr="00BC0532">
        <w:tc>
          <w:tcPr>
            <w:tcW w:w="2693"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 xml:space="preserve">Заявление </w:t>
            </w:r>
          </w:p>
        </w:tc>
        <w:tc>
          <w:tcPr>
            <w:tcW w:w="708"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tc>
        <w:tc>
          <w:tcPr>
            <w:tcW w:w="6522"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Запрос о предоставлении Государственной услуги, представленный любым предусмотренным настоящим Административным регламентом способом</w:t>
            </w:r>
          </w:p>
        </w:tc>
      </w:tr>
      <w:tr w:rsidR="0093312F" w:rsidRPr="0093312F" w:rsidTr="00BC0532">
        <w:tc>
          <w:tcPr>
            <w:tcW w:w="2693"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ИС</w:t>
            </w:r>
          </w:p>
          <w:p w:rsidR="0093312F" w:rsidRPr="0093312F" w:rsidRDefault="0093312F" w:rsidP="0093312F">
            <w:pPr>
              <w:pStyle w:val="ab"/>
              <w:spacing w:line="240" w:lineRule="auto"/>
              <w:ind w:firstLine="0"/>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Личный кабинет</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Модуль оказания услуг ЕИС ОУ</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tabs>
                <w:tab w:val="left" w:pos="993"/>
              </w:tabs>
              <w:spacing w:line="240" w:lineRule="auto"/>
              <w:ind w:firstLine="0"/>
              <w:rPr>
                <w:sz w:val="24"/>
                <w:szCs w:val="24"/>
              </w:rPr>
            </w:pPr>
            <w:r w:rsidRPr="0093312F">
              <w:rPr>
                <w:sz w:val="24"/>
                <w:szCs w:val="24"/>
              </w:rPr>
              <w:t>Модуль МФЦ ЕИС ОУ</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 xml:space="preserve">Органы власти </w:t>
            </w:r>
          </w:p>
        </w:tc>
        <w:tc>
          <w:tcPr>
            <w:tcW w:w="708"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lastRenderedPageBreak/>
              <w:t>–</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tc>
        <w:tc>
          <w:tcPr>
            <w:tcW w:w="6522"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Информационная система</w:t>
            </w:r>
          </w:p>
          <w:p w:rsidR="0093312F" w:rsidRPr="0093312F" w:rsidRDefault="0093312F" w:rsidP="0093312F">
            <w:pPr>
              <w:pStyle w:val="ab"/>
              <w:spacing w:line="240" w:lineRule="auto"/>
              <w:ind w:firstLine="0"/>
              <w:rPr>
                <w:sz w:val="24"/>
                <w:szCs w:val="24"/>
              </w:rPr>
            </w:pPr>
          </w:p>
          <w:p w:rsidR="0093312F" w:rsidRPr="0093312F" w:rsidRDefault="0093312F" w:rsidP="0093312F">
            <w:pPr>
              <w:pStyle w:val="ab"/>
              <w:spacing w:line="240" w:lineRule="auto"/>
              <w:ind w:firstLine="33"/>
              <w:rPr>
                <w:sz w:val="24"/>
                <w:szCs w:val="24"/>
              </w:rPr>
            </w:pPr>
            <w:r w:rsidRPr="0093312F">
              <w:rPr>
                <w:sz w:val="24"/>
                <w:szCs w:val="24"/>
              </w:rPr>
              <w:t>Сервис РПГУ, позволяющий Заявителю получать информацию о ходе обработки Заявлений, поданных посредством РПГУ</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Модуль оказания услуг единой информационной системы оказания услуг</w:t>
            </w: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tabs>
                <w:tab w:val="left" w:pos="993"/>
              </w:tabs>
              <w:spacing w:line="240" w:lineRule="auto"/>
              <w:ind w:firstLine="0"/>
              <w:rPr>
                <w:sz w:val="24"/>
                <w:szCs w:val="24"/>
              </w:rPr>
            </w:pPr>
            <w:r w:rsidRPr="0093312F">
              <w:rPr>
                <w:sz w:val="24"/>
                <w:szCs w:val="24"/>
              </w:rPr>
              <w:t>Модуль МФЦ единой информационной системы оказания услуг, установленный в МФЦ</w:t>
            </w:r>
          </w:p>
          <w:p w:rsidR="0093312F" w:rsidRPr="0093312F" w:rsidRDefault="0093312F" w:rsidP="0093312F">
            <w:pPr>
              <w:pStyle w:val="ab"/>
              <w:spacing w:line="240" w:lineRule="auto"/>
              <w:ind w:firstLine="709"/>
              <w:rPr>
                <w:sz w:val="24"/>
                <w:szCs w:val="24"/>
              </w:rPr>
            </w:pPr>
          </w:p>
          <w:p w:rsidR="0093312F" w:rsidRPr="0093312F" w:rsidRDefault="0093312F" w:rsidP="00563F93">
            <w:pPr>
              <w:pStyle w:val="ab"/>
              <w:spacing w:line="240" w:lineRule="auto"/>
              <w:ind w:firstLine="0"/>
              <w:rPr>
                <w:sz w:val="24"/>
                <w:szCs w:val="24"/>
              </w:rPr>
            </w:pPr>
            <w:r w:rsidRPr="0093312F">
              <w:rPr>
                <w:sz w:val="24"/>
                <w:szCs w:val="24"/>
              </w:rPr>
              <w:t xml:space="preserve">Государственные органы, </w:t>
            </w:r>
            <w:r w:rsidR="00563F93" w:rsidRPr="00563F93">
              <w:rPr>
                <w:sz w:val="24"/>
                <w:szCs w:val="24"/>
              </w:rPr>
              <w:t xml:space="preserve">органы местного самоуправления и иные органы, </w:t>
            </w:r>
            <w:r w:rsidRPr="0093312F">
              <w:rPr>
                <w:sz w:val="24"/>
                <w:szCs w:val="24"/>
              </w:rPr>
              <w:t>участвующие в предоставлении государственных услуг;</w:t>
            </w:r>
          </w:p>
        </w:tc>
      </w:tr>
      <w:tr w:rsidR="0093312F" w:rsidRPr="0093312F" w:rsidTr="00BC0532">
        <w:tc>
          <w:tcPr>
            <w:tcW w:w="2693" w:type="dxa"/>
          </w:tcPr>
          <w:p w:rsidR="0093312F" w:rsidRPr="0093312F" w:rsidRDefault="0093312F" w:rsidP="0093312F">
            <w:pPr>
              <w:pStyle w:val="ab"/>
              <w:spacing w:line="240" w:lineRule="auto"/>
              <w:ind w:firstLine="0"/>
              <w:rPr>
                <w:sz w:val="24"/>
                <w:szCs w:val="24"/>
              </w:rPr>
            </w:pPr>
            <w:r w:rsidRPr="0093312F">
              <w:rPr>
                <w:sz w:val="24"/>
                <w:szCs w:val="24"/>
              </w:rPr>
              <w:lastRenderedPageBreak/>
              <w:t>Организация</w:t>
            </w:r>
          </w:p>
        </w:tc>
        <w:tc>
          <w:tcPr>
            <w:tcW w:w="708"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tc>
        <w:tc>
          <w:tcPr>
            <w:tcW w:w="6522" w:type="dxa"/>
          </w:tcPr>
          <w:p w:rsidR="0093312F" w:rsidRPr="0093312F" w:rsidRDefault="0093312F" w:rsidP="0093312F">
            <w:pPr>
              <w:pStyle w:val="ab"/>
              <w:spacing w:line="240" w:lineRule="auto"/>
              <w:ind w:firstLine="0"/>
              <w:rPr>
                <w:sz w:val="24"/>
                <w:szCs w:val="24"/>
              </w:rPr>
            </w:pPr>
            <w:r w:rsidRPr="0093312F">
              <w:rPr>
                <w:sz w:val="24"/>
                <w:szCs w:val="24"/>
              </w:rPr>
              <w:t>Организации, участвующие в предоставлении государственных услуг (в том числе подведомственные учреждения);</w:t>
            </w:r>
          </w:p>
        </w:tc>
      </w:tr>
      <w:tr w:rsidR="0093312F" w:rsidRPr="0093312F" w:rsidTr="00BC0532">
        <w:tc>
          <w:tcPr>
            <w:tcW w:w="2693"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0"/>
              <w:rPr>
                <w:sz w:val="24"/>
                <w:szCs w:val="24"/>
              </w:rPr>
            </w:pPr>
            <w:r w:rsidRPr="0093312F">
              <w:rPr>
                <w:sz w:val="24"/>
                <w:szCs w:val="24"/>
              </w:rPr>
              <w:t>Сервис РПГУ «Узнать статус Заявления»</w:t>
            </w:r>
          </w:p>
          <w:p w:rsidR="0093312F" w:rsidRPr="0093312F" w:rsidRDefault="0093312F" w:rsidP="0093312F">
            <w:pPr>
              <w:pStyle w:val="ab"/>
              <w:spacing w:line="240" w:lineRule="auto"/>
              <w:ind w:firstLine="709"/>
              <w:rPr>
                <w:sz w:val="24"/>
                <w:szCs w:val="24"/>
              </w:rPr>
            </w:pPr>
          </w:p>
        </w:tc>
        <w:tc>
          <w:tcPr>
            <w:tcW w:w="708" w:type="dxa"/>
          </w:tcPr>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p>
          <w:p w:rsidR="0093312F" w:rsidRPr="0093312F" w:rsidRDefault="0093312F" w:rsidP="0093312F">
            <w:pPr>
              <w:pStyle w:val="ab"/>
              <w:spacing w:line="240" w:lineRule="auto"/>
              <w:ind w:firstLine="709"/>
              <w:rPr>
                <w:sz w:val="24"/>
                <w:szCs w:val="24"/>
              </w:rPr>
            </w:pPr>
            <w:r w:rsidRPr="0093312F">
              <w:rPr>
                <w:sz w:val="24"/>
                <w:szCs w:val="24"/>
              </w:rPr>
              <w:t>–</w:t>
            </w:r>
          </w:p>
        </w:tc>
        <w:tc>
          <w:tcPr>
            <w:tcW w:w="6522" w:type="dxa"/>
          </w:tcPr>
          <w:p w:rsidR="0093312F" w:rsidRPr="0093312F" w:rsidRDefault="0093312F" w:rsidP="0093312F">
            <w:pPr>
              <w:pStyle w:val="ab"/>
              <w:spacing w:line="240" w:lineRule="auto"/>
              <w:ind w:firstLine="709"/>
              <w:rPr>
                <w:sz w:val="24"/>
                <w:szCs w:val="24"/>
              </w:rPr>
            </w:pPr>
          </w:p>
          <w:p w:rsidR="0093312F" w:rsidRPr="0093312F" w:rsidRDefault="0093312F" w:rsidP="0093312F">
            <w:pPr>
              <w:spacing w:after="0" w:line="240" w:lineRule="auto"/>
              <w:rPr>
                <w:rFonts w:ascii="Times New Roman" w:hAnsi="Times New Roman"/>
                <w:sz w:val="24"/>
                <w:szCs w:val="24"/>
              </w:rPr>
            </w:pPr>
            <w:r w:rsidRPr="0093312F">
              <w:rPr>
                <w:rFonts w:ascii="Times New Roman" w:hAnsi="Times New Roman"/>
                <w:sz w:val="24"/>
                <w:szCs w:val="24"/>
              </w:rPr>
              <w:t>Сервис РПГУ, позволяющий получить актуальную информацию о текущем статусе (этапе) раннее поданного Заявления.</w:t>
            </w:r>
          </w:p>
          <w:p w:rsidR="0093312F" w:rsidRPr="0093312F" w:rsidRDefault="0093312F" w:rsidP="0093312F">
            <w:pPr>
              <w:pStyle w:val="ab"/>
              <w:spacing w:line="240" w:lineRule="auto"/>
              <w:ind w:firstLine="709"/>
              <w:rPr>
                <w:sz w:val="24"/>
                <w:szCs w:val="24"/>
              </w:rPr>
            </w:pPr>
          </w:p>
        </w:tc>
      </w:tr>
      <w:tr w:rsidR="0093312F" w:rsidRPr="0093312F" w:rsidTr="00BC0532">
        <w:tc>
          <w:tcPr>
            <w:tcW w:w="2693" w:type="dxa"/>
            <w:hideMark/>
          </w:tcPr>
          <w:p w:rsidR="0093312F" w:rsidRPr="0093312F" w:rsidRDefault="0093312F" w:rsidP="0093312F">
            <w:pPr>
              <w:pStyle w:val="ab"/>
              <w:spacing w:line="240" w:lineRule="auto"/>
              <w:ind w:firstLine="0"/>
              <w:rPr>
                <w:sz w:val="24"/>
                <w:szCs w:val="24"/>
              </w:rPr>
            </w:pPr>
            <w:r w:rsidRPr="0093312F">
              <w:rPr>
                <w:sz w:val="24"/>
                <w:szCs w:val="24"/>
              </w:rPr>
              <w:t xml:space="preserve">СНИЛС </w:t>
            </w:r>
          </w:p>
        </w:tc>
        <w:tc>
          <w:tcPr>
            <w:tcW w:w="708" w:type="dxa"/>
            <w:hideMark/>
          </w:tcPr>
          <w:p w:rsidR="0093312F" w:rsidRPr="0093312F" w:rsidRDefault="0093312F" w:rsidP="0093312F">
            <w:pPr>
              <w:pStyle w:val="ab"/>
              <w:spacing w:line="240" w:lineRule="auto"/>
              <w:ind w:firstLine="709"/>
              <w:rPr>
                <w:sz w:val="24"/>
                <w:szCs w:val="24"/>
              </w:rPr>
            </w:pPr>
            <w:r w:rsidRPr="0093312F">
              <w:rPr>
                <w:sz w:val="24"/>
                <w:szCs w:val="24"/>
              </w:rPr>
              <w:t>–</w:t>
            </w:r>
          </w:p>
        </w:tc>
        <w:tc>
          <w:tcPr>
            <w:tcW w:w="6522" w:type="dxa"/>
          </w:tcPr>
          <w:p w:rsidR="0093312F" w:rsidRPr="0093312F" w:rsidRDefault="0093312F" w:rsidP="0093312F">
            <w:pPr>
              <w:pStyle w:val="ab"/>
              <w:spacing w:line="240" w:lineRule="auto"/>
              <w:ind w:firstLine="33"/>
              <w:rPr>
                <w:sz w:val="24"/>
                <w:szCs w:val="24"/>
              </w:rPr>
            </w:pPr>
            <w:r w:rsidRPr="0093312F">
              <w:rPr>
                <w:sz w:val="24"/>
                <w:szCs w:val="24"/>
              </w:rPr>
              <w:t>Страховой номер индивидуального лицевого счёта;</w:t>
            </w:r>
          </w:p>
          <w:p w:rsidR="0093312F" w:rsidRPr="0093312F" w:rsidRDefault="0093312F" w:rsidP="0093312F">
            <w:pPr>
              <w:pStyle w:val="ab"/>
              <w:spacing w:line="240" w:lineRule="auto"/>
              <w:ind w:firstLine="709"/>
              <w:rPr>
                <w:sz w:val="24"/>
                <w:szCs w:val="24"/>
              </w:rPr>
            </w:pPr>
          </w:p>
        </w:tc>
      </w:tr>
      <w:tr w:rsidR="0093312F" w:rsidRPr="0093312F" w:rsidTr="00BC0532">
        <w:tc>
          <w:tcPr>
            <w:tcW w:w="2693" w:type="dxa"/>
          </w:tcPr>
          <w:p w:rsidR="0093312F" w:rsidRPr="0093312F" w:rsidRDefault="0093312F" w:rsidP="0093312F">
            <w:pPr>
              <w:pStyle w:val="ab"/>
              <w:spacing w:line="240" w:lineRule="auto"/>
              <w:ind w:firstLine="709"/>
              <w:rPr>
                <w:sz w:val="24"/>
                <w:szCs w:val="24"/>
              </w:rPr>
            </w:pPr>
          </w:p>
        </w:tc>
        <w:tc>
          <w:tcPr>
            <w:tcW w:w="708" w:type="dxa"/>
          </w:tcPr>
          <w:p w:rsidR="0093312F" w:rsidRPr="0093312F" w:rsidRDefault="0093312F" w:rsidP="0093312F">
            <w:pPr>
              <w:pStyle w:val="ab"/>
              <w:spacing w:line="240" w:lineRule="auto"/>
              <w:ind w:firstLine="709"/>
              <w:rPr>
                <w:sz w:val="24"/>
                <w:szCs w:val="24"/>
              </w:rPr>
            </w:pPr>
          </w:p>
        </w:tc>
        <w:tc>
          <w:tcPr>
            <w:tcW w:w="6522" w:type="dxa"/>
          </w:tcPr>
          <w:p w:rsidR="0093312F" w:rsidRPr="0093312F" w:rsidRDefault="0093312F" w:rsidP="0093312F">
            <w:pPr>
              <w:pStyle w:val="ab"/>
              <w:spacing w:line="240" w:lineRule="auto"/>
              <w:ind w:firstLine="709"/>
              <w:rPr>
                <w:sz w:val="24"/>
                <w:szCs w:val="24"/>
              </w:rPr>
            </w:pPr>
          </w:p>
        </w:tc>
      </w:tr>
      <w:tr w:rsidR="0093312F" w:rsidRPr="0093312F" w:rsidTr="00BC0532">
        <w:tc>
          <w:tcPr>
            <w:tcW w:w="2693" w:type="dxa"/>
          </w:tcPr>
          <w:p w:rsidR="0093312F" w:rsidRPr="0093312F" w:rsidRDefault="0093312F" w:rsidP="0093312F">
            <w:pPr>
              <w:pStyle w:val="ab"/>
              <w:spacing w:line="240" w:lineRule="auto"/>
              <w:ind w:firstLine="709"/>
              <w:rPr>
                <w:sz w:val="24"/>
                <w:szCs w:val="24"/>
              </w:rPr>
            </w:pPr>
          </w:p>
        </w:tc>
        <w:tc>
          <w:tcPr>
            <w:tcW w:w="708" w:type="dxa"/>
          </w:tcPr>
          <w:p w:rsidR="0093312F" w:rsidRPr="0093312F" w:rsidRDefault="0093312F" w:rsidP="0093312F">
            <w:pPr>
              <w:pStyle w:val="ab"/>
              <w:spacing w:line="240" w:lineRule="auto"/>
              <w:ind w:firstLine="709"/>
              <w:rPr>
                <w:sz w:val="24"/>
                <w:szCs w:val="24"/>
              </w:rPr>
            </w:pPr>
          </w:p>
        </w:tc>
        <w:tc>
          <w:tcPr>
            <w:tcW w:w="6522" w:type="dxa"/>
          </w:tcPr>
          <w:p w:rsidR="0093312F" w:rsidRPr="0093312F" w:rsidRDefault="0093312F" w:rsidP="0093312F">
            <w:pPr>
              <w:pStyle w:val="ab"/>
              <w:spacing w:line="240" w:lineRule="auto"/>
              <w:ind w:firstLine="709"/>
              <w:rPr>
                <w:sz w:val="24"/>
                <w:szCs w:val="24"/>
              </w:rPr>
            </w:pPr>
          </w:p>
        </w:tc>
      </w:tr>
      <w:tr w:rsidR="0093312F" w:rsidRPr="0093312F" w:rsidTr="00BC0532">
        <w:tc>
          <w:tcPr>
            <w:tcW w:w="2693" w:type="dxa"/>
          </w:tcPr>
          <w:p w:rsidR="0093312F" w:rsidRPr="0093312F" w:rsidRDefault="0093312F" w:rsidP="0093312F">
            <w:pPr>
              <w:pStyle w:val="ab"/>
              <w:spacing w:line="240" w:lineRule="auto"/>
              <w:ind w:firstLine="709"/>
              <w:rPr>
                <w:sz w:val="24"/>
                <w:szCs w:val="24"/>
              </w:rPr>
            </w:pPr>
          </w:p>
        </w:tc>
        <w:tc>
          <w:tcPr>
            <w:tcW w:w="708" w:type="dxa"/>
          </w:tcPr>
          <w:p w:rsidR="0093312F" w:rsidRPr="0093312F" w:rsidRDefault="0093312F" w:rsidP="0093312F">
            <w:pPr>
              <w:pStyle w:val="ab"/>
              <w:spacing w:line="240" w:lineRule="auto"/>
              <w:ind w:firstLine="709"/>
              <w:rPr>
                <w:sz w:val="24"/>
                <w:szCs w:val="24"/>
              </w:rPr>
            </w:pPr>
          </w:p>
        </w:tc>
        <w:tc>
          <w:tcPr>
            <w:tcW w:w="6522" w:type="dxa"/>
          </w:tcPr>
          <w:p w:rsidR="0093312F" w:rsidRPr="0093312F" w:rsidRDefault="0093312F" w:rsidP="0093312F">
            <w:pPr>
              <w:pStyle w:val="ab"/>
              <w:spacing w:line="240" w:lineRule="auto"/>
              <w:ind w:firstLine="709"/>
              <w:rPr>
                <w:sz w:val="24"/>
                <w:szCs w:val="24"/>
              </w:rPr>
            </w:pPr>
          </w:p>
        </w:tc>
      </w:tr>
      <w:tr w:rsidR="0093312F" w:rsidRPr="0093312F" w:rsidTr="00BC0532">
        <w:tc>
          <w:tcPr>
            <w:tcW w:w="2693" w:type="dxa"/>
            <w:hideMark/>
          </w:tcPr>
          <w:p w:rsidR="0093312F" w:rsidRPr="0093312F" w:rsidRDefault="0093312F" w:rsidP="0093312F">
            <w:pPr>
              <w:pStyle w:val="ab"/>
              <w:spacing w:line="240" w:lineRule="auto"/>
              <w:ind w:firstLine="709"/>
              <w:rPr>
                <w:sz w:val="24"/>
                <w:szCs w:val="24"/>
              </w:rPr>
            </w:pPr>
            <w:r w:rsidRPr="0093312F">
              <w:rPr>
                <w:sz w:val="24"/>
                <w:szCs w:val="24"/>
              </w:rPr>
              <w:br/>
            </w:r>
            <w:r w:rsidRPr="0093312F">
              <w:rPr>
                <w:sz w:val="24"/>
                <w:szCs w:val="24"/>
              </w:rPr>
              <w:br/>
            </w:r>
          </w:p>
        </w:tc>
        <w:tc>
          <w:tcPr>
            <w:tcW w:w="708" w:type="dxa"/>
          </w:tcPr>
          <w:p w:rsidR="0093312F" w:rsidRPr="0093312F" w:rsidRDefault="0093312F" w:rsidP="0093312F">
            <w:pPr>
              <w:pStyle w:val="ab"/>
              <w:spacing w:line="240" w:lineRule="auto"/>
              <w:ind w:firstLine="709"/>
              <w:rPr>
                <w:sz w:val="24"/>
                <w:szCs w:val="24"/>
              </w:rPr>
            </w:pPr>
          </w:p>
        </w:tc>
        <w:tc>
          <w:tcPr>
            <w:tcW w:w="6522" w:type="dxa"/>
          </w:tcPr>
          <w:p w:rsidR="0093312F" w:rsidRPr="0093312F" w:rsidRDefault="0093312F" w:rsidP="0093312F">
            <w:pPr>
              <w:pStyle w:val="ab"/>
              <w:spacing w:line="240" w:lineRule="auto"/>
              <w:ind w:firstLine="709"/>
              <w:rPr>
                <w:sz w:val="24"/>
                <w:szCs w:val="24"/>
              </w:rPr>
            </w:pPr>
          </w:p>
        </w:tc>
      </w:tr>
    </w:tbl>
    <w:p w:rsidR="0093312F" w:rsidRPr="0093312F" w:rsidRDefault="0093312F" w:rsidP="0093312F">
      <w:pPr>
        <w:pStyle w:val="1-"/>
        <w:spacing w:before="0" w:after="0" w:line="240" w:lineRule="auto"/>
        <w:jc w:val="left"/>
        <w:rPr>
          <w:b w:val="0"/>
          <w:sz w:val="24"/>
          <w:szCs w:val="24"/>
        </w:rPr>
      </w:pPr>
    </w:p>
    <w:p w:rsidR="0093312F" w:rsidRPr="0093312F" w:rsidRDefault="0093312F" w:rsidP="0093312F">
      <w:pPr>
        <w:spacing w:after="0" w:line="240" w:lineRule="auto"/>
        <w:rPr>
          <w:rFonts w:ascii="Times New Roman" w:hAnsi="Times New Roman"/>
          <w:sz w:val="24"/>
          <w:szCs w:val="24"/>
        </w:rPr>
      </w:pPr>
      <w:r w:rsidRPr="0093312F">
        <w:rPr>
          <w:rFonts w:ascii="Times New Roman" w:hAnsi="Times New Roman"/>
          <w:sz w:val="24"/>
          <w:szCs w:val="24"/>
        </w:rPr>
        <w:br/>
      </w:r>
      <w:r w:rsidRPr="0093312F">
        <w:rPr>
          <w:rFonts w:ascii="Times New Roman" w:hAnsi="Times New Roman"/>
          <w:sz w:val="24"/>
          <w:szCs w:val="24"/>
        </w:rPr>
        <w:br/>
      </w:r>
      <w:r w:rsidRPr="0093312F">
        <w:rPr>
          <w:rFonts w:ascii="Times New Roman" w:hAnsi="Times New Roman"/>
          <w:sz w:val="24"/>
          <w:szCs w:val="24"/>
        </w:rPr>
        <w:br/>
      </w:r>
    </w:p>
    <w:p w:rsidR="0093312F" w:rsidRPr="0093312F" w:rsidRDefault="0093312F" w:rsidP="0093312F">
      <w:pPr>
        <w:spacing w:after="0" w:line="240" w:lineRule="auto"/>
        <w:rPr>
          <w:rFonts w:ascii="Times New Roman" w:hAnsi="Times New Roman"/>
          <w:sz w:val="24"/>
          <w:szCs w:val="24"/>
        </w:rPr>
      </w:pPr>
      <w:r w:rsidRPr="0093312F">
        <w:rPr>
          <w:rFonts w:ascii="Times New Roman" w:hAnsi="Times New Roman"/>
          <w:sz w:val="24"/>
          <w:szCs w:val="24"/>
        </w:rPr>
        <w:br/>
      </w:r>
      <w:r w:rsidRPr="0093312F">
        <w:rPr>
          <w:rFonts w:ascii="Times New Roman" w:hAnsi="Times New Roman"/>
          <w:sz w:val="24"/>
          <w:szCs w:val="24"/>
        </w:rPr>
        <w:br/>
      </w:r>
      <w:r w:rsidRPr="0093312F">
        <w:rPr>
          <w:rFonts w:ascii="Times New Roman" w:hAnsi="Times New Roman"/>
          <w:sz w:val="24"/>
          <w:szCs w:val="24"/>
        </w:rPr>
        <w:br/>
      </w:r>
      <w:r w:rsidRPr="0093312F">
        <w:rPr>
          <w:rFonts w:ascii="Times New Roman" w:hAnsi="Times New Roman"/>
          <w:sz w:val="24"/>
          <w:szCs w:val="24"/>
        </w:rPr>
        <w:br/>
      </w:r>
      <w:r w:rsidRPr="0093312F">
        <w:rPr>
          <w:rFonts w:ascii="Times New Roman" w:hAnsi="Times New Roman"/>
          <w:sz w:val="24"/>
          <w:szCs w:val="24"/>
        </w:rPr>
        <w:br/>
      </w:r>
    </w:p>
    <w:p w:rsidR="0093312F" w:rsidRPr="0093312F" w:rsidRDefault="0093312F" w:rsidP="0093312F">
      <w:pPr>
        <w:spacing w:after="0" w:line="240" w:lineRule="auto"/>
        <w:rPr>
          <w:rFonts w:ascii="Times New Roman" w:hAnsi="Times New Roman"/>
          <w:sz w:val="24"/>
          <w:szCs w:val="24"/>
        </w:rPr>
      </w:pPr>
    </w:p>
    <w:p w:rsidR="0093312F" w:rsidRDefault="0093312F" w:rsidP="0093312F">
      <w:pPr>
        <w:spacing w:after="0" w:line="240" w:lineRule="auto"/>
        <w:rPr>
          <w:rFonts w:ascii="Times New Roman" w:hAnsi="Times New Roman"/>
          <w:sz w:val="24"/>
          <w:szCs w:val="24"/>
        </w:rPr>
      </w:pPr>
    </w:p>
    <w:p w:rsidR="00563F93" w:rsidRDefault="00563F93" w:rsidP="0093312F">
      <w:pPr>
        <w:spacing w:after="0" w:line="240" w:lineRule="auto"/>
        <w:rPr>
          <w:rFonts w:ascii="Times New Roman" w:hAnsi="Times New Roman"/>
          <w:sz w:val="24"/>
          <w:szCs w:val="24"/>
        </w:rPr>
      </w:pPr>
    </w:p>
    <w:p w:rsidR="00563F93" w:rsidRPr="0093312F" w:rsidRDefault="00563F93" w:rsidP="0093312F">
      <w:pPr>
        <w:spacing w:after="0" w:line="240" w:lineRule="auto"/>
        <w:rPr>
          <w:rFonts w:ascii="Times New Roman" w:hAnsi="Times New Roman"/>
          <w:sz w:val="24"/>
          <w:szCs w:val="24"/>
        </w:rPr>
      </w:pPr>
    </w:p>
    <w:p w:rsidR="0093312F" w:rsidRPr="0093312F" w:rsidRDefault="0093312F" w:rsidP="0093312F">
      <w:pPr>
        <w:spacing w:after="0" w:line="240" w:lineRule="auto"/>
        <w:rPr>
          <w:rFonts w:ascii="Times New Roman" w:hAnsi="Times New Roman"/>
          <w:sz w:val="24"/>
          <w:szCs w:val="24"/>
        </w:rPr>
      </w:pPr>
    </w:p>
    <w:p w:rsidR="0093312F" w:rsidRPr="0093312F" w:rsidRDefault="0093312F" w:rsidP="0093312F">
      <w:pPr>
        <w:spacing w:after="0" w:line="240" w:lineRule="auto"/>
        <w:rPr>
          <w:rFonts w:ascii="Times New Roman" w:hAnsi="Times New Roman"/>
          <w:sz w:val="24"/>
          <w:szCs w:val="24"/>
        </w:rPr>
      </w:pPr>
    </w:p>
    <w:p w:rsidR="0093312F" w:rsidRPr="0093312F" w:rsidRDefault="0093312F" w:rsidP="0093312F">
      <w:pPr>
        <w:spacing w:after="0" w:line="240" w:lineRule="auto"/>
        <w:rPr>
          <w:rFonts w:ascii="Times New Roman" w:hAnsi="Times New Roman"/>
          <w:sz w:val="24"/>
          <w:szCs w:val="24"/>
        </w:rPr>
      </w:pPr>
    </w:p>
    <w:p w:rsidR="0093312F" w:rsidRPr="0093312F" w:rsidRDefault="0093312F" w:rsidP="0093312F">
      <w:pPr>
        <w:pStyle w:val="1-"/>
        <w:spacing w:before="0" w:after="0" w:line="240" w:lineRule="auto"/>
        <w:jc w:val="right"/>
        <w:rPr>
          <w:b w:val="0"/>
          <w:sz w:val="24"/>
          <w:szCs w:val="24"/>
        </w:rPr>
      </w:pPr>
      <w:r w:rsidRPr="0093312F">
        <w:rPr>
          <w:b w:val="0"/>
          <w:sz w:val="24"/>
          <w:szCs w:val="24"/>
        </w:rPr>
        <w:lastRenderedPageBreak/>
        <w:t xml:space="preserve">Приложение 2 </w:t>
      </w:r>
    </w:p>
    <w:p w:rsidR="0093312F" w:rsidRPr="0093312F" w:rsidRDefault="0093312F" w:rsidP="0093312F">
      <w:pPr>
        <w:pStyle w:val="1-"/>
        <w:spacing w:before="0" w:after="0" w:line="240" w:lineRule="auto"/>
        <w:jc w:val="right"/>
        <w:rPr>
          <w:sz w:val="24"/>
          <w:szCs w:val="24"/>
        </w:rPr>
      </w:pPr>
      <w:r w:rsidRPr="0093312F">
        <w:rPr>
          <w:b w:val="0"/>
          <w:sz w:val="24"/>
          <w:szCs w:val="24"/>
        </w:rPr>
        <w:t>к Административному регламенту</w:t>
      </w:r>
    </w:p>
    <w:p w:rsidR="0093312F" w:rsidRPr="0093312F" w:rsidRDefault="0093312F" w:rsidP="0093312F">
      <w:pPr>
        <w:spacing w:after="0" w:line="240" w:lineRule="auto"/>
        <w:ind w:firstLine="709"/>
        <w:rPr>
          <w:rFonts w:ascii="Times New Roman" w:hAnsi="Times New Roman"/>
          <w:sz w:val="24"/>
          <w:szCs w:val="24"/>
        </w:rPr>
      </w:pPr>
    </w:p>
    <w:p w:rsidR="0093312F" w:rsidRPr="0093312F" w:rsidRDefault="0093312F" w:rsidP="0093312F">
      <w:pPr>
        <w:spacing w:after="0" w:line="240" w:lineRule="auto"/>
        <w:ind w:firstLine="709"/>
        <w:jc w:val="center"/>
        <w:rPr>
          <w:rFonts w:ascii="Times New Roman" w:hAnsi="Times New Roman"/>
          <w:sz w:val="24"/>
          <w:szCs w:val="24"/>
        </w:rPr>
      </w:pPr>
      <w:r w:rsidRPr="0093312F">
        <w:rPr>
          <w:rFonts w:ascii="Times New Roman" w:hAnsi="Times New Roman"/>
          <w:b/>
          <w:sz w:val="24"/>
          <w:szCs w:val="24"/>
        </w:rPr>
        <w:t xml:space="preserve">Справочная информация о месте нахождения, графике работы, контактных телефонах, адресах электронной </w:t>
      </w:r>
      <w:r w:rsidR="00D17336" w:rsidRPr="0093312F">
        <w:rPr>
          <w:rFonts w:ascii="Times New Roman" w:hAnsi="Times New Roman"/>
          <w:b/>
          <w:sz w:val="24"/>
          <w:szCs w:val="24"/>
        </w:rPr>
        <w:t>почты МФЦ</w:t>
      </w:r>
      <w:r w:rsidRPr="0093312F">
        <w:rPr>
          <w:rFonts w:ascii="Times New Roman" w:hAnsi="Times New Roman"/>
          <w:b/>
          <w:sz w:val="24"/>
          <w:szCs w:val="24"/>
        </w:rPr>
        <w:t>, участвующих в предоставлении и информировании о порядке предоставления Государственной услуги</w:t>
      </w:r>
    </w:p>
    <w:p w:rsidR="0093312F" w:rsidRPr="0093312F" w:rsidRDefault="0093312F" w:rsidP="0093312F">
      <w:pPr>
        <w:spacing w:after="0" w:line="240" w:lineRule="auto"/>
        <w:ind w:firstLine="709"/>
        <w:jc w:val="both"/>
        <w:rPr>
          <w:rFonts w:ascii="Times New Roman" w:hAnsi="Times New Roman"/>
          <w:sz w:val="24"/>
          <w:szCs w:val="24"/>
        </w:rPr>
      </w:pP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b/>
          <w:sz w:val="24"/>
          <w:szCs w:val="24"/>
        </w:rPr>
        <w:t>1. Администрация городского округа Фрязино</w:t>
      </w:r>
    </w:p>
    <w:p w:rsidR="0093312F" w:rsidRPr="0093312F" w:rsidRDefault="0093312F" w:rsidP="0093312F">
      <w:pPr>
        <w:autoSpaceDE w:val="0"/>
        <w:spacing w:after="0" w:line="240" w:lineRule="auto"/>
        <w:ind w:firstLine="709"/>
        <w:jc w:val="both"/>
        <w:rPr>
          <w:rFonts w:ascii="Times New Roman" w:hAnsi="Times New Roman"/>
          <w:i/>
          <w:sz w:val="24"/>
          <w:szCs w:val="24"/>
        </w:rPr>
      </w:pPr>
      <w:r w:rsidRPr="0093312F">
        <w:rPr>
          <w:rFonts w:ascii="Times New Roman" w:hAnsi="Times New Roman"/>
          <w:sz w:val="24"/>
          <w:szCs w:val="24"/>
        </w:rPr>
        <w:t>Место нахождения администрации город</w:t>
      </w:r>
      <w:r w:rsidR="00D530FB">
        <w:rPr>
          <w:rFonts w:ascii="Times New Roman" w:hAnsi="Times New Roman"/>
          <w:sz w:val="24"/>
          <w:szCs w:val="24"/>
        </w:rPr>
        <w:t>ского округа</w:t>
      </w:r>
      <w:r w:rsidRPr="0093312F">
        <w:rPr>
          <w:rFonts w:ascii="Times New Roman" w:hAnsi="Times New Roman"/>
          <w:sz w:val="24"/>
          <w:szCs w:val="24"/>
        </w:rPr>
        <w:t xml:space="preserve"> Фрязино: Московская область, г. Фрязино, пр. Мира, д.</w:t>
      </w:r>
      <w:r w:rsidR="00D17336">
        <w:rPr>
          <w:rFonts w:ascii="Times New Roman" w:hAnsi="Times New Roman"/>
          <w:sz w:val="24"/>
          <w:szCs w:val="24"/>
        </w:rPr>
        <w:t xml:space="preserve"> </w:t>
      </w:r>
      <w:r w:rsidRPr="0093312F">
        <w:rPr>
          <w:rFonts w:ascii="Times New Roman" w:hAnsi="Times New Roman"/>
          <w:sz w:val="24"/>
          <w:szCs w:val="24"/>
        </w:rPr>
        <w:t>15а.</w:t>
      </w:r>
    </w:p>
    <w:p w:rsidR="0093312F" w:rsidRPr="00AA7986"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i/>
          <w:sz w:val="24"/>
          <w:szCs w:val="24"/>
        </w:rPr>
        <w:t xml:space="preserve">График работы </w:t>
      </w:r>
      <w:r w:rsidR="00D17336" w:rsidRPr="0093312F">
        <w:rPr>
          <w:rFonts w:ascii="Times New Roman" w:hAnsi="Times New Roman"/>
          <w:i/>
          <w:sz w:val="24"/>
          <w:szCs w:val="24"/>
        </w:rPr>
        <w:t>администрации городского</w:t>
      </w:r>
      <w:r w:rsidR="00D530FB">
        <w:rPr>
          <w:rFonts w:ascii="Times New Roman" w:hAnsi="Times New Roman"/>
          <w:i/>
          <w:sz w:val="24"/>
          <w:szCs w:val="24"/>
        </w:rPr>
        <w:t xml:space="preserve"> округа</w:t>
      </w:r>
      <w:r w:rsidRPr="0093312F">
        <w:rPr>
          <w:rFonts w:ascii="Times New Roman" w:hAnsi="Times New Roman"/>
          <w:i/>
          <w:sz w:val="24"/>
          <w:szCs w:val="24"/>
        </w:rPr>
        <w:t xml:space="preserve"> Фрязино</w:t>
      </w:r>
      <w:r w:rsidRPr="0093312F">
        <w:rPr>
          <w:rFonts w:ascii="Times New Roman" w:hAnsi="Times New Roman"/>
          <w:sz w:val="24"/>
          <w:szCs w:val="24"/>
        </w:rPr>
        <w:t>:</w:t>
      </w:r>
    </w:p>
    <w:tbl>
      <w:tblPr>
        <w:tblW w:w="0" w:type="auto"/>
        <w:tblInd w:w="108" w:type="dxa"/>
        <w:tblLayout w:type="fixed"/>
        <w:tblLook w:val="04A0" w:firstRow="1" w:lastRow="0" w:firstColumn="1" w:lastColumn="0" w:noHBand="0" w:noVBand="1"/>
      </w:tblPr>
      <w:tblGrid>
        <w:gridCol w:w="2143"/>
        <w:gridCol w:w="7136"/>
      </w:tblGrid>
      <w:tr w:rsidR="0093312F" w:rsidRPr="0093312F" w:rsidTr="00BC0532">
        <w:tc>
          <w:tcPr>
            <w:tcW w:w="2143" w:type="dxa"/>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Понедельник:</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rPr>
              <w:t>Вторник:</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rPr>
              <w:t>Среда</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rPr>
              <w:t>Четверг</w:t>
            </w:r>
            <w:r w:rsidRPr="0093312F">
              <w:rPr>
                <w:rFonts w:ascii="Times New Roman" w:hAnsi="Times New Roman"/>
                <w:sz w:val="24"/>
                <w:szCs w:val="24"/>
                <w:lang w:val="en-US"/>
              </w:rPr>
              <w:t>:</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Пятница:</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Суббота</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выходной день</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Воскресенье:</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выходной день.</w:t>
            </w:r>
          </w:p>
        </w:tc>
      </w:tr>
    </w:tbl>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i/>
          <w:sz w:val="24"/>
          <w:szCs w:val="24"/>
        </w:rPr>
        <w:t>График приема заявителей в администрации город</w:t>
      </w:r>
      <w:r w:rsidR="00D530FB">
        <w:rPr>
          <w:rFonts w:ascii="Times New Roman" w:hAnsi="Times New Roman"/>
          <w:i/>
          <w:sz w:val="24"/>
          <w:szCs w:val="24"/>
        </w:rPr>
        <w:t>ского округа</w:t>
      </w:r>
      <w:r w:rsidRPr="0093312F">
        <w:rPr>
          <w:rFonts w:ascii="Times New Roman" w:hAnsi="Times New Roman"/>
          <w:i/>
          <w:sz w:val="24"/>
          <w:szCs w:val="24"/>
        </w:rPr>
        <w:t xml:space="preserve"> Фрязино</w:t>
      </w:r>
      <w:r w:rsidRPr="0093312F">
        <w:rPr>
          <w:rFonts w:ascii="Times New Roman" w:hAnsi="Times New Roman"/>
          <w:sz w:val="24"/>
          <w:szCs w:val="24"/>
        </w:rPr>
        <w:t>:</w:t>
      </w:r>
    </w:p>
    <w:tbl>
      <w:tblPr>
        <w:tblW w:w="0" w:type="auto"/>
        <w:tblInd w:w="108" w:type="dxa"/>
        <w:tblLayout w:type="fixed"/>
        <w:tblLook w:val="04A0" w:firstRow="1" w:lastRow="0" w:firstColumn="1" w:lastColumn="0" w:noHBand="0" w:noVBand="1"/>
      </w:tblPr>
      <w:tblGrid>
        <w:gridCol w:w="2143"/>
        <w:gridCol w:w="7136"/>
      </w:tblGrid>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Понедельник:</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Вторник:</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Среда</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Четверг:</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Пятница:</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Суббота</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выходной день</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Воскресенье:</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выходной день.</w:t>
            </w:r>
          </w:p>
        </w:tc>
      </w:tr>
    </w:tbl>
    <w:p w:rsidR="0093312F" w:rsidRPr="0093312F" w:rsidRDefault="0093312F" w:rsidP="0093312F">
      <w:pPr>
        <w:autoSpaceDE w:val="0"/>
        <w:spacing w:after="0" w:line="240" w:lineRule="auto"/>
        <w:ind w:firstLine="709"/>
        <w:jc w:val="both"/>
        <w:rPr>
          <w:rFonts w:ascii="Times New Roman" w:hAnsi="Times New Roman"/>
          <w:sz w:val="24"/>
          <w:szCs w:val="24"/>
          <w:lang w:val="en-US"/>
        </w:rPr>
      </w:pP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Почтовый адрес администрации город</w:t>
      </w:r>
      <w:r w:rsidR="00D530FB">
        <w:rPr>
          <w:rFonts w:ascii="Times New Roman" w:hAnsi="Times New Roman"/>
          <w:sz w:val="24"/>
          <w:szCs w:val="24"/>
        </w:rPr>
        <w:t>ского округа</w:t>
      </w:r>
      <w:r w:rsidRPr="0093312F">
        <w:rPr>
          <w:rFonts w:ascii="Times New Roman" w:hAnsi="Times New Roman"/>
          <w:sz w:val="24"/>
          <w:szCs w:val="24"/>
        </w:rPr>
        <w:t xml:space="preserve"> Фрязино: </w:t>
      </w:r>
      <w:r w:rsidR="00D51EA7" w:rsidRPr="0093312F">
        <w:rPr>
          <w:rFonts w:ascii="Times New Roman" w:hAnsi="Times New Roman"/>
          <w:sz w:val="24"/>
          <w:szCs w:val="24"/>
        </w:rPr>
        <w:t xml:space="preserve">141190, </w:t>
      </w:r>
      <w:r w:rsidRPr="0093312F">
        <w:rPr>
          <w:rFonts w:ascii="Times New Roman" w:hAnsi="Times New Roman"/>
          <w:sz w:val="24"/>
          <w:szCs w:val="24"/>
        </w:rPr>
        <w:t>Московская обл., г. Фрязино, проспект Мира, д. 15а</w:t>
      </w: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Контактный телефон: 8 (496) 566-90-60</w:t>
      </w:r>
      <w:r w:rsidRPr="0093312F">
        <w:rPr>
          <w:rFonts w:ascii="Times New Roman" w:hAnsi="Times New Roman"/>
          <w:i/>
          <w:sz w:val="24"/>
          <w:szCs w:val="24"/>
        </w:rPr>
        <w:t>.</w:t>
      </w: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 xml:space="preserve">Официальный сайт городского округа Фрязино Московской </w:t>
      </w:r>
      <w:r w:rsidR="00D17336" w:rsidRPr="0093312F">
        <w:rPr>
          <w:rFonts w:ascii="Times New Roman" w:hAnsi="Times New Roman"/>
          <w:sz w:val="24"/>
          <w:szCs w:val="24"/>
        </w:rPr>
        <w:t>области: www.fryazino.org</w:t>
      </w:r>
      <w:r w:rsidRPr="0093312F">
        <w:rPr>
          <w:rFonts w:ascii="Times New Roman" w:hAnsi="Times New Roman"/>
          <w:sz w:val="24"/>
          <w:szCs w:val="24"/>
        </w:rPr>
        <w:t>.</w:t>
      </w:r>
    </w:p>
    <w:p w:rsidR="0093312F" w:rsidRPr="0093312F" w:rsidRDefault="0093312F" w:rsidP="0093312F">
      <w:pPr>
        <w:widowControl w:val="0"/>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Адрес электронной почты администрации город</w:t>
      </w:r>
      <w:r w:rsidR="00D530FB">
        <w:rPr>
          <w:rFonts w:ascii="Times New Roman" w:hAnsi="Times New Roman"/>
          <w:sz w:val="24"/>
          <w:szCs w:val="24"/>
        </w:rPr>
        <w:t>ского округа</w:t>
      </w:r>
      <w:r w:rsidRPr="0093312F">
        <w:rPr>
          <w:rFonts w:ascii="Times New Roman" w:hAnsi="Times New Roman"/>
          <w:sz w:val="24"/>
          <w:szCs w:val="24"/>
        </w:rPr>
        <w:t xml:space="preserve"> Фрязино в сети Интернет: </w:t>
      </w:r>
      <w:r w:rsidRPr="0093312F">
        <w:rPr>
          <w:rFonts w:ascii="Times New Roman" w:hAnsi="Times New Roman"/>
          <w:sz w:val="24"/>
          <w:szCs w:val="24"/>
          <w:u w:val="single"/>
        </w:rPr>
        <w:t>fryazi</w:t>
      </w:r>
      <w:r w:rsidRPr="0093312F">
        <w:rPr>
          <w:rFonts w:ascii="Times New Roman" w:hAnsi="Times New Roman"/>
          <w:sz w:val="24"/>
          <w:szCs w:val="24"/>
          <w:u w:val="single"/>
          <w:lang w:val="en-US"/>
        </w:rPr>
        <w:t>n</w:t>
      </w:r>
      <w:r w:rsidRPr="0093312F">
        <w:rPr>
          <w:rFonts w:ascii="Times New Roman" w:hAnsi="Times New Roman"/>
          <w:sz w:val="24"/>
          <w:szCs w:val="24"/>
          <w:u w:val="single"/>
        </w:rPr>
        <w:t>o@mosreg.ru</w:t>
      </w:r>
      <w:r w:rsidRPr="0093312F">
        <w:rPr>
          <w:rFonts w:ascii="Times New Roman" w:hAnsi="Times New Roman"/>
          <w:sz w:val="24"/>
          <w:szCs w:val="24"/>
        </w:rPr>
        <w:t>.</w:t>
      </w:r>
    </w:p>
    <w:p w:rsidR="0093312F" w:rsidRPr="0093312F" w:rsidRDefault="0093312F" w:rsidP="0093312F">
      <w:pPr>
        <w:pStyle w:val="1-"/>
        <w:spacing w:before="0" w:after="0" w:line="240" w:lineRule="auto"/>
        <w:rPr>
          <w:sz w:val="24"/>
          <w:szCs w:val="24"/>
        </w:rPr>
      </w:pPr>
    </w:p>
    <w:p w:rsidR="0093312F" w:rsidRPr="0093312F" w:rsidRDefault="0093312F" w:rsidP="0093312F">
      <w:pPr>
        <w:spacing w:after="0" w:line="240" w:lineRule="auto"/>
        <w:jc w:val="both"/>
        <w:rPr>
          <w:rFonts w:ascii="Times New Roman" w:hAnsi="Times New Roman"/>
          <w:sz w:val="24"/>
          <w:szCs w:val="24"/>
        </w:rPr>
      </w:pPr>
      <w:r w:rsidRPr="0093312F">
        <w:rPr>
          <w:rFonts w:ascii="Times New Roman" w:hAnsi="Times New Roman"/>
          <w:sz w:val="24"/>
          <w:szCs w:val="24"/>
        </w:rPr>
        <w:t>Горячая линия Губернатора Московской области: 8-800-550-50-30</w:t>
      </w:r>
    </w:p>
    <w:p w:rsidR="0093312F" w:rsidRPr="0093312F" w:rsidRDefault="0093312F" w:rsidP="0093312F">
      <w:pPr>
        <w:spacing w:after="0" w:line="240" w:lineRule="auto"/>
        <w:rPr>
          <w:rFonts w:ascii="Times New Roman" w:hAnsi="Times New Roman"/>
          <w:sz w:val="24"/>
          <w:szCs w:val="24"/>
        </w:rPr>
      </w:pPr>
    </w:p>
    <w:p w:rsidR="0093312F" w:rsidRPr="0093312F" w:rsidRDefault="0093312F" w:rsidP="0093312F">
      <w:pPr>
        <w:widowControl w:val="0"/>
        <w:autoSpaceDE w:val="0"/>
        <w:spacing w:after="0" w:line="240" w:lineRule="auto"/>
        <w:ind w:firstLine="709"/>
        <w:jc w:val="both"/>
        <w:rPr>
          <w:rFonts w:ascii="Times New Roman" w:hAnsi="Times New Roman"/>
          <w:sz w:val="24"/>
          <w:szCs w:val="24"/>
        </w:rPr>
      </w:pP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b/>
          <w:sz w:val="24"/>
          <w:szCs w:val="24"/>
        </w:rPr>
        <w:t>2. </w:t>
      </w:r>
      <w:r w:rsidR="00D51EA7">
        <w:rPr>
          <w:rFonts w:ascii="Times New Roman" w:hAnsi="Times New Roman"/>
          <w:b/>
          <w:sz w:val="24"/>
          <w:szCs w:val="24"/>
        </w:rPr>
        <w:t>Отдел жилищной политики администрации городского округа Фрязино</w:t>
      </w:r>
      <w:r w:rsidRPr="0093312F">
        <w:rPr>
          <w:rFonts w:ascii="Times New Roman" w:hAnsi="Times New Roman"/>
          <w:i/>
          <w:sz w:val="24"/>
          <w:szCs w:val="24"/>
        </w:rPr>
        <w:t xml:space="preserve"> </w:t>
      </w:r>
    </w:p>
    <w:p w:rsidR="00D51EA7" w:rsidRDefault="00D51EA7" w:rsidP="0093312F">
      <w:pPr>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Место нахождения : </w:t>
      </w:r>
      <w:r w:rsidRPr="00D51EA7">
        <w:rPr>
          <w:rFonts w:ascii="Times New Roman" w:hAnsi="Times New Roman"/>
          <w:sz w:val="24"/>
          <w:szCs w:val="24"/>
        </w:rPr>
        <w:t>Московская область, г. Фрязино, пр. Мира, д. 15а.</w:t>
      </w: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 xml:space="preserve">График работы: </w:t>
      </w:r>
    </w:p>
    <w:tbl>
      <w:tblPr>
        <w:tblW w:w="0" w:type="auto"/>
        <w:tblInd w:w="108" w:type="dxa"/>
        <w:tblLayout w:type="fixed"/>
        <w:tblLook w:val="04A0" w:firstRow="1" w:lastRow="0" w:firstColumn="1" w:lastColumn="0" w:noHBand="0" w:noVBand="1"/>
      </w:tblPr>
      <w:tblGrid>
        <w:gridCol w:w="2143"/>
        <w:gridCol w:w="7136"/>
      </w:tblGrid>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Понедельник</w:t>
            </w:r>
            <w:r w:rsidRPr="0093312F">
              <w:rPr>
                <w:rFonts w:ascii="Times New Roman" w:hAnsi="Times New Roman"/>
                <w:i/>
                <w:sz w:val="24"/>
                <w:szCs w:val="24"/>
                <w:lang w:val="en-US"/>
              </w:rPr>
              <w:t>:</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 xml:space="preserve">9.00-18.00, обед 13.00-14.00 </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rPr>
              <w:t>Вторник:</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rPr>
              <w:t>Среда</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rPr>
              <w:t>Четверг:</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Пятница:</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rPr>
              <w:t>9.00-18.00, обед 13.00-14.00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Суббота</w:t>
            </w: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выходной день</w:t>
            </w:r>
          </w:p>
        </w:tc>
      </w:tr>
      <w:tr w:rsidR="0093312F" w:rsidRPr="0093312F" w:rsidTr="00BC0532">
        <w:tc>
          <w:tcPr>
            <w:tcW w:w="2143" w:type="dxa"/>
            <w:hideMark/>
          </w:tcPr>
          <w:p w:rsidR="0093312F" w:rsidRPr="0093312F" w:rsidRDefault="00913013" w:rsidP="00D17336">
            <w:pPr>
              <w:tabs>
                <w:tab w:val="left" w:pos="1276"/>
              </w:tabs>
              <w:snapToGrid w:val="0"/>
              <w:spacing w:after="0" w:line="240" w:lineRule="auto"/>
              <w:rPr>
                <w:rFonts w:ascii="Times New Roman" w:hAnsi="Times New Roman"/>
                <w:sz w:val="24"/>
                <w:szCs w:val="24"/>
              </w:rPr>
            </w:pPr>
            <w:r>
              <w:rPr>
                <w:rFonts w:ascii="Times New Roman" w:hAnsi="Times New Roman"/>
                <w:sz w:val="24"/>
                <w:szCs w:val="24"/>
              </w:rPr>
              <w:t>Воскресенье</w:t>
            </w:r>
          </w:p>
          <w:p w:rsidR="0093312F" w:rsidRPr="0093312F" w:rsidRDefault="0093312F" w:rsidP="00D17336">
            <w:pPr>
              <w:tabs>
                <w:tab w:val="left" w:pos="1276"/>
              </w:tabs>
              <w:snapToGrid w:val="0"/>
              <w:spacing w:after="0" w:line="240" w:lineRule="auto"/>
              <w:rPr>
                <w:rFonts w:ascii="Times New Roman" w:hAnsi="Times New Roman"/>
                <w:sz w:val="24"/>
                <w:szCs w:val="24"/>
              </w:rPr>
            </w:pPr>
          </w:p>
        </w:tc>
        <w:tc>
          <w:tcPr>
            <w:tcW w:w="7136" w:type="dxa"/>
            <w:vAlign w:val="center"/>
            <w:hideMark/>
          </w:tcPr>
          <w:p w:rsidR="0093312F" w:rsidRPr="0093312F" w:rsidRDefault="0093312F" w:rsidP="0093312F">
            <w:pPr>
              <w:tabs>
                <w:tab w:val="left" w:pos="1276"/>
              </w:tabs>
              <w:snapToGrid w:val="0"/>
              <w:spacing w:after="0" w:line="240" w:lineRule="auto"/>
              <w:jc w:val="center"/>
              <w:rPr>
                <w:rFonts w:ascii="Times New Roman" w:hAnsi="Times New Roman"/>
                <w:sz w:val="24"/>
                <w:szCs w:val="24"/>
              </w:rPr>
            </w:pPr>
            <w:r w:rsidRPr="0093312F">
              <w:rPr>
                <w:rFonts w:ascii="Times New Roman" w:hAnsi="Times New Roman"/>
                <w:sz w:val="24"/>
                <w:szCs w:val="24"/>
                <w:lang w:val="en-US"/>
              </w:rPr>
              <w:t>выходной день.</w:t>
            </w:r>
          </w:p>
        </w:tc>
      </w:tr>
    </w:tbl>
    <w:p w:rsidR="002B3E92" w:rsidRDefault="002B3E92" w:rsidP="0093312F">
      <w:pPr>
        <w:autoSpaceDE w:val="0"/>
        <w:spacing w:after="0" w:line="240" w:lineRule="auto"/>
        <w:ind w:firstLine="709"/>
        <w:jc w:val="both"/>
        <w:rPr>
          <w:rFonts w:ascii="Times New Roman" w:hAnsi="Times New Roman"/>
          <w:sz w:val="24"/>
          <w:szCs w:val="24"/>
        </w:rPr>
      </w:pPr>
    </w:p>
    <w:p w:rsidR="00D51EA7" w:rsidRDefault="00D51EA7" w:rsidP="0093312F">
      <w:pPr>
        <w:autoSpaceDE w:val="0"/>
        <w:spacing w:after="0" w:line="240" w:lineRule="auto"/>
        <w:ind w:firstLine="709"/>
        <w:jc w:val="both"/>
        <w:rPr>
          <w:rFonts w:ascii="Times New Roman" w:hAnsi="Times New Roman"/>
          <w:sz w:val="24"/>
          <w:szCs w:val="24"/>
        </w:rPr>
      </w:pP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 xml:space="preserve">График приема заявителей </w:t>
      </w:r>
    </w:p>
    <w:tbl>
      <w:tblPr>
        <w:tblW w:w="0" w:type="auto"/>
        <w:tblInd w:w="108" w:type="dxa"/>
        <w:tblLayout w:type="fixed"/>
        <w:tblLook w:val="04A0" w:firstRow="1" w:lastRow="0" w:firstColumn="1" w:lastColumn="0" w:noHBand="0" w:noVBand="1"/>
      </w:tblPr>
      <w:tblGrid>
        <w:gridCol w:w="2143"/>
        <w:gridCol w:w="7136"/>
      </w:tblGrid>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Понедельник:</w:t>
            </w:r>
          </w:p>
        </w:tc>
        <w:tc>
          <w:tcPr>
            <w:tcW w:w="7136" w:type="dxa"/>
            <w:vAlign w:val="center"/>
            <w:hideMark/>
          </w:tcPr>
          <w:p w:rsidR="0093312F" w:rsidRPr="0093312F" w:rsidRDefault="0093312F" w:rsidP="0093312F">
            <w:pPr>
              <w:tabs>
                <w:tab w:val="left" w:pos="1276"/>
              </w:tabs>
              <w:snapToGrid w:val="0"/>
              <w:spacing w:after="0" w:line="240" w:lineRule="auto"/>
              <w:ind w:firstLine="709"/>
              <w:jc w:val="center"/>
              <w:rPr>
                <w:rFonts w:ascii="Times New Roman" w:hAnsi="Times New Roman"/>
                <w:sz w:val="24"/>
                <w:szCs w:val="24"/>
              </w:rPr>
            </w:pPr>
            <w:r w:rsidRPr="0093312F">
              <w:rPr>
                <w:rFonts w:ascii="Times New Roman" w:hAnsi="Times New Roman"/>
                <w:sz w:val="24"/>
                <w:szCs w:val="24"/>
              </w:rPr>
              <w:t>с 10.00-13.00 14.00-17.00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rPr>
              <w:lastRenderedPageBreak/>
              <w:t>Вторник</w:t>
            </w:r>
            <w:r w:rsidRPr="0093312F">
              <w:rPr>
                <w:rFonts w:ascii="Times New Roman" w:hAnsi="Times New Roman"/>
                <w:sz w:val="24"/>
                <w:szCs w:val="24"/>
                <w:lang w:val="en-US"/>
              </w:rPr>
              <w:t>:</w:t>
            </w:r>
          </w:p>
        </w:tc>
        <w:tc>
          <w:tcPr>
            <w:tcW w:w="7136" w:type="dxa"/>
            <w:vAlign w:val="center"/>
            <w:hideMark/>
          </w:tcPr>
          <w:p w:rsidR="0093312F" w:rsidRPr="0093312F" w:rsidRDefault="0093312F" w:rsidP="0093312F">
            <w:pPr>
              <w:tabs>
                <w:tab w:val="left" w:pos="1276"/>
              </w:tabs>
              <w:snapToGrid w:val="0"/>
              <w:spacing w:after="0" w:line="240" w:lineRule="auto"/>
              <w:ind w:firstLine="709"/>
              <w:jc w:val="center"/>
              <w:rPr>
                <w:rFonts w:ascii="Times New Roman" w:hAnsi="Times New Roman"/>
                <w:sz w:val="24"/>
                <w:szCs w:val="24"/>
              </w:rPr>
            </w:pPr>
            <w:r w:rsidRPr="0093312F">
              <w:rPr>
                <w:rFonts w:ascii="Times New Roman" w:hAnsi="Times New Roman"/>
                <w:sz w:val="24"/>
                <w:szCs w:val="24"/>
              </w:rPr>
              <w:t>-</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С</w:t>
            </w:r>
            <w:r w:rsidRPr="0093312F">
              <w:rPr>
                <w:rFonts w:ascii="Times New Roman" w:hAnsi="Times New Roman"/>
                <w:sz w:val="24"/>
                <w:szCs w:val="24"/>
              </w:rPr>
              <w:t>реда</w:t>
            </w:r>
          </w:p>
        </w:tc>
        <w:tc>
          <w:tcPr>
            <w:tcW w:w="7136" w:type="dxa"/>
            <w:vAlign w:val="center"/>
            <w:hideMark/>
          </w:tcPr>
          <w:p w:rsidR="0093312F" w:rsidRPr="0093312F" w:rsidRDefault="0093312F" w:rsidP="0093312F">
            <w:pPr>
              <w:tabs>
                <w:tab w:val="left" w:pos="1276"/>
              </w:tabs>
              <w:snapToGrid w:val="0"/>
              <w:spacing w:after="0" w:line="240" w:lineRule="auto"/>
              <w:ind w:firstLine="709"/>
              <w:jc w:val="center"/>
              <w:rPr>
                <w:rFonts w:ascii="Times New Roman" w:hAnsi="Times New Roman"/>
                <w:sz w:val="24"/>
                <w:szCs w:val="24"/>
              </w:rPr>
            </w:pPr>
            <w:r w:rsidRPr="0093312F">
              <w:rPr>
                <w:rFonts w:ascii="Times New Roman" w:hAnsi="Times New Roman"/>
                <w:sz w:val="24"/>
                <w:szCs w:val="24"/>
              </w:rPr>
              <w:t>-</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rPr>
              <w:t>Четверг</w:t>
            </w:r>
            <w:r w:rsidRPr="0093312F">
              <w:rPr>
                <w:rFonts w:ascii="Times New Roman" w:hAnsi="Times New Roman"/>
                <w:sz w:val="24"/>
                <w:szCs w:val="24"/>
                <w:lang w:val="en-US"/>
              </w:rPr>
              <w:t>:</w:t>
            </w:r>
          </w:p>
        </w:tc>
        <w:tc>
          <w:tcPr>
            <w:tcW w:w="7136" w:type="dxa"/>
            <w:vAlign w:val="center"/>
            <w:hideMark/>
          </w:tcPr>
          <w:p w:rsidR="0093312F" w:rsidRPr="0093312F" w:rsidRDefault="0093312F" w:rsidP="0093312F">
            <w:pPr>
              <w:tabs>
                <w:tab w:val="left" w:pos="1276"/>
              </w:tabs>
              <w:snapToGrid w:val="0"/>
              <w:spacing w:after="0" w:line="240" w:lineRule="auto"/>
              <w:ind w:firstLine="709"/>
              <w:jc w:val="center"/>
              <w:rPr>
                <w:rFonts w:ascii="Times New Roman" w:hAnsi="Times New Roman"/>
                <w:sz w:val="24"/>
                <w:szCs w:val="24"/>
              </w:rPr>
            </w:pPr>
            <w:r w:rsidRPr="0093312F">
              <w:rPr>
                <w:rFonts w:ascii="Times New Roman" w:hAnsi="Times New Roman"/>
                <w:sz w:val="24"/>
                <w:szCs w:val="24"/>
              </w:rPr>
              <w:t>с 10.00-13.00 14.00-17.00</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Пятница:</w:t>
            </w:r>
          </w:p>
        </w:tc>
        <w:tc>
          <w:tcPr>
            <w:tcW w:w="7136" w:type="dxa"/>
            <w:vAlign w:val="center"/>
            <w:hideMark/>
          </w:tcPr>
          <w:p w:rsidR="0093312F" w:rsidRPr="0093312F" w:rsidRDefault="0093312F" w:rsidP="0093312F">
            <w:pPr>
              <w:tabs>
                <w:tab w:val="left" w:pos="1276"/>
              </w:tabs>
              <w:snapToGrid w:val="0"/>
              <w:spacing w:after="0" w:line="240" w:lineRule="auto"/>
              <w:ind w:firstLine="709"/>
              <w:jc w:val="center"/>
              <w:rPr>
                <w:rFonts w:ascii="Times New Roman" w:hAnsi="Times New Roman"/>
                <w:sz w:val="24"/>
                <w:szCs w:val="24"/>
              </w:rPr>
            </w:pPr>
            <w:r w:rsidRPr="0093312F">
              <w:rPr>
                <w:rFonts w:ascii="Times New Roman" w:hAnsi="Times New Roman"/>
                <w:sz w:val="24"/>
                <w:szCs w:val="24"/>
              </w:rPr>
              <w:t>-</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Суббота</w:t>
            </w:r>
          </w:p>
        </w:tc>
        <w:tc>
          <w:tcPr>
            <w:tcW w:w="7136" w:type="dxa"/>
            <w:vAlign w:val="center"/>
            <w:hideMark/>
          </w:tcPr>
          <w:p w:rsidR="0093312F" w:rsidRPr="0093312F" w:rsidRDefault="0093312F" w:rsidP="0093312F">
            <w:pPr>
              <w:tabs>
                <w:tab w:val="left" w:pos="1276"/>
              </w:tabs>
              <w:snapToGrid w:val="0"/>
              <w:spacing w:after="0" w:line="240" w:lineRule="auto"/>
              <w:ind w:firstLine="709"/>
              <w:jc w:val="center"/>
              <w:rPr>
                <w:rFonts w:ascii="Times New Roman" w:hAnsi="Times New Roman"/>
                <w:sz w:val="24"/>
                <w:szCs w:val="24"/>
              </w:rPr>
            </w:pPr>
            <w:r w:rsidRPr="0093312F">
              <w:rPr>
                <w:rFonts w:ascii="Times New Roman" w:hAnsi="Times New Roman"/>
                <w:sz w:val="24"/>
                <w:szCs w:val="24"/>
              </w:rPr>
              <w:t>выходной день</w:t>
            </w:r>
          </w:p>
        </w:tc>
      </w:tr>
      <w:tr w:rsidR="0093312F" w:rsidRPr="0093312F" w:rsidTr="00BC0532">
        <w:tc>
          <w:tcPr>
            <w:tcW w:w="2143" w:type="dxa"/>
            <w:hideMark/>
          </w:tcPr>
          <w:p w:rsidR="0093312F" w:rsidRPr="0093312F" w:rsidRDefault="0093312F" w:rsidP="00D17336">
            <w:pPr>
              <w:tabs>
                <w:tab w:val="left" w:pos="1276"/>
              </w:tabs>
              <w:snapToGrid w:val="0"/>
              <w:spacing w:after="0" w:line="240" w:lineRule="auto"/>
              <w:rPr>
                <w:rFonts w:ascii="Times New Roman" w:hAnsi="Times New Roman"/>
                <w:sz w:val="24"/>
                <w:szCs w:val="24"/>
              </w:rPr>
            </w:pPr>
            <w:r w:rsidRPr="0093312F">
              <w:rPr>
                <w:rFonts w:ascii="Times New Roman" w:hAnsi="Times New Roman"/>
                <w:sz w:val="24"/>
                <w:szCs w:val="24"/>
                <w:lang w:val="en-US"/>
              </w:rPr>
              <w:t>Воскресенье:</w:t>
            </w:r>
          </w:p>
        </w:tc>
        <w:tc>
          <w:tcPr>
            <w:tcW w:w="7136" w:type="dxa"/>
            <w:vAlign w:val="center"/>
            <w:hideMark/>
          </w:tcPr>
          <w:p w:rsidR="0093312F" w:rsidRPr="0093312F" w:rsidRDefault="0093312F" w:rsidP="0093312F">
            <w:pPr>
              <w:tabs>
                <w:tab w:val="left" w:pos="1276"/>
              </w:tabs>
              <w:snapToGrid w:val="0"/>
              <w:spacing w:after="0" w:line="240" w:lineRule="auto"/>
              <w:ind w:firstLine="709"/>
              <w:jc w:val="center"/>
              <w:rPr>
                <w:rFonts w:ascii="Times New Roman" w:hAnsi="Times New Roman"/>
                <w:sz w:val="24"/>
                <w:szCs w:val="24"/>
              </w:rPr>
            </w:pPr>
            <w:r w:rsidRPr="0093312F">
              <w:rPr>
                <w:rFonts w:ascii="Times New Roman" w:hAnsi="Times New Roman"/>
                <w:sz w:val="24"/>
                <w:szCs w:val="24"/>
                <w:lang w:val="en-US"/>
              </w:rPr>
              <w:t>выходной день.</w:t>
            </w:r>
          </w:p>
        </w:tc>
      </w:tr>
    </w:tbl>
    <w:p w:rsidR="0093312F" w:rsidRPr="0093312F" w:rsidRDefault="0093312F" w:rsidP="0093312F">
      <w:pPr>
        <w:autoSpaceDE w:val="0"/>
        <w:spacing w:after="0" w:line="240" w:lineRule="auto"/>
        <w:ind w:firstLine="709"/>
        <w:jc w:val="both"/>
        <w:rPr>
          <w:rFonts w:ascii="Times New Roman" w:hAnsi="Times New Roman"/>
          <w:sz w:val="24"/>
          <w:szCs w:val="24"/>
        </w:rPr>
      </w:pPr>
    </w:p>
    <w:p w:rsidR="0093312F" w:rsidRPr="0093312F" w:rsidRDefault="0093312F" w:rsidP="0093312F">
      <w:pPr>
        <w:autoSpaceDE w:val="0"/>
        <w:spacing w:after="0" w:line="240" w:lineRule="auto"/>
        <w:ind w:firstLine="709"/>
        <w:jc w:val="both"/>
        <w:rPr>
          <w:rFonts w:ascii="Times New Roman" w:hAnsi="Times New Roman"/>
          <w:sz w:val="24"/>
          <w:szCs w:val="24"/>
        </w:rPr>
      </w:pPr>
    </w:p>
    <w:p w:rsidR="0093312F" w:rsidRPr="0093312F" w:rsidRDefault="00D51EA7" w:rsidP="0093312F">
      <w:pPr>
        <w:autoSpaceDE w:val="0"/>
        <w:spacing w:after="0" w:line="240" w:lineRule="auto"/>
        <w:ind w:firstLine="709"/>
        <w:jc w:val="both"/>
        <w:rPr>
          <w:rFonts w:ascii="Times New Roman" w:hAnsi="Times New Roman"/>
          <w:sz w:val="24"/>
          <w:szCs w:val="24"/>
        </w:rPr>
      </w:pPr>
      <w:r>
        <w:rPr>
          <w:rFonts w:ascii="Times New Roman" w:hAnsi="Times New Roman"/>
          <w:sz w:val="24"/>
          <w:szCs w:val="24"/>
        </w:rPr>
        <w:t>Почтовый адрес: 141190</w:t>
      </w:r>
      <w:r w:rsidR="0093312F" w:rsidRPr="0093312F">
        <w:rPr>
          <w:rFonts w:ascii="Times New Roman" w:hAnsi="Times New Roman"/>
          <w:sz w:val="24"/>
          <w:szCs w:val="24"/>
        </w:rPr>
        <w:t xml:space="preserve">, </w:t>
      </w:r>
      <w:r w:rsidRPr="00D51EA7">
        <w:rPr>
          <w:rFonts w:ascii="Times New Roman" w:hAnsi="Times New Roman"/>
          <w:sz w:val="24"/>
          <w:szCs w:val="24"/>
        </w:rPr>
        <w:t>Московская обл., г. Фрязино, проспект Мира, д. 15а</w:t>
      </w:r>
      <w:r>
        <w:rPr>
          <w:rFonts w:ascii="Times New Roman" w:hAnsi="Times New Roman"/>
          <w:sz w:val="24"/>
          <w:szCs w:val="24"/>
        </w:rPr>
        <w:t xml:space="preserve"> </w:t>
      </w:r>
      <w:r w:rsidR="0093312F" w:rsidRPr="0093312F">
        <w:rPr>
          <w:rFonts w:ascii="Times New Roman" w:hAnsi="Times New Roman"/>
          <w:sz w:val="24"/>
          <w:szCs w:val="24"/>
        </w:rPr>
        <w:t>Контактный телефон: 8(496) </w:t>
      </w:r>
      <w:r>
        <w:rPr>
          <w:rFonts w:ascii="Times New Roman" w:hAnsi="Times New Roman"/>
          <w:sz w:val="24"/>
          <w:szCs w:val="24"/>
        </w:rPr>
        <w:t>566 - 90 - 60.</w:t>
      </w:r>
    </w:p>
    <w:p w:rsidR="0093312F" w:rsidRPr="0093312F" w:rsidRDefault="0093312F" w:rsidP="0093312F">
      <w:pPr>
        <w:autoSpaceDE w:val="0"/>
        <w:spacing w:after="0" w:line="240" w:lineRule="auto"/>
        <w:ind w:firstLine="709"/>
        <w:jc w:val="both"/>
        <w:rPr>
          <w:rFonts w:ascii="Times New Roman" w:hAnsi="Times New Roman"/>
          <w:sz w:val="24"/>
          <w:szCs w:val="24"/>
        </w:rPr>
      </w:pPr>
    </w:p>
    <w:p w:rsidR="0093312F" w:rsidRPr="0093312F" w:rsidRDefault="00D51EA7" w:rsidP="0093312F">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Адрес электронной почты  </w:t>
      </w:r>
      <w:r w:rsidR="0093312F" w:rsidRPr="0093312F">
        <w:rPr>
          <w:rFonts w:ascii="Times New Roman" w:hAnsi="Times New Roman"/>
          <w:sz w:val="24"/>
          <w:szCs w:val="24"/>
        </w:rPr>
        <w:t xml:space="preserve"> </w:t>
      </w:r>
      <w:hyperlink r:id="rId12" w:history="1">
        <w:r w:rsidRPr="00C51EE0">
          <w:rPr>
            <w:rStyle w:val="a7"/>
            <w:rFonts w:ascii="Times New Roman" w:hAnsi="Times New Roman"/>
            <w:sz w:val="24"/>
            <w:szCs w:val="24"/>
          </w:rPr>
          <w:t>zhil@fryazi</w:t>
        </w:r>
        <w:r w:rsidRPr="00C51EE0">
          <w:rPr>
            <w:rStyle w:val="a7"/>
            <w:rFonts w:ascii="Times New Roman" w:hAnsi="Times New Roman"/>
            <w:sz w:val="24"/>
            <w:szCs w:val="24"/>
            <w:lang w:val="en-US"/>
          </w:rPr>
          <w:t>n</w:t>
        </w:r>
        <w:r w:rsidRPr="00C51EE0">
          <w:rPr>
            <w:rStyle w:val="a7"/>
            <w:rFonts w:ascii="Times New Roman" w:hAnsi="Times New Roman"/>
            <w:sz w:val="24"/>
            <w:szCs w:val="24"/>
          </w:rPr>
          <w:t>o.org</w:t>
        </w:r>
      </w:hyperlink>
      <w:r w:rsidR="0093312F" w:rsidRPr="0093312F">
        <w:rPr>
          <w:rFonts w:ascii="Times New Roman" w:hAnsi="Times New Roman"/>
          <w:sz w:val="24"/>
          <w:szCs w:val="24"/>
        </w:rPr>
        <w:t>.</w:t>
      </w:r>
    </w:p>
    <w:p w:rsidR="0093312F" w:rsidRPr="0093312F" w:rsidRDefault="0093312F" w:rsidP="0093312F">
      <w:pPr>
        <w:pStyle w:val="a9"/>
        <w:spacing w:line="240" w:lineRule="auto"/>
        <w:ind w:left="0"/>
        <w:rPr>
          <w:rFonts w:ascii="Times New Roman" w:hAnsi="Times New Roman" w:cs="Times New Roman"/>
          <w:b/>
          <w:sz w:val="24"/>
          <w:szCs w:val="24"/>
        </w:rPr>
      </w:pPr>
    </w:p>
    <w:p w:rsidR="0093312F" w:rsidRPr="0093312F" w:rsidRDefault="0093312F" w:rsidP="0093312F">
      <w:pPr>
        <w:autoSpaceDE w:val="0"/>
        <w:spacing w:after="0" w:line="240" w:lineRule="auto"/>
        <w:ind w:firstLine="709"/>
        <w:jc w:val="both"/>
        <w:rPr>
          <w:rFonts w:ascii="Times New Roman" w:hAnsi="Times New Roman"/>
          <w:b/>
          <w:sz w:val="24"/>
          <w:szCs w:val="24"/>
        </w:rPr>
      </w:pPr>
      <w:r w:rsidRPr="0093312F">
        <w:rPr>
          <w:rFonts w:ascii="Times New Roman" w:hAnsi="Times New Roman"/>
          <w:b/>
          <w:sz w:val="24"/>
          <w:szCs w:val="24"/>
        </w:rPr>
        <w:t>3.</w:t>
      </w:r>
      <w:r w:rsidRPr="0093312F">
        <w:rPr>
          <w:rFonts w:ascii="Times New Roman" w:hAnsi="Times New Roman"/>
          <w:b/>
          <w:i/>
          <w:sz w:val="24"/>
          <w:szCs w:val="24"/>
        </w:rPr>
        <w:t> </w:t>
      </w:r>
      <w:r w:rsidRPr="0093312F">
        <w:rPr>
          <w:rFonts w:ascii="Times New Roman" w:hAnsi="Times New Roman"/>
          <w:b/>
          <w:sz w:val="24"/>
          <w:szCs w:val="24"/>
        </w:rPr>
        <w:t>МУ «МФЦ городского округа Фрязино Московской области», расположенный на территории городского округа Фрязино.</w:t>
      </w:r>
    </w:p>
    <w:p w:rsidR="0093312F" w:rsidRPr="0093312F" w:rsidRDefault="0093312F" w:rsidP="0093312F">
      <w:pPr>
        <w:autoSpaceDE w:val="0"/>
        <w:spacing w:after="0" w:line="240" w:lineRule="auto"/>
        <w:ind w:firstLine="709"/>
        <w:jc w:val="both"/>
        <w:rPr>
          <w:rFonts w:ascii="Times New Roman" w:hAnsi="Times New Roman"/>
          <w:b/>
          <w:sz w:val="24"/>
          <w:szCs w:val="24"/>
        </w:rPr>
      </w:pPr>
    </w:p>
    <w:p w:rsidR="0093312F" w:rsidRPr="0093312F" w:rsidRDefault="0093312F" w:rsidP="00D51EA7">
      <w:pPr>
        <w:rPr>
          <w:rFonts w:ascii="Times New Roman" w:hAnsi="Times New Roman"/>
          <w:sz w:val="24"/>
          <w:szCs w:val="24"/>
        </w:rPr>
      </w:pPr>
      <w:r w:rsidRPr="0093312F">
        <w:rPr>
          <w:rFonts w:ascii="Times New Roman" w:hAnsi="Times New Roman"/>
          <w:sz w:val="24"/>
          <w:szCs w:val="24"/>
        </w:rPr>
        <w:t>Место нахождения МУ «МФЦ</w:t>
      </w:r>
      <w:r w:rsidRPr="0093312F">
        <w:rPr>
          <w:rFonts w:ascii="Times New Roman" w:hAnsi="Times New Roman"/>
          <w:b/>
          <w:sz w:val="24"/>
          <w:szCs w:val="24"/>
        </w:rPr>
        <w:t xml:space="preserve"> </w:t>
      </w:r>
      <w:r w:rsidRPr="0093312F">
        <w:rPr>
          <w:rFonts w:ascii="Times New Roman" w:hAnsi="Times New Roman"/>
          <w:sz w:val="24"/>
          <w:szCs w:val="24"/>
        </w:rPr>
        <w:t>городского округа Фрязино Московской</w:t>
      </w:r>
      <w:r w:rsidRPr="0093312F">
        <w:rPr>
          <w:rFonts w:ascii="Times New Roman" w:hAnsi="Times New Roman"/>
          <w:b/>
          <w:sz w:val="24"/>
          <w:szCs w:val="24"/>
        </w:rPr>
        <w:t xml:space="preserve"> </w:t>
      </w:r>
      <w:r w:rsidRPr="0093312F">
        <w:rPr>
          <w:rFonts w:ascii="Times New Roman" w:hAnsi="Times New Roman"/>
          <w:sz w:val="24"/>
          <w:szCs w:val="24"/>
        </w:rPr>
        <w:t>области»: Московская область, г.</w:t>
      </w:r>
      <w:r w:rsidR="00D51EA7">
        <w:rPr>
          <w:rFonts w:ascii="Times New Roman" w:hAnsi="Times New Roman"/>
          <w:sz w:val="24"/>
          <w:szCs w:val="24"/>
        </w:rPr>
        <w:t xml:space="preserve"> Фрязино, ул. Центральная, д. 12, </w:t>
      </w:r>
      <w:r w:rsidR="00D51EA7" w:rsidRPr="00D51EA7">
        <w:rPr>
          <w:rFonts w:ascii="Times New Roman" w:hAnsi="Times New Roman"/>
          <w:sz w:val="24"/>
          <w:szCs w:val="24"/>
        </w:rPr>
        <w:t xml:space="preserve">Московская область, г. Фрязино, ул. </w:t>
      </w:r>
      <w:r w:rsidR="00D51EA7">
        <w:rPr>
          <w:rFonts w:ascii="Times New Roman" w:hAnsi="Times New Roman"/>
          <w:sz w:val="24"/>
          <w:szCs w:val="24"/>
        </w:rPr>
        <w:t>Нахимова</w:t>
      </w:r>
      <w:r w:rsidR="00D51EA7" w:rsidRPr="00D51EA7">
        <w:rPr>
          <w:rFonts w:ascii="Times New Roman" w:hAnsi="Times New Roman"/>
          <w:sz w:val="24"/>
          <w:szCs w:val="24"/>
        </w:rPr>
        <w:t xml:space="preserve">, д. </w:t>
      </w:r>
      <w:r w:rsidR="00D51EA7">
        <w:rPr>
          <w:rFonts w:ascii="Times New Roman" w:hAnsi="Times New Roman"/>
          <w:sz w:val="24"/>
          <w:szCs w:val="24"/>
        </w:rPr>
        <w:t>23.</w:t>
      </w: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График работы МУ «МФЦ городского округа Фрязино Московской</w:t>
      </w:r>
      <w:r w:rsidRPr="0093312F">
        <w:rPr>
          <w:rFonts w:ascii="Times New Roman" w:hAnsi="Times New Roman"/>
          <w:b/>
          <w:sz w:val="24"/>
          <w:szCs w:val="24"/>
        </w:rPr>
        <w:t xml:space="preserve"> </w:t>
      </w:r>
      <w:r w:rsidRPr="0093312F">
        <w:rPr>
          <w:rFonts w:ascii="Times New Roman" w:hAnsi="Times New Roman"/>
          <w:sz w:val="24"/>
          <w:szCs w:val="24"/>
        </w:rPr>
        <w:t>области»:</w:t>
      </w:r>
    </w:p>
    <w:tbl>
      <w:tblPr>
        <w:tblW w:w="0" w:type="auto"/>
        <w:tblInd w:w="-20" w:type="dxa"/>
        <w:tblLayout w:type="fixed"/>
        <w:tblLook w:val="04A0" w:firstRow="1" w:lastRow="0" w:firstColumn="1" w:lastColumn="0" w:noHBand="0" w:noVBand="1"/>
      </w:tblPr>
      <w:tblGrid>
        <w:gridCol w:w="2143"/>
        <w:gridCol w:w="7176"/>
      </w:tblGrid>
      <w:tr w:rsidR="0093312F" w:rsidRPr="0093312F" w:rsidTr="00BC0532">
        <w:tc>
          <w:tcPr>
            <w:tcW w:w="2143" w:type="dxa"/>
            <w:tcBorders>
              <w:top w:val="single" w:sz="4" w:space="0" w:color="000000"/>
              <w:left w:val="single" w:sz="4" w:space="0" w:color="000000"/>
              <w:bottom w:val="single" w:sz="4" w:space="0" w:color="000000"/>
              <w:right w:val="nil"/>
            </w:tcBorders>
            <w:hideMark/>
          </w:tcPr>
          <w:p w:rsidR="0093312F" w:rsidRPr="0093312F" w:rsidRDefault="0093312F" w:rsidP="00D51EA7">
            <w:pPr>
              <w:tabs>
                <w:tab w:val="left" w:pos="1276"/>
              </w:tabs>
              <w:snapToGrid w:val="0"/>
              <w:spacing w:after="0" w:line="240" w:lineRule="auto"/>
              <w:jc w:val="both"/>
              <w:rPr>
                <w:rFonts w:ascii="Times New Roman" w:hAnsi="Times New Roman"/>
                <w:sz w:val="24"/>
                <w:szCs w:val="24"/>
              </w:rPr>
            </w:pPr>
            <w:r w:rsidRPr="0093312F">
              <w:rPr>
                <w:rFonts w:ascii="Times New Roman" w:hAnsi="Times New Roman"/>
                <w:sz w:val="24"/>
                <w:szCs w:val="24"/>
                <w:lang w:val="en-US"/>
              </w:rPr>
              <w:t>Понедельник</w:t>
            </w:r>
          </w:p>
        </w:tc>
        <w:tc>
          <w:tcPr>
            <w:tcW w:w="7176" w:type="dxa"/>
            <w:tcBorders>
              <w:top w:val="single" w:sz="4" w:space="0" w:color="000000"/>
              <w:left w:val="single" w:sz="4" w:space="0" w:color="000000"/>
              <w:bottom w:val="single" w:sz="4" w:space="0" w:color="000000"/>
              <w:right w:val="single" w:sz="4" w:space="0" w:color="000000"/>
            </w:tcBorders>
            <w:vAlign w:val="center"/>
            <w:hideMark/>
          </w:tcPr>
          <w:p w:rsidR="0093312F" w:rsidRPr="0093312F" w:rsidRDefault="0093312F" w:rsidP="0093312F">
            <w:pPr>
              <w:tabs>
                <w:tab w:val="left" w:pos="1276"/>
              </w:tabs>
              <w:snapToGrid w:val="0"/>
              <w:spacing w:after="0" w:line="240" w:lineRule="auto"/>
              <w:ind w:firstLine="709"/>
              <w:rPr>
                <w:rFonts w:ascii="Times New Roman" w:hAnsi="Times New Roman"/>
                <w:sz w:val="24"/>
                <w:szCs w:val="24"/>
              </w:rPr>
            </w:pPr>
            <w:r w:rsidRPr="0093312F">
              <w:rPr>
                <w:rFonts w:ascii="Times New Roman" w:hAnsi="Times New Roman"/>
                <w:sz w:val="24"/>
                <w:szCs w:val="24"/>
              </w:rPr>
              <w:t>8.00-20.00</w:t>
            </w:r>
          </w:p>
        </w:tc>
      </w:tr>
      <w:tr w:rsidR="0093312F" w:rsidRPr="0093312F" w:rsidTr="00BC0532">
        <w:tc>
          <w:tcPr>
            <w:tcW w:w="2143" w:type="dxa"/>
            <w:tcBorders>
              <w:top w:val="single" w:sz="4" w:space="0" w:color="000000"/>
              <w:left w:val="single" w:sz="4" w:space="0" w:color="000000"/>
              <w:bottom w:val="single" w:sz="4" w:space="0" w:color="000000"/>
              <w:right w:val="nil"/>
            </w:tcBorders>
            <w:hideMark/>
          </w:tcPr>
          <w:p w:rsidR="0093312F" w:rsidRPr="0093312F" w:rsidRDefault="0093312F" w:rsidP="00D51EA7">
            <w:pPr>
              <w:tabs>
                <w:tab w:val="left" w:pos="1276"/>
              </w:tabs>
              <w:snapToGrid w:val="0"/>
              <w:spacing w:after="0" w:line="240" w:lineRule="auto"/>
              <w:jc w:val="both"/>
              <w:rPr>
                <w:rFonts w:ascii="Times New Roman" w:hAnsi="Times New Roman"/>
                <w:sz w:val="24"/>
                <w:szCs w:val="24"/>
              </w:rPr>
            </w:pPr>
            <w:r w:rsidRPr="0093312F">
              <w:rPr>
                <w:rFonts w:ascii="Times New Roman" w:hAnsi="Times New Roman"/>
                <w:sz w:val="24"/>
                <w:szCs w:val="24"/>
              </w:rPr>
              <w:t>Вторник</w:t>
            </w:r>
          </w:p>
        </w:tc>
        <w:tc>
          <w:tcPr>
            <w:tcW w:w="7176" w:type="dxa"/>
            <w:tcBorders>
              <w:top w:val="single" w:sz="4" w:space="0" w:color="000000"/>
              <w:left w:val="single" w:sz="4" w:space="0" w:color="000000"/>
              <w:bottom w:val="single" w:sz="4" w:space="0" w:color="000000"/>
              <w:right w:val="single" w:sz="4" w:space="0" w:color="000000"/>
            </w:tcBorders>
            <w:vAlign w:val="center"/>
            <w:hideMark/>
          </w:tcPr>
          <w:p w:rsidR="0093312F" w:rsidRPr="0093312F" w:rsidRDefault="0093312F" w:rsidP="0093312F">
            <w:pPr>
              <w:tabs>
                <w:tab w:val="left" w:pos="1276"/>
              </w:tabs>
              <w:snapToGrid w:val="0"/>
              <w:spacing w:after="0" w:line="240" w:lineRule="auto"/>
              <w:ind w:firstLine="709"/>
              <w:rPr>
                <w:rFonts w:ascii="Times New Roman" w:hAnsi="Times New Roman"/>
                <w:sz w:val="24"/>
                <w:szCs w:val="24"/>
              </w:rPr>
            </w:pPr>
            <w:r w:rsidRPr="0093312F">
              <w:rPr>
                <w:rFonts w:ascii="Times New Roman" w:hAnsi="Times New Roman"/>
                <w:sz w:val="24"/>
                <w:szCs w:val="24"/>
              </w:rPr>
              <w:t>8.00-20.00</w:t>
            </w:r>
          </w:p>
        </w:tc>
      </w:tr>
      <w:tr w:rsidR="0093312F" w:rsidRPr="0093312F" w:rsidTr="00BC0532">
        <w:tc>
          <w:tcPr>
            <w:tcW w:w="2143" w:type="dxa"/>
            <w:tcBorders>
              <w:top w:val="single" w:sz="4" w:space="0" w:color="000000"/>
              <w:left w:val="single" w:sz="4" w:space="0" w:color="000000"/>
              <w:bottom w:val="single" w:sz="4" w:space="0" w:color="000000"/>
              <w:right w:val="nil"/>
            </w:tcBorders>
            <w:hideMark/>
          </w:tcPr>
          <w:p w:rsidR="0093312F" w:rsidRPr="0093312F" w:rsidRDefault="0093312F" w:rsidP="00D51EA7">
            <w:pPr>
              <w:tabs>
                <w:tab w:val="left" w:pos="1276"/>
              </w:tabs>
              <w:snapToGrid w:val="0"/>
              <w:spacing w:after="0" w:line="240" w:lineRule="auto"/>
              <w:jc w:val="both"/>
              <w:rPr>
                <w:rFonts w:ascii="Times New Roman" w:hAnsi="Times New Roman"/>
                <w:sz w:val="24"/>
                <w:szCs w:val="24"/>
              </w:rPr>
            </w:pPr>
            <w:r w:rsidRPr="0093312F">
              <w:rPr>
                <w:rFonts w:ascii="Times New Roman" w:hAnsi="Times New Roman"/>
                <w:sz w:val="24"/>
                <w:szCs w:val="24"/>
              </w:rPr>
              <w:t>Среда</w:t>
            </w:r>
          </w:p>
        </w:tc>
        <w:tc>
          <w:tcPr>
            <w:tcW w:w="7176" w:type="dxa"/>
            <w:tcBorders>
              <w:top w:val="single" w:sz="4" w:space="0" w:color="000000"/>
              <w:left w:val="single" w:sz="4" w:space="0" w:color="000000"/>
              <w:bottom w:val="single" w:sz="4" w:space="0" w:color="000000"/>
              <w:right w:val="single" w:sz="4" w:space="0" w:color="000000"/>
            </w:tcBorders>
            <w:vAlign w:val="center"/>
            <w:hideMark/>
          </w:tcPr>
          <w:p w:rsidR="0093312F" w:rsidRPr="0093312F" w:rsidRDefault="0093312F" w:rsidP="0093312F">
            <w:pPr>
              <w:tabs>
                <w:tab w:val="left" w:pos="1276"/>
              </w:tabs>
              <w:snapToGrid w:val="0"/>
              <w:spacing w:after="0" w:line="240" w:lineRule="auto"/>
              <w:ind w:firstLine="709"/>
              <w:rPr>
                <w:rFonts w:ascii="Times New Roman" w:hAnsi="Times New Roman"/>
                <w:sz w:val="24"/>
                <w:szCs w:val="24"/>
              </w:rPr>
            </w:pPr>
            <w:r w:rsidRPr="0093312F">
              <w:rPr>
                <w:rFonts w:ascii="Times New Roman" w:hAnsi="Times New Roman"/>
                <w:sz w:val="24"/>
                <w:szCs w:val="24"/>
              </w:rPr>
              <w:t>8.00-20.00</w:t>
            </w:r>
          </w:p>
        </w:tc>
      </w:tr>
      <w:tr w:rsidR="0093312F" w:rsidRPr="0093312F" w:rsidTr="00BC0532">
        <w:tc>
          <w:tcPr>
            <w:tcW w:w="2143" w:type="dxa"/>
            <w:tcBorders>
              <w:top w:val="single" w:sz="4" w:space="0" w:color="000000"/>
              <w:left w:val="single" w:sz="4" w:space="0" w:color="000000"/>
              <w:bottom w:val="single" w:sz="4" w:space="0" w:color="000000"/>
              <w:right w:val="nil"/>
            </w:tcBorders>
            <w:hideMark/>
          </w:tcPr>
          <w:p w:rsidR="0093312F" w:rsidRPr="0093312F" w:rsidRDefault="0093312F" w:rsidP="00D51EA7">
            <w:pPr>
              <w:tabs>
                <w:tab w:val="left" w:pos="1276"/>
              </w:tabs>
              <w:snapToGrid w:val="0"/>
              <w:spacing w:after="0" w:line="240" w:lineRule="auto"/>
              <w:jc w:val="both"/>
              <w:rPr>
                <w:rFonts w:ascii="Times New Roman" w:hAnsi="Times New Roman"/>
                <w:sz w:val="24"/>
                <w:szCs w:val="24"/>
              </w:rPr>
            </w:pPr>
            <w:r w:rsidRPr="0093312F">
              <w:rPr>
                <w:rFonts w:ascii="Times New Roman" w:hAnsi="Times New Roman"/>
                <w:sz w:val="24"/>
                <w:szCs w:val="24"/>
              </w:rPr>
              <w:t>Четверг</w:t>
            </w:r>
          </w:p>
        </w:tc>
        <w:tc>
          <w:tcPr>
            <w:tcW w:w="7176" w:type="dxa"/>
            <w:tcBorders>
              <w:top w:val="single" w:sz="4" w:space="0" w:color="000000"/>
              <w:left w:val="single" w:sz="4" w:space="0" w:color="000000"/>
              <w:bottom w:val="single" w:sz="4" w:space="0" w:color="000000"/>
              <w:right w:val="single" w:sz="4" w:space="0" w:color="000000"/>
            </w:tcBorders>
            <w:vAlign w:val="center"/>
            <w:hideMark/>
          </w:tcPr>
          <w:p w:rsidR="0093312F" w:rsidRPr="0093312F" w:rsidRDefault="0093312F" w:rsidP="0093312F">
            <w:pPr>
              <w:tabs>
                <w:tab w:val="left" w:pos="1276"/>
              </w:tabs>
              <w:snapToGrid w:val="0"/>
              <w:spacing w:after="0" w:line="240" w:lineRule="auto"/>
              <w:ind w:firstLine="709"/>
              <w:rPr>
                <w:rFonts w:ascii="Times New Roman" w:hAnsi="Times New Roman"/>
                <w:sz w:val="24"/>
                <w:szCs w:val="24"/>
              </w:rPr>
            </w:pPr>
            <w:r w:rsidRPr="0093312F">
              <w:rPr>
                <w:rFonts w:ascii="Times New Roman" w:hAnsi="Times New Roman"/>
                <w:sz w:val="24"/>
                <w:szCs w:val="24"/>
              </w:rPr>
              <w:t>8.00-20.00</w:t>
            </w:r>
          </w:p>
        </w:tc>
      </w:tr>
      <w:tr w:rsidR="0093312F" w:rsidRPr="0093312F" w:rsidTr="00BC0532">
        <w:tc>
          <w:tcPr>
            <w:tcW w:w="2143" w:type="dxa"/>
            <w:tcBorders>
              <w:top w:val="single" w:sz="4" w:space="0" w:color="000000"/>
              <w:left w:val="single" w:sz="4" w:space="0" w:color="000000"/>
              <w:bottom w:val="single" w:sz="4" w:space="0" w:color="000000"/>
              <w:right w:val="nil"/>
            </w:tcBorders>
            <w:hideMark/>
          </w:tcPr>
          <w:p w:rsidR="0093312F" w:rsidRPr="0093312F" w:rsidRDefault="0093312F" w:rsidP="00D51EA7">
            <w:pPr>
              <w:tabs>
                <w:tab w:val="left" w:pos="1276"/>
              </w:tabs>
              <w:snapToGrid w:val="0"/>
              <w:spacing w:after="0" w:line="240" w:lineRule="auto"/>
              <w:jc w:val="both"/>
              <w:rPr>
                <w:rFonts w:ascii="Times New Roman" w:hAnsi="Times New Roman"/>
                <w:sz w:val="24"/>
                <w:szCs w:val="24"/>
              </w:rPr>
            </w:pPr>
            <w:r w:rsidRPr="0093312F">
              <w:rPr>
                <w:rFonts w:ascii="Times New Roman" w:hAnsi="Times New Roman"/>
                <w:sz w:val="24"/>
                <w:szCs w:val="24"/>
                <w:lang w:val="en-US"/>
              </w:rPr>
              <w:t>Пятница</w:t>
            </w:r>
          </w:p>
        </w:tc>
        <w:tc>
          <w:tcPr>
            <w:tcW w:w="7176" w:type="dxa"/>
            <w:tcBorders>
              <w:top w:val="single" w:sz="4" w:space="0" w:color="000000"/>
              <w:left w:val="single" w:sz="4" w:space="0" w:color="000000"/>
              <w:bottom w:val="single" w:sz="4" w:space="0" w:color="000000"/>
              <w:right w:val="single" w:sz="4" w:space="0" w:color="000000"/>
            </w:tcBorders>
            <w:vAlign w:val="center"/>
            <w:hideMark/>
          </w:tcPr>
          <w:p w:rsidR="0093312F" w:rsidRPr="0093312F" w:rsidRDefault="0093312F" w:rsidP="0093312F">
            <w:pPr>
              <w:tabs>
                <w:tab w:val="left" w:pos="1276"/>
              </w:tabs>
              <w:snapToGrid w:val="0"/>
              <w:spacing w:after="0" w:line="240" w:lineRule="auto"/>
              <w:ind w:firstLine="709"/>
              <w:rPr>
                <w:rFonts w:ascii="Times New Roman" w:hAnsi="Times New Roman"/>
                <w:sz w:val="24"/>
                <w:szCs w:val="24"/>
              </w:rPr>
            </w:pPr>
            <w:r w:rsidRPr="0093312F">
              <w:rPr>
                <w:rFonts w:ascii="Times New Roman" w:hAnsi="Times New Roman"/>
                <w:sz w:val="24"/>
                <w:szCs w:val="24"/>
              </w:rPr>
              <w:t>8.00-20.00</w:t>
            </w:r>
          </w:p>
        </w:tc>
      </w:tr>
      <w:tr w:rsidR="0093312F" w:rsidRPr="0093312F" w:rsidTr="00BC0532">
        <w:tc>
          <w:tcPr>
            <w:tcW w:w="2143" w:type="dxa"/>
            <w:tcBorders>
              <w:top w:val="single" w:sz="4" w:space="0" w:color="000000"/>
              <w:left w:val="single" w:sz="4" w:space="0" w:color="000000"/>
              <w:bottom w:val="single" w:sz="4" w:space="0" w:color="000000"/>
              <w:right w:val="nil"/>
            </w:tcBorders>
            <w:hideMark/>
          </w:tcPr>
          <w:p w:rsidR="0093312F" w:rsidRPr="0093312F" w:rsidRDefault="0093312F" w:rsidP="00D51EA7">
            <w:pPr>
              <w:tabs>
                <w:tab w:val="left" w:pos="1276"/>
              </w:tabs>
              <w:snapToGrid w:val="0"/>
              <w:spacing w:after="0" w:line="240" w:lineRule="auto"/>
              <w:jc w:val="both"/>
              <w:rPr>
                <w:rFonts w:ascii="Times New Roman" w:hAnsi="Times New Roman"/>
                <w:sz w:val="24"/>
                <w:szCs w:val="24"/>
              </w:rPr>
            </w:pPr>
            <w:r w:rsidRPr="0093312F">
              <w:rPr>
                <w:rFonts w:ascii="Times New Roman" w:hAnsi="Times New Roman"/>
                <w:sz w:val="24"/>
                <w:szCs w:val="24"/>
                <w:lang w:val="en-US"/>
              </w:rPr>
              <w:t>Суббота</w:t>
            </w:r>
          </w:p>
        </w:tc>
        <w:tc>
          <w:tcPr>
            <w:tcW w:w="7176" w:type="dxa"/>
            <w:tcBorders>
              <w:top w:val="single" w:sz="4" w:space="0" w:color="000000"/>
              <w:left w:val="single" w:sz="4" w:space="0" w:color="000000"/>
              <w:bottom w:val="single" w:sz="4" w:space="0" w:color="000000"/>
              <w:right w:val="single" w:sz="4" w:space="0" w:color="000000"/>
            </w:tcBorders>
            <w:vAlign w:val="center"/>
            <w:hideMark/>
          </w:tcPr>
          <w:p w:rsidR="0093312F" w:rsidRPr="0093312F" w:rsidRDefault="0093312F" w:rsidP="0093312F">
            <w:pPr>
              <w:tabs>
                <w:tab w:val="left" w:pos="1276"/>
              </w:tabs>
              <w:snapToGrid w:val="0"/>
              <w:spacing w:after="0" w:line="240" w:lineRule="auto"/>
              <w:ind w:firstLine="709"/>
              <w:rPr>
                <w:rFonts w:ascii="Times New Roman" w:hAnsi="Times New Roman"/>
                <w:sz w:val="24"/>
                <w:szCs w:val="24"/>
              </w:rPr>
            </w:pPr>
            <w:r w:rsidRPr="0093312F">
              <w:rPr>
                <w:rFonts w:ascii="Times New Roman" w:hAnsi="Times New Roman"/>
                <w:sz w:val="24"/>
                <w:szCs w:val="24"/>
              </w:rPr>
              <w:t>8.00-20.00</w:t>
            </w:r>
          </w:p>
        </w:tc>
      </w:tr>
      <w:tr w:rsidR="0093312F" w:rsidRPr="0093312F" w:rsidTr="00BC0532">
        <w:tc>
          <w:tcPr>
            <w:tcW w:w="2143" w:type="dxa"/>
            <w:tcBorders>
              <w:top w:val="single" w:sz="4" w:space="0" w:color="000000"/>
              <w:left w:val="single" w:sz="4" w:space="0" w:color="000000"/>
              <w:bottom w:val="single" w:sz="4" w:space="0" w:color="000000"/>
              <w:right w:val="nil"/>
            </w:tcBorders>
            <w:hideMark/>
          </w:tcPr>
          <w:p w:rsidR="0093312F" w:rsidRPr="0093312F" w:rsidRDefault="0093312F" w:rsidP="00D51EA7">
            <w:pPr>
              <w:tabs>
                <w:tab w:val="left" w:pos="1276"/>
              </w:tabs>
              <w:snapToGrid w:val="0"/>
              <w:spacing w:after="0" w:line="240" w:lineRule="auto"/>
              <w:jc w:val="both"/>
              <w:rPr>
                <w:rFonts w:ascii="Times New Roman" w:hAnsi="Times New Roman"/>
                <w:sz w:val="24"/>
                <w:szCs w:val="24"/>
              </w:rPr>
            </w:pPr>
            <w:r w:rsidRPr="0093312F">
              <w:rPr>
                <w:rFonts w:ascii="Times New Roman" w:hAnsi="Times New Roman"/>
                <w:sz w:val="24"/>
                <w:szCs w:val="24"/>
                <w:lang w:val="en-US"/>
              </w:rPr>
              <w:t>Воскресенье</w:t>
            </w:r>
          </w:p>
        </w:tc>
        <w:tc>
          <w:tcPr>
            <w:tcW w:w="7176" w:type="dxa"/>
            <w:tcBorders>
              <w:top w:val="single" w:sz="4" w:space="0" w:color="000000"/>
              <w:left w:val="single" w:sz="4" w:space="0" w:color="000000"/>
              <w:bottom w:val="single" w:sz="4" w:space="0" w:color="000000"/>
              <w:right w:val="single" w:sz="4" w:space="0" w:color="000000"/>
            </w:tcBorders>
            <w:vAlign w:val="center"/>
            <w:hideMark/>
          </w:tcPr>
          <w:p w:rsidR="0093312F" w:rsidRPr="0093312F" w:rsidRDefault="0093312F" w:rsidP="0093312F">
            <w:pPr>
              <w:tabs>
                <w:tab w:val="left" w:pos="1276"/>
              </w:tabs>
              <w:snapToGrid w:val="0"/>
              <w:spacing w:after="0" w:line="240" w:lineRule="auto"/>
              <w:ind w:firstLine="709"/>
              <w:rPr>
                <w:rFonts w:ascii="Times New Roman" w:hAnsi="Times New Roman"/>
                <w:sz w:val="24"/>
                <w:szCs w:val="24"/>
              </w:rPr>
            </w:pPr>
            <w:r w:rsidRPr="0093312F">
              <w:rPr>
                <w:rFonts w:ascii="Times New Roman" w:hAnsi="Times New Roman"/>
                <w:sz w:val="24"/>
                <w:szCs w:val="24"/>
                <w:lang w:val="en-US"/>
              </w:rPr>
              <w:t>выходной день.</w:t>
            </w:r>
          </w:p>
        </w:tc>
      </w:tr>
    </w:tbl>
    <w:p w:rsidR="0093312F" w:rsidRPr="0093312F" w:rsidRDefault="0093312F" w:rsidP="0093312F">
      <w:pPr>
        <w:autoSpaceDE w:val="0"/>
        <w:spacing w:after="0" w:line="240" w:lineRule="auto"/>
        <w:ind w:firstLine="709"/>
        <w:jc w:val="both"/>
        <w:rPr>
          <w:rFonts w:ascii="Times New Roman" w:hAnsi="Times New Roman"/>
          <w:sz w:val="24"/>
          <w:szCs w:val="24"/>
        </w:rPr>
      </w:pPr>
    </w:p>
    <w:p w:rsidR="0093312F" w:rsidRPr="00D51EA7" w:rsidRDefault="0093312F" w:rsidP="00D51EA7">
      <w:pPr>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 xml:space="preserve">Телефон:  </w:t>
      </w:r>
      <w:r w:rsidR="00D51EA7" w:rsidRPr="00D51EA7">
        <w:rPr>
          <w:rFonts w:ascii="Times New Roman" w:hAnsi="Times New Roman"/>
          <w:sz w:val="24"/>
          <w:szCs w:val="24"/>
        </w:rPr>
        <w:t>8-800-550-50-30.</w:t>
      </w: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Официальный сайт МУ «МФЦ городского округа Фрязино Московской области» в сети Интернет</w:t>
      </w:r>
      <w:r w:rsidRPr="0093312F">
        <w:rPr>
          <w:rFonts w:ascii="Times New Roman" w:hAnsi="Times New Roman"/>
          <w:i/>
          <w:sz w:val="24"/>
          <w:szCs w:val="24"/>
        </w:rPr>
        <w:t xml:space="preserve">: </w:t>
      </w:r>
      <w:hyperlink r:id="rId13" w:history="1">
        <w:r w:rsidRPr="0093312F">
          <w:rPr>
            <w:rStyle w:val="a7"/>
            <w:rFonts w:ascii="Times New Roman" w:hAnsi="Times New Roman"/>
            <w:sz w:val="24"/>
            <w:szCs w:val="24"/>
          </w:rPr>
          <w:t>http://fryazino.org/munic_uslugi/Mfc</w:t>
        </w:r>
      </w:hyperlink>
      <w:r w:rsidRPr="0093312F">
        <w:rPr>
          <w:rFonts w:ascii="Times New Roman" w:hAnsi="Times New Roman"/>
          <w:sz w:val="24"/>
          <w:szCs w:val="24"/>
        </w:rPr>
        <w:t>.</w:t>
      </w:r>
    </w:p>
    <w:p w:rsidR="0093312F" w:rsidRPr="0093312F" w:rsidRDefault="0093312F" w:rsidP="0093312F">
      <w:pPr>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Адрес электронной почты МУ «МФЦ городского округа Фрязино Московской области» в сети Интернет: mfc-fryazino@mosreg.ru</w:t>
      </w:r>
      <w:r w:rsidRPr="0093312F">
        <w:rPr>
          <w:rFonts w:ascii="Times New Roman" w:hAnsi="Times New Roman"/>
          <w:i/>
          <w:sz w:val="24"/>
          <w:szCs w:val="24"/>
        </w:rPr>
        <w:t>.</w:t>
      </w:r>
    </w:p>
    <w:p w:rsidR="0093312F" w:rsidRPr="0093312F" w:rsidRDefault="0093312F" w:rsidP="0093312F">
      <w:pPr>
        <w:spacing w:after="0" w:line="240" w:lineRule="auto"/>
        <w:ind w:firstLine="709"/>
        <w:rPr>
          <w:rFonts w:ascii="Times New Roman" w:hAnsi="Times New Roman"/>
          <w:sz w:val="24"/>
          <w:szCs w:val="24"/>
        </w:rPr>
      </w:pPr>
    </w:p>
    <w:p w:rsidR="0093312F" w:rsidRPr="0093312F" w:rsidRDefault="0093312F" w:rsidP="0093312F">
      <w:pPr>
        <w:pStyle w:val="a9"/>
        <w:spacing w:line="240" w:lineRule="auto"/>
        <w:ind w:left="0" w:firstLine="709"/>
        <w:jc w:val="left"/>
        <w:rPr>
          <w:rFonts w:ascii="Times New Roman" w:hAnsi="Times New Roman" w:cs="Times New Roman"/>
          <w:sz w:val="24"/>
          <w:szCs w:val="24"/>
        </w:rPr>
      </w:pPr>
      <w:r w:rsidRPr="0093312F">
        <w:rPr>
          <w:rFonts w:ascii="Times New Roman" w:hAnsi="Times New Roman" w:cs="Times New Roman"/>
          <w:b/>
          <w:sz w:val="24"/>
          <w:szCs w:val="24"/>
        </w:rPr>
        <w:t>4.</w:t>
      </w:r>
      <w:r w:rsidRPr="0093312F">
        <w:rPr>
          <w:rFonts w:ascii="Times New Roman" w:hAnsi="Times New Roman" w:cs="Times New Roman"/>
          <w:sz w:val="24"/>
          <w:szCs w:val="24"/>
        </w:rPr>
        <w:t xml:space="preserve"> Справочная информация о месте нахождения МФЦ, графике работы, контактных телефонах, адресах электронной почты</w:t>
      </w:r>
    </w:p>
    <w:p w:rsidR="0093312F" w:rsidRPr="0093312F" w:rsidRDefault="0093312F" w:rsidP="0093312F">
      <w:pPr>
        <w:pStyle w:val="a9"/>
        <w:spacing w:line="240" w:lineRule="auto"/>
        <w:ind w:left="0" w:firstLine="709"/>
        <w:jc w:val="left"/>
        <w:rPr>
          <w:rFonts w:ascii="Times New Roman" w:hAnsi="Times New Roman" w:cs="Times New Roman"/>
          <w:sz w:val="24"/>
          <w:szCs w:val="24"/>
        </w:rPr>
      </w:pPr>
    </w:p>
    <w:p w:rsidR="0093312F" w:rsidRPr="0093312F" w:rsidRDefault="0093312F" w:rsidP="0093312F">
      <w:pPr>
        <w:spacing w:after="0" w:line="240" w:lineRule="auto"/>
        <w:ind w:firstLine="709"/>
        <w:rPr>
          <w:rFonts w:ascii="Times New Roman" w:hAnsi="Times New Roman"/>
          <w:sz w:val="24"/>
          <w:szCs w:val="24"/>
        </w:rPr>
      </w:pPr>
      <w:r w:rsidRPr="0093312F">
        <w:rPr>
          <w:rFonts w:ascii="Times New Roman" w:hAnsi="Times New Roman"/>
          <w:sz w:val="24"/>
          <w:szCs w:val="24"/>
        </w:rPr>
        <w:t>Информация приведена на сайтах:</w:t>
      </w:r>
    </w:p>
    <w:p w:rsidR="0093312F" w:rsidRPr="0093312F" w:rsidRDefault="0093312F" w:rsidP="0093312F">
      <w:pPr>
        <w:spacing w:after="0" w:line="240" w:lineRule="auto"/>
        <w:ind w:firstLine="709"/>
        <w:rPr>
          <w:rFonts w:ascii="Times New Roman" w:hAnsi="Times New Roman"/>
          <w:sz w:val="24"/>
          <w:szCs w:val="24"/>
        </w:rPr>
      </w:pPr>
      <w:r w:rsidRPr="0093312F">
        <w:rPr>
          <w:rFonts w:ascii="Times New Roman" w:hAnsi="Times New Roman"/>
          <w:sz w:val="24"/>
          <w:szCs w:val="24"/>
        </w:rPr>
        <w:t>- РПГУ: uslugi.mosreg.ru</w:t>
      </w:r>
    </w:p>
    <w:p w:rsidR="0093312F" w:rsidRPr="0093312F" w:rsidRDefault="0093312F" w:rsidP="0093312F">
      <w:pPr>
        <w:widowControl w:val="0"/>
        <w:autoSpaceDE w:val="0"/>
        <w:spacing w:after="0" w:line="240" w:lineRule="auto"/>
        <w:ind w:firstLine="709"/>
        <w:jc w:val="both"/>
        <w:rPr>
          <w:rFonts w:ascii="Times New Roman" w:hAnsi="Times New Roman"/>
          <w:sz w:val="24"/>
          <w:szCs w:val="24"/>
        </w:rPr>
      </w:pPr>
      <w:r w:rsidRPr="0093312F">
        <w:rPr>
          <w:rFonts w:ascii="Times New Roman" w:hAnsi="Times New Roman"/>
          <w:sz w:val="24"/>
          <w:szCs w:val="24"/>
        </w:rPr>
        <w:t>- МФЦ: mfc.mosreg.ru</w:t>
      </w:r>
    </w:p>
    <w:p w:rsidR="0093312F" w:rsidRPr="0093312F" w:rsidRDefault="0093312F" w:rsidP="0093312F">
      <w:pPr>
        <w:spacing w:after="0" w:line="240" w:lineRule="auto"/>
        <w:ind w:firstLine="709"/>
        <w:jc w:val="both"/>
        <w:rPr>
          <w:rFonts w:ascii="Times New Roman" w:hAnsi="Times New Roman"/>
          <w:b/>
          <w:sz w:val="24"/>
          <w:szCs w:val="24"/>
        </w:rPr>
      </w:pPr>
    </w:p>
    <w:p w:rsidR="0093312F" w:rsidRPr="0093312F" w:rsidRDefault="0093312F" w:rsidP="0093312F">
      <w:pPr>
        <w:spacing w:after="0" w:line="240" w:lineRule="auto"/>
        <w:ind w:firstLine="709"/>
        <w:rPr>
          <w:rFonts w:ascii="Times New Roman" w:hAnsi="Times New Roman"/>
          <w:sz w:val="24"/>
          <w:szCs w:val="24"/>
        </w:rPr>
      </w:pPr>
      <w:r w:rsidRPr="0093312F">
        <w:rPr>
          <w:rFonts w:ascii="Times New Roman" w:hAnsi="Times New Roman"/>
          <w:sz w:val="24"/>
          <w:szCs w:val="24"/>
        </w:rPr>
        <w:br w:type="page"/>
      </w:r>
      <w:bookmarkStart w:id="174" w:name="_Toc468470764"/>
      <w:bookmarkStart w:id="175" w:name="_Ref437966912"/>
      <w:bookmarkStart w:id="176" w:name="_Ref437728886"/>
      <w:bookmarkStart w:id="177" w:name="_Ref437728890"/>
      <w:bookmarkStart w:id="178" w:name="_Ref437728891"/>
      <w:bookmarkStart w:id="179" w:name="_Ref437728892"/>
      <w:bookmarkStart w:id="180" w:name="_Ref437728900"/>
      <w:bookmarkStart w:id="181" w:name="_Ref437728907"/>
      <w:bookmarkStart w:id="182" w:name="_Ref437729729"/>
      <w:bookmarkStart w:id="183" w:name="_Ref437729738"/>
      <w:bookmarkStart w:id="184" w:name="_Toc437973323"/>
      <w:bookmarkStart w:id="185" w:name="_Toc438110065"/>
      <w:bookmarkStart w:id="186" w:name="_Toc438376277"/>
    </w:p>
    <w:p w:rsidR="0093312F" w:rsidRPr="0093312F" w:rsidRDefault="0093312F" w:rsidP="0093312F">
      <w:pPr>
        <w:pStyle w:val="1-"/>
        <w:spacing w:before="0" w:after="0" w:line="240" w:lineRule="auto"/>
        <w:jc w:val="right"/>
        <w:rPr>
          <w:sz w:val="24"/>
          <w:szCs w:val="24"/>
        </w:rPr>
      </w:pPr>
      <w:r w:rsidRPr="0093312F">
        <w:rPr>
          <w:b w:val="0"/>
          <w:sz w:val="24"/>
          <w:szCs w:val="24"/>
        </w:rPr>
        <w:lastRenderedPageBreak/>
        <w:t>Приложение 3</w:t>
      </w:r>
    </w:p>
    <w:p w:rsidR="0093312F" w:rsidRPr="0093312F" w:rsidRDefault="0093312F" w:rsidP="0093312F">
      <w:pPr>
        <w:spacing w:after="0" w:line="240" w:lineRule="auto"/>
        <w:jc w:val="right"/>
        <w:rPr>
          <w:rFonts w:ascii="Times New Roman" w:hAnsi="Times New Roman"/>
          <w:b/>
          <w:sz w:val="24"/>
          <w:szCs w:val="24"/>
        </w:rPr>
      </w:pPr>
      <w:r w:rsidRPr="0093312F">
        <w:rPr>
          <w:rFonts w:ascii="Times New Roman" w:hAnsi="Times New Roman"/>
          <w:bCs/>
          <w:iCs/>
          <w:sz w:val="24"/>
          <w:szCs w:val="24"/>
        </w:rPr>
        <w:t xml:space="preserve">к Административному регламенту </w:t>
      </w:r>
    </w:p>
    <w:p w:rsidR="0093312F" w:rsidRPr="0093312F" w:rsidRDefault="0093312F" w:rsidP="0093312F">
      <w:pPr>
        <w:spacing w:after="0" w:line="240" w:lineRule="auto"/>
        <w:rPr>
          <w:rFonts w:ascii="Times New Roman" w:hAnsi="Times New Roman"/>
          <w:sz w:val="24"/>
          <w:szCs w:val="24"/>
        </w:rPr>
      </w:pPr>
      <w:r w:rsidRPr="0093312F">
        <w:rPr>
          <w:rFonts w:ascii="Times New Roman" w:hAnsi="Times New Roman"/>
          <w:b/>
          <w:sz w:val="24"/>
          <w:szCs w:val="24"/>
        </w:rPr>
        <w:t xml:space="preserve">               </w:t>
      </w:r>
    </w:p>
    <w:p w:rsidR="0093312F" w:rsidRPr="0093312F" w:rsidRDefault="0093312F" w:rsidP="0093312F">
      <w:pPr>
        <w:pStyle w:val="1-"/>
        <w:spacing w:before="0" w:after="0" w:line="240" w:lineRule="auto"/>
        <w:rPr>
          <w:sz w:val="24"/>
          <w:szCs w:val="24"/>
        </w:rPr>
      </w:pPr>
      <w:bookmarkStart w:id="187" w:name="_Toc468470766"/>
      <w:r w:rsidRPr="0093312F">
        <w:rPr>
          <w:sz w:val="24"/>
          <w:szCs w:val="24"/>
        </w:rPr>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w:t>
      </w:r>
      <w:bookmarkEnd w:id="187"/>
    </w:p>
    <w:p w:rsidR="0093312F" w:rsidRPr="0093312F" w:rsidRDefault="0093312F" w:rsidP="0093312F">
      <w:pPr>
        <w:pStyle w:val="1-"/>
        <w:spacing w:before="0" w:after="0" w:line="240" w:lineRule="auto"/>
        <w:rPr>
          <w:sz w:val="24"/>
          <w:szCs w:val="24"/>
        </w:rPr>
      </w:pPr>
    </w:p>
    <w:p w:rsidR="00563F93" w:rsidRDefault="00563F93" w:rsidP="008E290E">
      <w:pPr>
        <w:spacing w:after="0"/>
        <w:ind w:firstLine="851"/>
        <w:jc w:val="both"/>
        <w:rPr>
          <w:rFonts w:ascii="Times New Roman" w:hAnsi="Times New Roman"/>
          <w:sz w:val="24"/>
          <w:szCs w:val="24"/>
        </w:rPr>
      </w:pPr>
      <w:r w:rsidRPr="00563F93">
        <w:rPr>
          <w:rFonts w:ascii="Times New Roman" w:hAnsi="Times New Roman"/>
          <w:sz w:val="24"/>
          <w:szCs w:val="24"/>
        </w:rPr>
        <w:t>1.</w:t>
      </w:r>
      <w:r>
        <w:rPr>
          <w:rFonts w:ascii="Times New Roman" w:hAnsi="Times New Roman"/>
          <w:sz w:val="24"/>
          <w:szCs w:val="24"/>
        </w:rPr>
        <w:t xml:space="preserve"> </w:t>
      </w:r>
      <w:r w:rsidR="0093312F" w:rsidRPr="00563F93">
        <w:rPr>
          <w:rFonts w:ascii="Times New Roman" w:hAnsi="Times New Roman"/>
          <w:sz w:val="24"/>
          <w:szCs w:val="24"/>
        </w:rPr>
        <w:t>Информация о предоставлении Государственной услуги размещается в электронном виде:</w:t>
      </w:r>
    </w:p>
    <w:p w:rsidR="0093312F" w:rsidRPr="00563F93" w:rsidRDefault="0093312F" w:rsidP="008E290E">
      <w:pPr>
        <w:spacing w:after="0"/>
        <w:ind w:firstLine="851"/>
        <w:jc w:val="both"/>
        <w:rPr>
          <w:rFonts w:ascii="Times New Roman" w:hAnsi="Times New Roman"/>
          <w:sz w:val="24"/>
          <w:szCs w:val="24"/>
        </w:rPr>
      </w:pPr>
      <w:r w:rsidRPr="00563F93">
        <w:rPr>
          <w:rFonts w:ascii="Times New Roman" w:hAnsi="Times New Roman"/>
          <w:sz w:val="24"/>
          <w:szCs w:val="24"/>
        </w:rPr>
        <w:t>на официальном сайте городского округа Фрязино Московской области - www.fryazino.org;</w:t>
      </w:r>
    </w:p>
    <w:p w:rsidR="0093312F" w:rsidRPr="00563F93" w:rsidRDefault="0093312F" w:rsidP="008E290E">
      <w:pPr>
        <w:spacing w:after="0"/>
        <w:ind w:firstLine="851"/>
        <w:jc w:val="both"/>
        <w:rPr>
          <w:rFonts w:ascii="Times New Roman" w:hAnsi="Times New Roman"/>
          <w:sz w:val="24"/>
          <w:szCs w:val="24"/>
        </w:rPr>
      </w:pPr>
      <w:r w:rsidRPr="00563F93">
        <w:rPr>
          <w:rFonts w:ascii="Times New Roman" w:hAnsi="Times New Roman"/>
          <w:sz w:val="24"/>
          <w:szCs w:val="24"/>
        </w:rPr>
        <w:t xml:space="preserve">на официальном сайте МФЦ; </w:t>
      </w:r>
    </w:p>
    <w:p w:rsidR="0093312F" w:rsidRPr="00563F93" w:rsidRDefault="0093312F" w:rsidP="008E290E">
      <w:pPr>
        <w:spacing w:after="0"/>
        <w:ind w:firstLine="851"/>
        <w:jc w:val="both"/>
        <w:rPr>
          <w:rFonts w:ascii="Times New Roman" w:hAnsi="Times New Roman"/>
          <w:sz w:val="24"/>
          <w:szCs w:val="24"/>
        </w:rPr>
      </w:pPr>
      <w:r w:rsidRPr="00563F93">
        <w:rPr>
          <w:rFonts w:ascii="Times New Roman" w:hAnsi="Times New Roman"/>
          <w:sz w:val="24"/>
          <w:szCs w:val="24"/>
        </w:rPr>
        <w:t>на порталах uslugi.mosreg.ru, gosuslugi.ru на страницах, посвященных Государственной услуге.</w:t>
      </w:r>
    </w:p>
    <w:p w:rsidR="0093312F" w:rsidRPr="00563F93" w:rsidRDefault="00563F93" w:rsidP="00563F93">
      <w:pPr>
        <w:spacing w:after="0"/>
        <w:ind w:firstLine="851"/>
        <w:jc w:val="both"/>
        <w:rPr>
          <w:rFonts w:ascii="Times New Roman" w:hAnsi="Times New Roman"/>
          <w:sz w:val="24"/>
          <w:szCs w:val="24"/>
        </w:rPr>
      </w:pPr>
      <w:r>
        <w:rPr>
          <w:rFonts w:ascii="Times New Roman" w:hAnsi="Times New Roman"/>
          <w:sz w:val="24"/>
          <w:szCs w:val="24"/>
        </w:rPr>
        <w:t xml:space="preserve">2. </w:t>
      </w:r>
      <w:r w:rsidR="0093312F" w:rsidRPr="00563F93">
        <w:rPr>
          <w:rFonts w:ascii="Times New Roman" w:hAnsi="Times New Roman"/>
          <w:sz w:val="24"/>
          <w:szCs w:val="24"/>
        </w:rPr>
        <w:t>Размещенная в электронном виде информация о предоставлении Государственной услуги должна включать в себя:</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 - </w:t>
      </w:r>
      <w:r w:rsidR="0093312F" w:rsidRPr="00563F93">
        <w:rPr>
          <w:rFonts w:ascii="Times New Roman" w:hAnsi="Times New Roman"/>
          <w:sz w:val="24"/>
          <w:szCs w:val="24"/>
        </w:rPr>
        <w:t>наименование, почтовые адреса, справочные номера телефонов, адреса электронной почты, адреса сайтов МФЦ;</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 - </w:t>
      </w:r>
      <w:r w:rsidR="0093312F" w:rsidRPr="00563F93">
        <w:rPr>
          <w:rFonts w:ascii="Times New Roman" w:hAnsi="Times New Roman"/>
          <w:sz w:val="24"/>
          <w:szCs w:val="24"/>
        </w:rPr>
        <w:t>график работы МФЦ;</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 - </w:t>
      </w:r>
      <w:r w:rsidR="0093312F" w:rsidRPr="00563F93">
        <w:rPr>
          <w:rFonts w:ascii="Times New Roman" w:hAnsi="Times New Roman"/>
          <w:sz w:val="24"/>
          <w:szCs w:val="24"/>
        </w:rPr>
        <w:t>требования к Заявлению и прилагаемым к нему документам (включая их перечень);</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 - </w:t>
      </w:r>
      <w:r w:rsidR="0093312F" w:rsidRPr="00563F93">
        <w:rPr>
          <w:rFonts w:ascii="Times New Roman" w:hAnsi="Times New Roman"/>
          <w:sz w:val="24"/>
          <w:szCs w:val="24"/>
        </w:rPr>
        <w:t>выдержки из правовых актов, в части ка</w:t>
      </w:r>
      <w:r>
        <w:rPr>
          <w:rFonts w:ascii="Times New Roman" w:hAnsi="Times New Roman"/>
          <w:sz w:val="24"/>
          <w:szCs w:val="24"/>
        </w:rPr>
        <w:t>сающейся Государственной услуги.</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 - </w:t>
      </w:r>
      <w:r w:rsidR="0093312F" w:rsidRPr="00563F93">
        <w:rPr>
          <w:rFonts w:ascii="Times New Roman" w:hAnsi="Times New Roman"/>
          <w:sz w:val="24"/>
          <w:szCs w:val="24"/>
        </w:rPr>
        <w:t>текст Административного Регламента;</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 - </w:t>
      </w:r>
      <w:r w:rsidR="0093312F" w:rsidRPr="00563F93">
        <w:rPr>
          <w:rFonts w:ascii="Times New Roman" w:hAnsi="Times New Roman"/>
          <w:sz w:val="24"/>
          <w:szCs w:val="24"/>
        </w:rPr>
        <w:t xml:space="preserve">краткое описание порядка предоставления Государственной услуги; </w:t>
      </w:r>
    </w:p>
    <w:p w:rsidR="0093312F" w:rsidRPr="00563F93" w:rsidRDefault="005B48DA" w:rsidP="008E290E">
      <w:pPr>
        <w:spacing w:after="0"/>
        <w:ind w:firstLine="851"/>
        <w:jc w:val="both"/>
        <w:rPr>
          <w:rFonts w:ascii="Times New Roman" w:hAnsi="Times New Roman"/>
          <w:sz w:val="24"/>
          <w:szCs w:val="24"/>
        </w:rPr>
      </w:pPr>
      <w:r w:rsidRPr="00563F93">
        <w:rPr>
          <w:rFonts w:ascii="Times New Roman" w:hAnsi="Times New Roman"/>
          <w:sz w:val="24"/>
          <w:szCs w:val="24"/>
        </w:rPr>
        <w:t xml:space="preserve"> </w:t>
      </w:r>
      <w:r w:rsidR="008E290E">
        <w:rPr>
          <w:rFonts w:ascii="Times New Roman" w:hAnsi="Times New Roman"/>
          <w:sz w:val="24"/>
          <w:szCs w:val="24"/>
        </w:rPr>
        <w:t xml:space="preserve">- </w:t>
      </w:r>
      <w:r w:rsidR="0093312F" w:rsidRPr="00563F93">
        <w:rPr>
          <w:rFonts w:ascii="Times New Roman" w:hAnsi="Times New Roman"/>
          <w:sz w:val="24"/>
          <w:szCs w:val="24"/>
        </w:rPr>
        <w:t xml:space="preserve">образцы оформления документов, необходимых для получения </w:t>
      </w:r>
      <w:r w:rsidRPr="00563F93">
        <w:rPr>
          <w:rFonts w:ascii="Times New Roman" w:hAnsi="Times New Roman"/>
          <w:sz w:val="24"/>
          <w:szCs w:val="24"/>
        </w:rPr>
        <w:t xml:space="preserve">       </w:t>
      </w:r>
      <w:r w:rsidR="0093312F" w:rsidRPr="00563F93">
        <w:rPr>
          <w:rFonts w:ascii="Times New Roman" w:hAnsi="Times New Roman"/>
          <w:sz w:val="24"/>
          <w:szCs w:val="24"/>
        </w:rPr>
        <w:t>Государственной услуги, и требования к ним;</w:t>
      </w:r>
    </w:p>
    <w:p w:rsidR="0093312F" w:rsidRPr="00563F93" w:rsidRDefault="005B48DA" w:rsidP="008E290E">
      <w:pPr>
        <w:spacing w:after="0"/>
        <w:ind w:firstLine="851"/>
        <w:jc w:val="both"/>
        <w:rPr>
          <w:rFonts w:ascii="Times New Roman" w:hAnsi="Times New Roman"/>
          <w:sz w:val="24"/>
          <w:szCs w:val="24"/>
        </w:rPr>
      </w:pPr>
      <w:r w:rsidRPr="00563F93">
        <w:rPr>
          <w:rFonts w:ascii="Times New Roman" w:hAnsi="Times New Roman"/>
          <w:sz w:val="24"/>
          <w:szCs w:val="24"/>
        </w:rPr>
        <w:t xml:space="preserve"> </w:t>
      </w:r>
      <w:r w:rsidR="008E290E">
        <w:rPr>
          <w:rFonts w:ascii="Times New Roman" w:hAnsi="Times New Roman"/>
          <w:sz w:val="24"/>
          <w:szCs w:val="24"/>
        </w:rPr>
        <w:t xml:space="preserve">- </w:t>
      </w:r>
      <w:r w:rsidR="0093312F" w:rsidRPr="00563F93">
        <w:rPr>
          <w:rFonts w:ascii="Times New Roman" w:hAnsi="Times New Roman"/>
          <w:sz w:val="24"/>
          <w:szCs w:val="24"/>
        </w:rPr>
        <w:t>перечень типовых, наиболее актуальных вопросов, относящихся к Государственной услуге, и ответы на них.</w:t>
      </w:r>
    </w:p>
    <w:p w:rsidR="0093312F" w:rsidRPr="00563F93" w:rsidRDefault="008E290E" w:rsidP="008E290E">
      <w:pPr>
        <w:spacing w:after="0"/>
        <w:ind w:firstLine="708"/>
        <w:jc w:val="both"/>
        <w:rPr>
          <w:rFonts w:ascii="Times New Roman" w:hAnsi="Times New Roman"/>
          <w:sz w:val="24"/>
          <w:szCs w:val="24"/>
        </w:rPr>
      </w:pPr>
      <w:r>
        <w:rPr>
          <w:rFonts w:ascii="Times New Roman" w:hAnsi="Times New Roman"/>
          <w:sz w:val="24"/>
          <w:szCs w:val="24"/>
        </w:rPr>
        <w:t xml:space="preserve">3. </w:t>
      </w:r>
      <w:r w:rsidR="0093312F" w:rsidRPr="00563F93">
        <w:rPr>
          <w:rFonts w:ascii="Times New Roman" w:hAnsi="Times New Roman"/>
          <w:sz w:val="24"/>
          <w:szCs w:val="24"/>
        </w:rPr>
        <w:t xml:space="preserve">Информация, указанная в пункте 2 настоящего Приложения </w:t>
      </w:r>
      <w:r w:rsidR="00D17336" w:rsidRPr="00563F93">
        <w:rPr>
          <w:rFonts w:ascii="Times New Roman" w:hAnsi="Times New Roman"/>
          <w:sz w:val="24"/>
          <w:szCs w:val="24"/>
        </w:rPr>
        <w:t>к Административному регламенту,</w:t>
      </w:r>
      <w:r w:rsidR="0093312F" w:rsidRPr="00563F93">
        <w:rPr>
          <w:rFonts w:ascii="Times New Roman" w:hAnsi="Times New Roman"/>
          <w:sz w:val="24"/>
          <w:szCs w:val="24"/>
        </w:rPr>
        <w:t xml:space="preserve"> предоставляется также </w:t>
      </w:r>
      <w:r w:rsidRPr="00563F93">
        <w:rPr>
          <w:rFonts w:ascii="Times New Roman" w:hAnsi="Times New Roman"/>
          <w:sz w:val="24"/>
          <w:szCs w:val="24"/>
        </w:rPr>
        <w:t>специалистами Администрации</w:t>
      </w:r>
      <w:r w:rsidR="00D17336" w:rsidRPr="00563F93">
        <w:rPr>
          <w:rFonts w:ascii="Times New Roman" w:hAnsi="Times New Roman"/>
          <w:sz w:val="24"/>
          <w:szCs w:val="24"/>
        </w:rPr>
        <w:t>, МФЦ</w:t>
      </w:r>
      <w:r w:rsidR="0093312F" w:rsidRPr="00563F93">
        <w:rPr>
          <w:rFonts w:ascii="Times New Roman" w:hAnsi="Times New Roman"/>
          <w:sz w:val="24"/>
          <w:szCs w:val="24"/>
        </w:rPr>
        <w:t xml:space="preserve"> при обращении Заявителей (представителей Заявителей):</w:t>
      </w:r>
    </w:p>
    <w:p w:rsidR="0093312F" w:rsidRPr="00563F93" w:rsidRDefault="00E67A85" w:rsidP="008E290E">
      <w:pPr>
        <w:spacing w:after="0"/>
        <w:ind w:firstLine="851"/>
        <w:jc w:val="both"/>
        <w:rPr>
          <w:rFonts w:ascii="Times New Roman" w:hAnsi="Times New Roman"/>
          <w:sz w:val="24"/>
          <w:szCs w:val="24"/>
        </w:rPr>
      </w:pPr>
      <w:r w:rsidRPr="00563F93">
        <w:rPr>
          <w:rFonts w:ascii="Times New Roman" w:hAnsi="Times New Roman"/>
          <w:sz w:val="24"/>
          <w:szCs w:val="24"/>
        </w:rPr>
        <w:t xml:space="preserve"> </w:t>
      </w:r>
      <w:r w:rsidR="008E290E">
        <w:rPr>
          <w:rFonts w:ascii="Times New Roman" w:hAnsi="Times New Roman"/>
          <w:sz w:val="24"/>
          <w:szCs w:val="24"/>
        </w:rPr>
        <w:t xml:space="preserve">- </w:t>
      </w:r>
      <w:r w:rsidR="0093312F" w:rsidRPr="00563F93">
        <w:rPr>
          <w:rFonts w:ascii="Times New Roman" w:hAnsi="Times New Roman"/>
          <w:sz w:val="24"/>
          <w:szCs w:val="24"/>
        </w:rPr>
        <w:t>лично;</w:t>
      </w:r>
    </w:p>
    <w:p w:rsidR="0093312F" w:rsidRPr="00563F93" w:rsidRDefault="00E67A85" w:rsidP="008E290E">
      <w:pPr>
        <w:spacing w:after="0"/>
        <w:ind w:firstLine="851"/>
        <w:jc w:val="both"/>
        <w:rPr>
          <w:rFonts w:ascii="Times New Roman" w:hAnsi="Times New Roman"/>
          <w:sz w:val="24"/>
          <w:szCs w:val="24"/>
        </w:rPr>
      </w:pPr>
      <w:r w:rsidRPr="00563F93">
        <w:rPr>
          <w:rFonts w:ascii="Times New Roman" w:hAnsi="Times New Roman"/>
          <w:sz w:val="24"/>
          <w:szCs w:val="24"/>
        </w:rPr>
        <w:t xml:space="preserve"> </w:t>
      </w:r>
      <w:r w:rsidR="008E290E">
        <w:rPr>
          <w:rFonts w:ascii="Times New Roman" w:hAnsi="Times New Roman"/>
          <w:sz w:val="24"/>
          <w:szCs w:val="24"/>
        </w:rPr>
        <w:t xml:space="preserve">- </w:t>
      </w:r>
      <w:r w:rsidR="0093312F" w:rsidRPr="00563F93">
        <w:rPr>
          <w:rFonts w:ascii="Times New Roman" w:hAnsi="Times New Roman"/>
          <w:sz w:val="24"/>
          <w:szCs w:val="24"/>
        </w:rPr>
        <w:t>по почте, в том числе электронной;</w:t>
      </w:r>
    </w:p>
    <w:bookmarkEnd w:id="174"/>
    <w:bookmarkEnd w:id="175"/>
    <w:bookmarkEnd w:id="176"/>
    <w:bookmarkEnd w:id="177"/>
    <w:bookmarkEnd w:id="178"/>
    <w:bookmarkEnd w:id="179"/>
    <w:bookmarkEnd w:id="180"/>
    <w:bookmarkEnd w:id="181"/>
    <w:bookmarkEnd w:id="182"/>
    <w:bookmarkEnd w:id="183"/>
    <w:bookmarkEnd w:id="184"/>
    <w:bookmarkEnd w:id="185"/>
    <w:bookmarkEnd w:id="186"/>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 </w:t>
      </w:r>
      <w:r w:rsidR="0093312F" w:rsidRPr="00563F93">
        <w:rPr>
          <w:rFonts w:ascii="Times New Roman" w:hAnsi="Times New Roman"/>
          <w:sz w:val="24"/>
          <w:szCs w:val="24"/>
        </w:rPr>
        <w:t>по телефонам, указанным в Приложении 2 к настоящему Административному Регламенту.</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4. </w:t>
      </w:r>
      <w:r w:rsidR="0093312F" w:rsidRPr="00563F93">
        <w:rPr>
          <w:rFonts w:ascii="Times New Roman" w:hAnsi="Times New Roman"/>
          <w:sz w:val="24"/>
          <w:szCs w:val="24"/>
        </w:rPr>
        <w:t xml:space="preserve">Консультирование по вопросам предоставления Государственной услуги сотрудниками </w:t>
      </w:r>
      <w:r w:rsidRPr="00563F93">
        <w:rPr>
          <w:rFonts w:ascii="Times New Roman" w:hAnsi="Times New Roman"/>
          <w:sz w:val="24"/>
          <w:szCs w:val="24"/>
        </w:rPr>
        <w:t>МФЦ, Администрации</w:t>
      </w:r>
      <w:r w:rsidR="0093312F" w:rsidRPr="00563F93">
        <w:rPr>
          <w:rFonts w:ascii="Times New Roman" w:hAnsi="Times New Roman"/>
          <w:sz w:val="24"/>
          <w:szCs w:val="24"/>
        </w:rPr>
        <w:t xml:space="preserve"> осуществляется бесплатно.</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5. </w:t>
      </w:r>
      <w:r w:rsidR="0093312F" w:rsidRPr="00563F93">
        <w:rPr>
          <w:rFonts w:ascii="Times New Roman" w:hAnsi="Times New Roman"/>
          <w:sz w:val="24"/>
          <w:szCs w:val="24"/>
        </w:rPr>
        <w:t xml:space="preserve">Информирование Заявителей (представителей </w:t>
      </w:r>
      <w:r w:rsidR="00D17336" w:rsidRPr="00563F93">
        <w:rPr>
          <w:rFonts w:ascii="Times New Roman" w:hAnsi="Times New Roman"/>
          <w:sz w:val="24"/>
          <w:szCs w:val="24"/>
        </w:rPr>
        <w:t>Заявителей) о</w:t>
      </w:r>
      <w:r w:rsidR="0093312F" w:rsidRPr="00563F93">
        <w:rPr>
          <w:rFonts w:ascii="Times New Roman" w:hAnsi="Times New Roman"/>
          <w:sz w:val="24"/>
          <w:szCs w:val="24"/>
        </w:rPr>
        <w:t xml:space="preserve"> порядке предоставления Государственной услуги осуществляется также по телефону «горячей линии» 8-800-550-50-30.</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6. </w:t>
      </w:r>
      <w:r w:rsidR="0093312F" w:rsidRPr="00563F93">
        <w:rPr>
          <w:rFonts w:ascii="Times New Roman" w:hAnsi="Times New Roman"/>
          <w:sz w:val="24"/>
          <w:szCs w:val="24"/>
        </w:rPr>
        <w:t xml:space="preserve">Информация о предоставлении Государственной услуги размещается в </w:t>
      </w:r>
      <w:r w:rsidRPr="00563F93">
        <w:rPr>
          <w:rFonts w:ascii="Times New Roman" w:hAnsi="Times New Roman"/>
          <w:sz w:val="24"/>
          <w:szCs w:val="24"/>
        </w:rPr>
        <w:t>помещениях Администрации</w:t>
      </w:r>
      <w:r w:rsidR="0093312F" w:rsidRPr="00563F93">
        <w:rPr>
          <w:rFonts w:ascii="Times New Roman" w:hAnsi="Times New Roman"/>
          <w:sz w:val="24"/>
          <w:szCs w:val="24"/>
        </w:rPr>
        <w:t xml:space="preserve"> и МФЦ, предназначенных для приема Заявителей (представителей Заявителей). </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 xml:space="preserve">7. </w:t>
      </w:r>
      <w:r w:rsidR="0093312F" w:rsidRPr="00563F93">
        <w:rPr>
          <w:rFonts w:ascii="Times New Roman" w:hAnsi="Times New Roman"/>
          <w:sz w:val="24"/>
          <w:szCs w:val="24"/>
        </w:rPr>
        <w:t xml:space="preserve">Администрация разрабатывает информационные материалы – памятки, инструкции, брошюры, – в форме макетов и передает их в МФЦ. Администрация обеспечивает </w:t>
      </w:r>
      <w:r w:rsidR="0093312F" w:rsidRPr="00563F93">
        <w:rPr>
          <w:rFonts w:ascii="Times New Roman" w:hAnsi="Times New Roman"/>
          <w:sz w:val="24"/>
          <w:szCs w:val="24"/>
        </w:rPr>
        <w:lastRenderedPageBreak/>
        <w:t xml:space="preserve">своевременную актуализацию указанных информационных материалов и контролирует их наличие и актуальность в МФЦ. </w:t>
      </w:r>
    </w:p>
    <w:p w:rsidR="0093312F" w:rsidRPr="00563F93" w:rsidRDefault="008E290E" w:rsidP="008E290E">
      <w:pPr>
        <w:spacing w:after="0"/>
        <w:ind w:firstLine="851"/>
        <w:jc w:val="both"/>
        <w:rPr>
          <w:rFonts w:ascii="Times New Roman" w:hAnsi="Times New Roman"/>
          <w:sz w:val="24"/>
          <w:szCs w:val="24"/>
        </w:rPr>
      </w:pPr>
      <w:r>
        <w:rPr>
          <w:rFonts w:ascii="Times New Roman" w:hAnsi="Times New Roman"/>
          <w:sz w:val="24"/>
          <w:szCs w:val="24"/>
        </w:rPr>
        <w:t>8. О</w:t>
      </w:r>
      <w:r w:rsidR="0093312F" w:rsidRPr="00563F93">
        <w:rPr>
          <w:rFonts w:ascii="Times New Roman" w:hAnsi="Times New Roman"/>
          <w:sz w:val="24"/>
          <w:szCs w:val="24"/>
        </w:rPr>
        <w:t>беспечение бесплатного доступа Заявителей (представителей Заявителя) к РПГУ на базе МФЦ, в том числе консультирование по вопросам предоставления Государственной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w:t>
      </w:r>
      <w:r>
        <w:rPr>
          <w:rFonts w:ascii="Times New Roman" w:hAnsi="Times New Roman"/>
          <w:sz w:val="24"/>
          <w:szCs w:val="24"/>
        </w:rPr>
        <w:t>зи Московской области от 21.07.</w:t>
      </w:r>
      <w:r w:rsidR="0093312F" w:rsidRPr="00563F93">
        <w:rPr>
          <w:rFonts w:ascii="Times New Roman" w:hAnsi="Times New Roman"/>
          <w:sz w:val="24"/>
          <w:szCs w:val="24"/>
        </w:rPr>
        <w:t>2016 № 10-57/РВ.</w:t>
      </w:r>
    </w:p>
    <w:p w:rsidR="0093312F" w:rsidRPr="00563F93" w:rsidRDefault="0093312F" w:rsidP="00563F93"/>
    <w:p w:rsidR="0093312F" w:rsidRPr="00563F93" w:rsidRDefault="0093312F" w:rsidP="00563F93"/>
    <w:p w:rsidR="0093312F" w:rsidRPr="0093312F" w:rsidRDefault="0093312F" w:rsidP="0093312F">
      <w:pPr>
        <w:spacing w:after="0" w:line="240" w:lineRule="auto"/>
        <w:ind w:firstLine="5670"/>
        <w:rPr>
          <w:rFonts w:ascii="Times New Roman" w:hAnsi="Times New Roman"/>
          <w:sz w:val="24"/>
          <w:szCs w:val="24"/>
        </w:rPr>
      </w:pPr>
      <w:bookmarkStart w:id="188" w:name="_Toc468470767"/>
      <w:r w:rsidRPr="0093312F">
        <w:rPr>
          <w:rFonts w:ascii="Times New Roman" w:hAnsi="Times New Roman"/>
          <w:sz w:val="24"/>
          <w:szCs w:val="24"/>
        </w:rPr>
        <w:br w:type="page"/>
      </w:r>
    </w:p>
    <w:p w:rsidR="0093312F" w:rsidRPr="0093312F" w:rsidRDefault="0093312F" w:rsidP="0093312F">
      <w:pPr>
        <w:spacing w:after="0" w:line="240" w:lineRule="auto"/>
        <w:jc w:val="right"/>
        <w:rPr>
          <w:rFonts w:ascii="Times New Roman" w:hAnsi="Times New Roman"/>
          <w:sz w:val="24"/>
          <w:szCs w:val="24"/>
        </w:rPr>
      </w:pPr>
      <w:r w:rsidRPr="0093312F">
        <w:rPr>
          <w:rFonts w:ascii="Times New Roman" w:hAnsi="Times New Roman"/>
          <w:sz w:val="24"/>
          <w:szCs w:val="24"/>
        </w:rPr>
        <w:lastRenderedPageBreak/>
        <w:t>Приложение 4</w:t>
      </w:r>
      <w:bookmarkEnd w:id="188"/>
      <w:r w:rsidRPr="0093312F">
        <w:rPr>
          <w:rFonts w:ascii="Times New Roman" w:hAnsi="Times New Roman"/>
          <w:sz w:val="24"/>
          <w:szCs w:val="24"/>
        </w:rPr>
        <w:t xml:space="preserve"> </w:t>
      </w:r>
    </w:p>
    <w:p w:rsidR="0093312F" w:rsidRPr="0093312F" w:rsidRDefault="00D17336" w:rsidP="0093312F">
      <w:pPr>
        <w:pStyle w:val="1-"/>
        <w:spacing w:before="0" w:after="0" w:line="240" w:lineRule="auto"/>
        <w:jc w:val="right"/>
        <w:rPr>
          <w:b w:val="0"/>
          <w:sz w:val="24"/>
          <w:szCs w:val="24"/>
        </w:rPr>
      </w:pPr>
      <w:bookmarkStart w:id="189" w:name="_Toc468470768"/>
      <w:r w:rsidRPr="0093312F">
        <w:rPr>
          <w:b w:val="0"/>
          <w:sz w:val="24"/>
          <w:szCs w:val="24"/>
        </w:rPr>
        <w:t>к</w:t>
      </w:r>
      <w:r w:rsidRPr="0093312F">
        <w:rPr>
          <w:sz w:val="24"/>
          <w:szCs w:val="24"/>
        </w:rPr>
        <w:t xml:space="preserve"> </w:t>
      </w:r>
      <w:r w:rsidRPr="0093312F">
        <w:rPr>
          <w:b w:val="0"/>
          <w:sz w:val="24"/>
          <w:szCs w:val="24"/>
        </w:rPr>
        <w:t>Административному</w:t>
      </w:r>
      <w:r w:rsidR="0093312F" w:rsidRPr="0093312F">
        <w:rPr>
          <w:b w:val="0"/>
          <w:sz w:val="24"/>
          <w:szCs w:val="24"/>
        </w:rPr>
        <w:t xml:space="preserve"> регламенту</w:t>
      </w:r>
    </w:p>
    <w:bookmarkEnd w:id="189"/>
    <w:p w:rsidR="0093312F" w:rsidRPr="0093312F" w:rsidRDefault="0093312F" w:rsidP="0093312F">
      <w:pPr>
        <w:pStyle w:val="1-"/>
        <w:spacing w:before="0" w:after="0" w:line="240" w:lineRule="auto"/>
        <w:jc w:val="left"/>
        <w:rPr>
          <w:b w:val="0"/>
          <w:sz w:val="24"/>
          <w:szCs w:val="24"/>
        </w:rPr>
      </w:pPr>
    </w:p>
    <w:p w:rsidR="0093312F" w:rsidRPr="0093312F" w:rsidRDefault="0093312F" w:rsidP="0093312F">
      <w:pPr>
        <w:pStyle w:val="ConsPlusTitle"/>
        <w:ind w:firstLine="709"/>
        <w:jc w:val="center"/>
        <w:rPr>
          <w:b w:val="0"/>
        </w:rPr>
      </w:pPr>
      <w:r w:rsidRPr="0093312F">
        <w:rPr>
          <w:b w:val="0"/>
        </w:rPr>
        <w:t xml:space="preserve">                                                                                                        </w:t>
      </w:r>
      <w:r w:rsidR="00B4241D">
        <w:rPr>
          <w:b w:val="0"/>
        </w:rPr>
        <w:t xml:space="preserve">                             </w:t>
      </w:r>
      <w:r w:rsidRPr="0093312F">
        <w:rPr>
          <w:b w:val="0"/>
        </w:rPr>
        <w:t xml:space="preserve"> форма</w:t>
      </w:r>
    </w:p>
    <w:p w:rsidR="00B4241D" w:rsidRPr="002B575C" w:rsidRDefault="00B4241D" w:rsidP="00B4241D">
      <w:pPr>
        <w:widowControl w:val="0"/>
        <w:autoSpaceDE w:val="0"/>
        <w:autoSpaceDN w:val="0"/>
        <w:adjustRightInd w:val="0"/>
        <w:spacing w:after="0" w:line="240" w:lineRule="auto"/>
        <w:jc w:val="center"/>
        <w:rPr>
          <w:rFonts w:ascii="Times New Roman" w:hAnsi="Times New Roman"/>
          <w:b/>
          <w:bCs/>
          <w:sz w:val="24"/>
          <w:szCs w:val="24"/>
        </w:rPr>
      </w:pPr>
      <w:r w:rsidRPr="002B575C">
        <w:rPr>
          <w:rFonts w:ascii="Times New Roman" w:hAnsi="Times New Roman"/>
          <w:b/>
          <w:bCs/>
          <w:sz w:val="24"/>
          <w:szCs w:val="24"/>
        </w:rPr>
        <w:t>ДОГОВОР</w:t>
      </w:r>
    </w:p>
    <w:p w:rsidR="00B4241D" w:rsidRPr="002B575C" w:rsidRDefault="00B4241D" w:rsidP="00B4241D">
      <w:pPr>
        <w:widowControl w:val="0"/>
        <w:autoSpaceDE w:val="0"/>
        <w:autoSpaceDN w:val="0"/>
        <w:adjustRightInd w:val="0"/>
        <w:spacing w:after="0" w:line="240" w:lineRule="auto"/>
        <w:jc w:val="center"/>
        <w:rPr>
          <w:rFonts w:ascii="Times New Roman" w:hAnsi="Times New Roman"/>
          <w:b/>
          <w:bCs/>
          <w:sz w:val="24"/>
          <w:szCs w:val="24"/>
        </w:rPr>
      </w:pPr>
      <w:r w:rsidRPr="002B575C">
        <w:rPr>
          <w:rFonts w:ascii="Times New Roman" w:hAnsi="Times New Roman"/>
          <w:b/>
          <w:bCs/>
          <w:sz w:val="24"/>
          <w:szCs w:val="24"/>
        </w:rPr>
        <w:t>найма жилого помещения для детей-сирот и детей, оставшихся без попечения родителей,</w:t>
      </w:r>
      <w:r>
        <w:rPr>
          <w:rFonts w:ascii="Times New Roman" w:hAnsi="Times New Roman"/>
          <w:b/>
          <w:bCs/>
          <w:sz w:val="24"/>
          <w:szCs w:val="24"/>
        </w:rPr>
        <w:t xml:space="preserve"> </w:t>
      </w:r>
      <w:r w:rsidRPr="002B575C">
        <w:rPr>
          <w:rFonts w:ascii="Times New Roman" w:hAnsi="Times New Roman"/>
          <w:b/>
          <w:bCs/>
          <w:sz w:val="24"/>
          <w:szCs w:val="24"/>
        </w:rPr>
        <w:t>лиц из числа детей-сирот и детей, оставшихся без попечения родителей</w:t>
      </w:r>
    </w:p>
    <w:p w:rsidR="00B4241D" w:rsidRPr="002B575C" w:rsidRDefault="00B4241D" w:rsidP="00B4241D">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w:t>
      </w:r>
      <w:r w:rsidRPr="002B575C">
        <w:rPr>
          <w:rFonts w:ascii="Times New Roman" w:hAnsi="Times New Roman"/>
          <w:b/>
          <w:bCs/>
          <w:sz w:val="24"/>
          <w:szCs w:val="24"/>
        </w:rPr>
        <w:t xml:space="preserve"> _______________</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 </w:t>
      </w:r>
    </w:p>
    <w:p w:rsidR="00B4241D" w:rsidRPr="002B575C" w:rsidRDefault="00B4241D" w:rsidP="00B4241D">
      <w:pPr>
        <w:pStyle w:val="ConsPlusNonformat"/>
        <w:rPr>
          <w:rFonts w:ascii="Times New Roman" w:hAnsi="Times New Roman" w:cs="Times New Roman"/>
        </w:rPr>
      </w:pPr>
      <w:r w:rsidRPr="002B575C">
        <w:rPr>
          <w:rFonts w:ascii="Times New Roman" w:hAnsi="Times New Roman" w:cs="Times New Roman"/>
        </w:rPr>
        <w:t xml:space="preserve">г.о. Фрязино                                                                                      </w:t>
      </w:r>
      <w:r>
        <w:rPr>
          <w:rFonts w:ascii="Times New Roman" w:hAnsi="Times New Roman" w:cs="Times New Roman"/>
        </w:rPr>
        <w:t xml:space="preserve"> </w:t>
      </w:r>
      <w:r w:rsidRPr="002B575C">
        <w:rPr>
          <w:rFonts w:ascii="Times New Roman" w:hAnsi="Times New Roman" w:cs="Times New Roman"/>
        </w:rPr>
        <w:t xml:space="preserve"> </w:t>
      </w:r>
      <w:r>
        <w:rPr>
          <w:rFonts w:ascii="Times New Roman" w:hAnsi="Times New Roman" w:cs="Times New Roman"/>
        </w:rPr>
        <w:t>«</w:t>
      </w:r>
      <w:r w:rsidRPr="002B575C">
        <w:rPr>
          <w:rFonts w:ascii="Times New Roman" w:hAnsi="Times New Roman" w:cs="Times New Roman"/>
        </w:rPr>
        <w:t xml:space="preserve"> __</w:t>
      </w:r>
      <w:r>
        <w:rPr>
          <w:rFonts w:ascii="Times New Roman" w:hAnsi="Times New Roman" w:cs="Times New Roman"/>
        </w:rPr>
        <w:t>»</w:t>
      </w:r>
      <w:r w:rsidRPr="002B575C">
        <w:rPr>
          <w:rFonts w:ascii="Times New Roman" w:hAnsi="Times New Roman" w:cs="Times New Roman"/>
        </w:rPr>
        <w:t xml:space="preserve"> </w:t>
      </w:r>
      <w:r>
        <w:rPr>
          <w:rFonts w:ascii="Times New Roman" w:hAnsi="Times New Roman" w:cs="Times New Roman"/>
        </w:rPr>
        <w:t>_____</w:t>
      </w:r>
      <w:r w:rsidRPr="002B575C">
        <w:rPr>
          <w:rFonts w:ascii="Times New Roman" w:hAnsi="Times New Roman" w:cs="Times New Roman"/>
        </w:rPr>
        <w:t>________  20</w:t>
      </w:r>
      <w:r>
        <w:rPr>
          <w:rFonts w:ascii="Times New Roman" w:hAnsi="Times New Roman" w:cs="Times New Roman"/>
        </w:rPr>
        <w:t>20</w:t>
      </w:r>
      <w:r w:rsidRPr="002B575C">
        <w:rPr>
          <w:rFonts w:ascii="Times New Roman" w:hAnsi="Times New Roman" w:cs="Times New Roman"/>
        </w:rPr>
        <w:t xml:space="preserve"> </w:t>
      </w:r>
    </w:p>
    <w:p w:rsidR="00B4241D" w:rsidRPr="002B575C" w:rsidRDefault="00B4241D" w:rsidP="00B4241D">
      <w:pPr>
        <w:pStyle w:val="ConsPlusNonformat"/>
        <w:rPr>
          <w:rFonts w:ascii="Times New Roman" w:hAnsi="Times New Roman" w:cs="Times New Roman"/>
        </w:rPr>
      </w:pPr>
    </w:p>
    <w:p w:rsidR="00B4241D" w:rsidRPr="002B575C" w:rsidRDefault="00B4241D" w:rsidP="00B4241D">
      <w:pPr>
        <w:pStyle w:val="ConsNonformat"/>
        <w:widowControl/>
        <w:ind w:firstLine="708"/>
        <w:jc w:val="both"/>
        <w:rPr>
          <w:rFonts w:ascii="Times New Roman" w:hAnsi="Times New Roman" w:cs="Times New Roman"/>
          <w:sz w:val="24"/>
          <w:szCs w:val="24"/>
        </w:rPr>
      </w:pPr>
    </w:p>
    <w:p w:rsidR="00B4241D" w:rsidRPr="002B575C" w:rsidRDefault="00B4241D" w:rsidP="00B4241D">
      <w:pPr>
        <w:pStyle w:val="ConsNonformat"/>
        <w:widowControl/>
        <w:ind w:firstLine="708"/>
        <w:jc w:val="both"/>
        <w:rPr>
          <w:rFonts w:ascii="Times New Roman" w:hAnsi="Times New Roman" w:cs="Times New Roman"/>
          <w:sz w:val="24"/>
          <w:szCs w:val="24"/>
        </w:rPr>
      </w:pPr>
      <w:r w:rsidRPr="002B575C">
        <w:rPr>
          <w:rFonts w:ascii="Times New Roman" w:hAnsi="Times New Roman" w:cs="Times New Roman"/>
          <w:sz w:val="24"/>
          <w:szCs w:val="24"/>
        </w:rPr>
        <w:t xml:space="preserve">Администрация городского округа Фрязино, в лице </w:t>
      </w:r>
      <w:r>
        <w:rPr>
          <w:rFonts w:ascii="Times New Roman" w:hAnsi="Times New Roman" w:cs="Times New Roman"/>
          <w:sz w:val="24"/>
          <w:szCs w:val="24"/>
        </w:rPr>
        <w:t>_______________________</w:t>
      </w:r>
      <w:r w:rsidRPr="002B575C">
        <w:rPr>
          <w:rFonts w:ascii="Times New Roman" w:hAnsi="Times New Roman" w:cs="Times New Roman"/>
          <w:b/>
          <w:sz w:val="24"/>
          <w:szCs w:val="24"/>
        </w:rPr>
        <w:t>,</w:t>
      </w:r>
      <w:r w:rsidRPr="002B575C">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___________________</w:t>
      </w:r>
      <w:r w:rsidRPr="002B575C">
        <w:rPr>
          <w:rFonts w:ascii="Times New Roman" w:hAnsi="Times New Roman" w:cs="Times New Roman"/>
          <w:sz w:val="24"/>
          <w:szCs w:val="24"/>
        </w:rPr>
        <w:t>, именуемая в дальнейшем</w:t>
      </w:r>
      <w:r>
        <w:rPr>
          <w:rFonts w:ascii="Times New Roman" w:hAnsi="Times New Roman" w:cs="Times New Roman"/>
          <w:sz w:val="24"/>
          <w:szCs w:val="24"/>
        </w:rPr>
        <w:t xml:space="preserve"> </w:t>
      </w:r>
      <w:r w:rsidRPr="002B575C">
        <w:rPr>
          <w:rFonts w:ascii="Times New Roman" w:hAnsi="Times New Roman" w:cs="Times New Roman"/>
          <w:b/>
          <w:sz w:val="24"/>
          <w:szCs w:val="24"/>
        </w:rPr>
        <w:t>Наймодатель</w:t>
      </w:r>
      <w:r w:rsidRPr="002B575C">
        <w:rPr>
          <w:rFonts w:ascii="Times New Roman" w:hAnsi="Times New Roman" w:cs="Times New Roman"/>
          <w:sz w:val="24"/>
          <w:szCs w:val="24"/>
        </w:rPr>
        <w:t>, с одной стороны, и гражда</w:t>
      </w:r>
      <w:r>
        <w:rPr>
          <w:rFonts w:ascii="Times New Roman" w:hAnsi="Times New Roman" w:cs="Times New Roman"/>
          <w:sz w:val="24"/>
          <w:szCs w:val="24"/>
        </w:rPr>
        <w:t>нин</w:t>
      </w:r>
      <w:r w:rsidRPr="002B575C">
        <w:rPr>
          <w:rFonts w:ascii="Times New Roman" w:hAnsi="Times New Roman" w:cs="Times New Roman"/>
          <w:sz w:val="24"/>
          <w:szCs w:val="24"/>
        </w:rPr>
        <w:t xml:space="preserve"> </w:t>
      </w:r>
      <w:r>
        <w:rPr>
          <w:rFonts w:ascii="Times New Roman" w:hAnsi="Times New Roman" w:cs="Times New Roman"/>
          <w:sz w:val="24"/>
          <w:szCs w:val="24"/>
        </w:rPr>
        <w:t>_________--</w:t>
      </w:r>
      <w:r w:rsidRPr="002B575C">
        <w:rPr>
          <w:rFonts w:ascii="Times New Roman" w:hAnsi="Times New Roman" w:cs="Times New Roman"/>
          <w:sz w:val="24"/>
          <w:szCs w:val="24"/>
        </w:rPr>
        <w:t>, именуем</w:t>
      </w:r>
      <w:r>
        <w:rPr>
          <w:rFonts w:ascii="Times New Roman" w:hAnsi="Times New Roman" w:cs="Times New Roman"/>
          <w:sz w:val="24"/>
          <w:szCs w:val="24"/>
        </w:rPr>
        <w:t>ый</w:t>
      </w:r>
      <w:r w:rsidRPr="002B575C">
        <w:rPr>
          <w:rFonts w:ascii="Times New Roman" w:hAnsi="Times New Roman" w:cs="Times New Roman"/>
          <w:sz w:val="24"/>
          <w:szCs w:val="24"/>
        </w:rPr>
        <w:t xml:space="preserve"> в дальнейшем </w:t>
      </w:r>
      <w:r w:rsidRPr="002B575C">
        <w:rPr>
          <w:rFonts w:ascii="Times New Roman" w:hAnsi="Times New Roman" w:cs="Times New Roman"/>
          <w:b/>
          <w:bCs/>
          <w:sz w:val="24"/>
          <w:szCs w:val="24"/>
        </w:rPr>
        <w:t>Наниматель</w:t>
      </w:r>
      <w:r w:rsidRPr="002B575C">
        <w:rPr>
          <w:rFonts w:ascii="Times New Roman" w:hAnsi="Times New Roman" w:cs="Times New Roman"/>
          <w:sz w:val="24"/>
          <w:szCs w:val="24"/>
        </w:rPr>
        <w:t xml:space="preserve">, с другой стороны, на основании Постановления Главы городского округа Фрязино </w:t>
      </w:r>
      <w:r>
        <w:rPr>
          <w:rFonts w:ascii="Times New Roman" w:hAnsi="Times New Roman" w:cs="Times New Roman"/>
          <w:sz w:val="24"/>
          <w:szCs w:val="24"/>
        </w:rPr>
        <w:t>____________</w:t>
      </w:r>
      <w:r w:rsidRPr="002B575C">
        <w:rPr>
          <w:rFonts w:ascii="Times New Roman" w:hAnsi="Times New Roman" w:cs="Times New Roman"/>
          <w:sz w:val="24"/>
          <w:szCs w:val="24"/>
        </w:rPr>
        <w:t xml:space="preserve">заключили настоящий договор о нижеследующем. </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jc w:val="center"/>
        <w:outlineLvl w:val="1"/>
        <w:rPr>
          <w:rFonts w:ascii="Times New Roman" w:hAnsi="Times New Roman"/>
          <w:b/>
          <w:sz w:val="24"/>
          <w:szCs w:val="24"/>
        </w:rPr>
      </w:pPr>
      <w:r w:rsidRPr="002B575C">
        <w:rPr>
          <w:rFonts w:ascii="Times New Roman" w:hAnsi="Times New Roman"/>
          <w:b/>
          <w:sz w:val="24"/>
          <w:szCs w:val="24"/>
        </w:rPr>
        <w:t>I. Предмет Договора</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1. Наймодатель передает Нанимателю за плату во владение и пользование жилое помещение, </w:t>
      </w:r>
      <w:r w:rsidRPr="00865881">
        <w:rPr>
          <w:rFonts w:ascii="Times New Roman" w:hAnsi="Times New Roman"/>
          <w:sz w:val="24"/>
          <w:szCs w:val="24"/>
        </w:rPr>
        <w:t xml:space="preserve">находящееся в собственности муниципального образования городской округ Фрязино Московской области на основании </w:t>
      </w:r>
      <w:r w:rsidRPr="002B575C">
        <w:rPr>
          <w:rFonts w:ascii="Times New Roman" w:hAnsi="Times New Roman"/>
          <w:sz w:val="24"/>
          <w:szCs w:val="24"/>
        </w:rPr>
        <w:t xml:space="preserve">записи в государственном реестре прав на недвижимое имущество и сделок с ним под номером </w:t>
      </w:r>
      <w:r>
        <w:rPr>
          <w:rFonts w:ascii="Times New Roman" w:hAnsi="Times New Roman"/>
          <w:sz w:val="24"/>
          <w:szCs w:val="24"/>
        </w:rPr>
        <w:t>----------------------</w:t>
      </w:r>
      <w:r w:rsidRPr="002B575C">
        <w:rPr>
          <w:rFonts w:ascii="Times New Roman" w:hAnsi="Times New Roman"/>
          <w:sz w:val="24"/>
          <w:szCs w:val="24"/>
        </w:rPr>
        <w:t xml:space="preserve"> для временного проживания в нем с правом оформления регистрации по месту жительства.</w:t>
      </w:r>
    </w:p>
    <w:p w:rsidR="00B4241D" w:rsidRPr="002B575C" w:rsidRDefault="00B4241D" w:rsidP="00B4241D">
      <w:pPr>
        <w:pStyle w:val="ConsPlusNonformat"/>
        <w:ind w:firstLine="540"/>
        <w:jc w:val="both"/>
        <w:rPr>
          <w:rFonts w:ascii="Times New Roman" w:hAnsi="Times New Roman" w:cs="Times New Roman"/>
        </w:rPr>
      </w:pPr>
      <w:r w:rsidRPr="002B575C">
        <w:rPr>
          <w:rFonts w:ascii="Times New Roman" w:hAnsi="Times New Roman" w:cs="Times New Roman"/>
        </w:rPr>
        <w:t>2. Характеристика предоставляемого жилого помещения, его технического состояния, а</w:t>
      </w:r>
      <w:r>
        <w:rPr>
          <w:rFonts w:ascii="Times New Roman" w:hAnsi="Times New Roman" w:cs="Times New Roman"/>
        </w:rPr>
        <w:t xml:space="preserve"> </w:t>
      </w:r>
      <w:r w:rsidRPr="002B575C">
        <w:rPr>
          <w:rFonts w:ascii="Times New Roman" w:hAnsi="Times New Roman" w:cs="Times New Roman"/>
        </w:rPr>
        <w:t>также санитарно-технического и иного оборудования, находящегося в нем, указана в техническом паспорте жилого помещения. Жилое помещение является благоустроенным применительно к условиям городского округа Фрязино Московской области.</w:t>
      </w:r>
    </w:p>
    <w:p w:rsidR="00B4241D" w:rsidRPr="002B575C" w:rsidRDefault="00B4241D" w:rsidP="00B4241D">
      <w:pPr>
        <w:pStyle w:val="ConsPlusNonformat"/>
        <w:ind w:firstLine="540"/>
        <w:jc w:val="both"/>
        <w:rPr>
          <w:rFonts w:ascii="Times New Roman" w:hAnsi="Times New Roman" w:cs="Times New Roman"/>
        </w:rPr>
      </w:pPr>
      <w:r w:rsidRPr="002B575C">
        <w:rPr>
          <w:rFonts w:ascii="Times New Roman" w:hAnsi="Times New Roman" w:cs="Times New Roman"/>
        </w:rPr>
        <w:t xml:space="preserve">3. Предоставляемое жилое помещение отнесено к жилым помещениям для детей-сирот и детей, оставшихся без попечения родителей, лиц из числа детей-сирот и детей, оставшихся без попечения родителей, на основании </w:t>
      </w:r>
      <w:r>
        <w:rPr>
          <w:rFonts w:ascii="Times New Roman" w:hAnsi="Times New Roman" w:cs="Times New Roman"/>
        </w:rPr>
        <w:t>_____________</w:t>
      </w:r>
    </w:p>
    <w:p w:rsidR="00B4241D" w:rsidRPr="002B575C" w:rsidRDefault="00B4241D" w:rsidP="00B4241D">
      <w:pPr>
        <w:pStyle w:val="ConsPlusNonformat"/>
        <w:ind w:firstLine="540"/>
        <w:rPr>
          <w:rFonts w:ascii="Times New Roman" w:hAnsi="Times New Roman" w:cs="Times New Roman"/>
        </w:rPr>
      </w:pPr>
      <w:r w:rsidRPr="002B575C">
        <w:rPr>
          <w:rFonts w:ascii="Times New Roman" w:hAnsi="Times New Roman" w:cs="Times New Roman"/>
        </w:rPr>
        <w:t>4. Состав семьи 1 человек.</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5. Срок действия Договора </w:t>
      </w:r>
      <w:r>
        <w:rPr>
          <w:rFonts w:ascii="Times New Roman" w:hAnsi="Times New Roman"/>
          <w:sz w:val="24"/>
          <w:szCs w:val="24"/>
        </w:rPr>
        <w:t>с</w:t>
      </w:r>
      <w:r w:rsidRPr="002B575C">
        <w:rPr>
          <w:rFonts w:ascii="Times New Roman" w:hAnsi="Times New Roman"/>
          <w:sz w:val="24"/>
          <w:szCs w:val="24"/>
        </w:rPr>
        <w:t xml:space="preserve"> </w:t>
      </w:r>
      <w:r>
        <w:rPr>
          <w:rFonts w:ascii="Times New Roman" w:hAnsi="Times New Roman"/>
          <w:sz w:val="24"/>
          <w:szCs w:val="24"/>
        </w:rPr>
        <w:t>«_»</w:t>
      </w:r>
      <w:r w:rsidRPr="002B575C">
        <w:rPr>
          <w:rFonts w:ascii="Times New Roman" w:hAnsi="Times New Roman"/>
          <w:sz w:val="24"/>
          <w:szCs w:val="24"/>
        </w:rPr>
        <w:t xml:space="preserve"> </w:t>
      </w:r>
      <w:r>
        <w:rPr>
          <w:rFonts w:ascii="Times New Roman" w:hAnsi="Times New Roman"/>
          <w:sz w:val="24"/>
          <w:szCs w:val="24"/>
        </w:rPr>
        <w:t>______</w:t>
      </w:r>
      <w:r w:rsidRPr="002B575C">
        <w:rPr>
          <w:rFonts w:ascii="Times New Roman" w:hAnsi="Times New Roman"/>
          <w:sz w:val="24"/>
          <w:szCs w:val="24"/>
        </w:rPr>
        <w:t xml:space="preserve"> 20</w:t>
      </w:r>
      <w:r>
        <w:rPr>
          <w:rFonts w:ascii="Times New Roman" w:hAnsi="Times New Roman"/>
          <w:sz w:val="24"/>
          <w:szCs w:val="24"/>
        </w:rPr>
        <w:t>___</w:t>
      </w:r>
      <w:r w:rsidRPr="002B575C">
        <w:rPr>
          <w:rFonts w:ascii="Times New Roman" w:hAnsi="Times New Roman"/>
          <w:sz w:val="24"/>
          <w:szCs w:val="24"/>
        </w:rPr>
        <w:t xml:space="preserve"> года по </w:t>
      </w:r>
      <w:r>
        <w:rPr>
          <w:rFonts w:ascii="Times New Roman" w:hAnsi="Times New Roman"/>
          <w:sz w:val="24"/>
          <w:szCs w:val="24"/>
        </w:rPr>
        <w:t>«_»</w:t>
      </w:r>
      <w:r w:rsidRPr="002B575C">
        <w:rPr>
          <w:rFonts w:ascii="Times New Roman" w:hAnsi="Times New Roman"/>
          <w:sz w:val="24"/>
          <w:szCs w:val="24"/>
        </w:rPr>
        <w:t xml:space="preserve"> </w:t>
      </w:r>
      <w:r>
        <w:rPr>
          <w:rFonts w:ascii="Times New Roman" w:hAnsi="Times New Roman"/>
          <w:sz w:val="24"/>
          <w:szCs w:val="24"/>
        </w:rPr>
        <w:t>______</w:t>
      </w:r>
      <w:r w:rsidRPr="002B575C">
        <w:rPr>
          <w:rFonts w:ascii="Times New Roman" w:hAnsi="Times New Roman"/>
          <w:sz w:val="24"/>
          <w:szCs w:val="24"/>
        </w:rPr>
        <w:t xml:space="preserve"> 20</w:t>
      </w:r>
      <w:r>
        <w:rPr>
          <w:rFonts w:ascii="Times New Roman" w:hAnsi="Times New Roman"/>
          <w:sz w:val="24"/>
          <w:szCs w:val="24"/>
        </w:rPr>
        <w:t>__</w:t>
      </w:r>
      <w:r w:rsidRPr="002B575C">
        <w:rPr>
          <w:rFonts w:ascii="Times New Roman" w:hAnsi="Times New Roman"/>
          <w:sz w:val="24"/>
          <w:szCs w:val="24"/>
        </w:rPr>
        <w:t xml:space="preserve"> года.</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6. По окончании срока настоящего договора при наличии обстоятельств, свидетельствующих о необходимости оказания Нанимателю содействия в преодолении трудной жизненной ситуации, договор найма специализированного жилого помещения может быть заключен с Нанимателем </w:t>
      </w:r>
      <w:r>
        <w:rPr>
          <w:rFonts w:ascii="Times New Roman" w:hAnsi="Times New Roman"/>
          <w:sz w:val="24"/>
          <w:szCs w:val="24"/>
        </w:rPr>
        <w:t>неоднократно</w:t>
      </w:r>
      <w:r w:rsidRPr="002B575C">
        <w:rPr>
          <w:rFonts w:ascii="Times New Roman" w:hAnsi="Times New Roman"/>
          <w:sz w:val="24"/>
          <w:szCs w:val="24"/>
        </w:rPr>
        <w:t xml:space="preserve"> на новый 5-летний срок.</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jc w:val="center"/>
        <w:outlineLvl w:val="1"/>
        <w:rPr>
          <w:rFonts w:ascii="Times New Roman" w:hAnsi="Times New Roman"/>
          <w:b/>
          <w:sz w:val="24"/>
          <w:szCs w:val="24"/>
        </w:rPr>
      </w:pPr>
      <w:r w:rsidRPr="002B575C">
        <w:rPr>
          <w:rFonts w:ascii="Times New Roman" w:hAnsi="Times New Roman"/>
          <w:b/>
          <w:sz w:val="24"/>
          <w:szCs w:val="24"/>
        </w:rPr>
        <w:t>II. Права и обязанности Нанимателя и членов его семьи</w:t>
      </w:r>
    </w:p>
    <w:p w:rsidR="00B4241D" w:rsidRPr="002B575C" w:rsidRDefault="00B4241D" w:rsidP="00B4241D">
      <w:pPr>
        <w:widowControl w:val="0"/>
        <w:autoSpaceDE w:val="0"/>
        <w:autoSpaceDN w:val="0"/>
        <w:adjustRightInd w:val="0"/>
        <w:spacing w:after="0" w:line="240" w:lineRule="auto"/>
        <w:jc w:val="center"/>
        <w:rPr>
          <w:rFonts w:ascii="Times New Roman" w:hAnsi="Times New Roman"/>
          <w:b/>
          <w:sz w:val="24"/>
          <w:szCs w:val="24"/>
        </w:rPr>
      </w:pP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7. Наниматель имеет право:</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 на использование жилого помещения для проживания, в том числе с членами своей семьи (супругой(ом) и несовершеннолетними детьми);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2) на пользование общим имуществом в многоквартирном доме;</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3) на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порядке и по основаниям, которые предусмотрены Жилищным </w:t>
      </w:r>
      <w:hyperlink r:id="rId14" w:history="1">
        <w:r w:rsidRPr="002B575C">
          <w:rPr>
            <w:rFonts w:ascii="Times New Roman" w:hAnsi="Times New Roman"/>
            <w:sz w:val="24"/>
            <w:szCs w:val="24"/>
          </w:rPr>
          <w:t>кодексом</w:t>
        </w:r>
      </w:hyperlink>
      <w:r w:rsidRPr="002B575C">
        <w:rPr>
          <w:rFonts w:ascii="Times New Roman" w:hAnsi="Times New Roman"/>
          <w:sz w:val="24"/>
          <w:szCs w:val="24"/>
        </w:rPr>
        <w:t xml:space="preserve"> Российской Федерации и другими федеральными законами;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lastRenderedPageBreak/>
        <w:t xml:space="preserve">4) на получение субсидий на оплату жилого помещения и коммунальных услуг в порядке и на условиях, установленных </w:t>
      </w:r>
      <w:hyperlink r:id="rId15" w:history="1">
        <w:r w:rsidRPr="002B575C">
          <w:rPr>
            <w:rFonts w:ascii="Times New Roman" w:hAnsi="Times New Roman"/>
            <w:sz w:val="24"/>
            <w:szCs w:val="24"/>
          </w:rPr>
          <w:t>статьей 159</w:t>
        </w:r>
      </w:hyperlink>
      <w:r w:rsidRPr="002B575C">
        <w:rPr>
          <w:rFonts w:ascii="Times New Roman" w:hAnsi="Times New Roman"/>
          <w:sz w:val="24"/>
          <w:szCs w:val="24"/>
        </w:rPr>
        <w:t xml:space="preserve"> Жилищного кодекса Российской Федерации;</w:t>
      </w:r>
    </w:p>
    <w:p w:rsidR="00B4241D" w:rsidRPr="002B575C" w:rsidRDefault="00B4241D" w:rsidP="00B4241D">
      <w:pPr>
        <w:pStyle w:val="ConsPlusNonformat"/>
        <w:ind w:firstLine="540"/>
        <w:jc w:val="both"/>
        <w:rPr>
          <w:rFonts w:ascii="Times New Roman" w:hAnsi="Times New Roman" w:cs="Times New Roman"/>
        </w:rPr>
      </w:pPr>
      <w:r w:rsidRPr="002B575C">
        <w:rPr>
          <w:rFonts w:ascii="Times New Roman" w:hAnsi="Times New Roman" w:cs="Times New Roman"/>
        </w:rPr>
        <w:t xml:space="preserve">5)  на  предоставление  в  соответствии с </w:t>
      </w:r>
      <w:hyperlink r:id="rId16" w:history="1">
        <w:r w:rsidRPr="002B575C">
          <w:rPr>
            <w:rFonts w:ascii="Times New Roman" w:hAnsi="Times New Roman" w:cs="Times New Roman"/>
          </w:rPr>
          <w:t>частью 5 статьи 103</w:t>
        </w:r>
      </w:hyperlink>
      <w:r w:rsidRPr="002B575C">
        <w:rPr>
          <w:rFonts w:ascii="Times New Roman" w:hAnsi="Times New Roman" w:cs="Times New Roman"/>
        </w:rPr>
        <w:t xml:space="preserve"> Жилищного кодекса  Российской  Федерации  другого благоустроенного жилого помещения в границах городского округа Фрязино Московской области в  случае  расторжения  настоящего договора и выселения Нанимателя и членов его семьи;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6) на заключение договора социального найма в отношении занимаемого жилого помещения после окончания срока действия настоящего договора при отсутствии оснований для заключения с Нанимателем договора найма специализированного жилого помещения на новый 5-летний срок.</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Наниматель может иметь иные права, предусмотренные законодательством.</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8. Наниматель обязан:</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1) использовать жилое помещение по назначению и в пределах, установленных Жилищным </w:t>
      </w:r>
      <w:hyperlink r:id="rId17" w:history="1">
        <w:r w:rsidRPr="002B575C">
          <w:rPr>
            <w:rFonts w:ascii="Times New Roman" w:hAnsi="Times New Roman"/>
            <w:sz w:val="24"/>
            <w:szCs w:val="24"/>
          </w:rPr>
          <w:t>кодексом</w:t>
        </w:r>
      </w:hyperlink>
      <w:r w:rsidRPr="002B575C">
        <w:rPr>
          <w:rFonts w:ascii="Times New Roman" w:hAnsi="Times New Roman"/>
          <w:sz w:val="24"/>
          <w:szCs w:val="24"/>
        </w:rPr>
        <w:t xml:space="preserve"> Российской Федерации;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2) соблюдать правила пользования жилым помещением;</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3) обеспечивать сохранность жилого помещения;</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4) поддерживать в надлежащем состоянии жилое помещение. Самовольное переустройство или перепланировка жилого помещения не допускаются;</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5) проводить текущий ремонт жилого помещения;</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6) своевременно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размере и порядке, которые предусмотрены </w:t>
      </w:r>
      <w:hyperlink r:id="rId18" w:history="1">
        <w:r w:rsidRPr="002B575C">
          <w:rPr>
            <w:rFonts w:ascii="Times New Roman" w:hAnsi="Times New Roman"/>
            <w:sz w:val="24"/>
            <w:szCs w:val="24"/>
          </w:rPr>
          <w:t>статьей 155</w:t>
        </w:r>
      </w:hyperlink>
      <w:r w:rsidRPr="002B575C">
        <w:rPr>
          <w:rFonts w:ascii="Times New Roman" w:hAnsi="Times New Roman"/>
          <w:sz w:val="24"/>
          <w:szCs w:val="24"/>
        </w:rPr>
        <w:t xml:space="preserve"> Жилищного кодекса Российской Федерации;</w:t>
      </w:r>
    </w:p>
    <w:p w:rsidR="00B4241D" w:rsidRPr="002B575C" w:rsidRDefault="00B4241D" w:rsidP="00B4241D">
      <w:pPr>
        <w:pStyle w:val="ConsPlusNonformat"/>
        <w:ind w:firstLine="540"/>
        <w:jc w:val="both"/>
        <w:rPr>
          <w:rFonts w:ascii="Times New Roman" w:hAnsi="Times New Roman" w:cs="Times New Roman"/>
        </w:rPr>
      </w:pPr>
      <w:r w:rsidRPr="002B575C">
        <w:rPr>
          <w:rFonts w:ascii="Times New Roman" w:hAnsi="Times New Roman" w:cs="Times New Roman"/>
        </w:rPr>
        <w:t>7)  переселиться на время капитального ремонта или реконструкции жилого дома с членами семьи в другое жилое помещение, предоставленное Наймодателем в границах городского округа Фрязино Московской области (когда ремонт не может быть произведен без выселения). В случае отказа Нанимателя и членов семьи от переселения в это жилое помещение Наймодатель может потребовать переселения в судебном порядке;</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8) допускать в жилое помещение представителя Наймодателя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9)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об указанных неисправностях Наймодателю или в соответствующую эксплуатирующую либо управляющую организацию;</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10) 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Наниматель несет иные обязанности, предусмотренные законодательством.</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9. Временное отсутствие Нанимателя и членов его семьи не влечет изменения их прав и обязанностей по настоящему договору.</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10. Наниматель не вправе осуществлять обмен жилого помещения, а также передавать его в поднаем.</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11. Члены семьи Нанимателя имеют право пользования жилым помещением наравне с Нанимателем.</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12. Члены семьи Нанимателя обязаны использовать жилое помещение по назначению и обеспечивать его сохранность.</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13.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jc w:val="center"/>
        <w:outlineLvl w:val="1"/>
        <w:rPr>
          <w:rFonts w:ascii="Times New Roman" w:hAnsi="Times New Roman"/>
          <w:b/>
          <w:sz w:val="24"/>
          <w:szCs w:val="24"/>
        </w:rPr>
      </w:pPr>
      <w:r w:rsidRPr="002B575C">
        <w:rPr>
          <w:rFonts w:ascii="Times New Roman" w:hAnsi="Times New Roman"/>
          <w:b/>
          <w:sz w:val="24"/>
          <w:szCs w:val="24"/>
        </w:rPr>
        <w:t>III. Права и обязанности Наймодателя</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b/>
          <w:sz w:val="24"/>
          <w:szCs w:val="24"/>
        </w:rPr>
      </w:pP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14. Наймодатель имеет право:</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 требовать своевременного внесения платы за жилое помещение и коммунальные услуги;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2) требовать соблюдения правил пользования жилым помещением, обеспечения сохранности жилого помещения, поддержания жилого помещения в надлежащем состоянии,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Наймодатель может иметь иные права, предусмотренные законодательством.</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15. Наймодатель обязан:</w:t>
      </w:r>
    </w:p>
    <w:p w:rsidR="00B4241D" w:rsidRPr="002B575C" w:rsidRDefault="00B4241D" w:rsidP="00B4241D">
      <w:pPr>
        <w:pStyle w:val="ConsPlusNonformat"/>
        <w:ind w:firstLine="540"/>
        <w:jc w:val="both"/>
        <w:rPr>
          <w:rFonts w:ascii="Times New Roman" w:hAnsi="Times New Roman" w:cs="Times New Roman"/>
        </w:rPr>
      </w:pPr>
      <w:r w:rsidRPr="002B575C">
        <w:rPr>
          <w:rFonts w:ascii="Times New Roman" w:hAnsi="Times New Roman" w:cs="Times New Roman"/>
        </w:rPr>
        <w:t>1)  передать Нанимателю свободное от прав иных лиц,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являющееся благоустроенным применительно к условиям городского округа Фрязино Московской области;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2) принимать участие в надлежащем содержании и ремонте общего имущества в многоквартирном доме, в котором находится жилое помещение;</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3) осуществлять капитальный ремонт жилого помещения;</w:t>
      </w:r>
    </w:p>
    <w:p w:rsidR="00B4241D" w:rsidRPr="002B575C" w:rsidRDefault="00B4241D" w:rsidP="00B4241D">
      <w:pPr>
        <w:pStyle w:val="ConsPlusNonformat"/>
        <w:ind w:firstLine="540"/>
        <w:jc w:val="both"/>
        <w:rPr>
          <w:rFonts w:ascii="Times New Roman" w:hAnsi="Times New Roman" w:cs="Times New Roman"/>
        </w:rPr>
      </w:pPr>
      <w:r w:rsidRPr="002B575C">
        <w:rPr>
          <w:rFonts w:ascii="Times New Roman" w:hAnsi="Times New Roman" w:cs="Times New Roman"/>
        </w:rPr>
        <w:t>4)  предоставить Нанимателю и членам его семьи на время проведения капитального ремонта или реконструкции жилого дома (когда ремонт или реконструкция не могут быть произведены без выселения Нанимателя) жилое помещение маневренного фонда (из расчета не менее 6 кв. метров жилой площади на 1 человека) в границах городского округа Фрязино Московской области без расторжения настоящего договора.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5) информировать Нанимателя о проведении капитального ремонта или реконструкции дома не позднее чем за 30 дней до начала работ;</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6) принимать участие в своевременной подготовке жилого дома, санитарно-технического и иного оборудования, находящегося в нем, к эксплуатации в зимних условиях;</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7) обеспечивать предоставление Нанимателю коммунальных услуг;</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8) соблюдать при переустройстве и перепланировке жилого помещения требования, установленные Жилищным </w:t>
      </w:r>
      <w:hyperlink r:id="rId19" w:history="1">
        <w:r w:rsidRPr="002B575C">
          <w:rPr>
            <w:rFonts w:ascii="Times New Roman" w:hAnsi="Times New Roman"/>
            <w:sz w:val="24"/>
            <w:szCs w:val="24"/>
          </w:rPr>
          <w:t>кодексом</w:t>
        </w:r>
      </w:hyperlink>
      <w:r w:rsidRPr="002B575C">
        <w:rPr>
          <w:rFonts w:ascii="Times New Roman" w:hAnsi="Times New Roman"/>
          <w:sz w:val="24"/>
          <w:szCs w:val="24"/>
        </w:rPr>
        <w:t xml:space="preserve"> Российской Федерации;</w:t>
      </w:r>
    </w:p>
    <w:p w:rsidR="00B4241D" w:rsidRPr="002B575C" w:rsidRDefault="00B4241D" w:rsidP="00B4241D">
      <w:pPr>
        <w:pStyle w:val="ConsPlusNonformat"/>
        <w:jc w:val="both"/>
        <w:rPr>
          <w:rFonts w:ascii="Times New Roman" w:hAnsi="Times New Roman" w:cs="Times New Roman"/>
        </w:rPr>
      </w:pPr>
      <w:r w:rsidRPr="002B575C">
        <w:rPr>
          <w:rFonts w:ascii="Times New Roman" w:hAnsi="Times New Roman" w:cs="Times New Roman"/>
        </w:rPr>
        <w:t xml:space="preserve">    </w:t>
      </w:r>
      <w:r>
        <w:rPr>
          <w:rFonts w:ascii="Times New Roman" w:hAnsi="Times New Roman" w:cs="Times New Roman"/>
        </w:rPr>
        <w:t xml:space="preserve">     9) предоставить другое благоустроенное жилое </w:t>
      </w:r>
      <w:r w:rsidRPr="002B575C">
        <w:rPr>
          <w:rFonts w:ascii="Times New Roman" w:hAnsi="Times New Roman" w:cs="Times New Roman"/>
        </w:rPr>
        <w:t xml:space="preserve">помещение в границах городского округа Фрязино Московской области </w:t>
      </w:r>
      <w:r>
        <w:rPr>
          <w:rFonts w:ascii="Times New Roman" w:hAnsi="Times New Roman" w:cs="Times New Roman"/>
        </w:rPr>
        <w:t xml:space="preserve">в  случае  расторжения </w:t>
      </w:r>
      <w:r w:rsidRPr="002B575C">
        <w:rPr>
          <w:rFonts w:ascii="Times New Roman" w:hAnsi="Times New Roman" w:cs="Times New Roman"/>
        </w:rPr>
        <w:t xml:space="preserve">настоящего  договора  по  основаниям  и  в порядке, предусмотренным Жилищным </w:t>
      </w:r>
      <w:hyperlink r:id="rId20" w:history="1">
        <w:r w:rsidRPr="002B575C">
          <w:rPr>
            <w:rFonts w:ascii="Times New Roman" w:hAnsi="Times New Roman" w:cs="Times New Roman"/>
          </w:rPr>
          <w:t>кодексом</w:t>
        </w:r>
      </w:hyperlink>
      <w:r w:rsidRPr="002B575C">
        <w:rPr>
          <w:rFonts w:ascii="Times New Roman" w:hAnsi="Times New Roman" w:cs="Times New Roman"/>
        </w:rPr>
        <w:t xml:space="preserve"> Российской Федерации;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10) заключить договор социального найма в отношении занимаемого жилого помещения без выселения Нанимателя и членов его семьи после окончания срока действия настоящего договора при отсутствии оснований для заключения договора найма специализированного жилого помещения на новый 5-летний срок.</w:t>
      </w:r>
    </w:p>
    <w:p w:rsidR="00B4241D"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Наймодатель несет иные обязанности, предусмотренные законодательством.</w:t>
      </w:r>
    </w:p>
    <w:p w:rsidR="00B4241D"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jc w:val="center"/>
        <w:outlineLvl w:val="1"/>
        <w:rPr>
          <w:rFonts w:ascii="Times New Roman" w:hAnsi="Times New Roman"/>
          <w:b/>
          <w:sz w:val="24"/>
          <w:szCs w:val="24"/>
        </w:rPr>
      </w:pPr>
      <w:r w:rsidRPr="002B575C">
        <w:rPr>
          <w:rFonts w:ascii="Times New Roman" w:hAnsi="Times New Roman"/>
          <w:b/>
          <w:sz w:val="24"/>
          <w:szCs w:val="24"/>
        </w:rPr>
        <w:t>IV. Расторжение и прекращение договора</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b/>
          <w:sz w:val="24"/>
          <w:szCs w:val="24"/>
        </w:rPr>
      </w:pP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16. Настоящий договор может быть расторгнут в любое время по соглашению сторон.</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17. Расторжение настоящего договора по требованию Наймодателя допускается в судебном порядке</w:t>
      </w:r>
      <w:r>
        <w:rPr>
          <w:rFonts w:ascii="Times New Roman" w:hAnsi="Times New Roman"/>
          <w:sz w:val="24"/>
          <w:szCs w:val="24"/>
        </w:rPr>
        <w:t xml:space="preserve"> при неисполнении Нанимателем и членами его семьи обязательств по настоящему договору, а также</w:t>
      </w:r>
      <w:r w:rsidRPr="002B575C">
        <w:rPr>
          <w:rFonts w:ascii="Times New Roman" w:hAnsi="Times New Roman"/>
          <w:sz w:val="24"/>
          <w:szCs w:val="24"/>
        </w:rPr>
        <w:t xml:space="preserve"> в случае:</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1) невнесения Нанимателем платы за жилое помещение и (или) коммунальные услуги в течение более </w:t>
      </w:r>
      <w:r>
        <w:rPr>
          <w:rFonts w:ascii="Times New Roman" w:hAnsi="Times New Roman"/>
          <w:sz w:val="24"/>
          <w:szCs w:val="24"/>
        </w:rPr>
        <w:t>одного года и отсутствия соглашения по погашению образовавшейся задолженности по оплате жилого помещения и (или) коммунальных услуг</w:t>
      </w:r>
      <w:r w:rsidRPr="002B575C">
        <w:rPr>
          <w:rFonts w:ascii="Times New Roman" w:hAnsi="Times New Roman"/>
          <w:sz w:val="24"/>
          <w:szCs w:val="24"/>
        </w:rPr>
        <w:t>;</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lastRenderedPageBreak/>
        <w:t xml:space="preserve">2) разрушения или </w:t>
      </w:r>
      <w:r>
        <w:rPr>
          <w:rFonts w:ascii="Times New Roman" w:hAnsi="Times New Roman"/>
          <w:sz w:val="24"/>
          <w:szCs w:val="24"/>
        </w:rPr>
        <w:t xml:space="preserve">систематического </w:t>
      </w:r>
      <w:r w:rsidRPr="002B575C">
        <w:rPr>
          <w:rFonts w:ascii="Times New Roman" w:hAnsi="Times New Roman"/>
          <w:sz w:val="24"/>
          <w:szCs w:val="24"/>
        </w:rPr>
        <w:t xml:space="preserve">повреждения жилого помещения Нанимателем или </w:t>
      </w:r>
      <w:r>
        <w:rPr>
          <w:rFonts w:ascii="Times New Roman" w:hAnsi="Times New Roman"/>
          <w:sz w:val="24"/>
          <w:szCs w:val="24"/>
        </w:rPr>
        <w:t xml:space="preserve">проживающими совместно с ним </w:t>
      </w:r>
      <w:r w:rsidRPr="002B575C">
        <w:rPr>
          <w:rFonts w:ascii="Times New Roman" w:hAnsi="Times New Roman"/>
          <w:sz w:val="24"/>
          <w:szCs w:val="24"/>
        </w:rPr>
        <w:t>членами его семьи;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3) систематического нарушения прав и законных интересов соседей</w:t>
      </w:r>
      <w:r>
        <w:rPr>
          <w:rFonts w:ascii="Times New Roman" w:hAnsi="Times New Roman"/>
          <w:sz w:val="24"/>
          <w:szCs w:val="24"/>
        </w:rPr>
        <w:t>, которое делает невозможным совместное</w:t>
      </w:r>
      <w:r w:rsidRPr="002B575C">
        <w:rPr>
          <w:rFonts w:ascii="Times New Roman" w:hAnsi="Times New Roman"/>
          <w:sz w:val="24"/>
          <w:szCs w:val="24"/>
        </w:rPr>
        <w:t xml:space="preserve"> </w:t>
      </w:r>
      <w:r>
        <w:rPr>
          <w:rFonts w:ascii="Times New Roman" w:hAnsi="Times New Roman"/>
          <w:sz w:val="24"/>
          <w:szCs w:val="24"/>
        </w:rPr>
        <w:t>проживание в одном жилом помещении</w:t>
      </w:r>
      <w:r w:rsidRPr="002B575C">
        <w:rPr>
          <w:rFonts w:ascii="Times New Roman" w:hAnsi="Times New Roman"/>
          <w:sz w:val="24"/>
          <w:szCs w:val="24"/>
        </w:rPr>
        <w:t>;</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4) использования жилого помещения не по назначению.</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18. Настоящий договор прекращается:</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1) в связи с утратой (разрушением) жилого помещения;</w:t>
      </w:r>
    </w:p>
    <w:p w:rsidR="00B4241D" w:rsidRPr="002B575C" w:rsidRDefault="00B4241D" w:rsidP="00B4241D">
      <w:pPr>
        <w:pStyle w:val="ConsPlusNonformat"/>
        <w:jc w:val="both"/>
        <w:rPr>
          <w:rFonts w:ascii="Times New Roman" w:hAnsi="Times New Roman" w:cs="Times New Roman"/>
        </w:rPr>
      </w:pPr>
      <w:r w:rsidRPr="002B575C">
        <w:rPr>
          <w:rFonts w:ascii="Times New Roman" w:hAnsi="Times New Roman" w:cs="Times New Roman"/>
        </w:rPr>
        <w:t xml:space="preserve">    </w:t>
      </w:r>
      <w:r>
        <w:rPr>
          <w:rFonts w:ascii="Times New Roman" w:hAnsi="Times New Roman" w:cs="Times New Roman"/>
        </w:rPr>
        <w:t xml:space="preserve">     2) по</w:t>
      </w:r>
      <w:r w:rsidRPr="002B575C">
        <w:rPr>
          <w:rFonts w:ascii="Times New Roman" w:hAnsi="Times New Roman" w:cs="Times New Roman"/>
        </w:rPr>
        <w:t xml:space="preserve"> иным </w:t>
      </w:r>
      <w:r>
        <w:rPr>
          <w:rFonts w:ascii="Times New Roman" w:hAnsi="Times New Roman" w:cs="Times New Roman"/>
        </w:rPr>
        <w:t xml:space="preserve">основаниям, </w:t>
      </w:r>
      <w:r w:rsidRPr="002B575C">
        <w:rPr>
          <w:rFonts w:ascii="Times New Roman" w:hAnsi="Times New Roman" w:cs="Times New Roman"/>
        </w:rPr>
        <w:t xml:space="preserve">предусмотренным Жилищным </w:t>
      </w:r>
      <w:hyperlink r:id="rId21" w:history="1">
        <w:r w:rsidRPr="002B575C">
          <w:rPr>
            <w:rFonts w:ascii="Times New Roman" w:hAnsi="Times New Roman" w:cs="Times New Roman"/>
          </w:rPr>
          <w:t>кодексом</w:t>
        </w:r>
      </w:hyperlink>
      <w:r w:rsidRPr="002B575C">
        <w:rPr>
          <w:rFonts w:ascii="Times New Roman" w:hAnsi="Times New Roman" w:cs="Times New Roman"/>
        </w:rPr>
        <w:t xml:space="preserve"> Российской Федерации.</w:t>
      </w:r>
    </w:p>
    <w:p w:rsidR="00B4241D" w:rsidRPr="002B575C" w:rsidRDefault="00B4241D" w:rsidP="00B4241D">
      <w:pPr>
        <w:pStyle w:val="ConsPlusNonformat"/>
        <w:ind w:firstLine="540"/>
        <w:jc w:val="both"/>
        <w:rPr>
          <w:rFonts w:ascii="Times New Roman" w:hAnsi="Times New Roman" w:cs="Times New Roman"/>
        </w:rPr>
      </w:pPr>
      <w:r w:rsidRPr="002B575C">
        <w:rPr>
          <w:rFonts w:ascii="Times New Roman" w:hAnsi="Times New Roman" w:cs="Times New Roman"/>
        </w:rPr>
        <w:t xml:space="preserve">В случае </w:t>
      </w:r>
      <w:r>
        <w:rPr>
          <w:rFonts w:ascii="Times New Roman" w:hAnsi="Times New Roman" w:cs="Times New Roman"/>
        </w:rPr>
        <w:t xml:space="preserve">прекращения настоящего договора </w:t>
      </w:r>
      <w:r w:rsidRPr="002B575C">
        <w:rPr>
          <w:rFonts w:ascii="Times New Roman" w:hAnsi="Times New Roman" w:cs="Times New Roman"/>
        </w:rPr>
        <w:t>в связи с утратой (разрушением) жилого   помещения Нанимателю предоставляется другое благоустроенное жилое помещение, находящееся в границах городского округа Фрязино Московской области.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По истечении срока действия настоящего договора Наниматель и члены его семьи не подлежат выселению из жилого помещения, в отношении занимаемого жилого помещения с Нанимателем заключается договор социального найма либо в соответствии с </w:t>
      </w:r>
      <w:hyperlink r:id="rId22" w:history="1">
        <w:r w:rsidRPr="002B575C">
          <w:rPr>
            <w:rFonts w:ascii="Times New Roman" w:hAnsi="Times New Roman"/>
            <w:sz w:val="24"/>
            <w:szCs w:val="24"/>
          </w:rPr>
          <w:t>пунктом 6 статьи 8</w:t>
        </w:r>
      </w:hyperlink>
      <w:r w:rsidRPr="002B575C">
        <w:rPr>
          <w:rFonts w:ascii="Times New Roman" w:hAnsi="Times New Roman"/>
          <w:sz w:val="24"/>
          <w:szCs w:val="24"/>
        </w:rPr>
        <w:t xml:space="preserve"> Федерального закона </w:t>
      </w:r>
      <w:r>
        <w:rPr>
          <w:rFonts w:ascii="Times New Roman" w:hAnsi="Times New Roman"/>
          <w:sz w:val="24"/>
          <w:szCs w:val="24"/>
        </w:rPr>
        <w:t>«</w:t>
      </w:r>
      <w:r w:rsidRPr="002B575C">
        <w:rPr>
          <w:rFonts w:ascii="Times New Roman" w:hAnsi="Times New Roman"/>
          <w:sz w:val="24"/>
          <w:szCs w:val="24"/>
        </w:rPr>
        <w:t>О дополнительных гарантиях по социальной поддержке детей-сирот и детей, оставшихся без попечения родителей</w:t>
      </w:r>
      <w:r>
        <w:rPr>
          <w:rFonts w:ascii="Times New Roman" w:hAnsi="Times New Roman"/>
          <w:sz w:val="24"/>
          <w:szCs w:val="24"/>
        </w:rPr>
        <w:t>»</w:t>
      </w:r>
      <w:r w:rsidRPr="002B575C">
        <w:rPr>
          <w:rFonts w:ascii="Times New Roman" w:hAnsi="Times New Roman"/>
          <w:sz w:val="24"/>
          <w:szCs w:val="24"/>
        </w:rPr>
        <w:t xml:space="preserve"> </w:t>
      </w:r>
      <w:r>
        <w:rPr>
          <w:rFonts w:ascii="Times New Roman" w:hAnsi="Times New Roman"/>
          <w:sz w:val="24"/>
          <w:szCs w:val="24"/>
        </w:rPr>
        <w:t>неоднократно</w:t>
      </w:r>
      <w:r w:rsidRPr="002B575C">
        <w:rPr>
          <w:rFonts w:ascii="Times New Roman" w:hAnsi="Times New Roman"/>
          <w:sz w:val="24"/>
          <w:szCs w:val="24"/>
        </w:rPr>
        <w:t xml:space="preserve"> договор найма специализированного жилого помещения на новый 5-летний срок.</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jc w:val="center"/>
        <w:outlineLvl w:val="1"/>
        <w:rPr>
          <w:rFonts w:ascii="Times New Roman" w:hAnsi="Times New Roman"/>
          <w:b/>
          <w:sz w:val="24"/>
          <w:szCs w:val="24"/>
        </w:rPr>
      </w:pPr>
      <w:r w:rsidRPr="002B575C">
        <w:rPr>
          <w:rFonts w:ascii="Times New Roman" w:hAnsi="Times New Roman"/>
          <w:b/>
          <w:sz w:val="24"/>
          <w:szCs w:val="24"/>
        </w:rPr>
        <w:t>V. Внесение платы по договору</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 xml:space="preserve">19. Наниматель вносит плату за жилое помещение в размере и порядке, которые предусмотрены Жилищным </w:t>
      </w:r>
      <w:hyperlink r:id="rId23" w:history="1">
        <w:r w:rsidRPr="002B575C">
          <w:rPr>
            <w:rFonts w:ascii="Times New Roman" w:hAnsi="Times New Roman"/>
            <w:sz w:val="24"/>
            <w:szCs w:val="24"/>
          </w:rPr>
          <w:t>кодексом</w:t>
        </w:r>
      </w:hyperlink>
      <w:r w:rsidRPr="002B575C">
        <w:rPr>
          <w:rFonts w:ascii="Times New Roman" w:hAnsi="Times New Roman"/>
          <w:sz w:val="24"/>
          <w:szCs w:val="24"/>
        </w:rPr>
        <w:t xml:space="preserve"> Российской Федерации.</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jc w:val="center"/>
        <w:outlineLvl w:val="1"/>
        <w:rPr>
          <w:rFonts w:ascii="Times New Roman" w:hAnsi="Times New Roman"/>
          <w:b/>
          <w:sz w:val="24"/>
          <w:szCs w:val="24"/>
        </w:rPr>
      </w:pPr>
      <w:r w:rsidRPr="002B575C">
        <w:rPr>
          <w:rFonts w:ascii="Times New Roman" w:hAnsi="Times New Roman"/>
          <w:b/>
          <w:sz w:val="24"/>
          <w:szCs w:val="24"/>
        </w:rPr>
        <w:t>VI. Иные условия</w:t>
      </w: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p>
    <w:p w:rsidR="00B4241D" w:rsidRPr="002B575C" w:rsidRDefault="00B4241D" w:rsidP="00B4241D">
      <w:pPr>
        <w:widowControl w:val="0"/>
        <w:autoSpaceDE w:val="0"/>
        <w:autoSpaceDN w:val="0"/>
        <w:adjustRightInd w:val="0"/>
        <w:spacing w:after="0" w:line="240" w:lineRule="auto"/>
        <w:ind w:firstLine="540"/>
        <w:jc w:val="both"/>
        <w:rPr>
          <w:rFonts w:ascii="Times New Roman" w:hAnsi="Times New Roman"/>
          <w:sz w:val="24"/>
          <w:szCs w:val="24"/>
        </w:rPr>
      </w:pPr>
      <w:r w:rsidRPr="002B575C">
        <w:rPr>
          <w:rFonts w:ascii="Times New Roman" w:hAnsi="Times New Roman"/>
          <w:sz w:val="24"/>
          <w:szCs w:val="24"/>
        </w:rPr>
        <w:t>20. Споры, которые могут возникнуть между сторонами по настоящему договору, разрешаются в порядке, предусмотренном законодательством.</w:t>
      </w:r>
    </w:p>
    <w:p w:rsidR="00B4241D" w:rsidRPr="002B575C" w:rsidRDefault="00B4241D" w:rsidP="00B4241D">
      <w:pPr>
        <w:ind w:firstLine="540"/>
        <w:jc w:val="both"/>
        <w:rPr>
          <w:rFonts w:ascii="Times New Roman" w:hAnsi="Times New Roman"/>
          <w:sz w:val="24"/>
          <w:szCs w:val="24"/>
        </w:rPr>
      </w:pPr>
      <w:r w:rsidRPr="002B575C">
        <w:rPr>
          <w:rFonts w:ascii="Times New Roman" w:hAnsi="Times New Roman"/>
          <w:sz w:val="24"/>
          <w:szCs w:val="24"/>
        </w:rPr>
        <w:t>21. Настоящий договор составлен в 4 экземплярах, один из которых находится у Наймодателя, второй – ООО «ЕИРЦ г.о. Фрязино», третий – у Нанимателя, четвертый - в Управлении</w:t>
      </w:r>
      <w:r>
        <w:rPr>
          <w:rFonts w:ascii="Times New Roman" w:hAnsi="Times New Roman"/>
          <w:sz w:val="24"/>
          <w:szCs w:val="24"/>
        </w:rPr>
        <w:t xml:space="preserve"> </w:t>
      </w:r>
      <w:r w:rsidRPr="002B575C">
        <w:rPr>
          <w:rFonts w:ascii="Times New Roman" w:hAnsi="Times New Roman"/>
          <w:sz w:val="24"/>
          <w:szCs w:val="24"/>
        </w:rPr>
        <w:t>опеки и попечительства Министерства образования Московской области по городски</w:t>
      </w:r>
      <w:r>
        <w:rPr>
          <w:rFonts w:ascii="Times New Roman" w:hAnsi="Times New Roman"/>
          <w:sz w:val="24"/>
          <w:szCs w:val="24"/>
        </w:rPr>
        <w:t>м округам Лосино-Петровский, Фрязино, Щелково.</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73"/>
        <w:gridCol w:w="4966"/>
      </w:tblGrid>
      <w:tr w:rsidR="00B4241D" w:rsidRPr="002B575C" w:rsidTr="00743CAC">
        <w:tc>
          <w:tcPr>
            <w:tcW w:w="2424" w:type="pct"/>
          </w:tcPr>
          <w:p w:rsidR="00B4241D" w:rsidRPr="002B575C" w:rsidRDefault="00B4241D" w:rsidP="00743CAC">
            <w:pPr>
              <w:widowControl/>
              <w:jc w:val="center"/>
              <w:rPr>
                <w:b/>
                <w:bCs/>
                <w:sz w:val="24"/>
                <w:szCs w:val="24"/>
              </w:rPr>
            </w:pPr>
            <w:r w:rsidRPr="002B575C">
              <w:rPr>
                <w:b/>
                <w:bCs/>
                <w:sz w:val="24"/>
                <w:szCs w:val="24"/>
              </w:rPr>
              <w:t>Наймодатель</w:t>
            </w:r>
          </w:p>
          <w:p w:rsidR="00B4241D" w:rsidRPr="002B575C" w:rsidRDefault="00B4241D" w:rsidP="00743CAC">
            <w:pPr>
              <w:widowControl/>
              <w:jc w:val="both"/>
              <w:rPr>
                <w:sz w:val="24"/>
                <w:szCs w:val="24"/>
              </w:rPr>
            </w:pPr>
            <w:r>
              <w:rPr>
                <w:sz w:val="24"/>
                <w:szCs w:val="24"/>
              </w:rPr>
              <w:t>Заместитель Главы администрации</w:t>
            </w:r>
          </w:p>
          <w:p w:rsidR="00B4241D" w:rsidRDefault="00B4241D" w:rsidP="00743CAC">
            <w:pPr>
              <w:widowControl/>
              <w:jc w:val="both"/>
              <w:rPr>
                <w:sz w:val="24"/>
                <w:szCs w:val="24"/>
              </w:rPr>
            </w:pPr>
          </w:p>
          <w:p w:rsidR="00B4241D" w:rsidRPr="002B575C" w:rsidRDefault="00B4241D" w:rsidP="00743CAC">
            <w:pPr>
              <w:widowControl/>
              <w:jc w:val="both"/>
              <w:rPr>
                <w:sz w:val="24"/>
                <w:szCs w:val="24"/>
              </w:rPr>
            </w:pPr>
          </w:p>
          <w:p w:rsidR="00B4241D" w:rsidRPr="002B575C" w:rsidRDefault="00B4241D" w:rsidP="00743CAC">
            <w:pPr>
              <w:widowControl/>
              <w:jc w:val="both"/>
              <w:rPr>
                <w:b/>
                <w:bCs/>
                <w:sz w:val="24"/>
                <w:szCs w:val="24"/>
              </w:rPr>
            </w:pPr>
            <w:r>
              <w:rPr>
                <w:sz w:val="24"/>
                <w:szCs w:val="24"/>
              </w:rPr>
              <w:t>_____________________</w:t>
            </w:r>
            <w:r w:rsidRPr="002B575C">
              <w:rPr>
                <w:sz w:val="24"/>
                <w:szCs w:val="24"/>
              </w:rPr>
              <w:t xml:space="preserve"> </w:t>
            </w:r>
            <w:r>
              <w:rPr>
                <w:sz w:val="24"/>
                <w:szCs w:val="24"/>
              </w:rPr>
              <w:t>__________</w:t>
            </w:r>
          </w:p>
          <w:p w:rsidR="00B4241D" w:rsidRPr="002B575C" w:rsidRDefault="00B4241D" w:rsidP="00743CAC">
            <w:pPr>
              <w:widowControl/>
              <w:ind w:firstLine="709"/>
              <w:jc w:val="both"/>
              <w:rPr>
                <w:sz w:val="24"/>
                <w:szCs w:val="24"/>
              </w:rPr>
            </w:pPr>
            <w:r w:rsidRPr="002B575C">
              <w:rPr>
                <w:sz w:val="24"/>
                <w:szCs w:val="24"/>
              </w:rPr>
              <w:t xml:space="preserve">м.п. </w:t>
            </w:r>
          </w:p>
        </w:tc>
        <w:tc>
          <w:tcPr>
            <w:tcW w:w="2576" w:type="pct"/>
          </w:tcPr>
          <w:p w:rsidR="00B4241D" w:rsidRPr="002B575C" w:rsidRDefault="00B4241D" w:rsidP="00743CAC">
            <w:pPr>
              <w:widowControl/>
              <w:jc w:val="center"/>
              <w:rPr>
                <w:b/>
                <w:bCs/>
                <w:sz w:val="24"/>
                <w:szCs w:val="24"/>
              </w:rPr>
            </w:pPr>
            <w:r w:rsidRPr="002B575C">
              <w:rPr>
                <w:b/>
                <w:bCs/>
                <w:sz w:val="24"/>
                <w:szCs w:val="24"/>
              </w:rPr>
              <w:t>Наниматель</w:t>
            </w:r>
          </w:p>
          <w:p w:rsidR="00B4241D" w:rsidRPr="002B575C" w:rsidRDefault="00B4241D" w:rsidP="00743CAC">
            <w:pPr>
              <w:widowControl/>
              <w:jc w:val="both"/>
              <w:rPr>
                <w:sz w:val="24"/>
                <w:szCs w:val="24"/>
              </w:rPr>
            </w:pPr>
            <w:r w:rsidRPr="002B575C">
              <w:rPr>
                <w:sz w:val="24"/>
                <w:szCs w:val="24"/>
              </w:rPr>
              <w:t xml:space="preserve">паспорт: </w:t>
            </w:r>
          </w:p>
          <w:p w:rsidR="00B4241D" w:rsidRPr="002B575C" w:rsidRDefault="00B4241D" w:rsidP="00743CAC">
            <w:pPr>
              <w:jc w:val="both"/>
              <w:rPr>
                <w:sz w:val="24"/>
                <w:szCs w:val="24"/>
              </w:rPr>
            </w:pPr>
            <w:r w:rsidRPr="002B575C">
              <w:rPr>
                <w:sz w:val="24"/>
                <w:szCs w:val="24"/>
              </w:rPr>
              <w:t xml:space="preserve">выдан: </w:t>
            </w:r>
          </w:p>
          <w:p w:rsidR="00B4241D" w:rsidRPr="002B575C" w:rsidRDefault="00B4241D" w:rsidP="00743CAC">
            <w:pPr>
              <w:widowControl/>
              <w:jc w:val="both"/>
              <w:rPr>
                <w:sz w:val="24"/>
                <w:szCs w:val="24"/>
              </w:rPr>
            </w:pPr>
          </w:p>
          <w:p w:rsidR="00B4241D" w:rsidRPr="002B575C" w:rsidRDefault="00B4241D" w:rsidP="00743CAC">
            <w:pPr>
              <w:widowControl/>
              <w:jc w:val="both"/>
              <w:rPr>
                <w:b/>
                <w:bCs/>
                <w:sz w:val="24"/>
                <w:szCs w:val="24"/>
              </w:rPr>
            </w:pPr>
            <w:r w:rsidRPr="002B575C">
              <w:rPr>
                <w:b/>
                <w:bCs/>
                <w:sz w:val="24"/>
                <w:szCs w:val="24"/>
              </w:rPr>
              <w:t xml:space="preserve">_____________________ </w:t>
            </w:r>
            <w:r>
              <w:rPr>
                <w:bCs/>
                <w:sz w:val="24"/>
                <w:szCs w:val="24"/>
              </w:rPr>
              <w:t>______--</w:t>
            </w:r>
          </w:p>
          <w:p w:rsidR="00B4241D" w:rsidRPr="002B575C" w:rsidRDefault="00B4241D" w:rsidP="00743CAC">
            <w:pPr>
              <w:widowControl/>
              <w:ind w:firstLine="709"/>
              <w:jc w:val="both"/>
              <w:rPr>
                <w:sz w:val="24"/>
                <w:szCs w:val="24"/>
              </w:rPr>
            </w:pPr>
            <w:r w:rsidRPr="002B575C">
              <w:rPr>
                <w:sz w:val="24"/>
                <w:szCs w:val="24"/>
              </w:rPr>
              <w:t>(подпись)</w:t>
            </w:r>
          </w:p>
        </w:tc>
      </w:tr>
    </w:tbl>
    <w:p w:rsidR="0093312F" w:rsidRPr="0093312F" w:rsidRDefault="0093312F" w:rsidP="0093312F">
      <w:pPr>
        <w:spacing w:after="0" w:line="240" w:lineRule="auto"/>
        <w:rPr>
          <w:rFonts w:ascii="Times New Roman" w:hAnsi="Times New Roman"/>
          <w:sz w:val="24"/>
          <w:szCs w:val="24"/>
        </w:rPr>
      </w:pPr>
    </w:p>
    <w:p w:rsidR="0093312F" w:rsidRPr="0093312F" w:rsidRDefault="0093312F" w:rsidP="0093312F">
      <w:pPr>
        <w:spacing w:after="0" w:line="240" w:lineRule="auto"/>
        <w:rPr>
          <w:rFonts w:ascii="Times New Roman" w:hAnsi="Times New Roman"/>
          <w:sz w:val="24"/>
          <w:szCs w:val="24"/>
        </w:rPr>
      </w:pPr>
    </w:p>
    <w:p w:rsidR="0093312F" w:rsidRPr="0093312F" w:rsidRDefault="0093312F" w:rsidP="0093312F">
      <w:pPr>
        <w:spacing w:after="0" w:line="240" w:lineRule="auto"/>
        <w:rPr>
          <w:rFonts w:ascii="Times New Roman" w:hAnsi="Times New Roman"/>
          <w:sz w:val="24"/>
          <w:szCs w:val="24"/>
        </w:rPr>
      </w:pPr>
      <w:r w:rsidRPr="0093312F">
        <w:rPr>
          <w:rFonts w:ascii="Times New Roman" w:hAnsi="Times New Roman"/>
          <w:sz w:val="24"/>
          <w:szCs w:val="24"/>
        </w:rPr>
        <w:br w:type="page"/>
      </w:r>
    </w:p>
    <w:p w:rsidR="0093312F" w:rsidRPr="0093312F" w:rsidRDefault="0093312F" w:rsidP="0093312F">
      <w:pPr>
        <w:pStyle w:val="1-"/>
        <w:spacing w:before="0" w:after="0" w:line="240" w:lineRule="auto"/>
        <w:jc w:val="right"/>
        <w:rPr>
          <w:b w:val="0"/>
          <w:sz w:val="24"/>
          <w:szCs w:val="24"/>
        </w:rPr>
      </w:pPr>
      <w:r w:rsidRPr="0093312F">
        <w:rPr>
          <w:b w:val="0"/>
          <w:sz w:val="24"/>
          <w:szCs w:val="24"/>
        </w:rPr>
        <w:lastRenderedPageBreak/>
        <w:t xml:space="preserve">Приложение 5 </w:t>
      </w:r>
    </w:p>
    <w:p w:rsidR="0093312F" w:rsidRPr="0093312F" w:rsidRDefault="0093312F" w:rsidP="0093312F">
      <w:pPr>
        <w:pStyle w:val="1-"/>
        <w:spacing w:before="0" w:after="0" w:line="240" w:lineRule="auto"/>
        <w:jc w:val="right"/>
        <w:rPr>
          <w:sz w:val="24"/>
          <w:szCs w:val="24"/>
        </w:rPr>
      </w:pPr>
      <w:r w:rsidRPr="0093312F">
        <w:rPr>
          <w:b w:val="0"/>
          <w:sz w:val="24"/>
          <w:szCs w:val="24"/>
        </w:rPr>
        <w:t xml:space="preserve">к Административному регламенту </w:t>
      </w:r>
    </w:p>
    <w:p w:rsidR="0093312F" w:rsidRPr="0093312F" w:rsidRDefault="0093312F" w:rsidP="0093312F">
      <w:pPr>
        <w:pStyle w:val="1-"/>
        <w:spacing w:before="0" w:after="0" w:line="240" w:lineRule="auto"/>
        <w:ind w:firstLine="709"/>
        <w:jc w:val="left"/>
        <w:rPr>
          <w:sz w:val="24"/>
          <w:szCs w:val="24"/>
        </w:rPr>
      </w:pPr>
      <w:r w:rsidRPr="0093312F">
        <w:rPr>
          <w:sz w:val="24"/>
          <w:szCs w:val="24"/>
        </w:rPr>
        <w:t xml:space="preserve">                                                                                                               </w:t>
      </w:r>
    </w:p>
    <w:tbl>
      <w:tblPr>
        <w:tblW w:w="10770" w:type="dxa"/>
        <w:tblInd w:w="-318" w:type="dxa"/>
        <w:tblLayout w:type="fixed"/>
        <w:tblCellMar>
          <w:left w:w="10" w:type="dxa"/>
          <w:right w:w="10" w:type="dxa"/>
        </w:tblCellMar>
        <w:tblLook w:val="04A0" w:firstRow="1" w:lastRow="0" w:firstColumn="1" w:lastColumn="0" w:noHBand="0" w:noVBand="1"/>
      </w:tblPr>
      <w:tblGrid>
        <w:gridCol w:w="7826"/>
        <w:gridCol w:w="2944"/>
      </w:tblGrid>
      <w:tr w:rsidR="0093312F" w:rsidRPr="0093312F" w:rsidTr="008E290E">
        <w:trPr>
          <w:trHeight w:val="2348"/>
        </w:trPr>
        <w:tc>
          <w:tcPr>
            <w:tcW w:w="7826" w:type="dxa"/>
            <w:tcBorders>
              <w:top w:val="single" w:sz="4" w:space="0" w:color="FFFFFF"/>
              <w:left w:val="single" w:sz="4" w:space="0" w:color="FFFFFF"/>
              <w:bottom w:val="single" w:sz="4" w:space="0" w:color="FFFFFF"/>
              <w:right w:val="single" w:sz="4" w:space="0" w:color="FFFFFF"/>
            </w:tcBorders>
            <w:vAlign w:val="center"/>
          </w:tcPr>
          <w:p w:rsidR="0093312F" w:rsidRPr="0093312F" w:rsidRDefault="00D51EA7" w:rsidP="008E290E">
            <w:pPr>
              <w:spacing w:after="0" w:line="240" w:lineRule="auto"/>
              <w:ind w:firstLine="709"/>
              <w:jc w:val="center"/>
              <w:rPr>
                <w:rFonts w:ascii="Times New Roman" w:hAnsi="Times New Roman"/>
                <w:sz w:val="24"/>
                <w:szCs w:val="24"/>
              </w:rPr>
            </w:pPr>
            <w:r>
              <w:rPr>
                <w:rFonts w:ascii="Times New Roman" w:hAnsi="Times New Roman"/>
                <w:sz w:val="24"/>
                <w:szCs w:val="24"/>
              </w:rPr>
              <w:t xml:space="preserve">Бланк письма </w:t>
            </w:r>
            <w:r w:rsidR="0093312F" w:rsidRPr="0093312F">
              <w:rPr>
                <w:rFonts w:ascii="Times New Roman" w:hAnsi="Times New Roman"/>
                <w:sz w:val="24"/>
                <w:szCs w:val="24"/>
              </w:rPr>
              <w:t xml:space="preserve"> Администрации</w:t>
            </w:r>
          </w:p>
          <w:p w:rsidR="0093312F" w:rsidRPr="0093312F" w:rsidRDefault="0093312F" w:rsidP="00B4241D">
            <w:pPr>
              <w:spacing w:after="0" w:line="240" w:lineRule="auto"/>
              <w:ind w:right="-1596" w:firstLine="709"/>
              <w:jc w:val="center"/>
              <w:rPr>
                <w:rFonts w:ascii="Times New Roman" w:hAnsi="Times New Roman"/>
                <w:sz w:val="24"/>
                <w:szCs w:val="24"/>
              </w:rPr>
            </w:pPr>
          </w:p>
          <w:p w:rsidR="0093312F" w:rsidRPr="0093312F" w:rsidRDefault="0093312F" w:rsidP="0093312F">
            <w:pPr>
              <w:spacing w:after="0" w:line="240" w:lineRule="auto"/>
              <w:ind w:firstLine="709"/>
              <w:rPr>
                <w:rFonts w:ascii="Times New Roman" w:hAnsi="Times New Roman"/>
                <w:sz w:val="24"/>
                <w:szCs w:val="24"/>
              </w:rPr>
            </w:pPr>
            <w:r w:rsidRPr="0093312F">
              <w:rPr>
                <w:rFonts w:ascii="Times New Roman" w:hAnsi="Times New Roman"/>
                <w:sz w:val="24"/>
                <w:szCs w:val="24"/>
              </w:rPr>
              <w:t>_______     ________</w:t>
            </w:r>
          </w:p>
          <w:p w:rsidR="0093312F" w:rsidRPr="0093312F" w:rsidRDefault="0093312F" w:rsidP="0093312F">
            <w:pPr>
              <w:spacing w:after="0" w:line="240" w:lineRule="auto"/>
              <w:rPr>
                <w:rFonts w:ascii="Times New Roman" w:hAnsi="Times New Roman"/>
                <w:sz w:val="24"/>
                <w:szCs w:val="24"/>
              </w:rPr>
            </w:pPr>
            <w:r w:rsidRPr="0093312F">
              <w:rPr>
                <w:rFonts w:ascii="Times New Roman" w:hAnsi="Times New Roman"/>
                <w:sz w:val="24"/>
                <w:szCs w:val="24"/>
              </w:rPr>
              <w:t xml:space="preserve">            дата               номер</w:t>
            </w:r>
          </w:p>
          <w:p w:rsidR="0093312F" w:rsidRPr="0093312F" w:rsidRDefault="0093312F" w:rsidP="0093312F">
            <w:pPr>
              <w:spacing w:after="0" w:line="240" w:lineRule="auto"/>
              <w:ind w:firstLine="709"/>
              <w:jc w:val="center"/>
              <w:rPr>
                <w:rFonts w:ascii="Times New Roman" w:hAnsi="Times New Roman"/>
                <w:sz w:val="24"/>
                <w:szCs w:val="24"/>
              </w:rPr>
            </w:pPr>
          </w:p>
        </w:tc>
        <w:tc>
          <w:tcPr>
            <w:tcW w:w="2944" w:type="dxa"/>
            <w:tcBorders>
              <w:top w:val="single" w:sz="4" w:space="0" w:color="FFFFFF"/>
              <w:left w:val="single" w:sz="4" w:space="0" w:color="FFFFFF"/>
              <w:bottom w:val="single" w:sz="4" w:space="0" w:color="FFFFFF"/>
              <w:right w:val="single" w:sz="4" w:space="0" w:color="FFFFFF"/>
            </w:tcBorders>
          </w:tcPr>
          <w:p w:rsidR="0093312F" w:rsidRPr="0093312F" w:rsidRDefault="0093312F" w:rsidP="0093312F">
            <w:pPr>
              <w:spacing w:after="0" w:line="240" w:lineRule="auto"/>
              <w:ind w:firstLine="709"/>
              <w:rPr>
                <w:rFonts w:ascii="Times New Roman" w:hAnsi="Times New Roman"/>
                <w:sz w:val="24"/>
                <w:szCs w:val="24"/>
              </w:rPr>
            </w:pPr>
          </w:p>
          <w:p w:rsidR="0093312F" w:rsidRPr="0093312F" w:rsidRDefault="0093312F" w:rsidP="0093312F">
            <w:pPr>
              <w:spacing w:after="0" w:line="240" w:lineRule="auto"/>
              <w:ind w:firstLine="709"/>
              <w:rPr>
                <w:rFonts w:ascii="Times New Roman" w:hAnsi="Times New Roman"/>
                <w:sz w:val="24"/>
                <w:szCs w:val="24"/>
              </w:rPr>
            </w:pPr>
          </w:p>
          <w:p w:rsidR="0093312F" w:rsidRPr="0093312F" w:rsidRDefault="0093312F" w:rsidP="0093312F">
            <w:pPr>
              <w:spacing w:after="0" w:line="240" w:lineRule="auto"/>
              <w:ind w:firstLine="709"/>
              <w:rPr>
                <w:rFonts w:ascii="Times New Roman" w:hAnsi="Times New Roman"/>
                <w:sz w:val="24"/>
                <w:szCs w:val="24"/>
              </w:rPr>
            </w:pPr>
          </w:p>
          <w:p w:rsidR="0093312F" w:rsidRPr="0093312F" w:rsidRDefault="0093312F" w:rsidP="0093312F">
            <w:pPr>
              <w:spacing w:after="0" w:line="240" w:lineRule="auto"/>
              <w:ind w:firstLine="709"/>
              <w:rPr>
                <w:rFonts w:ascii="Times New Roman" w:hAnsi="Times New Roman"/>
                <w:sz w:val="24"/>
                <w:szCs w:val="24"/>
              </w:rPr>
            </w:pPr>
          </w:p>
          <w:p w:rsidR="0093312F" w:rsidRPr="0093312F" w:rsidRDefault="0093312F" w:rsidP="0093312F">
            <w:pPr>
              <w:spacing w:after="0" w:line="240" w:lineRule="auto"/>
              <w:rPr>
                <w:rFonts w:ascii="Times New Roman" w:hAnsi="Times New Roman"/>
                <w:sz w:val="24"/>
                <w:szCs w:val="24"/>
                <w:vertAlign w:val="subscript"/>
              </w:rPr>
            </w:pPr>
            <w:r w:rsidRPr="0093312F">
              <w:rPr>
                <w:rFonts w:ascii="Times New Roman" w:hAnsi="Times New Roman"/>
                <w:sz w:val="24"/>
                <w:szCs w:val="24"/>
              </w:rPr>
              <w:t>________________</w:t>
            </w:r>
          </w:p>
          <w:p w:rsidR="0093312F" w:rsidRPr="0093312F" w:rsidRDefault="0093312F" w:rsidP="0093312F">
            <w:pPr>
              <w:spacing w:after="0" w:line="240" w:lineRule="auto"/>
              <w:rPr>
                <w:rFonts w:ascii="Times New Roman" w:hAnsi="Times New Roman"/>
                <w:sz w:val="24"/>
                <w:szCs w:val="24"/>
              </w:rPr>
            </w:pPr>
            <w:r w:rsidRPr="0093312F">
              <w:rPr>
                <w:rFonts w:ascii="Times New Roman" w:hAnsi="Times New Roman"/>
                <w:sz w:val="24"/>
                <w:szCs w:val="24"/>
                <w:vertAlign w:val="subscript"/>
              </w:rPr>
              <w:t>Ф.И.О. заявителя, адрес</w:t>
            </w:r>
          </w:p>
          <w:p w:rsidR="0093312F" w:rsidRPr="0093312F" w:rsidRDefault="0093312F" w:rsidP="0093312F">
            <w:pPr>
              <w:spacing w:after="0" w:line="240" w:lineRule="auto"/>
              <w:ind w:firstLine="709"/>
              <w:rPr>
                <w:rFonts w:ascii="Times New Roman" w:hAnsi="Times New Roman"/>
                <w:sz w:val="24"/>
                <w:szCs w:val="24"/>
              </w:rPr>
            </w:pPr>
          </w:p>
        </w:tc>
      </w:tr>
    </w:tbl>
    <w:p w:rsidR="0093312F" w:rsidRPr="0093312F" w:rsidRDefault="0093312F" w:rsidP="0093312F">
      <w:pPr>
        <w:spacing w:after="0" w:line="240" w:lineRule="auto"/>
        <w:jc w:val="center"/>
        <w:rPr>
          <w:rFonts w:ascii="Times New Roman" w:hAnsi="Times New Roman"/>
          <w:sz w:val="24"/>
          <w:szCs w:val="24"/>
        </w:rPr>
      </w:pPr>
      <w:r w:rsidRPr="0093312F">
        <w:rPr>
          <w:rFonts w:ascii="Times New Roman" w:hAnsi="Times New Roman"/>
          <w:b/>
          <w:sz w:val="24"/>
          <w:szCs w:val="24"/>
        </w:rPr>
        <w:t>РЕШЕНИЕ</w:t>
      </w:r>
    </w:p>
    <w:p w:rsidR="0093312F" w:rsidRPr="0093312F" w:rsidRDefault="0093312F" w:rsidP="0093312F">
      <w:pPr>
        <w:pStyle w:val="ConsPlusNormal"/>
        <w:spacing w:line="240" w:lineRule="auto"/>
        <w:jc w:val="center"/>
        <w:rPr>
          <w:rFonts w:ascii="Times New Roman" w:hAnsi="Times New Roman" w:cs="Times New Roman"/>
          <w:b/>
          <w:bCs/>
          <w:sz w:val="24"/>
          <w:szCs w:val="24"/>
        </w:rPr>
      </w:pPr>
      <w:r w:rsidRPr="0093312F">
        <w:rPr>
          <w:rFonts w:ascii="Times New Roman" w:hAnsi="Times New Roman" w:cs="Times New Roman"/>
          <w:b/>
          <w:sz w:val="24"/>
          <w:szCs w:val="24"/>
        </w:rPr>
        <w:t>об отказе в предоставлении администрацией городского округа Фрязино государственной услуги «О</w:t>
      </w:r>
      <w:r w:rsidRPr="0093312F">
        <w:rPr>
          <w:rFonts w:ascii="Times New Roman" w:hAnsi="Times New Roman" w:cs="Times New Roman"/>
          <w:b/>
          <w:bCs/>
          <w:sz w:val="24"/>
          <w:szCs w:val="24"/>
        </w:rPr>
        <w:t xml:space="preserve">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w:t>
      </w:r>
      <w:r w:rsidRPr="0093312F">
        <w:rPr>
          <w:rFonts w:ascii="Times New Roman" w:hAnsi="Times New Roman" w:cs="Times New Roman"/>
          <w:b/>
          <w:sz w:val="24"/>
          <w:szCs w:val="24"/>
        </w:rPr>
        <w:t xml:space="preserve"> </w:t>
      </w:r>
      <w:r w:rsidRPr="0093312F">
        <w:rPr>
          <w:rFonts w:ascii="Times New Roman" w:hAnsi="Times New Roman" w:cs="Times New Roman"/>
          <w:b/>
          <w:bCs/>
          <w:sz w:val="24"/>
          <w:szCs w:val="24"/>
        </w:rPr>
        <w:t>в городском округе Фрязино Московской области</w:t>
      </w:r>
      <w:r w:rsidRPr="0093312F">
        <w:rPr>
          <w:rFonts w:ascii="Times New Roman" w:hAnsi="Times New Roman" w:cs="Times New Roman"/>
          <w:b/>
          <w:sz w:val="24"/>
          <w:szCs w:val="24"/>
        </w:rPr>
        <w:t>»</w:t>
      </w:r>
    </w:p>
    <w:p w:rsidR="0093312F" w:rsidRPr="0093312F" w:rsidRDefault="0093312F" w:rsidP="0093312F">
      <w:pPr>
        <w:pStyle w:val="ConsPlusNormal"/>
        <w:spacing w:line="240" w:lineRule="auto"/>
        <w:ind w:firstLine="709"/>
        <w:jc w:val="both"/>
        <w:rPr>
          <w:rFonts w:ascii="Times New Roman" w:hAnsi="Times New Roman" w:cs="Times New Roman"/>
          <w:b/>
          <w:bCs/>
          <w:sz w:val="24"/>
          <w:szCs w:val="24"/>
        </w:rPr>
      </w:pPr>
    </w:p>
    <w:p w:rsidR="0093312F" w:rsidRPr="0093312F" w:rsidRDefault="0093312F" w:rsidP="0093312F">
      <w:pPr>
        <w:pStyle w:val="ConsPlusNormal"/>
        <w:spacing w:line="240" w:lineRule="auto"/>
        <w:ind w:firstLine="709"/>
        <w:jc w:val="both"/>
        <w:rPr>
          <w:rFonts w:ascii="Times New Roman" w:hAnsi="Times New Roman" w:cs="Times New Roman"/>
          <w:sz w:val="24"/>
          <w:szCs w:val="24"/>
        </w:rPr>
      </w:pPr>
      <w:r w:rsidRPr="0093312F">
        <w:rPr>
          <w:rFonts w:ascii="Times New Roman" w:hAnsi="Times New Roman" w:cs="Times New Roman"/>
          <w:bCs/>
          <w:sz w:val="24"/>
          <w:szCs w:val="24"/>
        </w:rPr>
        <w:t>Администрация городского округа Фрязино</w:t>
      </w:r>
      <w:r w:rsidRPr="0093312F">
        <w:rPr>
          <w:rFonts w:ascii="Times New Roman" w:hAnsi="Times New Roman" w:cs="Times New Roman"/>
          <w:sz w:val="24"/>
          <w:szCs w:val="24"/>
        </w:rPr>
        <w:t xml:space="preserve"> </w:t>
      </w:r>
      <w:r w:rsidRPr="0093312F">
        <w:rPr>
          <w:rFonts w:ascii="Times New Roman" w:hAnsi="Times New Roman" w:cs="Times New Roman"/>
          <w:bCs/>
          <w:sz w:val="24"/>
          <w:szCs w:val="24"/>
        </w:rPr>
        <w:t xml:space="preserve">уведомляет Вас об отказе в </w:t>
      </w:r>
      <w:r w:rsidRPr="0093312F">
        <w:rPr>
          <w:rFonts w:ascii="Times New Roman" w:hAnsi="Times New Roman" w:cs="Times New Roman"/>
          <w:sz w:val="24"/>
          <w:szCs w:val="24"/>
        </w:rPr>
        <w:t>предоставлении жилого помещения по договору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w:t>
      </w:r>
    </w:p>
    <w:p w:rsidR="0093312F" w:rsidRPr="0093312F" w:rsidRDefault="0093312F" w:rsidP="0093312F">
      <w:pPr>
        <w:pStyle w:val="ConsPlusNormal"/>
        <w:spacing w:line="240" w:lineRule="auto"/>
        <w:ind w:firstLine="709"/>
        <w:rPr>
          <w:rFonts w:ascii="Times New Roman" w:hAnsi="Times New Roman" w:cs="Times New Roman"/>
          <w:sz w:val="24"/>
          <w:szCs w:val="24"/>
        </w:rPr>
      </w:pPr>
      <w:r w:rsidRPr="0093312F">
        <w:rPr>
          <w:rFonts w:ascii="Times New Roman" w:hAnsi="Times New Roman" w:cs="Times New Roman"/>
          <w:sz w:val="24"/>
          <w:szCs w:val="24"/>
        </w:rPr>
        <w:t>Решение об отказе принято по следующим основаниям (указать основание):</w:t>
      </w:r>
    </w:p>
    <w:p w:rsidR="0093312F" w:rsidRPr="0093312F" w:rsidRDefault="0093312F" w:rsidP="0093312F">
      <w:pPr>
        <w:pStyle w:val="ConsPlusNormal"/>
        <w:tabs>
          <w:tab w:val="left" w:pos="1134"/>
        </w:tabs>
        <w:spacing w:line="240" w:lineRule="auto"/>
        <w:ind w:firstLine="709"/>
        <w:jc w:val="both"/>
        <w:rPr>
          <w:rFonts w:ascii="Times New Roman" w:hAnsi="Times New Roman" w:cs="Times New Roman"/>
          <w:sz w:val="24"/>
          <w:szCs w:val="24"/>
        </w:rPr>
      </w:pPr>
      <w:r w:rsidRPr="0093312F">
        <w:rPr>
          <w:rFonts w:ascii="Times New Roman" w:hAnsi="Times New Roman" w:cs="Times New Roman"/>
          <w:sz w:val="24"/>
          <w:szCs w:val="24"/>
        </w:rPr>
        <w:t>□</w:t>
      </w:r>
      <w:r w:rsidRPr="0093312F">
        <w:rPr>
          <w:rFonts w:ascii="Times New Roman" w:hAnsi="Times New Roman" w:cs="Times New Roman"/>
          <w:sz w:val="24"/>
          <w:szCs w:val="24"/>
        </w:rPr>
        <w:tab/>
        <w:t>Наличие противоречивых сведений в Заявлении и приложенных к нему документах.</w:t>
      </w:r>
    </w:p>
    <w:p w:rsidR="009410AD" w:rsidRDefault="0093312F" w:rsidP="009410AD">
      <w:pPr>
        <w:pStyle w:val="ConsPlusNormal"/>
        <w:tabs>
          <w:tab w:val="left" w:pos="1134"/>
        </w:tabs>
        <w:spacing w:line="240" w:lineRule="auto"/>
        <w:ind w:firstLine="709"/>
        <w:jc w:val="both"/>
        <w:rPr>
          <w:rFonts w:ascii="Times New Roman" w:hAnsi="Times New Roman" w:cs="Times New Roman"/>
          <w:sz w:val="24"/>
          <w:szCs w:val="24"/>
        </w:rPr>
      </w:pPr>
      <w:r w:rsidRPr="0093312F">
        <w:rPr>
          <w:rFonts w:ascii="Times New Roman" w:hAnsi="Times New Roman" w:cs="Times New Roman"/>
          <w:sz w:val="24"/>
          <w:szCs w:val="24"/>
        </w:rPr>
        <w:t>□</w:t>
      </w:r>
      <w:r w:rsidRPr="0093312F">
        <w:rPr>
          <w:rFonts w:ascii="Times New Roman" w:hAnsi="Times New Roman" w:cs="Times New Roman"/>
          <w:sz w:val="24"/>
          <w:szCs w:val="24"/>
        </w:rPr>
        <w:tab/>
        <w:t xml:space="preserve">Несоответствие категории Заявителя кругу лиц, указанных в пункте 2 </w:t>
      </w:r>
      <w:r w:rsidR="009410AD" w:rsidRPr="009410AD">
        <w:rPr>
          <w:rFonts w:ascii="Times New Roman" w:hAnsi="Times New Roman" w:cs="Times New Roman"/>
          <w:sz w:val="24"/>
          <w:szCs w:val="24"/>
        </w:rPr>
        <w:t>Административн</w:t>
      </w:r>
      <w:r w:rsidR="009410AD">
        <w:rPr>
          <w:rFonts w:ascii="Times New Roman" w:hAnsi="Times New Roman" w:cs="Times New Roman"/>
          <w:sz w:val="24"/>
          <w:szCs w:val="24"/>
        </w:rPr>
        <w:t>ого</w:t>
      </w:r>
      <w:r w:rsidR="009410AD" w:rsidRPr="009410AD">
        <w:rPr>
          <w:rFonts w:ascii="Times New Roman" w:hAnsi="Times New Roman" w:cs="Times New Roman"/>
          <w:sz w:val="24"/>
          <w:szCs w:val="24"/>
        </w:rPr>
        <w:t xml:space="preserve"> регламент</w:t>
      </w:r>
      <w:r w:rsidR="009410AD">
        <w:rPr>
          <w:rFonts w:ascii="Times New Roman" w:hAnsi="Times New Roman" w:cs="Times New Roman"/>
          <w:sz w:val="24"/>
          <w:szCs w:val="24"/>
        </w:rPr>
        <w:t>а</w:t>
      </w:r>
      <w:r w:rsidR="009410AD" w:rsidRPr="009410AD">
        <w:rPr>
          <w:rFonts w:ascii="Times New Roman" w:hAnsi="Times New Roman" w:cs="Times New Roman"/>
          <w:sz w:val="24"/>
          <w:szCs w:val="24"/>
        </w:rPr>
        <w:t xml:space="preserve"> предоставления государственной услуги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r w:rsidR="009410AD">
        <w:rPr>
          <w:rFonts w:ascii="Times New Roman" w:hAnsi="Times New Roman" w:cs="Times New Roman"/>
          <w:sz w:val="24"/>
          <w:szCs w:val="24"/>
        </w:rPr>
        <w:t>.</w:t>
      </w:r>
    </w:p>
    <w:p w:rsidR="0093312F" w:rsidRPr="0093312F" w:rsidRDefault="0093312F" w:rsidP="009410AD">
      <w:pPr>
        <w:pStyle w:val="ConsPlusNormal"/>
        <w:tabs>
          <w:tab w:val="left" w:pos="1134"/>
        </w:tabs>
        <w:spacing w:line="240" w:lineRule="auto"/>
        <w:ind w:firstLine="709"/>
        <w:jc w:val="both"/>
        <w:rPr>
          <w:rFonts w:ascii="Times New Roman" w:hAnsi="Times New Roman" w:cs="Times New Roman"/>
          <w:sz w:val="24"/>
          <w:szCs w:val="24"/>
        </w:rPr>
      </w:pPr>
      <w:r w:rsidRPr="0093312F">
        <w:rPr>
          <w:rFonts w:ascii="Times New Roman" w:hAnsi="Times New Roman" w:cs="Times New Roman"/>
          <w:sz w:val="24"/>
          <w:szCs w:val="24"/>
        </w:rPr>
        <w:t>□</w:t>
      </w:r>
      <w:r w:rsidRPr="0093312F">
        <w:rPr>
          <w:rFonts w:ascii="Times New Roman" w:hAnsi="Times New Roman" w:cs="Times New Roman"/>
          <w:sz w:val="24"/>
          <w:szCs w:val="24"/>
        </w:rPr>
        <w:tab/>
        <w:t xml:space="preserve">Несоответствие документов, указанных, указанных в пункте 10 </w:t>
      </w:r>
      <w:r w:rsidR="009410AD" w:rsidRPr="009410AD">
        <w:rPr>
          <w:rFonts w:ascii="Times New Roman" w:hAnsi="Times New Roman" w:cs="Times New Roman"/>
          <w:sz w:val="24"/>
          <w:szCs w:val="24"/>
        </w:rPr>
        <w:t>Административн</w:t>
      </w:r>
      <w:r w:rsidR="009410AD">
        <w:rPr>
          <w:rFonts w:ascii="Times New Roman" w:hAnsi="Times New Roman" w:cs="Times New Roman"/>
          <w:sz w:val="24"/>
          <w:szCs w:val="24"/>
        </w:rPr>
        <w:t>ого</w:t>
      </w:r>
      <w:r w:rsidR="009410AD" w:rsidRPr="009410AD">
        <w:rPr>
          <w:rFonts w:ascii="Times New Roman" w:hAnsi="Times New Roman" w:cs="Times New Roman"/>
          <w:sz w:val="24"/>
          <w:szCs w:val="24"/>
        </w:rPr>
        <w:t xml:space="preserve"> регламент</w:t>
      </w:r>
      <w:r w:rsidR="009410AD">
        <w:rPr>
          <w:rFonts w:ascii="Times New Roman" w:hAnsi="Times New Roman" w:cs="Times New Roman"/>
          <w:sz w:val="24"/>
          <w:szCs w:val="24"/>
        </w:rPr>
        <w:t>а</w:t>
      </w:r>
      <w:r w:rsidR="009410AD" w:rsidRPr="009410AD">
        <w:rPr>
          <w:rFonts w:ascii="Times New Roman" w:hAnsi="Times New Roman" w:cs="Times New Roman"/>
          <w:sz w:val="24"/>
          <w:szCs w:val="24"/>
        </w:rPr>
        <w:t xml:space="preserve"> предоставления государственной услуги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r w:rsidRPr="0093312F">
        <w:rPr>
          <w:rFonts w:ascii="Times New Roman" w:hAnsi="Times New Roman" w:cs="Times New Roman"/>
          <w:sz w:val="24"/>
          <w:szCs w:val="24"/>
        </w:rPr>
        <w:t>, по форме или содержанию требованиям законодательства Российской Федерации.</w:t>
      </w:r>
    </w:p>
    <w:p w:rsidR="0093312F" w:rsidRPr="0093312F" w:rsidRDefault="0093312F" w:rsidP="009410AD">
      <w:pPr>
        <w:pStyle w:val="ConsPlusNormal"/>
        <w:tabs>
          <w:tab w:val="left" w:pos="1134"/>
        </w:tabs>
        <w:spacing w:line="240" w:lineRule="auto"/>
        <w:ind w:firstLine="709"/>
        <w:jc w:val="both"/>
        <w:rPr>
          <w:rFonts w:ascii="Times New Roman" w:hAnsi="Times New Roman" w:cs="Times New Roman"/>
          <w:sz w:val="24"/>
          <w:szCs w:val="24"/>
        </w:rPr>
      </w:pPr>
      <w:r w:rsidRPr="0093312F">
        <w:rPr>
          <w:rFonts w:ascii="Times New Roman" w:hAnsi="Times New Roman" w:cs="Times New Roman"/>
          <w:sz w:val="24"/>
          <w:szCs w:val="24"/>
        </w:rPr>
        <w:t>□</w:t>
      </w:r>
      <w:r w:rsidRPr="0093312F">
        <w:rPr>
          <w:rFonts w:ascii="Times New Roman" w:hAnsi="Times New Roman" w:cs="Times New Roman"/>
          <w:sz w:val="24"/>
          <w:szCs w:val="24"/>
        </w:rPr>
        <w:tab/>
        <w:t xml:space="preserve">Заявление подано лицом, не имеющим полномочий представлять интересы Заявителя, в соответствии с пунктом 2.3 </w:t>
      </w:r>
      <w:r w:rsidR="009410AD" w:rsidRPr="009410AD">
        <w:rPr>
          <w:rFonts w:ascii="Times New Roman" w:hAnsi="Times New Roman" w:cs="Times New Roman"/>
          <w:sz w:val="24"/>
          <w:szCs w:val="24"/>
        </w:rPr>
        <w:t>Административн</w:t>
      </w:r>
      <w:r w:rsidR="009410AD">
        <w:rPr>
          <w:rFonts w:ascii="Times New Roman" w:hAnsi="Times New Roman" w:cs="Times New Roman"/>
          <w:sz w:val="24"/>
          <w:szCs w:val="24"/>
        </w:rPr>
        <w:t>ого</w:t>
      </w:r>
      <w:r w:rsidR="009410AD" w:rsidRPr="009410AD">
        <w:rPr>
          <w:rFonts w:ascii="Times New Roman" w:hAnsi="Times New Roman" w:cs="Times New Roman"/>
          <w:sz w:val="24"/>
          <w:szCs w:val="24"/>
        </w:rPr>
        <w:t xml:space="preserve"> регламент</w:t>
      </w:r>
      <w:r w:rsidR="009410AD">
        <w:rPr>
          <w:rFonts w:ascii="Times New Roman" w:hAnsi="Times New Roman" w:cs="Times New Roman"/>
          <w:sz w:val="24"/>
          <w:szCs w:val="24"/>
        </w:rPr>
        <w:t>а</w:t>
      </w:r>
      <w:r w:rsidR="009410AD" w:rsidRPr="009410AD">
        <w:rPr>
          <w:rFonts w:ascii="Times New Roman" w:hAnsi="Times New Roman" w:cs="Times New Roman"/>
          <w:sz w:val="24"/>
          <w:szCs w:val="24"/>
        </w:rPr>
        <w:t xml:space="preserve"> предоставления государственной услуги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r w:rsidRPr="0093312F">
        <w:rPr>
          <w:rFonts w:ascii="Times New Roman" w:hAnsi="Times New Roman" w:cs="Times New Roman"/>
          <w:sz w:val="24"/>
          <w:szCs w:val="24"/>
        </w:rPr>
        <w:t>.</w:t>
      </w:r>
    </w:p>
    <w:p w:rsidR="0093312F" w:rsidRPr="0093312F" w:rsidRDefault="0093312F" w:rsidP="0093312F">
      <w:pPr>
        <w:pStyle w:val="ConsPlusNormal"/>
        <w:tabs>
          <w:tab w:val="left" w:pos="1134"/>
        </w:tabs>
        <w:spacing w:line="240" w:lineRule="auto"/>
        <w:ind w:firstLine="709"/>
        <w:jc w:val="both"/>
        <w:rPr>
          <w:rFonts w:ascii="Times New Roman" w:hAnsi="Times New Roman" w:cs="Times New Roman"/>
          <w:sz w:val="24"/>
          <w:szCs w:val="24"/>
        </w:rPr>
      </w:pPr>
      <w:r w:rsidRPr="0093312F">
        <w:rPr>
          <w:rFonts w:ascii="Times New Roman" w:hAnsi="Times New Roman" w:cs="Times New Roman"/>
          <w:sz w:val="24"/>
          <w:szCs w:val="24"/>
        </w:rPr>
        <w:t>□</w:t>
      </w:r>
      <w:r w:rsidRPr="0093312F">
        <w:rPr>
          <w:rFonts w:ascii="Times New Roman" w:hAnsi="Times New Roman" w:cs="Times New Roman"/>
          <w:sz w:val="24"/>
          <w:szCs w:val="24"/>
        </w:rPr>
        <w:tab/>
        <w:t xml:space="preserve">Отсутствие сведений о Заявителе в Сводном списке детей-сирот и детей, оставшихся без попечения родителей, лиц </w:t>
      </w:r>
      <w:r w:rsidR="009410AD">
        <w:rPr>
          <w:rFonts w:ascii="Times New Roman" w:hAnsi="Times New Roman" w:cs="Times New Roman"/>
          <w:sz w:val="24"/>
          <w:szCs w:val="24"/>
        </w:rPr>
        <w:t xml:space="preserve">из числа детей-сирот </w:t>
      </w:r>
      <w:r w:rsidRPr="0093312F">
        <w:rPr>
          <w:rFonts w:ascii="Times New Roman" w:hAnsi="Times New Roman" w:cs="Times New Roman"/>
          <w:sz w:val="24"/>
          <w:szCs w:val="24"/>
        </w:rPr>
        <w:t>и детей, оставшихся без попечения родителей, подлежащих обеспечению жилыми помещениями в текущем году в городском округе Фрязино Московской области.</w:t>
      </w:r>
    </w:p>
    <w:p w:rsidR="009410AD" w:rsidRDefault="009410AD" w:rsidP="0093312F">
      <w:pPr>
        <w:pStyle w:val="ConsPlusNormal"/>
        <w:tabs>
          <w:tab w:val="left" w:pos="1134"/>
        </w:tabs>
        <w:spacing w:line="240" w:lineRule="auto"/>
        <w:ind w:firstLine="709"/>
        <w:jc w:val="both"/>
        <w:rPr>
          <w:rFonts w:ascii="Times New Roman" w:hAnsi="Times New Roman" w:cs="Times New Roman"/>
          <w:sz w:val="24"/>
          <w:szCs w:val="24"/>
        </w:rPr>
      </w:pPr>
    </w:p>
    <w:p w:rsidR="0093312F" w:rsidRPr="0093312F" w:rsidRDefault="0093312F" w:rsidP="0093312F">
      <w:pPr>
        <w:pStyle w:val="ConsPlusNormal"/>
        <w:tabs>
          <w:tab w:val="left" w:pos="1134"/>
        </w:tabs>
        <w:spacing w:line="240" w:lineRule="auto"/>
        <w:ind w:firstLine="709"/>
        <w:jc w:val="both"/>
        <w:rPr>
          <w:rFonts w:ascii="Times New Roman" w:hAnsi="Times New Roman" w:cs="Times New Roman"/>
          <w:sz w:val="24"/>
          <w:szCs w:val="24"/>
        </w:rPr>
      </w:pPr>
      <w:r w:rsidRPr="0093312F">
        <w:rPr>
          <w:rFonts w:ascii="Times New Roman" w:hAnsi="Times New Roman" w:cs="Times New Roman"/>
          <w:sz w:val="24"/>
          <w:szCs w:val="24"/>
        </w:rPr>
        <w:lastRenderedPageBreak/>
        <w:t>□</w:t>
      </w:r>
      <w:r w:rsidRPr="0093312F">
        <w:rPr>
          <w:rFonts w:ascii="Times New Roman" w:hAnsi="Times New Roman" w:cs="Times New Roman"/>
          <w:sz w:val="24"/>
          <w:szCs w:val="24"/>
        </w:rPr>
        <w:tab/>
        <w:t>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93312F" w:rsidRPr="0093312F" w:rsidRDefault="0093312F" w:rsidP="0093312F">
      <w:pPr>
        <w:pStyle w:val="ConsPlusNormal"/>
        <w:tabs>
          <w:tab w:val="left" w:pos="1134"/>
        </w:tabs>
        <w:spacing w:line="240" w:lineRule="auto"/>
        <w:ind w:firstLine="709"/>
        <w:jc w:val="both"/>
        <w:rPr>
          <w:rFonts w:ascii="Times New Roman" w:hAnsi="Times New Roman" w:cs="Times New Roman"/>
          <w:sz w:val="24"/>
          <w:szCs w:val="24"/>
        </w:rPr>
      </w:pPr>
    </w:p>
    <w:p w:rsidR="0093312F" w:rsidRPr="0093312F" w:rsidRDefault="0093312F" w:rsidP="0093312F">
      <w:pPr>
        <w:pStyle w:val="ConsPlusNormal"/>
        <w:spacing w:line="240" w:lineRule="auto"/>
        <w:ind w:firstLine="709"/>
        <w:rPr>
          <w:rFonts w:ascii="Times New Roman" w:hAnsi="Times New Roman" w:cs="Times New Roman"/>
          <w:sz w:val="24"/>
          <w:szCs w:val="24"/>
        </w:rPr>
      </w:pPr>
    </w:p>
    <w:tbl>
      <w:tblPr>
        <w:tblW w:w="0" w:type="auto"/>
        <w:tblInd w:w="1" w:type="dxa"/>
        <w:tblLayout w:type="fixed"/>
        <w:tblCellMar>
          <w:left w:w="10" w:type="dxa"/>
          <w:right w:w="10" w:type="dxa"/>
        </w:tblCellMar>
        <w:tblLook w:val="04A0" w:firstRow="1" w:lastRow="0" w:firstColumn="1" w:lastColumn="0" w:noHBand="0" w:noVBand="1"/>
      </w:tblPr>
      <w:tblGrid>
        <w:gridCol w:w="4534"/>
        <w:gridCol w:w="5779"/>
      </w:tblGrid>
      <w:tr w:rsidR="0093312F" w:rsidRPr="0093312F" w:rsidTr="00BC0532">
        <w:tc>
          <w:tcPr>
            <w:tcW w:w="4534" w:type="dxa"/>
            <w:tcBorders>
              <w:top w:val="single" w:sz="4" w:space="0" w:color="FFFFFF"/>
              <w:left w:val="single" w:sz="4" w:space="0" w:color="FFFFFF"/>
              <w:bottom w:val="single" w:sz="4" w:space="0" w:color="FFFFFF"/>
              <w:right w:val="single" w:sz="4" w:space="0" w:color="FFFFFF"/>
            </w:tcBorders>
            <w:hideMark/>
          </w:tcPr>
          <w:p w:rsidR="0093312F" w:rsidRPr="0093312F" w:rsidRDefault="0093312F" w:rsidP="0093312F">
            <w:pPr>
              <w:pStyle w:val="ConsPlusNormal"/>
              <w:tabs>
                <w:tab w:val="left" w:pos="567"/>
                <w:tab w:val="left" w:pos="2552"/>
              </w:tabs>
              <w:spacing w:line="240" w:lineRule="auto"/>
              <w:ind w:hanging="1"/>
              <w:rPr>
                <w:rFonts w:ascii="Times New Roman" w:hAnsi="Times New Roman" w:cs="Times New Roman"/>
                <w:sz w:val="24"/>
                <w:szCs w:val="24"/>
              </w:rPr>
            </w:pPr>
            <w:r w:rsidRPr="0093312F">
              <w:rPr>
                <w:rFonts w:ascii="Times New Roman" w:hAnsi="Times New Roman" w:cs="Times New Roman"/>
                <w:bCs/>
                <w:sz w:val="24"/>
                <w:szCs w:val="24"/>
              </w:rPr>
              <w:t>У</w:t>
            </w:r>
            <w:r w:rsidRPr="0093312F">
              <w:rPr>
                <w:rFonts w:ascii="Times New Roman" w:hAnsi="Times New Roman" w:cs="Times New Roman"/>
                <w:sz w:val="24"/>
                <w:szCs w:val="24"/>
              </w:rPr>
              <w:t>полномоченное должностное</w:t>
            </w:r>
          </w:p>
          <w:p w:rsidR="0093312F" w:rsidRPr="0093312F" w:rsidRDefault="0093312F" w:rsidP="0093312F">
            <w:pPr>
              <w:pStyle w:val="ConsPlusNormal"/>
              <w:tabs>
                <w:tab w:val="left" w:pos="567"/>
                <w:tab w:val="left" w:pos="2552"/>
              </w:tabs>
              <w:spacing w:line="240" w:lineRule="auto"/>
              <w:ind w:hanging="1"/>
              <w:rPr>
                <w:rFonts w:ascii="Times New Roman" w:hAnsi="Times New Roman" w:cs="Times New Roman"/>
                <w:sz w:val="24"/>
                <w:szCs w:val="24"/>
              </w:rPr>
            </w:pPr>
            <w:r w:rsidRPr="0093312F">
              <w:rPr>
                <w:rFonts w:ascii="Times New Roman" w:hAnsi="Times New Roman" w:cs="Times New Roman"/>
                <w:sz w:val="24"/>
                <w:szCs w:val="24"/>
              </w:rPr>
              <w:t>лицо органа местного</w:t>
            </w:r>
          </w:p>
          <w:p w:rsidR="0093312F" w:rsidRPr="0093312F" w:rsidRDefault="0093312F" w:rsidP="0093312F">
            <w:pPr>
              <w:pStyle w:val="ConsPlusNormal"/>
              <w:spacing w:line="240" w:lineRule="auto"/>
              <w:ind w:hanging="1"/>
              <w:rPr>
                <w:rFonts w:ascii="Times New Roman" w:hAnsi="Times New Roman" w:cs="Times New Roman"/>
                <w:sz w:val="24"/>
                <w:szCs w:val="24"/>
              </w:rPr>
            </w:pPr>
            <w:r w:rsidRPr="0093312F">
              <w:rPr>
                <w:rFonts w:ascii="Times New Roman" w:hAnsi="Times New Roman" w:cs="Times New Roman"/>
                <w:sz w:val="24"/>
                <w:szCs w:val="24"/>
              </w:rPr>
              <w:t>самоуправления</w:t>
            </w:r>
          </w:p>
        </w:tc>
        <w:tc>
          <w:tcPr>
            <w:tcW w:w="5779" w:type="dxa"/>
            <w:tcBorders>
              <w:top w:val="single" w:sz="4" w:space="0" w:color="FFFFFF"/>
              <w:left w:val="single" w:sz="4" w:space="0" w:color="FFFFFF"/>
              <w:bottom w:val="single" w:sz="4" w:space="0" w:color="FFFFFF"/>
              <w:right w:val="single" w:sz="4" w:space="0" w:color="FFFFFF"/>
            </w:tcBorders>
          </w:tcPr>
          <w:p w:rsidR="0093312F" w:rsidRPr="0093312F" w:rsidRDefault="0093312F" w:rsidP="0093312F">
            <w:pPr>
              <w:pStyle w:val="ConsPlusNonformat"/>
              <w:ind w:firstLine="709"/>
              <w:jc w:val="both"/>
              <w:rPr>
                <w:rFonts w:ascii="Times New Roman" w:hAnsi="Times New Roman" w:cs="Times New Roman"/>
              </w:rPr>
            </w:pP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______________         ______________</w:t>
            </w: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 xml:space="preserve">         </w:t>
            </w:r>
            <w:r w:rsidRPr="0093312F">
              <w:rPr>
                <w:rFonts w:ascii="Times New Roman" w:hAnsi="Times New Roman" w:cs="Times New Roman"/>
                <w:vertAlign w:val="subscript"/>
              </w:rPr>
              <w:t xml:space="preserve">(подпись)     </w:t>
            </w:r>
            <w:r w:rsidRPr="0093312F">
              <w:rPr>
                <w:rFonts w:ascii="Times New Roman" w:hAnsi="Times New Roman" w:cs="Times New Roman"/>
              </w:rPr>
              <w:t xml:space="preserve">                        </w:t>
            </w:r>
            <w:r w:rsidRPr="0093312F">
              <w:rPr>
                <w:rFonts w:ascii="Times New Roman" w:hAnsi="Times New Roman" w:cs="Times New Roman"/>
                <w:vertAlign w:val="subscript"/>
              </w:rPr>
              <w:t xml:space="preserve">ФИО    </w:t>
            </w:r>
          </w:p>
          <w:p w:rsidR="0093312F" w:rsidRPr="0093312F" w:rsidRDefault="0093312F" w:rsidP="0093312F">
            <w:pPr>
              <w:pStyle w:val="ConsPlusNonformat"/>
              <w:ind w:firstLine="709"/>
              <w:jc w:val="both"/>
              <w:rPr>
                <w:rFonts w:ascii="Times New Roman" w:hAnsi="Times New Roman" w:cs="Times New Roman"/>
              </w:rPr>
            </w:pPr>
          </w:p>
        </w:tc>
      </w:tr>
    </w:tbl>
    <w:p w:rsidR="0093312F" w:rsidRPr="0093312F" w:rsidRDefault="0093312F" w:rsidP="0093312F">
      <w:pPr>
        <w:spacing w:after="0" w:line="240" w:lineRule="auto"/>
        <w:rPr>
          <w:rFonts w:ascii="Times New Roman" w:hAnsi="Times New Roman"/>
          <w:sz w:val="24"/>
          <w:szCs w:val="24"/>
        </w:rPr>
      </w:pPr>
    </w:p>
    <w:p w:rsidR="0093312F" w:rsidRPr="0093312F" w:rsidRDefault="0093312F" w:rsidP="0093312F">
      <w:pPr>
        <w:spacing w:after="0" w:line="240" w:lineRule="auto"/>
        <w:jc w:val="right"/>
        <w:rPr>
          <w:rFonts w:ascii="Times New Roman" w:hAnsi="Times New Roman"/>
          <w:sz w:val="24"/>
          <w:szCs w:val="24"/>
        </w:rPr>
      </w:pPr>
      <w:r w:rsidRPr="0093312F">
        <w:rPr>
          <w:rFonts w:ascii="Times New Roman" w:hAnsi="Times New Roman"/>
          <w:sz w:val="24"/>
          <w:szCs w:val="24"/>
        </w:rPr>
        <w:br w:type="page"/>
      </w:r>
      <w:r w:rsidRPr="0093312F">
        <w:rPr>
          <w:rFonts w:ascii="Times New Roman" w:hAnsi="Times New Roman"/>
          <w:sz w:val="24"/>
          <w:szCs w:val="24"/>
        </w:rPr>
        <w:lastRenderedPageBreak/>
        <w:t xml:space="preserve">Приложение 6 </w:t>
      </w:r>
    </w:p>
    <w:p w:rsidR="0093312F" w:rsidRPr="0093312F" w:rsidRDefault="0093312F" w:rsidP="0093312F">
      <w:pPr>
        <w:pStyle w:val="1-"/>
        <w:spacing w:before="0" w:after="0" w:line="240" w:lineRule="auto"/>
        <w:jc w:val="right"/>
        <w:rPr>
          <w:sz w:val="24"/>
          <w:szCs w:val="24"/>
        </w:rPr>
      </w:pPr>
      <w:r w:rsidRPr="0093312F">
        <w:rPr>
          <w:b w:val="0"/>
          <w:sz w:val="24"/>
          <w:szCs w:val="24"/>
        </w:rPr>
        <w:t xml:space="preserve">к Административному регламенту </w:t>
      </w:r>
      <w:r w:rsidRPr="0093312F">
        <w:rPr>
          <w:b w:val="0"/>
          <w:sz w:val="24"/>
          <w:szCs w:val="24"/>
        </w:rPr>
        <w:br/>
        <w:t>форма</w:t>
      </w:r>
    </w:p>
    <w:p w:rsidR="0093312F" w:rsidRPr="0093312F" w:rsidRDefault="0093312F" w:rsidP="0093312F">
      <w:pPr>
        <w:pStyle w:val="1-"/>
        <w:spacing w:before="0" w:after="0" w:line="240" w:lineRule="auto"/>
        <w:ind w:firstLine="709"/>
        <w:rPr>
          <w:sz w:val="24"/>
          <w:szCs w:val="24"/>
        </w:rPr>
      </w:pPr>
      <w:r w:rsidRPr="0093312F">
        <w:rPr>
          <w:sz w:val="24"/>
          <w:szCs w:val="24"/>
        </w:rPr>
        <w:t>Заявление на предоставление Государственной услуги</w:t>
      </w:r>
      <w:r w:rsidRPr="0093312F">
        <w:rPr>
          <w:sz w:val="24"/>
          <w:szCs w:val="24"/>
        </w:rPr>
        <w:br/>
      </w:r>
    </w:p>
    <w:tbl>
      <w:tblPr>
        <w:tblW w:w="9606" w:type="dxa"/>
        <w:tblLook w:val="04A0" w:firstRow="1" w:lastRow="0" w:firstColumn="1" w:lastColumn="0" w:noHBand="0" w:noVBand="1"/>
      </w:tblPr>
      <w:tblGrid>
        <w:gridCol w:w="4077"/>
        <w:gridCol w:w="5529"/>
      </w:tblGrid>
      <w:tr w:rsidR="0093312F" w:rsidRPr="0093312F" w:rsidTr="00BC0532">
        <w:tc>
          <w:tcPr>
            <w:tcW w:w="4077" w:type="dxa"/>
          </w:tcPr>
          <w:p w:rsidR="0093312F" w:rsidRPr="0093312F" w:rsidRDefault="0093312F" w:rsidP="0093312F">
            <w:pPr>
              <w:pStyle w:val="1-"/>
              <w:spacing w:before="0" w:after="0" w:line="240" w:lineRule="auto"/>
              <w:rPr>
                <w:sz w:val="24"/>
                <w:szCs w:val="24"/>
              </w:rPr>
            </w:pPr>
          </w:p>
        </w:tc>
        <w:tc>
          <w:tcPr>
            <w:tcW w:w="5529" w:type="dxa"/>
          </w:tcPr>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Главе г</w:t>
            </w:r>
            <w:r w:rsidR="00AF1B89">
              <w:rPr>
                <w:rFonts w:ascii="Times New Roman" w:hAnsi="Times New Roman" w:cs="Times New Roman"/>
              </w:rPr>
              <w:t>ородского округа</w:t>
            </w:r>
            <w:r w:rsidRPr="0093312F">
              <w:rPr>
                <w:rFonts w:ascii="Times New Roman" w:hAnsi="Times New Roman" w:cs="Times New Roman"/>
              </w:rPr>
              <w:t xml:space="preserve"> Фрязино</w:t>
            </w:r>
          </w:p>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__________________________________</w:t>
            </w:r>
          </w:p>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(Ф.И.О.)</w:t>
            </w:r>
          </w:p>
          <w:p w:rsidR="0093312F" w:rsidRPr="0093312F" w:rsidRDefault="0093312F" w:rsidP="0093312F">
            <w:pPr>
              <w:pStyle w:val="ConsPlusNonformat"/>
              <w:jc w:val="both"/>
              <w:rPr>
                <w:rFonts w:ascii="Times New Roman" w:hAnsi="Times New Roman" w:cs="Times New Roman"/>
              </w:rPr>
            </w:pPr>
          </w:p>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от гражданина(ки)__________________</w:t>
            </w:r>
          </w:p>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(Ф.И.О. полностью, место жительства  и реквизиты документа, удостоверяющего его личность)</w:t>
            </w:r>
          </w:p>
          <w:p w:rsidR="0093312F" w:rsidRPr="0093312F" w:rsidRDefault="0093312F" w:rsidP="0093312F">
            <w:pPr>
              <w:pStyle w:val="ConsPlusNonformat"/>
              <w:jc w:val="both"/>
              <w:rPr>
                <w:rFonts w:ascii="Times New Roman" w:hAnsi="Times New Roman" w:cs="Times New Roman"/>
              </w:rPr>
            </w:pPr>
          </w:p>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от представителя Заявителя</w:t>
            </w:r>
          </w:p>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__________________________________</w:t>
            </w:r>
          </w:p>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(Ф.И.О. полностью, реквизиты документа,                                                                                                      подтверждающего его полномочия, и документа, удостоверяющего личность)</w:t>
            </w:r>
          </w:p>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__________________________________</w:t>
            </w:r>
          </w:p>
          <w:p w:rsidR="0093312F" w:rsidRPr="0093312F" w:rsidRDefault="0093312F" w:rsidP="0093312F">
            <w:pPr>
              <w:pStyle w:val="ConsPlusNonformat"/>
              <w:jc w:val="both"/>
              <w:rPr>
                <w:rFonts w:ascii="Times New Roman" w:hAnsi="Times New Roman" w:cs="Times New Roman"/>
              </w:rPr>
            </w:pPr>
            <w:r w:rsidRPr="0093312F">
              <w:rPr>
                <w:rFonts w:ascii="Times New Roman" w:hAnsi="Times New Roman" w:cs="Times New Roman"/>
              </w:rPr>
              <w:t>(почтовый адрес, адрес электронной почты,    номер телефона для связи с Заявителем                                                                               (представителем Заявителя)</w:t>
            </w:r>
          </w:p>
        </w:tc>
      </w:tr>
    </w:tbl>
    <w:p w:rsidR="0093312F" w:rsidRPr="0093312F" w:rsidRDefault="0093312F" w:rsidP="0093312F">
      <w:pPr>
        <w:pStyle w:val="1-"/>
        <w:spacing w:before="0" w:after="0" w:line="240" w:lineRule="auto"/>
        <w:ind w:firstLine="709"/>
        <w:rPr>
          <w:sz w:val="24"/>
          <w:szCs w:val="24"/>
        </w:rPr>
      </w:pPr>
    </w:p>
    <w:p w:rsidR="0093312F" w:rsidRPr="0093312F" w:rsidRDefault="0093312F" w:rsidP="0093312F">
      <w:pPr>
        <w:pStyle w:val="ConsPlusNonformat"/>
        <w:ind w:firstLine="709"/>
        <w:jc w:val="center"/>
        <w:rPr>
          <w:rFonts w:ascii="Times New Roman" w:hAnsi="Times New Roman" w:cs="Times New Roman"/>
        </w:rPr>
      </w:pPr>
      <w:r w:rsidRPr="0093312F">
        <w:rPr>
          <w:rFonts w:ascii="Times New Roman" w:hAnsi="Times New Roman" w:cs="Times New Roman"/>
        </w:rPr>
        <w:t>ЗАЯВЛЕНИЕ</w:t>
      </w:r>
    </w:p>
    <w:p w:rsidR="0093312F" w:rsidRPr="0093312F" w:rsidRDefault="0093312F" w:rsidP="0093312F">
      <w:pPr>
        <w:pStyle w:val="ConsPlusNonformat"/>
        <w:ind w:firstLine="709"/>
        <w:jc w:val="both"/>
        <w:rPr>
          <w:rFonts w:ascii="Times New Roman" w:hAnsi="Times New Roman" w:cs="Times New Roman"/>
        </w:rPr>
      </w:pP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Прошу заключить со мной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на жилое помещение, расположенное по адресу: __________________________________________________________________.</w:t>
      </w:r>
    </w:p>
    <w:p w:rsidR="0093312F" w:rsidRPr="0093312F" w:rsidRDefault="0093312F" w:rsidP="0093312F">
      <w:pPr>
        <w:pStyle w:val="ConsPlusNonformat"/>
        <w:ind w:firstLine="709"/>
        <w:jc w:val="both"/>
        <w:rPr>
          <w:rFonts w:ascii="Times New Roman" w:hAnsi="Times New Roman" w:cs="Times New Roman"/>
          <w:vertAlign w:val="subscript"/>
        </w:rPr>
      </w:pPr>
      <w:r w:rsidRPr="0093312F">
        <w:rPr>
          <w:rFonts w:ascii="Times New Roman" w:hAnsi="Times New Roman" w:cs="Times New Roman"/>
        </w:rPr>
        <w:t>Являюсь________________________________________________________________</w:t>
      </w:r>
    </w:p>
    <w:p w:rsidR="0093312F" w:rsidRPr="0093312F" w:rsidRDefault="0093312F" w:rsidP="0093312F">
      <w:pPr>
        <w:pStyle w:val="ConsPlusNonformat"/>
        <w:rPr>
          <w:rFonts w:ascii="Times New Roman" w:hAnsi="Times New Roman" w:cs="Times New Roman"/>
        </w:rPr>
      </w:pPr>
      <w:r w:rsidRPr="0093312F">
        <w:rPr>
          <w:rFonts w:ascii="Times New Roman" w:hAnsi="Times New Roman" w:cs="Times New Roman"/>
          <w:vertAlign w:val="subscript"/>
        </w:rPr>
        <w:t xml:space="preserve">(ребенком-сиротой, ребенком, оставшимся без попечения родителей, лицом из числа детей сирот и детей, оставшихся без попечения родителей с указанием документов, подтверждающих статус), </w:t>
      </w: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Включен (а)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городском округе Фрязино Московской области.</w:t>
      </w: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К заявлению прилагаю следующие документы:</w:t>
      </w: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1.____________________________________________________________</w:t>
      </w: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2.____________________________________________________________</w:t>
      </w: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3.____________________________________________________________</w:t>
      </w: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4.____________________________________________________________</w:t>
      </w:r>
    </w:p>
    <w:p w:rsidR="0093312F" w:rsidRPr="0093312F" w:rsidRDefault="0093312F" w:rsidP="0093312F">
      <w:pPr>
        <w:pStyle w:val="ConsPlusNonformat"/>
        <w:ind w:firstLine="709"/>
        <w:jc w:val="both"/>
        <w:rPr>
          <w:rFonts w:ascii="Times New Roman" w:hAnsi="Times New Roman" w:cs="Times New Roman"/>
        </w:rPr>
      </w:pP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«___»____________________          __________________________</w:t>
      </w:r>
    </w:p>
    <w:p w:rsidR="0093312F" w:rsidRPr="0093312F" w:rsidRDefault="0093312F" w:rsidP="0093312F">
      <w:pPr>
        <w:pStyle w:val="ConsPlusNonformat"/>
        <w:ind w:firstLine="709"/>
        <w:rPr>
          <w:rFonts w:ascii="Times New Roman" w:hAnsi="Times New Roman" w:cs="Times New Roman"/>
        </w:rPr>
      </w:pPr>
      <w:r w:rsidRPr="0093312F">
        <w:rPr>
          <w:rFonts w:ascii="Times New Roman" w:hAnsi="Times New Roman" w:cs="Times New Roman"/>
        </w:rPr>
        <w:t xml:space="preserve">          (дата)                                                            (подпись)</w:t>
      </w: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Даю свое согласие на получение, обработку и передачу моих персональных данных согласно Федеральным законам от 27.07.2006 № 149-ФЗ «Об информации, информационных  технологиях  и о защите информации», от 27.07.2006 № 152-ФЗ «О персональных данных».</w:t>
      </w:r>
    </w:p>
    <w:p w:rsidR="0093312F" w:rsidRPr="0093312F" w:rsidRDefault="0093312F" w:rsidP="0093312F">
      <w:pPr>
        <w:pStyle w:val="ConsPlusNonformat"/>
        <w:ind w:firstLine="709"/>
        <w:jc w:val="both"/>
        <w:rPr>
          <w:rFonts w:ascii="Times New Roman" w:hAnsi="Times New Roman" w:cs="Times New Roman"/>
        </w:rPr>
      </w:pPr>
    </w:p>
    <w:p w:rsidR="0093312F" w:rsidRPr="0093312F" w:rsidRDefault="0093312F" w:rsidP="0093312F">
      <w:pPr>
        <w:pStyle w:val="ConsPlusNonformat"/>
        <w:ind w:firstLine="709"/>
        <w:jc w:val="both"/>
        <w:rPr>
          <w:rFonts w:ascii="Times New Roman" w:hAnsi="Times New Roman" w:cs="Times New Roman"/>
        </w:rPr>
      </w:pPr>
      <w:r w:rsidRPr="0093312F">
        <w:rPr>
          <w:rFonts w:ascii="Times New Roman" w:hAnsi="Times New Roman" w:cs="Times New Roman"/>
        </w:rPr>
        <w:t>Подпись ____________</w:t>
      </w:r>
      <w:r w:rsidRPr="0093312F">
        <w:rPr>
          <w:rFonts w:ascii="Times New Roman" w:hAnsi="Times New Roman" w:cs="Times New Roman"/>
        </w:rPr>
        <w:tab/>
      </w:r>
      <w:r w:rsidRPr="0093312F">
        <w:rPr>
          <w:rFonts w:ascii="Times New Roman" w:hAnsi="Times New Roman" w:cs="Times New Roman"/>
        </w:rPr>
        <w:tab/>
        <w:t>Дата ________</w:t>
      </w:r>
    </w:p>
    <w:p w:rsidR="0093312F" w:rsidRPr="0093312F" w:rsidRDefault="0093312F" w:rsidP="0093312F">
      <w:pPr>
        <w:pStyle w:val="ConsPlusNonformat"/>
        <w:ind w:firstLine="709"/>
        <w:jc w:val="both"/>
        <w:rPr>
          <w:rFonts w:ascii="Times New Roman" w:hAnsi="Times New Roman" w:cs="Times New Roman"/>
        </w:rPr>
      </w:pPr>
    </w:p>
    <w:p w:rsidR="0093312F" w:rsidRPr="0093312F" w:rsidRDefault="0093312F" w:rsidP="0093312F">
      <w:pPr>
        <w:spacing w:after="0" w:line="240" w:lineRule="auto"/>
        <w:ind w:firstLine="720"/>
        <w:jc w:val="both"/>
        <w:rPr>
          <w:rFonts w:ascii="Times New Roman" w:hAnsi="Times New Roman"/>
          <w:sz w:val="24"/>
          <w:szCs w:val="24"/>
        </w:rPr>
      </w:pPr>
      <w:r w:rsidRPr="0093312F">
        <w:rPr>
          <w:rFonts w:ascii="Times New Roman" w:hAnsi="Times New Roman"/>
          <w:sz w:val="24"/>
          <w:szCs w:val="24"/>
        </w:rPr>
        <w:t>Результат предоставления Государственной услуги прошу направить:</w:t>
      </w:r>
    </w:p>
    <w:p w:rsidR="0093312F" w:rsidRPr="0093312F" w:rsidRDefault="0093312F" w:rsidP="0093312F">
      <w:pPr>
        <w:pStyle w:val="13"/>
        <w:numPr>
          <w:ilvl w:val="0"/>
          <w:numId w:val="16"/>
        </w:numPr>
        <w:spacing w:after="0" w:line="240" w:lineRule="auto"/>
        <w:ind w:left="0" w:firstLine="709"/>
        <w:jc w:val="both"/>
        <w:rPr>
          <w:rFonts w:eastAsia="MS Mincho"/>
          <w:sz w:val="24"/>
          <w:szCs w:val="24"/>
        </w:rPr>
      </w:pPr>
      <w:r w:rsidRPr="0093312F">
        <w:rPr>
          <w:rFonts w:eastAsia="Times New Roman"/>
          <w:sz w:val="24"/>
          <w:szCs w:val="24"/>
        </w:rPr>
        <w:lastRenderedPageBreak/>
        <w:t>в МФЦ, на бумажном носителе, заверенного подписью уполномоченного должностного лица Администрации и печатью Администрации.</w:t>
      </w:r>
      <w:r w:rsidRPr="0093312F">
        <w:rPr>
          <w:color w:val="00000A"/>
          <w:sz w:val="24"/>
          <w:szCs w:val="24"/>
        </w:rPr>
        <w:t xml:space="preserve"> </w:t>
      </w:r>
    </w:p>
    <w:p w:rsidR="0093312F" w:rsidRPr="0093312F" w:rsidRDefault="0093312F" w:rsidP="0093312F">
      <w:pPr>
        <w:spacing w:after="0" w:line="240" w:lineRule="auto"/>
        <w:rPr>
          <w:rFonts w:ascii="Times New Roman" w:eastAsia="MS Mincho" w:hAnsi="Times New Roman"/>
          <w:sz w:val="24"/>
          <w:szCs w:val="24"/>
        </w:rPr>
      </w:pPr>
    </w:p>
    <w:p w:rsidR="0093312F" w:rsidRPr="0093312F" w:rsidRDefault="0093312F" w:rsidP="0093312F">
      <w:pPr>
        <w:spacing w:after="0" w:line="240" w:lineRule="auto"/>
        <w:rPr>
          <w:rFonts w:ascii="Times New Roman" w:eastAsia="MS Mincho" w:hAnsi="Times New Roman"/>
          <w:sz w:val="24"/>
          <w:szCs w:val="24"/>
        </w:rPr>
      </w:pPr>
      <w:r w:rsidRPr="0093312F">
        <w:rPr>
          <w:rFonts w:ascii="Times New Roman" w:eastAsia="MS Mincho" w:hAnsi="Times New Roman"/>
          <w:sz w:val="24"/>
          <w:szCs w:val="24"/>
        </w:rPr>
        <w:t xml:space="preserve">Подпись Заявителя (представителя Заявителя)___________________   </w:t>
      </w:r>
    </w:p>
    <w:p w:rsidR="0093312F" w:rsidRPr="0093312F" w:rsidRDefault="0093312F" w:rsidP="0093312F">
      <w:pPr>
        <w:spacing w:after="0" w:line="240" w:lineRule="auto"/>
        <w:rPr>
          <w:rFonts w:ascii="Times New Roman" w:hAnsi="Times New Roman"/>
          <w:sz w:val="24"/>
          <w:szCs w:val="24"/>
        </w:rPr>
      </w:pPr>
      <w:r w:rsidRPr="0093312F">
        <w:rPr>
          <w:rFonts w:ascii="Times New Roman" w:eastAsia="MS Mincho" w:hAnsi="Times New Roman"/>
          <w:sz w:val="24"/>
          <w:szCs w:val="24"/>
        </w:rPr>
        <w:t>Дата ________ 20__г.</w:t>
      </w:r>
    </w:p>
    <w:p w:rsidR="009A1440" w:rsidRDefault="009A1440" w:rsidP="0093312F">
      <w:pPr>
        <w:pStyle w:val="110"/>
        <w:tabs>
          <w:tab w:val="clear" w:pos="1080"/>
          <w:tab w:val="left" w:pos="1134"/>
        </w:tabs>
        <w:spacing w:line="240" w:lineRule="auto"/>
        <w:ind w:left="0" w:firstLine="709"/>
        <w:rPr>
          <w:sz w:val="24"/>
          <w:szCs w:val="24"/>
        </w:rPr>
      </w:pPr>
    </w:p>
    <w:p w:rsidR="0093312F" w:rsidRDefault="0093312F">
      <w:pPr>
        <w:suppressAutoHyphens w:val="0"/>
        <w:spacing w:after="0" w:line="240" w:lineRule="auto"/>
        <w:jc w:val="both"/>
        <w:rPr>
          <w:rFonts w:ascii="Times New Roman" w:eastAsia="Calibri" w:hAnsi="Times New Roman"/>
          <w:sz w:val="24"/>
          <w:szCs w:val="24"/>
        </w:rPr>
      </w:pPr>
    </w:p>
    <w:p w:rsidR="0093312F" w:rsidRDefault="0093312F" w:rsidP="0093312F">
      <w:pPr>
        <w:pStyle w:val="110"/>
        <w:tabs>
          <w:tab w:val="clear" w:pos="1080"/>
          <w:tab w:val="left" w:pos="1134"/>
        </w:tabs>
        <w:spacing w:line="240" w:lineRule="auto"/>
        <w:ind w:left="0" w:firstLine="709"/>
        <w:rPr>
          <w:sz w:val="24"/>
          <w:szCs w:val="24"/>
        </w:rPr>
      </w:pPr>
    </w:p>
    <w:p w:rsidR="0093312F" w:rsidRDefault="0093312F" w:rsidP="0093312F">
      <w:pPr>
        <w:pStyle w:val="110"/>
        <w:tabs>
          <w:tab w:val="clear" w:pos="1080"/>
          <w:tab w:val="left" w:pos="1134"/>
        </w:tabs>
        <w:spacing w:line="240" w:lineRule="auto"/>
        <w:ind w:left="0" w:firstLine="709"/>
        <w:rPr>
          <w:sz w:val="24"/>
          <w:szCs w:val="24"/>
        </w:rPr>
        <w:sectPr w:rsidR="0093312F" w:rsidSect="00257379">
          <w:headerReference w:type="default" r:id="rId24"/>
          <w:footerReference w:type="default" r:id="rId25"/>
          <w:pgSz w:w="11906" w:h="16838"/>
          <w:pgMar w:top="1134" w:right="566" w:bottom="1134" w:left="1701" w:header="708" w:footer="708" w:gutter="0"/>
          <w:pgNumType w:start="3"/>
          <w:cols w:space="708"/>
          <w:docGrid w:linePitch="360"/>
        </w:sectPr>
      </w:pPr>
    </w:p>
    <w:p w:rsidR="0093312F" w:rsidRPr="0093312F" w:rsidRDefault="0093312F" w:rsidP="0093312F">
      <w:pPr>
        <w:pStyle w:val="110"/>
        <w:tabs>
          <w:tab w:val="clear" w:pos="1080"/>
          <w:tab w:val="left" w:pos="1134"/>
        </w:tabs>
        <w:spacing w:line="240" w:lineRule="auto"/>
        <w:ind w:left="0" w:firstLine="709"/>
        <w:rPr>
          <w:sz w:val="24"/>
          <w:szCs w:val="24"/>
        </w:rPr>
      </w:pPr>
    </w:p>
    <w:p w:rsidR="0093312F" w:rsidRPr="0093312F" w:rsidRDefault="0093312F" w:rsidP="0093312F">
      <w:pPr>
        <w:pStyle w:val="1-"/>
        <w:spacing w:before="0" w:after="0" w:line="240" w:lineRule="auto"/>
        <w:jc w:val="right"/>
        <w:rPr>
          <w:b w:val="0"/>
          <w:sz w:val="24"/>
          <w:szCs w:val="24"/>
        </w:rPr>
      </w:pPr>
      <w:r w:rsidRPr="0093312F">
        <w:rPr>
          <w:b w:val="0"/>
          <w:sz w:val="24"/>
          <w:szCs w:val="24"/>
        </w:rPr>
        <w:t>Приложение 7</w:t>
      </w:r>
    </w:p>
    <w:p w:rsidR="0093312F" w:rsidRPr="0093312F" w:rsidRDefault="0093312F" w:rsidP="0093312F">
      <w:pPr>
        <w:spacing w:after="0" w:line="240" w:lineRule="auto"/>
        <w:jc w:val="right"/>
        <w:rPr>
          <w:rFonts w:ascii="Times New Roman" w:hAnsi="Times New Roman"/>
          <w:bCs/>
          <w:iCs/>
          <w:sz w:val="24"/>
          <w:szCs w:val="24"/>
        </w:rPr>
      </w:pPr>
      <w:r w:rsidRPr="0093312F">
        <w:rPr>
          <w:rFonts w:ascii="Times New Roman" w:hAnsi="Times New Roman"/>
          <w:bCs/>
          <w:iCs/>
          <w:sz w:val="24"/>
          <w:szCs w:val="24"/>
        </w:rPr>
        <w:t xml:space="preserve">к Административному регламенту </w:t>
      </w:r>
    </w:p>
    <w:p w:rsidR="0093312F" w:rsidRPr="0093312F" w:rsidRDefault="0093312F" w:rsidP="0093312F">
      <w:pPr>
        <w:spacing w:after="0" w:line="240" w:lineRule="auto"/>
        <w:jc w:val="both"/>
        <w:rPr>
          <w:rFonts w:ascii="Times New Roman" w:hAnsi="Times New Roman"/>
          <w:b/>
          <w:bCs/>
          <w:iCs/>
          <w:sz w:val="24"/>
          <w:szCs w:val="24"/>
        </w:rPr>
      </w:pPr>
    </w:p>
    <w:p w:rsidR="0093312F" w:rsidRPr="0093312F" w:rsidRDefault="0093312F" w:rsidP="0093312F">
      <w:pPr>
        <w:spacing w:after="0" w:line="240" w:lineRule="auto"/>
        <w:ind w:firstLine="709"/>
        <w:jc w:val="center"/>
        <w:rPr>
          <w:rFonts w:ascii="Times New Roman" w:hAnsi="Times New Roman"/>
          <w:b/>
          <w:bCs/>
          <w:iCs/>
          <w:sz w:val="24"/>
          <w:szCs w:val="24"/>
        </w:rPr>
      </w:pPr>
      <w:r w:rsidRPr="0093312F">
        <w:rPr>
          <w:rFonts w:ascii="Times New Roman" w:hAnsi="Times New Roman"/>
          <w:b/>
          <w:bCs/>
          <w:iCs/>
          <w:sz w:val="24"/>
          <w:szCs w:val="24"/>
        </w:rPr>
        <w:tab/>
        <w:t xml:space="preserve">Описание документов, необходимых для предоставления Государственной услуги </w:t>
      </w:r>
    </w:p>
    <w:p w:rsidR="0093312F" w:rsidRPr="0093312F" w:rsidRDefault="0093312F" w:rsidP="0093312F">
      <w:pPr>
        <w:spacing w:after="0" w:line="240" w:lineRule="auto"/>
        <w:ind w:firstLine="709"/>
        <w:jc w:val="center"/>
        <w:rPr>
          <w:rFonts w:ascii="Times New Roman" w:hAnsi="Times New Roman"/>
          <w:sz w:val="24"/>
          <w:szCs w:val="24"/>
        </w:rPr>
      </w:pPr>
      <w:r w:rsidRPr="0093312F">
        <w:rPr>
          <w:rFonts w:ascii="Times New Roman" w:hAnsi="Times New Roman"/>
          <w:b/>
          <w:bCs/>
          <w:iCs/>
          <w:sz w:val="24"/>
          <w:szCs w:val="24"/>
        </w:rPr>
        <w:t>(отзыва заявления на предоставление Государственной услуги).</w:t>
      </w:r>
    </w:p>
    <w:p w:rsidR="0093312F" w:rsidRPr="0093312F" w:rsidRDefault="0093312F" w:rsidP="0093312F">
      <w:pPr>
        <w:spacing w:after="0" w:line="240" w:lineRule="auto"/>
        <w:ind w:firstLine="709"/>
        <w:jc w:val="center"/>
        <w:rPr>
          <w:rFonts w:ascii="Times New Roman" w:hAnsi="Times New Roman"/>
          <w:sz w:val="24"/>
          <w:szCs w:val="24"/>
        </w:rPr>
      </w:pPr>
    </w:p>
    <w:tbl>
      <w:tblPr>
        <w:tblW w:w="14190" w:type="dxa"/>
        <w:tblInd w:w="562" w:type="dxa"/>
        <w:tblLayout w:type="fixed"/>
        <w:tblCellMar>
          <w:left w:w="10" w:type="dxa"/>
          <w:right w:w="10" w:type="dxa"/>
        </w:tblCellMar>
        <w:tblLook w:val="04A0" w:firstRow="1" w:lastRow="0" w:firstColumn="1" w:lastColumn="0" w:noHBand="0" w:noVBand="1"/>
      </w:tblPr>
      <w:tblGrid>
        <w:gridCol w:w="1985"/>
        <w:gridCol w:w="2708"/>
        <w:gridCol w:w="4096"/>
        <w:gridCol w:w="1572"/>
        <w:gridCol w:w="3829"/>
      </w:tblGrid>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jc w:val="center"/>
              <w:rPr>
                <w:rFonts w:ascii="Times New Roman" w:hAnsi="Times New Roman"/>
                <w:color w:val="00000A"/>
                <w:sz w:val="24"/>
                <w:szCs w:val="24"/>
              </w:rPr>
            </w:pPr>
            <w:r w:rsidRPr="0093312F">
              <w:rPr>
                <w:rFonts w:ascii="Times New Roman" w:hAnsi="Times New Roman"/>
                <w:color w:val="00000A"/>
                <w:sz w:val="24"/>
                <w:szCs w:val="24"/>
              </w:rPr>
              <w:t>Категория документа</w:t>
            </w: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jc w:val="center"/>
              <w:rPr>
                <w:rFonts w:ascii="Times New Roman" w:hAnsi="Times New Roman"/>
                <w:color w:val="00000A"/>
                <w:sz w:val="24"/>
                <w:szCs w:val="24"/>
              </w:rPr>
            </w:pPr>
            <w:r w:rsidRPr="0093312F">
              <w:rPr>
                <w:rFonts w:ascii="Times New Roman" w:hAnsi="Times New Roman"/>
                <w:color w:val="00000A"/>
                <w:sz w:val="24"/>
                <w:szCs w:val="24"/>
              </w:rPr>
              <w:t>Виды документов</w:t>
            </w: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jc w:val="center"/>
              <w:rPr>
                <w:rFonts w:ascii="Times New Roman" w:hAnsi="Times New Roman"/>
                <w:color w:val="00000A"/>
                <w:sz w:val="24"/>
                <w:szCs w:val="24"/>
              </w:rPr>
            </w:pPr>
            <w:r w:rsidRPr="0093312F">
              <w:rPr>
                <w:rFonts w:ascii="Times New Roman" w:hAnsi="Times New Roman"/>
                <w:color w:val="00000A"/>
                <w:sz w:val="24"/>
                <w:szCs w:val="24"/>
              </w:rPr>
              <w:t>Общие  требования к документу</w:t>
            </w:r>
          </w:p>
        </w:tc>
        <w:tc>
          <w:tcPr>
            <w:tcW w:w="5401"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jc w:val="center"/>
              <w:rPr>
                <w:rFonts w:ascii="Times New Roman" w:hAnsi="Times New Roman"/>
                <w:sz w:val="24"/>
                <w:szCs w:val="24"/>
              </w:rPr>
            </w:pPr>
            <w:r w:rsidRPr="0093312F">
              <w:rPr>
                <w:rFonts w:ascii="Times New Roman" w:hAnsi="Times New Roman"/>
                <w:color w:val="00000A"/>
                <w:sz w:val="24"/>
                <w:szCs w:val="24"/>
              </w:rPr>
              <w:t>Требования при личной подаче</w:t>
            </w:r>
          </w:p>
        </w:tc>
      </w:tr>
      <w:tr w:rsidR="0093312F" w:rsidRPr="0093312F" w:rsidTr="00345E5B">
        <w:tc>
          <w:tcPr>
            <w:tcW w:w="14190" w:type="dxa"/>
            <w:gridSpan w:val="5"/>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ind w:firstLine="709"/>
              <w:jc w:val="center"/>
              <w:rPr>
                <w:rFonts w:ascii="Times New Roman" w:hAnsi="Times New Roman"/>
                <w:sz w:val="24"/>
                <w:szCs w:val="24"/>
              </w:rPr>
            </w:pPr>
            <w:r w:rsidRPr="0093312F">
              <w:rPr>
                <w:rFonts w:ascii="Times New Roman" w:hAnsi="Times New Roman"/>
                <w:sz w:val="24"/>
                <w:szCs w:val="24"/>
              </w:rPr>
              <w:t>Документы, предоставляемые Заявителем (представителем Заявителя)</w:t>
            </w:r>
          </w:p>
        </w:tc>
      </w:tr>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ind w:firstLine="709"/>
              <w:rPr>
                <w:rFonts w:ascii="Times New Roman" w:hAnsi="Times New Roman"/>
                <w:color w:val="00000A"/>
                <w:sz w:val="24"/>
                <w:szCs w:val="24"/>
              </w:rPr>
            </w:pPr>
            <w:r w:rsidRPr="0093312F">
              <w:rPr>
                <w:rFonts w:ascii="Times New Roman" w:hAnsi="Times New Roman"/>
                <w:color w:val="00000A"/>
                <w:sz w:val="24"/>
                <w:szCs w:val="24"/>
              </w:rPr>
              <w:t>Заявление</w:t>
            </w:r>
          </w:p>
        </w:tc>
        <w:tc>
          <w:tcPr>
            <w:tcW w:w="2708" w:type="dxa"/>
            <w:tcBorders>
              <w:top w:val="single" w:sz="4" w:space="0" w:color="000000"/>
              <w:left w:val="single" w:sz="4" w:space="0" w:color="000000"/>
              <w:bottom w:val="single" w:sz="4" w:space="0" w:color="000000"/>
              <w:right w:val="single" w:sz="4" w:space="0" w:color="000000"/>
            </w:tcBorders>
          </w:tcPr>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color w:val="00000A"/>
                <w:sz w:val="24"/>
                <w:szCs w:val="24"/>
              </w:rPr>
              <w:t>Заявление</w:t>
            </w:r>
          </w:p>
          <w:p w:rsidR="0093312F" w:rsidRPr="0093312F" w:rsidRDefault="0093312F" w:rsidP="00BC0532">
            <w:pPr>
              <w:spacing w:after="0" w:line="240" w:lineRule="auto"/>
              <w:rPr>
                <w:rFonts w:ascii="Times New Roman" w:hAnsi="Times New Roman"/>
                <w:sz w:val="24"/>
                <w:szCs w:val="24"/>
              </w:rPr>
            </w:pPr>
          </w:p>
          <w:p w:rsidR="0093312F" w:rsidRPr="0093312F" w:rsidRDefault="0093312F" w:rsidP="00BC0532">
            <w:pPr>
              <w:spacing w:after="0" w:line="240" w:lineRule="auto"/>
              <w:rPr>
                <w:rFonts w:ascii="Times New Roman" w:hAnsi="Times New Roman"/>
                <w:sz w:val="24"/>
                <w:szCs w:val="24"/>
              </w:rPr>
            </w:pPr>
          </w:p>
          <w:p w:rsidR="0093312F" w:rsidRPr="0093312F" w:rsidRDefault="0093312F" w:rsidP="00BC0532">
            <w:pPr>
              <w:tabs>
                <w:tab w:val="left" w:pos="3600"/>
              </w:tabs>
              <w:spacing w:after="0" w:line="240" w:lineRule="auto"/>
              <w:rPr>
                <w:rFonts w:ascii="Times New Roman" w:hAnsi="Times New Roman"/>
                <w:sz w:val="24"/>
                <w:szCs w:val="24"/>
              </w:rPr>
            </w:pPr>
            <w:r w:rsidRPr="0093312F">
              <w:rPr>
                <w:rFonts w:ascii="Times New Roman" w:hAnsi="Times New Roman"/>
                <w:sz w:val="24"/>
                <w:szCs w:val="24"/>
              </w:rPr>
              <w:tab/>
            </w: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color w:val="00000A"/>
                <w:sz w:val="24"/>
                <w:szCs w:val="24"/>
              </w:rPr>
              <w:t>Заявление должно быть оформлено по форме, указанной в Приложении № 6   Регламента</w:t>
            </w:r>
          </w:p>
        </w:tc>
        <w:tc>
          <w:tcPr>
            <w:tcW w:w="5401" w:type="dxa"/>
            <w:gridSpan w:val="2"/>
            <w:tcBorders>
              <w:top w:val="single" w:sz="4" w:space="0" w:color="000000"/>
              <w:left w:val="single" w:sz="4" w:space="0" w:color="000000"/>
              <w:bottom w:val="single" w:sz="4" w:space="0" w:color="000000"/>
              <w:right w:val="single" w:sz="4" w:space="0" w:color="000000"/>
            </w:tcBorders>
          </w:tcPr>
          <w:p w:rsidR="0093312F" w:rsidRPr="0093312F" w:rsidRDefault="0093312F" w:rsidP="00BC0532">
            <w:pPr>
              <w:spacing w:after="0" w:line="240" w:lineRule="auto"/>
              <w:rPr>
                <w:rFonts w:ascii="Times New Roman" w:hAnsi="Times New Roman"/>
                <w:color w:val="FF0000"/>
                <w:sz w:val="24"/>
                <w:szCs w:val="24"/>
              </w:rPr>
            </w:pPr>
            <w:r w:rsidRPr="0093312F">
              <w:rPr>
                <w:rFonts w:ascii="Times New Roman" w:hAnsi="Times New Roman"/>
                <w:color w:val="00000A"/>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p w:rsidR="0093312F" w:rsidRPr="0093312F" w:rsidRDefault="0093312F" w:rsidP="00BC0532">
            <w:pPr>
              <w:spacing w:after="0" w:line="240" w:lineRule="auto"/>
              <w:ind w:firstLine="709"/>
              <w:rPr>
                <w:rFonts w:ascii="Times New Roman" w:hAnsi="Times New Roman"/>
                <w:color w:val="FF0000"/>
                <w:sz w:val="24"/>
                <w:szCs w:val="24"/>
              </w:rPr>
            </w:pPr>
          </w:p>
        </w:tc>
      </w:tr>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color w:val="00000A"/>
                <w:sz w:val="24"/>
                <w:szCs w:val="24"/>
              </w:rPr>
              <w:t>Документ, удостоверяющий личность</w:t>
            </w: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color w:val="00000A"/>
                <w:sz w:val="24"/>
                <w:szCs w:val="24"/>
              </w:rPr>
              <w:t>Паспорт гражданина Российской Федерации</w:t>
            </w: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Паспорт должен быть оформлен в соответствии с Постановлением Правительства Российской Федерации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r w:rsidRPr="0093312F">
              <w:rPr>
                <w:rFonts w:ascii="Times New Roman" w:hAnsi="Times New Roman"/>
                <w:color w:val="FF0000"/>
                <w:sz w:val="24"/>
                <w:szCs w:val="24"/>
              </w:rPr>
              <w:t xml:space="preserve"> </w:t>
            </w:r>
          </w:p>
        </w:tc>
        <w:tc>
          <w:tcPr>
            <w:tcW w:w="5401"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color w:val="00000A"/>
                <w:sz w:val="24"/>
                <w:szCs w:val="24"/>
              </w:rPr>
              <w:t>Документ, удостоверяющий личность</w:t>
            </w: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Паспорт гражданина СССР</w:t>
            </w: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 xml:space="preserve">вопрос о действительности паспорта гражданина СССР образца 1974 года </w:t>
            </w:r>
            <w:r w:rsidRPr="0093312F">
              <w:rPr>
                <w:rFonts w:ascii="Times New Roman" w:hAnsi="Times New Roman"/>
                <w:sz w:val="24"/>
                <w:szCs w:val="24"/>
              </w:rPr>
              <w:lastRenderedPageBreak/>
              <w:t>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5401"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lastRenderedPageBreak/>
              <w:t>Представляется оригинал документа для снятия копии. Копия заверяется подписью специалиста МФЦ и печатью МФЦ.</w:t>
            </w:r>
          </w:p>
        </w:tc>
      </w:tr>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color w:val="00000A"/>
                <w:sz w:val="24"/>
                <w:szCs w:val="24"/>
              </w:rPr>
              <w:lastRenderedPageBreak/>
              <w:t>Документ, удостоверяющий личность</w:t>
            </w:r>
          </w:p>
        </w:tc>
        <w:tc>
          <w:tcPr>
            <w:tcW w:w="2708" w:type="dxa"/>
            <w:tcBorders>
              <w:top w:val="single" w:sz="4" w:space="0" w:color="000000"/>
              <w:left w:val="single" w:sz="4" w:space="0" w:color="000000"/>
              <w:bottom w:val="single" w:sz="4" w:space="0" w:color="000000"/>
              <w:right w:val="single" w:sz="4" w:space="0" w:color="000000"/>
            </w:tcBorders>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Удостоверение личности военнослужащего Российской Федерации;</w:t>
            </w:r>
          </w:p>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военный билет солдата, матроса, сержанта, старшины, прапорщика, мичмана и офицера запаса</w:t>
            </w:r>
          </w:p>
          <w:p w:rsidR="0093312F" w:rsidRPr="0093312F" w:rsidRDefault="0093312F" w:rsidP="00BC0532">
            <w:pPr>
              <w:spacing w:after="0" w:line="240" w:lineRule="auto"/>
              <w:ind w:firstLine="709"/>
              <w:rPr>
                <w:rFonts w:ascii="Times New Roman" w:hAnsi="Times New Roman"/>
                <w:sz w:val="24"/>
                <w:szCs w:val="24"/>
              </w:rPr>
            </w:pP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5401"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Документ, подтверждающий</w:t>
            </w:r>
          </w:p>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sz w:val="24"/>
                <w:szCs w:val="24"/>
              </w:rPr>
              <w:t>полномочия опекуна (попечителя)</w:t>
            </w:r>
          </w:p>
          <w:p w:rsidR="0093312F" w:rsidRPr="0093312F" w:rsidRDefault="0093312F" w:rsidP="00BC0532">
            <w:pPr>
              <w:spacing w:after="0" w:line="240" w:lineRule="auto"/>
              <w:ind w:firstLine="709"/>
              <w:rPr>
                <w:rFonts w:ascii="Times New Roman" w:hAnsi="Times New Roman"/>
                <w:color w:val="00000A"/>
                <w:sz w:val="24"/>
                <w:szCs w:val="24"/>
              </w:rPr>
            </w:pP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Выписка из решения органа опеки и попечительства об установлении над ребенком, недееспособным гражданином опеки (попечительства)</w:t>
            </w: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D51EA7">
            <w:pPr>
              <w:spacing w:after="0" w:line="240" w:lineRule="auto"/>
              <w:jc w:val="both"/>
              <w:rPr>
                <w:rFonts w:ascii="Times New Roman" w:hAnsi="Times New Roman"/>
                <w:sz w:val="24"/>
                <w:szCs w:val="24"/>
              </w:rPr>
            </w:pPr>
            <w:r w:rsidRPr="0093312F">
              <w:rPr>
                <w:rFonts w:ascii="Times New Roman" w:hAnsi="Times New Roman"/>
                <w:sz w:val="24"/>
                <w:szCs w:val="24"/>
              </w:rPr>
              <w:t xml:space="preserve">Форма должна соответствовать Федеральному закону от 24.04.2008 № 48-ФЗ «Об опеке и </w:t>
            </w:r>
            <w:r w:rsidR="00D51EA7">
              <w:rPr>
                <w:rFonts w:ascii="Times New Roman" w:hAnsi="Times New Roman"/>
                <w:sz w:val="24"/>
                <w:szCs w:val="24"/>
              </w:rPr>
              <w:t>п</w:t>
            </w:r>
            <w:r w:rsidRPr="0093312F">
              <w:rPr>
                <w:rFonts w:ascii="Times New Roman" w:hAnsi="Times New Roman"/>
                <w:sz w:val="24"/>
                <w:szCs w:val="24"/>
              </w:rPr>
              <w:t>опечительстве», постановлению Правительства Российской Федерации от 17.11.2010 № 927 «Об отдельных вопросах осуществления опеки и попечительства в отношении совершеннолетних недееспособных или не полностью дееспособных граждан»</w:t>
            </w:r>
          </w:p>
        </w:tc>
        <w:tc>
          <w:tcPr>
            <w:tcW w:w="5401"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color w:val="00000A"/>
                <w:sz w:val="24"/>
                <w:szCs w:val="24"/>
              </w:rPr>
              <w:lastRenderedPageBreak/>
              <w:t>Решение суда о признании лица из числа детей-сирот и детей, оставшихся без попечения родителей, недееспособным</w:t>
            </w: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Решение суда</w:t>
            </w: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Надлежаще заверенная копия решения суда.</w:t>
            </w:r>
          </w:p>
        </w:tc>
        <w:tc>
          <w:tcPr>
            <w:tcW w:w="5401"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Документ, удостоверяющий полномочия представителя</w:t>
            </w: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Доверенность</w:t>
            </w: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345E5B">
            <w:pPr>
              <w:pStyle w:val="15"/>
              <w:rPr>
                <w:rFonts w:ascii="Times New Roman" w:hAnsi="Times New Roman"/>
                <w:sz w:val="24"/>
                <w:szCs w:val="24"/>
              </w:rPr>
            </w:pPr>
            <w:r w:rsidRPr="0093312F">
              <w:rPr>
                <w:rFonts w:ascii="Times New Roman" w:hAnsi="Times New Roman"/>
                <w:sz w:val="24"/>
                <w:szCs w:val="24"/>
              </w:rPr>
              <w:t>Доверенность должна быть оформлена в соответствии с требованиями законодательства и содержать следующие сведения:</w:t>
            </w:r>
          </w:p>
          <w:p w:rsidR="0093312F" w:rsidRPr="0093312F" w:rsidRDefault="0093312F" w:rsidP="00345E5B">
            <w:pPr>
              <w:pStyle w:val="15"/>
              <w:ind w:firstLine="709"/>
              <w:rPr>
                <w:rFonts w:ascii="Times New Roman" w:hAnsi="Times New Roman"/>
                <w:sz w:val="24"/>
                <w:szCs w:val="24"/>
              </w:rPr>
            </w:pPr>
            <w:r w:rsidRPr="0093312F">
              <w:rPr>
                <w:rFonts w:ascii="Times New Roman" w:hAnsi="Times New Roman"/>
                <w:sz w:val="24"/>
                <w:szCs w:val="24"/>
              </w:rPr>
              <w:t>-ФИО лица, выдавшего доверенность;</w:t>
            </w:r>
          </w:p>
          <w:p w:rsidR="0093312F" w:rsidRPr="0093312F" w:rsidRDefault="0093312F" w:rsidP="00345E5B">
            <w:pPr>
              <w:pStyle w:val="15"/>
              <w:ind w:firstLine="709"/>
              <w:rPr>
                <w:rFonts w:ascii="Times New Roman" w:hAnsi="Times New Roman"/>
                <w:sz w:val="24"/>
                <w:szCs w:val="24"/>
              </w:rPr>
            </w:pPr>
            <w:r w:rsidRPr="0093312F">
              <w:rPr>
                <w:rFonts w:ascii="Times New Roman" w:hAnsi="Times New Roman"/>
                <w:sz w:val="24"/>
                <w:szCs w:val="24"/>
              </w:rPr>
              <w:t>-ФИО лица, уполномоченного по доверенности;</w:t>
            </w:r>
          </w:p>
          <w:p w:rsidR="0093312F" w:rsidRPr="0093312F" w:rsidRDefault="0093312F" w:rsidP="00345E5B">
            <w:pPr>
              <w:pStyle w:val="15"/>
              <w:ind w:firstLine="709"/>
              <w:rPr>
                <w:rFonts w:ascii="Times New Roman" w:hAnsi="Times New Roman"/>
                <w:sz w:val="24"/>
                <w:szCs w:val="24"/>
              </w:rPr>
            </w:pPr>
            <w:r w:rsidRPr="0093312F">
              <w:rPr>
                <w:rFonts w:ascii="Times New Roman" w:hAnsi="Times New Roman"/>
                <w:sz w:val="24"/>
                <w:szCs w:val="24"/>
              </w:rPr>
              <w:t>-Данные документов, удостоверяющих личность этих лиц;</w:t>
            </w:r>
          </w:p>
          <w:p w:rsidR="0093312F" w:rsidRPr="0093312F" w:rsidRDefault="0093312F" w:rsidP="00345E5B">
            <w:pPr>
              <w:pStyle w:val="15"/>
              <w:ind w:firstLine="709"/>
              <w:rPr>
                <w:rFonts w:ascii="Times New Roman" w:hAnsi="Times New Roman"/>
                <w:sz w:val="24"/>
                <w:szCs w:val="24"/>
              </w:rPr>
            </w:pPr>
            <w:r w:rsidRPr="0093312F">
              <w:rPr>
                <w:rFonts w:ascii="Times New Roman" w:hAnsi="Times New Roman"/>
                <w:sz w:val="24"/>
                <w:szCs w:val="24"/>
              </w:rPr>
              <w:t>-Объем полномочий представителя, включающий право на подачу Заявления</w:t>
            </w:r>
          </w:p>
          <w:p w:rsidR="0093312F" w:rsidRPr="0093312F" w:rsidRDefault="0093312F" w:rsidP="00345E5B">
            <w:pPr>
              <w:pStyle w:val="15"/>
              <w:ind w:firstLine="709"/>
              <w:rPr>
                <w:rFonts w:ascii="Times New Roman" w:hAnsi="Times New Roman"/>
                <w:sz w:val="24"/>
                <w:szCs w:val="24"/>
              </w:rPr>
            </w:pPr>
            <w:r w:rsidRPr="0093312F">
              <w:rPr>
                <w:rFonts w:ascii="Times New Roman" w:hAnsi="Times New Roman"/>
                <w:sz w:val="24"/>
                <w:szCs w:val="24"/>
              </w:rPr>
              <w:t>о предоставлении Государственной услуги</w:t>
            </w:r>
          </w:p>
          <w:p w:rsidR="0093312F" w:rsidRPr="0093312F" w:rsidRDefault="0093312F" w:rsidP="00345E5B">
            <w:pPr>
              <w:pStyle w:val="15"/>
              <w:ind w:firstLine="709"/>
              <w:rPr>
                <w:rFonts w:ascii="Times New Roman" w:hAnsi="Times New Roman"/>
                <w:sz w:val="24"/>
                <w:szCs w:val="24"/>
              </w:rPr>
            </w:pPr>
            <w:r w:rsidRPr="0093312F">
              <w:rPr>
                <w:rFonts w:ascii="Times New Roman" w:hAnsi="Times New Roman"/>
                <w:sz w:val="24"/>
                <w:szCs w:val="24"/>
              </w:rPr>
              <w:t>-Дата выдачи доверенности;</w:t>
            </w:r>
          </w:p>
          <w:p w:rsidR="0093312F" w:rsidRPr="0093312F" w:rsidRDefault="0093312F" w:rsidP="00345E5B">
            <w:pPr>
              <w:spacing w:after="0" w:line="240" w:lineRule="auto"/>
              <w:ind w:firstLine="709"/>
              <w:rPr>
                <w:rFonts w:ascii="Times New Roman" w:hAnsi="Times New Roman"/>
                <w:sz w:val="24"/>
                <w:szCs w:val="24"/>
              </w:rPr>
            </w:pPr>
            <w:r w:rsidRPr="0093312F">
              <w:rPr>
                <w:rFonts w:ascii="Times New Roman" w:hAnsi="Times New Roman"/>
                <w:sz w:val="24"/>
                <w:szCs w:val="24"/>
              </w:rPr>
              <w:t>-Подпись лица, выдавшего доверенность. Доверенность должна быть нотариально заверена.</w:t>
            </w:r>
          </w:p>
        </w:tc>
        <w:tc>
          <w:tcPr>
            <w:tcW w:w="5401"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Документ, подтверждающий эмансипацию несовершеннолетнего</w:t>
            </w: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Решение суда</w:t>
            </w: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ind w:firstLine="709"/>
              <w:rPr>
                <w:rFonts w:ascii="Times New Roman" w:hAnsi="Times New Roman"/>
                <w:sz w:val="24"/>
                <w:szCs w:val="24"/>
              </w:rPr>
            </w:pPr>
            <w:r w:rsidRPr="0093312F">
              <w:rPr>
                <w:rFonts w:ascii="Times New Roman" w:hAnsi="Times New Roman"/>
                <w:sz w:val="24"/>
                <w:szCs w:val="24"/>
              </w:rPr>
              <w:t>Надлежаще заверенная копия решения суда.</w:t>
            </w:r>
          </w:p>
        </w:tc>
        <w:tc>
          <w:tcPr>
            <w:tcW w:w="5401"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ind w:firstLine="709"/>
              <w:rPr>
                <w:rFonts w:ascii="Times New Roman" w:hAnsi="Times New Roman"/>
                <w:sz w:val="24"/>
                <w:szCs w:val="24"/>
              </w:rPr>
            </w:pPr>
            <w:r w:rsidRPr="0093312F">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93312F" w:rsidRPr="0093312F" w:rsidTr="00345E5B">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lastRenderedPageBreak/>
              <w:t>Документ, подтверждающий эмансипацию несовершеннолетнего</w:t>
            </w:r>
          </w:p>
        </w:tc>
        <w:tc>
          <w:tcPr>
            <w:tcW w:w="2708" w:type="dxa"/>
            <w:tcBorders>
              <w:top w:val="single" w:sz="4" w:space="0" w:color="000000"/>
              <w:left w:val="single" w:sz="4" w:space="0" w:color="000000"/>
              <w:bottom w:val="single" w:sz="4" w:space="0" w:color="000000"/>
              <w:right w:val="single" w:sz="4" w:space="0" w:color="000000"/>
            </w:tcBorders>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sz w:val="24"/>
                <w:szCs w:val="24"/>
              </w:rPr>
              <w:t>Решение органа опеки и попечительства</w:t>
            </w:r>
          </w:p>
          <w:p w:rsidR="0093312F" w:rsidRPr="0093312F" w:rsidRDefault="0093312F" w:rsidP="00BC0532">
            <w:pPr>
              <w:spacing w:after="0" w:line="240" w:lineRule="auto"/>
              <w:rPr>
                <w:rFonts w:ascii="Times New Roman" w:hAnsi="Times New Roman"/>
                <w:sz w:val="24"/>
                <w:szCs w:val="24"/>
              </w:rPr>
            </w:pPr>
          </w:p>
        </w:tc>
        <w:tc>
          <w:tcPr>
            <w:tcW w:w="4096"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pStyle w:val="15"/>
              <w:ind w:firstLine="709"/>
              <w:jc w:val="both"/>
              <w:rPr>
                <w:rFonts w:ascii="Times New Roman" w:eastAsia="Times New Roman" w:hAnsi="Times New Roman"/>
                <w:sz w:val="24"/>
                <w:szCs w:val="24"/>
              </w:rPr>
            </w:pPr>
            <w:r w:rsidRPr="0093312F">
              <w:rPr>
                <w:rFonts w:ascii="Times New Roman" w:eastAsia="Times New Roman" w:hAnsi="Times New Roman"/>
                <w:sz w:val="24"/>
                <w:szCs w:val="24"/>
              </w:rPr>
              <w:t>Форма должна соответствовать Федеральному закону от 24.04.2008 № 48-ФЗ «Об опеке и попечительстве».</w:t>
            </w:r>
          </w:p>
        </w:tc>
        <w:tc>
          <w:tcPr>
            <w:tcW w:w="5401"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ind w:firstLine="709"/>
              <w:rPr>
                <w:rFonts w:ascii="Times New Roman" w:hAnsi="Times New Roman"/>
                <w:sz w:val="24"/>
                <w:szCs w:val="24"/>
              </w:rPr>
            </w:pPr>
            <w:r w:rsidRPr="0093312F">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93312F" w:rsidRPr="0093312F" w:rsidTr="00345E5B">
        <w:tc>
          <w:tcPr>
            <w:tcW w:w="14190" w:type="dxa"/>
            <w:gridSpan w:val="5"/>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ind w:firstLine="709"/>
              <w:jc w:val="center"/>
              <w:rPr>
                <w:rFonts w:ascii="Times New Roman" w:hAnsi="Times New Roman"/>
                <w:sz w:val="24"/>
                <w:szCs w:val="24"/>
              </w:rPr>
            </w:pPr>
            <w:r w:rsidRPr="0093312F">
              <w:rPr>
                <w:rFonts w:ascii="Times New Roman" w:hAnsi="Times New Roman"/>
                <w:sz w:val="24"/>
                <w:szCs w:val="24"/>
              </w:rPr>
              <w:t>Документы, запрашиваемые в порядке межведомственного взаимодействия</w:t>
            </w:r>
          </w:p>
        </w:tc>
      </w:tr>
      <w:tr w:rsidR="0093312F" w:rsidRPr="0093312F" w:rsidTr="00345E5B">
        <w:trPr>
          <w:trHeight w:val="1223"/>
        </w:trPr>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color w:val="00000A"/>
                <w:sz w:val="24"/>
                <w:szCs w:val="24"/>
              </w:rPr>
              <w:t>Документ, подтверждающий наличие или отсутствие у Заявителя прав собственности на жилое помещение</w:t>
            </w: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color w:val="00000A"/>
                <w:sz w:val="24"/>
                <w:szCs w:val="24"/>
              </w:rPr>
              <w:t>Выписка из Единого государственного реестра недвижимости (ЕГРН) на Заявителя</w:t>
            </w:r>
          </w:p>
        </w:tc>
        <w:tc>
          <w:tcPr>
            <w:tcW w:w="5668"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color w:val="00000A"/>
                <w:sz w:val="24"/>
                <w:szCs w:val="24"/>
              </w:rPr>
              <w:t>В выписке указываются сведения о наличии или отсутствии у Заявителя прав собственности на жилое помещение.</w:t>
            </w:r>
          </w:p>
        </w:tc>
        <w:tc>
          <w:tcPr>
            <w:tcW w:w="3829"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ind w:firstLine="709"/>
              <w:jc w:val="center"/>
              <w:rPr>
                <w:rFonts w:ascii="Times New Roman" w:hAnsi="Times New Roman"/>
                <w:sz w:val="24"/>
                <w:szCs w:val="24"/>
              </w:rPr>
            </w:pPr>
            <w:r w:rsidRPr="0093312F">
              <w:rPr>
                <w:rFonts w:ascii="Times New Roman" w:hAnsi="Times New Roman"/>
                <w:color w:val="00000A"/>
                <w:sz w:val="24"/>
                <w:szCs w:val="24"/>
              </w:rPr>
              <w:t>Х</w:t>
            </w:r>
          </w:p>
        </w:tc>
      </w:tr>
      <w:tr w:rsidR="0093312F" w:rsidRPr="0093312F" w:rsidTr="00345E5B">
        <w:trPr>
          <w:trHeight w:val="1223"/>
        </w:trPr>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color w:val="00000A"/>
                <w:sz w:val="24"/>
                <w:szCs w:val="24"/>
              </w:rPr>
              <w:t>Информация</w:t>
            </w: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sz w:val="24"/>
                <w:szCs w:val="24"/>
              </w:rPr>
              <w:t>Информация о нахождении сведений о Заявителе в Сводном списке  детей-сирот и детей, оставшихся без попечения родителей, лиц из их числа, подлежащих обеспечению жилыми помещениями, в текущем году в городском округе Фрязино Московской области.</w:t>
            </w:r>
          </w:p>
        </w:tc>
        <w:tc>
          <w:tcPr>
            <w:tcW w:w="5668"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color w:val="00000A"/>
                <w:sz w:val="24"/>
                <w:szCs w:val="24"/>
              </w:rPr>
              <w:t xml:space="preserve">В информации </w:t>
            </w:r>
            <w:r w:rsidR="002B3E92" w:rsidRPr="0093312F">
              <w:rPr>
                <w:rFonts w:ascii="Times New Roman" w:hAnsi="Times New Roman"/>
                <w:color w:val="00000A"/>
                <w:sz w:val="24"/>
                <w:szCs w:val="24"/>
              </w:rPr>
              <w:t>указываются сведения</w:t>
            </w:r>
            <w:r w:rsidRPr="0093312F">
              <w:rPr>
                <w:rFonts w:ascii="Times New Roman" w:hAnsi="Times New Roman"/>
                <w:color w:val="00000A"/>
                <w:sz w:val="24"/>
                <w:szCs w:val="24"/>
              </w:rPr>
              <w:t xml:space="preserve"> о наличии или отсутствии Заявителя в Сводном </w:t>
            </w:r>
            <w:r w:rsidR="002B3E92" w:rsidRPr="0093312F">
              <w:rPr>
                <w:rFonts w:ascii="Times New Roman" w:hAnsi="Times New Roman"/>
                <w:color w:val="00000A"/>
                <w:sz w:val="24"/>
                <w:szCs w:val="24"/>
              </w:rPr>
              <w:t>списке детей</w:t>
            </w:r>
            <w:r w:rsidRPr="0093312F">
              <w:rPr>
                <w:rFonts w:ascii="Times New Roman" w:hAnsi="Times New Roman"/>
                <w:color w:val="00000A"/>
                <w:sz w:val="24"/>
                <w:szCs w:val="24"/>
              </w:rPr>
              <w:t xml:space="preserve">-сирот и детей, оставшихся без попечения родителей, лиц из их числа, подлежащих обеспечению жилыми помещениями, в текущем году в городском округе Фрязино Московской области и реквизиты документа, которым утвержден список. </w:t>
            </w:r>
          </w:p>
          <w:p w:rsidR="0093312F" w:rsidRPr="0093312F" w:rsidRDefault="0093312F" w:rsidP="00BC0532">
            <w:pPr>
              <w:spacing w:after="0" w:line="240" w:lineRule="auto"/>
              <w:rPr>
                <w:rFonts w:ascii="Times New Roman" w:hAnsi="Times New Roman"/>
                <w:color w:val="00000A"/>
                <w:sz w:val="24"/>
                <w:szCs w:val="24"/>
              </w:rPr>
            </w:pPr>
            <w:r w:rsidRPr="0093312F">
              <w:rPr>
                <w:rFonts w:ascii="Times New Roman" w:hAnsi="Times New Roman"/>
                <w:color w:val="00000A"/>
                <w:sz w:val="24"/>
                <w:szCs w:val="24"/>
              </w:rPr>
              <w:t>Оформляется на бланке Министерства образования Московской области, подписывается уполномоченным лицом.</w:t>
            </w:r>
          </w:p>
        </w:tc>
        <w:tc>
          <w:tcPr>
            <w:tcW w:w="3829"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ind w:firstLine="709"/>
              <w:jc w:val="center"/>
              <w:rPr>
                <w:rFonts w:ascii="Times New Roman" w:hAnsi="Times New Roman"/>
                <w:sz w:val="24"/>
                <w:szCs w:val="24"/>
              </w:rPr>
            </w:pPr>
            <w:r w:rsidRPr="0093312F">
              <w:rPr>
                <w:rFonts w:ascii="Times New Roman" w:hAnsi="Times New Roman"/>
                <w:color w:val="00000A"/>
                <w:sz w:val="24"/>
                <w:szCs w:val="24"/>
              </w:rPr>
              <w:t>Х</w:t>
            </w:r>
          </w:p>
        </w:tc>
      </w:tr>
      <w:tr w:rsidR="0093312F" w:rsidRPr="0093312F" w:rsidTr="00345E5B">
        <w:trPr>
          <w:trHeight w:val="1223"/>
        </w:trPr>
        <w:tc>
          <w:tcPr>
            <w:tcW w:w="1985" w:type="dxa"/>
            <w:tcBorders>
              <w:top w:val="single" w:sz="4" w:space="0" w:color="000000"/>
              <w:left w:val="single" w:sz="4" w:space="0" w:color="000000"/>
              <w:bottom w:val="single" w:sz="4" w:space="0" w:color="000000"/>
              <w:right w:val="single" w:sz="4" w:space="0" w:color="000000"/>
            </w:tcBorders>
            <w:hideMark/>
          </w:tcPr>
          <w:p w:rsidR="0093312F" w:rsidRPr="0093312F" w:rsidRDefault="0093312F" w:rsidP="00BC0532">
            <w:pPr>
              <w:spacing w:after="0" w:line="240" w:lineRule="auto"/>
              <w:rPr>
                <w:rFonts w:ascii="Times New Roman" w:hAnsi="Times New Roman"/>
                <w:sz w:val="24"/>
                <w:szCs w:val="24"/>
              </w:rPr>
            </w:pPr>
            <w:r w:rsidRPr="0093312F">
              <w:rPr>
                <w:rFonts w:ascii="Times New Roman" w:hAnsi="Times New Roman"/>
                <w:color w:val="00000A"/>
                <w:sz w:val="24"/>
                <w:szCs w:val="24"/>
              </w:rPr>
              <w:t xml:space="preserve">Документ, подтверждающий регистрацию по месту жительства </w:t>
            </w:r>
          </w:p>
        </w:tc>
        <w:tc>
          <w:tcPr>
            <w:tcW w:w="2708" w:type="dxa"/>
            <w:tcBorders>
              <w:top w:val="single" w:sz="4" w:space="0" w:color="000000"/>
              <w:left w:val="single" w:sz="4" w:space="0" w:color="000000"/>
              <w:bottom w:val="single" w:sz="4" w:space="0" w:color="000000"/>
              <w:right w:val="single" w:sz="4" w:space="0" w:color="000000"/>
            </w:tcBorders>
            <w:hideMark/>
          </w:tcPr>
          <w:p w:rsidR="0093312F" w:rsidRPr="0093312F" w:rsidRDefault="00750534" w:rsidP="00BC0532">
            <w:pPr>
              <w:spacing w:after="0" w:line="240" w:lineRule="auto"/>
              <w:rPr>
                <w:rFonts w:ascii="Times New Roman" w:hAnsi="Times New Roman"/>
                <w:sz w:val="24"/>
                <w:szCs w:val="24"/>
              </w:rPr>
            </w:pPr>
            <w:r w:rsidRPr="00750534">
              <w:rPr>
                <w:rFonts w:ascii="Times New Roman" w:hAnsi="Times New Roman"/>
                <w:sz w:val="24"/>
                <w:szCs w:val="24"/>
              </w:rPr>
              <w:t xml:space="preserve">сведения о лицах, проживающих по месту жительства гражданина, членах семьи за последние пять лет, предшествующих подаче </w:t>
            </w:r>
            <w:r w:rsidRPr="00750534">
              <w:rPr>
                <w:rFonts w:ascii="Times New Roman" w:hAnsi="Times New Roman"/>
                <w:sz w:val="24"/>
                <w:szCs w:val="24"/>
              </w:rPr>
              <w:lastRenderedPageBreak/>
              <w:t>заявления о принятии на учет,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(срок действия – 1 месяц) (срок действия - 1 месяц)</w:t>
            </w:r>
          </w:p>
        </w:tc>
        <w:tc>
          <w:tcPr>
            <w:tcW w:w="5668" w:type="dxa"/>
            <w:gridSpan w:val="2"/>
            <w:tcBorders>
              <w:top w:val="single" w:sz="4" w:space="0" w:color="000000"/>
              <w:left w:val="single" w:sz="4" w:space="0" w:color="000000"/>
              <w:bottom w:val="single" w:sz="4" w:space="0" w:color="000000"/>
              <w:right w:val="single" w:sz="4" w:space="0" w:color="000000"/>
            </w:tcBorders>
            <w:hideMark/>
          </w:tcPr>
          <w:p w:rsidR="0093312F" w:rsidRPr="0093312F" w:rsidRDefault="00750534" w:rsidP="009410AD">
            <w:pPr>
              <w:spacing w:after="0" w:line="240" w:lineRule="auto"/>
              <w:rPr>
                <w:rFonts w:ascii="Times New Roman" w:hAnsi="Times New Roman"/>
                <w:color w:val="00000A"/>
                <w:sz w:val="24"/>
                <w:szCs w:val="24"/>
              </w:rPr>
            </w:pPr>
            <w:r w:rsidRPr="00750534">
              <w:rPr>
                <w:rFonts w:ascii="Times New Roman" w:hAnsi="Times New Roman"/>
                <w:sz w:val="24"/>
                <w:szCs w:val="24"/>
              </w:rPr>
              <w:lastRenderedPageBreak/>
              <w:t xml:space="preserve">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 а также наименование органа государственной власти Московской области, осуществляющего </w:t>
            </w:r>
            <w:r w:rsidRPr="00750534">
              <w:rPr>
                <w:rFonts w:ascii="Times New Roman" w:hAnsi="Times New Roman"/>
                <w:sz w:val="24"/>
                <w:szCs w:val="24"/>
              </w:rPr>
              <w:lastRenderedPageBreak/>
              <w:t>исполнительно-распорядительную деятельность на территории городского округа Фрязино Московской области в отдельных сферах жилищной политики</w:t>
            </w:r>
            <w:r>
              <w:rPr>
                <w:rFonts w:ascii="Times New Roman" w:hAnsi="Times New Roman"/>
                <w:sz w:val="24"/>
                <w:szCs w:val="24"/>
              </w:rPr>
              <w:t>.</w:t>
            </w:r>
          </w:p>
        </w:tc>
        <w:tc>
          <w:tcPr>
            <w:tcW w:w="3829" w:type="dxa"/>
            <w:tcBorders>
              <w:top w:val="single" w:sz="4" w:space="0" w:color="000000"/>
              <w:left w:val="single" w:sz="4" w:space="0" w:color="000000"/>
              <w:bottom w:val="single" w:sz="4" w:space="0" w:color="000000"/>
              <w:right w:val="single" w:sz="4" w:space="0" w:color="000000"/>
            </w:tcBorders>
          </w:tcPr>
          <w:p w:rsidR="0093312F" w:rsidRPr="0093312F" w:rsidRDefault="0093312F" w:rsidP="00BC0532">
            <w:pPr>
              <w:spacing w:after="0" w:line="240" w:lineRule="auto"/>
              <w:ind w:firstLine="709"/>
              <w:jc w:val="center"/>
              <w:rPr>
                <w:rFonts w:ascii="Times New Roman" w:hAnsi="Times New Roman"/>
                <w:color w:val="00000A"/>
                <w:sz w:val="24"/>
                <w:szCs w:val="24"/>
              </w:rPr>
            </w:pPr>
          </w:p>
        </w:tc>
      </w:tr>
    </w:tbl>
    <w:p w:rsidR="0093312F" w:rsidRPr="0093312F" w:rsidRDefault="0093312F" w:rsidP="0093312F">
      <w:pPr>
        <w:spacing w:after="0" w:line="240" w:lineRule="auto"/>
        <w:ind w:firstLine="709"/>
        <w:jc w:val="both"/>
        <w:rPr>
          <w:rFonts w:ascii="Times New Roman" w:hAnsi="Times New Roman"/>
          <w:color w:val="FF0000"/>
          <w:sz w:val="24"/>
          <w:szCs w:val="24"/>
        </w:rPr>
      </w:pPr>
    </w:p>
    <w:p w:rsidR="00345E5B" w:rsidRDefault="00E208CA">
      <w:pPr>
        <w:suppressAutoHyphens w:val="0"/>
        <w:spacing w:after="0" w:line="240" w:lineRule="auto"/>
        <w:jc w:val="both"/>
        <w:rPr>
          <w:sz w:val="24"/>
          <w:szCs w:val="24"/>
        </w:rPr>
        <w:sectPr w:rsidR="00345E5B" w:rsidSect="0093312F">
          <w:pgSz w:w="16838" w:h="11906" w:orient="landscape"/>
          <w:pgMar w:top="1701" w:right="1134" w:bottom="851" w:left="1134" w:header="709" w:footer="709" w:gutter="0"/>
          <w:cols w:space="708"/>
          <w:docGrid w:linePitch="360"/>
        </w:sectPr>
      </w:pPr>
      <w:r>
        <w:rPr>
          <w:sz w:val="24"/>
          <w:szCs w:val="24"/>
        </w:rPr>
        <w:br w:type="page"/>
      </w:r>
    </w:p>
    <w:p w:rsidR="00E208CA" w:rsidRDefault="00E208CA">
      <w:pPr>
        <w:suppressAutoHyphens w:val="0"/>
        <w:spacing w:after="0" w:line="240" w:lineRule="auto"/>
        <w:jc w:val="both"/>
        <w:rPr>
          <w:rFonts w:ascii="Times New Roman" w:eastAsia="Calibri" w:hAnsi="Times New Roman"/>
          <w:sz w:val="24"/>
          <w:szCs w:val="24"/>
        </w:rPr>
      </w:pPr>
    </w:p>
    <w:p w:rsidR="0093312F" w:rsidRDefault="0093312F" w:rsidP="0093312F">
      <w:pPr>
        <w:pStyle w:val="110"/>
        <w:tabs>
          <w:tab w:val="clear" w:pos="1080"/>
          <w:tab w:val="left" w:pos="1134"/>
        </w:tabs>
        <w:spacing w:line="240" w:lineRule="auto"/>
        <w:ind w:left="0" w:firstLine="709"/>
        <w:rPr>
          <w:sz w:val="24"/>
          <w:szCs w:val="24"/>
        </w:rPr>
      </w:pPr>
    </w:p>
    <w:p w:rsidR="00E208CA" w:rsidRPr="00E208CA" w:rsidRDefault="00E208CA" w:rsidP="00750534">
      <w:pPr>
        <w:pStyle w:val="1-"/>
        <w:spacing w:before="0" w:after="0" w:line="240" w:lineRule="auto"/>
        <w:ind w:left="5529"/>
        <w:jc w:val="left"/>
        <w:rPr>
          <w:sz w:val="24"/>
          <w:szCs w:val="24"/>
        </w:rPr>
      </w:pPr>
      <w:bookmarkStart w:id="190" w:name="_Toc468470799"/>
      <w:bookmarkStart w:id="191" w:name="_Ref437561935"/>
      <w:bookmarkStart w:id="192" w:name="_Ref437728895"/>
      <w:bookmarkStart w:id="193" w:name="_Toc437973324"/>
      <w:bookmarkStart w:id="194" w:name="_Toc438110066"/>
      <w:bookmarkStart w:id="195" w:name="_Toc438376278"/>
      <w:bookmarkStart w:id="196" w:name="_Ref437966607"/>
      <w:bookmarkStart w:id="197" w:name="_Toc437973307"/>
      <w:bookmarkStart w:id="198" w:name="_Toc438110049"/>
      <w:bookmarkStart w:id="199" w:name="_Toc438376261"/>
      <w:r w:rsidRPr="00E208CA">
        <w:rPr>
          <w:b w:val="0"/>
          <w:sz w:val="24"/>
          <w:szCs w:val="24"/>
        </w:rPr>
        <w:t>Приложение 8</w:t>
      </w:r>
    </w:p>
    <w:p w:rsidR="00E208CA" w:rsidRPr="00E208CA" w:rsidRDefault="00E208CA" w:rsidP="00750534">
      <w:pPr>
        <w:spacing w:after="0" w:line="240" w:lineRule="auto"/>
        <w:ind w:left="5529"/>
        <w:rPr>
          <w:rFonts w:ascii="Times New Roman" w:hAnsi="Times New Roman"/>
          <w:b/>
          <w:bCs/>
          <w:iCs/>
          <w:sz w:val="24"/>
          <w:szCs w:val="24"/>
        </w:rPr>
      </w:pPr>
      <w:r w:rsidRPr="00E208CA">
        <w:rPr>
          <w:rFonts w:ascii="Times New Roman" w:hAnsi="Times New Roman"/>
          <w:bCs/>
          <w:iCs/>
          <w:sz w:val="24"/>
          <w:szCs w:val="24"/>
        </w:rPr>
        <w:t xml:space="preserve">к Административному регламенту </w:t>
      </w:r>
    </w:p>
    <w:p w:rsidR="00E208CA" w:rsidRPr="00E208CA" w:rsidRDefault="00E208CA" w:rsidP="00345E5B">
      <w:pPr>
        <w:spacing w:after="0" w:line="240" w:lineRule="auto"/>
        <w:ind w:left="5529" w:firstLine="850"/>
        <w:jc w:val="center"/>
        <w:rPr>
          <w:rFonts w:ascii="Times New Roman" w:hAnsi="Times New Roman"/>
          <w:b/>
          <w:bCs/>
          <w:iCs/>
          <w:sz w:val="24"/>
          <w:szCs w:val="24"/>
        </w:rPr>
      </w:pPr>
    </w:p>
    <w:p w:rsidR="00E208CA" w:rsidRPr="00E208CA" w:rsidRDefault="00E208CA" w:rsidP="00345E5B">
      <w:pPr>
        <w:pStyle w:val="1-"/>
        <w:spacing w:before="0" w:after="0" w:line="240" w:lineRule="auto"/>
        <w:ind w:left="5812" w:firstLine="567"/>
        <w:rPr>
          <w:b w:val="0"/>
          <w:sz w:val="24"/>
          <w:szCs w:val="24"/>
        </w:rPr>
      </w:pPr>
      <w:r w:rsidRPr="00E208CA">
        <w:rPr>
          <w:sz w:val="24"/>
          <w:szCs w:val="24"/>
        </w:rPr>
        <w:t>Форма решения об отказе в приеме и регистрации документов для предоставления Государственной услуги</w:t>
      </w:r>
    </w:p>
    <w:p w:rsidR="00E208CA" w:rsidRPr="00E208CA" w:rsidRDefault="00E208CA" w:rsidP="00E208CA">
      <w:pPr>
        <w:pStyle w:val="1-"/>
        <w:spacing w:before="0" w:after="0" w:line="240" w:lineRule="auto"/>
        <w:ind w:firstLine="709"/>
        <w:rPr>
          <w:b w:val="0"/>
          <w:sz w:val="24"/>
          <w:szCs w:val="24"/>
        </w:rPr>
      </w:pPr>
      <w:r w:rsidRPr="00E208CA">
        <w:rPr>
          <w:b w:val="0"/>
          <w:sz w:val="24"/>
          <w:szCs w:val="24"/>
        </w:rPr>
        <w:t>(на бланке многофункционального центра предоставления государственных и муниципальных услуг)</w:t>
      </w:r>
    </w:p>
    <w:p w:rsidR="00E208CA" w:rsidRPr="00E208CA" w:rsidRDefault="00E208CA" w:rsidP="00E208CA">
      <w:pPr>
        <w:pStyle w:val="1-"/>
        <w:spacing w:before="0" w:after="0" w:line="240" w:lineRule="auto"/>
        <w:ind w:firstLine="709"/>
        <w:jc w:val="right"/>
        <w:rPr>
          <w:b w:val="0"/>
          <w:sz w:val="24"/>
          <w:szCs w:val="24"/>
        </w:rPr>
      </w:pPr>
    </w:p>
    <w:p w:rsidR="00E208CA" w:rsidRPr="00E208CA" w:rsidRDefault="00E208CA" w:rsidP="00E208CA">
      <w:pPr>
        <w:pStyle w:val="1-"/>
        <w:spacing w:before="0" w:after="0" w:line="240" w:lineRule="auto"/>
        <w:ind w:firstLine="709"/>
        <w:jc w:val="right"/>
        <w:rPr>
          <w:b w:val="0"/>
          <w:sz w:val="24"/>
          <w:szCs w:val="24"/>
        </w:rPr>
      </w:pPr>
      <w:r w:rsidRPr="00E208CA">
        <w:rPr>
          <w:b w:val="0"/>
          <w:sz w:val="24"/>
          <w:szCs w:val="24"/>
        </w:rPr>
        <w:t>Кому:__________________________                                                                                                                                                                                                 ФИО заявителей</w:t>
      </w:r>
    </w:p>
    <w:p w:rsidR="00E208CA" w:rsidRPr="00E208CA" w:rsidRDefault="00E208CA" w:rsidP="00E208CA">
      <w:pPr>
        <w:pStyle w:val="1-"/>
        <w:spacing w:before="0" w:after="0" w:line="240" w:lineRule="auto"/>
        <w:ind w:firstLine="709"/>
        <w:jc w:val="right"/>
        <w:rPr>
          <w:b w:val="0"/>
          <w:sz w:val="24"/>
          <w:szCs w:val="24"/>
        </w:rPr>
      </w:pPr>
      <w:r w:rsidRPr="00E208CA">
        <w:rPr>
          <w:b w:val="0"/>
          <w:sz w:val="24"/>
          <w:szCs w:val="24"/>
        </w:rPr>
        <w:t>_______________________________</w:t>
      </w:r>
    </w:p>
    <w:p w:rsidR="00E208CA" w:rsidRPr="00E208CA" w:rsidRDefault="00E208CA" w:rsidP="00E208CA">
      <w:pPr>
        <w:pStyle w:val="1-"/>
        <w:spacing w:before="0" w:after="0" w:line="240" w:lineRule="auto"/>
        <w:ind w:firstLine="709"/>
        <w:jc w:val="right"/>
        <w:rPr>
          <w:sz w:val="24"/>
          <w:szCs w:val="24"/>
        </w:rPr>
      </w:pPr>
      <w:r w:rsidRPr="00E208CA">
        <w:rPr>
          <w:b w:val="0"/>
          <w:sz w:val="24"/>
          <w:szCs w:val="24"/>
        </w:rPr>
        <w:t xml:space="preserve">                    Адрес заявителей</w:t>
      </w:r>
    </w:p>
    <w:p w:rsidR="00E208CA" w:rsidRPr="00E208CA" w:rsidRDefault="00E208CA" w:rsidP="00E208CA">
      <w:pPr>
        <w:spacing w:after="0" w:line="240" w:lineRule="auto"/>
        <w:ind w:firstLine="709"/>
        <w:jc w:val="both"/>
        <w:rPr>
          <w:rFonts w:ascii="Times New Roman" w:hAnsi="Times New Roman"/>
          <w:sz w:val="24"/>
          <w:szCs w:val="24"/>
        </w:rPr>
      </w:pPr>
    </w:p>
    <w:p w:rsidR="00E208CA" w:rsidRPr="00E208CA" w:rsidRDefault="00E208CA" w:rsidP="00E208CA">
      <w:pPr>
        <w:spacing w:after="0" w:line="240" w:lineRule="auto"/>
        <w:ind w:firstLine="709"/>
        <w:jc w:val="center"/>
        <w:rPr>
          <w:rFonts w:ascii="Times New Roman" w:hAnsi="Times New Roman"/>
          <w:b/>
          <w:sz w:val="24"/>
          <w:szCs w:val="24"/>
        </w:rPr>
      </w:pPr>
      <w:r w:rsidRPr="00E208CA">
        <w:rPr>
          <w:rFonts w:ascii="Times New Roman" w:hAnsi="Times New Roman"/>
          <w:b/>
          <w:sz w:val="24"/>
          <w:szCs w:val="24"/>
        </w:rPr>
        <w:t>Решение</w:t>
      </w:r>
    </w:p>
    <w:p w:rsidR="00E208CA" w:rsidRPr="00E208CA" w:rsidRDefault="00E208CA" w:rsidP="00E208CA">
      <w:pPr>
        <w:spacing w:after="0" w:line="240" w:lineRule="auto"/>
        <w:ind w:firstLine="709"/>
        <w:jc w:val="center"/>
        <w:rPr>
          <w:rFonts w:ascii="Times New Roman" w:hAnsi="Times New Roman"/>
          <w:sz w:val="24"/>
          <w:szCs w:val="24"/>
        </w:rPr>
      </w:pPr>
      <w:r w:rsidRPr="00E208CA">
        <w:rPr>
          <w:rFonts w:ascii="Times New Roman" w:hAnsi="Times New Roman"/>
          <w:b/>
          <w:sz w:val="24"/>
          <w:szCs w:val="24"/>
        </w:rPr>
        <w:t>об отказе в приеме и регистрации документов, необходимых для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E208CA">
        <w:rPr>
          <w:rFonts w:ascii="Times New Roman" w:hAnsi="Times New Roman"/>
          <w:sz w:val="24"/>
          <w:szCs w:val="24"/>
        </w:rPr>
        <w:t xml:space="preserve">»     </w:t>
      </w:r>
    </w:p>
    <w:p w:rsidR="00E208CA" w:rsidRPr="00E208CA" w:rsidRDefault="00E208CA" w:rsidP="00E208CA">
      <w:pPr>
        <w:spacing w:after="0" w:line="240" w:lineRule="auto"/>
        <w:ind w:firstLine="709"/>
        <w:jc w:val="both"/>
        <w:rPr>
          <w:rFonts w:ascii="Times New Roman" w:hAnsi="Times New Roman"/>
          <w:sz w:val="24"/>
          <w:szCs w:val="24"/>
        </w:rPr>
      </w:pPr>
      <w:r w:rsidRPr="00E208CA">
        <w:rPr>
          <w:rFonts w:ascii="Times New Roman" w:hAnsi="Times New Roman"/>
          <w:sz w:val="24"/>
          <w:szCs w:val="24"/>
        </w:rPr>
        <w:t xml:space="preserve">        Уважаемый(ая)___________________________________________________________</w:t>
      </w:r>
    </w:p>
    <w:p w:rsidR="00E208CA" w:rsidRPr="00E208CA" w:rsidRDefault="00E208CA" w:rsidP="00E208CA">
      <w:pPr>
        <w:spacing w:after="0" w:line="240" w:lineRule="auto"/>
        <w:ind w:firstLine="709"/>
        <w:jc w:val="both"/>
        <w:rPr>
          <w:rFonts w:ascii="Times New Roman" w:hAnsi="Times New Roman"/>
          <w:sz w:val="24"/>
          <w:szCs w:val="24"/>
        </w:rPr>
      </w:pPr>
    </w:p>
    <w:p w:rsidR="00E208CA" w:rsidRPr="00E208CA" w:rsidRDefault="00E208CA" w:rsidP="00E208CA">
      <w:pPr>
        <w:spacing w:after="0" w:line="240" w:lineRule="auto"/>
        <w:ind w:firstLine="709"/>
        <w:jc w:val="both"/>
        <w:rPr>
          <w:rFonts w:ascii="Times New Roman" w:hAnsi="Times New Roman"/>
          <w:sz w:val="24"/>
          <w:szCs w:val="24"/>
        </w:rPr>
      </w:pPr>
      <w:r w:rsidRPr="00E208CA">
        <w:rPr>
          <w:rFonts w:ascii="Times New Roman" w:hAnsi="Times New Roman"/>
          <w:sz w:val="24"/>
          <w:szCs w:val="24"/>
        </w:rPr>
        <w:t>Ваше заявление от «___» _______20__г. о _______________________________</w:t>
      </w:r>
    </w:p>
    <w:p w:rsidR="00E208CA" w:rsidRPr="00E208CA" w:rsidRDefault="00E208CA" w:rsidP="00E208CA">
      <w:pPr>
        <w:tabs>
          <w:tab w:val="left" w:pos="426"/>
        </w:tabs>
        <w:spacing w:after="0" w:line="240" w:lineRule="auto"/>
        <w:ind w:firstLine="709"/>
        <w:rPr>
          <w:rFonts w:ascii="Times New Roman" w:hAnsi="Times New Roman"/>
          <w:sz w:val="24"/>
          <w:szCs w:val="24"/>
        </w:rPr>
      </w:pPr>
      <w:r w:rsidRPr="00E208CA">
        <w:rPr>
          <w:rFonts w:ascii="Times New Roman" w:hAnsi="Times New Roman"/>
          <w:sz w:val="24"/>
          <w:szCs w:val="24"/>
        </w:rPr>
        <w:t>Не может быть рассмотрено по следующим основаниям (указать основное):</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Обращение за предоставлением Государственной услуги, не предоставляемой ТСП;</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Документы содержат подчистки и исправления текста;</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Документы имеют исправления, не заверенные в установленном законодательством порядке;</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Документы содержат повреждения, наличие которых не позволяет однозначно истолковать их содержание;</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Некорректное заполнение Заявителем обязательных полей в Заявлении (при подаче заявления представителем Заявителя, не уполномоченного на подписание Заявления);</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Качество представленных документов не позволяет в полном объеме прочитать сведения, содержащиеся в документах.</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Форма поданного Заявителем (представителем Заявителя) Заявления не соответствует установленной форме Заявления;</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Представлен неполный комплект документов;</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E208CA" w:rsidRPr="00E208CA" w:rsidRDefault="00E208CA" w:rsidP="00E208CA">
      <w:pPr>
        <w:pStyle w:val="16"/>
        <w:numPr>
          <w:ilvl w:val="0"/>
          <w:numId w:val="17"/>
        </w:numPr>
        <w:spacing w:after="0" w:line="240" w:lineRule="auto"/>
        <w:ind w:left="0" w:firstLine="709"/>
        <w:rPr>
          <w:sz w:val="24"/>
          <w:szCs w:val="24"/>
        </w:rPr>
      </w:pPr>
      <w:r w:rsidRPr="00E208CA">
        <w:rPr>
          <w:sz w:val="24"/>
          <w:szCs w:val="24"/>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E208CA" w:rsidRPr="00E208CA" w:rsidRDefault="00E208CA" w:rsidP="00E208CA">
      <w:pPr>
        <w:pStyle w:val="16"/>
        <w:spacing w:after="0" w:line="240" w:lineRule="auto"/>
        <w:ind w:left="0" w:firstLine="709"/>
        <w:rPr>
          <w:sz w:val="24"/>
          <w:szCs w:val="24"/>
        </w:rPr>
      </w:pPr>
    </w:p>
    <w:p w:rsidR="00E208CA" w:rsidRPr="00E208CA" w:rsidRDefault="00E208CA" w:rsidP="00E208CA">
      <w:pPr>
        <w:spacing w:after="0" w:line="240" w:lineRule="auto"/>
        <w:ind w:firstLine="709"/>
        <w:jc w:val="both"/>
        <w:rPr>
          <w:rFonts w:ascii="Times New Roman" w:hAnsi="Times New Roman"/>
          <w:sz w:val="24"/>
          <w:szCs w:val="24"/>
        </w:rPr>
      </w:pPr>
      <w:r w:rsidRPr="00E208CA">
        <w:rPr>
          <w:rFonts w:ascii="Times New Roman" w:hAnsi="Times New Roman"/>
          <w:sz w:val="24"/>
          <w:szCs w:val="24"/>
        </w:rPr>
        <w:lastRenderedPageBreak/>
        <w:t>Разъяснения о порядке действий для получения положительного результата по предоставлению Государственной услуге (указываются конкретные рекомендации) _____________________________________________________________________________</w:t>
      </w:r>
    </w:p>
    <w:p w:rsidR="00E208CA" w:rsidRPr="00E208CA" w:rsidRDefault="00E208CA" w:rsidP="00E208CA">
      <w:pPr>
        <w:spacing w:after="0" w:line="240" w:lineRule="auto"/>
        <w:ind w:firstLine="709"/>
        <w:jc w:val="both"/>
        <w:rPr>
          <w:rFonts w:ascii="Times New Roman" w:hAnsi="Times New Roman"/>
          <w:sz w:val="24"/>
          <w:szCs w:val="24"/>
        </w:rPr>
      </w:pPr>
      <w:r w:rsidRPr="00E208CA">
        <w:rPr>
          <w:rFonts w:ascii="Times New Roman" w:hAnsi="Times New Roman"/>
          <w:sz w:val="24"/>
          <w:szCs w:val="24"/>
        </w:rPr>
        <w:t>_______________________________________________________________________</w:t>
      </w:r>
    </w:p>
    <w:p w:rsidR="00E208CA" w:rsidRPr="00E208CA" w:rsidRDefault="00E208CA" w:rsidP="00E208CA">
      <w:pPr>
        <w:spacing w:after="0" w:line="240" w:lineRule="auto"/>
        <w:ind w:firstLine="709"/>
        <w:jc w:val="center"/>
        <w:rPr>
          <w:rFonts w:ascii="Times New Roman" w:hAnsi="Times New Roman"/>
          <w:sz w:val="24"/>
          <w:szCs w:val="24"/>
        </w:rPr>
      </w:pPr>
      <w:r w:rsidRPr="00E208CA">
        <w:rPr>
          <w:rFonts w:ascii="Times New Roman" w:hAnsi="Times New Roman"/>
          <w:sz w:val="24"/>
          <w:szCs w:val="24"/>
        </w:rPr>
        <w:t>(должность уполномоченного специалиста МФЦ/ уполномоченного должностного лица Администрации, Ф.И.О., контактный телефон)</w:t>
      </w:r>
    </w:p>
    <w:p w:rsidR="00E208CA" w:rsidRPr="00E208CA" w:rsidRDefault="00E208CA" w:rsidP="00E208CA">
      <w:pPr>
        <w:spacing w:after="0" w:line="240" w:lineRule="auto"/>
        <w:ind w:firstLine="709"/>
        <w:jc w:val="both"/>
        <w:rPr>
          <w:rFonts w:ascii="Times New Roman" w:hAnsi="Times New Roman"/>
          <w:sz w:val="24"/>
          <w:szCs w:val="24"/>
        </w:rPr>
      </w:pPr>
    </w:p>
    <w:p w:rsidR="00E208CA" w:rsidRPr="00E208CA" w:rsidRDefault="00E208CA" w:rsidP="00E208CA">
      <w:pPr>
        <w:spacing w:after="0" w:line="240" w:lineRule="auto"/>
        <w:ind w:firstLine="709"/>
        <w:jc w:val="both"/>
        <w:rPr>
          <w:rFonts w:ascii="Times New Roman" w:hAnsi="Times New Roman"/>
          <w:sz w:val="24"/>
          <w:szCs w:val="24"/>
        </w:rPr>
      </w:pPr>
    </w:p>
    <w:p w:rsidR="00E208CA" w:rsidRPr="00E208CA" w:rsidRDefault="00E208CA" w:rsidP="00E208CA">
      <w:pPr>
        <w:spacing w:after="0" w:line="240" w:lineRule="auto"/>
        <w:ind w:firstLine="709"/>
        <w:jc w:val="both"/>
        <w:rPr>
          <w:rFonts w:ascii="Times New Roman" w:hAnsi="Times New Roman"/>
          <w:sz w:val="24"/>
          <w:szCs w:val="24"/>
        </w:rPr>
      </w:pPr>
    </w:p>
    <w:p w:rsidR="00E208CA" w:rsidRPr="00E208CA" w:rsidRDefault="00E208CA" w:rsidP="00E208CA">
      <w:pPr>
        <w:spacing w:after="0" w:line="240" w:lineRule="auto"/>
        <w:ind w:hanging="142"/>
        <w:jc w:val="both"/>
        <w:rPr>
          <w:rFonts w:ascii="Times New Roman" w:hAnsi="Times New Roman"/>
          <w:sz w:val="24"/>
          <w:szCs w:val="24"/>
        </w:rPr>
      </w:pPr>
      <w:r w:rsidRPr="00E208CA">
        <w:rPr>
          <w:rFonts w:ascii="Times New Roman" w:hAnsi="Times New Roman"/>
          <w:sz w:val="24"/>
          <w:szCs w:val="24"/>
        </w:rPr>
        <w:t xml:space="preserve">«___»____________20____г.                ___________________________Подпись </w:t>
      </w:r>
    </w:p>
    <w:p w:rsidR="00E208CA" w:rsidRPr="00E208CA" w:rsidRDefault="00E208CA" w:rsidP="00E208CA">
      <w:pPr>
        <w:spacing w:after="0" w:line="240" w:lineRule="auto"/>
        <w:ind w:firstLine="709"/>
        <w:jc w:val="both"/>
        <w:rPr>
          <w:rFonts w:ascii="Times New Roman" w:hAnsi="Times New Roman"/>
          <w:sz w:val="24"/>
          <w:szCs w:val="24"/>
        </w:rPr>
      </w:pPr>
    </w:p>
    <w:p w:rsidR="00E208CA" w:rsidRPr="00E208CA" w:rsidRDefault="00E208CA" w:rsidP="00E208CA">
      <w:pPr>
        <w:spacing w:after="0" w:line="240" w:lineRule="auto"/>
        <w:rPr>
          <w:rFonts w:ascii="Times New Roman" w:hAnsi="Times New Roman"/>
          <w:bCs/>
          <w:iCs/>
          <w:sz w:val="24"/>
          <w:szCs w:val="24"/>
        </w:rPr>
      </w:pPr>
      <w:bookmarkStart w:id="200" w:name="_Toc473049926"/>
      <w:r w:rsidRPr="00E208CA">
        <w:rPr>
          <w:rFonts w:ascii="Times New Roman" w:hAnsi="Times New Roman"/>
          <w:bCs/>
          <w:iCs/>
          <w:sz w:val="24"/>
          <w:szCs w:val="24"/>
        </w:rPr>
        <w:br w:type="page"/>
      </w:r>
    </w:p>
    <w:p w:rsidR="00E208CA" w:rsidRPr="00E208CA" w:rsidRDefault="00E208CA" w:rsidP="00345E5B">
      <w:pPr>
        <w:keepNext/>
        <w:spacing w:after="0" w:line="240" w:lineRule="auto"/>
        <w:ind w:left="6804"/>
        <w:rPr>
          <w:rFonts w:ascii="Times New Roman" w:hAnsi="Times New Roman"/>
          <w:bCs/>
          <w:iCs/>
          <w:sz w:val="24"/>
          <w:szCs w:val="24"/>
        </w:rPr>
      </w:pPr>
      <w:r w:rsidRPr="00E208CA">
        <w:rPr>
          <w:rFonts w:ascii="Times New Roman" w:hAnsi="Times New Roman"/>
          <w:bCs/>
          <w:iCs/>
          <w:sz w:val="24"/>
          <w:szCs w:val="24"/>
        </w:rPr>
        <w:lastRenderedPageBreak/>
        <w:t xml:space="preserve">Приложение </w:t>
      </w:r>
      <w:bookmarkEnd w:id="200"/>
      <w:r w:rsidRPr="00E208CA">
        <w:rPr>
          <w:rFonts w:ascii="Times New Roman" w:hAnsi="Times New Roman"/>
          <w:bCs/>
          <w:iCs/>
          <w:sz w:val="24"/>
          <w:szCs w:val="24"/>
        </w:rPr>
        <w:t xml:space="preserve">9 </w:t>
      </w:r>
    </w:p>
    <w:p w:rsidR="00E208CA" w:rsidRPr="00E208CA" w:rsidRDefault="00E208CA" w:rsidP="00345E5B">
      <w:pPr>
        <w:keepNext/>
        <w:spacing w:after="0" w:line="240" w:lineRule="auto"/>
        <w:ind w:left="6804"/>
        <w:rPr>
          <w:rFonts w:ascii="Times New Roman" w:hAnsi="Times New Roman"/>
          <w:sz w:val="24"/>
          <w:szCs w:val="24"/>
        </w:rPr>
      </w:pPr>
      <w:r w:rsidRPr="00E208CA">
        <w:rPr>
          <w:rFonts w:ascii="Times New Roman" w:hAnsi="Times New Roman"/>
          <w:bCs/>
          <w:iCs/>
          <w:sz w:val="24"/>
          <w:szCs w:val="24"/>
        </w:rPr>
        <w:t>к</w:t>
      </w:r>
      <w:r w:rsidRPr="00E208CA">
        <w:rPr>
          <w:rFonts w:ascii="Times New Roman" w:hAnsi="Times New Roman"/>
          <w:sz w:val="24"/>
          <w:szCs w:val="24"/>
        </w:rPr>
        <w:t xml:space="preserve"> </w:t>
      </w:r>
      <w:r w:rsidRPr="00E208CA">
        <w:rPr>
          <w:rFonts w:ascii="Times New Roman" w:hAnsi="Times New Roman"/>
          <w:bCs/>
          <w:iCs/>
          <w:sz w:val="24"/>
          <w:szCs w:val="24"/>
        </w:rPr>
        <w:t xml:space="preserve">Административному регламенту </w:t>
      </w:r>
      <w:r w:rsidRPr="00E208CA">
        <w:rPr>
          <w:rFonts w:ascii="Times New Roman" w:hAnsi="Times New Roman"/>
          <w:bCs/>
          <w:iCs/>
          <w:sz w:val="24"/>
          <w:szCs w:val="24"/>
        </w:rPr>
        <w:br/>
      </w:r>
    </w:p>
    <w:p w:rsidR="00E208CA" w:rsidRPr="00E208CA" w:rsidRDefault="00E208CA" w:rsidP="00E208CA">
      <w:pPr>
        <w:pStyle w:val="1-"/>
        <w:spacing w:before="0" w:after="0" w:line="240" w:lineRule="auto"/>
        <w:ind w:firstLine="709"/>
        <w:rPr>
          <w:b w:val="0"/>
          <w:sz w:val="24"/>
          <w:szCs w:val="24"/>
        </w:rPr>
      </w:pPr>
      <w:r w:rsidRPr="00E208CA">
        <w:rPr>
          <w:sz w:val="24"/>
          <w:szCs w:val="24"/>
        </w:rPr>
        <w:t>Требования к помещениям, в которых предоставляется Государственная услуга</w:t>
      </w:r>
      <w:r w:rsidRPr="00E208CA">
        <w:rPr>
          <w:sz w:val="24"/>
          <w:szCs w:val="24"/>
        </w:rPr>
        <w:br/>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1. 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3. 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4. Вход и выход из помещений оборудуются указателями.</w:t>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5. Места для информирования, предназначенные для ознакомления Заявителей (представителей Заявителей) с информационными материалами, оборудуются информационными стендами.</w:t>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6. Места для ожидания на подачу или получение документов оборудуются стульями, скамьями.</w:t>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7.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8. Кабинеты для приема Заявителей (представителей Заявителей) должны быть оборудованы информационными табличками (вывесками) с указанием:</w:t>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номера кабинета;</w:t>
      </w:r>
    </w:p>
    <w:p w:rsidR="00E208CA" w:rsidRPr="00E208CA" w:rsidRDefault="00E208CA" w:rsidP="00E208CA">
      <w:pPr>
        <w:pStyle w:val="1-"/>
        <w:tabs>
          <w:tab w:val="left" w:pos="1134"/>
        </w:tabs>
        <w:spacing w:before="0" w:after="0" w:line="240" w:lineRule="auto"/>
        <w:ind w:firstLine="709"/>
        <w:jc w:val="both"/>
        <w:rPr>
          <w:b w:val="0"/>
          <w:sz w:val="24"/>
          <w:szCs w:val="24"/>
        </w:rPr>
      </w:pPr>
      <w:r w:rsidRPr="00E208CA">
        <w:rPr>
          <w:b w:val="0"/>
          <w:sz w:val="24"/>
          <w:szCs w:val="24"/>
        </w:rPr>
        <w:t>фамилии, имени, отчества и должности специалиста, осуществляющего предоставление Государственной услуги.</w:t>
      </w:r>
    </w:p>
    <w:p w:rsidR="00E208CA" w:rsidRPr="00E208CA" w:rsidRDefault="00E208CA" w:rsidP="00E208CA">
      <w:pPr>
        <w:pStyle w:val="1-"/>
        <w:tabs>
          <w:tab w:val="left" w:pos="1134"/>
        </w:tabs>
        <w:spacing w:before="0" w:after="0" w:line="240" w:lineRule="auto"/>
        <w:ind w:firstLine="709"/>
        <w:jc w:val="both"/>
        <w:rPr>
          <w:bCs w:val="0"/>
          <w:iCs w:val="0"/>
          <w:sz w:val="24"/>
          <w:szCs w:val="24"/>
        </w:rPr>
      </w:pPr>
      <w:r w:rsidRPr="00E208CA">
        <w:rPr>
          <w:b w:val="0"/>
          <w:sz w:val="24"/>
          <w:szCs w:val="24"/>
        </w:rPr>
        <w:t>9. Рабочие места государственных или муниципальных служащих и/или сотрудников МФЦ, предоставляющих Государственную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p>
    <w:p w:rsidR="00E208CA" w:rsidRPr="00E208CA" w:rsidRDefault="00E208CA" w:rsidP="00E208CA">
      <w:pPr>
        <w:spacing w:after="0" w:line="240" w:lineRule="auto"/>
        <w:rPr>
          <w:rFonts w:ascii="Times New Roman" w:hAnsi="Times New Roman"/>
          <w:bCs/>
          <w:iCs/>
          <w:sz w:val="24"/>
          <w:szCs w:val="24"/>
        </w:rPr>
      </w:pPr>
    </w:p>
    <w:p w:rsidR="00E208CA" w:rsidRPr="00E208CA" w:rsidRDefault="00E208CA" w:rsidP="00E208CA">
      <w:pPr>
        <w:spacing w:after="0" w:line="240" w:lineRule="auto"/>
        <w:rPr>
          <w:rFonts w:ascii="Times New Roman" w:hAnsi="Times New Roman"/>
          <w:bCs/>
          <w:iCs/>
          <w:sz w:val="24"/>
          <w:szCs w:val="24"/>
        </w:rPr>
      </w:pPr>
    </w:p>
    <w:p w:rsidR="00E208CA" w:rsidRPr="00E208CA" w:rsidRDefault="00E208CA" w:rsidP="00E208CA">
      <w:pPr>
        <w:spacing w:after="0" w:line="240" w:lineRule="auto"/>
        <w:rPr>
          <w:rFonts w:ascii="Times New Roman" w:hAnsi="Times New Roman"/>
          <w:sz w:val="24"/>
          <w:szCs w:val="24"/>
        </w:rPr>
      </w:pPr>
    </w:p>
    <w:p w:rsidR="00E208CA" w:rsidRPr="00E208CA" w:rsidRDefault="00E208CA" w:rsidP="00345E5B">
      <w:pPr>
        <w:pageBreakBefore/>
        <w:spacing w:after="0" w:line="240" w:lineRule="auto"/>
        <w:ind w:left="6804"/>
        <w:rPr>
          <w:rFonts w:ascii="Times New Roman" w:hAnsi="Times New Roman"/>
          <w:sz w:val="24"/>
          <w:szCs w:val="24"/>
        </w:rPr>
      </w:pPr>
      <w:r w:rsidRPr="00E208CA">
        <w:rPr>
          <w:rFonts w:ascii="Times New Roman" w:hAnsi="Times New Roman"/>
          <w:sz w:val="24"/>
          <w:szCs w:val="24"/>
        </w:rPr>
        <w:lastRenderedPageBreak/>
        <w:t xml:space="preserve">Приложение 10 </w:t>
      </w:r>
    </w:p>
    <w:p w:rsidR="00E208CA" w:rsidRPr="00E208CA" w:rsidRDefault="00E208CA" w:rsidP="00345E5B">
      <w:pPr>
        <w:pStyle w:val="1-"/>
        <w:spacing w:before="0" w:after="0" w:line="240" w:lineRule="auto"/>
        <w:ind w:left="6804"/>
        <w:jc w:val="left"/>
        <w:rPr>
          <w:sz w:val="24"/>
          <w:szCs w:val="24"/>
        </w:rPr>
      </w:pPr>
      <w:r w:rsidRPr="00E208CA">
        <w:rPr>
          <w:b w:val="0"/>
          <w:sz w:val="24"/>
          <w:szCs w:val="24"/>
        </w:rPr>
        <w:t xml:space="preserve">к Административному регламенту </w:t>
      </w:r>
      <w:r w:rsidRPr="00E208CA">
        <w:rPr>
          <w:b w:val="0"/>
          <w:sz w:val="24"/>
          <w:szCs w:val="24"/>
        </w:rPr>
        <w:br/>
      </w:r>
    </w:p>
    <w:p w:rsidR="00E208CA" w:rsidRPr="00E208CA" w:rsidRDefault="00E208CA" w:rsidP="00E208CA">
      <w:pPr>
        <w:pStyle w:val="1-"/>
        <w:spacing w:before="0" w:after="0" w:line="240" w:lineRule="auto"/>
        <w:ind w:firstLine="709"/>
        <w:rPr>
          <w:sz w:val="24"/>
          <w:szCs w:val="24"/>
        </w:rPr>
      </w:pPr>
      <w:r w:rsidRPr="00E208CA">
        <w:rPr>
          <w:sz w:val="24"/>
          <w:szCs w:val="24"/>
        </w:rPr>
        <w:t>Показатели доступности и качества Государственной услуги</w:t>
      </w:r>
    </w:p>
    <w:p w:rsidR="00E208CA" w:rsidRPr="00E208CA" w:rsidRDefault="00E208CA" w:rsidP="00E208CA">
      <w:pPr>
        <w:spacing w:after="0" w:line="240" w:lineRule="auto"/>
        <w:ind w:firstLine="709"/>
        <w:jc w:val="center"/>
        <w:rPr>
          <w:rFonts w:ascii="Times New Roman" w:hAnsi="Times New Roman"/>
          <w:b/>
          <w:bCs/>
          <w:iCs/>
          <w:sz w:val="24"/>
          <w:szCs w:val="24"/>
        </w:rPr>
      </w:pPr>
    </w:p>
    <w:p w:rsidR="00E208CA" w:rsidRPr="00E208CA" w:rsidRDefault="00E208CA" w:rsidP="00E208CA">
      <w:pPr>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 xml:space="preserve"> Показателями доступности предоставления Государственной услуги являются:</w:t>
      </w:r>
    </w:p>
    <w:p w:rsidR="00E208CA" w:rsidRPr="00E208CA" w:rsidRDefault="00E208CA" w:rsidP="00E208CA">
      <w:pPr>
        <w:spacing w:after="0" w:line="240" w:lineRule="auto"/>
        <w:ind w:firstLine="709"/>
        <w:jc w:val="both"/>
        <w:rPr>
          <w:rFonts w:ascii="Times New Roman" w:hAnsi="Times New Roman"/>
          <w:bCs/>
          <w:iCs/>
          <w:sz w:val="24"/>
          <w:szCs w:val="24"/>
        </w:rPr>
      </w:pPr>
    </w:p>
    <w:p w:rsidR="00E208CA" w:rsidRPr="00E208CA" w:rsidRDefault="00E208CA" w:rsidP="00E208CA">
      <w:pPr>
        <w:tabs>
          <w:tab w:val="left" w:pos="1134"/>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1.</w:t>
      </w:r>
      <w:r w:rsidRPr="00E208CA">
        <w:rPr>
          <w:rFonts w:ascii="Times New Roman" w:hAnsi="Times New Roman"/>
          <w:bCs/>
          <w:iCs/>
          <w:sz w:val="24"/>
          <w:szCs w:val="24"/>
        </w:rPr>
        <w:tab/>
        <w:t>Предоставление возможности получения Государственной услуги в электронной форме или в МФЦ;</w:t>
      </w:r>
    </w:p>
    <w:p w:rsidR="00E208CA" w:rsidRPr="00E208CA" w:rsidRDefault="00E208CA" w:rsidP="00E208CA">
      <w:pPr>
        <w:tabs>
          <w:tab w:val="left" w:pos="1134"/>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2.</w:t>
      </w:r>
      <w:r w:rsidRPr="00E208CA">
        <w:rPr>
          <w:rFonts w:ascii="Times New Roman" w:hAnsi="Times New Roman"/>
          <w:bCs/>
          <w:iCs/>
          <w:sz w:val="24"/>
          <w:szCs w:val="24"/>
        </w:rPr>
        <w:tab/>
        <w:t xml:space="preserve">Предоставление возможности получения информации о ходе </w:t>
      </w:r>
      <w:r w:rsidR="00345E5B" w:rsidRPr="00E208CA">
        <w:rPr>
          <w:rFonts w:ascii="Times New Roman" w:hAnsi="Times New Roman"/>
          <w:bCs/>
          <w:iCs/>
          <w:sz w:val="24"/>
          <w:szCs w:val="24"/>
        </w:rPr>
        <w:t>предоставления Государственной</w:t>
      </w:r>
      <w:r w:rsidRPr="00E208CA">
        <w:rPr>
          <w:rFonts w:ascii="Times New Roman" w:hAnsi="Times New Roman"/>
          <w:bCs/>
          <w:iCs/>
          <w:sz w:val="24"/>
          <w:szCs w:val="24"/>
        </w:rPr>
        <w:t xml:space="preserve"> услуги, в том числе с использованием информационно-коммуникационных технологий;</w:t>
      </w:r>
    </w:p>
    <w:p w:rsidR="00E208CA" w:rsidRPr="00E208CA" w:rsidRDefault="00E208CA" w:rsidP="00E208CA">
      <w:pPr>
        <w:tabs>
          <w:tab w:val="left" w:pos="1134"/>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3.</w:t>
      </w:r>
      <w:r w:rsidRPr="00E208CA">
        <w:rPr>
          <w:rFonts w:ascii="Times New Roman" w:hAnsi="Times New Roman"/>
          <w:bCs/>
          <w:iCs/>
          <w:sz w:val="24"/>
          <w:szCs w:val="24"/>
        </w:rPr>
        <w:tab/>
        <w:t>Транспортная доступность к местам предоставления Государственной услуги;</w:t>
      </w:r>
    </w:p>
    <w:p w:rsidR="00E208CA" w:rsidRPr="00E208CA" w:rsidRDefault="00E208CA" w:rsidP="00E208CA">
      <w:pPr>
        <w:tabs>
          <w:tab w:val="left" w:pos="1134"/>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4.</w:t>
      </w:r>
      <w:r w:rsidRPr="00E208CA">
        <w:rPr>
          <w:rFonts w:ascii="Times New Roman" w:hAnsi="Times New Roman"/>
          <w:bCs/>
          <w:iCs/>
          <w:sz w:val="24"/>
          <w:szCs w:val="24"/>
        </w:rPr>
        <w:tab/>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 (в том числе наличие бесплатных парковочных мест для специальных автотранспортных средств инвалидов);</w:t>
      </w:r>
    </w:p>
    <w:p w:rsidR="00E208CA" w:rsidRPr="00E208CA" w:rsidRDefault="00E208CA" w:rsidP="00E208CA">
      <w:pPr>
        <w:tabs>
          <w:tab w:val="left" w:pos="1134"/>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5. Соблюдение требований Административного Регламента о порядке информирования о предоставлении Государственной услуги.</w:t>
      </w:r>
    </w:p>
    <w:p w:rsidR="00E208CA" w:rsidRPr="00E208CA" w:rsidRDefault="00E208CA" w:rsidP="00E208CA">
      <w:pPr>
        <w:spacing w:after="0" w:line="240" w:lineRule="auto"/>
        <w:ind w:firstLine="709"/>
        <w:jc w:val="both"/>
        <w:rPr>
          <w:rFonts w:ascii="Times New Roman" w:hAnsi="Times New Roman"/>
          <w:bCs/>
          <w:iCs/>
          <w:sz w:val="24"/>
          <w:szCs w:val="24"/>
        </w:rPr>
      </w:pPr>
    </w:p>
    <w:p w:rsidR="00E208CA" w:rsidRPr="00E208CA" w:rsidRDefault="00E208CA" w:rsidP="00E208CA">
      <w:pPr>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Показателями качества предоставления Государственной услуги являются:</w:t>
      </w:r>
    </w:p>
    <w:p w:rsidR="00E208CA" w:rsidRPr="00E208CA" w:rsidRDefault="00E208CA" w:rsidP="00E208CA">
      <w:pPr>
        <w:spacing w:after="0" w:line="240" w:lineRule="auto"/>
        <w:ind w:firstLine="709"/>
        <w:jc w:val="both"/>
        <w:rPr>
          <w:rFonts w:ascii="Times New Roman" w:hAnsi="Times New Roman"/>
          <w:bCs/>
          <w:iCs/>
          <w:sz w:val="24"/>
          <w:szCs w:val="24"/>
        </w:rPr>
      </w:pPr>
    </w:p>
    <w:p w:rsidR="00E208CA" w:rsidRPr="00E208CA" w:rsidRDefault="00E208CA" w:rsidP="00E208CA">
      <w:pPr>
        <w:tabs>
          <w:tab w:val="left" w:pos="0"/>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1. Соблюдение сроков предоставления Государственной услуги;</w:t>
      </w:r>
    </w:p>
    <w:p w:rsidR="00E208CA" w:rsidRPr="00E208CA" w:rsidRDefault="00E208CA" w:rsidP="00E208CA">
      <w:pPr>
        <w:tabs>
          <w:tab w:val="left" w:pos="0"/>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2. Соблюдения установленного времени ожидания в очереди при подаче заявления и при получении результата предоставления Государственной услуги;</w:t>
      </w:r>
    </w:p>
    <w:p w:rsidR="00E208CA" w:rsidRPr="00E208CA" w:rsidRDefault="00E208CA" w:rsidP="00E208CA">
      <w:pPr>
        <w:tabs>
          <w:tab w:val="left" w:pos="0"/>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3. Соотношение количества рассмотренных в срок заявлений на предоставление Государственной Услуги к общему количеству заявлений, поступивших в связи с предоставлением Государственной услуги;</w:t>
      </w:r>
    </w:p>
    <w:p w:rsidR="00E208CA" w:rsidRPr="00E208CA" w:rsidRDefault="00E208CA" w:rsidP="00E208CA">
      <w:pPr>
        <w:tabs>
          <w:tab w:val="left" w:pos="0"/>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 xml:space="preserve"> 4. Своевременное направление уведомлений Заявителям о предоставлении или прекращении предоставления Государственной услуги;</w:t>
      </w:r>
    </w:p>
    <w:p w:rsidR="00E208CA" w:rsidRPr="00E208CA" w:rsidRDefault="00E208CA" w:rsidP="00E208CA">
      <w:pPr>
        <w:tabs>
          <w:tab w:val="left" w:pos="0"/>
        </w:tabs>
        <w:spacing w:after="0" w:line="240" w:lineRule="auto"/>
        <w:ind w:firstLine="709"/>
        <w:jc w:val="both"/>
        <w:rPr>
          <w:rFonts w:ascii="Times New Roman" w:hAnsi="Times New Roman"/>
          <w:bCs/>
          <w:iCs/>
          <w:sz w:val="24"/>
          <w:szCs w:val="24"/>
        </w:rPr>
      </w:pPr>
      <w:r w:rsidRPr="00E208CA">
        <w:rPr>
          <w:rFonts w:ascii="Times New Roman" w:hAnsi="Times New Roman"/>
          <w:bCs/>
          <w:iCs/>
          <w:sz w:val="24"/>
          <w:szCs w:val="24"/>
        </w:rPr>
        <w:t>5. 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p>
    <w:p w:rsidR="00E208CA" w:rsidRPr="00E208CA" w:rsidRDefault="00E208CA" w:rsidP="00E208CA">
      <w:pPr>
        <w:tabs>
          <w:tab w:val="left" w:pos="0"/>
        </w:tabs>
        <w:spacing w:after="0" w:line="240" w:lineRule="auto"/>
        <w:ind w:firstLine="709"/>
        <w:jc w:val="both"/>
        <w:rPr>
          <w:rFonts w:ascii="Times New Roman" w:hAnsi="Times New Roman"/>
          <w:bCs/>
          <w:iCs/>
          <w:sz w:val="24"/>
          <w:szCs w:val="24"/>
        </w:rPr>
      </w:pPr>
    </w:p>
    <w:p w:rsidR="00E208CA" w:rsidRPr="00E208CA" w:rsidRDefault="00E208CA" w:rsidP="00613DAF">
      <w:pPr>
        <w:tabs>
          <w:tab w:val="left" w:pos="0"/>
          <w:tab w:val="left" w:pos="4270"/>
        </w:tabs>
        <w:spacing w:after="0" w:line="240" w:lineRule="auto"/>
        <w:ind w:firstLine="709"/>
        <w:jc w:val="both"/>
        <w:rPr>
          <w:rFonts w:ascii="Times New Roman" w:hAnsi="Times New Roman"/>
          <w:sz w:val="24"/>
          <w:szCs w:val="24"/>
        </w:rPr>
      </w:pPr>
    </w:p>
    <w:p w:rsidR="00E208CA" w:rsidRPr="00E208CA" w:rsidRDefault="00E208CA" w:rsidP="00613DAF">
      <w:pPr>
        <w:tabs>
          <w:tab w:val="left" w:pos="0"/>
          <w:tab w:val="left" w:pos="4270"/>
        </w:tabs>
        <w:spacing w:after="0" w:line="240" w:lineRule="auto"/>
        <w:ind w:firstLine="709"/>
        <w:jc w:val="both"/>
        <w:rPr>
          <w:rFonts w:ascii="Times New Roman" w:hAnsi="Times New Roman"/>
          <w:sz w:val="24"/>
          <w:szCs w:val="24"/>
        </w:rPr>
      </w:pPr>
    </w:p>
    <w:p w:rsidR="00E208CA" w:rsidRPr="00E208CA" w:rsidRDefault="00E208CA" w:rsidP="00613DAF">
      <w:pPr>
        <w:tabs>
          <w:tab w:val="left" w:pos="0"/>
          <w:tab w:val="left" w:pos="4270"/>
        </w:tabs>
        <w:spacing w:after="0" w:line="240" w:lineRule="auto"/>
        <w:ind w:firstLine="709"/>
        <w:jc w:val="both"/>
        <w:rPr>
          <w:rFonts w:ascii="Times New Roman" w:hAnsi="Times New Roman"/>
          <w:sz w:val="24"/>
          <w:szCs w:val="24"/>
        </w:rPr>
      </w:pPr>
    </w:p>
    <w:p w:rsidR="00E208CA" w:rsidRPr="00E208CA" w:rsidRDefault="00E208CA" w:rsidP="00613DAF">
      <w:pPr>
        <w:tabs>
          <w:tab w:val="left" w:pos="0"/>
          <w:tab w:val="left" w:pos="4270"/>
        </w:tabs>
        <w:spacing w:after="0" w:line="240" w:lineRule="auto"/>
        <w:ind w:firstLine="709"/>
        <w:jc w:val="both"/>
        <w:rPr>
          <w:rFonts w:ascii="Times New Roman" w:hAnsi="Times New Roman"/>
          <w:sz w:val="24"/>
          <w:szCs w:val="24"/>
        </w:rPr>
      </w:pPr>
    </w:p>
    <w:p w:rsidR="00E208CA" w:rsidRPr="00E208CA" w:rsidRDefault="00E208CA" w:rsidP="00613DAF">
      <w:pPr>
        <w:tabs>
          <w:tab w:val="left" w:pos="0"/>
          <w:tab w:val="left" w:pos="4270"/>
        </w:tabs>
        <w:spacing w:after="0" w:line="240" w:lineRule="auto"/>
        <w:ind w:firstLine="709"/>
        <w:jc w:val="both"/>
        <w:rPr>
          <w:rFonts w:ascii="Times New Roman" w:hAnsi="Times New Roman"/>
          <w:sz w:val="24"/>
          <w:szCs w:val="24"/>
        </w:rPr>
      </w:pPr>
    </w:p>
    <w:p w:rsidR="00E208CA" w:rsidRPr="00E208CA" w:rsidRDefault="00E208CA" w:rsidP="00613DAF">
      <w:pPr>
        <w:tabs>
          <w:tab w:val="left" w:pos="0"/>
        </w:tabs>
        <w:spacing w:after="0" w:line="240" w:lineRule="auto"/>
        <w:ind w:firstLine="709"/>
        <w:rPr>
          <w:rFonts w:ascii="Times New Roman" w:hAnsi="Times New Roman"/>
          <w:bCs/>
          <w:iCs/>
          <w:sz w:val="24"/>
          <w:szCs w:val="24"/>
        </w:rPr>
      </w:pPr>
    </w:p>
    <w:p w:rsidR="00E208CA" w:rsidRPr="00E208CA" w:rsidRDefault="00E208CA" w:rsidP="00613DAF">
      <w:pPr>
        <w:pStyle w:val="1-"/>
        <w:pageBreakBefore/>
        <w:tabs>
          <w:tab w:val="left" w:pos="0"/>
        </w:tabs>
        <w:spacing w:before="0" w:after="0" w:line="240" w:lineRule="auto"/>
        <w:ind w:left="5103" w:firstLine="709"/>
        <w:jc w:val="both"/>
        <w:rPr>
          <w:sz w:val="24"/>
          <w:szCs w:val="24"/>
        </w:rPr>
      </w:pPr>
      <w:r w:rsidRPr="00E208CA">
        <w:rPr>
          <w:b w:val="0"/>
          <w:sz w:val="24"/>
          <w:szCs w:val="24"/>
        </w:rPr>
        <w:lastRenderedPageBreak/>
        <w:t xml:space="preserve">Приложение 11 </w:t>
      </w:r>
    </w:p>
    <w:p w:rsidR="00613DAF" w:rsidRDefault="00E208CA" w:rsidP="00613DAF">
      <w:pPr>
        <w:tabs>
          <w:tab w:val="left" w:pos="0"/>
        </w:tabs>
        <w:spacing w:after="0" w:line="240" w:lineRule="auto"/>
        <w:ind w:left="5103" w:firstLine="709"/>
        <w:rPr>
          <w:rFonts w:ascii="Times New Roman" w:hAnsi="Times New Roman"/>
          <w:sz w:val="24"/>
          <w:szCs w:val="24"/>
        </w:rPr>
      </w:pPr>
      <w:r w:rsidRPr="00E208CA">
        <w:rPr>
          <w:rFonts w:ascii="Times New Roman" w:hAnsi="Times New Roman"/>
          <w:sz w:val="24"/>
          <w:szCs w:val="24"/>
        </w:rPr>
        <w:t>к Административному регламенту</w:t>
      </w:r>
    </w:p>
    <w:p w:rsidR="00613DAF" w:rsidRPr="00613DAF" w:rsidRDefault="00613DAF" w:rsidP="00613DAF">
      <w:pPr>
        <w:tabs>
          <w:tab w:val="left" w:pos="0"/>
        </w:tabs>
        <w:spacing w:after="0" w:line="240" w:lineRule="auto"/>
        <w:ind w:left="5103" w:firstLine="709"/>
        <w:rPr>
          <w:rFonts w:ascii="Times New Roman" w:hAnsi="Times New Roman"/>
          <w:sz w:val="14"/>
          <w:szCs w:val="14"/>
        </w:rPr>
      </w:pPr>
    </w:p>
    <w:p w:rsidR="00E208CA" w:rsidRPr="00E208CA" w:rsidRDefault="00E208CA" w:rsidP="00613DAF">
      <w:pPr>
        <w:pStyle w:val="1-"/>
        <w:tabs>
          <w:tab w:val="left" w:pos="0"/>
        </w:tabs>
        <w:spacing w:before="0" w:after="0" w:line="240" w:lineRule="auto"/>
        <w:ind w:firstLine="709"/>
        <w:rPr>
          <w:sz w:val="24"/>
          <w:szCs w:val="24"/>
        </w:rPr>
      </w:pPr>
      <w:bookmarkStart w:id="201" w:name="_Toc437973326"/>
      <w:bookmarkStart w:id="202" w:name="_Toc438110068"/>
      <w:bookmarkStart w:id="203" w:name="_Toc438376280"/>
      <w:bookmarkStart w:id="204" w:name="_Toc468470807"/>
      <w:bookmarkEnd w:id="190"/>
      <w:bookmarkEnd w:id="191"/>
      <w:bookmarkEnd w:id="192"/>
      <w:bookmarkEnd w:id="193"/>
      <w:bookmarkEnd w:id="194"/>
      <w:bookmarkEnd w:id="195"/>
      <w:r w:rsidRPr="00E208CA">
        <w:rPr>
          <w:sz w:val="24"/>
          <w:szCs w:val="24"/>
        </w:rPr>
        <w:t>Требования к обеспечению доступности Государственной услуги для инвалидов</w:t>
      </w:r>
      <w:bookmarkEnd w:id="201"/>
      <w:bookmarkEnd w:id="202"/>
      <w:bookmarkEnd w:id="203"/>
      <w:bookmarkEnd w:id="204"/>
      <w:r w:rsidRPr="00E208CA">
        <w:rPr>
          <w:sz w:val="24"/>
          <w:szCs w:val="24"/>
        </w:rPr>
        <w:t xml:space="preserve">, маломобильных групп населения и лиц с ограниченными возможностями здоровья </w:t>
      </w:r>
    </w:p>
    <w:p w:rsidR="00E208CA" w:rsidRPr="00A00916" w:rsidRDefault="00E208CA" w:rsidP="00A00916">
      <w:pPr>
        <w:spacing w:after="0"/>
        <w:rPr>
          <w:rFonts w:ascii="Times New Roman" w:hAnsi="Times New Roman"/>
          <w:sz w:val="24"/>
          <w:szCs w:val="24"/>
        </w:rPr>
      </w:pP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1.</w:t>
      </w:r>
      <w:r w:rsidRPr="00A00916">
        <w:rPr>
          <w:rFonts w:ascii="Times New Roman" w:hAnsi="Times New Roman"/>
          <w:sz w:val="24"/>
          <w:szCs w:val="24"/>
        </w:rPr>
        <w:tab/>
        <w:t>Лицам с I и II группами инвалидности, маломобильным группам лиц и лицам с ограниченными возможностями здоровья обеспечивается возможность получения Государственной услуги по месту их пребывания с предварительной записью по телефону в МФЦ,  а также посредством РПГУ.</w:t>
      </w: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2.</w:t>
      </w:r>
      <w:r w:rsidRPr="00A00916">
        <w:rPr>
          <w:rFonts w:ascii="Times New Roman" w:hAnsi="Times New Roman"/>
          <w:sz w:val="24"/>
          <w:szCs w:val="24"/>
        </w:rPr>
        <w:tab/>
        <w:t>При предоставлении Государственной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Государственная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3.</w:t>
      </w:r>
      <w:r w:rsidRPr="00A00916">
        <w:rPr>
          <w:rFonts w:ascii="Times New Roman" w:hAnsi="Times New Roman"/>
          <w:sz w:val="24"/>
          <w:szCs w:val="24"/>
        </w:rPr>
        <w:tab/>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4.</w:t>
      </w:r>
      <w:r w:rsidRPr="00A00916">
        <w:rPr>
          <w:rFonts w:ascii="Times New Roman" w:hAnsi="Times New Roman"/>
          <w:sz w:val="24"/>
          <w:szCs w:val="24"/>
        </w:rPr>
        <w:tab/>
        <w:t>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5.</w:t>
      </w:r>
      <w:r w:rsidRPr="00A00916">
        <w:rPr>
          <w:rFonts w:ascii="Times New Roman" w:hAnsi="Times New Roman"/>
          <w:sz w:val="24"/>
          <w:szCs w:val="24"/>
        </w:rPr>
        <w:tab/>
        <w:t xml:space="preserve">По желанию Заявителя (представителя Заявителя) Заявление подготавливается специалистом органа, предоставляющего Государственную услугу или МФЦ, текст Заявления зачитывается Заявителю (представителю Заявителя), если он затрудняется это сделать самостоятельно. </w:t>
      </w: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6.</w:t>
      </w:r>
      <w:r w:rsidRPr="00A00916">
        <w:rPr>
          <w:rFonts w:ascii="Times New Roman" w:hAnsi="Times New Roman"/>
          <w:sz w:val="24"/>
          <w:szCs w:val="24"/>
        </w:rPr>
        <w:tab/>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7.</w:t>
      </w:r>
      <w:r w:rsidRPr="00A00916">
        <w:rPr>
          <w:rFonts w:ascii="Times New Roman" w:hAnsi="Times New Roman"/>
          <w:sz w:val="24"/>
          <w:szCs w:val="24"/>
        </w:rPr>
        <w:tab/>
        <w:t>Здание (помещение) Администрации, МФЦ оборудуется информационной табличкой (вывеской), содержащей полное наименование Администрации, МФЦ, а также информацию о режиме работы.</w:t>
      </w: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8.</w:t>
      </w:r>
      <w:r w:rsidRPr="00A00916">
        <w:rPr>
          <w:rFonts w:ascii="Times New Roman" w:hAnsi="Times New Roman"/>
          <w:sz w:val="24"/>
          <w:szCs w:val="24"/>
        </w:rPr>
        <w:tab/>
        <w:t>Вход в здание (помещение) Администрации, МФЦ и выход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9.</w:t>
      </w:r>
      <w:r w:rsidRPr="00A00916">
        <w:rPr>
          <w:rFonts w:ascii="Times New Roman" w:hAnsi="Times New Roman"/>
          <w:sz w:val="24"/>
          <w:szCs w:val="24"/>
        </w:rPr>
        <w:tab/>
        <w:t>Помещения Администрации и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лиц с ограниченными возможностями здоровья.</w:t>
      </w:r>
    </w:p>
    <w:p w:rsidR="00613DAF"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lastRenderedPageBreak/>
        <w:t>10.</w:t>
      </w:r>
      <w:r w:rsidRPr="00A00916">
        <w:rPr>
          <w:rFonts w:ascii="Times New Roman" w:hAnsi="Times New Roman"/>
          <w:sz w:val="24"/>
          <w:szCs w:val="24"/>
        </w:rPr>
        <w:tab/>
      </w:r>
      <w:r w:rsidR="00345E5B" w:rsidRPr="00A00916">
        <w:rPr>
          <w:rFonts w:ascii="Times New Roman" w:hAnsi="Times New Roman"/>
          <w:sz w:val="24"/>
          <w:szCs w:val="24"/>
        </w:rPr>
        <w:t>В Администрации</w:t>
      </w:r>
      <w:r w:rsidRPr="00A00916">
        <w:rPr>
          <w:rFonts w:ascii="Times New Roman" w:hAnsi="Times New Roman"/>
          <w:sz w:val="24"/>
          <w:szCs w:val="24"/>
        </w:rPr>
        <w:t xml:space="preserve"> и МФЦ организуется бесплатный туалет для посетителей, в том числе туалет, предназначенный для </w:t>
      </w:r>
      <w:r w:rsidR="00345E5B" w:rsidRPr="00A00916">
        <w:rPr>
          <w:rFonts w:ascii="Times New Roman" w:hAnsi="Times New Roman"/>
          <w:sz w:val="24"/>
          <w:szCs w:val="24"/>
        </w:rPr>
        <w:t>лиц с</w:t>
      </w:r>
      <w:r w:rsidRPr="00A00916">
        <w:rPr>
          <w:rFonts w:ascii="Times New Roman" w:hAnsi="Times New Roman"/>
          <w:sz w:val="24"/>
          <w:szCs w:val="24"/>
        </w:rPr>
        <w:t xml:space="preserve"> ограниченными возможностями здоровья.</w:t>
      </w:r>
    </w:p>
    <w:p w:rsidR="00E208CA" w:rsidRPr="00A00916" w:rsidRDefault="00E208CA" w:rsidP="00750534">
      <w:pPr>
        <w:spacing w:after="0"/>
        <w:ind w:firstLine="851"/>
        <w:jc w:val="both"/>
        <w:rPr>
          <w:rFonts w:ascii="Times New Roman" w:hAnsi="Times New Roman"/>
          <w:sz w:val="24"/>
          <w:szCs w:val="24"/>
        </w:rPr>
      </w:pPr>
      <w:r w:rsidRPr="00A00916">
        <w:rPr>
          <w:rFonts w:ascii="Times New Roman" w:hAnsi="Times New Roman"/>
          <w:sz w:val="24"/>
          <w:szCs w:val="24"/>
        </w:rPr>
        <w:t>11.</w:t>
      </w:r>
      <w:r w:rsidRPr="00A00916">
        <w:rPr>
          <w:rFonts w:ascii="Times New Roman" w:hAnsi="Times New Roman"/>
          <w:sz w:val="24"/>
          <w:szCs w:val="24"/>
        </w:rPr>
        <w:tab/>
      </w:r>
      <w:r w:rsidR="00345E5B" w:rsidRPr="00A00916">
        <w:rPr>
          <w:rFonts w:ascii="Times New Roman" w:hAnsi="Times New Roman"/>
          <w:sz w:val="24"/>
          <w:szCs w:val="24"/>
        </w:rPr>
        <w:t>Специалистами Администрации</w:t>
      </w:r>
      <w:r w:rsidRPr="00A00916">
        <w:rPr>
          <w:rFonts w:ascii="Times New Roman" w:hAnsi="Times New Roman"/>
          <w:sz w:val="24"/>
          <w:szCs w:val="24"/>
        </w:rPr>
        <w:t xml:space="preserve"> и МФЦ организуется работа по сопровождению лиц с ограниченными возможностями здоровья, имеющих стойкие расстройства функции зрения и самостоятельного передвижения, и оказание им помощи при обращении за Государственной услугой и получения результата предоставления Государственной услуги; оказанию помощи лицам с ограниченными возможностями </w:t>
      </w:r>
      <w:r w:rsidR="00345E5B" w:rsidRPr="00A00916">
        <w:rPr>
          <w:rFonts w:ascii="Times New Roman" w:hAnsi="Times New Roman"/>
          <w:sz w:val="24"/>
          <w:szCs w:val="24"/>
        </w:rPr>
        <w:t>здоровья в</w:t>
      </w:r>
      <w:r w:rsidRPr="00A00916">
        <w:rPr>
          <w:rFonts w:ascii="Times New Roman" w:hAnsi="Times New Roman"/>
          <w:sz w:val="24"/>
          <w:szCs w:val="24"/>
        </w:rPr>
        <w:t xml:space="preserve"> преодолении барьеров, мешающих получению ими услуг наравне с другими.</w:t>
      </w:r>
      <w:bookmarkEnd w:id="196"/>
      <w:bookmarkEnd w:id="197"/>
      <w:bookmarkEnd w:id="198"/>
      <w:bookmarkEnd w:id="199"/>
    </w:p>
    <w:p w:rsidR="00E208CA" w:rsidRPr="00A00916" w:rsidRDefault="00E208CA" w:rsidP="00A00916">
      <w:pPr>
        <w:spacing w:after="0"/>
        <w:rPr>
          <w:rFonts w:ascii="Times New Roman" w:hAnsi="Times New Roman"/>
          <w:sz w:val="24"/>
          <w:szCs w:val="24"/>
        </w:rPr>
      </w:pPr>
    </w:p>
    <w:p w:rsidR="006C6198" w:rsidRDefault="006C6198">
      <w:pPr>
        <w:suppressAutoHyphens w:val="0"/>
        <w:spacing w:after="0" w:line="240" w:lineRule="auto"/>
        <w:jc w:val="both"/>
        <w:rPr>
          <w:rFonts w:ascii="Times New Roman" w:eastAsia="Calibri" w:hAnsi="Times New Roman"/>
          <w:sz w:val="24"/>
          <w:szCs w:val="24"/>
        </w:rPr>
      </w:pPr>
    </w:p>
    <w:p w:rsidR="001B4A4E" w:rsidRDefault="001B4A4E" w:rsidP="0093312F">
      <w:pPr>
        <w:pStyle w:val="110"/>
        <w:tabs>
          <w:tab w:val="clear" w:pos="1080"/>
          <w:tab w:val="left" w:pos="1134"/>
        </w:tabs>
        <w:spacing w:line="240" w:lineRule="auto"/>
        <w:ind w:left="0" w:firstLine="709"/>
        <w:rPr>
          <w:sz w:val="24"/>
          <w:szCs w:val="24"/>
        </w:rPr>
      </w:pPr>
    </w:p>
    <w:p w:rsidR="00345E5B" w:rsidRDefault="00345E5B" w:rsidP="0093312F">
      <w:pPr>
        <w:pStyle w:val="110"/>
        <w:tabs>
          <w:tab w:val="clear" w:pos="1080"/>
          <w:tab w:val="left" w:pos="1134"/>
        </w:tabs>
        <w:spacing w:line="240" w:lineRule="auto"/>
        <w:ind w:left="0" w:firstLine="709"/>
        <w:rPr>
          <w:sz w:val="24"/>
          <w:szCs w:val="24"/>
        </w:rPr>
      </w:pPr>
      <w:r>
        <w:rPr>
          <w:sz w:val="24"/>
          <w:szCs w:val="24"/>
        </w:rPr>
        <w:br w:type="page"/>
      </w:r>
    </w:p>
    <w:p w:rsidR="006C6198" w:rsidRDefault="006C6198" w:rsidP="0093312F">
      <w:pPr>
        <w:pStyle w:val="110"/>
        <w:tabs>
          <w:tab w:val="clear" w:pos="1080"/>
          <w:tab w:val="left" w:pos="1134"/>
        </w:tabs>
        <w:spacing w:line="240" w:lineRule="auto"/>
        <w:ind w:left="0" w:firstLine="709"/>
        <w:rPr>
          <w:sz w:val="24"/>
          <w:szCs w:val="24"/>
        </w:rPr>
        <w:sectPr w:rsidR="006C6198" w:rsidSect="00345E5B">
          <w:pgSz w:w="11906" w:h="16838"/>
          <w:pgMar w:top="1134" w:right="707" w:bottom="1134" w:left="1560" w:header="709" w:footer="709" w:gutter="0"/>
          <w:cols w:space="708"/>
          <w:docGrid w:linePitch="360"/>
        </w:sectPr>
      </w:pPr>
    </w:p>
    <w:p w:rsidR="006C6198" w:rsidRPr="006C6198" w:rsidRDefault="00345E5B" w:rsidP="00345E5B">
      <w:pPr>
        <w:pStyle w:val="1-"/>
        <w:spacing w:before="0" w:after="0" w:line="240" w:lineRule="auto"/>
        <w:ind w:left="9214" w:right="1132" w:firstLine="1559"/>
        <w:jc w:val="both"/>
        <w:rPr>
          <w:b w:val="0"/>
          <w:sz w:val="24"/>
          <w:szCs w:val="24"/>
        </w:rPr>
      </w:pPr>
      <w:bookmarkStart w:id="205" w:name="_Toc473049939"/>
      <w:bookmarkStart w:id="206" w:name="_Toc468470809"/>
      <w:bookmarkStart w:id="207" w:name="_Toc438376264"/>
      <w:bookmarkStart w:id="208" w:name="_Toc438110052"/>
      <w:bookmarkStart w:id="209" w:name="_Toc437973310"/>
      <w:bookmarkStart w:id="210" w:name="_Ref437561820"/>
      <w:r w:rsidRPr="00345E5B">
        <w:rPr>
          <w:b w:val="0"/>
          <w:sz w:val="24"/>
          <w:szCs w:val="24"/>
        </w:rPr>
        <w:lastRenderedPageBreak/>
        <w:t xml:space="preserve">Приложение  </w:t>
      </w:r>
      <w:r w:rsidR="006C6198" w:rsidRPr="006C6198">
        <w:rPr>
          <w:b w:val="0"/>
          <w:sz w:val="24"/>
          <w:szCs w:val="24"/>
        </w:rPr>
        <w:t xml:space="preserve"> 12 </w:t>
      </w:r>
    </w:p>
    <w:p w:rsidR="006C6198" w:rsidRDefault="006C6198" w:rsidP="00345E5B">
      <w:pPr>
        <w:pStyle w:val="1-"/>
        <w:tabs>
          <w:tab w:val="left" w:pos="10490"/>
        </w:tabs>
        <w:spacing w:before="0" w:after="0" w:line="240" w:lineRule="auto"/>
        <w:ind w:left="9214" w:right="282" w:firstLine="1559"/>
        <w:jc w:val="both"/>
        <w:rPr>
          <w:b w:val="0"/>
          <w:sz w:val="24"/>
          <w:szCs w:val="24"/>
        </w:rPr>
      </w:pPr>
      <w:r w:rsidRPr="006C6198">
        <w:rPr>
          <w:b w:val="0"/>
          <w:sz w:val="24"/>
          <w:szCs w:val="24"/>
        </w:rPr>
        <w:t>к Административному регламенту</w:t>
      </w:r>
    </w:p>
    <w:p w:rsidR="006C6198" w:rsidRPr="006C6198" w:rsidRDefault="006C6198" w:rsidP="00345E5B">
      <w:pPr>
        <w:pStyle w:val="1-"/>
        <w:tabs>
          <w:tab w:val="left" w:pos="10490"/>
        </w:tabs>
        <w:spacing w:before="0" w:after="0" w:line="240" w:lineRule="auto"/>
        <w:ind w:left="8364" w:right="282"/>
        <w:jc w:val="both"/>
        <w:rPr>
          <w:sz w:val="24"/>
          <w:szCs w:val="24"/>
        </w:rPr>
      </w:pPr>
    </w:p>
    <w:p w:rsidR="006C6198" w:rsidRDefault="006C6198" w:rsidP="006C6198">
      <w:pPr>
        <w:pStyle w:val="1-"/>
        <w:spacing w:before="0" w:after="0" w:line="240" w:lineRule="auto"/>
        <w:ind w:firstLine="709"/>
        <w:rPr>
          <w:sz w:val="24"/>
          <w:szCs w:val="24"/>
        </w:rPr>
      </w:pPr>
      <w:r w:rsidRPr="006C6198">
        <w:rPr>
          <w:sz w:val="24"/>
          <w:szCs w:val="24"/>
        </w:rPr>
        <w:t>Перечень и содержание административных действий, составляющих административные процедуры при обращении за предоставлением Государственной услуги</w:t>
      </w:r>
      <w:bookmarkEnd w:id="205"/>
    </w:p>
    <w:p w:rsidR="00E46A1D" w:rsidRPr="006C6198" w:rsidRDefault="00E46A1D" w:rsidP="006C6198">
      <w:pPr>
        <w:pStyle w:val="1-"/>
        <w:spacing w:before="0" w:after="0" w:line="240" w:lineRule="auto"/>
        <w:ind w:firstLine="709"/>
        <w:rPr>
          <w:sz w:val="24"/>
          <w:szCs w:val="24"/>
        </w:rPr>
      </w:pPr>
    </w:p>
    <w:p w:rsidR="00E46A1D" w:rsidRDefault="00E46A1D" w:rsidP="00E46A1D">
      <w:pPr>
        <w:pStyle w:val="1-"/>
        <w:numPr>
          <w:ilvl w:val="1"/>
          <w:numId w:val="17"/>
        </w:numPr>
        <w:spacing w:before="0" w:after="0" w:line="240" w:lineRule="auto"/>
        <w:rPr>
          <w:sz w:val="24"/>
          <w:szCs w:val="24"/>
        </w:rPr>
      </w:pPr>
      <w:r w:rsidRPr="00E46A1D">
        <w:rPr>
          <w:sz w:val="24"/>
          <w:szCs w:val="24"/>
        </w:rPr>
        <w:t>Прием и регистрация заявления и документов, необходимых для предоставления Государственной услуги</w:t>
      </w:r>
    </w:p>
    <w:p w:rsidR="006C6198" w:rsidRPr="00E46A1D" w:rsidRDefault="00E46A1D" w:rsidP="00E46A1D">
      <w:pPr>
        <w:pStyle w:val="1-"/>
        <w:spacing w:before="0" w:after="0" w:line="240" w:lineRule="auto"/>
        <w:ind w:left="720"/>
        <w:rPr>
          <w:b w:val="0"/>
          <w:sz w:val="24"/>
          <w:szCs w:val="24"/>
        </w:rPr>
      </w:pPr>
      <w:r w:rsidRPr="006C6198">
        <w:rPr>
          <w:b w:val="0"/>
          <w:sz w:val="24"/>
          <w:szCs w:val="24"/>
        </w:rPr>
        <w:br/>
      </w:r>
      <w:bookmarkStart w:id="211" w:name="_Toc485800797"/>
      <w:bookmarkStart w:id="212" w:name="_Toc485800722"/>
      <w:bookmarkStart w:id="213" w:name="_Toc483479594"/>
      <w:r w:rsidR="006C6198" w:rsidRPr="006C6198">
        <w:rPr>
          <w:color w:val="00000A"/>
          <w:sz w:val="24"/>
          <w:szCs w:val="24"/>
        </w:rPr>
        <w:t xml:space="preserve"> </w:t>
      </w:r>
      <w:r w:rsidR="006C6198" w:rsidRPr="00E46A1D">
        <w:rPr>
          <w:b w:val="0"/>
          <w:color w:val="00000A"/>
          <w:sz w:val="24"/>
          <w:szCs w:val="24"/>
        </w:rPr>
        <w:t xml:space="preserve">Порядок выполнения административных действий </w:t>
      </w:r>
      <w:r w:rsidR="00D67F80" w:rsidRPr="00E46A1D">
        <w:rPr>
          <w:b w:val="0"/>
          <w:color w:val="00000A"/>
          <w:sz w:val="24"/>
          <w:szCs w:val="24"/>
        </w:rPr>
        <w:t>при обращении</w:t>
      </w:r>
      <w:r w:rsidR="006C6198" w:rsidRPr="00E46A1D">
        <w:rPr>
          <w:b w:val="0"/>
          <w:color w:val="00000A"/>
          <w:sz w:val="24"/>
          <w:szCs w:val="24"/>
        </w:rPr>
        <w:t xml:space="preserve"> Заявителя в </w:t>
      </w:r>
      <w:bookmarkEnd w:id="211"/>
      <w:bookmarkEnd w:id="212"/>
      <w:bookmarkEnd w:id="213"/>
      <w:r w:rsidR="006C6198" w:rsidRPr="00E46A1D">
        <w:rPr>
          <w:b w:val="0"/>
          <w:color w:val="00000A"/>
          <w:sz w:val="24"/>
          <w:szCs w:val="24"/>
        </w:rPr>
        <w:t>МФЦ</w:t>
      </w:r>
    </w:p>
    <w:tbl>
      <w:tblPr>
        <w:tblW w:w="14879" w:type="dxa"/>
        <w:tblLayout w:type="fixed"/>
        <w:tblLook w:val="04A0" w:firstRow="1" w:lastRow="0" w:firstColumn="1" w:lastColumn="0" w:noHBand="0" w:noVBand="1"/>
      </w:tblPr>
      <w:tblGrid>
        <w:gridCol w:w="2065"/>
        <w:gridCol w:w="4112"/>
        <w:gridCol w:w="1733"/>
        <w:gridCol w:w="1410"/>
        <w:gridCol w:w="5559"/>
      </w:tblGrid>
      <w:tr w:rsidR="006C6198" w:rsidRPr="006C6198" w:rsidTr="00345E5B">
        <w:trPr>
          <w:tblHeader/>
        </w:trPr>
        <w:tc>
          <w:tcPr>
            <w:tcW w:w="2065"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Место выполнения процедуры/ используемая ИС</w:t>
            </w:r>
          </w:p>
        </w:tc>
        <w:tc>
          <w:tcPr>
            <w:tcW w:w="4112"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Административные действия</w:t>
            </w:r>
          </w:p>
        </w:tc>
        <w:tc>
          <w:tcPr>
            <w:tcW w:w="173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Средний срок выполнения</w:t>
            </w:r>
          </w:p>
        </w:tc>
        <w:tc>
          <w:tcPr>
            <w:tcW w:w="1410"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Трудоемкость</w:t>
            </w:r>
          </w:p>
        </w:tc>
        <w:tc>
          <w:tcPr>
            <w:tcW w:w="555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Содержание действия</w:t>
            </w:r>
          </w:p>
        </w:tc>
      </w:tr>
      <w:tr w:rsidR="006C6198" w:rsidRPr="006C6198" w:rsidTr="00345E5B">
        <w:tc>
          <w:tcPr>
            <w:tcW w:w="206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D67F80">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МФЦ/ Модуль МФЦ ЕИС ОУ</w:t>
            </w:r>
          </w:p>
          <w:p w:rsidR="006C6198" w:rsidRPr="006C6198" w:rsidRDefault="006C6198" w:rsidP="00BC0532">
            <w:pPr>
              <w:pStyle w:val="ConsPlusNormal"/>
              <w:ind w:firstLine="709"/>
              <w:jc w:val="both"/>
              <w:rPr>
                <w:rFonts w:ascii="Times New Roman" w:hAnsi="Times New Roman" w:cs="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pStyle w:val="ConsPlusNormal"/>
              <w:jc w:val="both"/>
              <w:rPr>
                <w:rFonts w:ascii="Times New Roman" w:hAnsi="Times New Roman" w:cs="Times New Roman"/>
                <w:color w:val="FF0000"/>
                <w:sz w:val="24"/>
                <w:szCs w:val="24"/>
              </w:rPr>
            </w:pPr>
            <w:r w:rsidRPr="006C6198">
              <w:rPr>
                <w:rFonts w:ascii="Times New Roman" w:hAnsi="Times New Roman" w:cs="Times New Roman"/>
                <w:sz w:val="24"/>
                <w:szCs w:val="24"/>
              </w:rPr>
              <w:t xml:space="preserve">Установление соответствия личности Заявителя (представителя Заявителя) документам, удостоверяющим личность, проверка комплектности  </w:t>
            </w:r>
          </w:p>
        </w:tc>
        <w:tc>
          <w:tcPr>
            <w:tcW w:w="1733"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pStyle w:val="ConsPlusNormal"/>
              <w:jc w:val="both"/>
              <w:rPr>
                <w:rFonts w:ascii="Times New Roman" w:hAnsi="Times New Roman" w:cs="Times New Roman"/>
                <w:sz w:val="24"/>
                <w:szCs w:val="24"/>
              </w:rPr>
            </w:pPr>
            <w:r w:rsidRPr="006C6198">
              <w:rPr>
                <w:rFonts w:ascii="Times New Roman" w:hAnsi="Times New Roman" w:cs="Times New Roman"/>
                <w:color w:val="FF0000"/>
                <w:sz w:val="24"/>
                <w:szCs w:val="24"/>
              </w:rPr>
              <w:t xml:space="preserve"> </w:t>
            </w:r>
            <w:r w:rsidRPr="006C6198">
              <w:rPr>
                <w:rFonts w:ascii="Times New Roman" w:hAnsi="Times New Roman" w:cs="Times New Roman"/>
                <w:sz w:val="24"/>
                <w:szCs w:val="24"/>
              </w:rPr>
              <w:t>В течение 1 рабочего дня (не включается в общий срок предоставления Государственной услуги).</w:t>
            </w:r>
          </w:p>
        </w:tc>
        <w:tc>
          <w:tcPr>
            <w:tcW w:w="1410"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sz w:val="24"/>
                <w:szCs w:val="24"/>
              </w:rPr>
              <w:t>5 минут</w:t>
            </w:r>
          </w:p>
        </w:tc>
        <w:tc>
          <w:tcPr>
            <w:tcW w:w="555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sz w:val="24"/>
                <w:szCs w:val="24"/>
              </w:rPr>
              <w:t>Специалистом МФЦ устанавливается предмет обращения Заявителя (представителя Заявителя), проверяется комплектность представленных документов, необходимых для предоставления Государственной услуги. Документы проверяются на соответствие требованиям, указанным в Приложении 7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6C6198" w:rsidRPr="006C6198" w:rsidTr="00345E5B">
        <w:trPr>
          <w:trHeight w:val="990"/>
        </w:trPr>
        <w:tc>
          <w:tcPr>
            <w:tcW w:w="2065"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pStyle w:val="ConsPlusNormal"/>
              <w:jc w:val="both"/>
              <w:rPr>
                <w:rFonts w:ascii="Times New Roman" w:hAnsi="Times New Roman" w:cs="Times New Roman"/>
                <w:sz w:val="24"/>
                <w:szCs w:val="24"/>
              </w:rPr>
            </w:pPr>
            <w:r w:rsidRPr="006C6198">
              <w:rPr>
                <w:rFonts w:ascii="Times New Roman" w:hAnsi="Times New Roman" w:cs="Times New Roman"/>
                <w:color w:val="FF0000"/>
                <w:sz w:val="24"/>
                <w:szCs w:val="24"/>
              </w:rPr>
              <w:t xml:space="preserve"> </w:t>
            </w:r>
            <w:r w:rsidRPr="006C6198">
              <w:rPr>
                <w:rFonts w:ascii="Times New Roman" w:hAnsi="Times New Roman" w:cs="Times New Roman"/>
                <w:color w:val="00000A"/>
                <w:sz w:val="24"/>
                <w:szCs w:val="24"/>
              </w:rPr>
              <w:t>Проверка полномочий представителя Заявителя на основании документа, удостоверяющего полномочия</w:t>
            </w:r>
          </w:p>
        </w:tc>
        <w:tc>
          <w:tcPr>
            <w:tcW w:w="1733"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sz w:val="24"/>
                <w:szCs w:val="24"/>
              </w:rPr>
            </w:pPr>
          </w:p>
        </w:tc>
        <w:tc>
          <w:tcPr>
            <w:tcW w:w="1410"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6C6198">
            <w:pPr>
              <w:pStyle w:val="ConsPlusNormal"/>
              <w:ind w:firstLine="0"/>
              <w:jc w:val="both"/>
              <w:rPr>
                <w:rFonts w:ascii="Times New Roman" w:hAnsi="Times New Roman" w:cs="Times New Roman"/>
                <w:color w:val="00000A"/>
                <w:sz w:val="24"/>
                <w:szCs w:val="24"/>
              </w:rPr>
            </w:pPr>
            <w:r w:rsidRPr="006C6198">
              <w:rPr>
                <w:rFonts w:ascii="Times New Roman" w:hAnsi="Times New Roman" w:cs="Times New Roman"/>
                <w:sz w:val="24"/>
                <w:szCs w:val="24"/>
              </w:rPr>
              <w:t xml:space="preserve">5 минут </w:t>
            </w:r>
          </w:p>
        </w:tc>
        <w:tc>
          <w:tcPr>
            <w:tcW w:w="555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color w:val="00000A"/>
                <w:sz w:val="24"/>
                <w:szCs w:val="24"/>
              </w:rPr>
              <w:t>При обращении представителя Заявителя проверяются документы, удостоверяющие личность и подтверждающие полномочия представителя Заявителя.</w:t>
            </w:r>
          </w:p>
        </w:tc>
      </w:tr>
      <w:tr w:rsidR="006C6198" w:rsidRPr="006C6198" w:rsidTr="00345E5B">
        <w:trPr>
          <w:trHeight w:val="1530"/>
        </w:trPr>
        <w:tc>
          <w:tcPr>
            <w:tcW w:w="2065"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pStyle w:val="ConsPlusNormal"/>
              <w:jc w:val="both"/>
              <w:rPr>
                <w:rFonts w:ascii="Times New Roman" w:hAnsi="Times New Roman" w:cs="Times New Roman"/>
                <w:sz w:val="24"/>
                <w:szCs w:val="24"/>
              </w:rPr>
            </w:pPr>
            <w:r w:rsidRPr="006C6198">
              <w:rPr>
                <w:rFonts w:ascii="Times New Roman" w:hAnsi="Times New Roman" w:cs="Times New Roman"/>
                <w:sz w:val="24"/>
                <w:szCs w:val="24"/>
              </w:rPr>
              <w:t>Подготовка отказа в приеме документов</w:t>
            </w:r>
          </w:p>
        </w:tc>
        <w:tc>
          <w:tcPr>
            <w:tcW w:w="1733"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sz w:val="24"/>
                <w:szCs w:val="24"/>
              </w:rPr>
            </w:pPr>
          </w:p>
        </w:tc>
        <w:tc>
          <w:tcPr>
            <w:tcW w:w="1410"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6C6198">
            <w:pPr>
              <w:pStyle w:val="ConsPlusNormal"/>
              <w:ind w:firstLine="0"/>
              <w:jc w:val="both"/>
              <w:rPr>
                <w:rFonts w:ascii="Times New Roman" w:hAnsi="Times New Roman" w:cs="Times New Roman"/>
                <w:color w:val="00000A"/>
                <w:sz w:val="24"/>
                <w:szCs w:val="24"/>
              </w:rPr>
            </w:pPr>
            <w:r w:rsidRPr="006C6198">
              <w:rPr>
                <w:rFonts w:ascii="Times New Roman" w:hAnsi="Times New Roman" w:cs="Times New Roman"/>
                <w:sz w:val="24"/>
                <w:szCs w:val="24"/>
              </w:rPr>
              <w:t>15 минут</w:t>
            </w:r>
          </w:p>
        </w:tc>
        <w:tc>
          <w:tcPr>
            <w:tcW w:w="555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 xml:space="preserve">В случае наличия оснований для отказа в приеме документов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w:t>
            </w:r>
            <w:r w:rsidRPr="006C6198">
              <w:rPr>
                <w:rFonts w:ascii="Times New Roman" w:hAnsi="Times New Roman"/>
                <w:color w:val="00000A"/>
                <w:sz w:val="24"/>
                <w:szCs w:val="24"/>
              </w:rPr>
              <w:lastRenderedPageBreak/>
              <w:t>Государственной услуги и предлагается обратиться после приведения документов в соответствие с требованиями законодательства.</w:t>
            </w:r>
          </w:p>
          <w:p w:rsidR="006C6198" w:rsidRPr="006C6198" w:rsidRDefault="006C6198" w:rsidP="00E46A1D">
            <w:pPr>
              <w:pStyle w:val="ConsPlusNormal"/>
              <w:ind w:firstLine="0"/>
              <w:jc w:val="both"/>
              <w:rPr>
                <w:rFonts w:ascii="Times New Roman" w:hAnsi="Times New Roman" w:cs="Times New Roman"/>
                <w:sz w:val="24"/>
                <w:szCs w:val="24"/>
              </w:rPr>
            </w:pPr>
            <w:r w:rsidRPr="006C6198">
              <w:rPr>
                <w:rFonts w:ascii="Times New Roman" w:hAnsi="Times New Roman" w:cs="Times New Roman"/>
                <w:color w:val="00000A"/>
                <w:sz w:val="24"/>
                <w:szCs w:val="24"/>
              </w:rPr>
              <w:t>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6C6198" w:rsidRPr="006C6198" w:rsidTr="00345E5B">
        <w:tc>
          <w:tcPr>
            <w:tcW w:w="2065"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pStyle w:val="ConsPlusNormal"/>
              <w:jc w:val="both"/>
              <w:rPr>
                <w:rFonts w:ascii="Times New Roman" w:hAnsi="Times New Roman" w:cs="Times New Roman"/>
                <w:color w:val="FF0000"/>
                <w:sz w:val="24"/>
                <w:szCs w:val="24"/>
              </w:rPr>
            </w:pPr>
            <w:r w:rsidRPr="006C6198">
              <w:rPr>
                <w:rFonts w:ascii="Times New Roman" w:hAnsi="Times New Roman" w:cs="Times New Roman"/>
                <w:color w:val="00000A"/>
                <w:sz w:val="24"/>
                <w:szCs w:val="24"/>
              </w:rPr>
              <w:t>Заполнение заявления, сканирование представленных документов, снятие копий оригиналов документов и формирование выписки о приеме Заявления и прилагаемых документов.</w:t>
            </w:r>
          </w:p>
          <w:p w:rsidR="006C6198" w:rsidRPr="006C6198" w:rsidRDefault="006C6198" w:rsidP="00BC0532">
            <w:pPr>
              <w:pStyle w:val="ConsPlusNormal"/>
              <w:ind w:firstLine="709"/>
              <w:jc w:val="both"/>
              <w:rPr>
                <w:rFonts w:ascii="Times New Roman" w:hAnsi="Times New Roman" w:cs="Times New Roman"/>
                <w:color w:val="FF0000"/>
                <w:sz w:val="24"/>
                <w:szCs w:val="24"/>
              </w:rPr>
            </w:pPr>
          </w:p>
          <w:p w:rsidR="006C6198" w:rsidRPr="006C6198" w:rsidRDefault="006C6198" w:rsidP="00BC0532">
            <w:pPr>
              <w:pStyle w:val="ConsPlusNormal"/>
              <w:ind w:firstLine="709"/>
              <w:jc w:val="both"/>
              <w:rPr>
                <w:rFonts w:ascii="Times New Roman" w:hAnsi="Times New Roman" w:cs="Times New Roman"/>
                <w:color w:val="FF0000"/>
                <w:sz w:val="24"/>
                <w:szCs w:val="24"/>
              </w:rPr>
            </w:pPr>
          </w:p>
          <w:p w:rsidR="006C6198" w:rsidRPr="006C6198" w:rsidRDefault="006C6198" w:rsidP="00BC0532">
            <w:pPr>
              <w:pStyle w:val="ConsPlusNormal"/>
              <w:ind w:firstLine="709"/>
              <w:jc w:val="both"/>
              <w:rPr>
                <w:rFonts w:ascii="Times New Roman" w:hAnsi="Times New Roman" w:cs="Times New Roman"/>
                <w:color w:val="FF0000"/>
                <w:sz w:val="24"/>
                <w:szCs w:val="24"/>
              </w:rPr>
            </w:pPr>
          </w:p>
          <w:p w:rsidR="006C6198" w:rsidRPr="006C6198" w:rsidRDefault="006C6198" w:rsidP="00BC0532">
            <w:pPr>
              <w:pStyle w:val="ConsPlusNormal"/>
              <w:ind w:firstLine="709"/>
              <w:jc w:val="both"/>
              <w:rPr>
                <w:rFonts w:ascii="Times New Roman" w:hAnsi="Times New Roman" w:cs="Times New Roman"/>
                <w:color w:val="FF0000"/>
                <w:sz w:val="24"/>
                <w:szCs w:val="24"/>
              </w:rPr>
            </w:pPr>
          </w:p>
          <w:p w:rsidR="006C6198" w:rsidRPr="006C6198" w:rsidRDefault="006C6198" w:rsidP="00BC0532">
            <w:pPr>
              <w:pStyle w:val="ConsPlusNormal"/>
              <w:ind w:firstLine="709"/>
              <w:jc w:val="both"/>
              <w:rPr>
                <w:rFonts w:ascii="Times New Roman" w:hAnsi="Times New Roman" w:cs="Times New Roman"/>
                <w:color w:val="FF0000"/>
                <w:sz w:val="24"/>
                <w:szCs w:val="24"/>
              </w:rPr>
            </w:pPr>
          </w:p>
          <w:p w:rsidR="006C6198" w:rsidRPr="006C6198" w:rsidRDefault="006C6198" w:rsidP="00BC0532">
            <w:pPr>
              <w:pStyle w:val="ConsPlusNormal"/>
              <w:ind w:firstLine="709"/>
              <w:jc w:val="both"/>
              <w:rPr>
                <w:rFonts w:ascii="Times New Roman" w:hAnsi="Times New Roman" w:cs="Times New Roman"/>
                <w:color w:val="FF0000"/>
                <w:sz w:val="24"/>
                <w:szCs w:val="24"/>
              </w:rPr>
            </w:pPr>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pStyle w:val="ConsPlusNormal"/>
              <w:ind w:firstLine="709"/>
              <w:jc w:val="both"/>
              <w:rPr>
                <w:rFonts w:ascii="Times New Roman" w:hAnsi="Times New Roman" w:cs="Times New Roman"/>
                <w:color w:val="FF0000"/>
                <w:sz w:val="24"/>
                <w:szCs w:val="24"/>
              </w:rPr>
            </w:pPr>
          </w:p>
        </w:tc>
        <w:tc>
          <w:tcPr>
            <w:tcW w:w="1410"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6C6198">
            <w:pPr>
              <w:pStyle w:val="ConsPlusNormal"/>
              <w:ind w:firstLine="0"/>
              <w:jc w:val="both"/>
              <w:rPr>
                <w:rFonts w:ascii="Times New Roman" w:hAnsi="Times New Roman" w:cs="Times New Roman"/>
                <w:color w:val="00000A"/>
                <w:sz w:val="24"/>
                <w:szCs w:val="24"/>
              </w:rPr>
            </w:pPr>
            <w:r w:rsidRPr="006C6198">
              <w:rPr>
                <w:rFonts w:ascii="Times New Roman" w:hAnsi="Times New Roman" w:cs="Times New Roman"/>
                <w:sz w:val="24"/>
                <w:szCs w:val="24"/>
              </w:rPr>
              <w:t>15 минут</w:t>
            </w:r>
          </w:p>
        </w:tc>
        <w:tc>
          <w:tcPr>
            <w:tcW w:w="555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В случае отсутствия оснований отказа в приеме документов, специалистом МФЦ заполняется карточка Государственной услуги, вносятся сведения по всем полям в соответствии с инструкцией</w:t>
            </w:r>
            <w:r w:rsidRPr="006C6198">
              <w:rPr>
                <w:rFonts w:ascii="Times New Roman" w:hAnsi="Times New Roman"/>
                <w:strike/>
                <w:color w:val="00000A"/>
                <w:sz w:val="24"/>
                <w:szCs w:val="24"/>
              </w:rPr>
              <w:t>.</w:t>
            </w:r>
          </w:p>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Заявитель (представитель Заявителя, уполномоченный на подписание Заявления), в присутствии специалиста МФЦ подписывает распечатанное из Модуля МФЦ ЕИС ОУ</w:t>
            </w:r>
            <w:r w:rsidRPr="006C6198">
              <w:rPr>
                <w:rFonts w:ascii="Times New Roman" w:hAnsi="Times New Roman"/>
                <w:i/>
                <w:iCs/>
                <w:color w:val="00000A"/>
                <w:sz w:val="24"/>
                <w:szCs w:val="24"/>
              </w:rPr>
              <w:t xml:space="preserve"> </w:t>
            </w:r>
            <w:r w:rsidRPr="006C6198">
              <w:rPr>
                <w:rFonts w:ascii="Times New Roman" w:hAnsi="Times New Roman"/>
                <w:color w:val="00000A"/>
                <w:sz w:val="24"/>
                <w:szCs w:val="24"/>
              </w:rPr>
              <w:t>Заявление.</w:t>
            </w:r>
          </w:p>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 xml:space="preserve">В случае обращения представителя Заявителя, не уполномоченного на подписание Заявления, представляется подписанное Заявителем Заявление. </w:t>
            </w:r>
          </w:p>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 xml:space="preserve">Специалист МФЦ сканирует представленные Заявителем (представителем Заявителя), оригиналы документов, формирует электронное дело в МФЦ ЕИС ОУ, снимает с представленных оригиналов </w:t>
            </w:r>
            <w:r w:rsidRPr="006C6198">
              <w:rPr>
                <w:rFonts w:ascii="Times New Roman" w:hAnsi="Times New Roman"/>
                <w:color w:val="00000A"/>
                <w:sz w:val="24"/>
                <w:szCs w:val="24"/>
              </w:rPr>
              <w:lastRenderedPageBreak/>
              <w:t>документов копии и заверяет их подписью и печатью МФЦ (за исключением документов, представление которых предусмотрено только в подлинниках).</w:t>
            </w:r>
          </w:p>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 xml:space="preserve">В случае если Заявителем (представителем Заявителя) представлены копии документов – специалист МФЦ осуществляет сверку представленных копий документов с оригиналами документов, заверяет их подписью и печатью. </w:t>
            </w:r>
          </w:p>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 xml:space="preserve">Подлинники документов возвращаются Заявителю (представителю Заявителя) (за исключением документов, представление которых предусмотрено только в подлинниках). </w:t>
            </w:r>
          </w:p>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готовности результата предоставления Государственной услуги. Выписка подписывается специалистом МФЦ, принявшим документы и Заявителем (представителем Заявителя).</w:t>
            </w:r>
          </w:p>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6C6198" w:rsidRPr="006C6198" w:rsidRDefault="006C6198" w:rsidP="00BC0532">
            <w:pPr>
              <w:tabs>
                <w:tab w:val="left" w:pos="9356"/>
              </w:tabs>
              <w:spacing w:after="0" w:line="240" w:lineRule="auto"/>
              <w:rPr>
                <w:rFonts w:ascii="Times New Roman" w:hAnsi="Times New Roman"/>
                <w:color w:val="00000A"/>
                <w:sz w:val="24"/>
                <w:szCs w:val="24"/>
              </w:rPr>
            </w:pPr>
            <w:r w:rsidRPr="006C6198">
              <w:rPr>
                <w:rFonts w:ascii="Times New Roman" w:hAnsi="Times New Roman"/>
                <w:color w:val="00000A"/>
                <w:sz w:val="24"/>
                <w:szCs w:val="24"/>
              </w:rPr>
              <w:t xml:space="preserve">Заявление, прилагаемые к нему документы и экземпляр выписки направляются из МФЦ в </w:t>
            </w:r>
            <w:r w:rsidR="00345E5B">
              <w:rPr>
                <w:rFonts w:ascii="Times New Roman" w:hAnsi="Times New Roman"/>
                <w:color w:val="00000A"/>
                <w:sz w:val="24"/>
                <w:szCs w:val="24"/>
              </w:rPr>
              <w:t>Администрацию</w:t>
            </w:r>
            <w:r w:rsidRPr="006C6198">
              <w:rPr>
                <w:rFonts w:ascii="Times New Roman" w:hAnsi="Times New Roman"/>
                <w:color w:val="00000A"/>
                <w:sz w:val="24"/>
                <w:szCs w:val="24"/>
              </w:rPr>
              <w:t xml:space="preserve"> курьерской службой на бумажных носителях не позднее следующего рабочего дня со </w:t>
            </w:r>
            <w:r w:rsidRPr="006C6198">
              <w:rPr>
                <w:rFonts w:ascii="Times New Roman" w:hAnsi="Times New Roman"/>
                <w:color w:val="00000A"/>
                <w:sz w:val="24"/>
                <w:szCs w:val="24"/>
              </w:rPr>
              <w:lastRenderedPageBreak/>
              <w:t>дня их получения от Заявителя (представителя Заявителя).</w:t>
            </w:r>
          </w:p>
          <w:p w:rsidR="006C6198" w:rsidRDefault="006C6198" w:rsidP="00BC0532">
            <w:pPr>
              <w:spacing w:after="0" w:line="240" w:lineRule="auto"/>
              <w:rPr>
                <w:rFonts w:ascii="Times New Roman" w:hAnsi="Times New Roman"/>
                <w:color w:val="00000A"/>
                <w:sz w:val="24"/>
                <w:szCs w:val="24"/>
              </w:rPr>
            </w:pPr>
            <w:r w:rsidRPr="006C6198">
              <w:rPr>
                <w:rFonts w:ascii="Times New Roman" w:hAnsi="Times New Roman"/>
                <w:color w:val="00000A"/>
                <w:sz w:val="24"/>
                <w:szCs w:val="24"/>
              </w:rPr>
              <w:t>Осуществляется переход к административной процедуре «Обработка и предварительное рассмотрение документов».</w:t>
            </w:r>
          </w:p>
          <w:p w:rsidR="00D67F80" w:rsidRPr="00D67F80" w:rsidRDefault="00D67F80" w:rsidP="00D67F80">
            <w:pPr>
              <w:spacing w:after="0" w:line="240" w:lineRule="auto"/>
              <w:rPr>
                <w:rFonts w:ascii="Times New Roman" w:hAnsi="Times New Roman"/>
                <w:sz w:val="24"/>
                <w:szCs w:val="24"/>
              </w:rPr>
            </w:pPr>
            <w:r w:rsidRPr="00D67F80">
              <w:rPr>
                <w:rFonts w:ascii="Times New Roman" w:hAnsi="Times New Roman"/>
                <w:sz w:val="24"/>
                <w:szCs w:val="24"/>
              </w:rPr>
              <w:tab/>
            </w:r>
          </w:p>
          <w:p w:rsidR="00D67F80" w:rsidRPr="006C6198" w:rsidRDefault="00D67F80" w:rsidP="00651D1F">
            <w:pPr>
              <w:spacing w:after="0" w:line="240" w:lineRule="auto"/>
              <w:rPr>
                <w:rFonts w:ascii="Times New Roman" w:hAnsi="Times New Roman"/>
                <w:sz w:val="24"/>
                <w:szCs w:val="24"/>
              </w:rPr>
            </w:pPr>
            <w:r w:rsidRPr="00D67F80">
              <w:rPr>
                <w:rFonts w:ascii="Times New Roman" w:hAnsi="Times New Roman"/>
                <w:sz w:val="24"/>
                <w:szCs w:val="24"/>
              </w:rPr>
              <w:t xml:space="preserve">Передача заявления и прилагаемых документов заявителя в </w:t>
            </w:r>
            <w:r w:rsidR="00345E5B">
              <w:rPr>
                <w:rFonts w:ascii="Times New Roman" w:hAnsi="Times New Roman"/>
                <w:sz w:val="24"/>
                <w:szCs w:val="24"/>
              </w:rPr>
              <w:t>н</w:t>
            </w:r>
            <w:r w:rsidRPr="00D67F80">
              <w:rPr>
                <w:rFonts w:ascii="Times New Roman" w:hAnsi="Times New Roman"/>
                <w:sz w:val="24"/>
                <w:szCs w:val="24"/>
              </w:rPr>
              <w:t xml:space="preserve">е позднее 3 рабочих дней после регистрации </w:t>
            </w:r>
            <w:r w:rsidRPr="00D67F80">
              <w:rPr>
                <w:rFonts w:ascii="Times New Roman" w:hAnsi="Times New Roman"/>
                <w:sz w:val="24"/>
                <w:szCs w:val="24"/>
              </w:rPr>
              <w:tab/>
              <w:t>15 минут</w:t>
            </w:r>
            <w:r w:rsidR="00345E5B">
              <w:rPr>
                <w:rFonts w:ascii="Times New Roman" w:hAnsi="Times New Roman"/>
                <w:sz w:val="24"/>
                <w:szCs w:val="24"/>
              </w:rPr>
              <w:t>.</w:t>
            </w:r>
            <w:r w:rsidRPr="00D67F80">
              <w:rPr>
                <w:rFonts w:ascii="Times New Roman" w:hAnsi="Times New Roman"/>
                <w:sz w:val="24"/>
                <w:szCs w:val="24"/>
              </w:rPr>
              <w:tab/>
              <w:t xml:space="preserve">Сотрудник Администрации, ответственный за организацию направления заявления и прилагаемых к нему документов, направляет документы </w:t>
            </w:r>
            <w:r w:rsidR="00651D1F" w:rsidRPr="00651D1F">
              <w:rPr>
                <w:rFonts w:ascii="Times New Roman" w:hAnsi="Times New Roman"/>
                <w:sz w:val="24"/>
                <w:szCs w:val="24"/>
              </w:rPr>
              <w:t>в отдел жилищной политики администрации городского округа Фрязино</w:t>
            </w:r>
            <w:r w:rsidRPr="00D67F80">
              <w:rPr>
                <w:rFonts w:ascii="Times New Roman" w:hAnsi="Times New Roman"/>
                <w:sz w:val="24"/>
                <w:szCs w:val="24"/>
              </w:rPr>
              <w:t>.</w:t>
            </w:r>
          </w:p>
        </w:tc>
      </w:tr>
      <w:tr w:rsidR="00D67F80" w:rsidRPr="006C6198" w:rsidTr="00345E5B">
        <w:tc>
          <w:tcPr>
            <w:tcW w:w="2065" w:type="dxa"/>
            <w:tcBorders>
              <w:top w:val="single" w:sz="4" w:space="0" w:color="000000"/>
              <w:left w:val="single" w:sz="4" w:space="0" w:color="000000"/>
              <w:bottom w:val="single" w:sz="4" w:space="0" w:color="000000"/>
              <w:right w:val="single" w:sz="4" w:space="0" w:color="000000"/>
            </w:tcBorders>
            <w:vAlign w:val="center"/>
          </w:tcPr>
          <w:p w:rsidR="00D67F80" w:rsidRPr="006C6198" w:rsidRDefault="00D67F80" w:rsidP="00BC0532">
            <w:pPr>
              <w:suppressAutoHyphens w:val="0"/>
              <w:spacing w:after="0" w:line="240" w:lineRule="auto"/>
              <w:rPr>
                <w:rFonts w:ascii="Times New Roman" w:hAnsi="Times New Roman"/>
                <w:sz w:val="24"/>
                <w:szCs w:val="24"/>
              </w:rPr>
            </w:pPr>
            <w:r w:rsidRPr="00D67F80">
              <w:rPr>
                <w:rFonts w:ascii="Times New Roman" w:hAnsi="Times New Roman"/>
                <w:sz w:val="24"/>
                <w:szCs w:val="24"/>
              </w:rPr>
              <w:lastRenderedPageBreak/>
              <w:t>Администрация/Комитет / Модуль ОУ ЕИС ОУ</w:t>
            </w:r>
            <w:r w:rsidRPr="00D67F80">
              <w:rPr>
                <w:rFonts w:ascii="Times New Roman" w:hAnsi="Times New Roman"/>
                <w:sz w:val="24"/>
                <w:szCs w:val="24"/>
              </w:rPr>
              <w:tab/>
            </w:r>
          </w:p>
        </w:tc>
        <w:tc>
          <w:tcPr>
            <w:tcW w:w="4112" w:type="dxa"/>
            <w:tcBorders>
              <w:top w:val="single" w:sz="4" w:space="0" w:color="000000"/>
              <w:left w:val="single" w:sz="4" w:space="0" w:color="000000"/>
              <w:bottom w:val="single" w:sz="4" w:space="0" w:color="000000"/>
              <w:right w:val="single" w:sz="4" w:space="0" w:color="000000"/>
            </w:tcBorders>
            <w:shd w:val="clear" w:color="auto" w:fill="FFFFFF"/>
          </w:tcPr>
          <w:p w:rsidR="00D67F80" w:rsidRPr="006C6198" w:rsidRDefault="00D67F80" w:rsidP="00D67F80">
            <w:pPr>
              <w:pStyle w:val="ConsPlusNormal"/>
              <w:ind w:firstLine="0"/>
              <w:rPr>
                <w:rFonts w:ascii="Times New Roman" w:hAnsi="Times New Roman" w:cs="Times New Roman"/>
                <w:color w:val="00000A"/>
                <w:sz w:val="24"/>
                <w:szCs w:val="24"/>
              </w:rPr>
            </w:pPr>
            <w:r w:rsidRPr="00D67F80">
              <w:rPr>
                <w:rFonts w:ascii="Times New Roman" w:hAnsi="Times New Roman"/>
                <w:sz w:val="24"/>
                <w:szCs w:val="24"/>
              </w:rPr>
              <w:t>Прием и регистрация документов/ Проверка правильности заполнения заявления</w:t>
            </w:r>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D67F80" w:rsidRDefault="00D67F80" w:rsidP="00BC0532">
            <w:pPr>
              <w:pStyle w:val="ConsPlusNormal"/>
              <w:ind w:firstLine="709"/>
              <w:jc w:val="both"/>
              <w:rPr>
                <w:rFonts w:ascii="Times New Roman" w:hAnsi="Times New Roman"/>
                <w:sz w:val="24"/>
                <w:szCs w:val="24"/>
              </w:rPr>
            </w:pPr>
          </w:p>
          <w:p w:rsidR="00D67F80" w:rsidRPr="006C6198" w:rsidRDefault="00D67F80" w:rsidP="00D67F80">
            <w:pPr>
              <w:pStyle w:val="ConsPlusNormal"/>
              <w:ind w:firstLine="0"/>
              <w:jc w:val="both"/>
              <w:rPr>
                <w:rFonts w:ascii="Times New Roman" w:hAnsi="Times New Roman" w:cs="Times New Roman"/>
                <w:color w:val="FF0000"/>
                <w:sz w:val="24"/>
                <w:szCs w:val="24"/>
              </w:rPr>
            </w:pPr>
            <w:r w:rsidRPr="00D67F80">
              <w:rPr>
                <w:rFonts w:ascii="Times New Roman" w:hAnsi="Times New Roman"/>
                <w:sz w:val="24"/>
                <w:szCs w:val="24"/>
              </w:rPr>
              <w:t>1 рабочий день</w:t>
            </w:r>
          </w:p>
        </w:tc>
        <w:tc>
          <w:tcPr>
            <w:tcW w:w="1410" w:type="dxa"/>
            <w:tcBorders>
              <w:top w:val="single" w:sz="4" w:space="0" w:color="000000"/>
              <w:left w:val="single" w:sz="4" w:space="0" w:color="000000"/>
              <w:bottom w:val="single" w:sz="4" w:space="0" w:color="000000"/>
              <w:right w:val="single" w:sz="4" w:space="0" w:color="000000"/>
            </w:tcBorders>
          </w:tcPr>
          <w:p w:rsidR="00D67F80" w:rsidRDefault="00D67F80" w:rsidP="00D67F80">
            <w:pPr>
              <w:spacing w:after="0" w:line="240" w:lineRule="auto"/>
              <w:rPr>
                <w:rFonts w:ascii="Times New Roman" w:hAnsi="Times New Roman"/>
                <w:color w:val="00000A"/>
                <w:sz w:val="24"/>
                <w:szCs w:val="24"/>
              </w:rPr>
            </w:pPr>
          </w:p>
          <w:p w:rsidR="00D67F80" w:rsidRPr="006C6198" w:rsidRDefault="00D67F80" w:rsidP="00D67F80">
            <w:pPr>
              <w:pStyle w:val="ConsPlusNormal"/>
              <w:ind w:firstLine="0"/>
              <w:jc w:val="both"/>
              <w:rPr>
                <w:rFonts w:ascii="Times New Roman" w:hAnsi="Times New Roman" w:cs="Times New Roman"/>
                <w:sz w:val="24"/>
                <w:szCs w:val="24"/>
              </w:rPr>
            </w:pPr>
            <w:r w:rsidRPr="00D67F80">
              <w:rPr>
                <w:rFonts w:ascii="Times New Roman" w:hAnsi="Times New Roman"/>
                <w:sz w:val="24"/>
                <w:szCs w:val="24"/>
              </w:rPr>
              <w:t>15 минут</w:t>
            </w:r>
          </w:p>
        </w:tc>
        <w:tc>
          <w:tcPr>
            <w:tcW w:w="5559" w:type="dxa"/>
            <w:tcBorders>
              <w:top w:val="single" w:sz="4" w:space="0" w:color="000000"/>
              <w:left w:val="single" w:sz="4" w:space="0" w:color="000000"/>
              <w:bottom w:val="single" w:sz="4" w:space="0" w:color="000000"/>
              <w:right w:val="single" w:sz="4" w:space="0" w:color="000000"/>
            </w:tcBorders>
            <w:shd w:val="clear" w:color="auto" w:fill="FFFFFF"/>
          </w:tcPr>
          <w:p w:rsidR="00D67F80" w:rsidRDefault="00D67F80" w:rsidP="00D67F80">
            <w:pPr>
              <w:spacing w:after="0" w:line="240" w:lineRule="auto"/>
              <w:rPr>
                <w:rFonts w:ascii="Times New Roman" w:hAnsi="Times New Roman"/>
                <w:color w:val="00000A"/>
                <w:sz w:val="24"/>
                <w:szCs w:val="24"/>
              </w:rPr>
            </w:pPr>
          </w:p>
          <w:p w:rsidR="00D67F80" w:rsidRPr="00D67F80" w:rsidRDefault="00D67F80" w:rsidP="00D67F80">
            <w:pPr>
              <w:spacing w:after="0" w:line="240" w:lineRule="auto"/>
              <w:rPr>
                <w:rFonts w:ascii="Times New Roman" w:hAnsi="Times New Roman"/>
                <w:sz w:val="24"/>
                <w:szCs w:val="24"/>
              </w:rPr>
            </w:pPr>
            <w:r w:rsidRPr="00D67F80">
              <w:rPr>
                <w:rFonts w:ascii="Times New Roman" w:hAnsi="Times New Roman"/>
                <w:sz w:val="24"/>
                <w:szCs w:val="24"/>
              </w:rPr>
              <w:t>Работник Администрации, ответственный за прием и регистрацию документов, осуществляет следующую последовательность действий: просматривает заявление и прилагаемые к нему документы; осуществляет контроль полученных документов на предмет целостности; фиксирует дату получения заявления и прилагаемых к нему документов.</w:t>
            </w:r>
          </w:p>
          <w:p w:rsidR="00D67F80" w:rsidRPr="00D67F80" w:rsidRDefault="00D67F80" w:rsidP="00D67F80">
            <w:pPr>
              <w:spacing w:after="0" w:line="240" w:lineRule="auto"/>
              <w:rPr>
                <w:rFonts w:ascii="Times New Roman" w:hAnsi="Times New Roman"/>
                <w:sz w:val="24"/>
                <w:szCs w:val="24"/>
              </w:rPr>
            </w:pPr>
            <w:r w:rsidRPr="00D67F80">
              <w:rPr>
                <w:rFonts w:ascii="Times New Roman" w:hAnsi="Times New Roman"/>
                <w:sz w:val="24"/>
                <w:szCs w:val="24"/>
              </w:rPr>
              <w:t xml:space="preserve"> Сотрудник Администрации, ответственный за прием и регистрацию документов, проверяет заявление на соответствие форме, являющейся Приложением 9 к настоящему Административному регламенту.</w:t>
            </w:r>
          </w:p>
          <w:p w:rsidR="00D67F80" w:rsidRPr="00D67F80" w:rsidRDefault="00D67F80" w:rsidP="00D67F80">
            <w:pPr>
              <w:spacing w:after="0" w:line="240" w:lineRule="auto"/>
              <w:rPr>
                <w:rFonts w:ascii="Times New Roman" w:hAnsi="Times New Roman"/>
                <w:sz w:val="24"/>
                <w:szCs w:val="24"/>
              </w:rPr>
            </w:pPr>
            <w:r w:rsidRPr="00D67F80">
              <w:rPr>
                <w:rFonts w:ascii="Times New Roman" w:hAnsi="Times New Roman"/>
                <w:sz w:val="24"/>
                <w:szCs w:val="24"/>
              </w:rPr>
              <w:t xml:space="preserve">Проверяется правильность заполнения заявления. В случае несоответствия заявления – осуществляется </w:t>
            </w:r>
            <w:r w:rsidRPr="00D67F80">
              <w:rPr>
                <w:rFonts w:ascii="Times New Roman" w:hAnsi="Times New Roman"/>
                <w:sz w:val="24"/>
                <w:szCs w:val="24"/>
              </w:rPr>
              <w:lastRenderedPageBreak/>
              <w:t>информирование заявителя о необходимости повторного заполнения заявления, с предоставлением бумажной формы для заполнения</w:t>
            </w:r>
          </w:p>
          <w:p w:rsidR="00D67F80" w:rsidRPr="00D67F80" w:rsidRDefault="00D67F80" w:rsidP="00D67F80">
            <w:pPr>
              <w:spacing w:after="0" w:line="240" w:lineRule="auto"/>
              <w:rPr>
                <w:rFonts w:ascii="Times New Roman" w:hAnsi="Times New Roman"/>
                <w:sz w:val="24"/>
                <w:szCs w:val="24"/>
              </w:rPr>
            </w:pPr>
          </w:p>
          <w:p w:rsidR="00D67F80" w:rsidRPr="006C6198" w:rsidRDefault="00D67F80" w:rsidP="00BC0532">
            <w:pPr>
              <w:tabs>
                <w:tab w:val="left" w:pos="9356"/>
              </w:tabs>
              <w:spacing w:after="0" w:line="240" w:lineRule="auto"/>
              <w:rPr>
                <w:rFonts w:ascii="Times New Roman" w:hAnsi="Times New Roman"/>
                <w:color w:val="00000A"/>
                <w:sz w:val="24"/>
                <w:szCs w:val="24"/>
              </w:rPr>
            </w:pPr>
          </w:p>
        </w:tc>
      </w:tr>
    </w:tbl>
    <w:p w:rsidR="006C6198" w:rsidRPr="006C6198" w:rsidRDefault="006C6198" w:rsidP="006C6198">
      <w:pPr>
        <w:spacing w:after="0" w:line="240" w:lineRule="auto"/>
        <w:ind w:firstLine="709"/>
        <w:jc w:val="both"/>
        <w:rPr>
          <w:rFonts w:ascii="Times New Roman" w:hAnsi="Times New Roman"/>
          <w:b/>
          <w:color w:val="FF0000"/>
          <w:sz w:val="24"/>
          <w:szCs w:val="24"/>
        </w:rPr>
      </w:pPr>
    </w:p>
    <w:p w:rsidR="006C6198" w:rsidRPr="006C6198" w:rsidRDefault="006C6198" w:rsidP="006C6198">
      <w:pPr>
        <w:spacing w:after="0" w:line="240" w:lineRule="auto"/>
        <w:ind w:firstLine="709"/>
        <w:jc w:val="center"/>
        <w:rPr>
          <w:rFonts w:ascii="Times New Roman" w:hAnsi="Times New Roman"/>
          <w:color w:val="FF0000"/>
          <w:sz w:val="24"/>
          <w:szCs w:val="24"/>
        </w:rPr>
      </w:pPr>
      <w:r w:rsidRPr="006C6198">
        <w:rPr>
          <w:rFonts w:ascii="Times New Roman" w:hAnsi="Times New Roman"/>
          <w:sz w:val="24"/>
          <w:szCs w:val="24"/>
        </w:rPr>
        <w:t xml:space="preserve"> </w:t>
      </w:r>
      <w:r w:rsidR="00DC121F" w:rsidRPr="00DC121F">
        <w:rPr>
          <w:rFonts w:ascii="Times New Roman" w:hAnsi="Times New Roman"/>
          <w:sz w:val="24"/>
          <w:szCs w:val="24"/>
        </w:rPr>
        <w:t xml:space="preserve">Порядок выполнения административных действий при личном обращении Заявителя в </w:t>
      </w:r>
      <w:r w:rsidR="00DC121F">
        <w:rPr>
          <w:rFonts w:ascii="Times New Roman" w:hAnsi="Times New Roman"/>
          <w:sz w:val="24"/>
          <w:szCs w:val="24"/>
        </w:rPr>
        <w:t>Администрацию</w:t>
      </w:r>
    </w:p>
    <w:p w:rsidR="006C6198" w:rsidRPr="006C6198" w:rsidRDefault="006C6198" w:rsidP="006C6198">
      <w:pPr>
        <w:spacing w:after="0" w:line="240" w:lineRule="auto"/>
        <w:ind w:firstLine="709"/>
        <w:jc w:val="both"/>
        <w:rPr>
          <w:rFonts w:ascii="Times New Roman" w:hAnsi="Times New Roman"/>
          <w:color w:val="FF0000"/>
          <w:sz w:val="24"/>
          <w:szCs w:val="24"/>
        </w:rPr>
      </w:pPr>
    </w:p>
    <w:tbl>
      <w:tblPr>
        <w:tblW w:w="15420" w:type="dxa"/>
        <w:tblLayout w:type="fixed"/>
        <w:tblLook w:val="04A0" w:firstRow="1" w:lastRow="0" w:firstColumn="1" w:lastColumn="0" w:noHBand="0" w:noVBand="1"/>
      </w:tblPr>
      <w:tblGrid>
        <w:gridCol w:w="3084"/>
        <w:gridCol w:w="3024"/>
        <w:gridCol w:w="1799"/>
        <w:gridCol w:w="1417"/>
        <w:gridCol w:w="6096"/>
      </w:tblGrid>
      <w:tr w:rsidR="006C6198" w:rsidRPr="006C6198" w:rsidTr="00BC0532">
        <w:tc>
          <w:tcPr>
            <w:tcW w:w="308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Место выполнения процедуры/ используемая ИС</w:t>
            </w:r>
          </w:p>
        </w:tc>
        <w:tc>
          <w:tcPr>
            <w:tcW w:w="302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Административные действия</w:t>
            </w:r>
          </w:p>
        </w:tc>
        <w:tc>
          <w:tcPr>
            <w:tcW w:w="179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Средний срок выполнения</w:t>
            </w: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Трудоемкость</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pStyle w:val="ConsPlusNormal"/>
              <w:ind w:firstLine="709"/>
              <w:jc w:val="both"/>
              <w:rPr>
                <w:rFonts w:ascii="Times New Roman" w:hAnsi="Times New Roman" w:cs="Times New Roman"/>
                <w:sz w:val="24"/>
                <w:szCs w:val="24"/>
              </w:rPr>
            </w:pPr>
            <w:r w:rsidRPr="006C6198">
              <w:rPr>
                <w:rFonts w:ascii="Times New Roman" w:hAnsi="Times New Roman" w:cs="Times New Roman"/>
                <w:sz w:val="24"/>
                <w:szCs w:val="24"/>
              </w:rPr>
              <w:t>Содержание действия</w:t>
            </w:r>
          </w:p>
        </w:tc>
      </w:tr>
      <w:tr w:rsidR="006C6198" w:rsidRPr="006C6198" w:rsidTr="00E46A1D">
        <w:trPr>
          <w:trHeight w:val="1230"/>
        </w:trPr>
        <w:tc>
          <w:tcPr>
            <w:tcW w:w="3083"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sz w:val="24"/>
                <w:szCs w:val="24"/>
              </w:rPr>
              <w:t>Администрация /</w:t>
            </w:r>
          </w:p>
          <w:p w:rsidR="006C6198" w:rsidRPr="006C6198" w:rsidRDefault="006C6198" w:rsidP="00D67F80">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Модуль ЕИС ОУ</w:t>
            </w:r>
          </w:p>
        </w:tc>
        <w:tc>
          <w:tcPr>
            <w:tcW w:w="3023" w:type="dxa"/>
            <w:tcBorders>
              <w:top w:val="single" w:sz="4" w:space="0" w:color="000000"/>
              <w:left w:val="single" w:sz="4" w:space="0" w:color="000000"/>
              <w:bottom w:val="single" w:sz="4" w:space="0" w:color="auto"/>
              <w:right w:val="single" w:sz="4" w:space="0" w:color="000000"/>
            </w:tcBorders>
            <w:shd w:val="clear" w:color="auto" w:fill="FFFFFF"/>
            <w:hideMark/>
          </w:tcPr>
          <w:p w:rsidR="00C025BA" w:rsidRDefault="00E46A1D" w:rsidP="00D67F80">
            <w:pPr>
              <w:pStyle w:val="ConsPlusNormal"/>
              <w:ind w:firstLine="0"/>
              <w:rPr>
                <w:rFonts w:ascii="Times New Roman" w:hAnsi="Times New Roman" w:cs="Times New Roman"/>
                <w:sz w:val="24"/>
                <w:szCs w:val="24"/>
              </w:rPr>
            </w:pPr>
            <w:r w:rsidRPr="00E46A1D">
              <w:rPr>
                <w:rFonts w:ascii="Times New Roman" w:hAnsi="Times New Roman" w:cs="Times New Roman"/>
                <w:sz w:val="24"/>
                <w:szCs w:val="24"/>
              </w:rPr>
              <w:t>Установление соответствия личности Заявителя документам, удостоверяющим личность</w:t>
            </w:r>
          </w:p>
          <w:p w:rsidR="006C6198" w:rsidRPr="006C6198" w:rsidRDefault="006C6198" w:rsidP="00D67F80">
            <w:pPr>
              <w:pStyle w:val="ConsPlusNormal"/>
              <w:ind w:firstLine="0"/>
              <w:rPr>
                <w:rFonts w:ascii="Times New Roman" w:hAnsi="Times New Roman" w:cs="Times New Roman"/>
                <w:sz w:val="24"/>
                <w:szCs w:val="24"/>
              </w:rPr>
            </w:pPr>
          </w:p>
        </w:tc>
        <w:tc>
          <w:tcPr>
            <w:tcW w:w="1799" w:type="dxa"/>
            <w:tcBorders>
              <w:top w:val="single" w:sz="4" w:space="0" w:color="000000"/>
              <w:left w:val="single" w:sz="4" w:space="0" w:color="000000"/>
              <w:bottom w:val="single" w:sz="4" w:space="0" w:color="auto"/>
              <w:right w:val="single" w:sz="4" w:space="0" w:color="000000"/>
            </w:tcBorders>
            <w:shd w:val="clear" w:color="auto" w:fill="FFFFFF"/>
            <w:hideMark/>
          </w:tcPr>
          <w:p w:rsidR="00C025BA" w:rsidRDefault="00C025BA" w:rsidP="006C6198">
            <w:pPr>
              <w:pStyle w:val="ConsPlusNormal"/>
              <w:ind w:firstLine="0"/>
              <w:jc w:val="both"/>
              <w:rPr>
                <w:rFonts w:ascii="Times New Roman" w:hAnsi="Times New Roman" w:cs="Times New Roman"/>
                <w:sz w:val="24"/>
                <w:szCs w:val="24"/>
              </w:rPr>
            </w:pPr>
          </w:p>
          <w:p w:rsidR="00E46A1D" w:rsidRDefault="00E46A1D" w:rsidP="006C6198">
            <w:pPr>
              <w:pStyle w:val="ConsPlusNormal"/>
              <w:ind w:firstLine="0"/>
              <w:jc w:val="both"/>
              <w:rPr>
                <w:rFonts w:ascii="Times New Roman" w:hAnsi="Times New Roman" w:cs="Times New Roman"/>
                <w:sz w:val="24"/>
                <w:szCs w:val="24"/>
              </w:rPr>
            </w:pPr>
          </w:p>
          <w:p w:rsidR="00E46A1D" w:rsidRDefault="00E46A1D" w:rsidP="006C6198">
            <w:pPr>
              <w:pStyle w:val="ConsPlusNormal"/>
              <w:ind w:firstLine="0"/>
              <w:jc w:val="both"/>
              <w:rPr>
                <w:rFonts w:ascii="Times New Roman" w:hAnsi="Times New Roman" w:cs="Times New Roman"/>
                <w:sz w:val="24"/>
                <w:szCs w:val="24"/>
              </w:rPr>
            </w:pPr>
          </w:p>
          <w:p w:rsidR="006C6198" w:rsidRPr="006C6198" w:rsidRDefault="006C6198" w:rsidP="006C6198">
            <w:pPr>
              <w:pStyle w:val="ConsPlusNormal"/>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auto"/>
              <w:right w:val="single" w:sz="4" w:space="0" w:color="000000"/>
            </w:tcBorders>
          </w:tcPr>
          <w:p w:rsidR="00C025BA" w:rsidRDefault="00C025BA" w:rsidP="006C6198">
            <w:pPr>
              <w:pStyle w:val="ConsPlusNormal"/>
              <w:ind w:firstLine="0"/>
              <w:jc w:val="both"/>
              <w:rPr>
                <w:rFonts w:ascii="Times New Roman" w:hAnsi="Times New Roman" w:cs="Times New Roman"/>
                <w:sz w:val="24"/>
                <w:szCs w:val="24"/>
              </w:rPr>
            </w:pPr>
          </w:p>
          <w:p w:rsidR="00E46A1D" w:rsidRDefault="00E46A1D" w:rsidP="00E46A1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5 мин</w:t>
            </w:r>
          </w:p>
          <w:p w:rsidR="00C025BA" w:rsidRDefault="00C025BA" w:rsidP="006C6198">
            <w:pPr>
              <w:pStyle w:val="ConsPlusNormal"/>
              <w:ind w:firstLine="0"/>
              <w:jc w:val="both"/>
              <w:rPr>
                <w:rFonts w:ascii="Times New Roman" w:hAnsi="Times New Roman" w:cs="Times New Roman"/>
                <w:sz w:val="24"/>
                <w:szCs w:val="24"/>
              </w:rPr>
            </w:pPr>
          </w:p>
          <w:p w:rsidR="00E46A1D" w:rsidRDefault="00E46A1D" w:rsidP="006C6198">
            <w:pPr>
              <w:pStyle w:val="ConsPlusNormal"/>
              <w:ind w:firstLine="0"/>
              <w:jc w:val="both"/>
              <w:rPr>
                <w:rFonts w:ascii="Times New Roman" w:hAnsi="Times New Roman" w:cs="Times New Roman"/>
                <w:sz w:val="24"/>
                <w:szCs w:val="24"/>
              </w:rPr>
            </w:pPr>
          </w:p>
          <w:p w:rsidR="00E46A1D" w:rsidRDefault="00E46A1D" w:rsidP="006C6198">
            <w:pPr>
              <w:pStyle w:val="ConsPlusNormal"/>
              <w:ind w:firstLine="0"/>
              <w:jc w:val="both"/>
              <w:rPr>
                <w:rFonts w:ascii="Times New Roman" w:hAnsi="Times New Roman" w:cs="Times New Roman"/>
                <w:sz w:val="24"/>
                <w:szCs w:val="24"/>
              </w:rPr>
            </w:pPr>
          </w:p>
          <w:p w:rsidR="006C6198" w:rsidRPr="006C6198" w:rsidRDefault="006C6198" w:rsidP="00BC0532">
            <w:pPr>
              <w:pStyle w:val="ConsPlusNormal"/>
              <w:ind w:firstLine="709"/>
              <w:jc w:val="both"/>
              <w:rPr>
                <w:rFonts w:ascii="Times New Roman" w:hAnsi="Times New Roman" w:cs="Times New Roman"/>
                <w:sz w:val="24"/>
                <w:szCs w:val="24"/>
              </w:rPr>
            </w:pPr>
          </w:p>
        </w:tc>
        <w:tc>
          <w:tcPr>
            <w:tcW w:w="6095" w:type="dxa"/>
            <w:tcBorders>
              <w:top w:val="single" w:sz="4" w:space="0" w:color="000000"/>
              <w:left w:val="single" w:sz="4" w:space="0" w:color="000000"/>
              <w:bottom w:val="single" w:sz="4" w:space="0" w:color="auto"/>
              <w:right w:val="single" w:sz="4" w:space="0" w:color="000000"/>
            </w:tcBorders>
            <w:shd w:val="clear" w:color="auto" w:fill="FFFFFF"/>
          </w:tcPr>
          <w:p w:rsidR="00C025BA" w:rsidRDefault="00C025BA" w:rsidP="00BC0532">
            <w:pPr>
              <w:spacing w:after="0" w:line="240" w:lineRule="auto"/>
              <w:rPr>
                <w:rFonts w:ascii="Times New Roman" w:hAnsi="Times New Roman"/>
                <w:sz w:val="24"/>
                <w:szCs w:val="24"/>
              </w:rPr>
            </w:pPr>
          </w:p>
          <w:p w:rsidR="00E46A1D" w:rsidRPr="00E46A1D" w:rsidRDefault="00E46A1D" w:rsidP="00E46A1D">
            <w:pPr>
              <w:spacing w:after="0" w:line="240" w:lineRule="auto"/>
              <w:jc w:val="both"/>
              <w:rPr>
                <w:rFonts w:ascii="Times New Roman" w:hAnsi="Times New Roman"/>
                <w:sz w:val="24"/>
                <w:szCs w:val="24"/>
              </w:rPr>
            </w:pPr>
            <w:r w:rsidRPr="00E46A1D">
              <w:rPr>
                <w:rFonts w:ascii="Times New Roman" w:hAnsi="Times New Roman"/>
                <w:sz w:val="24"/>
                <w:szCs w:val="24"/>
              </w:rPr>
              <w:t xml:space="preserve">Для получения </w:t>
            </w:r>
            <w:r>
              <w:rPr>
                <w:rFonts w:ascii="Times New Roman" w:hAnsi="Times New Roman"/>
                <w:sz w:val="24"/>
                <w:szCs w:val="24"/>
              </w:rPr>
              <w:t>Государствен</w:t>
            </w:r>
            <w:r w:rsidRPr="00E46A1D">
              <w:rPr>
                <w:rFonts w:ascii="Times New Roman" w:hAnsi="Times New Roman"/>
                <w:sz w:val="24"/>
                <w:szCs w:val="24"/>
              </w:rPr>
              <w:t>ной услуги Заявитель предоставляет в Администрацию, необходимые документы, указанные в подразделе 10 Административного регламента.</w:t>
            </w:r>
          </w:p>
          <w:p w:rsidR="00E46A1D" w:rsidRPr="006D077F" w:rsidRDefault="00E46A1D" w:rsidP="00E46A1D">
            <w:pPr>
              <w:jc w:val="both"/>
              <w:rPr>
                <w:rFonts w:ascii="Times New Roman" w:eastAsia="SimSun" w:hAnsi="Times New Roman"/>
                <w:sz w:val="24"/>
                <w:szCs w:val="24"/>
              </w:rPr>
            </w:pPr>
            <w:r w:rsidRPr="00E46A1D">
              <w:rPr>
                <w:rFonts w:ascii="Times New Roman" w:hAnsi="Times New Roman"/>
                <w:sz w:val="24"/>
                <w:szCs w:val="24"/>
              </w:rPr>
              <w:t>Документы проверяются должностным лицом Администрации, на соответствие требованиям, указанным в подразделе 10</w:t>
            </w:r>
            <w:r>
              <w:rPr>
                <w:rFonts w:ascii="Times New Roman" w:hAnsi="Times New Roman"/>
                <w:sz w:val="24"/>
                <w:szCs w:val="24"/>
              </w:rPr>
              <w:t xml:space="preserve"> настоящего </w:t>
            </w:r>
            <w:r w:rsidRPr="00E46A1D">
              <w:rPr>
                <w:rFonts w:ascii="Times New Roman" w:hAnsi="Times New Roman"/>
                <w:sz w:val="24"/>
                <w:szCs w:val="24"/>
              </w:rPr>
              <w:t>Административного</w:t>
            </w:r>
            <w:r>
              <w:rPr>
                <w:rFonts w:ascii="Times New Roman" w:hAnsi="Times New Roman"/>
                <w:sz w:val="24"/>
                <w:szCs w:val="24"/>
              </w:rPr>
              <w:t xml:space="preserve"> регламента. </w:t>
            </w:r>
            <w:r w:rsidRPr="006D077F">
              <w:rPr>
                <w:rFonts w:ascii="Times New Roman" w:eastAsia="SimSun" w:hAnsi="Times New Roman"/>
                <w:sz w:val="24"/>
                <w:szCs w:val="24"/>
              </w:rPr>
              <w:t xml:space="preserve">В случае отсутствия оснований для отказа в приеме документов должностным лицом Администрации вносятся сведения о Заявителе, другие необходимые сведения, заполняется Заявление, сканируются предоставленные Заявителем документы, формируется электронное дело. </w:t>
            </w:r>
          </w:p>
          <w:p w:rsidR="00C025BA" w:rsidRDefault="00C025BA" w:rsidP="00E46A1D">
            <w:pPr>
              <w:spacing w:after="0" w:line="240" w:lineRule="auto"/>
              <w:rPr>
                <w:rFonts w:ascii="Times New Roman" w:hAnsi="Times New Roman"/>
                <w:sz w:val="24"/>
                <w:szCs w:val="24"/>
              </w:rPr>
            </w:pPr>
          </w:p>
          <w:p w:rsidR="00E46A1D" w:rsidRDefault="00E46A1D" w:rsidP="00BC0532">
            <w:pPr>
              <w:spacing w:after="0" w:line="240" w:lineRule="auto"/>
              <w:rPr>
                <w:rFonts w:ascii="Times New Roman" w:hAnsi="Times New Roman"/>
                <w:sz w:val="24"/>
                <w:szCs w:val="24"/>
              </w:rPr>
            </w:pPr>
          </w:p>
          <w:p w:rsidR="00E46A1D" w:rsidRDefault="00E46A1D" w:rsidP="00BC0532">
            <w:pPr>
              <w:spacing w:after="0" w:line="240" w:lineRule="auto"/>
              <w:rPr>
                <w:rFonts w:ascii="Times New Roman" w:hAnsi="Times New Roman"/>
                <w:sz w:val="24"/>
                <w:szCs w:val="24"/>
              </w:rPr>
            </w:pPr>
          </w:p>
          <w:p w:rsidR="006C6198" w:rsidRPr="006C6198" w:rsidRDefault="006C6198" w:rsidP="00BC0532">
            <w:pPr>
              <w:pStyle w:val="ConsPlusNormal"/>
              <w:ind w:firstLine="709"/>
              <w:jc w:val="both"/>
              <w:rPr>
                <w:rFonts w:ascii="Times New Roman" w:hAnsi="Times New Roman" w:cs="Times New Roman"/>
                <w:color w:val="FF0000"/>
                <w:sz w:val="24"/>
                <w:szCs w:val="24"/>
              </w:rPr>
            </w:pPr>
          </w:p>
        </w:tc>
      </w:tr>
      <w:tr w:rsidR="00E46A1D" w:rsidRPr="006C6198" w:rsidTr="00E46A1D">
        <w:trPr>
          <w:trHeight w:val="3060"/>
        </w:trPr>
        <w:tc>
          <w:tcPr>
            <w:tcW w:w="3083" w:type="dxa"/>
            <w:vMerge/>
            <w:tcBorders>
              <w:top w:val="single" w:sz="4" w:space="0" w:color="000000"/>
              <w:left w:val="single" w:sz="4" w:space="0" w:color="000000"/>
              <w:bottom w:val="single" w:sz="4" w:space="0" w:color="000000"/>
              <w:right w:val="single" w:sz="4" w:space="0" w:color="000000"/>
            </w:tcBorders>
            <w:shd w:val="clear" w:color="auto" w:fill="FFFFFF"/>
          </w:tcPr>
          <w:p w:rsidR="00E46A1D" w:rsidRPr="006C6198" w:rsidRDefault="00E46A1D" w:rsidP="00BC0532">
            <w:pPr>
              <w:spacing w:after="0" w:line="240" w:lineRule="auto"/>
              <w:rPr>
                <w:rFonts w:ascii="Times New Roman" w:hAnsi="Times New Roman"/>
                <w:sz w:val="24"/>
                <w:szCs w:val="24"/>
              </w:rPr>
            </w:pPr>
          </w:p>
        </w:tc>
        <w:tc>
          <w:tcPr>
            <w:tcW w:w="3023" w:type="dxa"/>
            <w:tcBorders>
              <w:top w:val="single" w:sz="4" w:space="0" w:color="auto"/>
              <w:left w:val="single" w:sz="4" w:space="0" w:color="000000"/>
              <w:bottom w:val="single" w:sz="4" w:space="0" w:color="000000"/>
              <w:right w:val="single" w:sz="4" w:space="0" w:color="000000"/>
            </w:tcBorders>
            <w:shd w:val="clear" w:color="auto" w:fill="FFFFFF"/>
          </w:tcPr>
          <w:p w:rsidR="00E46A1D" w:rsidRPr="00E46A1D" w:rsidRDefault="00E46A1D" w:rsidP="00E46A1D">
            <w:pPr>
              <w:pStyle w:val="ConsPlusNormal"/>
              <w:ind w:firstLine="0"/>
              <w:rPr>
                <w:rFonts w:ascii="Times New Roman" w:hAnsi="Times New Roman" w:cs="Times New Roman"/>
                <w:sz w:val="24"/>
                <w:szCs w:val="24"/>
              </w:rPr>
            </w:pPr>
            <w:r w:rsidRPr="006C6198">
              <w:rPr>
                <w:rFonts w:ascii="Times New Roman" w:hAnsi="Times New Roman" w:cs="Times New Roman"/>
                <w:sz w:val="24"/>
                <w:szCs w:val="24"/>
              </w:rPr>
              <w:t>Проверка комплектности представленных Заявителем (представителем Заявителя) документов, поступивших от МФЦ</w:t>
            </w:r>
          </w:p>
        </w:tc>
        <w:tc>
          <w:tcPr>
            <w:tcW w:w="1799" w:type="dxa"/>
            <w:tcBorders>
              <w:top w:val="single" w:sz="4" w:space="0" w:color="auto"/>
              <w:left w:val="single" w:sz="4" w:space="0" w:color="000000"/>
              <w:bottom w:val="single" w:sz="4" w:space="0" w:color="000000"/>
              <w:right w:val="single" w:sz="4" w:space="0" w:color="000000"/>
            </w:tcBorders>
            <w:shd w:val="clear" w:color="auto" w:fill="FFFFFF"/>
          </w:tcPr>
          <w:p w:rsidR="00E46A1D" w:rsidRDefault="00E46A1D" w:rsidP="00E46A1D">
            <w:pPr>
              <w:pStyle w:val="ConsPlusNormal"/>
              <w:ind w:firstLine="0"/>
              <w:rPr>
                <w:rFonts w:ascii="Times New Roman" w:hAnsi="Times New Roman" w:cs="Times New Roman"/>
                <w:sz w:val="24"/>
                <w:szCs w:val="24"/>
              </w:rPr>
            </w:pPr>
            <w:r w:rsidRPr="006C6198">
              <w:rPr>
                <w:rFonts w:ascii="Times New Roman" w:hAnsi="Times New Roman" w:cs="Times New Roman"/>
                <w:sz w:val="24"/>
                <w:szCs w:val="24"/>
              </w:rPr>
              <w:t>1 рабочий день</w:t>
            </w:r>
          </w:p>
        </w:tc>
        <w:tc>
          <w:tcPr>
            <w:tcW w:w="1417" w:type="dxa"/>
            <w:vMerge w:val="restart"/>
            <w:tcBorders>
              <w:top w:val="single" w:sz="4" w:space="0" w:color="auto"/>
              <w:left w:val="single" w:sz="4" w:space="0" w:color="000000"/>
              <w:bottom w:val="single" w:sz="4" w:space="0" w:color="000000"/>
              <w:right w:val="single" w:sz="4" w:space="0" w:color="000000"/>
            </w:tcBorders>
          </w:tcPr>
          <w:p w:rsidR="00E46A1D" w:rsidRPr="006C6198" w:rsidRDefault="00E46A1D" w:rsidP="00E46A1D">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15 минут</w:t>
            </w:r>
          </w:p>
          <w:p w:rsidR="00E46A1D" w:rsidRPr="006C6198" w:rsidRDefault="00E46A1D" w:rsidP="00E46A1D">
            <w:pPr>
              <w:pStyle w:val="ConsPlusNormal"/>
              <w:ind w:firstLine="709"/>
              <w:jc w:val="both"/>
              <w:rPr>
                <w:rFonts w:ascii="Times New Roman" w:hAnsi="Times New Roman" w:cs="Times New Roman"/>
                <w:sz w:val="24"/>
                <w:szCs w:val="24"/>
              </w:rPr>
            </w:pPr>
          </w:p>
          <w:p w:rsidR="00E46A1D" w:rsidRPr="006C6198" w:rsidRDefault="00E46A1D" w:rsidP="00E46A1D">
            <w:pPr>
              <w:pStyle w:val="ConsPlusNormal"/>
              <w:ind w:firstLine="709"/>
              <w:jc w:val="both"/>
              <w:rPr>
                <w:rFonts w:ascii="Times New Roman" w:hAnsi="Times New Roman" w:cs="Times New Roman"/>
                <w:sz w:val="24"/>
                <w:szCs w:val="24"/>
              </w:rPr>
            </w:pPr>
          </w:p>
          <w:p w:rsidR="00E46A1D" w:rsidRPr="006C6198" w:rsidRDefault="00E46A1D" w:rsidP="00E46A1D">
            <w:pPr>
              <w:pStyle w:val="ConsPlusNormal"/>
              <w:ind w:firstLine="709"/>
              <w:jc w:val="both"/>
              <w:rPr>
                <w:rFonts w:ascii="Times New Roman" w:hAnsi="Times New Roman" w:cs="Times New Roman"/>
                <w:sz w:val="24"/>
                <w:szCs w:val="24"/>
              </w:rPr>
            </w:pPr>
          </w:p>
          <w:p w:rsidR="00E46A1D" w:rsidRPr="006C6198" w:rsidRDefault="00E46A1D" w:rsidP="00E46A1D">
            <w:pPr>
              <w:pStyle w:val="ConsPlusNormal"/>
              <w:ind w:firstLine="709"/>
              <w:jc w:val="both"/>
              <w:rPr>
                <w:rFonts w:ascii="Times New Roman" w:hAnsi="Times New Roman" w:cs="Times New Roman"/>
                <w:sz w:val="24"/>
                <w:szCs w:val="24"/>
              </w:rPr>
            </w:pPr>
          </w:p>
          <w:p w:rsidR="00E46A1D" w:rsidRDefault="00E46A1D" w:rsidP="00BC0532">
            <w:pPr>
              <w:pStyle w:val="ConsPlusNormal"/>
              <w:ind w:firstLine="709"/>
              <w:jc w:val="both"/>
              <w:rPr>
                <w:rFonts w:ascii="Times New Roman" w:hAnsi="Times New Roman" w:cs="Times New Roman"/>
                <w:sz w:val="24"/>
                <w:szCs w:val="24"/>
              </w:rPr>
            </w:pPr>
          </w:p>
        </w:tc>
        <w:tc>
          <w:tcPr>
            <w:tcW w:w="6095" w:type="dxa"/>
            <w:vMerge w:val="restart"/>
            <w:tcBorders>
              <w:top w:val="single" w:sz="4" w:space="0" w:color="auto"/>
              <w:left w:val="single" w:sz="4" w:space="0" w:color="000000"/>
              <w:bottom w:val="single" w:sz="4" w:space="0" w:color="000000"/>
              <w:right w:val="single" w:sz="4" w:space="0" w:color="000000"/>
            </w:tcBorders>
            <w:shd w:val="clear" w:color="auto" w:fill="FFFFFF"/>
          </w:tcPr>
          <w:p w:rsidR="00E46A1D" w:rsidRPr="006C6198" w:rsidRDefault="00E46A1D" w:rsidP="00E46A1D">
            <w:pPr>
              <w:spacing w:after="0" w:line="240" w:lineRule="auto"/>
              <w:rPr>
                <w:rFonts w:ascii="Times New Roman" w:hAnsi="Times New Roman"/>
                <w:sz w:val="24"/>
                <w:szCs w:val="24"/>
              </w:rPr>
            </w:pPr>
            <w:r w:rsidRPr="006C6198">
              <w:rPr>
                <w:rFonts w:ascii="Times New Roman" w:hAnsi="Times New Roman"/>
                <w:sz w:val="24"/>
                <w:szCs w:val="24"/>
              </w:rPr>
              <w:t>При поступлении до</w:t>
            </w:r>
            <w:r>
              <w:rPr>
                <w:rFonts w:ascii="Times New Roman" w:hAnsi="Times New Roman"/>
                <w:sz w:val="24"/>
                <w:szCs w:val="24"/>
              </w:rPr>
              <w:t>кументов от МФЦ специалист Администрации</w:t>
            </w:r>
            <w:r w:rsidRPr="006C6198">
              <w:rPr>
                <w:rFonts w:ascii="Times New Roman" w:hAnsi="Times New Roman"/>
                <w:sz w:val="24"/>
                <w:szCs w:val="24"/>
              </w:rPr>
              <w:t>, ответственный за прием и проверку поступивших документов</w:t>
            </w:r>
            <w:r>
              <w:rPr>
                <w:rFonts w:ascii="Times New Roman" w:hAnsi="Times New Roman"/>
                <w:sz w:val="24"/>
                <w:szCs w:val="24"/>
              </w:rPr>
              <w:t>,</w:t>
            </w:r>
            <w:r w:rsidRPr="006C6198">
              <w:rPr>
                <w:rFonts w:ascii="Times New Roman" w:hAnsi="Times New Roman"/>
                <w:sz w:val="24"/>
                <w:szCs w:val="24"/>
              </w:rPr>
              <w:t xml:space="preserve"> в целях предоставления Государственной услуги: </w:t>
            </w:r>
          </w:p>
          <w:p w:rsidR="00E46A1D" w:rsidRPr="006C6198" w:rsidRDefault="00E46A1D" w:rsidP="00E46A1D">
            <w:pPr>
              <w:spacing w:after="0" w:line="240" w:lineRule="auto"/>
              <w:rPr>
                <w:rFonts w:ascii="Times New Roman" w:hAnsi="Times New Roman"/>
                <w:sz w:val="24"/>
                <w:szCs w:val="24"/>
              </w:rPr>
            </w:pPr>
            <w:r w:rsidRPr="006C6198">
              <w:rPr>
                <w:rFonts w:ascii="Times New Roman" w:hAnsi="Times New Roman"/>
                <w:sz w:val="24"/>
                <w:szCs w:val="24"/>
              </w:rPr>
              <w:t>1) устанавливает предмет обращения, полномочия представителя Заявителя;</w:t>
            </w:r>
          </w:p>
          <w:p w:rsidR="00E46A1D" w:rsidRPr="006C6198" w:rsidRDefault="00E46A1D" w:rsidP="00E46A1D">
            <w:pPr>
              <w:spacing w:after="0" w:line="240" w:lineRule="auto"/>
              <w:rPr>
                <w:rFonts w:ascii="Times New Roman" w:hAnsi="Times New Roman"/>
                <w:sz w:val="24"/>
                <w:szCs w:val="24"/>
              </w:rPr>
            </w:pPr>
            <w:r w:rsidRPr="006C6198">
              <w:rPr>
                <w:rFonts w:ascii="Times New Roman" w:hAnsi="Times New Roman"/>
                <w:sz w:val="24"/>
                <w:szCs w:val="24"/>
              </w:rPr>
              <w:t xml:space="preserve">2) проверяет комплектность представленных документов, необходимых для предоставления Государственной услуги, и соответствие их требованиям согласно Приложению 7 настоящего Административного регламента. </w:t>
            </w:r>
          </w:p>
          <w:p w:rsidR="00E46A1D" w:rsidRPr="006C6198" w:rsidRDefault="00E46A1D" w:rsidP="00E46A1D">
            <w:pPr>
              <w:spacing w:after="0" w:line="240" w:lineRule="auto"/>
              <w:rPr>
                <w:rFonts w:ascii="Times New Roman" w:hAnsi="Times New Roman"/>
                <w:sz w:val="24"/>
                <w:szCs w:val="24"/>
              </w:rPr>
            </w:pPr>
            <w:r w:rsidRPr="006C6198">
              <w:rPr>
                <w:rFonts w:ascii="Times New Roman" w:hAnsi="Times New Roman"/>
                <w:sz w:val="24"/>
                <w:szCs w:val="24"/>
              </w:rPr>
              <w:t>3) Регистрирует Заявление в Модуле оказания услуг ЕИС ОУ.</w:t>
            </w:r>
          </w:p>
          <w:p w:rsidR="00E46A1D" w:rsidRPr="006C6198" w:rsidRDefault="00E46A1D" w:rsidP="00E46A1D">
            <w:pPr>
              <w:spacing w:after="0" w:line="240" w:lineRule="auto"/>
              <w:rPr>
                <w:rFonts w:ascii="Times New Roman" w:hAnsi="Times New Roman"/>
                <w:sz w:val="24"/>
                <w:szCs w:val="24"/>
              </w:rPr>
            </w:pPr>
            <w:r w:rsidRPr="006C6198">
              <w:rPr>
                <w:rFonts w:ascii="Times New Roman" w:hAnsi="Times New Roman"/>
                <w:sz w:val="24"/>
                <w:szCs w:val="24"/>
              </w:rPr>
              <w:t>В случае предоставления Заявителем (представителем Заявителя) всех документов, необходимых для предоставления Государственной услуги, осуществляется переход к административной процедуре «Принятие решения».</w:t>
            </w:r>
          </w:p>
          <w:p w:rsidR="00E46A1D" w:rsidRPr="006C6198" w:rsidRDefault="00E46A1D" w:rsidP="00E46A1D">
            <w:pPr>
              <w:spacing w:after="0" w:line="240" w:lineRule="auto"/>
              <w:rPr>
                <w:rFonts w:ascii="Times New Roman" w:hAnsi="Times New Roman"/>
                <w:color w:val="FF0000"/>
                <w:sz w:val="24"/>
                <w:szCs w:val="24"/>
              </w:rPr>
            </w:pPr>
            <w:r w:rsidRPr="006C6198">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Государственной услуги».</w:t>
            </w:r>
          </w:p>
          <w:p w:rsidR="00E46A1D" w:rsidRDefault="00E46A1D" w:rsidP="00BC0532">
            <w:pPr>
              <w:pStyle w:val="ConsPlusNormal"/>
              <w:ind w:firstLine="709"/>
              <w:jc w:val="both"/>
              <w:rPr>
                <w:rFonts w:ascii="Times New Roman" w:hAnsi="Times New Roman"/>
                <w:sz w:val="24"/>
                <w:szCs w:val="24"/>
              </w:rPr>
            </w:pPr>
          </w:p>
        </w:tc>
      </w:tr>
      <w:tr w:rsidR="006C6198" w:rsidRPr="006C6198" w:rsidTr="00BC0532">
        <w:trPr>
          <w:trHeight w:val="2818"/>
        </w:trPr>
        <w:tc>
          <w:tcPr>
            <w:tcW w:w="3083"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eastAsia="Calibri" w:hAnsi="Times New Roman"/>
                <w:sz w:val="24"/>
                <w:szCs w:val="24"/>
              </w:rPr>
            </w:pPr>
          </w:p>
        </w:tc>
        <w:tc>
          <w:tcPr>
            <w:tcW w:w="3023"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pStyle w:val="ConsPlusNormal"/>
              <w:ind w:firstLine="709"/>
              <w:jc w:val="both"/>
              <w:rPr>
                <w:rFonts w:ascii="Times New Roman" w:hAnsi="Times New Roman" w:cs="Times New Roman"/>
                <w:color w:val="FF0000"/>
                <w:sz w:val="24"/>
                <w:szCs w:val="24"/>
              </w:rPr>
            </w:pPr>
          </w:p>
        </w:tc>
        <w:tc>
          <w:tcPr>
            <w:tcW w:w="1799"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pStyle w:val="ConsPlusNormal"/>
              <w:ind w:firstLine="709"/>
              <w:jc w:val="both"/>
              <w:rPr>
                <w:rFonts w:ascii="Times New Roman" w:hAnsi="Times New Roman" w:cs="Times New Roman"/>
                <w:color w:val="FF0000"/>
                <w:sz w:val="24"/>
                <w:szCs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eastAsia="Calibri" w:hAnsi="Times New Roman"/>
                <w:sz w:val="24"/>
                <w:szCs w:val="24"/>
              </w:rPr>
            </w:pPr>
          </w:p>
        </w:tc>
        <w:tc>
          <w:tcPr>
            <w:tcW w:w="6095"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color w:val="FF0000"/>
                <w:sz w:val="24"/>
                <w:szCs w:val="24"/>
              </w:rPr>
            </w:pPr>
          </w:p>
        </w:tc>
      </w:tr>
    </w:tbl>
    <w:p w:rsidR="006C6198" w:rsidRPr="006C6198" w:rsidRDefault="006C6198" w:rsidP="006C6198">
      <w:pPr>
        <w:spacing w:after="0" w:line="240" w:lineRule="auto"/>
        <w:ind w:firstLine="709"/>
        <w:jc w:val="both"/>
        <w:rPr>
          <w:rFonts w:ascii="Times New Roman" w:hAnsi="Times New Roman"/>
          <w:color w:val="FF0000"/>
          <w:sz w:val="24"/>
          <w:szCs w:val="24"/>
        </w:rPr>
      </w:pPr>
    </w:p>
    <w:p w:rsidR="006C6198" w:rsidRDefault="006C6198" w:rsidP="006C6198">
      <w:pPr>
        <w:spacing w:after="0" w:line="240" w:lineRule="auto"/>
        <w:ind w:firstLine="709"/>
        <w:jc w:val="both"/>
        <w:rPr>
          <w:rFonts w:ascii="Times New Roman" w:hAnsi="Times New Roman"/>
          <w:color w:val="FF0000"/>
          <w:sz w:val="24"/>
          <w:szCs w:val="24"/>
        </w:rPr>
      </w:pPr>
    </w:p>
    <w:p w:rsidR="00E46A1D" w:rsidRDefault="00E46A1D" w:rsidP="00E46A1D">
      <w:pPr>
        <w:widowControl w:val="0"/>
        <w:suppressAutoHyphens w:val="0"/>
        <w:autoSpaceDE w:val="0"/>
        <w:autoSpaceDN w:val="0"/>
        <w:spacing w:after="0" w:line="240" w:lineRule="auto"/>
        <w:jc w:val="center"/>
        <w:outlineLvl w:val="3"/>
        <w:rPr>
          <w:rFonts w:ascii="Times New Roman" w:hAnsi="Times New Roman"/>
          <w:sz w:val="24"/>
          <w:szCs w:val="24"/>
          <w:lang w:eastAsia="ru-RU"/>
        </w:rPr>
      </w:pPr>
    </w:p>
    <w:p w:rsidR="00E46A1D" w:rsidRDefault="00E46A1D" w:rsidP="00E46A1D">
      <w:pPr>
        <w:widowControl w:val="0"/>
        <w:suppressAutoHyphens w:val="0"/>
        <w:autoSpaceDE w:val="0"/>
        <w:autoSpaceDN w:val="0"/>
        <w:spacing w:after="0" w:line="240" w:lineRule="auto"/>
        <w:jc w:val="center"/>
        <w:outlineLvl w:val="3"/>
        <w:rPr>
          <w:rFonts w:ascii="Times New Roman" w:hAnsi="Times New Roman"/>
          <w:sz w:val="24"/>
          <w:szCs w:val="24"/>
          <w:lang w:eastAsia="ru-RU"/>
        </w:rPr>
      </w:pPr>
    </w:p>
    <w:p w:rsidR="00E46A1D" w:rsidRDefault="00E46A1D" w:rsidP="00E46A1D">
      <w:pPr>
        <w:widowControl w:val="0"/>
        <w:suppressAutoHyphens w:val="0"/>
        <w:autoSpaceDE w:val="0"/>
        <w:autoSpaceDN w:val="0"/>
        <w:spacing w:after="0" w:line="240" w:lineRule="auto"/>
        <w:jc w:val="center"/>
        <w:outlineLvl w:val="3"/>
        <w:rPr>
          <w:rFonts w:ascii="Times New Roman" w:hAnsi="Times New Roman"/>
          <w:sz w:val="24"/>
          <w:szCs w:val="24"/>
          <w:lang w:eastAsia="ru-RU"/>
        </w:rPr>
      </w:pPr>
    </w:p>
    <w:p w:rsidR="00E46A1D" w:rsidRPr="00E46A1D" w:rsidRDefault="00E46A1D" w:rsidP="00E46A1D">
      <w:pPr>
        <w:widowControl w:val="0"/>
        <w:suppressAutoHyphens w:val="0"/>
        <w:autoSpaceDE w:val="0"/>
        <w:autoSpaceDN w:val="0"/>
        <w:spacing w:after="0" w:line="240" w:lineRule="auto"/>
        <w:jc w:val="center"/>
        <w:outlineLvl w:val="3"/>
        <w:rPr>
          <w:rFonts w:ascii="Times New Roman" w:hAnsi="Times New Roman"/>
          <w:sz w:val="24"/>
          <w:szCs w:val="24"/>
          <w:lang w:eastAsia="ru-RU"/>
        </w:rPr>
      </w:pPr>
      <w:r w:rsidRPr="00E46A1D">
        <w:rPr>
          <w:rFonts w:ascii="Times New Roman" w:hAnsi="Times New Roman"/>
          <w:sz w:val="24"/>
          <w:szCs w:val="24"/>
          <w:lang w:eastAsia="ru-RU"/>
        </w:rPr>
        <w:lastRenderedPageBreak/>
        <w:t>Порядок выполнения административных действий при обращении</w:t>
      </w:r>
      <w:r>
        <w:rPr>
          <w:rFonts w:ascii="Times New Roman" w:hAnsi="Times New Roman"/>
          <w:sz w:val="24"/>
          <w:szCs w:val="24"/>
          <w:lang w:eastAsia="ru-RU"/>
        </w:rPr>
        <w:t xml:space="preserve"> </w:t>
      </w:r>
      <w:r w:rsidRPr="00E46A1D">
        <w:rPr>
          <w:rFonts w:ascii="Times New Roman" w:hAnsi="Times New Roman"/>
          <w:sz w:val="24"/>
          <w:szCs w:val="24"/>
          <w:lang w:eastAsia="ru-RU"/>
        </w:rPr>
        <w:t>Заявителя посредством РПГУ</w:t>
      </w:r>
    </w:p>
    <w:p w:rsidR="00E46A1D" w:rsidRDefault="00E46A1D" w:rsidP="006C6198">
      <w:pPr>
        <w:spacing w:after="0" w:line="240" w:lineRule="auto"/>
        <w:ind w:firstLine="709"/>
        <w:jc w:val="both"/>
        <w:rPr>
          <w:rFonts w:ascii="Times New Roman" w:hAnsi="Times New Roman"/>
          <w:color w:val="FF0000"/>
          <w:sz w:val="24"/>
          <w:szCs w:val="24"/>
        </w:rPr>
      </w:pPr>
    </w:p>
    <w:p w:rsidR="00E46A1D" w:rsidRDefault="00E46A1D" w:rsidP="006C6198">
      <w:pPr>
        <w:spacing w:after="0" w:line="240" w:lineRule="auto"/>
        <w:ind w:firstLine="709"/>
        <w:jc w:val="both"/>
        <w:rPr>
          <w:rFonts w:ascii="Times New Roman" w:hAnsi="Times New Roman"/>
          <w:color w:val="FF0000"/>
          <w:sz w:val="24"/>
          <w:szCs w:val="24"/>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2977"/>
        <w:gridCol w:w="1937"/>
        <w:gridCol w:w="7418"/>
      </w:tblGrid>
      <w:tr w:rsidR="00C4049E" w:rsidRPr="00C4049E" w:rsidTr="00C4049E">
        <w:tc>
          <w:tcPr>
            <w:tcW w:w="3119" w:type="dxa"/>
            <w:vAlign w:val="center"/>
          </w:tcPr>
          <w:p w:rsidR="00C4049E" w:rsidRPr="00C4049E" w:rsidRDefault="00C4049E" w:rsidP="00C4049E">
            <w:pPr>
              <w:widowControl w:val="0"/>
              <w:suppressAutoHyphens w:val="0"/>
              <w:autoSpaceDE w:val="0"/>
              <w:autoSpaceDN w:val="0"/>
              <w:spacing w:after="0" w:line="240" w:lineRule="auto"/>
              <w:jc w:val="center"/>
              <w:rPr>
                <w:rFonts w:ascii="Times New Roman" w:hAnsi="Times New Roman"/>
                <w:sz w:val="24"/>
                <w:szCs w:val="24"/>
                <w:lang w:eastAsia="ru-RU"/>
              </w:rPr>
            </w:pPr>
            <w:r w:rsidRPr="00C4049E">
              <w:rPr>
                <w:rFonts w:ascii="Times New Roman" w:hAnsi="Times New Roman"/>
                <w:sz w:val="24"/>
                <w:szCs w:val="24"/>
                <w:lang w:eastAsia="ru-RU"/>
              </w:rPr>
              <w:t>Место выполнения процедуры/используемая ИС</w:t>
            </w:r>
          </w:p>
        </w:tc>
        <w:tc>
          <w:tcPr>
            <w:tcW w:w="2977" w:type="dxa"/>
            <w:vAlign w:val="center"/>
          </w:tcPr>
          <w:p w:rsidR="00C4049E" w:rsidRPr="00C4049E" w:rsidRDefault="00C4049E" w:rsidP="00C4049E">
            <w:pPr>
              <w:widowControl w:val="0"/>
              <w:suppressAutoHyphens w:val="0"/>
              <w:autoSpaceDE w:val="0"/>
              <w:autoSpaceDN w:val="0"/>
              <w:spacing w:after="0" w:line="240" w:lineRule="auto"/>
              <w:jc w:val="center"/>
              <w:rPr>
                <w:rFonts w:ascii="Times New Roman" w:hAnsi="Times New Roman"/>
                <w:sz w:val="24"/>
                <w:szCs w:val="24"/>
                <w:lang w:eastAsia="ru-RU"/>
              </w:rPr>
            </w:pPr>
            <w:r w:rsidRPr="00C4049E">
              <w:rPr>
                <w:rFonts w:ascii="Times New Roman" w:hAnsi="Times New Roman"/>
                <w:sz w:val="24"/>
                <w:szCs w:val="24"/>
                <w:lang w:eastAsia="ru-RU"/>
              </w:rPr>
              <w:t>Административные действия</w:t>
            </w:r>
          </w:p>
        </w:tc>
        <w:tc>
          <w:tcPr>
            <w:tcW w:w="1937" w:type="dxa"/>
            <w:vAlign w:val="center"/>
          </w:tcPr>
          <w:p w:rsidR="00C4049E" w:rsidRPr="00C4049E" w:rsidRDefault="00C4049E" w:rsidP="00C4049E">
            <w:pPr>
              <w:widowControl w:val="0"/>
              <w:suppressAutoHyphens w:val="0"/>
              <w:autoSpaceDE w:val="0"/>
              <w:autoSpaceDN w:val="0"/>
              <w:spacing w:after="0" w:line="240" w:lineRule="auto"/>
              <w:jc w:val="center"/>
              <w:rPr>
                <w:rFonts w:ascii="Times New Roman" w:hAnsi="Times New Roman"/>
                <w:sz w:val="24"/>
                <w:szCs w:val="24"/>
                <w:lang w:eastAsia="ru-RU"/>
              </w:rPr>
            </w:pPr>
            <w:r w:rsidRPr="00C4049E">
              <w:rPr>
                <w:rFonts w:ascii="Times New Roman" w:hAnsi="Times New Roman"/>
                <w:sz w:val="24"/>
                <w:szCs w:val="24"/>
                <w:lang w:eastAsia="ru-RU"/>
              </w:rPr>
              <w:t>Средний срок выполнения</w:t>
            </w:r>
          </w:p>
        </w:tc>
        <w:tc>
          <w:tcPr>
            <w:tcW w:w="7418" w:type="dxa"/>
            <w:vAlign w:val="center"/>
          </w:tcPr>
          <w:p w:rsidR="00C4049E" w:rsidRPr="00C4049E" w:rsidRDefault="00C4049E" w:rsidP="00C4049E">
            <w:pPr>
              <w:widowControl w:val="0"/>
              <w:suppressAutoHyphens w:val="0"/>
              <w:autoSpaceDE w:val="0"/>
              <w:autoSpaceDN w:val="0"/>
              <w:spacing w:after="0" w:line="240" w:lineRule="auto"/>
              <w:jc w:val="center"/>
              <w:rPr>
                <w:rFonts w:ascii="Times New Roman" w:hAnsi="Times New Roman"/>
                <w:sz w:val="24"/>
                <w:szCs w:val="24"/>
                <w:lang w:eastAsia="ru-RU"/>
              </w:rPr>
            </w:pPr>
            <w:r w:rsidRPr="00C4049E">
              <w:rPr>
                <w:rFonts w:ascii="Times New Roman" w:hAnsi="Times New Roman"/>
                <w:sz w:val="24"/>
                <w:szCs w:val="24"/>
                <w:lang w:eastAsia="ru-RU"/>
              </w:rPr>
              <w:t>Содержание действия</w:t>
            </w:r>
          </w:p>
        </w:tc>
      </w:tr>
      <w:tr w:rsidR="00C4049E" w:rsidRPr="00C4049E" w:rsidTr="00C4049E">
        <w:tc>
          <w:tcPr>
            <w:tcW w:w="3119" w:type="dxa"/>
            <w:vMerge w:val="restart"/>
          </w:tcPr>
          <w:p w:rsidR="00C4049E" w:rsidRPr="00C4049E" w:rsidRDefault="00C4049E" w:rsidP="00C4049E">
            <w:pPr>
              <w:widowControl w:val="0"/>
              <w:suppressAutoHyphens w:val="0"/>
              <w:autoSpaceDE w:val="0"/>
              <w:autoSpaceDN w:val="0"/>
              <w:spacing w:after="0" w:line="240" w:lineRule="auto"/>
              <w:jc w:val="center"/>
              <w:rPr>
                <w:rFonts w:ascii="Times New Roman" w:hAnsi="Times New Roman"/>
                <w:sz w:val="24"/>
                <w:szCs w:val="24"/>
                <w:lang w:eastAsia="ru-RU"/>
              </w:rPr>
            </w:pPr>
            <w:r w:rsidRPr="00C4049E">
              <w:rPr>
                <w:rFonts w:ascii="Times New Roman" w:hAnsi="Times New Roman"/>
                <w:sz w:val="24"/>
                <w:szCs w:val="24"/>
                <w:lang w:eastAsia="ru-RU"/>
              </w:rPr>
              <w:t>МФЦ/Модуль оказания услуг ЕИС ОУ</w:t>
            </w:r>
          </w:p>
        </w:tc>
        <w:tc>
          <w:tcPr>
            <w:tcW w:w="2977" w:type="dxa"/>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Регистрация заявления и документов</w:t>
            </w:r>
          </w:p>
        </w:tc>
        <w:tc>
          <w:tcPr>
            <w:tcW w:w="1937" w:type="dxa"/>
          </w:tcPr>
          <w:p w:rsidR="00C4049E" w:rsidRPr="00C4049E" w:rsidRDefault="00C4049E" w:rsidP="00C4049E">
            <w:pPr>
              <w:widowControl w:val="0"/>
              <w:suppressAutoHyphens w:val="0"/>
              <w:autoSpaceDE w:val="0"/>
              <w:autoSpaceDN w:val="0"/>
              <w:spacing w:after="0" w:line="240" w:lineRule="auto"/>
              <w:jc w:val="center"/>
              <w:rPr>
                <w:rFonts w:ascii="Times New Roman" w:hAnsi="Times New Roman"/>
                <w:sz w:val="24"/>
                <w:szCs w:val="24"/>
                <w:lang w:eastAsia="ru-RU"/>
              </w:rPr>
            </w:pPr>
            <w:r w:rsidRPr="00C4049E">
              <w:rPr>
                <w:rFonts w:ascii="Times New Roman" w:hAnsi="Times New Roman"/>
                <w:sz w:val="24"/>
                <w:szCs w:val="24"/>
                <w:lang w:eastAsia="ru-RU"/>
              </w:rPr>
              <w:t>10 минут</w:t>
            </w:r>
          </w:p>
        </w:tc>
        <w:tc>
          <w:tcPr>
            <w:tcW w:w="7418" w:type="dxa"/>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Заявитель при подаче заявления посредством РПГУ осуществляет предварительную запись в МФЦ. Оригиналы необходимых документов Заявитель приносит в МФЦ городского округа Фрязино Московской области в назначенные дату и время приема, где они сверяются с документами, полученными в электронном виде.</w:t>
            </w:r>
          </w:p>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Документы, поступившие с РПГУ, поступают в Модуль МФЦ ЕИС ОУ</w:t>
            </w:r>
          </w:p>
        </w:tc>
      </w:tr>
      <w:tr w:rsidR="00C4049E" w:rsidRPr="00C4049E" w:rsidTr="00C4049E">
        <w:tc>
          <w:tcPr>
            <w:tcW w:w="3119" w:type="dxa"/>
            <w:vMerge/>
          </w:tcPr>
          <w:p w:rsidR="00C4049E" w:rsidRPr="00C4049E" w:rsidRDefault="00C4049E" w:rsidP="00C4049E">
            <w:pPr>
              <w:suppressAutoHyphens w:val="0"/>
              <w:spacing w:after="160" w:line="240" w:lineRule="auto"/>
              <w:rPr>
                <w:rFonts w:ascii="Times New Roman" w:eastAsia="Calibri" w:hAnsi="Times New Roman"/>
                <w:sz w:val="24"/>
                <w:szCs w:val="24"/>
                <w:lang w:eastAsia="en-US"/>
              </w:rPr>
            </w:pPr>
          </w:p>
        </w:tc>
        <w:tc>
          <w:tcPr>
            <w:tcW w:w="2977" w:type="dxa"/>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Проверка комплектности документов по перечню документов, необходимых для конкретного результата предоставления услуги</w:t>
            </w:r>
          </w:p>
        </w:tc>
        <w:tc>
          <w:tcPr>
            <w:tcW w:w="1937" w:type="dxa"/>
          </w:tcPr>
          <w:p w:rsidR="00C4049E" w:rsidRPr="00C4049E" w:rsidRDefault="00C4049E" w:rsidP="00C4049E">
            <w:pPr>
              <w:widowControl w:val="0"/>
              <w:suppressAutoHyphens w:val="0"/>
              <w:autoSpaceDE w:val="0"/>
              <w:autoSpaceDN w:val="0"/>
              <w:spacing w:after="0" w:line="240" w:lineRule="auto"/>
              <w:jc w:val="center"/>
              <w:rPr>
                <w:rFonts w:ascii="Times New Roman" w:hAnsi="Times New Roman"/>
                <w:sz w:val="24"/>
                <w:szCs w:val="24"/>
                <w:lang w:eastAsia="ru-RU"/>
              </w:rPr>
            </w:pPr>
            <w:r w:rsidRPr="00C4049E">
              <w:rPr>
                <w:rFonts w:ascii="Times New Roman" w:hAnsi="Times New Roman"/>
                <w:sz w:val="24"/>
                <w:szCs w:val="24"/>
                <w:lang w:eastAsia="ru-RU"/>
              </w:rPr>
              <w:t>10 минут</w:t>
            </w:r>
          </w:p>
        </w:tc>
        <w:tc>
          <w:tcPr>
            <w:tcW w:w="7418" w:type="dxa"/>
            <w:vMerge w:val="restart"/>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r>
              <w:rPr>
                <w:rFonts w:ascii="Times New Roman" w:hAnsi="Times New Roman"/>
                <w:sz w:val="24"/>
                <w:szCs w:val="24"/>
                <w:lang w:eastAsia="ru-RU"/>
              </w:rPr>
              <w:t>подразделе 21</w:t>
            </w:r>
            <w:r w:rsidRPr="00C4049E">
              <w:rPr>
                <w:rFonts w:ascii="Times New Roman" w:hAnsi="Times New Roman"/>
                <w:sz w:val="24"/>
                <w:szCs w:val="24"/>
                <w:lang w:eastAsia="ru-RU"/>
              </w:rPr>
              <w:t xml:space="preserve"> настояще</w:t>
            </w:r>
            <w:r>
              <w:rPr>
                <w:rFonts w:ascii="Times New Roman" w:hAnsi="Times New Roman"/>
                <w:sz w:val="24"/>
                <w:szCs w:val="24"/>
                <w:lang w:eastAsia="ru-RU"/>
              </w:rPr>
              <w:t>го</w:t>
            </w:r>
            <w:r w:rsidRPr="00C4049E">
              <w:rPr>
                <w:rFonts w:ascii="Times New Roman" w:hAnsi="Times New Roman"/>
                <w:sz w:val="24"/>
                <w:szCs w:val="24"/>
                <w:lang w:eastAsia="ru-RU"/>
              </w:rPr>
              <w:t xml:space="preserve"> Административно</w:t>
            </w:r>
            <w:r>
              <w:rPr>
                <w:rFonts w:ascii="Times New Roman" w:hAnsi="Times New Roman"/>
                <w:sz w:val="24"/>
                <w:szCs w:val="24"/>
                <w:lang w:eastAsia="ru-RU"/>
              </w:rPr>
              <w:t>го</w:t>
            </w:r>
            <w:r w:rsidRPr="00C4049E">
              <w:rPr>
                <w:rFonts w:ascii="Times New Roman" w:hAnsi="Times New Roman"/>
                <w:sz w:val="24"/>
                <w:szCs w:val="24"/>
                <w:lang w:eastAsia="ru-RU"/>
              </w:rPr>
              <w:t xml:space="preserve"> регламент</w:t>
            </w:r>
            <w:r>
              <w:rPr>
                <w:rFonts w:ascii="Times New Roman" w:hAnsi="Times New Roman"/>
                <w:sz w:val="24"/>
                <w:szCs w:val="24"/>
                <w:lang w:eastAsia="ru-RU"/>
              </w:rPr>
              <w:t>а</w:t>
            </w:r>
            <w:r w:rsidRPr="00C4049E">
              <w:rPr>
                <w:rFonts w:ascii="Times New Roman" w:hAnsi="Times New Roman"/>
                <w:sz w:val="24"/>
                <w:szCs w:val="24"/>
                <w:lang w:eastAsia="ru-RU"/>
              </w:rPr>
              <w:t xml:space="preserve">. </w:t>
            </w:r>
          </w:p>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В случае несовпадения оригиналов документов и электронных копий, представленных Заявителем, специалист МФЦ формирует акт сверки и 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p>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p>
        </w:tc>
      </w:tr>
      <w:tr w:rsidR="00C4049E" w:rsidRPr="00C4049E" w:rsidTr="00C4049E">
        <w:tc>
          <w:tcPr>
            <w:tcW w:w="3119" w:type="dxa"/>
            <w:vMerge/>
          </w:tcPr>
          <w:p w:rsidR="00C4049E" w:rsidRPr="00C4049E" w:rsidRDefault="00C4049E" w:rsidP="00C4049E">
            <w:pPr>
              <w:suppressAutoHyphens w:val="0"/>
              <w:spacing w:after="160" w:line="240" w:lineRule="auto"/>
              <w:rPr>
                <w:rFonts w:ascii="Times New Roman" w:eastAsia="Calibri" w:hAnsi="Times New Roman"/>
                <w:sz w:val="24"/>
                <w:szCs w:val="24"/>
                <w:lang w:eastAsia="en-US"/>
              </w:rPr>
            </w:pPr>
          </w:p>
        </w:tc>
        <w:tc>
          <w:tcPr>
            <w:tcW w:w="2977" w:type="dxa"/>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Проверка соответствия представленных документов обязательным требованиям к ним</w:t>
            </w:r>
          </w:p>
        </w:tc>
        <w:tc>
          <w:tcPr>
            <w:tcW w:w="1937" w:type="dxa"/>
          </w:tcPr>
          <w:p w:rsidR="00C4049E" w:rsidRPr="00C4049E" w:rsidRDefault="00C4049E" w:rsidP="00C4049E">
            <w:pPr>
              <w:widowControl w:val="0"/>
              <w:suppressAutoHyphens w:val="0"/>
              <w:autoSpaceDE w:val="0"/>
              <w:autoSpaceDN w:val="0"/>
              <w:spacing w:after="0" w:line="240" w:lineRule="auto"/>
              <w:jc w:val="center"/>
              <w:rPr>
                <w:rFonts w:ascii="Times New Roman" w:hAnsi="Times New Roman"/>
                <w:sz w:val="24"/>
                <w:szCs w:val="24"/>
                <w:lang w:eastAsia="ru-RU"/>
              </w:rPr>
            </w:pPr>
            <w:r w:rsidRPr="00C4049E">
              <w:rPr>
                <w:rFonts w:ascii="Times New Roman" w:hAnsi="Times New Roman"/>
                <w:sz w:val="24"/>
                <w:szCs w:val="24"/>
                <w:lang w:eastAsia="ru-RU"/>
              </w:rPr>
              <w:t>30 минут</w:t>
            </w:r>
          </w:p>
        </w:tc>
        <w:tc>
          <w:tcPr>
            <w:tcW w:w="7418" w:type="dxa"/>
            <w:vMerge/>
          </w:tcPr>
          <w:p w:rsidR="00C4049E" w:rsidRPr="00C4049E" w:rsidRDefault="00C4049E" w:rsidP="00C4049E">
            <w:pPr>
              <w:suppressAutoHyphens w:val="0"/>
              <w:spacing w:after="160" w:line="240" w:lineRule="auto"/>
              <w:rPr>
                <w:rFonts w:ascii="Times New Roman" w:eastAsia="Calibri" w:hAnsi="Times New Roman"/>
                <w:sz w:val="24"/>
                <w:szCs w:val="24"/>
                <w:lang w:eastAsia="en-US"/>
              </w:rPr>
            </w:pPr>
          </w:p>
        </w:tc>
      </w:tr>
      <w:tr w:rsidR="00C4049E" w:rsidRPr="00C4049E" w:rsidTr="00C4049E">
        <w:tc>
          <w:tcPr>
            <w:tcW w:w="3119" w:type="dxa"/>
            <w:vMerge/>
          </w:tcPr>
          <w:p w:rsidR="00C4049E" w:rsidRPr="00C4049E" w:rsidRDefault="00C4049E" w:rsidP="00C4049E">
            <w:pPr>
              <w:suppressAutoHyphens w:val="0"/>
              <w:spacing w:after="160" w:line="240" w:lineRule="auto"/>
              <w:rPr>
                <w:rFonts w:ascii="Times New Roman" w:eastAsia="Calibri" w:hAnsi="Times New Roman"/>
                <w:sz w:val="24"/>
                <w:szCs w:val="24"/>
                <w:lang w:eastAsia="en-US"/>
              </w:rPr>
            </w:pPr>
          </w:p>
        </w:tc>
        <w:tc>
          <w:tcPr>
            <w:tcW w:w="2977" w:type="dxa"/>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Проверка правильности заполнения заявления</w:t>
            </w:r>
          </w:p>
        </w:tc>
        <w:tc>
          <w:tcPr>
            <w:tcW w:w="1937" w:type="dxa"/>
          </w:tcPr>
          <w:p w:rsidR="00C4049E" w:rsidRPr="00C4049E" w:rsidRDefault="00C4049E" w:rsidP="00C4049E">
            <w:pPr>
              <w:widowControl w:val="0"/>
              <w:suppressAutoHyphens w:val="0"/>
              <w:autoSpaceDE w:val="0"/>
              <w:autoSpaceDN w:val="0"/>
              <w:spacing w:after="0" w:line="240" w:lineRule="auto"/>
              <w:jc w:val="center"/>
              <w:rPr>
                <w:rFonts w:ascii="Times New Roman" w:hAnsi="Times New Roman"/>
                <w:sz w:val="24"/>
                <w:szCs w:val="24"/>
                <w:lang w:eastAsia="ru-RU"/>
              </w:rPr>
            </w:pPr>
            <w:r w:rsidRPr="00C4049E">
              <w:rPr>
                <w:rFonts w:ascii="Times New Roman" w:hAnsi="Times New Roman"/>
                <w:sz w:val="24"/>
                <w:szCs w:val="24"/>
                <w:lang w:eastAsia="ru-RU"/>
              </w:rPr>
              <w:t>10 минут</w:t>
            </w:r>
          </w:p>
        </w:tc>
        <w:tc>
          <w:tcPr>
            <w:tcW w:w="7418" w:type="dxa"/>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 xml:space="preserve">В случае отсутствия оснований, указанных в </w:t>
            </w:r>
            <w:hyperlink w:anchor="P183" w:history="1">
              <w:r w:rsidRPr="00C4049E">
                <w:rPr>
                  <w:rFonts w:ascii="Times New Roman" w:hAnsi="Times New Roman"/>
                  <w:sz w:val="24"/>
                  <w:szCs w:val="24"/>
                  <w:lang w:eastAsia="ru-RU"/>
                </w:rPr>
                <w:t>пункте 12</w:t>
              </w:r>
            </w:hyperlink>
            <w:r w:rsidRPr="00C4049E">
              <w:rPr>
                <w:rFonts w:ascii="Times New Roman" w:hAnsi="Times New Roman"/>
                <w:sz w:val="24"/>
                <w:szCs w:val="24"/>
                <w:lang w:eastAsia="ru-RU"/>
              </w:rPr>
              <w:t xml:space="preserve"> настоящего Административного регламента, </w:t>
            </w:r>
            <w:r>
              <w:rPr>
                <w:rFonts w:ascii="Times New Roman" w:hAnsi="Times New Roman"/>
                <w:sz w:val="24"/>
                <w:szCs w:val="24"/>
                <w:lang w:eastAsia="ru-RU"/>
              </w:rPr>
              <w:t xml:space="preserve">проверяется </w:t>
            </w:r>
            <w:r w:rsidRPr="00C4049E">
              <w:rPr>
                <w:rFonts w:ascii="Times New Roman" w:hAnsi="Times New Roman"/>
                <w:sz w:val="24"/>
                <w:szCs w:val="24"/>
                <w:lang w:eastAsia="ru-RU"/>
              </w:rPr>
              <w:t>правильность заполнения</w:t>
            </w:r>
            <w:r>
              <w:rPr>
                <w:rFonts w:ascii="Times New Roman" w:hAnsi="Times New Roman"/>
                <w:sz w:val="24"/>
                <w:szCs w:val="24"/>
                <w:lang w:eastAsia="ru-RU"/>
              </w:rPr>
              <w:t xml:space="preserve"> заявления</w:t>
            </w:r>
            <w:r w:rsidRPr="00C4049E">
              <w:rPr>
                <w:rFonts w:ascii="Times New Roman" w:hAnsi="Times New Roman"/>
                <w:sz w:val="24"/>
                <w:szCs w:val="24"/>
                <w:lang w:eastAsia="ru-RU"/>
              </w:rPr>
              <w:t>.</w:t>
            </w:r>
          </w:p>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В случае несоответствия заявления требованиям специалист МФЦ выдает Заявителю заполненный бланк заявления на предоставление Муниципальной услуги, которое Заявитель подписывает собственноручной подписью</w:t>
            </w:r>
          </w:p>
        </w:tc>
      </w:tr>
      <w:tr w:rsidR="00C4049E" w:rsidRPr="00C4049E" w:rsidTr="00C4049E">
        <w:tc>
          <w:tcPr>
            <w:tcW w:w="3119" w:type="dxa"/>
            <w:vMerge/>
          </w:tcPr>
          <w:p w:rsidR="00C4049E" w:rsidRPr="00C4049E" w:rsidRDefault="00C4049E" w:rsidP="00C4049E">
            <w:pPr>
              <w:suppressAutoHyphens w:val="0"/>
              <w:spacing w:after="160" w:line="240" w:lineRule="auto"/>
              <w:rPr>
                <w:rFonts w:ascii="Times New Roman" w:eastAsia="Calibri" w:hAnsi="Times New Roman"/>
                <w:sz w:val="24"/>
                <w:szCs w:val="24"/>
                <w:lang w:eastAsia="en-US"/>
              </w:rPr>
            </w:pPr>
          </w:p>
        </w:tc>
        <w:tc>
          <w:tcPr>
            <w:tcW w:w="2977" w:type="dxa"/>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t xml:space="preserve">Передача пакета </w:t>
            </w:r>
            <w:r w:rsidRPr="00C4049E">
              <w:rPr>
                <w:rFonts w:ascii="Times New Roman" w:hAnsi="Times New Roman"/>
                <w:sz w:val="24"/>
                <w:szCs w:val="24"/>
                <w:lang w:eastAsia="ru-RU"/>
              </w:rPr>
              <w:lastRenderedPageBreak/>
              <w:t>документов в Администрацию</w:t>
            </w:r>
          </w:p>
        </w:tc>
        <w:tc>
          <w:tcPr>
            <w:tcW w:w="1937" w:type="dxa"/>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lastRenderedPageBreak/>
              <w:t xml:space="preserve">Не позднее 1 </w:t>
            </w:r>
            <w:r w:rsidRPr="00C4049E">
              <w:rPr>
                <w:rFonts w:ascii="Times New Roman" w:hAnsi="Times New Roman"/>
                <w:sz w:val="24"/>
                <w:szCs w:val="24"/>
                <w:lang w:eastAsia="ru-RU"/>
              </w:rPr>
              <w:lastRenderedPageBreak/>
              <w:t>рабочего дня с даты получения заявления и документов в МФЦ</w:t>
            </w:r>
          </w:p>
        </w:tc>
        <w:tc>
          <w:tcPr>
            <w:tcW w:w="7418" w:type="dxa"/>
          </w:tcPr>
          <w:p w:rsidR="00C4049E" w:rsidRPr="00C4049E" w:rsidRDefault="00C4049E" w:rsidP="00C4049E">
            <w:pPr>
              <w:widowControl w:val="0"/>
              <w:suppressAutoHyphens w:val="0"/>
              <w:autoSpaceDE w:val="0"/>
              <w:autoSpaceDN w:val="0"/>
              <w:spacing w:after="0" w:line="240" w:lineRule="auto"/>
              <w:jc w:val="both"/>
              <w:rPr>
                <w:rFonts w:ascii="Times New Roman" w:hAnsi="Times New Roman"/>
                <w:sz w:val="24"/>
                <w:szCs w:val="24"/>
                <w:lang w:eastAsia="ru-RU"/>
              </w:rPr>
            </w:pPr>
            <w:r w:rsidRPr="00C4049E">
              <w:rPr>
                <w:rFonts w:ascii="Times New Roman" w:hAnsi="Times New Roman"/>
                <w:sz w:val="24"/>
                <w:szCs w:val="24"/>
                <w:lang w:eastAsia="ru-RU"/>
              </w:rPr>
              <w:lastRenderedPageBreak/>
              <w:t xml:space="preserve">Полученное заявление и прилагаемые к нему документы формируются </w:t>
            </w:r>
            <w:r w:rsidRPr="00C4049E">
              <w:rPr>
                <w:rFonts w:ascii="Times New Roman" w:hAnsi="Times New Roman"/>
                <w:sz w:val="24"/>
                <w:szCs w:val="24"/>
                <w:lang w:eastAsia="ru-RU"/>
              </w:rPr>
              <w:lastRenderedPageBreak/>
              <w:t>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bl>
    <w:p w:rsidR="00E46A1D" w:rsidRDefault="00E46A1D" w:rsidP="006C6198">
      <w:pPr>
        <w:spacing w:after="0" w:line="240" w:lineRule="auto"/>
        <w:ind w:firstLine="709"/>
        <w:jc w:val="both"/>
        <w:rPr>
          <w:rFonts w:ascii="Times New Roman" w:hAnsi="Times New Roman"/>
          <w:color w:val="FF0000"/>
          <w:sz w:val="24"/>
          <w:szCs w:val="24"/>
        </w:rPr>
      </w:pPr>
    </w:p>
    <w:p w:rsidR="00E46A1D" w:rsidRPr="006C6198" w:rsidRDefault="00E46A1D" w:rsidP="006C6198">
      <w:pPr>
        <w:spacing w:after="0" w:line="240" w:lineRule="auto"/>
        <w:ind w:firstLine="709"/>
        <w:jc w:val="both"/>
        <w:rPr>
          <w:rFonts w:ascii="Times New Roman" w:hAnsi="Times New Roman"/>
          <w:color w:val="FF0000"/>
          <w:sz w:val="24"/>
          <w:szCs w:val="24"/>
        </w:rPr>
      </w:pPr>
    </w:p>
    <w:p w:rsidR="006C6198" w:rsidRPr="006C6198" w:rsidRDefault="00E46A1D" w:rsidP="006C6198">
      <w:pPr>
        <w:spacing w:after="0" w:line="240" w:lineRule="auto"/>
        <w:ind w:firstLine="709"/>
        <w:jc w:val="center"/>
        <w:rPr>
          <w:rFonts w:ascii="Times New Roman" w:hAnsi="Times New Roman"/>
          <w:sz w:val="24"/>
          <w:szCs w:val="24"/>
        </w:rPr>
      </w:pPr>
      <w:r>
        <w:rPr>
          <w:rFonts w:ascii="Times New Roman" w:hAnsi="Times New Roman"/>
          <w:sz w:val="24"/>
          <w:szCs w:val="24"/>
        </w:rPr>
        <w:t>2</w:t>
      </w:r>
      <w:r w:rsidR="006C6198" w:rsidRPr="006C6198">
        <w:rPr>
          <w:rFonts w:ascii="Times New Roman" w:hAnsi="Times New Roman"/>
          <w:sz w:val="24"/>
          <w:szCs w:val="24"/>
        </w:rPr>
        <w:t xml:space="preserve">. Формирование и направление межведомственных запросов в органы (организации), участвующие в предоставлении Государственной услуги. </w:t>
      </w:r>
    </w:p>
    <w:p w:rsidR="006C6198" w:rsidRPr="006C6198" w:rsidRDefault="006C6198" w:rsidP="006C6198">
      <w:pPr>
        <w:spacing w:after="0" w:line="240" w:lineRule="auto"/>
        <w:ind w:firstLine="709"/>
        <w:jc w:val="both"/>
        <w:rPr>
          <w:rFonts w:ascii="Times New Roman" w:hAnsi="Times New Roman"/>
          <w:sz w:val="24"/>
          <w:szCs w:val="24"/>
        </w:rPr>
      </w:pPr>
    </w:p>
    <w:tbl>
      <w:tblPr>
        <w:tblW w:w="15420" w:type="dxa"/>
        <w:tblLayout w:type="fixed"/>
        <w:tblLook w:val="04A0" w:firstRow="1" w:lastRow="0" w:firstColumn="1" w:lastColumn="0" w:noHBand="0" w:noVBand="1"/>
      </w:tblPr>
      <w:tblGrid>
        <w:gridCol w:w="3084"/>
        <w:gridCol w:w="2980"/>
        <w:gridCol w:w="1843"/>
        <w:gridCol w:w="1417"/>
        <w:gridCol w:w="6096"/>
      </w:tblGrid>
      <w:tr w:rsidR="006C6198" w:rsidRPr="006C6198" w:rsidTr="00BC0532">
        <w:trPr>
          <w:tblHeader/>
        </w:trPr>
        <w:tc>
          <w:tcPr>
            <w:tcW w:w="308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Место выполнения процедуры/используемая ИС</w:t>
            </w:r>
          </w:p>
        </w:tc>
        <w:tc>
          <w:tcPr>
            <w:tcW w:w="297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Административные действия</w:t>
            </w:r>
          </w:p>
        </w:tc>
        <w:tc>
          <w:tcPr>
            <w:tcW w:w="184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Средний срок выполнения</w:t>
            </w: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BC0532">
            <w:pPr>
              <w:pStyle w:val="ConsPlusNormal"/>
              <w:ind w:firstLine="33"/>
              <w:jc w:val="both"/>
              <w:rPr>
                <w:rFonts w:ascii="Times New Roman" w:hAnsi="Times New Roman" w:cs="Times New Roman"/>
                <w:sz w:val="24"/>
                <w:szCs w:val="24"/>
              </w:rPr>
            </w:pPr>
            <w:r w:rsidRPr="006C6198">
              <w:rPr>
                <w:rFonts w:ascii="Times New Roman" w:hAnsi="Times New Roman" w:cs="Times New Roman"/>
                <w:sz w:val="24"/>
                <w:szCs w:val="24"/>
              </w:rPr>
              <w:t>Трудоемкость</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pStyle w:val="ConsPlusNormal"/>
              <w:ind w:firstLine="709"/>
              <w:jc w:val="both"/>
              <w:rPr>
                <w:rFonts w:ascii="Times New Roman" w:hAnsi="Times New Roman" w:cs="Times New Roman"/>
                <w:sz w:val="24"/>
                <w:szCs w:val="24"/>
              </w:rPr>
            </w:pPr>
            <w:r w:rsidRPr="006C6198">
              <w:rPr>
                <w:rFonts w:ascii="Times New Roman" w:hAnsi="Times New Roman" w:cs="Times New Roman"/>
                <w:sz w:val="24"/>
                <w:szCs w:val="24"/>
              </w:rPr>
              <w:t>Содержание действия</w:t>
            </w:r>
          </w:p>
        </w:tc>
      </w:tr>
      <w:tr w:rsidR="006C6198" w:rsidRPr="006C6198" w:rsidTr="00BC0532">
        <w:tc>
          <w:tcPr>
            <w:tcW w:w="3083"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D67F80">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Администрация/Модуль оказания услуг ЕИС ОУ / СМЭВ</w:t>
            </w:r>
          </w:p>
        </w:tc>
        <w:tc>
          <w:tcPr>
            <w:tcW w:w="2979"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D67F80">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Определение состава документов, подлежащих запросу.</w:t>
            </w:r>
          </w:p>
          <w:p w:rsidR="006C6198" w:rsidRPr="006C6198" w:rsidRDefault="006C6198" w:rsidP="00BC0532">
            <w:pPr>
              <w:spacing w:after="0" w:line="240" w:lineRule="auto"/>
              <w:rPr>
                <w:rFonts w:ascii="Times New Roman" w:hAnsi="Times New Roman"/>
                <w:color w:val="FF0000"/>
                <w:sz w:val="24"/>
                <w:szCs w:val="24"/>
              </w:rPr>
            </w:pPr>
            <w:r w:rsidRPr="006C6198">
              <w:rPr>
                <w:rFonts w:ascii="Times New Roman" w:hAnsi="Times New Roman"/>
                <w:sz w:val="24"/>
                <w:szCs w:val="24"/>
              </w:rPr>
              <w:t>Направление межведомственных запросов.</w:t>
            </w:r>
          </w:p>
          <w:p w:rsidR="006C6198" w:rsidRPr="006C6198" w:rsidRDefault="006C6198" w:rsidP="00BC0532">
            <w:pPr>
              <w:pStyle w:val="ConsPlusNormal"/>
              <w:ind w:firstLine="709"/>
              <w:jc w:val="both"/>
              <w:rPr>
                <w:rFonts w:ascii="Times New Roman" w:hAnsi="Times New Roman" w:cs="Times New Roman"/>
                <w:color w:val="FF0000"/>
                <w:sz w:val="24"/>
                <w:szCs w:val="24"/>
              </w:rPr>
            </w:pP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До 5 рабочих дней</w:t>
            </w: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BC0532">
            <w:pPr>
              <w:pStyle w:val="ConsPlusNormal"/>
              <w:ind w:firstLine="33"/>
              <w:jc w:val="both"/>
              <w:rPr>
                <w:rFonts w:ascii="Times New Roman" w:hAnsi="Times New Roman" w:cs="Times New Roman"/>
                <w:color w:val="00000A"/>
                <w:sz w:val="24"/>
                <w:szCs w:val="24"/>
              </w:rPr>
            </w:pPr>
            <w:r w:rsidRPr="006C6198">
              <w:rPr>
                <w:rFonts w:ascii="Times New Roman" w:hAnsi="Times New Roman" w:cs="Times New Roman"/>
                <w:sz w:val="24"/>
                <w:szCs w:val="24"/>
              </w:rPr>
              <w:t>15 минут</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Default="006C6198" w:rsidP="00BC0532">
            <w:pPr>
              <w:pStyle w:val="111"/>
              <w:tabs>
                <w:tab w:val="clear" w:pos="1440"/>
                <w:tab w:val="left" w:pos="708"/>
              </w:tabs>
              <w:spacing w:line="240" w:lineRule="auto"/>
              <w:ind w:left="0" w:firstLine="0"/>
              <w:rPr>
                <w:color w:val="00000A"/>
                <w:sz w:val="24"/>
                <w:szCs w:val="24"/>
              </w:rPr>
            </w:pPr>
            <w:r w:rsidRPr="006C6198">
              <w:rPr>
                <w:color w:val="00000A"/>
                <w:sz w:val="24"/>
                <w:szCs w:val="24"/>
              </w:rPr>
              <w:t xml:space="preserve">Если отсутствуют необходимые для предоставления Государственной услуги документы (сведения), указанные в пункте 11 настоящего Административного регламента, специалист </w:t>
            </w:r>
            <w:r w:rsidR="00651D1F">
              <w:rPr>
                <w:color w:val="00000A"/>
                <w:sz w:val="24"/>
                <w:szCs w:val="24"/>
              </w:rPr>
              <w:t>Администрации</w:t>
            </w:r>
            <w:r w:rsidRPr="006C6198">
              <w:rPr>
                <w:color w:val="00000A"/>
                <w:sz w:val="24"/>
                <w:szCs w:val="24"/>
              </w:rPr>
              <w:t>, ответственный за осуществление межведомственного взаимодействия, осуществляет формирование и направление межведомственных запросов.</w:t>
            </w:r>
          </w:p>
          <w:p w:rsidR="006C6198" w:rsidRPr="006C6198" w:rsidRDefault="006C6198" w:rsidP="00BC0532">
            <w:pPr>
              <w:pStyle w:val="111"/>
              <w:tabs>
                <w:tab w:val="clear" w:pos="1440"/>
                <w:tab w:val="left" w:pos="708"/>
              </w:tabs>
              <w:spacing w:line="240" w:lineRule="auto"/>
              <w:ind w:left="0" w:firstLine="0"/>
              <w:rPr>
                <w:sz w:val="24"/>
                <w:szCs w:val="24"/>
              </w:rPr>
            </w:pPr>
          </w:p>
        </w:tc>
      </w:tr>
      <w:tr w:rsidR="006C6198" w:rsidRPr="006C6198" w:rsidTr="00BC0532">
        <w:tc>
          <w:tcPr>
            <w:tcW w:w="3083"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D67F80">
            <w:pPr>
              <w:pStyle w:val="ConsPlusNormal"/>
              <w:ind w:firstLine="0"/>
              <w:jc w:val="both"/>
              <w:rPr>
                <w:rFonts w:ascii="Times New Roman" w:hAnsi="Times New Roman" w:cs="Times New Roman"/>
                <w:sz w:val="24"/>
                <w:szCs w:val="24"/>
              </w:rPr>
            </w:pPr>
            <w:r w:rsidRPr="006C6198">
              <w:rPr>
                <w:rFonts w:ascii="Times New Roman" w:hAnsi="Times New Roman" w:cs="Times New Roman"/>
                <w:color w:val="00000A"/>
                <w:sz w:val="24"/>
                <w:szCs w:val="24"/>
              </w:rPr>
              <w:t>Контроль предоставления результата запросов</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C6198" w:rsidRPr="006C6198" w:rsidRDefault="006C6198" w:rsidP="00BC0532">
            <w:pPr>
              <w:pStyle w:val="ConsPlusNormal"/>
              <w:ind w:firstLine="709"/>
              <w:jc w:val="both"/>
              <w:rPr>
                <w:rFonts w:ascii="Times New Roman" w:hAnsi="Times New Roman" w:cs="Times New Roman"/>
                <w:color w:val="FF0000"/>
                <w:sz w:val="24"/>
                <w:szCs w:val="24"/>
              </w:rPr>
            </w:pP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color w:val="00000A"/>
                <w:sz w:val="24"/>
                <w:szCs w:val="24"/>
              </w:rPr>
            </w:pPr>
            <w:r w:rsidRPr="006C6198">
              <w:rPr>
                <w:rFonts w:ascii="Times New Roman" w:hAnsi="Times New Roman"/>
                <w:color w:val="00000A"/>
                <w:sz w:val="24"/>
                <w:szCs w:val="24"/>
              </w:rPr>
              <w:t>Проверка поступления ответов на межведомственные запросы.</w:t>
            </w:r>
          </w:p>
          <w:p w:rsidR="006C6198" w:rsidRPr="006C6198" w:rsidRDefault="006C6198" w:rsidP="00BC0532">
            <w:pPr>
              <w:spacing w:after="0" w:line="240" w:lineRule="auto"/>
              <w:rPr>
                <w:rFonts w:ascii="Times New Roman" w:hAnsi="Times New Roman"/>
                <w:color w:val="00000A"/>
                <w:sz w:val="24"/>
                <w:szCs w:val="24"/>
              </w:rPr>
            </w:pPr>
            <w:r w:rsidRPr="006C6198">
              <w:rPr>
                <w:rFonts w:ascii="Times New Roman" w:hAnsi="Times New Roman"/>
                <w:color w:val="00000A"/>
                <w:sz w:val="24"/>
                <w:szCs w:val="24"/>
              </w:rPr>
              <w:t>Ответы на межведомственные запросы поступают в Модуль оказания услуг ЕИС ОУ.</w:t>
            </w:r>
          </w:p>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color w:val="00000A"/>
                <w:sz w:val="24"/>
                <w:szCs w:val="24"/>
              </w:rPr>
              <w:t>При поступлении ответов на запросы осуществляется переход к административной процедуре «Принятие решения»</w:t>
            </w:r>
          </w:p>
        </w:tc>
      </w:tr>
    </w:tbl>
    <w:p w:rsidR="006C6198" w:rsidRPr="006C6198" w:rsidRDefault="006C6198" w:rsidP="006C6198">
      <w:pPr>
        <w:spacing w:after="0" w:line="240" w:lineRule="auto"/>
        <w:ind w:firstLine="709"/>
        <w:jc w:val="both"/>
        <w:rPr>
          <w:rFonts w:ascii="Times New Roman" w:hAnsi="Times New Roman"/>
          <w:color w:val="FF0000"/>
          <w:sz w:val="24"/>
          <w:szCs w:val="24"/>
        </w:rPr>
      </w:pPr>
    </w:p>
    <w:p w:rsidR="00750534" w:rsidRDefault="00750534" w:rsidP="006C6198">
      <w:pPr>
        <w:spacing w:after="0" w:line="240" w:lineRule="auto"/>
        <w:ind w:firstLine="709"/>
        <w:jc w:val="center"/>
        <w:rPr>
          <w:rFonts w:ascii="Times New Roman" w:hAnsi="Times New Roman"/>
          <w:sz w:val="24"/>
          <w:szCs w:val="24"/>
        </w:rPr>
      </w:pPr>
    </w:p>
    <w:p w:rsidR="00750534" w:rsidRDefault="00750534" w:rsidP="006C6198">
      <w:pPr>
        <w:spacing w:after="0" w:line="240" w:lineRule="auto"/>
        <w:ind w:firstLine="709"/>
        <w:jc w:val="center"/>
        <w:rPr>
          <w:rFonts w:ascii="Times New Roman" w:hAnsi="Times New Roman"/>
          <w:sz w:val="24"/>
          <w:szCs w:val="24"/>
        </w:rPr>
      </w:pPr>
    </w:p>
    <w:p w:rsidR="00750534" w:rsidRDefault="00750534" w:rsidP="006C6198">
      <w:pPr>
        <w:spacing w:after="0" w:line="240" w:lineRule="auto"/>
        <w:ind w:firstLine="709"/>
        <w:jc w:val="center"/>
        <w:rPr>
          <w:rFonts w:ascii="Times New Roman" w:hAnsi="Times New Roman"/>
          <w:sz w:val="24"/>
          <w:szCs w:val="24"/>
        </w:rPr>
      </w:pPr>
    </w:p>
    <w:p w:rsidR="00750534" w:rsidRDefault="00750534" w:rsidP="006C6198">
      <w:pPr>
        <w:spacing w:after="0" w:line="240" w:lineRule="auto"/>
        <w:ind w:firstLine="709"/>
        <w:jc w:val="center"/>
        <w:rPr>
          <w:rFonts w:ascii="Times New Roman" w:hAnsi="Times New Roman"/>
          <w:sz w:val="24"/>
          <w:szCs w:val="24"/>
        </w:rPr>
      </w:pPr>
    </w:p>
    <w:p w:rsidR="006C6198" w:rsidRDefault="006C6198" w:rsidP="006C6198">
      <w:pPr>
        <w:spacing w:after="0" w:line="240" w:lineRule="auto"/>
        <w:ind w:firstLine="709"/>
        <w:jc w:val="center"/>
        <w:rPr>
          <w:rFonts w:ascii="Times New Roman" w:hAnsi="Times New Roman"/>
          <w:sz w:val="24"/>
          <w:szCs w:val="24"/>
        </w:rPr>
      </w:pPr>
      <w:r w:rsidRPr="006C6198">
        <w:rPr>
          <w:rFonts w:ascii="Times New Roman" w:hAnsi="Times New Roman"/>
          <w:sz w:val="24"/>
          <w:szCs w:val="24"/>
        </w:rPr>
        <w:lastRenderedPageBreak/>
        <w:t>4. Принятие решения.</w:t>
      </w:r>
    </w:p>
    <w:p w:rsidR="00750534" w:rsidRPr="006C6198" w:rsidRDefault="00750534" w:rsidP="006C6198">
      <w:pPr>
        <w:spacing w:after="0" w:line="240" w:lineRule="auto"/>
        <w:ind w:firstLine="709"/>
        <w:jc w:val="center"/>
        <w:rPr>
          <w:rFonts w:ascii="Times New Roman" w:hAnsi="Times New Roman"/>
          <w:sz w:val="24"/>
          <w:szCs w:val="24"/>
        </w:rPr>
      </w:pPr>
    </w:p>
    <w:tbl>
      <w:tblPr>
        <w:tblW w:w="15000" w:type="dxa"/>
        <w:tblLayout w:type="fixed"/>
        <w:tblLook w:val="04A0" w:firstRow="1" w:lastRow="0" w:firstColumn="1" w:lastColumn="0" w:noHBand="0" w:noVBand="1"/>
      </w:tblPr>
      <w:tblGrid>
        <w:gridCol w:w="3084"/>
        <w:gridCol w:w="2980"/>
        <w:gridCol w:w="1844"/>
        <w:gridCol w:w="1417"/>
        <w:gridCol w:w="5675"/>
      </w:tblGrid>
      <w:tr w:rsidR="006C6198" w:rsidRPr="006C6198" w:rsidTr="00BC0532">
        <w:trPr>
          <w:tblHeader/>
        </w:trPr>
        <w:tc>
          <w:tcPr>
            <w:tcW w:w="308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Место выполнения процедуры/используемая ИС</w:t>
            </w:r>
          </w:p>
        </w:tc>
        <w:tc>
          <w:tcPr>
            <w:tcW w:w="297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Административные действия</w:t>
            </w:r>
          </w:p>
        </w:tc>
        <w:tc>
          <w:tcPr>
            <w:tcW w:w="184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Средний срок выполнения</w:t>
            </w: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Трудоемкость</w:t>
            </w:r>
          </w:p>
        </w:tc>
        <w:tc>
          <w:tcPr>
            <w:tcW w:w="567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pStyle w:val="ConsPlusNormal"/>
              <w:jc w:val="both"/>
              <w:rPr>
                <w:rFonts w:ascii="Times New Roman" w:hAnsi="Times New Roman" w:cs="Times New Roman"/>
                <w:sz w:val="24"/>
                <w:szCs w:val="24"/>
              </w:rPr>
            </w:pPr>
            <w:r w:rsidRPr="006C6198">
              <w:rPr>
                <w:rFonts w:ascii="Times New Roman" w:hAnsi="Times New Roman" w:cs="Times New Roman"/>
                <w:sz w:val="24"/>
                <w:szCs w:val="24"/>
              </w:rPr>
              <w:t>Содержание действия</w:t>
            </w:r>
          </w:p>
        </w:tc>
      </w:tr>
      <w:tr w:rsidR="006C6198" w:rsidRPr="006C6198" w:rsidTr="00BC0532">
        <w:tc>
          <w:tcPr>
            <w:tcW w:w="308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D67F80">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 xml:space="preserve">Администрация/ Модуль оказания услуг ЕИС ОУ </w:t>
            </w:r>
          </w:p>
        </w:tc>
        <w:tc>
          <w:tcPr>
            <w:tcW w:w="297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D67F80">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Подготовка решения</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D67F80" w:rsidP="006C6198">
            <w:pPr>
              <w:pStyle w:val="ConsPlusNormal"/>
              <w:ind w:firstLine="0"/>
              <w:jc w:val="both"/>
              <w:rPr>
                <w:rFonts w:ascii="Times New Roman" w:hAnsi="Times New Roman" w:cs="Times New Roman"/>
                <w:sz w:val="24"/>
                <w:szCs w:val="24"/>
              </w:rPr>
            </w:pPr>
            <w:r w:rsidRPr="006C6198">
              <w:rPr>
                <w:rFonts w:ascii="Times New Roman" w:hAnsi="Times New Roman" w:cs="Times New Roman"/>
                <w:sz w:val="24"/>
                <w:szCs w:val="24"/>
              </w:rPr>
              <w:t>9 рабочих</w:t>
            </w:r>
            <w:r w:rsidR="006C6198" w:rsidRPr="006C6198">
              <w:rPr>
                <w:rFonts w:ascii="Times New Roman" w:hAnsi="Times New Roman" w:cs="Times New Roman"/>
                <w:sz w:val="24"/>
                <w:szCs w:val="24"/>
              </w:rPr>
              <w:t xml:space="preserve"> дней</w:t>
            </w:r>
          </w:p>
          <w:p w:rsidR="006C6198" w:rsidRPr="006C6198" w:rsidRDefault="006C6198" w:rsidP="00BC0532">
            <w:pPr>
              <w:pStyle w:val="ConsPlusNormal"/>
              <w:ind w:firstLine="709"/>
              <w:jc w:val="both"/>
              <w:rPr>
                <w:rFonts w:ascii="Times New Roman" w:hAnsi="Times New Roman" w:cs="Times New Roman"/>
                <w:sz w:val="24"/>
                <w:szCs w:val="24"/>
              </w:rPr>
            </w:pPr>
          </w:p>
          <w:p w:rsidR="006C6198" w:rsidRPr="006C6198" w:rsidRDefault="006C6198" w:rsidP="00BC0532">
            <w:pPr>
              <w:pStyle w:val="ConsPlusNormal"/>
              <w:ind w:firstLine="709"/>
              <w:jc w:val="both"/>
              <w:rPr>
                <w:rFonts w:ascii="Times New Roman" w:hAnsi="Times New Roman" w:cs="Times New Roman"/>
                <w:sz w:val="24"/>
                <w:szCs w:val="24"/>
              </w:rPr>
            </w:pPr>
          </w:p>
          <w:p w:rsidR="006C6198" w:rsidRPr="006C6198" w:rsidRDefault="006C6198" w:rsidP="00BC0532">
            <w:pPr>
              <w:pStyle w:val="ConsPlusNormal"/>
              <w:ind w:firstLine="709"/>
              <w:jc w:val="both"/>
              <w:rPr>
                <w:rFonts w:ascii="Times New Roman" w:hAnsi="Times New Roman" w:cs="Times New Roman"/>
                <w:sz w:val="24"/>
                <w:szCs w:val="24"/>
              </w:rPr>
            </w:pPr>
          </w:p>
          <w:p w:rsidR="006C6198" w:rsidRPr="006C6198" w:rsidRDefault="006C6198" w:rsidP="00BC0532">
            <w:pPr>
              <w:pStyle w:val="ConsPlusNormal"/>
              <w:ind w:firstLine="709"/>
              <w:jc w:val="both"/>
              <w:rPr>
                <w:rFonts w:ascii="Times New Roman" w:hAnsi="Times New Roman" w:cs="Times New Roman"/>
                <w:sz w:val="24"/>
                <w:szCs w:val="24"/>
              </w:rPr>
            </w:pPr>
          </w:p>
          <w:p w:rsidR="006C6198" w:rsidRPr="006C6198" w:rsidRDefault="006C6198" w:rsidP="00BC0532">
            <w:pPr>
              <w:pStyle w:val="ConsPlusNormal"/>
              <w:ind w:firstLine="709"/>
              <w:jc w:val="both"/>
              <w:rPr>
                <w:rFonts w:ascii="Times New Roman" w:hAnsi="Times New Roman" w:cs="Times New Roman"/>
                <w:sz w:val="24"/>
                <w:szCs w:val="24"/>
              </w:rPr>
            </w:pPr>
          </w:p>
          <w:p w:rsidR="006C6198" w:rsidRPr="006C6198" w:rsidRDefault="006C6198" w:rsidP="00BC0532">
            <w:pPr>
              <w:pStyle w:val="ConsPlusNormal"/>
              <w:ind w:firstLine="709"/>
              <w:jc w:val="both"/>
              <w:rPr>
                <w:rFonts w:ascii="Times New Roman" w:hAnsi="Times New Roman" w:cs="Times New Roman"/>
                <w:sz w:val="24"/>
                <w:szCs w:val="24"/>
              </w:rPr>
            </w:pPr>
          </w:p>
          <w:p w:rsidR="006C6198" w:rsidRPr="006C6198" w:rsidRDefault="006C6198" w:rsidP="00BC0532">
            <w:pPr>
              <w:pStyle w:val="ConsPlusNormal"/>
              <w:ind w:firstLine="709"/>
              <w:jc w:val="both"/>
              <w:rPr>
                <w:rFonts w:ascii="Times New Roman" w:hAnsi="Times New Roman" w:cs="Times New Roman"/>
                <w:sz w:val="24"/>
                <w:szCs w:val="24"/>
              </w:rPr>
            </w:pPr>
          </w:p>
          <w:p w:rsidR="006C6198" w:rsidRPr="006C6198" w:rsidRDefault="006C6198" w:rsidP="00BC0532">
            <w:pPr>
              <w:pStyle w:val="ConsPlusNormal"/>
              <w:ind w:firstLine="709"/>
              <w:jc w:val="both"/>
              <w:rPr>
                <w:rFonts w:ascii="Times New Roman" w:hAnsi="Times New Roman" w:cs="Times New Roman"/>
                <w:sz w:val="24"/>
                <w:szCs w:val="24"/>
              </w:rPr>
            </w:pPr>
          </w:p>
          <w:p w:rsidR="006C6198" w:rsidRPr="006C6198" w:rsidRDefault="006C6198" w:rsidP="00BC0532">
            <w:pPr>
              <w:pStyle w:val="ConsPlusNormal"/>
              <w:ind w:firstLine="709"/>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BC0532">
            <w:pPr>
              <w:spacing w:after="0" w:line="240" w:lineRule="auto"/>
              <w:rPr>
                <w:rFonts w:ascii="Times New Roman" w:hAnsi="Times New Roman"/>
                <w:color w:val="00000A"/>
                <w:sz w:val="24"/>
                <w:szCs w:val="24"/>
              </w:rPr>
            </w:pPr>
            <w:r w:rsidRPr="006C6198">
              <w:rPr>
                <w:rFonts w:ascii="Times New Roman" w:hAnsi="Times New Roman"/>
                <w:sz w:val="24"/>
                <w:szCs w:val="24"/>
              </w:rPr>
              <w:t>20 минут</w:t>
            </w:r>
          </w:p>
        </w:tc>
        <w:tc>
          <w:tcPr>
            <w:tcW w:w="5673"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spacing w:after="0" w:line="240" w:lineRule="auto"/>
              <w:rPr>
                <w:rFonts w:ascii="Times New Roman" w:hAnsi="Times New Roman"/>
                <w:color w:val="00000A"/>
                <w:sz w:val="24"/>
                <w:szCs w:val="24"/>
              </w:rPr>
            </w:pPr>
            <w:r w:rsidRPr="006C6198">
              <w:rPr>
                <w:rFonts w:ascii="Times New Roman" w:hAnsi="Times New Roman"/>
                <w:color w:val="00000A"/>
                <w:sz w:val="24"/>
                <w:szCs w:val="24"/>
              </w:rPr>
              <w:t xml:space="preserve">После получения ответов на межведомственные запросы, в случае отсутствия оснований для отказа в предоставлении Государственной услуги </w:t>
            </w:r>
            <w:r w:rsidR="00651D1F">
              <w:rPr>
                <w:rFonts w:ascii="Times New Roman" w:hAnsi="Times New Roman"/>
                <w:color w:val="00000A"/>
                <w:sz w:val="24"/>
                <w:szCs w:val="24"/>
              </w:rPr>
              <w:t>сотрудник</w:t>
            </w:r>
            <w:r w:rsidRPr="006C6198">
              <w:rPr>
                <w:rFonts w:ascii="Times New Roman" w:hAnsi="Times New Roman"/>
                <w:color w:val="00000A"/>
                <w:sz w:val="24"/>
                <w:szCs w:val="24"/>
              </w:rPr>
              <w:t xml:space="preserve"> </w:t>
            </w:r>
            <w:r w:rsidR="00651D1F">
              <w:rPr>
                <w:rFonts w:ascii="Times New Roman" w:hAnsi="Times New Roman"/>
                <w:color w:val="00000A"/>
                <w:sz w:val="24"/>
                <w:szCs w:val="24"/>
              </w:rPr>
              <w:t>Администрации</w:t>
            </w:r>
            <w:r w:rsidRPr="006C6198">
              <w:rPr>
                <w:rFonts w:ascii="Times New Roman" w:hAnsi="Times New Roman"/>
                <w:color w:val="00000A"/>
                <w:sz w:val="24"/>
                <w:szCs w:val="24"/>
              </w:rPr>
              <w:t>, ответственный за предоставление Государственной услуги, на основании собранного комплекта документов определяет возможность предоставления Государственной услуги.</w:t>
            </w:r>
          </w:p>
          <w:p w:rsidR="006C6198" w:rsidRPr="006C6198" w:rsidRDefault="006C6198" w:rsidP="00BC0532">
            <w:pPr>
              <w:spacing w:after="0" w:line="240" w:lineRule="auto"/>
              <w:rPr>
                <w:rFonts w:ascii="Times New Roman" w:hAnsi="Times New Roman"/>
                <w:color w:val="00000A"/>
                <w:sz w:val="24"/>
                <w:szCs w:val="24"/>
              </w:rPr>
            </w:pPr>
            <w:r w:rsidRPr="006C6198">
              <w:rPr>
                <w:rFonts w:ascii="Times New Roman" w:hAnsi="Times New Roman"/>
                <w:color w:val="00000A"/>
                <w:sz w:val="24"/>
                <w:szCs w:val="24"/>
              </w:rPr>
              <w:t>При наличии оснований для отказа подготавливается решение по форме, указанной в Приложении 5 к настоящему Административному регламенту.</w:t>
            </w:r>
          </w:p>
          <w:p w:rsidR="006C6198" w:rsidRPr="006C6198" w:rsidRDefault="006C6198" w:rsidP="00BC0532">
            <w:pPr>
              <w:spacing w:after="0" w:line="240" w:lineRule="auto"/>
              <w:ind w:firstLine="248"/>
              <w:rPr>
                <w:rFonts w:ascii="Times New Roman" w:hAnsi="Times New Roman"/>
                <w:color w:val="FF0000"/>
                <w:sz w:val="24"/>
                <w:szCs w:val="24"/>
              </w:rPr>
            </w:pPr>
            <w:r w:rsidRPr="006C6198">
              <w:rPr>
                <w:rFonts w:ascii="Times New Roman" w:hAnsi="Times New Roman"/>
                <w:color w:val="00000A"/>
                <w:sz w:val="24"/>
                <w:szCs w:val="24"/>
              </w:rPr>
              <w:t>При отсутствии оснований для отказа подготавливается решение по форме, указанной в Приложении 4 к настоящему Административному регламенту.</w:t>
            </w:r>
          </w:p>
          <w:p w:rsidR="006C6198" w:rsidRDefault="006C6198" w:rsidP="00BC0532">
            <w:pPr>
              <w:spacing w:after="0" w:line="240" w:lineRule="auto"/>
              <w:ind w:firstLine="709"/>
              <w:rPr>
                <w:rFonts w:ascii="Times New Roman" w:hAnsi="Times New Roman"/>
                <w:color w:val="FF0000"/>
                <w:sz w:val="24"/>
                <w:szCs w:val="24"/>
              </w:rPr>
            </w:pPr>
          </w:p>
          <w:p w:rsidR="006C6198" w:rsidRPr="006C6198" w:rsidRDefault="006C6198" w:rsidP="00BC0532">
            <w:pPr>
              <w:spacing w:after="0" w:line="240" w:lineRule="auto"/>
              <w:ind w:firstLine="709"/>
              <w:rPr>
                <w:rFonts w:ascii="Times New Roman" w:hAnsi="Times New Roman"/>
                <w:color w:val="FF0000"/>
                <w:sz w:val="24"/>
                <w:szCs w:val="24"/>
              </w:rPr>
            </w:pPr>
          </w:p>
        </w:tc>
      </w:tr>
      <w:tr w:rsidR="006C6198" w:rsidRPr="006C6198" w:rsidTr="00BC0532">
        <w:tc>
          <w:tcPr>
            <w:tcW w:w="3083"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pStyle w:val="ConsPlusNormal"/>
              <w:ind w:firstLine="709"/>
              <w:jc w:val="both"/>
              <w:rPr>
                <w:rFonts w:ascii="Times New Roman" w:hAnsi="Times New Roman" w:cs="Times New Roman"/>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D67F80">
            <w:pPr>
              <w:pStyle w:val="ConsPlusNormal"/>
              <w:ind w:firstLine="0"/>
              <w:jc w:val="both"/>
              <w:rPr>
                <w:rFonts w:ascii="Times New Roman" w:hAnsi="Times New Roman" w:cs="Times New Roman"/>
                <w:sz w:val="24"/>
                <w:szCs w:val="24"/>
              </w:rPr>
            </w:pPr>
            <w:r w:rsidRPr="006C6198">
              <w:rPr>
                <w:rFonts w:ascii="Times New Roman" w:hAnsi="Times New Roman" w:cs="Times New Roman"/>
                <w:color w:val="00000A"/>
                <w:sz w:val="24"/>
                <w:szCs w:val="24"/>
              </w:rPr>
              <w:t>Направление решения на подпись уполномоченного должностного лица Администрации</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BC0532">
            <w:pPr>
              <w:spacing w:after="0" w:line="240" w:lineRule="auto"/>
              <w:ind w:left="31" w:right="-391" w:firstLine="33"/>
              <w:rPr>
                <w:rFonts w:ascii="Times New Roman" w:hAnsi="Times New Roman"/>
                <w:color w:val="00000A"/>
                <w:sz w:val="24"/>
                <w:szCs w:val="24"/>
              </w:rPr>
            </w:pPr>
            <w:r w:rsidRPr="006C6198">
              <w:rPr>
                <w:rFonts w:ascii="Times New Roman" w:hAnsi="Times New Roman"/>
                <w:sz w:val="24"/>
                <w:szCs w:val="24"/>
              </w:rPr>
              <w:t>5 минут</w:t>
            </w:r>
          </w:p>
        </w:tc>
        <w:tc>
          <w:tcPr>
            <w:tcW w:w="567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color w:val="00000A"/>
                <w:sz w:val="24"/>
                <w:szCs w:val="24"/>
              </w:rPr>
              <w:t>Решение вносится в Модуль оказания услуг ЕИС ОУ и направляется уполномоченному должностному лицу Администрации.</w:t>
            </w:r>
          </w:p>
        </w:tc>
      </w:tr>
      <w:tr w:rsidR="006C6198" w:rsidRPr="006C6198" w:rsidTr="00BC0532">
        <w:tc>
          <w:tcPr>
            <w:tcW w:w="3083"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pStyle w:val="ConsPlusNormal"/>
              <w:ind w:firstLine="709"/>
              <w:jc w:val="both"/>
              <w:rPr>
                <w:rFonts w:ascii="Times New Roman" w:hAnsi="Times New Roman" w:cs="Times New Roman"/>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D67F80">
            <w:pPr>
              <w:pStyle w:val="ConsPlusNormal"/>
              <w:ind w:firstLine="0"/>
              <w:jc w:val="both"/>
              <w:rPr>
                <w:rFonts w:ascii="Times New Roman" w:hAnsi="Times New Roman" w:cs="Times New Roman"/>
                <w:sz w:val="24"/>
                <w:szCs w:val="24"/>
              </w:rPr>
            </w:pPr>
            <w:r w:rsidRPr="006C6198">
              <w:rPr>
                <w:rFonts w:ascii="Times New Roman" w:hAnsi="Times New Roman" w:cs="Times New Roman"/>
                <w:color w:val="00000A"/>
                <w:sz w:val="24"/>
                <w:szCs w:val="24"/>
              </w:rPr>
              <w:t>Подписание решения</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C6198" w:rsidRPr="006C6198" w:rsidRDefault="006C6198" w:rsidP="00BC0532">
            <w:pPr>
              <w:suppressAutoHyphens w:val="0"/>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BC0532">
            <w:pPr>
              <w:spacing w:after="0" w:line="240" w:lineRule="auto"/>
              <w:ind w:right="-533"/>
              <w:rPr>
                <w:rFonts w:ascii="Times New Roman" w:hAnsi="Times New Roman"/>
                <w:color w:val="00000A"/>
                <w:sz w:val="24"/>
                <w:szCs w:val="24"/>
              </w:rPr>
            </w:pPr>
            <w:r w:rsidRPr="006C6198">
              <w:rPr>
                <w:rFonts w:ascii="Times New Roman" w:hAnsi="Times New Roman"/>
                <w:sz w:val="24"/>
                <w:szCs w:val="24"/>
              </w:rPr>
              <w:t>15 минут</w:t>
            </w:r>
          </w:p>
        </w:tc>
        <w:tc>
          <w:tcPr>
            <w:tcW w:w="567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color w:val="00000A"/>
                <w:sz w:val="24"/>
                <w:szCs w:val="24"/>
              </w:rPr>
              <w:t>Уполномоченное должностное лицо Администрации, исходя из критериев принятия решения о предоставлении Государственной услуги, подписывает подготовленное решение либо возвращает решение для изменения.</w:t>
            </w:r>
          </w:p>
        </w:tc>
      </w:tr>
    </w:tbl>
    <w:p w:rsidR="006C6198" w:rsidRPr="006C6198" w:rsidRDefault="006C6198" w:rsidP="006C6198">
      <w:pPr>
        <w:spacing w:after="0" w:line="240" w:lineRule="auto"/>
        <w:ind w:firstLine="709"/>
        <w:jc w:val="both"/>
        <w:rPr>
          <w:rFonts w:ascii="Times New Roman" w:hAnsi="Times New Roman"/>
          <w:b/>
          <w:color w:val="FF0000"/>
          <w:sz w:val="24"/>
          <w:szCs w:val="24"/>
        </w:rPr>
      </w:pPr>
    </w:p>
    <w:p w:rsidR="00651D1F" w:rsidRDefault="00651D1F" w:rsidP="006C6198">
      <w:pPr>
        <w:spacing w:after="0" w:line="240" w:lineRule="auto"/>
        <w:ind w:firstLine="709"/>
        <w:jc w:val="center"/>
        <w:rPr>
          <w:rFonts w:ascii="Times New Roman" w:hAnsi="Times New Roman"/>
          <w:sz w:val="24"/>
          <w:szCs w:val="24"/>
        </w:rPr>
      </w:pPr>
    </w:p>
    <w:p w:rsidR="00651D1F" w:rsidRDefault="00651D1F" w:rsidP="006C6198">
      <w:pPr>
        <w:spacing w:after="0" w:line="240" w:lineRule="auto"/>
        <w:ind w:firstLine="709"/>
        <w:jc w:val="center"/>
        <w:rPr>
          <w:rFonts w:ascii="Times New Roman" w:hAnsi="Times New Roman"/>
          <w:sz w:val="24"/>
          <w:szCs w:val="24"/>
        </w:rPr>
      </w:pPr>
    </w:p>
    <w:p w:rsidR="006C6198" w:rsidRDefault="006C6198" w:rsidP="006C6198">
      <w:pPr>
        <w:spacing w:after="0" w:line="240" w:lineRule="auto"/>
        <w:ind w:firstLine="709"/>
        <w:jc w:val="center"/>
        <w:rPr>
          <w:rFonts w:ascii="Times New Roman" w:hAnsi="Times New Roman"/>
          <w:sz w:val="24"/>
          <w:szCs w:val="24"/>
        </w:rPr>
      </w:pPr>
      <w:r w:rsidRPr="006C6198">
        <w:rPr>
          <w:rFonts w:ascii="Times New Roman" w:hAnsi="Times New Roman"/>
          <w:sz w:val="24"/>
          <w:szCs w:val="24"/>
        </w:rPr>
        <w:lastRenderedPageBreak/>
        <w:t>5. Направление (выдача) результата.</w:t>
      </w:r>
    </w:p>
    <w:p w:rsidR="00750534" w:rsidRPr="006C6198" w:rsidRDefault="00750534" w:rsidP="006C6198">
      <w:pPr>
        <w:spacing w:after="0" w:line="240" w:lineRule="auto"/>
        <w:ind w:firstLine="709"/>
        <w:jc w:val="center"/>
        <w:rPr>
          <w:rFonts w:ascii="Times New Roman" w:hAnsi="Times New Roman"/>
          <w:sz w:val="24"/>
          <w:szCs w:val="24"/>
        </w:rPr>
      </w:pPr>
    </w:p>
    <w:tbl>
      <w:tblPr>
        <w:tblW w:w="14992" w:type="dxa"/>
        <w:tblLayout w:type="fixed"/>
        <w:tblLook w:val="04A0" w:firstRow="1" w:lastRow="0" w:firstColumn="1" w:lastColumn="0" w:noHBand="0" w:noVBand="1"/>
      </w:tblPr>
      <w:tblGrid>
        <w:gridCol w:w="3084"/>
        <w:gridCol w:w="2980"/>
        <w:gridCol w:w="1843"/>
        <w:gridCol w:w="1417"/>
        <w:gridCol w:w="5668"/>
      </w:tblGrid>
      <w:tr w:rsidR="006C6198" w:rsidRPr="006C6198" w:rsidTr="00B839CF">
        <w:trPr>
          <w:trHeight w:val="1465"/>
          <w:tblHeader/>
        </w:trPr>
        <w:tc>
          <w:tcPr>
            <w:tcW w:w="3084"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sz w:val="24"/>
                <w:szCs w:val="24"/>
              </w:rPr>
              <w:t>Место выполнения процедуры/используемая ИС</w:t>
            </w:r>
          </w:p>
        </w:tc>
        <w:tc>
          <w:tcPr>
            <w:tcW w:w="2980"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6C6198">
            <w:pPr>
              <w:spacing w:after="0" w:line="240" w:lineRule="auto"/>
              <w:rPr>
                <w:rFonts w:ascii="Times New Roman" w:hAnsi="Times New Roman"/>
                <w:sz w:val="24"/>
                <w:szCs w:val="24"/>
              </w:rPr>
            </w:pPr>
            <w:r w:rsidRPr="006C6198">
              <w:rPr>
                <w:rFonts w:ascii="Times New Roman" w:hAnsi="Times New Roman"/>
                <w:sz w:val="24"/>
                <w:szCs w:val="24"/>
              </w:rPr>
              <w:t>Административные действия</w:t>
            </w:r>
          </w:p>
        </w:tc>
        <w:tc>
          <w:tcPr>
            <w:tcW w:w="184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ind w:left="147"/>
              <w:rPr>
                <w:rFonts w:ascii="Times New Roman" w:hAnsi="Times New Roman"/>
                <w:sz w:val="24"/>
                <w:szCs w:val="24"/>
              </w:rPr>
            </w:pPr>
            <w:r w:rsidRPr="006C6198">
              <w:rPr>
                <w:rFonts w:ascii="Times New Roman" w:hAnsi="Times New Roman"/>
                <w:sz w:val="24"/>
                <w:szCs w:val="24"/>
              </w:rPr>
              <w:t>Средний срок выполнения</w:t>
            </w: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BC0532">
            <w:pPr>
              <w:spacing w:after="0" w:line="240" w:lineRule="auto"/>
              <w:ind w:firstLine="33"/>
              <w:rPr>
                <w:rFonts w:ascii="Times New Roman" w:hAnsi="Times New Roman"/>
                <w:sz w:val="24"/>
                <w:szCs w:val="24"/>
              </w:rPr>
            </w:pPr>
            <w:r w:rsidRPr="006C6198">
              <w:rPr>
                <w:rFonts w:ascii="Times New Roman" w:hAnsi="Times New Roman"/>
                <w:sz w:val="24"/>
                <w:szCs w:val="24"/>
              </w:rPr>
              <w:t>Трудоемкость</w:t>
            </w:r>
          </w:p>
        </w:tc>
        <w:tc>
          <w:tcPr>
            <w:tcW w:w="5668"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ind w:firstLine="709"/>
              <w:rPr>
                <w:rFonts w:ascii="Times New Roman" w:hAnsi="Times New Roman"/>
                <w:sz w:val="24"/>
                <w:szCs w:val="24"/>
              </w:rPr>
            </w:pPr>
            <w:r w:rsidRPr="006C6198">
              <w:rPr>
                <w:rFonts w:ascii="Times New Roman" w:hAnsi="Times New Roman"/>
                <w:sz w:val="24"/>
                <w:szCs w:val="24"/>
              </w:rPr>
              <w:t>Содержание действия:</w:t>
            </w:r>
          </w:p>
        </w:tc>
      </w:tr>
      <w:tr w:rsidR="006C6198" w:rsidRPr="006C6198" w:rsidTr="00F025F7">
        <w:trPr>
          <w:trHeight w:val="1898"/>
        </w:trPr>
        <w:tc>
          <w:tcPr>
            <w:tcW w:w="3084"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sz w:val="24"/>
                <w:szCs w:val="24"/>
              </w:rPr>
              <w:t>Администрация /</w:t>
            </w:r>
          </w:p>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sz w:val="24"/>
                <w:szCs w:val="24"/>
              </w:rPr>
              <w:t xml:space="preserve">Модуль оказания услуг ЕИС ОУ </w:t>
            </w:r>
          </w:p>
        </w:tc>
        <w:tc>
          <w:tcPr>
            <w:tcW w:w="2980"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sz w:val="24"/>
                <w:szCs w:val="24"/>
              </w:rPr>
              <w:t xml:space="preserve">Направление  результата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sz w:val="24"/>
                <w:szCs w:val="24"/>
              </w:rPr>
              <w:t>1 рабочий день</w:t>
            </w: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BC0532">
            <w:pPr>
              <w:spacing w:after="0" w:line="240" w:lineRule="auto"/>
              <w:ind w:firstLine="33"/>
              <w:rPr>
                <w:rFonts w:ascii="Times New Roman" w:hAnsi="Times New Roman"/>
                <w:color w:val="00000A"/>
                <w:sz w:val="24"/>
                <w:szCs w:val="24"/>
              </w:rPr>
            </w:pPr>
            <w:r w:rsidRPr="006C6198">
              <w:rPr>
                <w:rFonts w:ascii="Times New Roman" w:hAnsi="Times New Roman"/>
                <w:sz w:val="24"/>
                <w:szCs w:val="24"/>
              </w:rPr>
              <w:t>10 минут</w:t>
            </w:r>
          </w:p>
        </w:tc>
        <w:tc>
          <w:tcPr>
            <w:tcW w:w="5668"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sz w:val="24"/>
                <w:szCs w:val="24"/>
              </w:rPr>
            </w:pPr>
            <w:r w:rsidRPr="006C6198">
              <w:rPr>
                <w:rFonts w:ascii="Times New Roman" w:hAnsi="Times New Roman"/>
                <w:color w:val="00000A"/>
                <w:sz w:val="24"/>
                <w:szCs w:val="24"/>
              </w:rPr>
              <w:t>Решение о предоставлении Государственной услуги на бумажном носителе, подписанное уполномоченным лицом Администрации, с печатью Администрации, в 2-х экземплярах, направляется в МФЦ.</w:t>
            </w:r>
          </w:p>
        </w:tc>
      </w:tr>
      <w:tr w:rsidR="006C6198" w:rsidRPr="006C6198" w:rsidTr="00F025F7">
        <w:trPr>
          <w:trHeight w:val="1898"/>
        </w:trPr>
        <w:tc>
          <w:tcPr>
            <w:tcW w:w="3084"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spacing w:after="0" w:line="240" w:lineRule="auto"/>
              <w:rPr>
                <w:rFonts w:ascii="Times New Roman" w:hAnsi="Times New Roman"/>
                <w:color w:val="00000A"/>
                <w:sz w:val="24"/>
                <w:szCs w:val="24"/>
              </w:rPr>
            </w:pPr>
            <w:r w:rsidRPr="006C6198">
              <w:rPr>
                <w:rFonts w:ascii="Times New Roman" w:hAnsi="Times New Roman"/>
                <w:color w:val="00000A"/>
                <w:sz w:val="24"/>
                <w:szCs w:val="24"/>
              </w:rPr>
              <w:t>МФЦ/ Модуль МФЦ ЕИС ОУ</w:t>
            </w:r>
          </w:p>
          <w:p w:rsidR="006C6198" w:rsidRPr="006C6198" w:rsidRDefault="006C6198" w:rsidP="00BC0532">
            <w:pPr>
              <w:spacing w:after="0" w:line="240" w:lineRule="auto"/>
              <w:ind w:firstLine="709"/>
              <w:rPr>
                <w:rFonts w:ascii="Times New Roman" w:hAnsi="Times New Roman"/>
                <w:color w:val="00000A"/>
                <w:sz w:val="24"/>
                <w:szCs w:val="24"/>
              </w:rPr>
            </w:pPr>
          </w:p>
          <w:p w:rsidR="006C6198" w:rsidRPr="006C6198" w:rsidRDefault="006C6198" w:rsidP="00BC0532">
            <w:pPr>
              <w:spacing w:after="0" w:line="240" w:lineRule="auto"/>
              <w:ind w:firstLine="709"/>
              <w:rPr>
                <w:rFonts w:ascii="Times New Roman" w:hAnsi="Times New Roman"/>
                <w:color w:val="00000A"/>
                <w:sz w:val="24"/>
                <w:szCs w:val="24"/>
              </w:rPr>
            </w:pPr>
          </w:p>
        </w:tc>
        <w:tc>
          <w:tcPr>
            <w:tcW w:w="2980" w:type="dxa"/>
            <w:tcBorders>
              <w:top w:val="single" w:sz="4" w:space="0" w:color="000000"/>
              <w:left w:val="single" w:sz="4" w:space="0" w:color="000000"/>
              <w:bottom w:val="single" w:sz="4" w:space="0" w:color="000000"/>
              <w:right w:val="single" w:sz="4" w:space="0" w:color="000000"/>
            </w:tcBorders>
            <w:shd w:val="clear" w:color="auto" w:fill="FFFFFF"/>
            <w:hideMark/>
          </w:tcPr>
          <w:p w:rsidR="006C6198" w:rsidRPr="006C6198" w:rsidRDefault="006C6198" w:rsidP="00BC0532">
            <w:pPr>
              <w:spacing w:after="0" w:line="240" w:lineRule="auto"/>
              <w:rPr>
                <w:rFonts w:ascii="Times New Roman" w:hAnsi="Times New Roman"/>
                <w:color w:val="FF0000"/>
                <w:sz w:val="24"/>
                <w:szCs w:val="24"/>
              </w:rPr>
            </w:pPr>
            <w:r w:rsidRPr="006C6198">
              <w:rPr>
                <w:rFonts w:ascii="Times New Roman" w:hAnsi="Times New Roman"/>
                <w:sz w:val="24"/>
                <w:szCs w:val="24"/>
              </w:rPr>
              <w:t>Выдача результата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spacing w:after="0" w:line="240" w:lineRule="auto"/>
              <w:ind w:firstLine="709"/>
              <w:rPr>
                <w:rFonts w:ascii="Times New Roman" w:hAnsi="Times New Roman"/>
                <w:color w:val="FF0000"/>
                <w:sz w:val="24"/>
                <w:szCs w:val="24"/>
              </w:rPr>
            </w:pPr>
          </w:p>
        </w:tc>
        <w:tc>
          <w:tcPr>
            <w:tcW w:w="1417" w:type="dxa"/>
            <w:tcBorders>
              <w:top w:val="single" w:sz="4" w:space="0" w:color="000000"/>
              <w:left w:val="single" w:sz="4" w:space="0" w:color="000000"/>
              <w:bottom w:val="single" w:sz="4" w:space="0" w:color="000000"/>
              <w:right w:val="single" w:sz="4" w:space="0" w:color="000000"/>
            </w:tcBorders>
            <w:hideMark/>
          </w:tcPr>
          <w:p w:rsidR="006C6198" w:rsidRPr="006C6198" w:rsidRDefault="006C6198" w:rsidP="00BC0532">
            <w:pPr>
              <w:spacing w:after="0" w:line="240" w:lineRule="auto"/>
              <w:ind w:right="-533" w:firstLine="33"/>
              <w:rPr>
                <w:rFonts w:ascii="Times New Roman" w:hAnsi="Times New Roman"/>
                <w:color w:val="00000A"/>
                <w:sz w:val="24"/>
                <w:szCs w:val="24"/>
              </w:rPr>
            </w:pPr>
            <w:r w:rsidRPr="006C6198">
              <w:rPr>
                <w:rFonts w:ascii="Times New Roman" w:hAnsi="Times New Roman"/>
                <w:sz w:val="24"/>
                <w:szCs w:val="24"/>
              </w:rPr>
              <w:t>10 минут</w:t>
            </w:r>
          </w:p>
        </w:tc>
        <w:tc>
          <w:tcPr>
            <w:tcW w:w="5668" w:type="dxa"/>
            <w:tcBorders>
              <w:top w:val="single" w:sz="4" w:space="0" w:color="000000"/>
              <w:left w:val="single" w:sz="4" w:space="0" w:color="000000"/>
              <w:bottom w:val="single" w:sz="4" w:space="0" w:color="000000"/>
              <w:right w:val="single" w:sz="4" w:space="0" w:color="000000"/>
            </w:tcBorders>
            <w:shd w:val="clear" w:color="auto" w:fill="FFFFFF"/>
          </w:tcPr>
          <w:p w:rsidR="006C6198" w:rsidRPr="006C6198" w:rsidRDefault="006C6198" w:rsidP="00BC0532">
            <w:pPr>
              <w:spacing w:after="0" w:line="240" w:lineRule="auto"/>
              <w:rPr>
                <w:rFonts w:ascii="Times New Roman" w:hAnsi="Times New Roman"/>
                <w:color w:val="00000A"/>
                <w:sz w:val="24"/>
                <w:szCs w:val="24"/>
              </w:rPr>
            </w:pPr>
            <w:r w:rsidRPr="006C6198">
              <w:rPr>
                <w:rFonts w:ascii="Times New Roman" w:hAnsi="Times New Roman"/>
                <w:color w:val="00000A"/>
                <w:sz w:val="24"/>
                <w:szCs w:val="24"/>
              </w:rPr>
              <w:t xml:space="preserve">Решение об отказе в предоставлении Государственной услуги </w:t>
            </w:r>
            <w:r w:rsidR="00651D1F" w:rsidRPr="006C6198">
              <w:rPr>
                <w:rFonts w:ascii="Times New Roman" w:hAnsi="Times New Roman"/>
                <w:color w:val="00000A"/>
                <w:sz w:val="24"/>
                <w:szCs w:val="24"/>
              </w:rPr>
              <w:t>выдается Заявителю</w:t>
            </w:r>
            <w:r w:rsidRPr="006C6198">
              <w:rPr>
                <w:rFonts w:ascii="Times New Roman" w:hAnsi="Times New Roman"/>
                <w:color w:val="00000A"/>
                <w:sz w:val="24"/>
                <w:szCs w:val="24"/>
              </w:rPr>
              <w:t xml:space="preserve"> (представителю Заявителя). Специалистом МФЦ распечатывается электронный документ, подписанный усиленной квалифицированной электронной подписью уполномоченного должностного лица Администрации, на бумажном носителе, заверяет подписью  уполномоченного специалиста МФЦ и печатью МФЦ.</w:t>
            </w:r>
            <w:r w:rsidRPr="006C6198">
              <w:rPr>
                <w:rFonts w:ascii="Times New Roman" w:hAnsi="Times New Roman"/>
                <w:color w:val="FF0000"/>
                <w:sz w:val="24"/>
                <w:szCs w:val="24"/>
              </w:rPr>
              <w:t xml:space="preserve"> </w:t>
            </w:r>
            <w:r w:rsidRPr="006C6198">
              <w:rPr>
                <w:rFonts w:ascii="Times New Roman" w:hAnsi="Times New Roman"/>
                <w:sz w:val="24"/>
                <w:szCs w:val="24"/>
              </w:rPr>
              <w:t>Специалист МФЦ проставляет отметку о выдаче результата предоставления Государственной услуги в Модуле МФЦ ЕИС ОУ.</w:t>
            </w:r>
          </w:p>
          <w:p w:rsidR="006C6198" w:rsidRPr="006C6198" w:rsidRDefault="006C6198" w:rsidP="00BC0532">
            <w:pPr>
              <w:spacing w:after="0" w:line="240" w:lineRule="auto"/>
              <w:rPr>
                <w:rFonts w:ascii="Times New Roman" w:hAnsi="Times New Roman"/>
                <w:color w:val="00000A"/>
                <w:sz w:val="24"/>
                <w:szCs w:val="24"/>
              </w:rPr>
            </w:pPr>
            <w:r w:rsidRPr="006C6198">
              <w:rPr>
                <w:rFonts w:ascii="Times New Roman" w:hAnsi="Times New Roman"/>
                <w:color w:val="00000A"/>
                <w:sz w:val="24"/>
                <w:szCs w:val="24"/>
              </w:rPr>
              <w:t xml:space="preserve">Решение о предоставлении Государственной услуги в 2-х экземплярах представляется Заявителю (представителю Заявителя) на подпись на бумажном носителе. Заявителем (представителем Заявителя) подписываются 2 экземпляра решения. 1- выдается Заявителю (представителю Заявителя), 2- остается в МФЦ для последующей передачи в КУИЖВ. </w:t>
            </w:r>
            <w:r w:rsidRPr="006C6198">
              <w:rPr>
                <w:rFonts w:ascii="Times New Roman" w:hAnsi="Times New Roman"/>
                <w:sz w:val="24"/>
                <w:szCs w:val="24"/>
              </w:rPr>
              <w:lastRenderedPageBreak/>
              <w:t>Специалист МФЦ проставляет отметку о выдаче результата предоставления Государственной услуги в Модуле МФЦ ЕИС ОУ.</w:t>
            </w:r>
          </w:p>
          <w:p w:rsidR="006C6198" w:rsidRPr="006C6198" w:rsidRDefault="006C6198" w:rsidP="00BC0532">
            <w:pPr>
              <w:spacing w:after="0" w:line="240" w:lineRule="auto"/>
              <w:ind w:firstLine="709"/>
              <w:rPr>
                <w:rFonts w:ascii="Times New Roman" w:hAnsi="Times New Roman"/>
                <w:color w:val="00000A"/>
                <w:sz w:val="24"/>
                <w:szCs w:val="24"/>
              </w:rPr>
            </w:pPr>
          </w:p>
        </w:tc>
      </w:tr>
      <w:bookmarkEnd w:id="206"/>
      <w:bookmarkEnd w:id="207"/>
      <w:bookmarkEnd w:id="208"/>
      <w:bookmarkEnd w:id="209"/>
      <w:bookmarkEnd w:id="210"/>
    </w:tbl>
    <w:p w:rsidR="006C6198" w:rsidRDefault="006C6198" w:rsidP="006C6198">
      <w:pPr>
        <w:spacing w:after="0" w:line="240" w:lineRule="auto"/>
        <w:rPr>
          <w:rFonts w:ascii="Times New Roman" w:hAnsi="Times New Roman"/>
          <w:sz w:val="24"/>
          <w:szCs w:val="24"/>
        </w:rPr>
      </w:pPr>
    </w:p>
    <w:p w:rsidR="00F025F7" w:rsidRPr="006C6198" w:rsidRDefault="00F025F7" w:rsidP="006C6198">
      <w:pPr>
        <w:spacing w:after="0" w:line="240" w:lineRule="auto"/>
        <w:rPr>
          <w:rFonts w:ascii="Times New Roman" w:hAnsi="Times New Roman"/>
          <w:sz w:val="24"/>
          <w:szCs w:val="24"/>
        </w:rPr>
      </w:pPr>
    </w:p>
    <w:p w:rsidR="00651D1F" w:rsidRDefault="00F025F7">
      <w:pPr>
        <w:suppressAutoHyphens w:val="0"/>
        <w:spacing w:after="0" w:line="240" w:lineRule="auto"/>
        <w:jc w:val="both"/>
        <w:rPr>
          <w:sz w:val="24"/>
          <w:szCs w:val="24"/>
        </w:rPr>
        <w:sectPr w:rsidR="00651D1F" w:rsidSect="00345E5B">
          <w:pgSz w:w="16838" w:h="11906" w:orient="landscape"/>
          <w:pgMar w:top="159" w:right="1134" w:bottom="851" w:left="1134" w:header="709" w:footer="709" w:gutter="0"/>
          <w:cols w:space="708"/>
          <w:docGrid w:linePitch="360"/>
        </w:sectPr>
      </w:pPr>
      <w:r>
        <w:rPr>
          <w:sz w:val="24"/>
          <w:szCs w:val="24"/>
        </w:rPr>
        <w:br w:type="page"/>
      </w:r>
    </w:p>
    <w:p w:rsidR="00F025F7" w:rsidRDefault="00F025F7">
      <w:pPr>
        <w:suppressAutoHyphens w:val="0"/>
        <w:spacing w:after="0" w:line="240" w:lineRule="auto"/>
        <w:jc w:val="both"/>
        <w:rPr>
          <w:sz w:val="24"/>
          <w:szCs w:val="24"/>
        </w:rPr>
      </w:pPr>
    </w:p>
    <w:p w:rsidR="00B4241D" w:rsidRPr="00B4241D" w:rsidRDefault="00A00916" w:rsidP="00A00916">
      <w:pPr>
        <w:pStyle w:val="1-"/>
        <w:spacing w:after="0" w:line="240" w:lineRule="auto"/>
        <w:ind w:left="6521"/>
        <w:jc w:val="left"/>
        <w:rPr>
          <w:b w:val="0"/>
          <w:sz w:val="24"/>
          <w:szCs w:val="24"/>
        </w:rPr>
      </w:pPr>
      <w:r>
        <w:rPr>
          <w:b w:val="0"/>
          <w:sz w:val="24"/>
          <w:szCs w:val="24"/>
        </w:rPr>
        <w:t xml:space="preserve">Приложение </w:t>
      </w:r>
      <w:r w:rsidR="00B4241D" w:rsidRPr="00B4241D">
        <w:rPr>
          <w:b w:val="0"/>
          <w:sz w:val="24"/>
          <w:szCs w:val="24"/>
        </w:rPr>
        <w:t xml:space="preserve"> 1</w:t>
      </w:r>
      <w:r w:rsidR="00B4241D">
        <w:rPr>
          <w:b w:val="0"/>
          <w:sz w:val="24"/>
          <w:szCs w:val="24"/>
        </w:rPr>
        <w:t>3</w:t>
      </w:r>
      <w:r w:rsidR="00B4241D" w:rsidRPr="00B4241D">
        <w:rPr>
          <w:b w:val="0"/>
          <w:sz w:val="24"/>
          <w:szCs w:val="24"/>
        </w:rPr>
        <w:t xml:space="preserve"> </w:t>
      </w:r>
    </w:p>
    <w:p w:rsidR="00F025F7" w:rsidRPr="004E3C7A" w:rsidRDefault="00B4241D" w:rsidP="00B4241D">
      <w:pPr>
        <w:pStyle w:val="1-"/>
        <w:spacing w:before="0" w:after="0" w:line="240" w:lineRule="auto"/>
        <w:ind w:left="6521"/>
        <w:jc w:val="left"/>
        <w:rPr>
          <w:b w:val="0"/>
          <w:sz w:val="24"/>
          <w:szCs w:val="24"/>
        </w:rPr>
      </w:pPr>
      <w:r w:rsidRPr="00B4241D">
        <w:rPr>
          <w:b w:val="0"/>
          <w:sz w:val="24"/>
          <w:szCs w:val="24"/>
        </w:rPr>
        <w:t>к Административному регламенту</w:t>
      </w:r>
      <w:r w:rsidR="00F025F7" w:rsidRPr="004E3C7A">
        <w:rPr>
          <w:b w:val="0"/>
          <w:sz w:val="24"/>
          <w:szCs w:val="24"/>
        </w:rPr>
        <w:t xml:space="preserve"> </w:t>
      </w:r>
    </w:p>
    <w:p w:rsidR="00F025F7" w:rsidRPr="004E3C7A" w:rsidRDefault="00F025F7" w:rsidP="00F025F7">
      <w:pPr>
        <w:pStyle w:val="1-"/>
        <w:spacing w:before="0" w:after="0" w:line="240" w:lineRule="auto"/>
        <w:ind w:left="5103"/>
        <w:jc w:val="left"/>
        <w:rPr>
          <w:b w:val="0"/>
          <w:sz w:val="24"/>
          <w:szCs w:val="24"/>
        </w:rPr>
      </w:pPr>
    </w:p>
    <w:p w:rsidR="00F025F7" w:rsidRPr="004E3C7A" w:rsidRDefault="00D67F80" w:rsidP="00F025F7">
      <w:pPr>
        <w:pStyle w:val="1-"/>
        <w:spacing w:before="0" w:after="0" w:line="240" w:lineRule="auto"/>
        <w:rPr>
          <w:sz w:val="24"/>
          <w:szCs w:val="24"/>
        </w:rPr>
      </w:pPr>
      <w:r>
        <w:rPr>
          <w:noProof/>
          <w:sz w:val="24"/>
          <w:szCs w:val="24"/>
          <w:lang w:eastAsia="ru-RU"/>
        </w:rPr>
        <mc:AlternateContent>
          <mc:Choice Requires="wps">
            <w:drawing>
              <wp:anchor distT="0" distB="0" distL="114300" distR="114300" simplePos="0" relativeHeight="251708416" behindDoc="0" locked="0" layoutInCell="1" allowOverlap="1">
                <wp:simplePos x="0" y="0"/>
                <wp:positionH relativeFrom="column">
                  <wp:posOffset>3257550</wp:posOffset>
                </wp:positionH>
                <wp:positionV relativeFrom="paragraph">
                  <wp:posOffset>2817495</wp:posOffset>
                </wp:positionV>
                <wp:extent cx="518160" cy="274320"/>
                <wp:effectExtent l="3810" t="1905" r="1905" b="0"/>
                <wp:wrapNone/>
                <wp:docPr id="48"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 cy="274320"/>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211D" w:rsidRDefault="0007211D" w:rsidP="00F025F7">
                            <w:pPr>
                              <w:rPr>
                                <w:rFonts w:ascii="Times New Roman" w:hAnsi="Times New Roman"/>
                              </w:rPr>
                            </w:pPr>
                            <w:r>
                              <w:rPr>
                                <w:rFonts w:ascii="Times New Roman" w:hAnsi="Times New Roman"/>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id="_x0000_t109" coordsize="21600,21600" o:spt="109" path="m,l,21600r21600,l21600,xe">
                <v:stroke joinstyle="miter"/>
                <v:path gradientshapeok="t" o:connecttype="rect"/>
              </v:shapetype>
              <v:shape id="AutoShape 49" o:spid="_x0000_s1026" type="#_x0000_t109" style="position:absolute;left:0;text-align:left;margin-left:256.5pt;margin-top:221.85pt;width:40.8pt;height:21.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" stroked="f">
                <v:textbox>
                  <w:txbxContent>
                    <w:p w:rsidR="0007211D" w:rsidRDefault="0007211D" w:rsidP="00F025F7">
                      <w:pPr>
                        <w:rPr>
                          <w:rFonts w:ascii="Times New Roman" w:hAnsi="Times New Roman"/>
                        </w:rPr>
                      </w:pPr>
                      <w:r>
                        <w:rPr>
                          <w:rFonts w:ascii="Times New Roman" w:hAnsi="Times New Roman"/>
                        </w:rPr>
                        <w:t>да</w:t>
                      </w:r>
                    </w:p>
                  </w:txbxContent>
                </v:textbox>
              </v:shape>
            </w:pict>
          </mc:Fallback>
        </mc:AlternateContent>
      </w:r>
      <w:r>
        <w:rPr>
          <w:noProof/>
          <w:sz w:val="24"/>
          <w:szCs w:val="24"/>
          <w:lang w:eastAsia="ru-RU"/>
        </w:rPr>
        <mc:AlternateContent>
          <mc:Choice Requires="wps">
            <w:drawing>
              <wp:anchor distT="0" distB="0" distL="114300" distR="114300" simplePos="0" relativeHeight="251685888" behindDoc="0" locked="0" layoutInCell="1" allowOverlap="1">
                <wp:simplePos x="0" y="0"/>
                <wp:positionH relativeFrom="column">
                  <wp:posOffset>3173730</wp:posOffset>
                </wp:positionH>
                <wp:positionV relativeFrom="paragraph">
                  <wp:posOffset>3138170</wp:posOffset>
                </wp:positionV>
                <wp:extent cx="693420" cy="0"/>
                <wp:effectExtent l="5715" t="55880" r="15240" b="58420"/>
                <wp:wrapNone/>
                <wp:docPr id="47"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AA7F5BD" id="_x0000_t32" coordsize="21600,21600" o:spt="32" o:oned="t" path="m,l21600,21600e" filled="f">
                <v:path arrowok="t" fillok="f" o:connecttype="none"/>
                <o:lock v:ext="edit" shapetype="t"/>
              </v:shapetype>
              <v:shape id="AutoShape 27" o:spid="_x0000_s1026" type="#_x0000_t32" style="position:absolute;margin-left:249.9pt;margin-top:247.1pt;width:54.6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CR9NQ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">
                <v:stroke endarrow="block"/>
              </v:shape>
            </w:pict>
          </mc:Fallback>
        </mc:AlternateContent>
      </w:r>
      <w:r>
        <w:rPr>
          <w:noProof/>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5246370</wp:posOffset>
                </wp:positionH>
                <wp:positionV relativeFrom="paragraph">
                  <wp:posOffset>3137535</wp:posOffset>
                </wp:positionV>
                <wp:extent cx="137160" cy="635"/>
                <wp:effectExtent l="11430" t="7620" r="13335" b="10795"/>
                <wp:wrapNone/>
                <wp:docPr id="46"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4463784" id="AutoShape 28" o:spid="_x0000_s1026" type="#_x0000_t32" style="position:absolute;margin-left:413.1pt;margin-top:247.05pt;width:10.8pt;height:.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TQgIQIAAD4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"/>
            </w:pict>
          </mc:Fallback>
        </mc:AlternateContent>
      </w:r>
      <w:r>
        <w:rPr>
          <w:noProof/>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3829050</wp:posOffset>
                </wp:positionH>
                <wp:positionV relativeFrom="paragraph">
                  <wp:posOffset>2817495</wp:posOffset>
                </wp:positionV>
                <wp:extent cx="1417320" cy="579120"/>
                <wp:effectExtent l="13335" t="11430" r="7620" b="9525"/>
                <wp:wrapNone/>
                <wp:docPr id="4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7320" cy="579120"/>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rPr>
                                <w:rFonts w:ascii="Times New Roman" w:hAnsi="Times New Roman"/>
                              </w:rPr>
                            </w:pPr>
                            <w:r>
                              <w:rPr>
                                <w:rFonts w:ascii="Times New Roman" w:hAnsi="Times New Roman"/>
                              </w:rPr>
                              <w:t xml:space="preserve">Формирование межведомственного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id="AutoShape 24" o:spid="_x0000_s1027" type="#_x0000_t109" style="position:absolute;left:0;text-align:left;margin-left:301.5pt;margin-top:221.85pt;width:111.6pt;height:4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">
                <v:textbox>
                  <w:txbxContent>
                    <w:p w:rsidR="0007211D" w:rsidRDefault="0007211D" w:rsidP="00F025F7">
                      <w:pPr>
                        <w:spacing w:after="0" w:line="240" w:lineRule="auto"/>
                        <w:rPr>
                          <w:rFonts w:ascii="Times New Roman" w:hAnsi="Times New Roman"/>
                        </w:rPr>
                      </w:pPr>
                      <w:r>
                        <w:rPr>
                          <w:rFonts w:ascii="Times New Roman" w:hAnsi="Times New Roman"/>
                        </w:rPr>
                        <w:t xml:space="preserve">Формирование межведомственного запроса </w:t>
                      </w:r>
                    </w:p>
                  </w:txbxContent>
                </v:textbox>
              </v:shape>
            </w:pict>
          </mc:Fallback>
        </mc:AlternateContent>
      </w:r>
      <w:r>
        <w:rPr>
          <w:noProof/>
          <w:sz w:val="24"/>
          <w:szCs w:val="24"/>
          <w:lang w:eastAsia="ru-RU"/>
        </w:rPr>
        <mc:AlternateContent>
          <mc:Choice Requires="wps">
            <w:drawing>
              <wp:anchor distT="0" distB="0" distL="114300" distR="114300" simplePos="0" relativeHeight="251707392" behindDoc="0" locked="0" layoutInCell="1" allowOverlap="1">
                <wp:simplePos x="0" y="0"/>
                <wp:positionH relativeFrom="column">
                  <wp:posOffset>2381250</wp:posOffset>
                </wp:positionH>
                <wp:positionV relativeFrom="paragraph">
                  <wp:posOffset>2261235</wp:posOffset>
                </wp:positionV>
                <wp:extent cx="1005840" cy="0"/>
                <wp:effectExtent l="13335" t="7620" r="9525" b="11430"/>
                <wp:wrapNone/>
                <wp:docPr id="44"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4FF56E9" id="AutoShape 48" o:spid="_x0000_s1026" type="#_x0000_t32" style="position:absolute;margin-left:187.5pt;margin-top:178.05pt;width:79.2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VPUHwIAAD0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"/>
            </w:pict>
          </mc:Fallback>
        </mc:AlternateContent>
      </w:r>
      <w:r>
        <w:rPr>
          <w:noProof/>
          <w:sz w:val="24"/>
          <w:szCs w:val="24"/>
          <w:lang w:eastAsia="ru-RU"/>
        </w:rPr>
        <mc:AlternateContent>
          <mc:Choice Requires="wps">
            <w:drawing>
              <wp:anchor distT="0" distB="0" distL="114300" distR="114300" simplePos="0" relativeHeight="251706368" behindDoc="0" locked="0" layoutInCell="1" allowOverlap="1">
                <wp:simplePos x="0" y="0"/>
                <wp:positionH relativeFrom="column">
                  <wp:posOffset>2381250</wp:posOffset>
                </wp:positionH>
                <wp:positionV relativeFrom="paragraph">
                  <wp:posOffset>2261235</wp:posOffset>
                </wp:positionV>
                <wp:extent cx="914400" cy="243840"/>
                <wp:effectExtent l="3810" t="0" r="0" b="0"/>
                <wp:wrapNone/>
                <wp:docPr id="4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43840"/>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211D" w:rsidRDefault="0007211D" w:rsidP="00F025F7">
                            <w:pPr>
                              <w:rPr>
                                <w:rFonts w:ascii="Times New Roman" w:hAnsi="Times New Roman"/>
                              </w:rPr>
                            </w:pPr>
                            <w:r>
                              <w:t xml:space="preserve">               </w:t>
                            </w:r>
                            <w:r>
                              <w:rPr>
                                <w:rFonts w:ascii="Times New Roman" w:hAnsi="Times New Roman"/>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id="AutoShape 47" o:spid="_x0000_s1028" type="#_x0000_t109" style="position:absolute;left:0;text-align:left;margin-left:187.5pt;margin-top:178.05pt;width:1in;height:19.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" stroked="f">
                <v:textbox>
                  <w:txbxContent>
                    <w:p w:rsidR="0007211D" w:rsidRDefault="0007211D" w:rsidP="00F025F7">
                      <w:pPr>
                        <w:rPr>
                          <w:rFonts w:ascii="Times New Roman" w:hAnsi="Times New Roman"/>
                        </w:rPr>
                      </w:pPr>
                      <w:r>
                        <w:t xml:space="preserve">               </w:t>
                      </w:r>
                      <w:r>
                        <w:rPr>
                          <w:rFonts w:ascii="Times New Roman" w:hAnsi="Times New Roman"/>
                        </w:rPr>
                        <w:t>нет</w:t>
                      </w:r>
                    </w:p>
                  </w:txbxContent>
                </v:textbox>
              </v:shape>
            </w:pict>
          </mc:Fallback>
        </mc:AlternateContent>
      </w:r>
      <w:r>
        <w:rPr>
          <w:noProof/>
          <w:sz w:val="24"/>
          <w:szCs w:val="24"/>
          <w:lang w:eastAsia="ru-RU"/>
        </w:rPr>
        <mc:AlternateContent>
          <mc:Choice Requires="wps">
            <w:drawing>
              <wp:anchor distT="0" distB="0" distL="114300" distR="114300" simplePos="0" relativeHeight="251705344" behindDoc="0" locked="0" layoutInCell="1" allowOverlap="1">
                <wp:simplePos x="0" y="0"/>
                <wp:positionH relativeFrom="column">
                  <wp:posOffset>3989070</wp:posOffset>
                </wp:positionH>
                <wp:positionV relativeFrom="paragraph">
                  <wp:posOffset>5263515</wp:posOffset>
                </wp:positionV>
                <wp:extent cx="1935480" cy="0"/>
                <wp:effectExtent l="20955" t="57150" r="5715" b="57150"/>
                <wp:wrapNone/>
                <wp:docPr id="42"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35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173477F" id="AutoShape 46" o:spid="_x0000_s1026" type="#_x0000_t32" style="position:absolute;margin-left:314.1pt;margin-top:414.45pt;width:152.4pt;height:0;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7mPAIAAGkEAAAOAAAAZHJzL2Uyb0RvYy54bWysVMGO2jAQvVfqP1i+QxI2U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">
                <v:stroke endarrow="block"/>
              </v:shape>
            </w:pict>
          </mc:Fallback>
        </mc:AlternateContent>
      </w:r>
      <w:r>
        <w:rPr>
          <w:noProof/>
          <w:sz w:val="24"/>
          <w:szCs w:val="24"/>
          <w:lang w:eastAsia="ru-RU"/>
        </w:rPr>
        <mc:AlternateContent>
          <mc:Choice Requires="wps">
            <w:drawing>
              <wp:anchor distT="0" distB="0" distL="114300" distR="114300" simplePos="0" relativeHeight="251704320" behindDoc="0" locked="0" layoutInCell="1" allowOverlap="1">
                <wp:simplePos x="0" y="0"/>
                <wp:positionH relativeFrom="column">
                  <wp:posOffset>5924550</wp:posOffset>
                </wp:positionH>
                <wp:positionV relativeFrom="paragraph">
                  <wp:posOffset>4288155</wp:posOffset>
                </wp:positionV>
                <wp:extent cx="0" cy="975360"/>
                <wp:effectExtent l="13335" t="5715" r="5715" b="9525"/>
                <wp:wrapNone/>
                <wp:docPr id="41"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5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E0FB4BE" id="AutoShape 45" o:spid="_x0000_s1026" type="#_x0000_t32" style="position:absolute;margin-left:466.5pt;margin-top:337.65pt;width:0;height:76.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"/>
            </w:pict>
          </mc:Fallback>
        </mc:AlternateContent>
      </w:r>
      <w:r>
        <w:rPr>
          <w:noProof/>
          <w:sz w:val="24"/>
          <w:szCs w:val="24"/>
          <w:lang w:eastAsia="ru-RU"/>
        </w:rPr>
        <mc:AlternateContent>
          <mc:Choice Requires="wps">
            <w:drawing>
              <wp:anchor distT="0" distB="0" distL="114300" distR="114300" simplePos="0" relativeHeight="251703296" behindDoc="0" locked="0" layoutInCell="1" allowOverlap="1">
                <wp:simplePos x="0" y="0"/>
                <wp:positionH relativeFrom="column">
                  <wp:posOffset>5246370</wp:posOffset>
                </wp:positionH>
                <wp:positionV relativeFrom="paragraph">
                  <wp:posOffset>4288155</wp:posOffset>
                </wp:positionV>
                <wp:extent cx="678180" cy="0"/>
                <wp:effectExtent l="11430" t="5715" r="5715" b="13335"/>
                <wp:wrapNone/>
                <wp:docPr id="40"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10A08E0" id="AutoShape 44" o:spid="_x0000_s1026" type="#_x0000_t32" style="position:absolute;margin-left:413.1pt;margin-top:337.65pt;width:53.4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Cj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"/>
            </w:pict>
          </mc:Fallback>
        </mc:AlternateContent>
      </w:r>
      <w:r>
        <w:rPr>
          <w:noProof/>
          <w:sz w:val="24"/>
          <w:szCs w:val="24"/>
          <w:lang w:eastAsia="ru-RU"/>
        </w:rPr>
        <mc:AlternateContent>
          <mc:Choice Requires="wps">
            <w:drawing>
              <wp:anchor distT="0" distB="0" distL="114300" distR="114300" simplePos="0" relativeHeight="251702272" behindDoc="0" locked="0" layoutInCell="1" allowOverlap="1">
                <wp:simplePos x="0" y="0"/>
                <wp:positionH relativeFrom="column">
                  <wp:posOffset>1680210</wp:posOffset>
                </wp:positionH>
                <wp:positionV relativeFrom="paragraph">
                  <wp:posOffset>5027295</wp:posOffset>
                </wp:positionV>
                <wp:extent cx="2308860" cy="556260"/>
                <wp:effectExtent l="7620" t="11430" r="7620" b="13335"/>
                <wp:wrapNone/>
                <wp:docPr id="3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8860" cy="556260"/>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rPr>
                                <w:rFonts w:ascii="Times New Roman" w:hAnsi="Times New Roman"/>
                              </w:rPr>
                            </w:pPr>
                            <w:r>
                              <w:rPr>
                                <w:rFonts w:ascii="Times New Roman" w:hAnsi="Times New Roman"/>
                              </w:rPr>
                              <w:t>Направление (выдача) результата оказания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id="AutoShape 43" o:spid="_x0000_s1029" type="#_x0000_t109" style="position:absolute;left:0;text-align:left;margin-left:132.3pt;margin-top:395.85pt;width:181.8pt;height:43.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">
                <v:textbox>
                  <w:txbxContent>
                    <w:p w:rsidR="0007211D" w:rsidRDefault="0007211D" w:rsidP="00F025F7">
                      <w:pPr>
                        <w:spacing w:after="0" w:line="240" w:lineRule="auto"/>
                        <w:rPr>
                          <w:rFonts w:ascii="Times New Roman" w:hAnsi="Times New Roman"/>
                        </w:rPr>
                      </w:pPr>
                      <w:r>
                        <w:rPr>
                          <w:rFonts w:ascii="Times New Roman" w:hAnsi="Times New Roman"/>
                        </w:rPr>
                        <w:t>Направление (выдача) результата оказания услуги</w:t>
                      </w:r>
                    </w:p>
                  </w:txbxContent>
                </v:textbox>
              </v:shape>
            </w:pict>
          </mc:Fallback>
        </mc:AlternateContent>
      </w:r>
      <w:r>
        <w:rPr>
          <w:noProof/>
          <w:sz w:val="24"/>
          <w:szCs w:val="24"/>
          <w:lang w:eastAsia="ru-RU"/>
        </w:rPr>
        <mc:AlternateContent>
          <mc:Choice Requires="wps">
            <w:drawing>
              <wp:anchor distT="0" distB="0" distL="114300" distR="114300" simplePos="0" relativeHeight="251699200" behindDoc="0" locked="0" layoutInCell="1" allowOverlap="1" wp14:anchorId="3EAB3EEF" wp14:editId="4A9A1A8F">
                <wp:simplePos x="0" y="0"/>
                <wp:positionH relativeFrom="column">
                  <wp:posOffset>2800350</wp:posOffset>
                </wp:positionH>
                <wp:positionV relativeFrom="paragraph">
                  <wp:posOffset>4288155</wp:posOffset>
                </wp:positionV>
                <wp:extent cx="457200" cy="0"/>
                <wp:effectExtent l="13335" t="53340" r="15240" b="60960"/>
                <wp:wrapNone/>
                <wp:docPr id="36"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419C3BA3" id="_x0000_t32" coordsize="21600,21600" o:spt="32" o:oned="t" path="m,l21600,21600e" filled="f">
                <v:path arrowok="t" fillok="f" o:connecttype="none"/>
                <o:lock v:ext="edit" shapetype="t"/>
              </v:shapetype>
              <v:shape id="AutoShape 40" o:spid="_x0000_s1026" type="#_x0000_t32" style="position:absolute;margin-left:220.5pt;margin-top:337.65pt;width:36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">
                <v:stroke endarrow="block"/>
              </v:shape>
            </w:pict>
          </mc:Fallback>
        </mc:AlternateContent>
      </w:r>
      <w:r>
        <w:rPr>
          <w:noProof/>
          <w:sz w:val="24"/>
          <w:szCs w:val="24"/>
          <w:lang w:eastAsia="ru-RU"/>
        </w:rPr>
        <mc:AlternateContent>
          <mc:Choice Requires="wps">
            <w:drawing>
              <wp:anchor distT="0" distB="0" distL="114300" distR="114300" simplePos="0" relativeHeight="251698176" behindDoc="0" locked="0" layoutInCell="1" allowOverlap="1" wp14:anchorId="14F9C195" wp14:editId="4C843E9B">
                <wp:simplePos x="0" y="0"/>
                <wp:positionH relativeFrom="column">
                  <wp:posOffset>3257550</wp:posOffset>
                </wp:positionH>
                <wp:positionV relativeFrom="paragraph">
                  <wp:posOffset>4006215</wp:posOffset>
                </wp:positionV>
                <wp:extent cx="1988820" cy="541020"/>
                <wp:effectExtent l="13335" t="9525" r="7620" b="11430"/>
                <wp:wrapNone/>
                <wp:docPr id="3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8820" cy="541020"/>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rPr>
                                <w:rFonts w:ascii="Times New Roman" w:hAnsi="Times New Roman"/>
                              </w:rPr>
                            </w:pPr>
                            <w:r>
                              <w:rPr>
                                <w:rFonts w:ascii="Times New Roman" w:hAnsi="Times New Roman"/>
                              </w:rPr>
                              <w:t>Подготовка решения и направление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4F9C195" id="AutoShape 39" o:spid="_x0000_s1030" type="#_x0000_t109" style="position:absolute;left:0;text-align:left;margin-left:256.5pt;margin-top:315.45pt;width:156.6pt;height:42.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">
                <v:textbox>
                  <w:txbxContent>
                    <w:p w:rsidR="0007211D" w:rsidRDefault="0007211D" w:rsidP="00F025F7">
                      <w:pPr>
                        <w:spacing w:after="0" w:line="240" w:lineRule="auto"/>
                        <w:rPr>
                          <w:rFonts w:ascii="Times New Roman" w:hAnsi="Times New Roman"/>
                        </w:rPr>
                      </w:pPr>
                      <w:r>
                        <w:rPr>
                          <w:rFonts w:ascii="Times New Roman" w:hAnsi="Times New Roman"/>
                        </w:rPr>
                        <w:t>Подготовка решения и направление в МФЦ</w:t>
                      </w:r>
                    </w:p>
                  </w:txbxContent>
                </v:textbox>
              </v:shape>
            </w:pict>
          </mc:Fallback>
        </mc:AlternateContent>
      </w:r>
      <w:r>
        <w:rPr>
          <w:noProof/>
          <w:sz w:val="24"/>
          <w:szCs w:val="24"/>
          <w:lang w:eastAsia="ru-RU"/>
        </w:rPr>
        <mc:AlternateContent>
          <mc:Choice Requires="wps">
            <w:drawing>
              <wp:anchor distT="0" distB="0" distL="114300" distR="114300" simplePos="0" relativeHeight="251679744" behindDoc="0" locked="0" layoutInCell="1" allowOverlap="1" wp14:anchorId="0862931C" wp14:editId="48B241A2">
                <wp:simplePos x="0" y="0"/>
                <wp:positionH relativeFrom="column">
                  <wp:posOffset>2061210</wp:posOffset>
                </wp:positionH>
                <wp:positionV relativeFrom="paragraph">
                  <wp:posOffset>2634615</wp:posOffset>
                </wp:positionV>
                <wp:extent cx="1112520" cy="670560"/>
                <wp:effectExtent l="7620" t="9525" r="13335" b="5715"/>
                <wp:wrapNone/>
                <wp:docPr id="34"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520" cy="670560"/>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rPr>
                                <w:rFonts w:ascii="Times New Roman" w:hAnsi="Times New Roman"/>
                              </w:rPr>
                            </w:pPr>
                            <w:r>
                              <w:rPr>
                                <w:rFonts w:ascii="Times New Roman" w:hAnsi="Times New Roman"/>
                              </w:rPr>
                              <w:t>Есть необходимость запроса?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862931C" id="AutoShape 21" o:spid="_x0000_s1031" type="#_x0000_t109" style="position:absolute;left:0;text-align:left;margin-left:162.3pt;margin-top:207.45pt;width:87.6pt;height:52.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">
                <v:textbox>
                  <w:txbxContent>
                    <w:p w:rsidR="0007211D" w:rsidRDefault="0007211D" w:rsidP="00F025F7">
                      <w:pPr>
                        <w:spacing w:after="0" w:line="240" w:lineRule="auto"/>
                        <w:rPr>
                          <w:rFonts w:ascii="Times New Roman" w:hAnsi="Times New Roman"/>
                        </w:rPr>
                      </w:pPr>
                      <w:r>
                        <w:rPr>
                          <w:rFonts w:ascii="Times New Roman" w:hAnsi="Times New Roman"/>
                        </w:rPr>
                        <w:t>Есть необходимость запроса?</w:t>
                      </w:r>
                    </w:p>
                  </w:txbxContent>
                </v:textbox>
              </v:shape>
            </w:pict>
          </mc:Fallback>
        </mc:AlternateContent>
      </w:r>
      <w:r>
        <w:rPr>
          <w:noProof/>
          <w:sz w:val="24"/>
          <w:szCs w:val="24"/>
          <w:lang w:eastAsia="ru-RU"/>
        </w:rPr>
        <mc:AlternateContent>
          <mc:Choice Requires="wps">
            <w:drawing>
              <wp:anchor distT="0" distB="0" distL="114300" distR="114300" simplePos="0" relativeHeight="251697152" behindDoc="0" locked="0" layoutInCell="1" allowOverlap="1" wp14:anchorId="798CC0FC" wp14:editId="27D47B49">
                <wp:simplePos x="0" y="0"/>
                <wp:positionH relativeFrom="column">
                  <wp:posOffset>1824990</wp:posOffset>
                </wp:positionH>
                <wp:positionV relativeFrom="paragraph">
                  <wp:posOffset>3792855</wp:posOffset>
                </wp:positionV>
                <wp:extent cx="0" cy="213360"/>
                <wp:effectExtent l="57150" t="5715" r="57150" b="19050"/>
                <wp:wrapNone/>
                <wp:docPr id="33"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A2C3AAB" id="AutoShape 38" o:spid="_x0000_s1026" type="#_x0000_t32" style="position:absolute;margin-left:143.7pt;margin-top:298.65pt;width:0;height:16.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">
                <v:stroke endarrow="block"/>
              </v:shape>
            </w:pict>
          </mc:Fallback>
        </mc:AlternateContent>
      </w:r>
      <w:r>
        <w:rPr>
          <w:noProof/>
          <w:sz w:val="24"/>
          <w:szCs w:val="24"/>
          <w:lang w:eastAsia="ru-RU"/>
        </w:rPr>
        <mc:AlternateContent>
          <mc:Choice Requires="wps">
            <w:drawing>
              <wp:anchor distT="0" distB="0" distL="114300" distR="114300" simplePos="0" relativeHeight="251696128" behindDoc="0" locked="0" layoutInCell="1" allowOverlap="1" wp14:anchorId="1D8A5D30" wp14:editId="6025C0B8">
                <wp:simplePos x="0" y="0"/>
                <wp:positionH relativeFrom="column">
                  <wp:posOffset>1824990</wp:posOffset>
                </wp:positionH>
                <wp:positionV relativeFrom="paragraph">
                  <wp:posOffset>3792855</wp:posOffset>
                </wp:positionV>
                <wp:extent cx="4099560" cy="0"/>
                <wp:effectExtent l="9525" t="5715" r="5715" b="13335"/>
                <wp:wrapNone/>
                <wp:docPr id="32"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9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C917F76" id="AutoShape 37" o:spid="_x0000_s1026" type="#_x0000_t32" style="position:absolute;margin-left:143.7pt;margin-top:298.65pt;width:322.8pt;height: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"/>
            </w:pict>
          </mc:Fallback>
        </mc:AlternateContent>
      </w:r>
      <w:r>
        <w:rPr>
          <w:noProof/>
          <w:sz w:val="24"/>
          <w:szCs w:val="24"/>
          <w:lang w:eastAsia="ru-RU"/>
        </w:rPr>
        <mc:AlternateContent>
          <mc:Choice Requires="wps">
            <w:drawing>
              <wp:anchor distT="0" distB="0" distL="114300" distR="114300" simplePos="0" relativeHeight="251695104" behindDoc="0" locked="0" layoutInCell="1" allowOverlap="1" wp14:anchorId="235F3B39" wp14:editId="176FAE29">
                <wp:simplePos x="0" y="0"/>
                <wp:positionH relativeFrom="column">
                  <wp:posOffset>887730</wp:posOffset>
                </wp:positionH>
                <wp:positionV relativeFrom="paragraph">
                  <wp:posOffset>4006215</wp:posOffset>
                </wp:positionV>
                <wp:extent cx="1912620" cy="541020"/>
                <wp:effectExtent l="5715" t="9525" r="5715" b="11430"/>
                <wp:wrapNone/>
                <wp:docPr id="31"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2620" cy="541020"/>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rPr>
                                <w:rFonts w:ascii="Times New Roman" w:hAnsi="Times New Roman"/>
                              </w:rPr>
                            </w:pPr>
                            <w:r>
                              <w:rPr>
                                <w:rFonts w:ascii="Times New Roman" w:hAnsi="Times New Roman"/>
                              </w:rPr>
                              <w:t>Рассмотрение документов, принятие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35F3B39" id="AutoShape 36" o:spid="_x0000_s1032" type="#_x0000_t109" style="position:absolute;left:0;text-align:left;margin-left:69.9pt;margin-top:315.45pt;width:150.6pt;height:42.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">
                <v:textbox>
                  <w:txbxContent>
                    <w:p w:rsidR="0007211D" w:rsidRDefault="0007211D" w:rsidP="00F025F7">
                      <w:pPr>
                        <w:spacing w:after="0" w:line="240" w:lineRule="auto"/>
                        <w:rPr>
                          <w:rFonts w:ascii="Times New Roman" w:hAnsi="Times New Roman"/>
                        </w:rPr>
                      </w:pPr>
                      <w:r>
                        <w:rPr>
                          <w:rFonts w:ascii="Times New Roman" w:hAnsi="Times New Roman"/>
                        </w:rPr>
                        <w:t>Рассмотрение документов, принятие решения</w:t>
                      </w:r>
                    </w:p>
                  </w:txbxContent>
                </v:textbox>
              </v:shape>
            </w:pict>
          </mc:Fallback>
        </mc:AlternateContent>
      </w:r>
      <w:r>
        <w:rPr>
          <w:noProof/>
          <w:sz w:val="24"/>
          <w:szCs w:val="24"/>
          <w:lang w:eastAsia="ru-RU"/>
        </w:rPr>
        <mc:AlternateContent>
          <mc:Choice Requires="wps">
            <w:drawing>
              <wp:anchor distT="0" distB="0" distL="114300" distR="114300" simplePos="0" relativeHeight="251694080" behindDoc="0" locked="0" layoutInCell="1" allowOverlap="1" wp14:anchorId="32791411" wp14:editId="6A039A5A">
                <wp:simplePos x="0" y="0"/>
                <wp:positionH relativeFrom="column">
                  <wp:posOffset>5924550</wp:posOffset>
                </wp:positionH>
                <wp:positionV relativeFrom="paragraph">
                  <wp:posOffset>2947035</wp:posOffset>
                </wp:positionV>
                <wp:extent cx="0" cy="845820"/>
                <wp:effectExtent l="13335" t="7620" r="5715" b="13335"/>
                <wp:wrapNone/>
                <wp:docPr id="30"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5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7161C9A" id="AutoShape 35" o:spid="_x0000_s1026" type="#_x0000_t32" style="position:absolute;margin-left:466.5pt;margin-top:232.05pt;width:0;height:66.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"/>
            </w:pict>
          </mc:Fallback>
        </mc:AlternateContent>
      </w:r>
      <w:r>
        <w:rPr>
          <w:noProof/>
          <w:sz w:val="24"/>
          <w:szCs w:val="24"/>
          <w:lang w:eastAsia="ru-RU"/>
        </w:rPr>
        <mc:AlternateContent>
          <mc:Choice Requires="wps">
            <w:drawing>
              <wp:anchor distT="0" distB="0" distL="114300" distR="114300" simplePos="0" relativeHeight="251693056" behindDoc="0" locked="0" layoutInCell="1" allowOverlap="1" wp14:anchorId="485FF683" wp14:editId="2480D0BD">
                <wp:simplePos x="0" y="0"/>
                <wp:positionH relativeFrom="column">
                  <wp:posOffset>5924550</wp:posOffset>
                </wp:positionH>
                <wp:positionV relativeFrom="paragraph">
                  <wp:posOffset>2550795</wp:posOffset>
                </wp:positionV>
                <wp:extent cx="0" cy="960120"/>
                <wp:effectExtent l="13335" t="11430" r="5715" b="9525"/>
                <wp:wrapNone/>
                <wp:docPr id="28"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0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691B778" id="AutoShape 34" o:spid="_x0000_s1026" type="#_x0000_t32" style="position:absolute;margin-left:466.5pt;margin-top:200.85pt;width:0;height:75.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"/>
            </w:pict>
          </mc:Fallback>
        </mc:AlternateContent>
      </w:r>
      <w:r>
        <w:rPr>
          <w:noProof/>
          <w:sz w:val="24"/>
          <w:szCs w:val="24"/>
          <w:lang w:eastAsia="ru-RU"/>
        </w:rPr>
        <mc:AlternateContent>
          <mc:Choice Requires="wps">
            <w:drawing>
              <wp:anchor distT="0" distB="0" distL="114300" distR="114300" simplePos="0" relativeHeight="251692032" behindDoc="0" locked="0" layoutInCell="1" allowOverlap="1" wp14:anchorId="7CD4B1A2" wp14:editId="06AF7EEE">
                <wp:simplePos x="0" y="0"/>
                <wp:positionH relativeFrom="column">
                  <wp:posOffset>5756910</wp:posOffset>
                </wp:positionH>
                <wp:positionV relativeFrom="paragraph">
                  <wp:posOffset>2543175</wp:posOffset>
                </wp:positionV>
                <wp:extent cx="167640" cy="7620"/>
                <wp:effectExtent l="7620" t="13335" r="5715" b="7620"/>
                <wp:wrapNone/>
                <wp:docPr id="2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A28665D" id="AutoShape 33" o:spid="_x0000_s1026" type="#_x0000_t32" style="position:absolute;margin-left:453.3pt;margin-top:200.25pt;width:13.2pt;height:.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"/>
            </w:pict>
          </mc:Fallback>
        </mc:AlternateContent>
      </w:r>
      <w:r>
        <w:rPr>
          <w:noProof/>
          <w:sz w:val="24"/>
          <w:szCs w:val="24"/>
          <w:lang w:eastAsia="ru-RU"/>
        </w:rPr>
        <mc:AlternateContent>
          <mc:Choice Requires="wps">
            <w:drawing>
              <wp:anchor distT="0" distB="0" distL="114300" distR="114300" simplePos="0" relativeHeight="251688960" behindDoc="0" locked="0" layoutInCell="1" allowOverlap="1" wp14:anchorId="4E3C298B" wp14:editId="7512AA2F">
                <wp:simplePos x="0" y="0"/>
                <wp:positionH relativeFrom="column">
                  <wp:posOffset>727710</wp:posOffset>
                </wp:positionH>
                <wp:positionV relativeFrom="paragraph">
                  <wp:posOffset>2085975</wp:posOffset>
                </wp:positionV>
                <wp:extent cx="0" cy="1424940"/>
                <wp:effectExtent l="7620" t="13335" r="11430" b="9525"/>
                <wp:wrapNone/>
                <wp:docPr id="2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5E4F6CE" id="AutoShape 30" o:spid="_x0000_s1026" type="#_x0000_t32" style="position:absolute;margin-left:57.3pt;margin-top:164.25pt;width:0;height:112.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"/>
            </w:pict>
          </mc:Fallback>
        </mc:AlternateContent>
      </w:r>
      <w:r>
        <w:rPr>
          <w:noProof/>
          <w:sz w:val="24"/>
          <w:szCs w:val="24"/>
          <w:lang w:eastAsia="ru-RU"/>
        </w:rPr>
        <mc:AlternateContent>
          <mc:Choice Requires="wps">
            <w:drawing>
              <wp:anchor distT="0" distB="0" distL="114300" distR="114300" simplePos="0" relativeHeight="251687936" behindDoc="0" locked="0" layoutInCell="1" allowOverlap="1" wp14:anchorId="6817D478" wp14:editId="753EE21F">
                <wp:simplePos x="0" y="0"/>
                <wp:positionH relativeFrom="column">
                  <wp:posOffset>5383530</wp:posOffset>
                </wp:positionH>
                <wp:positionV relativeFrom="paragraph">
                  <wp:posOffset>2733675</wp:posOffset>
                </wp:positionV>
                <wp:extent cx="0" cy="403860"/>
                <wp:effectExtent l="53340" t="22860" r="60960" b="11430"/>
                <wp:wrapNone/>
                <wp:docPr id="24"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03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14BEBDC" id="AutoShape 29" o:spid="_x0000_s1026" type="#_x0000_t32" style="position:absolute;margin-left:423.9pt;margin-top:215.25pt;width:0;height:31.8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">
                <v:stroke endarrow="block"/>
              </v:shape>
            </w:pict>
          </mc:Fallback>
        </mc:AlternateContent>
      </w:r>
      <w:r>
        <w:rPr>
          <w:noProof/>
          <w:sz w:val="24"/>
          <w:szCs w:val="24"/>
          <w:lang w:eastAsia="ru-RU"/>
        </w:rPr>
        <mc:AlternateContent>
          <mc:Choice Requires="wps">
            <w:drawing>
              <wp:anchor distT="0" distB="0" distL="114300" distR="114300" simplePos="0" relativeHeight="251684864" behindDoc="0" locked="0" layoutInCell="1" allowOverlap="1" wp14:anchorId="0875B9FF" wp14:editId="276D337F">
                <wp:simplePos x="0" y="0"/>
                <wp:positionH relativeFrom="column">
                  <wp:posOffset>2617470</wp:posOffset>
                </wp:positionH>
                <wp:positionV relativeFrom="paragraph">
                  <wp:posOffset>2505075</wp:posOffset>
                </wp:positionV>
                <wp:extent cx="929640" cy="0"/>
                <wp:effectExtent l="11430" t="60960" r="20955" b="53340"/>
                <wp:wrapNone/>
                <wp:docPr id="2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55B7B6A" id="AutoShape 26" o:spid="_x0000_s1026" type="#_x0000_t32" style="position:absolute;margin-left:206.1pt;margin-top:197.25pt;width:73.2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EAiNAIAAF4EAAAOAAAAZHJzL2Uyb0RvYy54bWysVNuO2yAQfa/Uf0C8Z31ZJ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">
                <v:stroke endarrow="block"/>
              </v:shape>
            </w:pict>
          </mc:Fallback>
        </mc:AlternateContent>
      </w:r>
      <w:r>
        <w:rPr>
          <w:noProof/>
          <w:sz w:val="24"/>
          <w:szCs w:val="24"/>
          <w:lang w:eastAsia="ru-RU"/>
        </w:rPr>
        <mc:AlternateContent>
          <mc:Choice Requires="wps">
            <w:drawing>
              <wp:anchor distT="0" distB="0" distL="114300" distR="114300" simplePos="0" relativeHeight="251683840" behindDoc="0" locked="0" layoutInCell="1" allowOverlap="1" wp14:anchorId="235D4A08" wp14:editId="4CEDE5E7">
                <wp:simplePos x="0" y="0"/>
                <wp:positionH relativeFrom="column">
                  <wp:posOffset>2617470</wp:posOffset>
                </wp:positionH>
                <wp:positionV relativeFrom="paragraph">
                  <wp:posOffset>2505075</wp:posOffset>
                </wp:positionV>
                <wp:extent cx="0" cy="129540"/>
                <wp:effectExtent l="11430" t="13335" r="7620" b="9525"/>
                <wp:wrapNone/>
                <wp:docPr id="2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9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E892E55" id="AutoShape 25" o:spid="_x0000_s1026" type="#_x0000_t32" style="position:absolute;margin-left:206.1pt;margin-top:197.25pt;width:0;height:10.2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"/>
            </w:pict>
          </mc:Fallback>
        </mc:AlternateContent>
      </w:r>
      <w:r>
        <w:rPr>
          <w:noProof/>
          <w:sz w:val="24"/>
          <w:szCs w:val="24"/>
          <w:lang w:eastAsia="ru-RU"/>
        </w:rPr>
        <mc:AlternateContent>
          <mc:Choice Requires="wps">
            <w:drawing>
              <wp:anchor distT="0" distB="0" distL="114300" distR="114300" simplePos="0" relativeHeight="251681792" behindDoc="0" locked="0" layoutInCell="1" allowOverlap="1" wp14:anchorId="5D99B651" wp14:editId="6CF434BD">
                <wp:simplePos x="0" y="0"/>
                <wp:positionH relativeFrom="column">
                  <wp:posOffset>3547110</wp:posOffset>
                </wp:positionH>
                <wp:positionV relativeFrom="paragraph">
                  <wp:posOffset>2367915</wp:posOffset>
                </wp:positionV>
                <wp:extent cx="2209800" cy="365760"/>
                <wp:effectExtent l="7620" t="9525" r="11430" b="5715"/>
                <wp:wrapNone/>
                <wp:docPr id="2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365760"/>
                        </a:xfrm>
                        <a:prstGeom prst="flowChartProcess">
                          <a:avLst/>
                        </a:prstGeom>
                        <a:solidFill>
                          <a:srgbClr val="FFFFFF"/>
                        </a:solidFill>
                        <a:ln w="9525">
                          <a:solidFill>
                            <a:srgbClr val="000000"/>
                          </a:solidFill>
                          <a:miter lim="800000"/>
                          <a:headEnd/>
                          <a:tailEnd/>
                        </a:ln>
                      </wps:spPr>
                      <wps:txbx>
                        <w:txbxContent>
                          <w:p w:rsidR="0007211D" w:rsidRDefault="0007211D" w:rsidP="00F025F7">
                            <w:pPr>
                              <w:rPr>
                                <w:rFonts w:ascii="Times New Roman" w:hAnsi="Times New Roman"/>
                              </w:rPr>
                            </w:pPr>
                            <w:r>
                              <w:rPr>
                                <w:rFonts w:ascii="Times New Roman" w:hAnsi="Times New Roman"/>
                              </w:rPr>
                              <w:t>Формирование личного дела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D99B651" id="AutoShape 23" o:spid="_x0000_s1033" type="#_x0000_t109" style="position:absolute;left:0;text-align:left;margin-left:279.3pt;margin-top:186.45pt;width:174pt;height:28.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">
                <v:textbox>
                  <w:txbxContent>
                    <w:p w:rsidR="0007211D" w:rsidRDefault="0007211D" w:rsidP="00F025F7">
                      <w:pPr>
                        <w:rPr>
                          <w:rFonts w:ascii="Times New Roman" w:hAnsi="Times New Roman"/>
                        </w:rPr>
                      </w:pPr>
                      <w:r>
                        <w:rPr>
                          <w:rFonts w:ascii="Times New Roman" w:hAnsi="Times New Roman"/>
                        </w:rPr>
                        <w:t>Формирование личного дела</w:t>
                      </w:r>
                    </w:p>
                  </w:txbxContent>
                </v:textbox>
              </v:shape>
            </w:pict>
          </mc:Fallback>
        </mc:AlternateContent>
      </w:r>
      <w:r>
        <w:rPr>
          <w:noProof/>
          <w:sz w:val="24"/>
          <w:szCs w:val="24"/>
          <w:lang w:eastAsia="ru-RU"/>
        </w:rPr>
        <mc:AlternateContent>
          <mc:Choice Requires="wps">
            <w:drawing>
              <wp:anchor distT="0" distB="0" distL="114300" distR="114300" simplePos="0" relativeHeight="251680768" behindDoc="0" locked="0" layoutInCell="1" allowOverlap="1" wp14:anchorId="6F982567" wp14:editId="3ADFCC3E">
                <wp:simplePos x="0" y="0"/>
                <wp:positionH relativeFrom="column">
                  <wp:posOffset>1863090</wp:posOffset>
                </wp:positionH>
                <wp:positionV relativeFrom="paragraph">
                  <wp:posOffset>2947035</wp:posOffset>
                </wp:positionV>
                <wp:extent cx="198120" cy="7620"/>
                <wp:effectExtent l="9525" t="45720" r="20955" b="60960"/>
                <wp:wrapNone/>
                <wp:docPr id="2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 cy="7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B26631B" id="AutoShape 22" o:spid="_x0000_s1026" type="#_x0000_t32" style="position:absolute;margin-left:146.7pt;margin-top:232.05pt;width:15.6pt;height:.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">
                <v:stroke endarrow="block"/>
              </v:shape>
            </w:pict>
          </mc:Fallback>
        </mc:AlternateContent>
      </w:r>
      <w:r>
        <w:rPr>
          <w:noProof/>
          <w:sz w:val="24"/>
          <w:szCs w:val="24"/>
          <w:lang w:eastAsia="ru-RU"/>
        </w:rPr>
        <mc:AlternateContent>
          <mc:Choice Requires="wps">
            <w:drawing>
              <wp:anchor distT="0" distB="0" distL="114300" distR="114300" simplePos="0" relativeHeight="251674624" behindDoc="0" locked="0" layoutInCell="1" allowOverlap="1" wp14:anchorId="36AB28B0" wp14:editId="5F44AA53">
                <wp:simplePos x="0" y="0"/>
                <wp:positionH relativeFrom="column">
                  <wp:posOffset>773430</wp:posOffset>
                </wp:positionH>
                <wp:positionV relativeFrom="paragraph">
                  <wp:posOffset>2634615</wp:posOffset>
                </wp:positionV>
                <wp:extent cx="1089660" cy="670560"/>
                <wp:effectExtent l="5715" t="9525" r="9525" b="5715"/>
                <wp:wrapNone/>
                <wp:docPr id="1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9660" cy="670560"/>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rPr>
                                <w:rFonts w:ascii="Times New Roman" w:hAnsi="Times New Roman"/>
                              </w:rPr>
                            </w:pPr>
                            <w:r>
                              <w:rPr>
                                <w:rFonts w:ascii="Times New Roman" w:hAnsi="Times New Roman"/>
                              </w:rPr>
                              <w:t>Рассмотрение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6AB28B0" id="AutoShape 16" o:spid="_x0000_s1034" type="#_x0000_t109" style="position:absolute;left:0;text-align:left;margin-left:60.9pt;margin-top:207.45pt;width:85.8pt;height:52.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">
                <v:textbox>
                  <w:txbxContent>
                    <w:p w:rsidR="0007211D" w:rsidRDefault="0007211D" w:rsidP="00F025F7">
                      <w:pPr>
                        <w:spacing w:after="0" w:line="240" w:lineRule="auto"/>
                        <w:rPr>
                          <w:rFonts w:ascii="Times New Roman" w:hAnsi="Times New Roman"/>
                        </w:rPr>
                      </w:pPr>
                      <w:r>
                        <w:rPr>
                          <w:rFonts w:ascii="Times New Roman" w:hAnsi="Times New Roman"/>
                        </w:rPr>
                        <w:t>Рассмотрение заявления и документов</w:t>
                      </w:r>
                    </w:p>
                  </w:txbxContent>
                </v:textbox>
              </v:shape>
            </w:pict>
          </mc:Fallback>
        </mc:AlternateContent>
      </w:r>
      <w:r>
        <w:rPr>
          <w:noProof/>
          <w:sz w:val="24"/>
          <w:szCs w:val="24"/>
          <w:lang w:eastAsia="ru-RU"/>
        </w:rPr>
        <mc:AlternateContent>
          <mc:Choice Requires="wps">
            <w:drawing>
              <wp:anchor distT="0" distB="0" distL="114300" distR="114300" simplePos="0" relativeHeight="251678720" behindDoc="0" locked="0" layoutInCell="1" allowOverlap="1" wp14:anchorId="68470971" wp14:editId="08422559">
                <wp:simplePos x="0" y="0"/>
                <wp:positionH relativeFrom="column">
                  <wp:posOffset>1245870</wp:posOffset>
                </wp:positionH>
                <wp:positionV relativeFrom="paragraph">
                  <wp:posOffset>2261235</wp:posOffset>
                </wp:positionV>
                <wp:extent cx="0" cy="373380"/>
                <wp:effectExtent l="59055" t="7620" r="55245" b="19050"/>
                <wp:wrapNone/>
                <wp:docPr id="17"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524AD577" id="_x0000_t32" coordsize="21600,21600" o:spt="32" o:oned="t" path="m,l21600,21600e" filled="f">
                <v:path arrowok="t" fillok="f" o:connecttype="none"/>
                <o:lock v:ext="edit" shapetype="t"/>
              </v:shapetype>
              <v:shape id="AutoShape 20" o:spid="_x0000_s1026" type="#_x0000_t32" style="position:absolute;margin-left:98.1pt;margin-top:178.05pt;width:0;height:29.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">
                <v:stroke endarrow="block"/>
              </v:shape>
            </w:pict>
          </mc:Fallback>
        </mc:AlternateContent>
      </w:r>
      <w:r>
        <w:rPr>
          <w:noProof/>
          <w:sz w:val="24"/>
          <w:szCs w:val="24"/>
          <w:lang w:eastAsia="ru-RU"/>
        </w:rPr>
        <mc:AlternateContent>
          <mc:Choice Requires="wps">
            <w:drawing>
              <wp:anchor distT="0" distB="0" distL="114300" distR="114300" simplePos="0" relativeHeight="251677696" behindDoc="0" locked="0" layoutInCell="1" allowOverlap="1" wp14:anchorId="6C9F6D05" wp14:editId="3B2640AB">
                <wp:simplePos x="0" y="0"/>
                <wp:positionH relativeFrom="column">
                  <wp:posOffset>1245870</wp:posOffset>
                </wp:positionH>
                <wp:positionV relativeFrom="paragraph">
                  <wp:posOffset>2261235</wp:posOffset>
                </wp:positionV>
                <wp:extent cx="3893820" cy="0"/>
                <wp:effectExtent l="11430" t="7620" r="9525" b="11430"/>
                <wp:wrapNone/>
                <wp:docPr id="1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93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923BDA3" id="AutoShape 19" o:spid="_x0000_s1026" type="#_x0000_t32" style="position:absolute;margin-left:98.1pt;margin-top:178.05pt;width:306.6pt;height: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"/>
            </w:pict>
          </mc:Fallback>
        </mc:AlternateContent>
      </w:r>
      <w:r>
        <w:rPr>
          <w:noProof/>
          <w:sz w:val="24"/>
          <w:szCs w:val="24"/>
          <w:lang w:eastAsia="ru-RU"/>
        </w:rPr>
        <mc:AlternateContent>
          <mc:Choice Requires="wps">
            <w:drawing>
              <wp:anchor distT="0" distB="0" distL="114300" distR="114300" simplePos="0" relativeHeight="251676672" behindDoc="0" locked="0" layoutInCell="1" allowOverlap="1" wp14:anchorId="458BB0AB" wp14:editId="1B057414">
                <wp:simplePos x="0" y="0"/>
                <wp:positionH relativeFrom="column">
                  <wp:posOffset>5139690</wp:posOffset>
                </wp:positionH>
                <wp:positionV relativeFrom="paragraph">
                  <wp:posOffset>2085975</wp:posOffset>
                </wp:positionV>
                <wp:extent cx="0" cy="175260"/>
                <wp:effectExtent l="9525" t="13335" r="9525" b="11430"/>
                <wp:wrapNone/>
                <wp:docPr id="1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ED9E441" id="AutoShape 18" o:spid="_x0000_s1026" type="#_x0000_t32" style="position:absolute;margin-left:404.7pt;margin-top:164.25pt;width:0;height:13.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"/>
            </w:pict>
          </mc:Fallback>
        </mc:AlternateContent>
      </w:r>
      <w:r>
        <w:rPr>
          <w:noProof/>
          <w:sz w:val="24"/>
          <w:szCs w:val="24"/>
          <w:lang w:eastAsia="ru-RU"/>
        </w:rPr>
        <mc:AlternateContent>
          <mc:Choice Requires="wps">
            <w:drawing>
              <wp:anchor distT="0" distB="0" distL="114300" distR="114300" simplePos="0" relativeHeight="251675648" behindDoc="0" locked="0" layoutInCell="1" allowOverlap="1" wp14:anchorId="3B42E295" wp14:editId="0FFB3444">
                <wp:simplePos x="0" y="0"/>
                <wp:positionH relativeFrom="column">
                  <wp:posOffset>5139690</wp:posOffset>
                </wp:positionH>
                <wp:positionV relativeFrom="paragraph">
                  <wp:posOffset>2009775</wp:posOffset>
                </wp:positionV>
                <wp:extent cx="0" cy="76200"/>
                <wp:effectExtent l="9525" t="13335" r="9525" b="5715"/>
                <wp:wrapNone/>
                <wp:docPr id="1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2E65FFC" id="AutoShape 17" o:spid="_x0000_s1026" type="#_x0000_t32" style="position:absolute;margin-left:404.7pt;margin-top:158.25pt;width:0;height: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"/>
            </w:pict>
          </mc:Fallback>
        </mc:AlternateContent>
      </w:r>
      <w:r>
        <w:rPr>
          <w:noProof/>
          <w:sz w:val="24"/>
          <w:szCs w:val="24"/>
          <w:lang w:eastAsia="ru-RU"/>
        </w:rPr>
        <mc:AlternateContent>
          <mc:Choice Requires="wps">
            <w:drawing>
              <wp:anchor distT="0" distB="0" distL="114300" distR="114300" simplePos="0" relativeHeight="251669504" behindDoc="0" locked="0" layoutInCell="1" allowOverlap="1" wp14:anchorId="3310C8C8" wp14:editId="25F35D5A">
                <wp:simplePos x="0" y="0"/>
                <wp:positionH relativeFrom="column">
                  <wp:posOffset>4484370</wp:posOffset>
                </wp:positionH>
                <wp:positionV relativeFrom="paragraph">
                  <wp:posOffset>1483995</wp:posOffset>
                </wp:positionV>
                <wp:extent cx="1363980" cy="525780"/>
                <wp:effectExtent l="11430" t="11430" r="5715" b="5715"/>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3980" cy="525780"/>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rPr>
                                <w:rFonts w:ascii="Times New Roman" w:hAnsi="Times New Roman"/>
                              </w:rPr>
                            </w:pPr>
                            <w:r>
                              <w:rPr>
                                <w:rFonts w:ascii="Times New Roman" w:hAnsi="Times New Roman"/>
                              </w:rPr>
                              <w:t>Направлено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310C8C8" id="AutoShape 11" o:spid="_x0000_s1035" type="#_x0000_t109" style="position:absolute;left:0;text-align:left;margin-left:353.1pt;margin-top:116.85pt;width:107.4pt;height:4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">
                <v:textbox>
                  <w:txbxContent>
                    <w:p w:rsidR="0007211D" w:rsidRDefault="0007211D" w:rsidP="00F025F7">
                      <w:pPr>
                        <w:spacing w:after="0" w:line="240" w:lineRule="auto"/>
                        <w:rPr>
                          <w:rFonts w:ascii="Times New Roman" w:hAnsi="Times New Roman"/>
                        </w:rPr>
                      </w:pPr>
                      <w:r>
                        <w:rPr>
                          <w:rFonts w:ascii="Times New Roman" w:hAnsi="Times New Roman"/>
                        </w:rPr>
                        <w:t>Направлено  в Администрацию</w:t>
                      </w:r>
                    </w:p>
                  </w:txbxContent>
                </v:textbox>
              </v:shape>
            </w:pict>
          </mc:Fallback>
        </mc:AlternateContent>
      </w:r>
      <w:r>
        <w:rPr>
          <w:noProof/>
          <w:sz w:val="24"/>
          <w:szCs w:val="24"/>
          <w:lang w:eastAsia="ru-RU"/>
        </w:rPr>
        <mc:AlternateContent>
          <mc:Choice Requires="wps">
            <w:drawing>
              <wp:anchor distT="0" distB="0" distL="114300" distR="114300" simplePos="0" relativeHeight="251672576" behindDoc="0" locked="0" layoutInCell="1" allowOverlap="1" wp14:anchorId="0450FE1F" wp14:editId="3231961F">
                <wp:simplePos x="0" y="0"/>
                <wp:positionH relativeFrom="column">
                  <wp:posOffset>3440430</wp:posOffset>
                </wp:positionH>
                <wp:positionV relativeFrom="paragraph">
                  <wp:posOffset>882015</wp:posOffset>
                </wp:positionV>
                <wp:extent cx="716280" cy="7620"/>
                <wp:effectExtent l="5715" t="47625" r="20955" b="59055"/>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280" cy="7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0063F6F" id="AutoShape 14" o:spid="_x0000_s1026" type="#_x0000_t32" style="position:absolute;margin-left:270.9pt;margin-top:69.45pt;width:56.4pt;height:.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">
                <v:stroke endarrow="block"/>
              </v:shape>
            </w:pict>
          </mc:Fallback>
        </mc:AlternateContent>
      </w:r>
      <w:r>
        <w:rPr>
          <w:noProof/>
          <w:sz w:val="24"/>
          <w:szCs w:val="24"/>
          <w:lang w:eastAsia="ru-RU"/>
        </w:rPr>
        <mc:AlternateContent>
          <mc:Choice Requires="wps">
            <w:drawing>
              <wp:anchor distT="0" distB="0" distL="114300" distR="114300" simplePos="0" relativeHeight="251671552" behindDoc="0" locked="0" layoutInCell="1" allowOverlap="1" wp14:anchorId="3358F935" wp14:editId="775D26D7">
                <wp:simplePos x="0" y="0"/>
                <wp:positionH relativeFrom="column">
                  <wp:posOffset>4156710</wp:posOffset>
                </wp:positionH>
                <wp:positionV relativeFrom="paragraph">
                  <wp:posOffset>691515</wp:posOffset>
                </wp:positionV>
                <wp:extent cx="2011680" cy="480060"/>
                <wp:effectExtent l="7620" t="9525" r="9525" b="5715"/>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480060"/>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rPr>
                                <w:rFonts w:ascii="Times New Roman" w:hAnsi="Times New Roman"/>
                              </w:rPr>
                            </w:pPr>
                            <w:r>
                              <w:rPr>
                                <w:rFonts w:ascii="Times New Roman" w:hAnsi="Times New Roman"/>
                              </w:rPr>
                              <w:t>По требованию заявителя выдано решение об отказе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358F935" id="AutoShape 13" o:spid="_x0000_s1036" type="#_x0000_t109" style="position:absolute;left:0;text-align:left;margin-left:327.3pt;margin-top:54.45pt;width:158.4pt;height:3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">
                <v:textbox>
                  <w:txbxContent>
                    <w:p w:rsidR="0007211D" w:rsidRDefault="0007211D" w:rsidP="00F025F7">
                      <w:pPr>
                        <w:spacing w:after="0" w:line="240" w:lineRule="auto"/>
                        <w:rPr>
                          <w:rFonts w:ascii="Times New Roman" w:hAnsi="Times New Roman"/>
                        </w:rPr>
                      </w:pPr>
                      <w:r>
                        <w:rPr>
                          <w:rFonts w:ascii="Times New Roman" w:hAnsi="Times New Roman"/>
                        </w:rPr>
                        <w:t>По требованию заявителя выдано решение об отказе</w:t>
                      </w:r>
                    </w:p>
                  </w:txbxContent>
                </v:textbox>
              </v:shape>
            </w:pict>
          </mc:Fallback>
        </mc:AlternateContent>
      </w:r>
      <w:r>
        <w:rPr>
          <w:noProof/>
          <w:sz w:val="24"/>
          <w:szCs w:val="24"/>
          <w:lang w:eastAsia="ru-RU"/>
        </w:rPr>
        <mc:AlternateContent>
          <mc:Choice Requires="wps">
            <w:drawing>
              <wp:anchor distT="0" distB="0" distL="114300" distR="114300" simplePos="0" relativeHeight="251670528" behindDoc="0" locked="0" layoutInCell="1" allowOverlap="1" wp14:anchorId="4BA7F5F9" wp14:editId="059432A5">
                <wp:simplePos x="0" y="0"/>
                <wp:positionH relativeFrom="column">
                  <wp:posOffset>3440430</wp:posOffset>
                </wp:positionH>
                <wp:positionV relativeFrom="paragraph">
                  <wp:posOffset>1819275</wp:posOffset>
                </wp:positionV>
                <wp:extent cx="1043940" cy="0"/>
                <wp:effectExtent l="5715" t="60960" r="17145" b="5334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AA56775" id="AutoShape 12" o:spid="_x0000_s1026" type="#_x0000_t32" style="position:absolute;margin-left:270.9pt;margin-top:143.25pt;width:82.2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">
                <v:stroke endarrow="block"/>
              </v:shape>
            </w:pict>
          </mc:Fallback>
        </mc:AlternateContent>
      </w:r>
      <w:r>
        <w:rPr>
          <w:noProof/>
          <w:sz w:val="24"/>
          <w:szCs w:val="24"/>
          <w:lang w:eastAsia="ru-RU"/>
        </w:rPr>
        <mc:AlternateContent>
          <mc:Choice Requires="wps">
            <w:drawing>
              <wp:anchor distT="0" distB="0" distL="114300" distR="114300" simplePos="0" relativeHeight="251664384" behindDoc="0" locked="0" layoutInCell="1" allowOverlap="1" wp14:anchorId="2167879C" wp14:editId="1BCA30D5">
                <wp:simplePos x="0" y="0"/>
                <wp:positionH relativeFrom="column">
                  <wp:posOffset>2480310</wp:posOffset>
                </wp:positionH>
                <wp:positionV relativeFrom="paragraph">
                  <wp:posOffset>1552575</wp:posOffset>
                </wp:positionV>
                <wp:extent cx="960120" cy="457200"/>
                <wp:effectExtent l="7620" t="13335" r="13335" b="571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0120" cy="457200"/>
                        </a:xfrm>
                        <a:prstGeom prst="flowChartProcess">
                          <a:avLst/>
                        </a:prstGeom>
                        <a:solidFill>
                          <a:srgbClr val="FFFFFF"/>
                        </a:solidFill>
                        <a:ln w="9525">
                          <a:solidFill>
                            <a:srgbClr val="000000"/>
                          </a:solidFill>
                          <a:miter lim="800000"/>
                          <a:headEnd/>
                          <a:tailEnd/>
                        </a:ln>
                      </wps:spPr>
                      <wps:txbx>
                        <w:txbxContent>
                          <w:p w:rsidR="0007211D" w:rsidRDefault="0007211D" w:rsidP="00F025F7">
                            <w:pPr>
                              <w:jc w:val="center"/>
                              <w:rPr>
                                <w:rFonts w:ascii="Times New Roman" w:hAnsi="Times New Roman"/>
                              </w:rPr>
                            </w:pPr>
                            <w:r>
                              <w:rPr>
                                <w:rFonts w:ascii="Times New Roman" w:hAnsi="Times New Roman"/>
                              </w:rPr>
                              <w:t>Принято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167879C" id="AutoShape 6" o:spid="_x0000_s1037" type="#_x0000_t109" style="position:absolute;left:0;text-align:left;margin-left:195.3pt;margin-top:122.25pt;width:75.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">
                <v:textbox>
                  <w:txbxContent>
                    <w:p w:rsidR="0007211D" w:rsidRDefault="0007211D" w:rsidP="00F025F7">
                      <w:pPr>
                        <w:jc w:val="center"/>
                        <w:rPr>
                          <w:rFonts w:ascii="Times New Roman" w:hAnsi="Times New Roman"/>
                        </w:rPr>
                      </w:pPr>
                      <w:r>
                        <w:rPr>
                          <w:rFonts w:ascii="Times New Roman" w:hAnsi="Times New Roman"/>
                        </w:rPr>
                        <w:t>Принято</w:t>
                      </w:r>
                    </w:p>
                  </w:txbxContent>
                </v:textbox>
              </v:shape>
            </w:pict>
          </mc:Fallback>
        </mc:AlternateContent>
      </w:r>
      <w:r>
        <w:rPr>
          <w:noProof/>
          <w:sz w:val="24"/>
          <w:szCs w:val="24"/>
          <w:lang w:eastAsia="ru-RU"/>
        </w:rPr>
        <mc:AlternateContent>
          <mc:Choice Requires="wps">
            <w:drawing>
              <wp:anchor distT="0" distB="0" distL="114300" distR="114300" simplePos="0" relativeHeight="251668480" behindDoc="0" locked="0" layoutInCell="1" allowOverlap="1" wp14:anchorId="36C027F5" wp14:editId="04C9ADE9">
                <wp:simplePos x="0" y="0"/>
                <wp:positionH relativeFrom="column">
                  <wp:posOffset>1245870</wp:posOffset>
                </wp:positionH>
                <wp:positionV relativeFrom="paragraph">
                  <wp:posOffset>1864995</wp:posOffset>
                </wp:positionV>
                <wp:extent cx="1234440" cy="0"/>
                <wp:effectExtent l="11430" t="59055" r="20955" b="55245"/>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44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D5DA534" id="AutoShape 10" o:spid="_x0000_s1026" type="#_x0000_t32" style="position:absolute;margin-left:98.1pt;margin-top:146.85pt;width:97.2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">
                <v:stroke endarrow="block"/>
              </v:shape>
            </w:pict>
          </mc:Fallback>
        </mc:AlternateContent>
      </w:r>
      <w:r>
        <w:rPr>
          <w:noProof/>
          <w:sz w:val="24"/>
          <w:szCs w:val="24"/>
          <w:lang w:eastAsia="ru-RU"/>
        </w:rPr>
        <mc:AlternateContent>
          <mc:Choice Requires="wps">
            <w:drawing>
              <wp:anchor distT="0" distB="0" distL="114300" distR="114300" simplePos="0" relativeHeight="251667456" behindDoc="0" locked="0" layoutInCell="1" allowOverlap="1" wp14:anchorId="48217732" wp14:editId="46E691CE">
                <wp:simplePos x="0" y="0"/>
                <wp:positionH relativeFrom="column">
                  <wp:posOffset>1299210</wp:posOffset>
                </wp:positionH>
                <wp:positionV relativeFrom="paragraph">
                  <wp:posOffset>790575</wp:posOffset>
                </wp:positionV>
                <wp:extent cx="1226820" cy="0"/>
                <wp:effectExtent l="7620" t="60960" r="22860" b="53340"/>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68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B251B02" id="AutoShape 9" o:spid="_x0000_s1026" type="#_x0000_t32" style="position:absolute;margin-left:102.3pt;margin-top:62.25pt;width:96.6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">
                <v:stroke endarrow="block"/>
              </v:shape>
            </w:pict>
          </mc:Fallback>
        </mc:AlternateContent>
      </w:r>
      <w:r>
        <w:rPr>
          <w:noProof/>
          <w:sz w:val="24"/>
          <w:szCs w:val="24"/>
          <w:lang w:eastAsia="ru-RU"/>
        </w:rPr>
        <mc:AlternateContent>
          <mc:Choice Requires="wps">
            <w:drawing>
              <wp:anchor distT="0" distB="0" distL="114300" distR="114300" simplePos="0" relativeHeight="251666432" behindDoc="0" locked="0" layoutInCell="1" allowOverlap="1" wp14:anchorId="1674611B" wp14:editId="09BE1769">
                <wp:simplePos x="0" y="0"/>
                <wp:positionH relativeFrom="column">
                  <wp:posOffset>1245870</wp:posOffset>
                </wp:positionH>
                <wp:positionV relativeFrom="paragraph">
                  <wp:posOffset>1659255</wp:posOffset>
                </wp:positionV>
                <wp:extent cx="0" cy="205740"/>
                <wp:effectExtent l="11430" t="5715" r="7620" b="762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6FB80A6" id="AutoShape 8" o:spid="_x0000_s1026" type="#_x0000_t32" style="position:absolute;margin-left:98.1pt;margin-top:130.65pt;width:0;height:1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"/>
            </w:pict>
          </mc:Fallback>
        </mc:AlternateContent>
      </w:r>
      <w:r>
        <w:rPr>
          <w:noProof/>
          <w:sz w:val="24"/>
          <w:szCs w:val="24"/>
          <w:lang w:eastAsia="ru-RU"/>
        </w:rPr>
        <mc:AlternateContent>
          <mc:Choice Requires="wps">
            <w:drawing>
              <wp:anchor distT="0" distB="0" distL="114300" distR="114300" simplePos="0" relativeHeight="251665408" behindDoc="0" locked="0" layoutInCell="1" allowOverlap="1" wp14:anchorId="5C94DF60" wp14:editId="564A439C">
                <wp:simplePos x="0" y="0"/>
                <wp:positionH relativeFrom="column">
                  <wp:posOffset>1291590</wp:posOffset>
                </wp:positionH>
                <wp:positionV relativeFrom="paragraph">
                  <wp:posOffset>790575</wp:posOffset>
                </wp:positionV>
                <wp:extent cx="7620" cy="213360"/>
                <wp:effectExtent l="9525" t="13335" r="11430" b="11430"/>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 cy="213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671A607" id="AutoShape 7" o:spid="_x0000_s1026" type="#_x0000_t32" style="position:absolute;margin-left:101.7pt;margin-top:62.25pt;width:.6pt;height:16.8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"/>
            </w:pict>
          </mc:Fallback>
        </mc:AlternateContent>
      </w:r>
      <w:r>
        <w:rPr>
          <w:noProof/>
          <w:sz w:val="24"/>
          <w:szCs w:val="24"/>
          <w:lang w:eastAsia="ru-RU"/>
        </w:rPr>
        <mc:AlternateContent>
          <mc:Choice Requires="wps">
            <w:drawing>
              <wp:anchor distT="0" distB="0" distL="114300" distR="114300" simplePos="0" relativeHeight="251663360" behindDoc="0" locked="0" layoutInCell="1" allowOverlap="1" wp14:anchorId="7A109A6D" wp14:editId="6A0130DF">
                <wp:simplePos x="0" y="0"/>
                <wp:positionH relativeFrom="column">
                  <wp:posOffset>2526030</wp:posOffset>
                </wp:positionH>
                <wp:positionV relativeFrom="paragraph">
                  <wp:posOffset>691515</wp:posOffset>
                </wp:positionV>
                <wp:extent cx="914400" cy="434340"/>
                <wp:effectExtent l="5715" t="9525" r="13335" b="1333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34340"/>
                        </a:xfrm>
                        <a:prstGeom prst="flowChartProcess">
                          <a:avLst/>
                        </a:prstGeom>
                        <a:solidFill>
                          <a:srgbClr val="FFFFFF"/>
                        </a:solidFill>
                        <a:ln w="9525">
                          <a:solidFill>
                            <a:srgbClr val="000000"/>
                          </a:solidFill>
                          <a:miter lim="800000"/>
                          <a:headEnd/>
                          <a:tailEnd/>
                        </a:ln>
                      </wps:spPr>
                      <wps:txbx>
                        <w:txbxContent>
                          <w:p w:rsidR="0007211D" w:rsidRDefault="0007211D" w:rsidP="00F025F7">
                            <w:pPr>
                              <w:jc w:val="center"/>
                              <w:rPr>
                                <w:rFonts w:ascii="Times New Roman" w:hAnsi="Times New Roman"/>
                              </w:rPr>
                            </w:pPr>
                            <w:r>
                              <w:rPr>
                                <w:rFonts w:ascii="Times New Roman" w:hAnsi="Times New Roman"/>
                              </w:rPr>
                              <w:t>Отказано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A109A6D" id="AutoShape 5" o:spid="_x0000_s1038" type="#_x0000_t109" style="position:absolute;left:0;text-align:left;margin-left:198.9pt;margin-top:54.45pt;width:1in;height:3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">
                <v:textbox>
                  <w:txbxContent>
                    <w:p w:rsidR="0007211D" w:rsidRDefault="0007211D" w:rsidP="00F025F7">
                      <w:pPr>
                        <w:jc w:val="center"/>
                        <w:rPr>
                          <w:rFonts w:ascii="Times New Roman" w:hAnsi="Times New Roman"/>
                        </w:rPr>
                      </w:pPr>
                      <w:r>
                        <w:rPr>
                          <w:rFonts w:ascii="Times New Roman" w:hAnsi="Times New Roman"/>
                        </w:rPr>
                        <w:t>Отказано</w:t>
                      </w:r>
                    </w:p>
                  </w:txbxContent>
                </v:textbox>
              </v:shape>
            </w:pict>
          </mc:Fallback>
        </mc:AlternateContent>
      </w:r>
      <w:r w:rsidR="00F025F7" w:rsidRPr="004E3C7A">
        <w:rPr>
          <w:sz w:val="24"/>
          <w:szCs w:val="24"/>
        </w:rPr>
        <w:t xml:space="preserve">Блок-схема предоставления Государственной услуги  </w:t>
      </w:r>
    </w:p>
    <w:p w:rsidR="00F025F7" w:rsidRPr="004E3C7A" w:rsidRDefault="00F025F7" w:rsidP="00F025F7">
      <w:pPr>
        <w:rPr>
          <w:sz w:val="24"/>
          <w:szCs w:val="24"/>
        </w:rPr>
      </w:pPr>
    </w:p>
    <w:p w:rsidR="0033678D" w:rsidRDefault="00651D1F" w:rsidP="00F025F7">
      <w:pPr>
        <w:pStyle w:val="110"/>
        <w:tabs>
          <w:tab w:val="clear" w:pos="1080"/>
          <w:tab w:val="left" w:pos="1134"/>
        </w:tabs>
        <w:spacing w:line="240" w:lineRule="auto"/>
        <w:ind w:left="0"/>
        <w:rPr>
          <w:sz w:val="24"/>
          <w:szCs w:val="24"/>
        </w:rPr>
      </w:pPr>
      <w:r>
        <w:rPr>
          <w:noProof/>
          <w:sz w:val="24"/>
          <w:szCs w:val="24"/>
          <w:lang w:eastAsia="ru-RU"/>
        </w:rPr>
        <mc:AlternateContent>
          <mc:Choice Requires="wps">
            <w:drawing>
              <wp:anchor distT="0" distB="0" distL="114300" distR="114300" simplePos="0" relativeHeight="251660288" behindDoc="0" locked="0" layoutInCell="1" allowOverlap="1" wp14:anchorId="4ABCBCCB" wp14:editId="45A39329">
                <wp:simplePos x="0" y="0"/>
                <wp:positionH relativeFrom="margin">
                  <wp:align>left</wp:align>
                </wp:positionH>
                <wp:positionV relativeFrom="paragraph">
                  <wp:posOffset>48894</wp:posOffset>
                </wp:positionV>
                <wp:extent cx="6619875" cy="18383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1838325"/>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 xml:space="preserve">МФЦ, </w:t>
                            </w:r>
                          </w:p>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 xml:space="preserve">Администрация, </w:t>
                            </w:r>
                          </w:p>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РПГУ</w:t>
                            </w:r>
                          </w:p>
                          <w:p w:rsidR="0007211D" w:rsidRDefault="0007211D" w:rsidP="00F025F7">
                            <w:pPr>
                              <w:spacing w:after="0" w:line="240" w:lineRule="auto"/>
                              <w:jc w:val="center"/>
                              <w:rPr>
                                <w:rFonts w:ascii="Times New Roman" w:hAnsi="Times New Roman"/>
                                <w:sz w:val="18"/>
                                <w:szCs w:val="18"/>
                              </w:rPr>
                            </w:pPr>
                            <w:r>
                              <w:rPr>
                                <w:rFonts w:ascii="Times New Roman" w:hAnsi="Times New Roman"/>
                                <w:sz w:val="24"/>
                                <w:szCs w:val="24"/>
                              </w:rPr>
                              <w:t xml:space="preserve">1 рабочий день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ABCBCCB" id="AutoShape 2" o:spid="_x0000_s1039" type="#_x0000_t109" style="position:absolute;left:0;text-align:left;margin-left:0;margin-top:3.85pt;width:521.25pt;height:144.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">
                <v:textbox style="layout-flow:vertical;mso-layout-flow-alt:bottom-to-top">
                  <w:txbxContent>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 xml:space="preserve">МФЦ, </w:t>
                      </w:r>
                    </w:p>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 xml:space="preserve">Администрация, </w:t>
                      </w:r>
                    </w:p>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РПГУ</w:t>
                      </w:r>
                    </w:p>
                    <w:p w:rsidR="0007211D" w:rsidRDefault="0007211D" w:rsidP="00F025F7">
                      <w:pPr>
                        <w:spacing w:after="0" w:line="240" w:lineRule="auto"/>
                        <w:jc w:val="center"/>
                        <w:rPr>
                          <w:rFonts w:ascii="Times New Roman" w:hAnsi="Times New Roman"/>
                          <w:sz w:val="18"/>
                          <w:szCs w:val="18"/>
                        </w:rPr>
                      </w:pPr>
                      <w:r>
                        <w:rPr>
                          <w:rFonts w:ascii="Times New Roman" w:hAnsi="Times New Roman"/>
                          <w:sz w:val="24"/>
                          <w:szCs w:val="24"/>
                        </w:rPr>
                        <w:t xml:space="preserve">1 рабочий день </w:t>
                      </w:r>
                    </w:p>
                  </w:txbxContent>
                </v:textbox>
                <w10:wrap anchorx="margin"/>
              </v:shape>
            </w:pict>
          </mc:Fallback>
        </mc:AlternateContent>
      </w:r>
      <w:r w:rsidR="00D67F80">
        <w:rPr>
          <w:noProof/>
          <w:sz w:val="24"/>
          <w:szCs w:val="24"/>
          <w:lang w:eastAsia="ru-RU"/>
        </w:rPr>
        <mc:AlternateContent>
          <mc:Choice Requires="wps">
            <w:drawing>
              <wp:anchor distT="0" distB="0" distL="114300" distR="114300" simplePos="0" relativeHeight="251662336" behindDoc="0" locked="0" layoutInCell="1" allowOverlap="1" wp14:anchorId="2F515673" wp14:editId="5E6E495A">
                <wp:simplePos x="0" y="0"/>
                <wp:positionH relativeFrom="column">
                  <wp:posOffset>1024890</wp:posOffset>
                </wp:positionH>
                <wp:positionV relativeFrom="paragraph">
                  <wp:posOffset>518160</wp:posOffset>
                </wp:positionV>
                <wp:extent cx="1143000" cy="655320"/>
                <wp:effectExtent l="9525" t="9525" r="9525" b="1143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55320"/>
                        </a:xfrm>
                        <a:prstGeom prst="rect">
                          <a:avLst/>
                        </a:prstGeom>
                        <a:solidFill>
                          <a:srgbClr val="FFFFFF"/>
                        </a:solidFill>
                        <a:ln w="9525">
                          <a:solidFill>
                            <a:srgbClr val="000000"/>
                          </a:solidFill>
                          <a:miter lim="800000"/>
                          <a:headEnd/>
                          <a:tailEnd/>
                        </a:ln>
                      </wps:spPr>
                      <wps:txbx>
                        <w:txbxContent>
                          <w:p w:rsidR="0007211D" w:rsidRDefault="0007211D" w:rsidP="00F025F7">
                            <w:pPr>
                              <w:spacing w:after="0" w:line="240" w:lineRule="auto"/>
                              <w:rPr>
                                <w:rFonts w:ascii="Times New Roman" w:hAnsi="Times New Roman"/>
                              </w:rPr>
                            </w:pPr>
                            <w:r>
                              <w:rPr>
                                <w:rFonts w:ascii="Times New Roman" w:hAnsi="Times New Roman"/>
                              </w:rPr>
                              <w:t>Подача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F515673" id="Rectangle 4" o:spid="_x0000_s1040" style="position:absolute;left:0;text-align:left;margin-left:80.7pt;margin-top:40.8pt;width:90pt;height:5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">
                <v:textbox>
                  <w:txbxContent>
                    <w:p w:rsidR="0007211D" w:rsidRDefault="0007211D" w:rsidP="00F025F7">
                      <w:pPr>
                        <w:spacing w:after="0" w:line="240" w:lineRule="auto"/>
                        <w:rPr>
                          <w:rFonts w:ascii="Times New Roman" w:hAnsi="Times New Roman"/>
                        </w:rPr>
                      </w:pPr>
                      <w:r>
                        <w:rPr>
                          <w:rFonts w:ascii="Times New Roman" w:hAnsi="Times New Roman"/>
                        </w:rPr>
                        <w:t>Подача заявления и документов</w:t>
                      </w:r>
                    </w:p>
                  </w:txbxContent>
                </v:textbox>
              </v:rect>
            </w:pict>
          </mc:Fallback>
        </mc:AlternateContent>
      </w:r>
      <w:r w:rsidR="00D67F80">
        <w:rPr>
          <w:noProof/>
          <w:sz w:val="24"/>
          <w:szCs w:val="24"/>
          <w:lang w:eastAsia="ru-RU"/>
        </w:rPr>
        <mc:AlternateContent>
          <mc:Choice Requires="wps">
            <w:drawing>
              <wp:anchor distT="0" distB="0" distL="114300" distR="114300" simplePos="0" relativeHeight="251661312" behindDoc="0" locked="0" layoutInCell="1" allowOverlap="1" wp14:anchorId="4800D7CA" wp14:editId="63632EE8">
                <wp:simplePos x="0" y="0"/>
                <wp:positionH relativeFrom="column">
                  <wp:posOffset>887730</wp:posOffset>
                </wp:positionH>
                <wp:positionV relativeFrom="paragraph">
                  <wp:posOffset>76200</wp:posOffset>
                </wp:positionV>
                <wp:extent cx="635" cy="1516380"/>
                <wp:effectExtent l="5715" t="5715" r="12700" b="1143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163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566D077" id="AutoShape 3" o:spid="_x0000_s1026" type="#_x0000_t32" style="position:absolute;margin-left:69.9pt;margin-top:6pt;width:.05pt;height:1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"/>
            </w:pict>
          </mc:Fallback>
        </mc:AlternateContent>
      </w:r>
    </w:p>
    <w:p w:rsidR="0033678D" w:rsidRPr="0033678D" w:rsidRDefault="0033678D" w:rsidP="0033678D"/>
    <w:p w:rsidR="0033678D" w:rsidRPr="0033678D" w:rsidRDefault="0033678D" w:rsidP="0033678D"/>
    <w:p w:rsidR="0033678D" w:rsidRPr="0033678D" w:rsidRDefault="0033678D" w:rsidP="0033678D"/>
    <w:p w:rsidR="0033678D" w:rsidRPr="0033678D" w:rsidRDefault="0033678D" w:rsidP="0033678D"/>
    <w:p w:rsidR="0033678D" w:rsidRPr="0033678D" w:rsidRDefault="00B839CF" w:rsidP="0033678D">
      <w:r>
        <w:rPr>
          <w:noProof/>
          <w:sz w:val="24"/>
          <w:szCs w:val="24"/>
          <w:lang w:eastAsia="ru-RU"/>
        </w:rPr>
        <mc:AlternateContent>
          <mc:Choice Requires="wps">
            <w:drawing>
              <wp:anchor distT="0" distB="0" distL="114300" distR="114300" simplePos="0" relativeHeight="251709440" behindDoc="0" locked="0" layoutInCell="1" allowOverlap="1">
                <wp:simplePos x="0" y="0"/>
                <wp:positionH relativeFrom="column">
                  <wp:posOffset>735965</wp:posOffset>
                </wp:positionH>
                <wp:positionV relativeFrom="paragraph">
                  <wp:posOffset>126365</wp:posOffset>
                </wp:positionV>
                <wp:extent cx="0" cy="26670"/>
                <wp:effectExtent l="0" t="0" r="19050" b="3048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0" cy="266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http://schemas.microsoft.com/office/drawing/2014/chartex">
            <w:pict>
              <v:line w14:anchorId="08D01284" id="Прямая соединительная линия 49"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57.95pt,9.95pt" to="57.9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" strokecolor="black [3040]"/>
            </w:pict>
          </mc:Fallback>
        </mc:AlternateContent>
      </w:r>
      <w:r w:rsidR="009C2E64">
        <w:rPr>
          <w:noProof/>
          <w:sz w:val="24"/>
          <w:szCs w:val="24"/>
          <w:lang w:eastAsia="ru-RU"/>
        </w:rPr>
        <mc:AlternateContent>
          <mc:Choice Requires="wps">
            <w:drawing>
              <wp:anchor distT="0" distB="0" distL="114300" distR="114300" simplePos="0" relativeHeight="251673600" behindDoc="0" locked="0" layoutInCell="1" allowOverlap="1" wp14:anchorId="6F0B61E8" wp14:editId="22B7E324">
                <wp:simplePos x="0" y="0"/>
                <wp:positionH relativeFrom="margin">
                  <wp:align>left</wp:align>
                </wp:positionH>
                <wp:positionV relativeFrom="paragraph">
                  <wp:posOffset>95886</wp:posOffset>
                </wp:positionV>
                <wp:extent cx="6629400" cy="1409700"/>
                <wp:effectExtent l="0" t="0" r="19050" b="19050"/>
                <wp:wrapNone/>
                <wp:docPr id="1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409700"/>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line="240" w:lineRule="auto"/>
                              <w:jc w:val="center"/>
                              <w:rPr>
                                <w:rFonts w:ascii="Times New Roman" w:hAnsi="Times New Roman"/>
                                <w:b/>
                                <w:sz w:val="24"/>
                                <w:szCs w:val="24"/>
                              </w:rPr>
                            </w:pPr>
                            <w:r>
                              <w:rPr>
                                <w:rFonts w:ascii="Times New Roman" w:hAnsi="Times New Roman"/>
                                <w:b/>
                                <w:sz w:val="24"/>
                                <w:szCs w:val="24"/>
                              </w:rPr>
                              <w:t>Администрация</w:t>
                            </w:r>
                          </w:p>
                          <w:p w:rsidR="0007211D" w:rsidRDefault="0007211D" w:rsidP="00F025F7">
                            <w:pPr>
                              <w:jc w:val="center"/>
                              <w:rPr>
                                <w:rFonts w:ascii="Times New Roman" w:hAnsi="Times New Roman"/>
                                <w:sz w:val="24"/>
                                <w:szCs w:val="24"/>
                              </w:rPr>
                            </w:pPr>
                            <w:r>
                              <w:rPr>
                                <w:rFonts w:ascii="Times New Roman" w:hAnsi="Times New Roman"/>
                                <w:sz w:val="24"/>
                                <w:szCs w:val="24"/>
                              </w:rPr>
                              <w:t>5 рабочих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F0B61E8" id="AutoShape 15" o:spid="_x0000_s1041" type="#_x0000_t109" style="position:absolute;margin-left:0;margin-top:7.55pt;width:522pt;height:111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">
                <v:textbox style="layout-flow:vertical;mso-layout-flow-alt:bottom-to-top">
                  <w:txbxContent>
                    <w:p w:rsidR="0007211D" w:rsidRDefault="0007211D" w:rsidP="00F025F7">
                      <w:pPr>
                        <w:spacing w:line="240" w:lineRule="auto"/>
                        <w:jc w:val="center"/>
                        <w:rPr>
                          <w:rFonts w:ascii="Times New Roman" w:hAnsi="Times New Roman"/>
                          <w:b/>
                          <w:sz w:val="24"/>
                          <w:szCs w:val="24"/>
                        </w:rPr>
                      </w:pPr>
                      <w:r>
                        <w:rPr>
                          <w:rFonts w:ascii="Times New Roman" w:hAnsi="Times New Roman"/>
                          <w:b/>
                          <w:sz w:val="24"/>
                          <w:szCs w:val="24"/>
                        </w:rPr>
                        <w:t>Администрация</w:t>
                      </w:r>
                    </w:p>
                    <w:p w:rsidR="0007211D" w:rsidRDefault="0007211D" w:rsidP="00F025F7">
                      <w:pPr>
                        <w:jc w:val="center"/>
                        <w:rPr>
                          <w:rFonts w:ascii="Times New Roman" w:hAnsi="Times New Roman"/>
                          <w:sz w:val="24"/>
                          <w:szCs w:val="24"/>
                        </w:rPr>
                      </w:pPr>
                      <w:r>
                        <w:rPr>
                          <w:rFonts w:ascii="Times New Roman" w:hAnsi="Times New Roman"/>
                          <w:sz w:val="24"/>
                          <w:szCs w:val="24"/>
                        </w:rPr>
                        <w:t>5 рабочих дней</w:t>
                      </w:r>
                    </w:p>
                  </w:txbxContent>
                </v:textbox>
                <w10:wrap anchorx="margin"/>
              </v:shape>
            </w:pict>
          </mc:Fallback>
        </mc:AlternateContent>
      </w:r>
    </w:p>
    <w:p w:rsidR="0033678D" w:rsidRPr="0033678D" w:rsidRDefault="0033678D" w:rsidP="0033678D"/>
    <w:p w:rsidR="0033678D" w:rsidRPr="0033678D" w:rsidRDefault="0033678D" w:rsidP="0033678D"/>
    <w:p w:rsidR="0033678D" w:rsidRPr="0033678D" w:rsidRDefault="0033678D" w:rsidP="0033678D"/>
    <w:p w:rsidR="0033678D" w:rsidRPr="0033678D" w:rsidRDefault="00B839CF" w:rsidP="0033678D">
      <w:r>
        <w:rPr>
          <w:noProof/>
          <w:sz w:val="24"/>
          <w:szCs w:val="24"/>
          <w:lang w:eastAsia="ru-RU"/>
        </w:rPr>
        <mc:AlternateContent>
          <mc:Choice Requires="wps">
            <w:drawing>
              <wp:anchor distT="0" distB="0" distL="114300" distR="114300" simplePos="0" relativeHeight="251710464" behindDoc="0" locked="0" layoutInCell="1" allowOverlap="1">
                <wp:simplePos x="0" y="0"/>
                <wp:positionH relativeFrom="column">
                  <wp:posOffset>735965</wp:posOffset>
                </wp:positionH>
                <wp:positionV relativeFrom="paragraph">
                  <wp:posOffset>241934</wp:posOffset>
                </wp:positionV>
                <wp:extent cx="9525" cy="1209675"/>
                <wp:effectExtent l="0" t="0" r="28575" b="28575"/>
                <wp:wrapNone/>
                <wp:docPr id="50" name="Прямая соединительная линия 50"/>
                <wp:cNvGraphicFramePr/>
                <a:graphic xmlns:a="http://schemas.openxmlformats.org/drawingml/2006/main">
                  <a:graphicData uri="http://schemas.microsoft.com/office/word/2010/wordprocessingShape">
                    <wps:wsp>
                      <wps:cNvCnPr/>
                      <wps:spPr>
                        <a:xfrm flipH="1">
                          <a:off x="0" y="0"/>
                          <a:ext cx="9525" cy="1209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http://schemas.microsoft.com/office/drawing/2014/chartex">
            <w:pict>
              <v:line w14:anchorId="47320C8C" id="Прямая соединительная линия 50" o:spid="_x0000_s1026" style="position:absolute;flip:x;z-index:251710464;visibility:visible;mso-wrap-style:square;mso-wrap-distance-left:9pt;mso-wrap-distance-top:0;mso-wrap-distance-right:9pt;mso-wrap-distance-bottom:0;mso-position-horizontal:absolute;mso-position-horizontal-relative:text;mso-position-vertical:absolute;mso-position-vertical-relative:text" from="57.95pt,19.05pt" to="58.7pt,1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" strokecolor="black [3040]"/>
            </w:pict>
          </mc:Fallback>
        </mc:AlternateContent>
      </w:r>
      <w:r w:rsidR="00651D1F">
        <w:rPr>
          <w:noProof/>
          <w:sz w:val="24"/>
          <w:szCs w:val="24"/>
          <w:lang w:eastAsia="ru-RU"/>
        </w:rPr>
        <mc:AlternateContent>
          <mc:Choice Requires="wps">
            <w:drawing>
              <wp:anchor distT="0" distB="0" distL="114300" distR="114300" simplePos="0" relativeHeight="251689984" behindDoc="0" locked="0" layoutInCell="1" allowOverlap="1" wp14:anchorId="7A23B5EC" wp14:editId="47071BA4">
                <wp:simplePos x="0" y="0"/>
                <wp:positionH relativeFrom="column">
                  <wp:posOffset>-6985</wp:posOffset>
                </wp:positionH>
                <wp:positionV relativeFrom="paragraph">
                  <wp:posOffset>232410</wp:posOffset>
                </wp:positionV>
                <wp:extent cx="6638925" cy="1272540"/>
                <wp:effectExtent l="0" t="0" r="28575" b="22860"/>
                <wp:wrapNone/>
                <wp:docPr id="2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1272540"/>
                        </a:xfrm>
                        <a:prstGeom prst="flowChartProcess">
                          <a:avLst/>
                        </a:prstGeom>
                        <a:solidFill>
                          <a:srgbClr val="FFFFFF"/>
                        </a:solidFill>
                        <a:ln w="9525">
                          <a:solidFill>
                            <a:srgbClr val="000000"/>
                          </a:solidFill>
                          <a:miter lim="800000"/>
                          <a:headEnd/>
                          <a:tailEnd/>
                        </a:ln>
                      </wps:spPr>
                      <wps:txbx>
                        <w:txbxContent>
                          <w:p w:rsidR="0007211D" w:rsidRDefault="0007211D" w:rsidP="00F025F7">
                            <w:pPr>
                              <w:jc w:val="center"/>
                              <w:rPr>
                                <w:rFonts w:ascii="Times New Roman" w:hAnsi="Times New Roman"/>
                                <w:b/>
                                <w:sz w:val="24"/>
                                <w:szCs w:val="24"/>
                              </w:rPr>
                            </w:pPr>
                            <w:r>
                              <w:rPr>
                                <w:rFonts w:ascii="Times New Roman" w:hAnsi="Times New Roman"/>
                                <w:b/>
                                <w:sz w:val="24"/>
                                <w:szCs w:val="24"/>
                              </w:rPr>
                              <w:t>Администрация</w:t>
                            </w:r>
                          </w:p>
                          <w:p w:rsidR="0007211D" w:rsidRDefault="0007211D" w:rsidP="00F025F7">
                            <w:pPr>
                              <w:jc w:val="center"/>
                              <w:rPr>
                                <w:rFonts w:ascii="Times New Roman" w:hAnsi="Times New Roman"/>
                                <w:sz w:val="24"/>
                                <w:szCs w:val="24"/>
                              </w:rPr>
                            </w:pPr>
                            <w:r>
                              <w:rPr>
                                <w:rFonts w:ascii="Times New Roman" w:hAnsi="Times New Roman"/>
                                <w:sz w:val="24"/>
                                <w:szCs w:val="24"/>
                              </w:rPr>
                              <w:t>9 рабочих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A23B5EC" id="AutoShape 31" o:spid="_x0000_s1042" type="#_x0000_t109" style="position:absolute;margin-left:-.55pt;margin-top:18.3pt;width:522.75pt;height:100.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">
                <v:textbox style="layout-flow:vertical;mso-layout-flow-alt:bottom-to-top">
                  <w:txbxContent>
                    <w:p w:rsidR="0007211D" w:rsidRDefault="0007211D" w:rsidP="00F025F7">
                      <w:pPr>
                        <w:jc w:val="center"/>
                        <w:rPr>
                          <w:rFonts w:ascii="Times New Roman" w:hAnsi="Times New Roman"/>
                          <w:b/>
                          <w:sz w:val="24"/>
                          <w:szCs w:val="24"/>
                        </w:rPr>
                      </w:pPr>
                      <w:r>
                        <w:rPr>
                          <w:rFonts w:ascii="Times New Roman" w:hAnsi="Times New Roman"/>
                          <w:b/>
                          <w:sz w:val="24"/>
                          <w:szCs w:val="24"/>
                        </w:rPr>
                        <w:t>Администрация</w:t>
                      </w:r>
                    </w:p>
                    <w:p w:rsidR="0007211D" w:rsidRDefault="0007211D" w:rsidP="00F025F7">
                      <w:pPr>
                        <w:jc w:val="center"/>
                        <w:rPr>
                          <w:rFonts w:ascii="Times New Roman" w:hAnsi="Times New Roman"/>
                          <w:sz w:val="24"/>
                          <w:szCs w:val="24"/>
                        </w:rPr>
                      </w:pPr>
                      <w:r>
                        <w:rPr>
                          <w:rFonts w:ascii="Times New Roman" w:hAnsi="Times New Roman"/>
                          <w:sz w:val="24"/>
                          <w:szCs w:val="24"/>
                        </w:rPr>
                        <w:t>9 рабочих дней</w:t>
                      </w:r>
                    </w:p>
                  </w:txbxContent>
                </v:textbox>
              </v:shape>
            </w:pict>
          </mc:Fallback>
        </mc:AlternateContent>
      </w:r>
    </w:p>
    <w:p w:rsidR="0033678D" w:rsidRPr="0033678D" w:rsidRDefault="0033678D" w:rsidP="0033678D"/>
    <w:p w:rsidR="0033678D" w:rsidRPr="0033678D" w:rsidRDefault="0033678D" w:rsidP="0033678D"/>
    <w:p w:rsidR="0033678D" w:rsidRPr="0033678D" w:rsidRDefault="0033678D" w:rsidP="0033678D"/>
    <w:p w:rsidR="0033678D" w:rsidRPr="0033678D" w:rsidRDefault="00B839CF" w:rsidP="0033678D">
      <w:r>
        <w:rPr>
          <w:noProof/>
          <w:sz w:val="24"/>
          <w:szCs w:val="24"/>
          <w:lang w:eastAsia="ru-RU"/>
        </w:rPr>
        <mc:AlternateContent>
          <mc:Choice Requires="wps">
            <w:drawing>
              <wp:anchor distT="0" distB="0" distL="114300" distR="114300" simplePos="0" relativeHeight="251711488" behindDoc="0" locked="0" layoutInCell="1" allowOverlap="1">
                <wp:simplePos x="0" y="0"/>
                <wp:positionH relativeFrom="column">
                  <wp:posOffset>974090</wp:posOffset>
                </wp:positionH>
                <wp:positionV relativeFrom="paragraph">
                  <wp:posOffset>225425</wp:posOffset>
                </wp:positionV>
                <wp:extent cx="0" cy="1466850"/>
                <wp:effectExtent l="0" t="0" r="19050"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0" cy="1466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http://schemas.microsoft.com/office/drawing/2014/chartex">
            <w:pict>
              <v:line w14:anchorId="31D7549E" id="Прямая соединительная линия 51"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76.7pt,17.75pt" to="76.7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" strokecolor="black [3040]"/>
            </w:pict>
          </mc:Fallback>
        </mc:AlternateContent>
      </w:r>
      <w:r w:rsidR="00651D1F">
        <w:rPr>
          <w:noProof/>
          <w:sz w:val="24"/>
          <w:szCs w:val="24"/>
          <w:lang w:eastAsia="ru-RU"/>
        </w:rPr>
        <mc:AlternateContent>
          <mc:Choice Requires="wps">
            <w:drawing>
              <wp:anchor distT="0" distB="0" distL="114300" distR="114300" simplePos="0" relativeHeight="251700224" behindDoc="0" locked="0" layoutInCell="1" allowOverlap="1" wp14:anchorId="4FAC5C51" wp14:editId="225E7B06">
                <wp:simplePos x="0" y="0"/>
                <wp:positionH relativeFrom="margin">
                  <wp:align>left</wp:align>
                </wp:positionH>
                <wp:positionV relativeFrom="paragraph">
                  <wp:posOffset>225425</wp:posOffset>
                </wp:positionV>
                <wp:extent cx="6610350" cy="1476375"/>
                <wp:effectExtent l="0" t="0" r="19050" b="28575"/>
                <wp:wrapNone/>
                <wp:docPr id="3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1476375"/>
                        </a:xfrm>
                        <a:prstGeom prst="flowChartProcess">
                          <a:avLst/>
                        </a:prstGeom>
                        <a:solidFill>
                          <a:srgbClr val="FFFFFF"/>
                        </a:solidFill>
                        <a:ln w="9525">
                          <a:solidFill>
                            <a:srgbClr val="000000"/>
                          </a:solidFill>
                          <a:miter lim="800000"/>
                          <a:headEnd/>
                          <a:tailEnd/>
                        </a:ln>
                      </wps:spPr>
                      <wps:txbx>
                        <w:txbxContent>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МФЦ; Администрация,</w:t>
                            </w:r>
                          </w:p>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РПГУ</w:t>
                            </w:r>
                          </w:p>
                          <w:p w:rsidR="0007211D" w:rsidRDefault="0007211D" w:rsidP="00F025F7">
                            <w:pPr>
                              <w:spacing w:after="0" w:line="240" w:lineRule="auto"/>
                              <w:jc w:val="center"/>
                              <w:rPr>
                                <w:rFonts w:ascii="Times New Roman" w:hAnsi="Times New Roman"/>
                                <w:sz w:val="24"/>
                                <w:szCs w:val="24"/>
                              </w:rPr>
                            </w:pPr>
                            <w:r>
                              <w:rPr>
                                <w:rFonts w:ascii="Times New Roman" w:hAnsi="Times New Roman"/>
                                <w:sz w:val="24"/>
                                <w:szCs w:val="24"/>
                              </w:rPr>
                              <w:t>1 рабочий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FAC5C51" id="AutoShape 41" o:spid="_x0000_s1043" type="#_x0000_t109" style="position:absolute;margin-left:0;margin-top:17.75pt;width:520.5pt;height:116.25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">
                <v:textbox style="layout-flow:vertical;mso-layout-flow-alt:bottom-to-top">
                  <w:txbxContent>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МФЦ; Администрация,</w:t>
                      </w:r>
                    </w:p>
                    <w:p w:rsidR="0007211D" w:rsidRDefault="0007211D" w:rsidP="00F025F7">
                      <w:pPr>
                        <w:spacing w:after="0" w:line="240" w:lineRule="auto"/>
                        <w:jc w:val="center"/>
                        <w:rPr>
                          <w:rFonts w:ascii="Times New Roman" w:hAnsi="Times New Roman"/>
                          <w:b/>
                          <w:sz w:val="24"/>
                          <w:szCs w:val="24"/>
                        </w:rPr>
                      </w:pPr>
                      <w:r>
                        <w:rPr>
                          <w:rFonts w:ascii="Times New Roman" w:hAnsi="Times New Roman"/>
                          <w:b/>
                          <w:sz w:val="24"/>
                          <w:szCs w:val="24"/>
                        </w:rPr>
                        <w:t>РПГУ</w:t>
                      </w:r>
                    </w:p>
                    <w:p w:rsidR="0007211D" w:rsidRDefault="0007211D" w:rsidP="00F025F7">
                      <w:pPr>
                        <w:spacing w:after="0" w:line="240" w:lineRule="auto"/>
                        <w:jc w:val="center"/>
                        <w:rPr>
                          <w:rFonts w:ascii="Times New Roman" w:hAnsi="Times New Roman"/>
                          <w:sz w:val="24"/>
                          <w:szCs w:val="24"/>
                        </w:rPr>
                      </w:pPr>
                      <w:r>
                        <w:rPr>
                          <w:rFonts w:ascii="Times New Roman" w:hAnsi="Times New Roman"/>
                          <w:sz w:val="24"/>
                          <w:szCs w:val="24"/>
                        </w:rPr>
                        <w:t>1 рабочий день</w:t>
                      </w:r>
                    </w:p>
                  </w:txbxContent>
                </v:textbox>
                <w10:wrap anchorx="margin"/>
              </v:shape>
            </w:pict>
          </mc:Fallback>
        </mc:AlternateContent>
      </w:r>
    </w:p>
    <w:p w:rsidR="0033678D" w:rsidRPr="0033678D" w:rsidRDefault="0033678D" w:rsidP="0033678D"/>
    <w:p w:rsidR="0033678D" w:rsidRPr="0033678D" w:rsidRDefault="0033678D" w:rsidP="0033678D"/>
    <w:p w:rsidR="0033678D" w:rsidRPr="0033678D" w:rsidRDefault="0033678D" w:rsidP="0033678D"/>
    <w:p w:rsidR="0033678D" w:rsidRPr="0033678D" w:rsidRDefault="0033678D" w:rsidP="0033678D"/>
    <w:p w:rsidR="0033678D" w:rsidRDefault="0033678D" w:rsidP="0033678D"/>
    <w:p w:rsidR="00F025F7" w:rsidRDefault="00F025F7" w:rsidP="0033678D">
      <w:pPr>
        <w:jc w:val="center"/>
      </w:pPr>
    </w:p>
    <w:p w:rsidR="0033678D" w:rsidRDefault="0033678D" w:rsidP="0033678D">
      <w:pPr>
        <w:jc w:val="center"/>
      </w:pPr>
    </w:p>
    <w:sectPr w:rsidR="0033678D" w:rsidSect="00651D1F">
      <w:pgSz w:w="11906" w:h="16838"/>
      <w:pgMar w:top="1134" w:right="159"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EC6" w:rsidRDefault="00382EC6" w:rsidP="0017604D">
      <w:pPr>
        <w:spacing w:after="0" w:line="240" w:lineRule="auto"/>
      </w:pPr>
      <w:r>
        <w:separator/>
      </w:r>
    </w:p>
  </w:endnote>
  <w:endnote w:type="continuationSeparator" w:id="0">
    <w:p w:rsidR="00382EC6" w:rsidRDefault="00382EC6" w:rsidP="00176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font302">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11D" w:rsidRDefault="0007211D">
    <w:pPr>
      <w:pStyle w:val="a5"/>
    </w:pPr>
  </w:p>
  <w:p w:rsidR="0007211D" w:rsidRPr="0017604D" w:rsidRDefault="0007211D">
    <w:pPr>
      <w:pStyle w:val="a5"/>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EC6" w:rsidRDefault="00382EC6" w:rsidP="0017604D">
      <w:pPr>
        <w:spacing w:after="0" w:line="240" w:lineRule="auto"/>
      </w:pPr>
      <w:r>
        <w:separator/>
      </w:r>
    </w:p>
  </w:footnote>
  <w:footnote w:type="continuationSeparator" w:id="0">
    <w:p w:rsidR="00382EC6" w:rsidRDefault="00382EC6" w:rsidP="001760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27059"/>
      <w:docPartObj>
        <w:docPartGallery w:val="Page Numbers (Top of Page)"/>
        <w:docPartUnique/>
      </w:docPartObj>
    </w:sdtPr>
    <w:sdtEndPr/>
    <w:sdtContent>
      <w:p w:rsidR="0007211D" w:rsidRDefault="0007211D">
        <w:pPr>
          <w:pStyle w:val="a3"/>
          <w:jc w:val="center"/>
        </w:pPr>
        <w:r>
          <w:fldChar w:fldCharType="begin"/>
        </w:r>
        <w:r>
          <w:instrText>PAGE   \* MERGEFORMAT</w:instrText>
        </w:r>
        <w:r>
          <w:fldChar w:fldCharType="separate"/>
        </w:r>
        <w:r w:rsidR="00353D75">
          <w:rPr>
            <w:noProof/>
          </w:rPr>
          <w:t>23</w:t>
        </w:r>
        <w:r>
          <w:fldChar w:fldCharType="end"/>
        </w:r>
      </w:p>
    </w:sdtContent>
  </w:sdt>
  <w:p w:rsidR="0007211D" w:rsidRDefault="000721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BFE34AC"/>
    <w:lvl w:ilvl="0">
      <w:start w:val="1"/>
      <w:numFmt w:val="decimal"/>
      <w:lvlText w:val="%1."/>
      <w:lvlJc w:val="left"/>
      <w:pPr>
        <w:tabs>
          <w:tab w:val="num" w:pos="0"/>
        </w:tabs>
        <w:ind w:left="928" w:hanging="360"/>
      </w:pPr>
      <w:rPr>
        <w:sz w:val="24"/>
        <w:szCs w:val="24"/>
      </w:rPr>
    </w:lvl>
    <w:lvl w:ilvl="1">
      <w:start w:val="1"/>
      <w:numFmt w:val="decimal"/>
      <w:lvlText w:val="%1.%2."/>
      <w:lvlJc w:val="left"/>
      <w:pPr>
        <w:tabs>
          <w:tab w:val="num" w:pos="0"/>
        </w:tabs>
        <w:ind w:left="862" w:hanging="720"/>
      </w:pPr>
      <w:rPr>
        <w:i w:val="0"/>
        <w:color w:val="00000A"/>
        <w:sz w:val="24"/>
        <w:szCs w:val="24"/>
      </w:rPr>
    </w:lvl>
    <w:lvl w:ilvl="2">
      <w:start w:val="1"/>
      <w:numFmt w:val="decimal"/>
      <w:lvlText w:val="%1.%2.%3."/>
      <w:lvlJc w:val="left"/>
      <w:pPr>
        <w:tabs>
          <w:tab w:val="num" w:pos="0"/>
        </w:tabs>
        <w:ind w:left="2139" w:hanging="720"/>
      </w:pPr>
      <w:rPr>
        <w:color w:val="00000A"/>
        <w:sz w:val="24"/>
        <w:szCs w:val="24"/>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4"/>
    <w:lvl w:ilvl="0">
      <w:start w:val="1"/>
      <w:numFmt w:val="decimal"/>
      <w:lvlText w:val="%1."/>
      <w:lvlJc w:val="left"/>
      <w:pPr>
        <w:tabs>
          <w:tab w:val="num" w:pos="0"/>
        </w:tabs>
        <w:ind w:left="1776" w:hanging="360"/>
      </w:pPr>
    </w:lvl>
    <w:lvl w:ilvl="1">
      <w:start w:val="1"/>
      <w:numFmt w:val="decimal"/>
      <w:lvlText w:val="%2."/>
      <w:lvlJc w:val="left"/>
      <w:pPr>
        <w:tabs>
          <w:tab w:val="num" w:pos="0"/>
        </w:tabs>
        <w:ind w:left="360" w:hanging="360"/>
      </w:pPr>
      <w:rPr>
        <w:i w:val="0"/>
        <w:color w:val="00000A"/>
        <w:sz w:val="28"/>
        <w:szCs w:val="28"/>
      </w:rPr>
    </w:lvl>
    <w:lvl w:ilvl="2">
      <w:start w:val="7"/>
      <w:numFmt w:val="decimal"/>
      <w:lvlText w:val="%2.%3)"/>
      <w:lvlJc w:val="left"/>
      <w:pPr>
        <w:tabs>
          <w:tab w:val="num" w:pos="0"/>
        </w:tabs>
        <w:ind w:left="3396" w:hanging="36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right"/>
      <w:pPr>
        <w:tabs>
          <w:tab w:val="num" w:pos="0"/>
        </w:tabs>
        <w:ind w:left="5376" w:hanging="180"/>
      </w:pPr>
    </w:lvl>
    <w:lvl w:ilvl="6">
      <w:start w:val="1"/>
      <w:numFmt w:val="decimal"/>
      <w:lvlText w:val="%2.%3.%4.%5.%6.%7."/>
      <w:lvlJc w:val="left"/>
      <w:pPr>
        <w:tabs>
          <w:tab w:val="num" w:pos="0"/>
        </w:tabs>
        <w:ind w:left="6096" w:hanging="360"/>
      </w:pPr>
    </w:lvl>
    <w:lvl w:ilvl="7">
      <w:start w:val="1"/>
      <w:numFmt w:val="lowerLetter"/>
      <w:lvlText w:val="%2.%3.%4.%5.%6.%7.%8."/>
      <w:lvlJc w:val="left"/>
      <w:pPr>
        <w:tabs>
          <w:tab w:val="num" w:pos="0"/>
        </w:tabs>
        <w:ind w:left="6816" w:hanging="360"/>
      </w:pPr>
    </w:lvl>
    <w:lvl w:ilvl="8">
      <w:start w:val="1"/>
      <w:numFmt w:val="lowerRoman"/>
      <w:lvlText w:val="%2.%3.%4.%5.%6.%7.%8.%9."/>
      <w:lvlJc w:val="right"/>
      <w:pPr>
        <w:tabs>
          <w:tab w:val="num" w:pos="0"/>
        </w:tabs>
        <w:ind w:left="7536" w:hanging="180"/>
      </w:pPr>
    </w:lvl>
  </w:abstractNum>
  <w:abstractNum w:abstractNumId="2">
    <w:nsid w:val="00000003"/>
    <w:multiLevelType w:val="multilevel"/>
    <w:tmpl w:val="00000003"/>
    <w:name w:val="WWNum1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eastAsia="Calibri" w:cs="Times New Roman"/>
      </w:r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720"/>
        </w:tabs>
        <w:ind w:left="72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3">
    <w:nsid w:val="00000004"/>
    <w:multiLevelType w:val="multilevel"/>
    <w:tmpl w:val="00000004"/>
    <w:name w:val="WWNum15"/>
    <w:lvl w:ilvl="0">
      <w:start w:val="11"/>
      <w:numFmt w:val="decimal"/>
      <w:lvlText w:val="%1."/>
      <w:lvlJc w:val="left"/>
      <w:pPr>
        <w:tabs>
          <w:tab w:val="num" w:pos="0"/>
        </w:tabs>
        <w:ind w:left="517" w:hanging="375"/>
      </w:pPr>
    </w:lvl>
    <w:lvl w:ilvl="1">
      <w:start w:val="1"/>
      <w:numFmt w:val="decimal"/>
      <w:lvlText w:val="%1.%2"/>
      <w:lvlJc w:val="left"/>
      <w:pPr>
        <w:tabs>
          <w:tab w:val="num" w:pos="0"/>
        </w:tabs>
        <w:ind w:left="667" w:hanging="525"/>
      </w:pPr>
    </w:lvl>
    <w:lvl w:ilvl="2">
      <w:start w:val="1"/>
      <w:numFmt w:val="decimal"/>
      <w:lvlText w:val="%1.%2.%3"/>
      <w:lvlJc w:val="left"/>
      <w:pPr>
        <w:tabs>
          <w:tab w:val="num" w:pos="0"/>
        </w:tabs>
        <w:ind w:left="862" w:hanging="720"/>
      </w:pPr>
    </w:lvl>
    <w:lvl w:ilvl="3">
      <w:start w:val="1"/>
      <w:numFmt w:val="decimal"/>
      <w:lvlText w:val="%1.%2.%3.%4"/>
      <w:lvlJc w:val="left"/>
      <w:pPr>
        <w:tabs>
          <w:tab w:val="num" w:pos="0"/>
        </w:tabs>
        <w:ind w:left="1222" w:hanging="1080"/>
      </w:pPr>
    </w:lvl>
    <w:lvl w:ilvl="4">
      <w:start w:val="1"/>
      <w:numFmt w:val="decimal"/>
      <w:lvlText w:val="%1.%2.%3.%4.%5"/>
      <w:lvlJc w:val="left"/>
      <w:pPr>
        <w:tabs>
          <w:tab w:val="num" w:pos="0"/>
        </w:tabs>
        <w:ind w:left="1222" w:hanging="1080"/>
      </w:pPr>
    </w:lvl>
    <w:lvl w:ilvl="5">
      <w:start w:val="1"/>
      <w:numFmt w:val="decimal"/>
      <w:lvlText w:val="%1.%2.%3.%4.%5.%6"/>
      <w:lvlJc w:val="left"/>
      <w:pPr>
        <w:tabs>
          <w:tab w:val="num" w:pos="0"/>
        </w:tabs>
        <w:ind w:left="1582" w:hanging="1440"/>
      </w:pPr>
    </w:lvl>
    <w:lvl w:ilvl="6">
      <w:start w:val="1"/>
      <w:numFmt w:val="decimal"/>
      <w:lvlText w:val="%1.%2.%3.%4.%5.%6.%7"/>
      <w:lvlJc w:val="left"/>
      <w:pPr>
        <w:tabs>
          <w:tab w:val="num" w:pos="0"/>
        </w:tabs>
        <w:ind w:left="1582" w:hanging="1440"/>
      </w:pPr>
    </w:lvl>
    <w:lvl w:ilvl="7">
      <w:start w:val="1"/>
      <w:numFmt w:val="decimal"/>
      <w:lvlText w:val="%1.%2.%3.%4.%5.%6.%7.%8"/>
      <w:lvlJc w:val="left"/>
      <w:pPr>
        <w:tabs>
          <w:tab w:val="num" w:pos="0"/>
        </w:tabs>
        <w:ind w:left="1942" w:hanging="1800"/>
      </w:pPr>
    </w:lvl>
    <w:lvl w:ilvl="8">
      <w:start w:val="1"/>
      <w:numFmt w:val="decimal"/>
      <w:lvlText w:val="%1.%2.%3.%4.%5.%6.%7.%8.%9"/>
      <w:lvlJc w:val="left"/>
      <w:pPr>
        <w:tabs>
          <w:tab w:val="num" w:pos="0"/>
        </w:tabs>
        <w:ind w:left="2302" w:hanging="2160"/>
      </w:pPr>
    </w:lvl>
  </w:abstractNum>
  <w:abstractNum w:abstractNumId="4">
    <w:nsid w:val="00000005"/>
    <w:multiLevelType w:val="multilevel"/>
    <w:tmpl w:val="7B641980"/>
    <w:name w:val="WWNum16"/>
    <w:lvl w:ilvl="0">
      <w:start w:val="11"/>
      <w:numFmt w:val="decimal"/>
      <w:lvlText w:val="%1."/>
      <w:lvlJc w:val="left"/>
      <w:pPr>
        <w:tabs>
          <w:tab w:val="num" w:pos="0"/>
        </w:tabs>
        <w:ind w:left="1451" w:hanging="600"/>
      </w:pPr>
      <w:rPr>
        <w:i/>
        <w:sz w:val="24"/>
        <w:szCs w:val="24"/>
      </w:rPr>
    </w:lvl>
    <w:lvl w:ilvl="1">
      <w:start w:val="1"/>
      <w:numFmt w:val="decimal"/>
      <w:lvlText w:val="%1.%2."/>
      <w:lvlJc w:val="left"/>
      <w:pPr>
        <w:tabs>
          <w:tab w:val="num" w:pos="0"/>
        </w:tabs>
        <w:ind w:left="1571" w:hanging="720"/>
      </w:pPr>
      <w:rPr>
        <w:rFonts w:cs="Times New Roman"/>
        <w:i w:val="0"/>
        <w:sz w:val="24"/>
        <w:szCs w:val="24"/>
      </w:rPr>
    </w:lvl>
    <w:lvl w:ilvl="2">
      <w:start w:val="1"/>
      <w:numFmt w:val="decimal"/>
      <w:lvlText w:val="%1.%2.%3."/>
      <w:lvlJc w:val="left"/>
      <w:pPr>
        <w:tabs>
          <w:tab w:val="num" w:pos="0"/>
        </w:tabs>
        <w:ind w:left="1571" w:hanging="720"/>
      </w:pPr>
      <w:rPr>
        <w:color w:val="00000A"/>
        <w:sz w:val="24"/>
        <w:szCs w:val="24"/>
      </w:rPr>
    </w:lvl>
    <w:lvl w:ilvl="3">
      <w:start w:val="1"/>
      <w:numFmt w:val="decimal"/>
      <w:lvlText w:val="%1.%2.%3.%4."/>
      <w:lvlJc w:val="left"/>
      <w:pPr>
        <w:tabs>
          <w:tab w:val="num" w:pos="0"/>
        </w:tabs>
        <w:ind w:left="2781" w:hanging="108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4275" w:hanging="1440"/>
      </w:pPr>
    </w:lvl>
    <w:lvl w:ilvl="6">
      <w:start w:val="1"/>
      <w:numFmt w:val="decimal"/>
      <w:lvlText w:val="%1.%2.%3.%4.%5.%6.%7."/>
      <w:lvlJc w:val="left"/>
      <w:pPr>
        <w:tabs>
          <w:tab w:val="num" w:pos="0"/>
        </w:tabs>
        <w:ind w:left="5202" w:hanging="1800"/>
      </w:pPr>
    </w:lvl>
    <w:lvl w:ilvl="7">
      <w:start w:val="1"/>
      <w:numFmt w:val="decimal"/>
      <w:lvlText w:val="%1.%2.%3.%4.%5.%6.%7.%8."/>
      <w:lvlJc w:val="left"/>
      <w:pPr>
        <w:tabs>
          <w:tab w:val="num" w:pos="0"/>
        </w:tabs>
        <w:ind w:left="5769" w:hanging="1800"/>
      </w:pPr>
    </w:lvl>
    <w:lvl w:ilvl="8">
      <w:start w:val="1"/>
      <w:numFmt w:val="decimal"/>
      <w:lvlText w:val="%1.%2.%3.%4.%5.%6.%7.%8.%9."/>
      <w:lvlJc w:val="left"/>
      <w:pPr>
        <w:tabs>
          <w:tab w:val="num" w:pos="0"/>
        </w:tabs>
        <w:ind w:left="6696" w:hanging="2160"/>
      </w:pPr>
    </w:lvl>
  </w:abstractNum>
  <w:abstractNum w:abstractNumId="5">
    <w:nsid w:val="00000006"/>
    <w:multiLevelType w:val="multilevel"/>
    <w:tmpl w:val="00000006"/>
    <w:name w:val="WWNum17"/>
    <w:lvl w:ilvl="0">
      <w:start w:val="22"/>
      <w:numFmt w:val="decimal"/>
      <w:lvlText w:val="%1."/>
      <w:lvlJc w:val="left"/>
      <w:pPr>
        <w:tabs>
          <w:tab w:val="num" w:pos="0"/>
        </w:tabs>
        <w:ind w:left="600" w:hanging="600"/>
      </w:pPr>
    </w:lvl>
    <w:lvl w:ilvl="1">
      <w:start w:val="4"/>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6">
    <w:nsid w:val="00000007"/>
    <w:multiLevelType w:val="multilevel"/>
    <w:tmpl w:val="00000007"/>
    <w:name w:val="WWNum20"/>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Num25"/>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9">
    <w:nsid w:val="0000000C"/>
    <w:multiLevelType w:val="multilevel"/>
    <w:tmpl w:val="782009BC"/>
    <w:name w:val="WWNum29"/>
    <w:lvl w:ilvl="0">
      <w:start w:val="24"/>
      <w:numFmt w:val="decimal"/>
      <w:lvlText w:val="%1."/>
      <w:lvlJc w:val="left"/>
      <w:pPr>
        <w:tabs>
          <w:tab w:val="num" w:pos="0"/>
        </w:tabs>
        <w:ind w:left="860" w:hanging="576"/>
      </w:pPr>
      <w:rPr>
        <w:rFonts w:hint="default"/>
      </w:rPr>
    </w:lvl>
    <w:lvl w:ilvl="1">
      <w:start w:val="1"/>
      <w:numFmt w:val="decimal"/>
      <w:lvlText w:val="%1.%2."/>
      <w:lvlJc w:val="left"/>
      <w:pPr>
        <w:tabs>
          <w:tab w:val="num" w:pos="-143"/>
        </w:tabs>
        <w:ind w:left="1570" w:hanging="720"/>
      </w:pPr>
      <w:rPr>
        <w:rFonts w:hint="default"/>
        <w:b w:val="0"/>
        <w:i w:val="0"/>
      </w:rPr>
    </w:lvl>
    <w:lvl w:ilvl="2">
      <w:start w:val="1"/>
      <w:numFmt w:val="decimal"/>
      <w:lvlText w:val="%1.%2.%3."/>
      <w:lvlJc w:val="left"/>
      <w:pPr>
        <w:tabs>
          <w:tab w:val="num" w:pos="0"/>
        </w:tabs>
        <w:ind w:left="2706" w:hanging="720"/>
      </w:pPr>
      <w:rPr>
        <w:rFonts w:hint="default"/>
      </w:rPr>
    </w:lvl>
    <w:lvl w:ilvl="3">
      <w:start w:val="1"/>
      <w:numFmt w:val="decimal"/>
      <w:lvlText w:val="%1.%2.%3.%4."/>
      <w:lvlJc w:val="left"/>
      <w:pPr>
        <w:tabs>
          <w:tab w:val="num" w:pos="0"/>
        </w:tabs>
        <w:ind w:left="4059" w:hanging="1080"/>
      </w:pPr>
      <w:rPr>
        <w:rFonts w:hint="default"/>
      </w:rPr>
    </w:lvl>
    <w:lvl w:ilvl="4">
      <w:start w:val="1"/>
      <w:numFmt w:val="decimal"/>
      <w:lvlText w:val="%1.%2.%3.%4.%5."/>
      <w:lvlJc w:val="left"/>
      <w:pPr>
        <w:tabs>
          <w:tab w:val="num" w:pos="0"/>
        </w:tabs>
        <w:ind w:left="5052" w:hanging="1080"/>
      </w:pPr>
      <w:rPr>
        <w:rFonts w:hint="default"/>
      </w:rPr>
    </w:lvl>
    <w:lvl w:ilvl="5">
      <w:start w:val="1"/>
      <w:numFmt w:val="decimal"/>
      <w:lvlText w:val="%1.%2.%3.%4.%5.%6."/>
      <w:lvlJc w:val="left"/>
      <w:pPr>
        <w:tabs>
          <w:tab w:val="num" w:pos="0"/>
        </w:tabs>
        <w:ind w:left="6405" w:hanging="1440"/>
      </w:pPr>
      <w:rPr>
        <w:rFonts w:hint="default"/>
      </w:rPr>
    </w:lvl>
    <w:lvl w:ilvl="6">
      <w:start w:val="1"/>
      <w:numFmt w:val="decimal"/>
      <w:lvlText w:val="%1.%2.%3.%4.%5.%6.%7."/>
      <w:lvlJc w:val="left"/>
      <w:pPr>
        <w:tabs>
          <w:tab w:val="num" w:pos="0"/>
        </w:tabs>
        <w:ind w:left="7758" w:hanging="1800"/>
      </w:pPr>
      <w:rPr>
        <w:rFonts w:hint="default"/>
      </w:rPr>
    </w:lvl>
    <w:lvl w:ilvl="7">
      <w:start w:val="1"/>
      <w:numFmt w:val="decimal"/>
      <w:lvlText w:val="%1.%2.%3.%4.%5.%6.%7.%8."/>
      <w:lvlJc w:val="left"/>
      <w:pPr>
        <w:tabs>
          <w:tab w:val="num" w:pos="0"/>
        </w:tabs>
        <w:ind w:left="8751" w:hanging="1800"/>
      </w:pPr>
      <w:rPr>
        <w:rFonts w:hint="default"/>
      </w:rPr>
    </w:lvl>
    <w:lvl w:ilvl="8">
      <w:start w:val="1"/>
      <w:numFmt w:val="decimal"/>
      <w:lvlText w:val="%1.%2.%3.%4.%5.%6.%7.%8.%9."/>
      <w:lvlJc w:val="left"/>
      <w:pPr>
        <w:tabs>
          <w:tab w:val="num" w:pos="0"/>
        </w:tabs>
        <w:ind w:left="10104" w:hanging="2160"/>
      </w:pPr>
      <w:rPr>
        <w:rFonts w:hint="default"/>
      </w:rPr>
    </w:lvl>
  </w:abstractNum>
  <w:abstractNum w:abstractNumId="10">
    <w:nsid w:val="0000000D"/>
    <w:multiLevelType w:val="multilevel"/>
    <w:tmpl w:val="0000000D"/>
    <w:name w:val="WWNum30"/>
    <w:lvl w:ilvl="0">
      <w:start w:val="28"/>
      <w:numFmt w:val="decimal"/>
      <w:lvlText w:val="%1."/>
      <w:lvlJc w:val="left"/>
      <w:pPr>
        <w:tabs>
          <w:tab w:val="num" w:pos="0"/>
        </w:tabs>
        <w:ind w:left="576" w:hanging="576"/>
      </w:pPr>
    </w:lvl>
    <w:lvl w:ilvl="1">
      <w:start w:val="5"/>
      <w:numFmt w:val="decimal"/>
      <w:lvlText w:val="%1.%2."/>
      <w:lvlJc w:val="left"/>
      <w:pPr>
        <w:tabs>
          <w:tab w:val="num" w:pos="0"/>
        </w:tabs>
        <w:ind w:left="1713" w:hanging="720"/>
      </w:pPr>
    </w:lvl>
    <w:lvl w:ilvl="2">
      <w:start w:val="1"/>
      <w:numFmt w:val="decimal"/>
      <w:lvlText w:val="%1.%2.%3."/>
      <w:lvlJc w:val="left"/>
      <w:pPr>
        <w:tabs>
          <w:tab w:val="num" w:pos="0"/>
        </w:tabs>
        <w:ind w:left="2706" w:hanging="720"/>
      </w:pPr>
    </w:lvl>
    <w:lvl w:ilvl="3">
      <w:start w:val="1"/>
      <w:numFmt w:val="decimal"/>
      <w:lvlText w:val="%1.%2.%3.%4."/>
      <w:lvlJc w:val="left"/>
      <w:pPr>
        <w:tabs>
          <w:tab w:val="num" w:pos="0"/>
        </w:tabs>
        <w:ind w:left="4059" w:hanging="1080"/>
      </w:pPr>
    </w:lvl>
    <w:lvl w:ilvl="4">
      <w:start w:val="1"/>
      <w:numFmt w:val="decimal"/>
      <w:lvlText w:val="%1.%2.%3.%4.%5."/>
      <w:lvlJc w:val="left"/>
      <w:pPr>
        <w:tabs>
          <w:tab w:val="num" w:pos="0"/>
        </w:tabs>
        <w:ind w:left="5052" w:hanging="1080"/>
      </w:pPr>
    </w:lvl>
    <w:lvl w:ilvl="5">
      <w:start w:val="1"/>
      <w:numFmt w:val="decimal"/>
      <w:lvlText w:val="%1.%2.%3.%4.%5.%6."/>
      <w:lvlJc w:val="left"/>
      <w:pPr>
        <w:tabs>
          <w:tab w:val="num" w:pos="0"/>
        </w:tabs>
        <w:ind w:left="6405" w:hanging="1440"/>
      </w:pPr>
    </w:lvl>
    <w:lvl w:ilvl="6">
      <w:start w:val="1"/>
      <w:numFmt w:val="decimal"/>
      <w:lvlText w:val="%1.%2.%3.%4.%5.%6.%7."/>
      <w:lvlJc w:val="left"/>
      <w:pPr>
        <w:tabs>
          <w:tab w:val="num" w:pos="0"/>
        </w:tabs>
        <w:ind w:left="7758" w:hanging="1800"/>
      </w:pPr>
    </w:lvl>
    <w:lvl w:ilvl="7">
      <w:start w:val="1"/>
      <w:numFmt w:val="decimal"/>
      <w:lvlText w:val="%1.%2.%3.%4.%5.%6.%7.%8."/>
      <w:lvlJc w:val="left"/>
      <w:pPr>
        <w:tabs>
          <w:tab w:val="num" w:pos="0"/>
        </w:tabs>
        <w:ind w:left="8751" w:hanging="1800"/>
      </w:pPr>
    </w:lvl>
    <w:lvl w:ilvl="8">
      <w:start w:val="1"/>
      <w:numFmt w:val="decimal"/>
      <w:lvlText w:val="%1.%2.%3.%4.%5.%6.%7.%8.%9."/>
      <w:lvlJc w:val="left"/>
      <w:pPr>
        <w:tabs>
          <w:tab w:val="num" w:pos="0"/>
        </w:tabs>
        <w:ind w:left="10104" w:hanging="2160"/>
      </w:pPr>
    </w:lvl>
  </w:abstractNum>
  <w:abstractNum w:abstractNumId="11">
    <w:nsid w:val="0000000E"/>
    <w:multiLevelType w:val="multilevel"/>
    <w:tmpl w:val="6E182982"/>
    <w:name w:val="WWNum31"/>
    <w:lvl w:ilvl="0">
      <w:start w:val="28"/>
      <w:numFmt w:val="decimal"/>
      <w:lvlText w:val="%1."/>
      <w:lvlJc w:val="left"/>
      <w:pPr>
        <w:tabs>
          <w:tab w:val="num" w:pos="0"/>
        </w:tabs>
        <w:ind w:left="576" w:hanging="576"/>
      </w:pPr>
    </w:lvl>
    <w:lvl w:ilvl="1">
      <w:start w:val="7"/>
      <w:numFmt w:val="decimal"/>
      <w:lvlText w:val="%1.%2."/>
      <w:lvlJc w:val="left"/>
      <w:pPr>
        <w:tabs>
          <w:tab w:val="num" w:pos="-143"/>
        </w:tabs>
        <w:ind w:left="1570" w:hanging="720"/>
      </w:pPr>
      <w:rPr>
        <w:b w:val="0"/>
      </w:rPr>
    </w:lvl>
    <w:lvl w:ilvl="2">
      <w:start w:val="1"/>
      <w:numFmt w:val="decimal"/>
      <w:lvlText w:val="%1.%2.%3."/>
      <w:lvlJc w:val="left"/>
      <w:pPr>
        <w:tabs>
          <w:tab w:val="num" w:pos="0"/>
        </w:tabs>
        <w:ind w:left="2706" w:hanging="720"/>
      </w:pPr>
    </w:lvl>
    <w:lvl w:ilvl="3">
      <w:start w:val="1"/>
      <w:numFmt w:val="decimal"/>
      <w:lvlText w:val="%1.%2.%3.%4."/>
      <w:lvlJc w:val="left"/>
      <w:pPr>
        <w:tabs>
          <w:tab w:val="num" w:pos="0"/>
        </w:tabs>
        <w:ind w:left="4059" w:hanging="1080"/>
      </w:pPr>
    </w:lvl>
    <w:lvl w:ilvl="4">
      <w:start w:val="1"/>
      <w:numFmt w:val="decimal"/>
      <w:lvlText w:val="%1.%2.%3.%4.%5."/>
      <w:lvlJc w:val="left"/>
      <w:pPr>
        <w:tabs>
          <w:tab w:val="num" w:pos="0"/>
        </w:tabs>
        <w:ind w:left="5052" w:hanging="1080"/>
      </w:pPr>
    </w:lvl>
    <w:lvl w:ilvl="5">
      <w:start w:val="1"/>
      <w:numFmt w:val="decimal"/>
      <w:lvlText w:val="%1.%2.%3.%4.%5.%6."/>
      <w:lvlJc w:val="left"/>
      <w:pPr>
        <w:tabs>
          <w:tab w:val="num" w:pos="0"/>
        </w:tabs>
        <w:ind w:left="6405" w:hanging="1440"/>
      </w:pPr>
    </w:lvl>
    <w:lvl w:ilvl="6">
      <w:start w:val="1"/>
      <w:numFmt w:val="decimal"/>
      <w:lvlText w:val="%1.%2.%3.%4.%5.%6.%7."/>
      <w:lvlJc w:val="left"/>
      <w:pPr>
        <w:tabs>
          <w:tab w:val="num" w:pos="0"/>
        </w:tabs>
        <w:ind w:left="7758" w:hanging="1800"/>
      </w:pPr>
    </w:lvl>
    <w:lvl w:ilvl="7">
      <w:start w:val="1"/>
      <w:numFmt w:val="decimal"/>
      <w:lvlText w:val="%1.%2.%3.%4.%5.%6.%7.%8."/>
      <w:lvlJc w:val="left"/>
      <w:pPr>
        <w:tabs>
          <w:tab w:val="num" w:pos="0"/>
        </w:tabs>
        <w:ind w:left="8751" w:hanging="1800"/>
      </w:pPr>
    </w:lvl>
    <w:lvl w:ilvl="8">
      <w:start w:val="1"/>
      <w:numFmt w:val="decimal"/>
      <w:lvlText w:val="%1.%2.%3.%4.%5.%6.%7.%8.%9."/>
      <w:lvlJc w:val="left"/>
      <w:pPr>
        <w:tabs>
          <w:tab w:val="num" w:pos="0"/>
        </w:tabs>
        <w:ind w:left="10104" w:hanging="2160"/>
      </w:pPr>
    </w:lvl>
  </w:abstractNum>
  <w:abstractNum w:abstractNumId="12">
    <w:nsid w:val="0000000F"/>
    <w:multiLevelType w:val="multilevel"/>
    <w:tmpl w:val="0000000F"/>
    <w:name w:val="WWNum32"/>
    <w:lvl w:ilvl="0">
      <w:start w:val="1"/>
      <w:numFmt w:val="bullet"/>
      <w:lvlText w:val=""/>
      <w:lvlJc w:val="left"/>
      <w:pPr>
        <w:tabs>
          <w:tab w:val="num" w:pos="0"/>
        </w:tabs>
        <w:ind w:left="1440" w:hanging="360"/>
      </w:pPr>
      <w:rPr>
        <w:rFonts w:ascii="Wingdings" w:hAnsi="Wingdings"/>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3">
    <w:nsid w:val="00000010"/>
    <w:multiLevelType w:val="multilevel"/>
    <w:tmpl w:val="00000010"/>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00000011"/>
    <w:multiLevelType w:val="multilevel"/>
    <w:tmpl w:val="00000011"/>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13"/>
    <w:multiLevelType w:val="multilevel"/>
    <w:tmpl w:val="00000013"/>
    <w:lvl w:ilvl="0">
      <w:start w:val="10"/>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nsid w:val="00000015"/>
    <w:multiLevelType w:val="multilevel"/>
    <w:tmpl w:val="00000015"/>
    <w:lvl w:ilvl="0">
      <w:start w:val="1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5"/>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nsid w:val="049A46EA"/>
    <w:multiLevelType w:val="multilevel"/>
    <w:tmpl w:val="8E8E6E84"/>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0B3468D2"/>
    <w:multiLevelType w:val="multilevel"/>
    <w:tmpl w:val="D254787C"/>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0C596C94"/>
    <w:multiLevelType w:val="multilevel"/>
    <w:tmpl w:val="0419001D"/>
    <w:name w:val="WWNum2922222222"/>
    <w:numStyleLink w:val="1"/>
  </w:abstractNum>
  <w:abstractNum w:abstractNumId="20">
    <w:nsid w:val="0E0A372F"/>
    <w:multiLevelType w:val="multilevel"/>
    <w:tmpl w:val="F5461BA4"/>
    <w:name w:val="WWNum2922"/>
    <w:lvl w:ilvl="0">
      <w:start w:val="1"/>
      <w:numFmt w:val="decimal"/>
      <w:lvlText w:val="%1."/>
      <w:lvlJc w:val="left"/>
      <w:pPr>
        <w:ind w:left="1429" w:hanging="360"/>
      </w:pPr>
    </w:lvl>
    <w:lvl w:ilvl="1">
      <w:start w:val="3"/>
      <w:numFmt w:val="decimal"/>
      <w:isLgl/>
      <w:lvlText w:val="%1.%2"/>
      <w:lvlJc w:val="left"/>
      <w:pPr>
        <w:ind w:left="1873" w:hanging="804"/>
      </w:pPr>
      <w:rPr>
        <w:rFonts w:hint="default"/>
      </w:rPr>
    </w:lvl>
    <w:lvl w:ilvl="2">
      <w:start w:val="1"/>
      <w:numFmt w:val="decimal"/>
      <w:isLgl/>
      <w:lvlText w:val="%1.%2.%3"/>
      <w:lvlJc w:val="left"/>
      <w:pPr>
        <w:ind w:left="1873" w:hanging="804"/>
      </w:pPr>
      <w:rPr>
        <w:rFonts w:hint="default"/>
      </w:rPr>
    </w:lvl>
    <w:lvl w:ilvl="3">
      <w:start w:val="1"/>
      <w:numFmt w:val="decimal"/>
      <w:isLgl/>
      <w:lvlText w:val="%1.%2.%3.%4"/>
      <w:lvlJc w:val="left"/>
      <w:pPr>
        <w:ind w:left="1873" w:hanging="804"/>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1">
    <w:nsid w:val="0EDE7E8C"/>
    <w:multiLevelType w:val="hybridMultilevel"/>
    <w:tmpl w:val="00669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22F5647"/>
    <w:multiLevelType w:val="multilevel"/>
    <w:tmpl w:val="0419001D"/>
    <w:name w:val="WWNum292222222"/>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DB13B72"/>
    <w:multiLevelType w:val="multilevel"/>
    <w:tmpl w:val="65FE16A2"/>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22BA77ED"/>
    <w:multiLevelType w:val="multilevel"/>
    <w:tmpl w:val="CDA607EA"/>
    <w:name w:val="WWNum292222"/>
    <w:lvl w:ilvl="0">
      <w:start w:val="1"/>
      <w:numFmt w:val="decimal"/>
      <w:lvlText w:val="%1."/>
      <w:lvlJc w:val="left"/>
      <w:pPr>
        <w:ind w:left="720" w:hanging="360"/>
      </w:pPr>
    </w:lvl>
    <w:lvl w:ilvl="1">
      <w:start w:val="1"/>
      <w:numFmt w:val="decimal"/>
      <w:isLgl/>
      <w:lvlText w:val="%1.%2"/>
      <w:lvlJc w:val="left"/>
      <w:pPr>
        <w:ind w:left="1585" w:hanging="876"/>
      </w:pPr>
      <w:rPr>
        <w:rFonts w:hint="default"/>
      </w:rPr>
    </w:lvl>
    <w:lvl w:ilvl="2">
      <w:start w:val="1"/>
      <w:numFmt w:val="decimal"/>
      <w:isLgl/>
      <w:lvlText w:val="%1.%2.%3"/>
      <w:lvlJc w:val="left"/>
      <w:pPr>
        <w:ind w:left="1934" w:hanging="876"/>
      </w:pPr>
      <w:rPr>
        <w:rFonts w:hint="default"/>
      </w:rPr>
    </w:lvl>
    <w:lvl w:ilvl="3">
      <w:start w:val="1"/>
      <w:numFmt w:val="decimal"/>
      <w:isLgl/>
      <w:lvlText w:val="%1.%2.%3.%4"/>
      <w:lvlJc w:val="left"/>
      <w:pPr>
        <w:ind w:left="2283" w:hanging="876"/>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5">
    <w:nsid w:val="2EBD4BF0"/>
    <w:multiLevelType w:val="hybridMultilevel"/>
    <w:tmpl w:val="137CC6EC"/>
    <w:name w:val="WWNum29222"/>
    <w:lvl w:ilvl="0" w:tplc="7AEE9A8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A587162"/>
    <w:multiLevelType w:val="multilevel"/>
    <w:tmpl w:val="2C96F40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3A7D1D98"/>
    <w:multiLevelType w:val="multilevel"/>
    <w:tmpl w:val="2F98366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44BD50E0"/>
    <w:multiLevelType w:val="hybridMultilevel"/>
    <w:tmpl w:val="6AD295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D1F5C21"/>
    <w:multiLevelType w:val="hybridMultilevel"/>
    <w:tmpl w:val="C2A00816"/>
    <w:lvl w:ilvl="0" w:tplc="1FD81D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48665ED"/>
    <w:multiLevelType w:val="hybridMultilevel"/>
    <w:tmpl w:val="07FC8E88"/>
    <w:lvl w:ilvl="0" w:tplc="FB84A19A">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B986FB9"/>
    <w:multiLevelType w:val="multilevel"/>
    <w:tmpl w:val="9D624906"/>
    <w:lvl w:ilvl="0">
      <w:start w:val="2"/>
      <w:numFmt w:val="decimal"/>
      <w:lvlText w:val="%1"/>
      <w:lvlJc w:val="left"/>
      <w:pPr>
        <w:ind w:left="360" w:hanging="360"/>
      </w:pPr>
      <w:rPr>
        <w:rFonts w:hint="default"/>
      </w:rPr>
    </w:lvl>
    <w:lvl w:ilvl="1">
      <w:start w:val="8"/>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nsid w:val="6D6C1267"/>
    <w:multiLevelType w:val="multilevel"/>
    <w:tmpl w:val="4E9E9462"/>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6"/>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2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lvlOverride w:ilvl="0">
      <w:startOverride w:val="2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2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5"/>
  </w:num>
  <w:num w:numId="20">
    <w:abstractNumId w:val="24"/>
  </w:num>
  <w:num w:numId="21">
    <w:abstractNumId w:val="30"/>
  </w:num>
  <w:num w:numId="22">
    <w:abstractNumId w:val="29"/>
  </w:num>
  <w:num w:numId="23">
    <w:abstractNumId w:val="27"/>
  </w:num>
  <w:num w:numId="24">
    <w:abstractNumId w:val="32"/>
  </w:num>
  <w:num w:numId="25">
    <w:abstractNumId w:val="31"/>
  </w:num>
  <w:num w:numId="26">
    <w:abstractNumId w:val="22"/>
  </w:num>
  <w:num w:numId="27">
    <w:abstractNumId w:val="19"/>
  </w:num>
  <w:num w:numId="28">
    <w:abstractNumId w:val="26"/>
  </w:num>
  <w:num w:numId="29">
    <w:abstractNumId w:val="17"/>
  </w:num>
  <w:num w:numId="30">
    <w:abstractNumId w:val="23"/>
  </w:num>
  <w:num w:numId="31">
    <w:abstractNumId w:val="18"/>
  </w:num>
  <w:num w:numId="32">
    <w:abstractNumId w:val="28"/>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04D"/>
    <w:rsid w:val="0000236D"/>
    <w:rsid w:val="00002D15"/>
    <w:rsid w:val="00004BE5"/>
    <w:rsid w:val="00005A1E"/>
    <w:rsid w:val="00005D96"/>
    <w:rsid w:val="00011C66"/>
    <w:rsid w:val="00012D0F"/>
    <w:rsid w:val="00012F6A"/>
    <w:rsid w:val="0001310A"/>
    <w:rsid w:val="00014A75"/>
    <w:rsid w:val="000151B0"/>
    <w:rsid w:val="00015453"/>
    <w:rsid w:val="000155C3"/>
    <w:rsid w:val="00017BDB"/>
    <w:rsid w:val="00025D95"/>
    <w:rsid w:val="00027EBF"/>
    <w:rsid w:val="00034A7F"/>
    <w:rsid w:val="00034DED"/>
    <w:rsid w:val="00040431"/>
    <w:rsid w:val="00043288"/>
    <w:rsid w:val="00043365"/>
    <w:rsid w:val="00044313"/>
    <w:rsid w:val="00044DD0"/>
    <w:rsid w:val="00045E9F"/>
    <w:rsid w:val="00046197"/>
    <w:rsid w:val="00047E6B"/>
    <w:rsid w:val="000516EA"/>
    <w:rsid w:val="00052012"/>
    <w:rsid w:val="00052D55"/>
    <w:rsid w:val="00053733"/>
    <w:rsid w:val="00053AD2"/>
    <w:rsid w:val="00054562"/>
    <w:rsid w:val="0005665E"/>
    <w:rsid w:val="00056C32"/>
    <w:rsid w:val="00060142"/>
    <w:rsid w:val="00062310"/>
    <w:rsid w:val="00064BCA"/>
    <w:rsid w:val="00065348"/>
    <w:rsid w:val="0006627C"/>
    <w:rsid w:val="00070B31"/>
    <w:rsid w:val="0007211D"/>
    <w:rsid w:val="00072502"/>
    <w:rsid w:val="000749F2"/>
    <w:rsid w:val="00075145"/>
    <w:rsid w:val="00082F48"/>
    <w:rsid w:val="0008354F"/>
    <w:rsid w:val="00085E84"/>
    <w:rsid w:val="00086839"/>
    <w:rsid w:val="000904A7"/>
    <w:rsid w:val="000915D3"/>
    <w:rsid w:val="00092A8B"/>
    <w:rsid w:val="00092FB6"/>
    <w:rsid w:val="00094467"/>
    <w:rsid w:val="00094B96"/>
    <w:rsid w:val="00096514"/>
    <w:rsid w:val="00097F4A"/>
    <w:rsid w:val="000A26D7"/>
    <w:rsid w:val="000A35BB"/>
    <w:rsid w:val="000A6DFD"/>
    <w:rsid w:val="000B2ED6"/>
    <w:rsid w:val="000B41A7"/>
    <w:rsid w:val="000B475E"/>
    <w:rsid w:val="000C21E3"/>
    <w:rsid w:val="000C6672"/>
    <w:rsid w:val="000C77DE"/>
    <w:rsid w:val="000D0394"/>
    <w:rsid w:val="000D0E9B"/>
    <w:rsid w:val="000D37CA"/>
    <w:rsid w:val="000D3AD6"/>
    <w:rsid w:val="000D4056"/>
    <w:rsid w:val="000D423E"/>
    <w:rsid w:val="000D4D42"/>
    <w:rsid w:val="000D63ED"/>
    <w:rsid w:val="000D7004"/>
    <w:rsid w:val="000E08C6"/>
    <w:rsid w:val="000E0BA9"/>
    <w:rsid w:val="000E2DBB"/>
    <w:rsid w:val="000E3E3A"/>
    <w:rsid w:val="000E3F98"/>
    <w:rsid w:val="000E4B65"/>
    <w:rsid w:val="000E570B"/>
    <w:rsid w:val="000F0A7E"/>
    <w:rsid w:val="000F0F28"/>
    <w:rsid w:val="000F20C3"/>
    <w:rsid w:val="000F3169"/>
    <w:rsid w:val="000F3B3B"/>
    <w:rsid w:val="000F47BD"/>
    <w:rsid w:val="000F4BFE"/>
    <w:rsid w:val="000F5697"/>
    <w:rsid w:val="00100241"/>
    <w:rsid w:val="00104725"/>
    <w:rsid w:val="00104C03"/>
    <w:rsid w:val="00107AA8"/>
    <w:rsid w:val="001109D3"/>
    <w:rsid w:val="00110A01"/>
    <w:rsid w:val="00111023"/>
    <w:rsid w:val="00111D6B"/>
    <w:rsid w:val="001127C8"/>
    <w:rsid w:val="0012164B"/>
    <w:rsid w:val="0012367F"/>
    <w:rsid w:val="00123796"/>
    <w:rsid w:val="00125BF6"/>
    <w:rsid w:val="00126035"/>
    <w:rsid w:val="001367E6"/>
    <w:rsid w:val="001374BC"/>
    <w:rsid w:val="00141B39"/>
    <w:rsid w:val="00142FE2"/>
    <w:rsid w:val="00146BA3"/>
    <w:rsid w:val="001472C7"/>
    <w:rsid w:val="00151640"/>
    <w:rsid w:val="00152F7C"/>
    <w:rsid w:val="001537C9"/>
    <w:rsid w:val="00153AC6"/>
    <w:rsid w:val="0015635A"/>
    <w:rsid w:val="00161C8D"/>
    <w:rsid w:val="0016211E"/>
    <w:rsid w:val="00165D3E"/>
    <w:rsid w:val="00165ED7"/>
    <w:rsid w:val="001662F1"/>
    <w:rsid w:val="00171053"/>
    <w:rsid w:val="0017604D"/>
    <w:rsid w:val="0018113C"/>
    <w:rsid w:val="001818A2"/>
    <w:rsid w:val="00181A9F"/>
    <w:rsid w:val="001842EB"/>
    <w:rsid w:val="00186985"/>
    <w:rsid w:val="001871CE"/>
    <w:rsid w:val="00190166"/>
    <w:rsid w:val="00191D1F"/>
    <w:rsid w:val="00194747"/>
    <w:rsid w:val="0019566C"/>
    <w:rsid w:val="00197E2D"/>
    <w:rsid w:val="001A2887"/>
    <w:rsid w:val="001A2F19"/>
    <w:rsid w:val="001A6E3E"/>
    <w:rsid w:val="001B1AF8"/>
    <w:rsid w:val="001B28EB"/>
    <w:rsid w:val="001B3232"/>
    <w:rsid w:val="001B4A4E"/>
    <w:rsid w:val="001B51DE"/>
    <w:rsid w:val="001B67ED"/>
    <w:rsid w:val="001B6FEC"/>
    <w:rsid w:val="001C11B9"/>
    <w:rsid w:val="001C304F"/>
    <w:rsid w:val="001C4783"/>
    <w:rsid w:val="001C645E"/>
    <w:rsid w:val="001D2681"/>
    <w:rsid w:val="001D63DE"/>
    <w:rsid w:val="001D6487"/>
    <w:rsid w:val="001D7599"/>
    <w:rsid w:val="001D7714"/>
    <w:rsid w:val="001E0CAE"/>
    <w:rsid w:val="001E1A57"/>
    <w:rsid w:val="001E2E10"/>
    <w:rsid w:val="001E4604"/>
    <w:rsid w:val="001E5382"/>
    <w:rsid w:val="001E62B0"/>
    <w:rsid w:val="001E655D"/>
    <w:rsid w:val="001E6A3F"/>
    <w:rsid w:val="001E78A0"/>
    <w:rsid w:val="001F0403"/>
    <w:rsid w:val="001F3B08"/>
    <w:rsid w:val="001F451A"/>
    <w:rsid w:val="001F4610"/>
    <w:rsid w:val="002018C6"/>
    <w:rsid w:val="00201D92"/>
    <w:rsid w:val="00204FE3"/>
    <w:rsid w:val="00205C30"/>
    <w:rsid w:val="002070C5"/>
    <w:rsid w:val="002079AF"/>
    <w:rsid w:val="0021420D"/>
    <w:rsid w:val="00214BBE"/>
    <w:rsid w:val="0021576D"/>
    <w:rsid w:val="00215991"/>
    <w:rsid w:val="00227D3B"/>
    <w:rsid w:val="00230AE7"/>
    <w:rsid w:val="00231AC6"/>
    <w:rsid w:val="00232325"/>
    <w:rsid w:val="00232676"/>
    <w:rsid w:val="002330B5"/>
    <w:rsid w:val="00235DF3"/>
    <w:rsid w:val="00236FD0"/>
    <w:rsid w:val="00240528"/>
    <w:rsid w:val="002406A1"/>
    <w:rsid w:val="0024111F"/>
    <w:rsid w:val="0024211C"/>
    <w:rsid w:val="0024454D"/>
    <w:rsid w:val="00245969"/>
    <w:rsid w:val="00245ABB"/>
    <w:rsid w:val="00245E1B"/>
    <w:rsid w:val="0025098C"/>
    <w:rsid w:val="002511D3"/>
    <w:rsid w:val="00251D2A"/>
    <w:rsid w:val="00252C02"/>
    <w:rsid w:val="0025378B"/>
    <w:rsid w:val="0025625B"/>
    <w:rsid w:val="002570BD"/>
    <w:rsid w:val="00257379"/>
    <w:rsid w:val="00260515"/>
    <w:rsid w:val="00262252"/>
    <w:rsid w:val="002638EC"/>
    <w:rsid w:val="00266D5E"/>
    <w:rsid w:val="00267306"/>
    <w:rsid w:val="0026735E"/>
    <w:rsid w:val="002713C0"/>
    <w:rsid w:val="002728BD"/>
    <w:rsid w:val="00274521"/>
    <w:rsid w:val="00275760"/>
    <w:rsid w:val="002765C2"/>
    <w:rsid w:val="0028157A"/>
    <w:rsid w:val="00282260"/>
    <w:rsid w:val="002824D1"/>
    <w:rsid w:val="00282910"/>
    <w:rsid w:val="00284ADD"/>
    <w:rsid w:val="00284C37"/>
    <w:rsid w:val="002877CE"/>
    <w:rsid w:val="0028784D"/>
    <w:rsid w:val="00287E2E"/>
    <w:rsid w:val="00292344"/>
    <w:rsid w:val="00293C52"/>
    <w:rsid w:val="002965C1"/>
    <w:rsid w:val="002A01B5"/>
    <w:rsid w:val="002A01B9"/>
    <w:rsid w:val="002A52BB"/>
    <w:rsid w:val="002A55BF"/>
    <w:rsid w:val="002A55F0"/>
    <w:rsid w:val="002A79B2"/>
    <w:rsid w:val="002B106F"/>
    <w:rsid w:val="002B211E"/>
    <w:rsid w:val="002B375F"/>
    <w:rsid w:val="002B3E92"/>
    <w:rsid w:val="002B4029"/>
    <w:rsid w:val="002B4916"/>
    <w:rsid w:val="002B6CDD"/>
    <w:rsid w:val="002B7004"/>
    <w:rsid w:val="002C14AC"/>
    <w:rsid w:val="002C7302"/>
    <w:rsid w:val="002C7D8D"/>
    <w:rsid w:val="002D382B"/>
    <w:rsid w:val="002D6AAF"/>
    <w:rsid w:val="002D7F0B"/>
    <w:rsid w:val="002E1B16"/>
    <w:rsid w:val="002E207D"/>
    <w:rsid w:val="002E47BE"/>
    <w:rsid w:val="002E5373"/>
    <w:rsid w:val="002E64A2"/>
    <w:rsid w:val="002F1B7D"/>
    <w:rsid w:val="002F2DDA"/>
    <w:rsid w:val="002F64E7"/>
    <w:rsid w:val="002F7E35"/>
    <w:rsid w:val="002F7F8E"/>
    <w:rsid w:val="003007C2"/>
    <w:rsid w:val="003026E1"/>
    <w:rsid w:val="00302BD5"/>
    <w:rsid w:val="003033AF"/>
    <w:rsid w:val="003054D4"/>
    <w:rsid w:val="00306A04"/>
    <w:rsid w:val="003111BB"/>
    <w:rsid w:val="00314B54"/>
    <w:rsid w:val="00314FC4"/>
    <w:rsid w:val="003150DE"/>
    <w:rsid w:val="0031580F"/>
    <w:rsid w:val="00315B2C"/>
    <w:rsid w:val="0031645B"/>
    <w:rsid w:val="00323AA8"/>
    <w:rsid w:val="00326DD3"/>
    <w:rsid w:val="00326ED0"/>
    <w:rsid w:val="00330A8F"/>
    <w:rsid w:val="00330F9F"/>
    <w:rsid w:val="003312AF"/>
    <w:rsid w:val="00332A36"/>
    <w:rsid w:val="003336DB"/>
    <w:rsid w:val="00334E90"/>
    <w:rsid w:val="003356B9"/>
    <w:rsid w:val="0033678D"/>
    <w:rsid w:val="00336849"/>
    <w:rsid w:val="00336985"/>
    <w:rsid w:val="0033740F"/>
    <w:rsid w:val="00337A00"/>
    <w:rsid w:val="00337A50"/>
    <w:rsid w:val="00342B4E"/>
    <w:rsid w:val="00342D20"/>
    <w:rsid w:val="00344113"/>
    <w:rsid w:val="00344CD4"/>
    <w:rsid w:val="0034528F"/>
    <w:rsid w:val="00345E5B"/>
    <w:rsid w:val="0034748A"/>
    <w:rsid w:val="00350962"/>
    <w:rsid w:val="00353D75"/>
    <w:rsid w:val="00355BCA"/>
    <w:rsid w:val="00355C63"/>
    <w:rsid w:val="00360B86"/>
    <w:rsid w:val="00364FFA"/>
    <w:rsid w:val="0036707D"/>
    <w:rsid w:val="00370E52"/>
    <w:rsid w:val="00371659"/>
    <w:rsid w:val="00372044"/>
    <w:rsid w:val="0037393C"/>
    <w:rsid w:val="00376B82"/>
    <w:rsid w:val="003779F2"/>
    <w:rsid w:val="00377B92"/>
    <w:rsid w:val="00382EC6"/>
    <w:rsid w:val="00383375"/>
    <w:rsid w:val="0038356B"/>
    <w:rsid w:val="00390424"/>
    <w:rsid w:val="00390EDA"/>
    <w:rsid w:val="00391088"/>
    <w:rsid w:val="003917C5"/>
    <w:rsid w:val="00394CB8"/>
    <w:rsid w:val="003A20D9"/>
    <w:rsid w:val="003A411E"/>
    <w:rsid w:val="003B1387"/>
    <w:rsid w:val="003B226A"/>
    <w:rsid w:val="003B51A2"/>
    <w:rsid w:val="003B6F10"/>
    <w:rsid w:val="003C0F3E"/>
    <w:rsid w:val="003C11B7"/>
    <w:rsid w:val="003C2EDF"/>
    <w:rsid w:val="003C6C16"/>
    <w:rsid w:val="003D1837"/>
    <w:rsid w:val="003D56AE"/>
    <w:rsid w:val="003D57CE"/>
    <w:rsid w:val="003D5DC5"/>
    <w:rsid w:val="003D6631"/>
    <w:rsid w:val="003E1AF7"/>
    <w:rsid w:val="003E2BDF"/>
    <w:rsid w:val="003E31DC"/>
    <w:rsid w:val="003E7CF0"/>
    <w:rsid w:val="003F0CF1"/>
    <w:rsid w:val="003F6C56"/>
    <w:rsid w:val="003F7E19"/>
    <w:rsid w:val="00401C98"/>
    <w:rsid w:val="00403985"/>
    <w:rsid w:val="00404C05"/>
    <w:rsid w:val="00404F69"/>
    <w:rsid w:val="00407492"/>
    <w:rsid w:val="004136FB"/>
    <w:rsid w:val="00414B1C"/>
    <w:rsid w:val="00416F00"/>
    <w:rsid w:val="004203A3"/>
    <w:rsid w:val="004210EB"/>
    <w:rsid w:val="00421435"/>
    <w:rsid w:val="0042149A"/>
    <w:rsid w:val="0042237E"/>
    <w:rsid w:val="00422E4F"/>
    <w:rsid w:val="00423145"/>
    <w:rsid w:val="0042373C"/>
    <w:rsid w:val="0042409B"/>
    <w:rsid w:val="00424168"/>
    <w:rsid w:val="004247C0"/>
    <w:rsid w:val="004311D5"/>
    <w:rsid w:val="00433FAB"/>
    <w:rsid w:val="004353A9"/>
    <w:rsid w:val="00435754"/>
    <w:rsid w:val="0043577E"/>
    <w:rsid w:val="00437478"/>
    <w:rsid w:val="00437C15"/>
    <w:rsid w:val="0044051E"/>
    <w:rsid w:val="00443196"/>
    <w:rsid w:val="00443D3C"/>
    <w:rsid w:val="00444B0D"/>
    <w:rsid w:val="004463BC"/>
    <w:rsid w:val="00447C2E"/>
    <w:rsid w:val="00453CA9"/>
    <w:rsid w:val="00455748"/>
    <w:rsid w:val="0045610F"/>
    <w:rsid w:val="00457B5C"/>
    <w:rsid w:val="004600B2"/>
    <w:rsid w:val="00460195"/>
    <w:rsid w:val="004602B5"/>
    <w:rsid w:val="00460BD6"/>
    <w:rsid w:val="0046106D"/>
    <w:rsid w:val="00462457"/>
    <w:rsid w:val="004625D7"/>
    <w:rsid w:val="00463374"/>
    <w:rsid w:val="00467F7F"/>
    <w:rsid w:val="0047182D"/>
    <w:rsid w:val="00472428"/>
    <w:rsid w:val="004731EB"/>
    <w:rsid w:val="00477BFD"/>
    <w:rsid w:val="00480E03"/>
    <w:rsid w:val="00481B31"/>
    <w:rsid w:val="00481FA2"/>
    <w:rsid w:val="0048261C"/>
    <w:rsid w:val="00485595"/>
    <w:rsid w:val="00485847"/>
    <w:rsid w:val="004859FA"/>
    <w:rsid w:val="0048609B"/>
    <w:rsid w:val="00486646"/>
    <w:rsid w:val="0048677E"/>
    <w:rsid w:val="004872C3"/>
    <w:rsid w:val="004901FC"/>
    <w:rsid w:val="0049047C"/>
    <w:rsid w:val="00490915"/>
    <w:rsid w:val="00493B00"/>
    <w:rsid w:val="004972E8"/>
    <w:rsid w:val="004A1F4E"/>
    <w:rsid w:val="004A4A79"/>
    <w:rsid w:val="004A51D9"/>
    <w:rsid w:val="004A64CB"/>
    <w:rsid w:val="004A7213"/>
    <w:rsid w:val="004A7FA1"/>
    <w:rsid w:val="004B3416"/>
    <w:rsid w:val="004C16BE"/>
    <w:rsid w:val="004C2961"/>
    <w:rsid w:val="004C3810"/>
    <w:rsid w:val="004C60C5"/>
    <w:rsid w:val="004C7243"/>
    <w:rsid w:val="004D0149"/>
    <w:rsid w:val="004D199D"/>
    <w:rsid w:val="004D4420"/>
    <w:rsid w:val="004D4505"/>
    <w:rsid w:val="004D4D74"/>
    <w:rsid w:val="004D5DCD"/>
    <w:rsid w:val="004D614D"/>
    <w:rsid w:val="004D6689"/>
    <w:rsid w:val="004D6A32"/>
    <w:rsid w:val="004D6BFA"/>
    <w:rsid w:val="004D6CDF"/>
    <w:rsid w:val="004D7558"/>
    <w:rsid w:val="004D7D68"/>
    <w:rsid w:val="004E15E3"/>
    <w:rsid w:val="004E5F6C"/>
    <w:rsid w:val="004F0306"/>
    <w:rsid w:val="004F15BE"/>
    <w:rsid w:val="004F48EC"/>
    <w:rsid w:val="004F4AAB"/>
    <w:rsid w:val="005029CD"/>
    <w:rsid w:val="00503A30"/>
    <w:rsid w:val="00504A0F"/>
    <w:rsid w:val="005059E7"/>
    <w:rsid w:val="00506063"/>
    <w:rsid w:val="00506146"/>
    <w:rsid w:val="005066F8"/>
    <w:rsid w:val="00515359"/>
    <w:rsid w:val="00515E5A"/>
    <w:rsid w:val="005164EF"/>
    <w:rsid w:val="00516C2F"/>
    <w:rsid w:val="00516FDA"/>
    <w:rsid w:val="00517D6E"/>
    <w:rsid w:val="00517E03"/>
    <w:rsid w:val="0052040C"/>
    <w:rsid w:val="00520876"/>
    <w:rsid w:val="00522184"/>
    <w:rsid w:val="00522ABC"/>
    <w:rsid w:val="0052558E"/>
    <w:rsid w:val="0053001E"/>
    <w:rsid w:val="005321BB"/>
    <w:rsid w:val="00532C56"/>
    <w:rsid w:val="00536ED2"/>
    <w:rsid w:val="00536ED7"/>
    <w:rsid w:val="005410F5"/>
    <w:rsid w:val="005411AD"/>
    <w:rsid w:val="0054302C"/>
    <w:rsid w:val="005447AC"/>
    <w:rsid w:val="005455B8"/>
    <w:rsid w:val="00547264"/>
    <w:rsid w:val="00551010"/>
    <w:rsid w:val="00552081"/>
    <w:rsid w:val="005558B0"/>
    <w:rsid w:val="005566C7"/>
    <w:rsid w:val="00557F0D"/>
    <w:rsid w:val="0056008A"/>
    <w:rsid w:val="00560F23"/>
    <w:rsid w:val="0056113E"/>
    <w:rsid w:val="00561A4B"/>
    <w:rsid w:val="00562D70"/>
    <w:rsid w:val="00563F93"/>
    <w:rsid w:val="00564961"/>
    <w:rsid w:val="00566F4E"/>
    <w:rsid w:val="00567D2A"/>
    <w:rsid w:val="005713DE"/>
    <w:rsid w:val="005719C4"/>
    <w:rsid w:val="00572426"/>
    <w:rsid w:val="005731B8"/>
    <w:rsid w:val="005747D6"/>
    <w:rsid w:val="00576345"/>
    <w:rsid w:val="00577A9E"/>
    <w:rsid w:val="00582D3E"/>
    <w:rsid w:val="0058559A"/>
    <w:rsid w:val="00585CEF"/>
    <w:rsid w:val="00590B64"/>
    <w:rsid w:val="00591A58"/>
    <w:rsid w:val="005927C5"/>
    <w:rsid w:val="00592999"/>
    <w:rsid w:val="00593C6E"/>
    <w:rsid w:val="00594DB0"/>
    <w:rsid w:val="005968C0"/>
    <w:rsid w:val="005A1952"/>
    <w:rsid w:val="005A31E9"/>
    <w:rsid w:val="005A63E6"/>
    <w:rsid w:val="005A76FC"/>
    <w:rsid w:val="005B1D42"/>
    <w:rsid w:val="005B48DA"/>
    <w:rsid w:val="005B563F"/>
    <w:rsid w:val="005B6220"/>
    <w:rsid w:val="005B77BC"/>
    <w:rsid w:val="005C0FF8"/>
    <w:rsid w:val="005C183B"/>
    <w:rsid w:val="005C2CCE"/>
    <w:rsid w:val="005D2EC9"/>
    <w:rsid w:val="005D745D"/>
    <w:rsid w:val="005E0261"/>
    <w:rsid w:val="005E286B"/>
    <w:rsid w:val="005E28E1"/>
    <w:rsid w:val="005E2E5F"/>
    <w:rsid w:val="005E58D2"/>
    <w:rsid w:val="005E6713"/>
    <w:rsid w:val="005E6F50"/>
    <w:rsid w:val="005E7667"/>
    <w:rsid w:val="005F0235"/>
    <w:rsid w:val="005F2EF3"/>
    <w:rsid w:val="005F325C"/>
    <w:rsid w:val="005F3278"/>
    <w:rsid w:val="005F3BF7"/>
    <w:rsid w:val="005F4668"/>
    <w:rsid w:val="005F54AA"/>
    <w:rsid w:val="005F5B58"/>
    <w:rsid w:val="005F5F3D"/>
    <w:rsid w:val="00601020"/>
    <w:rsid w:val="00601516"/>
    <w:rsid w:val="00602337"/>
    <w:rsid w:val="00603C85"/>
    <w:rsid w:val="0060461A"/>
    <w:rsid w:val="0061059E"/>
    <w:rsid w:val="006111BD"/>
    <w:rsid w:val="00613D87"/>
    <w:rsid w:val="00613DAF"/>
    <w:rsid w:val="0061512B"/>
    <w:rsid w:val="006176D2"/>
    <w:rsid w:val="006178C2"/>
    <w:rsid w:val="00620BCD"/>
    <w:rsid w:val="00620D6A"/>
    <w:rsid w:val="00621BCA"/>
    <w:rsid w:val="00623283"/>
    <w:rsid w:val="00624358"/>
    <w:rsid w:val="00624C2D"/>
    <w:rsid w:val="00626676"/>
    <w:rsid w:val="00626DF1"/>
    <w:rsid w:val="00633563"/>
    <w:rsid w:val="0063414E"/>
    <w:rsid w:val="00635F27"/>
    <w:rsid w:val="006377CE"/>
    <w:rsid w:val="0064199A"/>
    <w:rsid w:val="00641CD9"/>
    <w:rsid w:val="006426C4"/>
    <w:rsid w:val="0065045F"/>
    <w:rsid w:val="00651D1F"/>
    <w:rsid w:val="0065350B"/>
    <w:rsid w:val="006536E4"/>
    <w:rsid w:val="00653764"/>
    <w:rsid w:val="00656543"/>
    <w:rsid w:val="00660A45"/>
    <w:rsid w:val="006639DA"/>
    <w:rsid w:val="00664984"/>
    <w:rsid w:val="00665A0A"/>
    <w:rsid w:val="00670AE5"/>
    <w:rsid w:val="006728EB"/>
    <w:rsid w:val="00672CC1"/>
    <w:rsid w:val="00674699"/>
    <w:rsid w:val="00676F19"/>
    <w:rsid w:val="006812BF"/>
    <w:rsid w:val="006843AE"/>
    <w:rsid w:val="006844ED"/>
    <w:rsid w:val="00686FA5"/>
    <w:rsid w:val="00690640"/>
    <w:rsid w:val="00690F09"/>
    <w:rsid w:val="00693575"/>
    <w:rsid w:val="0069431C"/>
    <w:rsid w:val="006948FF"/>
    <w:rsid w:val="006A2467"/>
    <w:rsid w:val="006A3159"/>
    <w:rsid w:val="006B00A0"/>
    <w:rsid w:val="006B2B78"/>
    <w:rsid w:val="006B357B"/>
    <w:rsid w:val="006B35D8"/>
    <w:rsid w:val="006B42A8"/>
    <w:rsid w:val="006B4516"/>
    <w:rsid w:val="006B4579"/>
    <w:rsid w:val="006B4A7C"/>
    <w:rsid w:val="006B6E55"/>
    <w:rsid w:val="006B7C4E"/>
    <w:rsid w:val="006C0AA8"/>
    <w:rsid w:val="006C1ED0"/>
    <w:rsid w:val="006C237D"/>
    <w:rsid w:val="006C2530"/>
    <w:rsid w:val="006C3D53"/>
    <w:rsid w:val="006C3DCC"/>
    <w:rsid w:val="006C3E41"/>
    <w:rsid w:val="006C5909"/>
    <w:rsid w:val="006C6198"/>
    <w:rsid w:val="006C6B92"/>
    <w:rsid w:val="006C7DA0"/>
    <w:rsid w:val="006C7EF5"/>
    <w:rsid w:val="006D3486"/>
    <w:rsid w:val="006D45AE"/>
    <w:rsid w:val="006D5E3C"/>
    <w:rsid w:val="006D69DF"/>
    <w:rsid w:val="006D7136"/>
    <w:rsid w:val="006E38EF"/>
    <w:rsid w:val="006E3A68"/>
    <w:rsid w:val="006E6FBC"/>
    <w:rsid w:val="006E7882"/>
    <w:rsid w:val="006F107A"/>
    <w:rsid w:val="006F19E9"/>
    <w:rsid w:val="006F2470"/>
    <w:rsid w:val="006F2F53"/>
    <w:rsid w:val="006F3235"/>
    <w:rsid w:val="006F6D87"/>
    <w:rsid w:val="00702190"/>
    <w:rsid w:val="007038F4"/>
    <w:rsid w:val="00704085"/>
    <w:rsid w:val="007051A7"/>
    <w:rsid w:val="00706FA2"/>
    <w:rsid w:val="00707E97"/>
    <w:rsid w:val="00712185"/>
    <w:rsid w:val="0071256C"/>
    <w:rsid w:val="00712A99"/>
    <w:rsid w:val="007145B8"/>
    <w:rsid w:val="00720314"/>
    <w:rsid w:val="00725B87"/>
    <w:rsid w:val="00726F5D"/>
    <w:rsid w:val="007277CF"/>
    <w:rsid w:val="007341DC"/>
    <w:rsid w:val="00735FC3"/>
    <w:rsid w:val="0073646B"/>
    <w:rsid w:val="0074114D"/>
    <w:rsid w:val="00742A66"/>
    <w:rsid w:val="00743CAC"/>
    <w:rsid w:val="007454DD"/>
    <w:rsid w:val="007470B4"/>
    <w:rsid w:val="00750534"/>
    <w:rsid w:val="00751DA4"/>
    <w:rsid w:val="00754641"/>
    <w:rsid w:val="00754A61"/>
    <w:rsid w:val="00754C46"/>
    <w:rsid w:val="00755CC0"/>
    <w:rsid w:val="00761088"/>
    <w:rsid w:val="007614B5"/>
    <w:rsid w:val="00764974"/>
    <w:rsid w:val="007678AF"/>
    <w:rsid w:val="0077130B"/>
    <w:rsid w:val="007725C8"/>
    <w:rsid w:val="0077378C"/>
    <w:rsid w:val="007757B3"/>
    <w:rsid w:val="007769CE"/>
    <w:rsid w:val="0078023E"/>
    <w:rsid w:val="00781749"/>
    <w:rsid w:val="007819D2"/>
    <w:rsid w:val="0078221C"/>
    <w:rsid w:val="00783137"/>
    <w:rsid w:val="0078315B"/>
    <w:rsid w:val="00786844"/>
    <w:rsid w:val="00786E16"/>
    <w:rsid w:val="00787809"/>
    <w:rsid w:val="0079210D"/>
    <w:rsid w:val="00792740"/>
    <w:rsid w:val="00792D25"/>
    <w:rsid w:val="00794454"/>
    <w:rsid w:val="007A11AF"/>
    <w:rsid w:val="007A2728"/>
    <w:rsid w:val="007A3FF8"/>
    <w:rsid w:val="007B0259"/>
    <w:rsid w:val="007B13D7"/>
    <w:rsid w:val="007B37D9"/>
    <w:rsid w:val="007B5242"/>
    <w:rsid w:val="007B6115"/>
    <w:rsid w:val="007B7336"/>
    <w:rsid w:val="007B75D7"/>
    <w:rsid w:val="007B7A65"/>
    <w:rsid w:val="007C0370"/>
    <w:rsid w:val="007C057B"/>
    <w:rsid w:val="007C0C64"/>
    <w:rsid w:val="007C1EFE"/>
    <w:rsid w:val="007C2484"/>
    <w:rsid w:val="007C27F5"/>
    <w:rsid w:val="007C3C2C"/>
    <w:rsid w:val="007C42A6"/>
    <w:rsid w:val="007C4DB9"/>
    <w:rsid w:val="007C6D82"/>
    <w:rsid w:val="007D3FFE"/>
    <w:rsid w:val="007D64C5"/>
    <w:rsid w:val="007D70A4"/>
    <w:rsid w:val="007E06B2"/>
    <w:rsid w:val="007E28BB"/>
    <w:rsid w:val="007E4847"/>
    <w:rsid w:val="007E6562"/>
    <w:rsid w:val="007E6AA9"/>
    <w:rsid w:val="007E7197"/>
    <w:rsid w:val="007F0C66"/>
    <w:rsid w:val="007F2E89"/>
    <w:rsid w:val="007F375E"/>
    <w:rsid w:val="007F5871"/>
    <w:rsid w:val="007F5CC5"/>
    <w:rsid w:val="00801B2E"/>
    <w:rsid w:val="00803BDD"/>
    <w:rsid w:val="008043DE"/>
    <w:rsid w:val="00806238"/>
    <w:rsid w:val="0080623D"/>
    <w:rsid w:val="00806555"/>
    <w:rsid w:val="00811598"/>
    <w:rsid w:val="008131B9"/>
    <w:rsid w:val="00815F98"/>
    <w:rsid w:val="00817534"/>
    <w:rsid w:val="00817913"/>
    <w:rsid w:val="00821BF8"/>
    <w:rsid w:val="00823079"/>
    <w:rsid w:val="008243FD"/>
    <w:rsid w:val="00824850"/>
    <w:rsid w:val="00825882"/>
    <w:rsid w:val="008329E1"/>
    <w:rsid w:val="00835C5B"/>
    <w:rsid w:val="008360BD"/>
    <w:rsid w:val="00836160"/>
    <w:rsid w:val="0083774E"/>
    <w:rsid w:val="008402B4"/>
    <w:rsid w:val="008437D3"/>
    <w:rsid w:val="00845074"/>
    <w:rsid w:val="00846F0D"/>
    <w:rsid w:val="00850F2D"/>
    <w:rsid w:val="00852D48"/>
    <w:rsid w:val="0085477A"/>
    <w:rsid w:val="00855838"/>
    <w:rsid w:val="00856205"/>
    <w:rsid w:val="0086105F"/>
    <w:rsid w:val="00862057"/>
    <w:rsid w:val="00864326"/>
    <w:rsid w:val="00864994"/>
    <w:rsid w:val="0086536F"/>
    <w:rsid w:val="00867220"/>
    <w:rsid w:val="00867E9F"/>
    <w:rsid w:val="008718B1"/>
    <w:rsid w:val="00871A2D"/>
    <w:rsid w:val="00873FF3"/>
    <w:rsid w:val="008806AC"/>
    <w:rsid w:val="00882CFA"/>
    <w:rsid w:val="008832DA"/>
    <w:rsid w:val="00883EC4"/>
    <w:rsid w:val="00885378"/>
    <w:rsid w:val="008902FE"/>
    <w:rsid w:val="008915E7"/>
    <w:rsid w:val="008952BC"/>
    <w:rsid w:val="00895580"/>
    <w:rsid w:val="008A12AF"/>
    <w:rsid w:val="008A1A2B"/>
    <w:rsid w:val="008A3712"/>
    <w:rsid w:val="008A4B5F"/>
    <w:rsid w:val="008A614D"/>
    <w:rsid w:val="008A634A"/>
    <w:rsid w:val="008A6D8F"/>
    <w:rsid w:val="008A7A21"/>
    <w:rsid w:val="008A7CD8"/>
    <w:rsid w:val="008B0AE2"/>
    <w:rsid w:val="008B1C6E"/>
    <w:rsid w:val="008B53BD"/>
    <w:rsid w:val="008B671E"/>
    <w:rsid w:val="008C0377"/>
    <w:rsid w:val="008C079D"/>
    <w:rsid w:val="008C0C00"/>
    <w:rsid w:val="008C0C39"/>
    <w:rsid w:val="008C1477"/>
    <w:rsid w:val="008D01C7"/>
    <w:rsid w:val="008D1E38"/>
    <w:rsid w:val="008D1E63"/>
    <w:rsid w:val="008D42CA"/>
    <w:rsid w:val="008D6E7A"/>
    <w:rsid w:val="008D7F6E"/>
    <w:rsid w:val="008E044A"/>
    <w:rsid w:val="008E18A3"/>
    <w:rsid w:val="008E290E"/>
    <w:rsid w:val="008E3925"/>
    <w:rsid w:val="008E4F22"/>
    <w:rsid w:val="008E57B2"/>
    <w:rsid w:val="008E5931"/>
    <w:rsid w:val="008E7D63"/>
    <w:rsid w:val="008F441B"/>
    <w:rsid w:val="008F52A7"/>
    <w:rsid w:val="008F5F3D"/>
    <w:rsid w:val="00901BA5"/>
    <w:rsid w:val="009023A5"/>
    <w:rsid w:val="009047CB"/>
    <w:rsid w:val="00905990"/>
    <w:rsid w:val="00906491"/>
    <w:rsid w:val="00911FCF"/>
    <w:rsid w:val="00913013"/>
    <w:rsid w:val="00914D1F"/>
    <w:rsid w:val="0092018E"/>
    <w:rsid w:val="00923B7C"/>
    <w:rsid w:val="009246C2"/>
    <w:rsid w:val="00927B0E"/>
    <w:rsid w:val="0093312F"/>
    <w:rsid w:val="00934513"/>
    <w:rsid w:val="009359C0"/>
    <w:rsid w:val="009410AD"/>
    <w:rsid w:val="00942686"/>
    <w:rsid w:val="00945FE0"/>
    <w:rsid w:val="009468BF"/>
    <w:rsid w:val="00950AC5"/>
    <w:rsid w:val="0095179A"/>
    <w:rsid w:val="00953757"/>
    <w:rsid w:val="009556E4"/>
    <w:rsid w:val="00955E61"/>
    <w:rsid w:val="0095650F"/>
    <w:rsid w:val="00956D26"/>
    <w:rsid w:val="00956E96"/>
    <w:rsid w:val="00957306"/>
    <w:rsid w:val="00960783"/>
    <w:rsid w:val="00963A4C"/>
    <w:rsid w:val="0096499F"/>
    <w:rsid w:val="0096584A"/>
    <w:rsid w:val="009665CB"/>
    <w:rsid w:val="00967D74"/>
    <w:rsid w:val="009710FA"/>
    <w:rsid w:val="0097625B"/>
    <w:rsid w:val="00976E71"/>
    <w:rsid w:val="009803B9"/>
    <w:rsid w:val="00982C76"/>
    <w:rsid w:val="00985C5D"/>
    <w:rsid w:val="00986B2D"/>
    <w:rsid w:val="00993C99"/>
    <w:rsid w:val="00993DE9"/>
    <w:rsid w:val="009958E6"/>
    <w:rsid w:val="00995DAE"/>
    <w:rsid w:val="009A1440"/>
    <w:rsid w:val="009A2DC5"/>
    <w:rsid w:val="009A2E72"/>
    <w:rsid w:val="009A4140"/>
    <w:rsid w:val="009B2B42"/>
    <w:rsid w:val="009B44D3"/>
    <w:rsid w:val="009B45FD"/>
    <w:rsid w:val="009B65EC"/>
    <w:rsid w:val="009B6CFB"/>
    <w:rsid w:val="009C171E"/>
    <w:rsid w:val="009C2E64"/>
    <w:rsid w:val="009C2EA1"/>
    <w:rsid w:val="009C4E13"/>
    <w:rsid w:val="009C5C33"/>
    <w:rsid w:val="009D1263"/>
    <w:rsid w:val="009D21EE"/>
    <w:rsid w:val="009D2C0C"/>
    <w:rsid w:val="009D41DF"/>
    <w:rsid w:val="009D5A17"/>
    <w:rsid w:val="009D6795"/>
    <w:rsid w:val="009D68A3"/>
    <w:rsid w:val="009E0FBB"/>
    <w:rsid w:val="009E2E2C"/>
    <w:rsid w:val="009E433E"/>
    <w:rsid w:val="009E57D3"/>
    <w:rsid w:val="009E6481"/>
    <w:rsid w:val="009F0B70"/>
    <w:rsid w:val="009F0F04"/>
    <w:rsid w:val="009F2986"/>
    <w:rsid w:val="009F327E"/>
    <w:rsid w:val="009F4286"/>
    <w:rsid w:val="009F4E5D"/>
    <w:rsid w:val="009F6CBF"/>
    <w:rsid w:val="00A00916"/>
    <w:rsid w:val="00A04CAD"/>
    <w:rsid w:val="00A053FE"/>
    <w:rsid w:val="00A06938"/>
    <w:rsid w:val="00A0757E"/>
    <w:rsid w:val="00A11CD6"/>
    <w:rsid w:val="00A120A4"/>
    <w:rsid w:val="00A14A6F"/>
    <w:rsid w:val="00A17901"/>
    <w:rsid w:val="00A24B27"/>
    <w:rsid w:val="00A25900"/>
    <w:rsid w:val="00A27213"/>
    <w:rsid w:val="00A278EF"/>
    <w:rsid w:val="00A401DE"/>
    <w:rsid w:val="00A41371"/>
    <w:rsid w:val="00A43751"/>
    <w:rsid w:val="00A45EBA"/>
    <w:rsid w:val="00A469A5"/>
    <w:rsid w:val="00A50356"/>
    <w:rsid w:val="00A503B4"/>
    <w:rsid w:val="00A54D42"/>
    <w:rsid w:val="00A55957"/>
    <w:rsid w:val="00A57014"/>
    <w:rsid w:val="00A6099C"/>
    <w:rsid w:val="00A609E2"/>
    <w:rsid w:val="00A60D43"/>
    <w:rsid w:val="00A6584A"/>
    <w:rsid w:val="00A7283E"/>
    <w:rsid w:val="00A72F93"/>
    <w:rsid w:val="00A74AB8"/>
    <w:rsid w:val="00A7558C"/>
    <w:rsid w:val="00A775E2"/>
    <w:rsid w:val="00A83AFE"/>
    <w:rsid w:val="00A84A69"/>
    <w:rsid w:val="00A84C50"/>
    <w:rsid w:val="00A851A1"/>
    <w:rsid w:val="00A858C2"/>
    <w:rsid w:val="00A85AA1"/>
    <w:rsid w:val="00A872E7"/>
    <w:rsid w:val="00A90EA4"/>
    <w:rsid w:val="00A936DB"/>
    <w:rsid w:val="00A94224"/>
    <w:rsid w:val="00A96E67"/>
    <w:rsid w:val="00AA2836"/>
    <w:rsid w:val="00AA439E"/>
    <w:rsid w:val="00AA5B5D"/>
    <w:rsid w:val="00AA7986"/>
    <w:rsid w:val="00AB163B"/>
    <w:rsid w:val="00AB17C3"/>
    <w:rsid w:val="00AB1FD6"/>
    <w:rsid w:val="00AB3334"/>
    <w:rsid w:val="00AB4F44"/>
    <w:rsid w:val="00AC186E"/>
    <w:rsid w:val="00AC4463"/>
    <w:rsid w:val="00AC5B50"/>
    <w:rsid w:val="00AC7676"/>
    <w:rsid w:val="00AD1D78"/>
    <w:rsid w:val="00AD2259"/>
    <w:rsid w:val="00AD3375"/>
    <w:rsid w:val="00AD3498"/>
    <w:rsid w:val="00AD3AFF"/>
    <w:rsid w:val="00AD7684"/>
    <w:rsid w:val="00AE1C5C"/>
    <w:rsid w:val="00AE2F4E"/>
    <w:rsid w:val="00AE3433"/>
    <w:rsid w:val="00AE42A0"/>
    <w:rsid w:val="00AF051A"/>
    <w:rsid w:val="00AF1B89"/>
    <w:rsid w:val="00B009BA"/>
    <w:rsid w:val="00B020A3"/>
    <w:rsid w:val="00B02158"/>
    <w:rsid w:val="00B02AB1"/>
    <w:rsid w:val="00B02EC0"/>
    <w:rsid w:val="00B03CE8"/>
    <w:rsid w:val="00B040AB"/>
    <w:rsid w:val="00B04939"/>
    <w:rsid w:val="00B06062"/>
    <w:rsid w:val="00B07B42"/>
    <w:rsid w:val="00B10DE9"/>
    <w:rsid w:val="00B11809"/>
    <w:rsid w:val="00B15FDA"/>
    <w:rsid w:val="00B20829"/>
    <w:rsid w:val="00B225B3"/>
    <w:rsid w:val="00B26F45"/>
    <w:rsid w:val="00B30BB3"/>
    <w:rsid w:val="00B31DAA"/>
    <w:rsid w:val="00B3400A"/>
    <w:rsid w:val="00B400AF"/>
    <w:rsid w:val="00B41753"/>
    <w:rsid w:val="00B42274"/>
    <w:rsid w:val="00B4241D"/>
    <w:rsid w:val="00B42CC5"/>
    <w:rsid w:val="00B45556"/>
    <w:rsid w:val="00B46B3E"/>
    <w:rsid w:val="00B50888"/>
    <w:rsid w:val="00B50E3C"/>
    <w:rsid w:val="00B5690C"/>
    <w:rsid w:val="00B56BB8"/>
    <w:rsid w:val="00B57157"/>
    <w:rsid w:val="00B577FE"/>
    <w:rsid w:val="00B57F13"/>
    <w:rsid w:val="00B60060"/>
    <w:rsid w:val="00B62E4B"/>
    <w:rsid w:val="00B630F2"/>
    <w:rsid w:val="00B63B13"/>
    <w:rsid w:val="00B71FEB"/>
    <w:rsid w:val="00B731D4"/>
    <w:rsid w:val="00B73569"/>
    <w:rsid w:val="00B73DF6"/>
    <w:rsid w:val="00B73E67"/>
    <w:rsid w:val="00B75F3F"/>
    <w:rsid w:val="00B839CF"/>
    <w:rsid w:val="00B858B0"/>
    <w:rsid w:val="00B85A85"/>
    <w:rsid w:val="00B906EA"/>
    <w:rsid w:val="00B90E59"/>
    <w:rsid w:val="00B938D2"/>
    <w:rsid w:val="00B945C4"/>
    <w:rsid w:val="00B95AEB"/>
    <w:rsid w:val="00BA0BFD"/>
    <w:rsid w:val="00BA1197"/>
    <w:rsid w:val="00BA2F62"/>
    <w:rsid w:val="00BA51A1"/>
    <w:rsid w:val="00BA73A1"/>
    <w:rsid w:val="00BA7BB1"/>
    <w:rsid w:val="00BB1860"/>
    <w:rsid w:val="00BB426D"/>
    <w:rsid w:val="00BB68C9"/>
    <w:rsid w:val="00BB6AF7"/>
    <w:rsid w:val="00BC0532"/>
    <w:rsid w:val="00BC1E91"/>
    <w:rsid w:val="00BC6CC6"/>
    <w:rsid w:val="00BD06E5"/>
    <w:rsid w:val="00BD0923"/>
    <w:rsid w:val="00BD486D"/>
    <w:rsid w:val="00BD588F"/>
    <w:rsid w:val="00BD7456"/>
    <w:rsid w:val="00BE126E"/>
    <w:rsid w:val="00BE146C"/>
    <w:rsid w:val="00BE525A"/>
    <w:rsid w:val="00BE5B97"/>
    <w:rsid w:val="00BE7A2F"/>
    <w:rsid w:val="00BF027E"/>
    <w:rsid w:val="00BF11F3"/>
    <w:rsid w:val="00BF3041"/>
    <w:rsid w:val="00BF31BF"/>
    <w:rsid w:val="00BF395A"/>
    <w:rsid w:val="00BF45CC"/>
    <w:rsid w:val="00BF495A"/>
    <w:rsid w:val="00BF7E75"/>
    <w:rsid w:val="00C0176F"/>
    <w:rsid w:val="00C01ACF"/>
    <w:rsid w:val="00C025BA"/>
    <w:rsid w:val="00C03FD5"/>
    <w:rsid w:val="00C04E86"/>
    <w:rsid w:val="00C053D6"/>
    <w:rsid w:val="00C053FC"/>
    <w:rsid w:val="00C0778E"/>
    <w:rsid w:val="00C10986"/>
    <w:rsid w:val="00C10E65"/>
    <w:rsid w:val="00C1183D"/>
    <w:rsid w:val="00C16202"/>
    <w:rsid w:val="00C1756F"/>
    <w:rsid w:val="00C202D7"/>
    <w:rsid w:val="00C23CF0"/>
    <w:rsid w:val="00C2554C"/>
    <w:rsid w:val="00C259C7"/>
    <w:rsid w:val="00C273FF"/>
    <w:rsid w:val="00C30A26"/>
    <w:rsid w:val="00C320B0"/>
    <w:rsid w:val="00C367A0"/>
    <w:rsid w:val="00C37FD2"/>
    <w:rsid w:val="00C40005"/>
    <w:rsid w:val="00C4049E"/>
    <w:rsid w:val="00C4136B"/>
    <w:rsid w:val="00C422C8"/>
    <w:rsid w:val="00C427C4"/>
    <w:rsid w:val="00C43FD2"/>
    <w:rsid w:val="00C46A58"/>
    <w:rsid w:val="00C503E0"/>
    <w:rsid w:val="00C510CA"/>
    <w:rsid w:val="00C53368"/>
    <w:rsid w:val="00C53A6B"/>
    <w:rsid w:val="00C53F26"/>
    <w:rsid w:val="00C549F3"/>
    <w:rsid w:val="00C62C07"/>
    <w:rsid w:val="00C643B1"/>
    <w:rsid w:val="00C648CD"/>
    <w:rsid w:val="00C66677"/>
    <w:rsid w:val="00C72CBD"/>
    <w:rsid w:val="00C743AD"/>
    <w:rsid w:val="00C745C2"/>
    <w:rsid w:val="00C823BB"/>
    <w:rsid w:val="00C82563"/>
    <w:rsid w:val="00C86B23"/>
    <w:rsid w:val="00C900C7"/>
    <w:rsid w:val="00C92695"/>
    <w:rsid w:val="00C9299E"/>
    <w:rsid w:val="00C92A2D"/>
    <w:rsid w:val="00C94125"/>
    <w:rsid w:val="00C950BF"/>
    <w:rsid w:val="00C95577"/>
    <w:rsid w:val="00C95B4D"/>
    <w:rsid w:val="00C9693C"/>
    <w:rsid w:val="00CA0F2E"/>
    <w:rsid w:val="00CA1270"/>
    <w:rsid w:val="00CA2105"/>
    <w:rsid w:val="00CA2141"/>
    <w:rsid w:val="00CA2C21"/>
    <w:rsid w:val="00CA3D64"/>
    <w:rsid w:val="00CA5665"/>
    <w:rsid w:val="00CA658A"/>
    <w:rsid w:val="00CB15F7"/>
    <w:rsid w:val="00CC126D"/>
    <w:rsid w:val="00CC3971"/>
    <w:rsid w:val="00CC46C1"/>
    <w:rsid w:val="00CC563A"/>
    <w:rsid w:val="00CC6B14"/>
    <w:rsid w:val="00CC6B59"/>
    <w:rsid w:val="00CC6DB7"/>
    <w:rsid w:val="00CD0EB9"/>
    <w:rsid w:val="00CD24D0"/>
    <w:rsid w:val="00CD5768"/>
    <w:rsid w:val="00CD5DB0"/>
    <w:rsid w:val="00CE02DE"/>
    <w:rsid w:val="00CE07AC"/>
    <w:rsid w:val="00CE407B"/>
    <w:rsid w:val="00CE5451"/>
    <w:rsid w:val="00CE5B6D"/>
    <w:rsid w:val="00CE7F3B"/>
    <w:rsid w:val="00CF32B9"/>
    <w:rsid w:val="00CF3672"/>
    <w:rsid w:val="00CF3BB7"/>
    <w:rsid w:val="00CF40CF"/>
    <w:rsid w:val="00CF43E4"/>
    <w:rsid w:val="00CF4A88"/>
    <w:rsid w:val="00CF5ADD"/>
    <w:rsid w:val="00CF6301"/>
    <w:rsid w:val="00CF7AAE"/>
    <w:rsid w:val="00D0098F"/>
    <w:rsid w:val="00D04566"/>
    <w:rsid w:val="00D06641"/>
    <w:rsid w:val="00D108C3"/>
    <w:rsid w:val="00D11A08"/>
    <w:rsid w:val="00D14545"/>
    <w:rsid w:val="00D159A0"/>
    <w:rsid w:val="00D15F59"/>
    <w:rsid w:val="00D17336"/>
    <w:rsid w:val="00D201D0"/>
    <w:rsid w:val="00D2158A"/>
    <w:rsid w:val="00D2641F"/>
    <w:rsid w:val="00D27AE7"/>
    <w:rsid w:val="00D304A5"/>
    <w:rsid w:val="00D3144B"/>
    <w:rsid w:val="00D3207A"/>
    <w:rsid w:val="00D3238B"/>
    <w:rsid w:val="00D3314F"/>
    <w:rsid w:val="00D3491F"/>
    <w:rsid w:val="00D34A75"/>
    <w:rsid w:val="00D34D11"/>
    <w:rsid w:val="00D362EA"/>
    <w:rsid w:val="00D36CC9"/>
    <w:rsid w:val="00D4286C"/>
    <w:rsid w:val="00D456BA"/>
    <w:rsid w:val="00D45B83"/>
    <w:rsid w:val="00D50595"/>
    <w:rsid w:val="00D51EA7"/>
    <w:rsid w:val="00D530FB"/>
    <w:rsid w:val="00D53DE0"/>
    <w:rsid w:val="00D55C21"/>
    <w:rsid w:val="00D56407"/>
    <w:rsid w:val="00D56E80"/>
    <w:rsid w:val="00D57032"/>
    <w:rsid w:val="00D6041F"/>
    <w:rsid w:val="00D6077F"/>
    <w:rsid w:val="00D62557"/>
    <w:rsid w:val="00D627DD"/>
    <w:rsid w:val="00D62CF4"/>
    <w:rsid w:val="00D63B84"/>
    <w:rsid w:val="00D64989"/>
    <w:rsid w:val="00D65456"/>
    <w:rsid w:val="00D67F80"/>
    <w:rsid w:val="00D7077A"/>
    <w:rsid w:val="00D77860"/>
    <w:rsid w:val="00D8201D"/>
    <w:rsid w:val="00D845B9"/>
    <w:rsid w:val="00D86DDE"/>
    <w:rsid w:val="00D904D4"/>
    <w:rsid w:val="00D90AFE"/>
    <w:rsid w:val="00D9267A"/>
    <w:rsid w:val="00D94D01"/>
    <w:rsid w:val="00D97686"/>
    <w:rsid w:val="00D97947"/>
    <w:rsid w:val="00DA0A89"/>
    <w:rsid w:val="00DA35B8"/>
    <w:rsid w:val="00DA53F3"/>
    <w:rsid w:val="00DA756E"/>
    <w:rsid w:val="00DA7728"/>
    <w:rsid w:val="00DB5128"/>
    <w:rsid w:val="00DB6521"/>
    <w:rsid w:val="00DB7D38"/>
    <w:rsid w:val="00DC0EF4"/>
    <w:rsid w:val="00DC121F"/>
    <w:rsid w:val="00DC2D64"/>
    <w:rsid w:val="00DC4F6B"/>
    <w:rsid w:val="00DC5135"/>
    <w:rsid w:val="00DD044D"/>
    <w:rsid w:val="00DD060F"/>
    <w:rsid w:val="00DD1892"/>
    <w:rsid w:val="00DD2F90"/>
    <w:rsid w:val="00DD32FE"/>
    <w:rsid w:val="00DD44CC"/>
    <w:rsid w:val="00DD66BF"/>
    <w:rsid w:val="00DE07FF"/>
    <w:rsid w:val="00DE4799"/>
    <w:rsid w:val="00DE573A"/>
    <w:rsid w:val="00DE78F9"/>
    <w:rsid w:val="00DF2E14"/>
    <w:rsid w:val="00DF2FF0"/>
    <w:rsid w:val="00DF38B2"/>
    <w:rsid w:val="00DF5C39"/>
    <w:rsid w:val="00DF69AC"/>
    <w:rsid w:val="00DF794D"/>
    <w:rsid w:val="00E00C27"/>
    <w:rsid w:val="00E01782"/>
    <w:rsid w:val="00E0378C"/>
    <w:rsid w:val="00E06B85"/>
    <w:rsid w:val="00E07981"/>
    <w:rsid w:val="00E10B07"/>
    <w:rsid w:val="00E10F77"/>
    <w:rsid w:val="00E12B2B"/>
    <w:rsid w:val="00E135FE"/>
    <w:rsid w:val="00E170B0"/>
    <w:rsid w:val="00E208CA"/>
    <w:rsid w:val="00E20B2A"/>
    <w:rsid w:val="00E2117F"/>
    <w:rsid w:val="00E229AF"/>
    <w:rsid w:val="00E22C8D"/>
    <w:rsid w:val="00E24C5B"/>
    <w:rsid w:val="00E2571C"/>
    <w:rsid w:val="00E2662E"/>
    <w:rsid w:val="00E30E67"/>
    <w:rsid w:val="00E32519"/>
    <w:rsid w:val="00E32CBB"/>
    <w:rsid w:val="00E33285"/>
    <w:rsid w:val="00E3662C"/>
    <w:rsid w:val="00E407B2"/>
    <w:rsid w:val="00E41B98"/>
    <w:rsid w:val="00E41D26"/>
    <w:rsid w:val="00E44807"/>
    <w:rsid w:val="00E468F2"/>
    <w:rsid w:val="00E46A1D"/>
    <w:rsid w:val="00E47413"/>
    <w:rsid w:val="00E47498"/>
    <w:rsid w:val="00E5578E"/>
    <w:rsid w:val="00E60C4A"/>
    <w:rsid w:val="00E60CC4"/>
    <w:rsid w:val="00E62E1A"/>
    <w:rsid w:val="00E64475"/>
    <w:rsid w:val="00E649BE"/>
    <w:rsid w:val="00E6753F"/>
    <w:rsid w:val="00E67A85"/>
    <w:rsid w:val="00E71995"/>
    <w:rsid w:val="00E71AED"/>
    <w:rsid w:val="00E756B7"/>
    <w:rsid w:val="00E77502"/>
    <w:rsid w:val="00E77731"/>
    <w:rsid w:val="00E77FE1"/>
    <w:rsid w:val="00E808F1"/>
    <w:rsid w:val="00E80D2E"/>
    <w:rsid w:val="00E81484"/>
    <w:rsid w:val="00E94871"/>
    <w:rsid w:val="00E948AC"/>
    <w:rsid w:val="00E97ACA"/>
    <w:rsid w:val="00E97E1B"/>
    <w:rsid w:val="00EA1A93"/>
    <w:rsid w:val="00EA26DD"/>
    <w:rsid w:val="00EA3ADF"/>
    <w:rsid w:val="00EA45F7"/>
    <w:rsid w:val="00EA5FED"/>
    <w:rsid w:val="00EB0BF2"/>
    <w:rsid w:val="00EB13ED"/>
    <w:rsid w:val="00EB2D52"/>
    <w:rsid w:val="00EB52C7"/>
    <w:rsid w:val="00EB6323"/>
    <w:rsid w:val="00EB63F2"/>
    <w:rsid w:val="00EC6CD7"/>
    <w:rsid w:val="00EC6FD4"/>
    <w:rsid w:val="00ED257D"/>
    <w:rsid w:val="00ED4462"/>
    <w:rsid w:val="00ED50E5"/>
    <w:rsid w:val="00ED5B1B"/>
    <w:rsid w:val="00ED64E7"/>
    <w:rsid w:val="00EE1E34"/>
    <w:rsid w:val="00EE2AD8"/>
    <w:rsid w:val="00EE5A41"/>
    <w:rsid w:val="00EE5A4C"/>
    <w:rsid w:val="00EE67C4"/>
    <w:rsid w:val="00EF0844"/>
    <w:rsid w:val="00EF0C74"/>
    <w:rsid w:val="00EF3C93"/>
    <w:rsid w:val="00EF594E"/>
    <w:rsid w:val="00EF64A1"/>
    <w:rsid w:val="00EF73BF"/>
    <w:rsid w:val="00F02066"/>
    <w:rsid w:val="00F02077"/>
    <w:rsid w:val="00F025F7"/>
    <w:rsid w:val="00F06626"/>
    <w:rsid w:val="00F0672F"/>
    <w:rsid w:val="00F06E5C"/>
    <w:rsid w:val="00F07634"/>
    <w:rsid w:val="00F10E9F"/>
    <w:rsid w:val="00F11D15"/>
    <w:rsid w:val="00F13D22"/>
    <w:rsid w:val="00F1404A"/>
    <w:rsid w:val="00F1475A"/>
    <w:rsid w:val="00F170FD"/>
    <w:rsid w:val="00F22B99"/>
    <w:rsid w:val="00F233A3"/>
    <w:rsid w:val="00F23C46"/>
    <w:rsid w:val="00F24200"/>
    <w:rsid w:val="00F25267"/>
    <w:rsid w:val="00F25361"/>
    <w:rsid w:val="00F278AE"/>
    <w:rsid w:val="00F307CA"/>
    <w:rsid w:val="00F32396"/>
    <w:rsid w:val="00F32C1A"/>
    <w:rsid w:val="00F347CF"/>
    <w:rsid w:val="00F3768C"/>
    <w:rsid w:val="00F4339A"/>
    <w:rsid w:val="00F434D4"/>
    <w:rsid w:val="00F43BCF"/>
    <w:rsid w:val="00F44AFC"/>
    <w:rsid w:val="00F44F77"/>
    <w:rsid w:val="00F46B2D"/>
    <w:rsid w:val="00F47DBC"/>
    <w:rsid w:val="00F5137F"/>
    <w:rsid w:val="00F60965"/>
    <w:rsid w:val="00F626B8"/>
    <w:rsid w:val="00F629E9"/>
    <w:rsid w:val="00F64DC9"/>
    <w:rsid w:val="00F66291"/>
    <w:rsid w:val="00F74D2F"/>
    <w:rsid w:val="00F90ED5"/>
    <w:rsid w:val="00F91BC6"/>
    <w:rsid w:val="00F91D8F"/>
    <w:rsid w:val="00F91E8F"/>
    <w:rsid w:val="00F93039"/>
    <w:rsid w:val="00F93481"/>
    <w:rsid w:val="00F955C3"/>
    <w:rsid w:val="00F976B4"/>
    <w:rsid w:val="00F97FDC"/>
    <w:rsid w:val="00FA229C"/>
    <w:rsid w:val="00FA2EE0"/>
    <w:rsid w:val="00FA3EC3"/>
    <w:rsid w:val="00FA47CD"/>
    <w:rsid w:val="00FA4FA2"/>
    <w:rsid w:val="00FB0A3D"/>
    <w:rsid w:val="00FB22E8"/>
    <w:rsid w:val="00FB36A0"/>
    <w:rsid w:val="00FB56FA"/>
    <w:rsid w:val="00FB6C64"/>
    <w:rsid w:val="00FB792E"/>
    <w:rsid w:val="00FC031C"/>
    <w:rsid w:val="00FC0566"/>
    <w:rsid w:val="00FC56C2"/>
    <w:rsid w:val="00FD00CC"/>
    <w:rsid w:val="00FD15B1"/>
    <w:rsid w:val="00FD1E97"/>
    <w:rsid w:val="00FD2FB8"/>
    <w:rsid w:val="00FD4740"/>
    <w:rsid w:val="00FD79A5"/>
    <w:rsid w:val="00FD7AFC"/>
    <w:rsid w:val="00FE0836"/>
    <w:rsid w:val="00FE1437"/>
    <w:rsid w:val="00FE3B63"/>
    <w:rsid w:val="00FE4222"/>
    <w:rsid w:val="00FE744F"/>
    <w:rsid w:val="00FE779C"/>
    <w:rsid w:val="00FF1A27"/>
    <w:rsid w:val="00FF628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F82745-9024-44BC-9354-4D4DE234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04D"/>
    <w:pPr>
      <w:suppressAutoHyphens/>
      <w:spacing w:after="200" w:line="276" w:lineRule="auto"/>
      <w:jc w:val="left"/>
    </w:pPr>
    <w:rPr>
      <w:rFonts w:ascii="Calibri" w:eastAsia="Times New Roman" w:hAnsi="Calibri" w:cs="Times New Roman"/>
      <w:lang w:eastAsia="ar-SA"/>
    </w:rPr>
  </w:style>
  <w:style w:type="paragraph" w:styleId="10">
    <w:name w:val="heading 1"/>
    <w:basedOn w:val="a"/>
    <w:next w:val="a"/>
    <w:link w:val="11"/>
    <w:uiPriority w:val="9"/>
    <w:qFormat/>
    <w:rsid w:val="003B13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3B1387"/>
    <w:pPr>
      <w:keepNext/>
      <w:keepLines/>
      <w:suppressAutoHyphens w:val="0"/>
      <w:spacing w:before="200" w:after="0"/>
      <w:jc w:val="center"/>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uiPriority w:val="9"/>
    <w:semiHidden/>
    <w:unhideWhenUsed/>
    <w:qFormat/>
    <w:rsid w:val="00422E4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7604D"/>
    <w:pPr>
      <w:widowControl w:val="0"/>
      <w:suppressAutoHyphens/>
      <w:spacing w:line="100" w:lineRule="atLeast"/>
      <w:ind w:firstLine="720"/>
      <w:jc w:val="left"/>
    </w:pPr>
    <w:rPr>
      <w:rFonts w:ascii="Arial" w:eastAsia="Times New Roman" w:hAnsi="Arial" w:cs="Arial"/>
      <w:sz w:val="20"/>
      <w:szCs w:val="20"/>
      <w:lang w:eastAsia="ar-SA"/>
    </w:rPr>
  </w:style>
  <w:style w:type="paragraph" w:customStyle="1" w:styleId="Default">
    <w:name w:val="Default"/>
    <w:rsid w:val="0017604D"/>
    <w:pPr>
      <w:suppressAutoHyphens/>
      <w:spacing w:line="100" w:lineRule="atLeast"/>
      <w:jc w:val="left"/>
    </w:pPr>
    <w:rPr>
      <w:rFonts w:ascii="Times New Roman" w:eastAsia="Times New Roman" w:hAnsi="Times New Roman" w:cs="Times New Roman"/>
      <w:color w:val="000000"/>
      <w:sz w:val="24"/>
      <w:szCs w:val="24"/>
      <w:lang w:eastAsia="ar-SA"/>
    </w:rPr>
  </w:style>
  <w:style w:type="paragraph" w:styleId="21">
    <w:name w:val="toc 2"/>
    <w:basedOn w:val="a"/>
    <w:rsid w:val="0017604D"/>
    <w:pPr>
      <w:tabs>
        <w:tab w:val="left" w:pos="660"/>
        <w:tab w:val="right" w:leader="dot" w:pos="9061"/>
      </w:tabs>
      <w:spacing w:after="0" w:line="100" w:lineRule="atLeast"/>
      <w:ind w:left="283"/>
      <w:jc w:val="both"/>
    </w:pPr>
    <w:rPr>
      <w:rFonts w:ascii="Times New Roman" w:eastAsia="Calibri" w:hAnsi="Times New Roman"/>
      <w:sz w:val="28"/>
      <w:szCs w:val="28"/>
    </w:rPr>
  </w:style>
  <w:style w:type="paragraph" w:styleId="12">
    <w:name w:val="toc 1"/>
    <w:basedOn w:val="a"/>
    <w:rsid w:val="0017604D"/>
    <w:pPr>
      <w:tabs>
        <w:tab w:val="right" w:leader="dot" w:pos="9061"/>
      </w:tabs>
      <w:spacing w:after="0" w:line="100" w:lineRule="atLeast"/>
      <w:jc w:val="both"/>
    </w:pPr>
    <w:rPr>
      <w:rFonts w:ascii="Times New Roman" w:eastAsia="Calibri" w:hAnsi="Times New Roman"/>
      <w:b/>
      <w:bCs/>
      <w:caps/>
      <w:sz w:val="28"/>
      <w:szCs w:val="28"/>
    </w:rPr>
  </w:style>
  <w:style w:type="paragraph" w:styleId="a3">
    <w:name w:val="header"/>
    <w:basedOn w:val="a"/>
    <w:link w:val="a4"/>
    <w:uiPriority w:val="99"/>
    <w:unhideWhenUsed/>
    <w:rsid w:val="001760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7604D"/>
    <w:rPr>
      <w:rFonts w:ascii="Calibri" w:eastAsia="Times New Roman" w:hAnsi="Calibri" w:cs="Times New Roman"/>
      <w:lang w:eastAsia="ar-SA"/>
    </w:rPr>
  </w:style>
  <w:style w:type="paragraph" w:styleId="a5">
    <w:name w:val="footer"/>
    <w:basedOn w:val="a"/>
    <w:link w:val="a6"/>
    <w:uiPriority w:val="99"/>
    <w:unhideWhenUsed/>
    <w:rsid w:val="001760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7604D"/>
    <w:rPr>
      <w:rFonts w:ascii="Calibri" w:eastAsia="Times New Roman" w:hAnsi="Calibri" w:cs="Times New Roman"/>
      <w:lang w:eastAsia="ar-SA"/>
    </w:rPr>
  </w:style>
  <w:style w:type="character" w:customStyle="1" w:styleId="20">
    <w:name w:val="Заголовок 2 Знак"/>
    <w:basedOn w:val="a0"/>
    <w:link w:val="2"/>
    <w:rsid w:val="003B1387"/>
    <w:rPr>
      <w:rFonts w:asciiTheme="majorHAnsi" w:eastAsiaTheme="majorEastAsia" w:hAnsiTheme="majorHAnsi" w:cstheme="majorBidi"/>
      <w:b/>
      <w:bCs/>
      <w:color w:val="4F81BD" w:themeColor="accent1"/>
      <w:sz w:val="26"/>
      <w:szCs w:val="26"/>
      <w:lang w:eastAsia="ru-RU"/>
    </w:rPr>
  </w:style>
  <w:style w:type="character" w:styleId="a7">
    <w:name w:val="Hyperlink"/>
    <w:uiPriority w:val="99"/>
    <w:unhideWhenUsed/>
    <w:rsid w:val="003B1387"/>
    <w:rPr>
      <w:color w:val="0000FF"/>
      <w:u w:val="single"/>
    </w:rPr>
  </w:style>
  <w:style w:type="paragraph" w:customStyle="1" w:styleId="2-">
    <w:name w:val="Рег. Заголовок 2-го уровня регламента"/>
    <w:basedOn w:val="ConsPlusNormal"/>
    <w:rsid w:val="003B1387"/>
    <w:pPr>
      <w:widowControl/>
      <w:tabs>
        <w:tab w:val="num" w:pos="720"/>
      </w:tabs>
      <w:spacing w:before="360" w:after="240" w:line="240" w:lineRule="auto"/>
      <w:ind w:left="720" w:hanging="360"/>
      <w:jc w:val="center"/>
      <w:outlineLvl w:val="0"/>
    </w:pPr>
    <w:rPr>
      <w:rFonts w:ascii="Times New Roman" w:eastAsia="Calibri" w:hAnsi="Times New Roman" w:cs="Times New Roman"/>
      <w:b/>
      <w:i/>
      <w:sz w:val="28"/>
      <w:szCs w:val="28"/>
    </w:rPr>
  </w:style>
  <w:style w:type="paragraph" w:customStyle="1" w:styleId="a8">
    <w:name w:val="Рег. Комментарии"/>
    <w:basedOn w:val="a"/>
    <w:rsid w:val="003B1387"/>
    <w:pPr>
      <w:spacing w:after="0"/>
      <w:ind w:left="539" w:firstLine="709"/>
      <w:jc w:val="both"/>
    </w:pPr>
    <w:rPr>
      <w:rFonts w:ascii="Times New Roman" w:eastAsia="Courier New" w:hAnsi="Times New Roman"/>
      <w:i/>
      <w:color w:val="000000"/>
      <w:kern w:val="2"/>
      <w:sz w:val="28"/>
      <w:szCs w:val="28"/>
    </w:rPr>
  </w:style>
  <w:style w:type="paragraph" w:customStyle="1" w:styleId="1-">
    <w:name w:val="Рег. Заголовок 1-го уровня регламента"/>
    <w:basedOn w:val="10"/>
    <w:uiPriority w:val="99"/>
    <w:qFormat/>
    <w:rsid w:val="003B1387"/>
    <w:pPr>
      <w:keepLines w:val="0"/>
      <w:spacing w:before="240" w:after="240"/>
      <w:jc w:val="center"/>
    </w:pPr>
    <w:rPr>
      <w:rFonts w:ascii="Times New Roman" w:eastAsia="Times New Roman" w:hAnsi="Times New Roman" w:cs="Times New Roman"/>
      <w:iCs/>
      <w:color w:val="000000"/>
      <w:kern w:val="2"/>
    </w:rPr>
  </w:style>
  <w:style w:type="paragraph" w:customStyle="1" w:styleId="111">
    <w:name w:val="Рег. 1.1.1"/>
    <w:basedOn w:val="a"/>
    <w:qFormat/>
    <w:rsid w:val="003B1387"/>
    <w:pPr>
      <w:tabs>
        <w:tab w:val="num" w:pos="1440"/>
      </w:tabs>
      <w:spacing w:after="0"/>
      <w:ind w:left="1440" w:hanging="360"/>
      <w:jc w:val="both"/>
      <w:outlineLvl w:val="2"/>
    </w:pPr>
    <w:rPr>
      <w:rFonts w:ascii="Times New Roman" w:eastAsia="Courier New" w:hAnsi="Times New Roman"/>
      <w:color w:val="000000"/>
      <w:kern w:val="2"/>
      <w:sz w:val="28"/>
      <w:szCs w:val="28"/>
    </w:rPr>
  </w:style>
  <w:style w:type="paragraph" w:customStyle="1" w:styleId="110">
    <w:name w:val="Рег. Основной текст уровнеь 1.1 (базовый)"/>
    <w:basedOn w:val="ConsPlusNormal"/>
    <w:qFormat/>
    <w:rsid w:val="003B1387"/>
    <w:pPr>
      <w:widowControl/>
      <w:tabs>
        <w:tab w:val="num" w:pos="1080"/>
      </w:tabs>
      <w:spacing w:line="276" w:lineRule="auto"/>
      <w:ind w:left="1080" w:firstLine="0"/>
      <w:jc w:val="both"/>
      <w:outlineLvl w:val="1"/>
    </w:pPr>
    <w:rPr>
      <w:rFonts w:ascii="Times New Roman" w:eastAsia="Calibri" w:hAnsi="Times New Roman" w:cs="Times New Roman"/>
      <w:sz w:val="28"/>
      <w:szCs w:val="28"/>
    </w:rPr>
  </w:style>
  <w:style w:type="paragraph" w:customStyle="1" w:styleId="22">
    <w:name w:val="РегламентГПЗУ2"/>
    <w:basedOn w:val="a"/>
    <w:rsid w:val="003B1387"/>
    <w:pPr>
      <w:tabs>
        <w:tab w:val="num" w:pos="720"/>
        <w:tab w:val="left" w:pos="1418"/>
      </w:tabs>
      <w:spacing w:after="0" w:line="100" w:lineRule="atLeast"/>
      <w:ind w:left="720" w:hanging="360"/>
      <w:jc w:val="both"/>
    </w:pPr>
    <w:rPr>
      <w:rFonts w:ascii="Times New Roman" w:eastAsia="Courier New" w:hAnsi="Times New Roman"/>
      <w:color w:val="000000"/>
      <w:kern w:val="2"/>
      <w:sz w:val="24"/>
      <w:szCs w:val="24"/>
    </w:rPr>
  </w:style>
  <w:style w:type="paragraph" w:customStyle="1" w:styleId="23">
    <w:name w:val="Абзац списка2"/>
    <w:basedOn w:val="a"/>
    <w:rsid w:val="003B1387"/>
    <w:pPr>
      <w:ind w:left="720"/>
    </w:pPr>
    <w:rPr>
      <w:rFonts w:ascii="Times New Roman" w:eastAsia="Courier New" w:hAnsi="Times New Roman" w:cs="font302"/>
      <w:color w:val="00000A"/>
      <w:kern w:val="2"/>
      <w:sz w:val="28"/>
      <w:szCs w:val="28"/>
    </w:rPr>
  </w:style>
  <w:style w:type="paragraph" w:styleId="a9">
    <w:name w:val="List Paragraph"/>
    <w:aliases w:val="Абзац списка нумерованный"/>
    <w:basedOn w:val="a"/>
    <w:link w:val="aa"/>
    <w:uiPriority w:val="34"/>
    <w:qFormat/>
    <w:rsid w:val="003B1387"/>
    <w:pPr>
      <w:suppressAutoHyphens w:val="0"/>
      <w:spacing w:after="0"/>
      <w:ind w:left="720"/>
      <w:contextualSpacing/>
      <w:jc w:val="center"/>
    </w:pPr>
    <w:rPr>
      <w:rFonts w:asciiTheme="minorHAnsi" w:eastAsiaTheme="minorEastAsia" w:hAnsiTheme="minorHAnsi" w:cstheme="minorBidi"/>
      <w:lang w:eastAsia="ru-RU"/>
    </w:rPr>
  </w:style>
  <w:style w:type="character" w:customStyle="1" w:styleId="aa">
    <w:name w:val="Абзац списка Знак"/>
    <w:aliases w:val="Абзац списка нумерованный Знак"/>
    <w:link w:val="a9"/>
    <w:uiPriority w:val="34"/>
    <w:locked/>
    <w:rsid w:val="003B1387"/>
    <w:rPr>
      <w:rFonts w:eastAsiaTheme="minorEastAsia"/>
      <w:lang w:eastAsia="ru-RU"/>
    </w:rPr>
  </w:style>
  <w:style w:type="paragraph" w:customStyle="1" w:styleId="112">
    <w:name w:val="Рег. Основной текст уровень 1.1 (сценарии)"/>
    <w:basedOn w:val="110"/>
    <w:qFormat/>
    <w:rsid w:val="003B1387"/>
    <w:pPr>
      <w:tabs>
        <w:tab w:val="clear" w:pos="1080"/>
      </w:tabs>
      <w:suppressAutoHyphens w:val="0"/>
      <w:autoSpaceDE w:val="0"/>
      <w:autoSpaceDN w:val="0"/>
      <w:adjustRightInd w:val="0"/>
      <w:spacing w:before="360" w:after="240"/>
      <w:ind w:left="2913" w:hanging="720"/>
      <w:outlineLvl w:val="9"/>
    </w:pPr>
    <w:rPr>
      <w:i/>
      <w:lang w:eastAsia="en-US"/>
    </w:rPr>
  </w:style>
  <w:style w:type="character" w:customStyle="1" w:styleId="11">
    <w:name w:val="Заголовок 1 Знак"/>
    <w:basedOn w:val="a0"/>
    <w:link w:val="10"/>
    <w:uiPriority w:val="9"/>
    <w:rsid w:val="003B1387"/>
    <w:rPr>
      <w:rFonts w:asciiTheme="majorHAnsi" w:eastAsiaTheme="majorEastAsia" w:hAnsiTheme="majorHAnsi" w:cstheme="majorBidi"/>
      <w:b/>
      <w:bCs/>
      <w:color w:val="365F91" w:themeColor="accent1" w:themeShade="BF"/>
      <w:sz w:val="28"/>
      <w:szCs w:val="28"/>
      <w:lang w:eastAsia="ar-SA"/>
    </w:rPr>
  </w:style>
  <w:style w:type="paragraph" w:customStyle="1" w:styleId="ConsPlusNonformat">
    <w:name w:val="ConsPlusNonformat"/>
    <w:uiPriority w:val="99"/>
    <w:rsid w:val="0093312F"/>
    <w:pPr>
      <w:widowControl w:val="0"/>
      <w:suppressAutoHyphens/>
      <w:jc w:val="left"/>
    </w:pPr>
    <w:rPr>
      <w:rFonts w:ascii="Courier New" w:eastAsia="Times New Roman" w:hAnsi="Courier New" w:cs="Courier New"/>
      <w:sz w:val="24"/>
      <w:szCs w:val="24"/>
      <w:lang w:eastAsia="ar-SA"/>
    </w:rPr>
  </w:style>
  <w:style w:type="paragraph" w:customStyle="1" w:styleId="ConsPlusTitle">
    <w:name w:val="ConsPlusTitle"/>
    <w:rsid w:val="0093312F"/>
    <w:pPr>
      <w:widowControl w:val="0"/>
      <w:suppressAutoHyphens/>
      <w:jc w:val="left"/>
    </w:pPr>
    <w:rPr>
      <w:rFonts w:ascii="Times New Roman" w:eastAsia="Times New Roman" w:hAnsi="Times New Roman" w:cs="Times New Roman"/>
      <w:b/>
      <w:bCs/>
      <w:sz w:val="24"/>
      <w:szCs w:val="24"/>
      <w:lang w:eastAsia="ar-SA"/>
    </w:rPr>
  </w:style>
  <w:style w:type="paragraph" w:customStyle="1" w:styleId="13">
    <w:name w:val="Абзац списка1"/>
    <w:basedOn w:val="a"/>
    <w:rsid w:val="0093312F"/>
    <w:pPr>
      <w:ind w:left="720"/>
    </w:pPr>
    <w:rPr>
      <w:rFonts w:ascii="Times New Roman" w:eastAsia="Courier New" w:hAnsi="Times New Roman"/>
      <w:color w:val="000000"/>
      <w:kern w:val="2"/>
      <w:sz w:val="28"/>
      <w:szCs w:val="28"/>
    </w:rPr>
  </w:style>
  <w:style w:type="paragraph" w:customStyle="1" w:styleId="ab">
    <w:name w:val="Рег. Обычный с отступом"/>
    <w:basedOn w:val="a"/>
    <w:rsid w:val="0093312F"/>
    <w:pPr>
      <w:spacing w:after="0"/>
      <w:ind w:firstLine="540"/>
      <w:jc w:val="both"/>
    </w:pPr>
    <w:rPr>
      <w:rFonts w:ascii="Times New Roman" w:hAnsi="Times New Roman"/>
      <w:color w:val="000000"/>
      <w:kern w:val="2"/>
      <w:sz w:val="28"/>
      <w:szCs w:val="28"/>
    </w:rPr>
  </w:style>
  <w:style w:type="paragraph" w:customStyle="1" w:styleId="ac">
    <w:name w:val="Рег. Списки одного уровня: а) б) в)"/>
    <w:basedOn w:val="a"/>
    <w:rsid w:val="0093312F"/>
    <w:pPr>
      <w:spacing w:after="120"/>
      <w:ind w:left="1440" w:hanging="360"/>
      <w:jc w:val="both"/>
    </w:pPr>
    <w:rPr>
      <w:rFonts w:ascii="Times New Roman" w:eastAsia="Courier New" w:hAnsi="Times New Roman"/>
      <w:color w:val="000000"/>
      <w:kern w:val="2"/>
      <w:sz w:val="28"/>
      <w:szCs w:val="28"/>
    </w:rPr>
  </w:style>
  <w:style w:type="paragraph" w:customStyle="1" w:styleId="14">
    <w:name w:val="Рег. Основной нумерованный 1. текст"/>
    <w:basedOn w:val="ConsPlusNormal"/>
    <w:rsid w:val="0093312F"/>
    <w:pPr>
      <w:widowControl/>
      <w:tabs>
        <w:tab w:val="num" w:pos="720"/>
      </w:tabs>
      <w:spacing w:line="276" w:lineRule="auto"/>
      <w:ind w:left="720" w:hanging="360"/>
      <w:jc w:val="both"/>
    </w:pPr>
    <w:rPr>
      <w:rFonts w:ascii="Times New Roman" w:eastAsia="Calibri" w:hAnsi="Times New Roman" w:cs="Times New Roman"/>
      <w:sz w:val="28"/>
      <w:szCs w:val="28"/>
    </w:rPr>
  </w:style>
  <w:style w:type="paragraph" w:customStyle="1" w:styleId="15">
    <w:name w:val="Без интервала1"/>
    <w:rsid w:val="0093312F"/>
    <w:pPr>
      <w:suppressAutoHyphens/>
      <w:jc w:val="left"/>
    </w:pPr>
    <w:rPr>
      <w:rFonts w:ascii="Calibri" w:eastAsia="Calibri" w:hAnsi="Calibri" w:cs="Times New Roman"/>
      <w:lang w:eastAsia="ar-SA"/>
    </w:rPr>
  </w:style>
  <w:style w:type="paragraph" w:customStyle="1" w:styleId="16">
    <w:name w:val="Абзац списка1"/>
    <w:basedOn w:val="a"/>
    <w:rsid w:val="00E208CA"/>
    <w:pPr>
      <w:ind w:left="720"/>
    </w:pPr>
    <w:rPr>
      <w:rFonts w:ascii="Times New Roman" w:hAnsi="Times New Roman"/>
      <w:color w:val="000000"/>
      <w:kern w:val="2"/>
      <w:sz w:val="28"/>
      <w:szCs w:val="28"/>
    </w:rPr>
  </w:style>
  <w:style w:type="paragraph" w:styleId="ad">
    <w:name w:val="Balloon Text"/>
    <w:basedOn w:val="a"/>
    <w:link w:val="ae"/>
    <w:uiPriority w:val="99"/>
    <w:semiHidden/>
    <w:unhideWhenUsed/>
    <w:rsid w:val="00F46B2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F46B2D"/>
    <w:rPr>
      <w:rFonts w:ascii="Segoe UI" w:eastAsia="Times New Roman" w:hAnsi="Segoe UI" w:cs="Segoe UI"/>
      <w:sz w:val="18"/>
      <w:szCs w:val="18"/>
      <w:lang w:eastAsia="ar-SA"/>
    </w:rPr>
  </w:style>
  <w:style w:type="numbering" w:customStyle="1" w:styleId="1">
    <w:name w:val="Стиль1"/>
    <w:uiPriority w:val="99"/>
    <w:rsid w:val="00E67A85"/>
    <w:pPr>
      <w:numPr>
        <w:numId w:val="26"/>
      </w:numPr>
    </w:pPr>
  </w:style>
  <w:style w:type="character" w:customStyle="1" w:styleId="40">
    <w:name w:val="Заголовок 4 Знак"/>
    <w:basedOn w:val="a0"/>
    <w:link w:val="4"/>
    <w:uiPriority w:val="9"/>
    <w:semiHidden/>
    <w:rsid w:val="00422E4F"/>
    <w:rPr>
      <w:rFonts w:asciiTheme="majorHAnsi" w:eastAsiaTheme="majorEastAsia" w:hAnsiTheme="majorHAnsi" w:cstheme="majorBidi"/>
      <w:i/>
      <w:iCs/>
      <w:color w:val="365F91" w:themeColor="accent1" w:themeShade="BF"/>
      <w:lang w:eastAsia="ar-SA"/>
    </w:rPr>
  </w:style>
  <w:style w:type="paragraph" w:customStyle="1" w:styleId="ConsNonformat">
    <w:name w:val="ConsNonformat"/>
    <w:uiPriority w:val="99"/>
    <w:rsid w:val="00B4241D"/>
    <w:pPr>
      <w:widowControl w:val="0"/>
      <w:autoSpaceDE w:val="0"/>
      <w:autoSpaceDN w:val="0"/>
      <w:adjustRightInd w:val="0"/>
      <w:jc w:val="left"/>
    </w:pPr>
    <w:rPr>
      <w:rFonts w:ascii="Courier New" w:eastAsia="Times New Roman" w:hAnsi="Courier New" w:cs="Courier New"/>
      <w:sz w:val="20"/>
      <w:szCs w:val="20"/>
      <w:lang w:eastAsia="ru-RU"/>
    </w:rPr>
  </w:style>
  <w:style w:type="table" w:styleId="af">
    <w:name w:val="Table Grid"/>
    <w:basedOn w:val="a1"/>
    <w:uiPriority w:val="99"/>
    <w:rsid w:val="00B4241D"/>
    <w:pPr>
      <w:widowControl w:val="0"/>
      <w:overflowPunct w:val="0"/>
      <w:autoSpaceDE w:val="0"/>
      <w:autoSpaceDN w:val="0"/>
      <w:adjustRightInd w:val="0"/>
      <w:jc w:val="left"/>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rsid w:val="001A6E3E"/>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D057B32381B18BE5D2F55885D2BBAB2080D053A7658B9224AB3A9DC7PAO0K" TargetMode="External"/><Relationship Id="rId13" Type="http://schemas.openxmlformats.org/officeDocument/2006/relationships/hyperlink" Target="http://fryazino.org/munic_uslugi/Mfc" TargetMode="External"/><Relationship Id="rId18" Type="http://schemas.openxmlformats.org/officeDocument/2006/relationships/hyperlink" Target="consultantplus://offline/ref=930F340AEE487D291C7BB6AA1183D16884FAF1CAF9796F1E5A5072370B8E7E5E5C8286625FE5A14155AA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930F340AEE487D291C7BB6AA1183D16884FAF1CAF9796F1E5A5072370B58AEH" TargetMode="External"/><Relationship Id="rId7" Type="http://schemas.openxmlformats.org/officeDocument/2006/relationships/endnotes" Target="endnotes.xml"/><Relationship Id="rId12" Type="http://schemas.openxmlformats.org/officeDocument/2006/relationships/hyperlink" Target="mailto:zhil@fryazino.org" TargetMode="External"/><Relationship Id="rId17" Type="http://schemas.openxmlformats.org/officeDocument/2006/relationships/hyperlink" Target="consultantplus://offline/ref=930F340AEE487D291C7BB6AA1183D16884FAF1CAF9796F1E5A5072370B58AEH"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30F340AEE487D291C7BB6AA1183D16884FAF1CAF9796F1E5A5072370B8E7E5E5C8286625B5EA1H" TargetMode="External"/><Relationship Id="rId20" Type="http://schemas.openxmlformats.org/officeDocument/2006/relationships/hyperlink" Target="consultantplus://offline/ref=930F340AEE487D291C7BB6AA1183D16884FAF1CAF9796F1E5A5072370B58A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29E8075A0AD27B070DDD49AE331770A8A04E614A3F18687DFBB9208E596B56AC9131B59310F139B0CF3BD5F5966E377EC558DC8D8e2c8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930F340AEE487D291C7BB6AA1183D16884FAF1CAF9796F1E5A5072370B8E7E5E5C8286625FE5A14455ACH" TargetMode="External"/><Relationship Id="rId23" Type="http://schemas.openxmlformats.org/officeDocument/2006/relationships/hyperlink" Target="consultantplus://offline/ref=930F340AEE487D291C7BB6AA1183D16884FAF1CAF9796F1E5A5072370B58AEH" TargetMode="External"/><Relationship Id="rId10" Type="http://schemas.openxmlformats.org/officeDocument/2006/relationships/hyperlink" Target="consultantplus://offline/ref=97471E09ECE9142DF392527E5E76F801890C986FC048A09BB9773581A571D6B86A67B5E580688434560252E152nC4DJ" TargetMode="External"/><Relationship Id="rId19" Type="http://schemas.openxmlformats.org/officeDocument/2006/relationships/hyperlink" Target="consultantplus://offline/ref=930F340AEE487D291C7BB6AA1183D16884FAF1CAF9796F1E5A5072370B58AEH" TargetMode="External"/><Relationship Id="rId4" Type="http://schemas.openxmlformats.org/officeDocument/2006/relationships/settings" Target="settings.xml"/><Relationship Id="rId9" Type="http://schemas.openxmlformats.org/officeDocument/2006/relationships/hyperlink" Target="consultantplus://offline/ref=9F68C3425070FC5255B6CBCEDDBBCADB4CE3D6AC855EAF26B690EB4C9CF746DD1F24CBA7C745BBC3W9Z2J" TargetMode="External"/><Relationship Id="rId14" Type="http://schemas.openxmlformats.org/officeDocument/2006/relationships/hyperlink" Target="consultantplus://offline/ref=930F340AEE487D291C7BB6AA1183D16884FAF1CAF9796F1E5A5072370B58AEH" TargetMode="External"/><Relationship Id="rId22" Type="http://schemas.openxmlformats.org/officeDocument/2006/relationships/hyperlink" Target="consultantplus://offline/ref=930F340AEE487D291C7BB6AA1183D16884FAF1C5F6786F1E5A5072370B8E7E5E5C82866655AA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53A0A-9C9A-49A8-833E-F4A35495F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1119</TotalTime>
  <Pages>62</Pages>
  <Words>19172</Words>
  <Characters>109283</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Петрова</cp:lastModifiedBy>
  <cp:revision>12</cp:revision>
  <cp:lastPrinted>2020-07-08T15:28:00Z</cp:lastPrinted>
  <dcterms:created xsi:type="dcterms:W3CDTF">2020-09-14T12:35:00Z</dcterms:created>
  <dcterms:modified xsi:type="dcterms:W3CDTF">2020-10-05T13:26:00Z</dcterms:modified>
</cp:coreProperties>
</file>