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A64FD">
      <w:pPr>
        <w:widowControl w:val="0"/>
        <w:jc w:val="center"/>
        <w:rPr>
          <w:rFonts w:cstheme="minorBidi"/>
        </w:rPr>
      </w:pPr>
      <w:bookmarkStart w:id="0" w:name="_GoBack"/>
      <w:bookmarkEnd w:id="0"/>
      <w:r>
        <w:rPr>
          <w:rFonts w:cstheme="minorBidi"/>
          <w:sz w:val="28"/>
        </w:rPr>
        <w:t>АДМИНИСТРАТИВНЫЙ</w:t>
      </w:r>
      <w:r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РЕГЛАМЕНТ</w:t>
      </w:r>
    </w:p>
    <w:p w:rsidR="00000000" w:rsidRDefault="00EA64FD">
      <w:pPr>
        <w:widowControl w:val="0"/>
        <w:jc w:val="center"/>
        <w:rPr>
          <w:rFonts w:cstheme="minorBidi"/>
        </w:rPr>
      </w:pPr>
      <w:r>
        <w:rPr>
          <w:rFonts w:cstheme="minorBidi"/>
          <w:sz w:val="28"/>
        </w:rPr>
        <w:t>предоставления</w:t>
      </w:r>
      <w:r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Муниципальной</w:t>
      </w:r>
      <w:r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услуги</w:t>
      </w:r>
      <w:r>
        <w:rPr>
          <w:rFonts w:cstheme="minorBidi"/>
          <w:sz w:val="28"/>
        </w:rPr>
        <w:t xml:space="preserve"> </w:t>
      </w:r>
    </w:p>
    <w:p w:rsidR="00000000" w:rsidRDefault="00EA64FD">
      <w:pPr>
        <w:widowControl w:val="0"/>
        <w:jc w:val="center"/>
        <w:rPr>
          <w:rFonts w:cstheme="minorBidi"/>
        </w:rPr>
      </w:pPr>
      <w:r>
        <w:rPr>
          <w:rFonts w:cstheme="minorBidi"/>
          <w:sz w:val="28"/>
        </w:rPr>
        <w:t>«Организация</w:t>
      </w:r>
      <w:r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отдыха</w:t>
      </w:r>
      <w:r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детей</w:t>
      </w:r>
      <w:r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в</w:t>
      </w:r>
      <w:r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каникулярное</w:t>
      </w:r>
      <w:r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время»</w:t>
      </w:r>
    </w:p>
    <w:p w:rsidR="00000000" w:rsidRDefault="00EA64FD">
      <w:pPr>
        <w:widowControl w:val="0"/>
        <w:jc w:val="center"/>
        <w:rPr>
          <w:rFonts w:cstheme="minorBidi"/>
        </w:rPr>
      </w:pPr>
    </w:p>
    <w:p w:rsidR="00000000" w:rsidRDefault="00EA64FD">
      <w:pPr>
        <w:widowControl w:val="0"/>
        <w:jc w:val="center"/>
        <w:rPr>
          <w:rFonts w:cstheme="minorBidi"/>
        </w:rPr>
        <w:sectPr w:rsidR="00000000">
          <w:footerReference w:type="default" r:id="rId7"/>
          <w:type w:val="continuous"/>
          <w:pgSz w:w="12240" w:h="15840"/>
          <w:pgMar w:top="1440" w:right="795" w:bottom="1440" w:left="1800" w:header="720" w:footer="720" w:gutter="0"/>
          <w:cols w:space="720"/>
          <w:formProt w:val="0"/>
          <w:noEndnote/>
        </w:sectPr>
      </w:pPr>
    </w:p>
    <w:tbl>
      <w:tblPr>
        <w:tblW w:w="0" w:type="auto"/>
        <w:tblInd w:w="-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87"/>
        <w:gridCol w:w="8872"/>
        <w:gridCol w:w="58"/>
        <w:gridCol w:w="599"/>
      </w:tblGrid>
      <w:tr w:rsidR="00000000">
        <w:tc>
          <w:tcPr>
            <w:tcW w:w="11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ОГЛАВЛЕНИЕ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Термины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>пределения………………………………………………………………</w:t>
            </w:r>
            <w:r>
              <w:rPr>
                <w:rFonts w:cstheme="minorBidi"/>
              </w:rPr>
              <w:t>..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I.</w:t>
            </w: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132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 xml:space="preserve">I. </w:t>
            </w:r>
            <w:r>
              <w:rPr>
                <w:rFonts w:cstheme="minorBidi"/>
              </w:rPr>
              <w:t>Общие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положения………………………………………………………………………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558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1. </w:t>
            </w:r>
            <w:r>
              <w:rPr>
                <w:rFonts w:cstheme="minorBidi"/>
              </w:rPr>
              <w:t>Предмет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регулирования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регламента………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558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2. </w:t>
            </w:r>
            <w:r>
              <w:rPr>
                <w:rFonts w:cstheme="minorBidi"/>
              </w:rPr>
              <w:t>Лица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имеющие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получение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558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3. </w:t>
            </w:r>
            <w:r>
              <w:rPr>
                <w:rFonts w:cstheme="minorBidi"/>
              </w:rPr>
              <w:t>Требования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порядку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информирования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порядке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……………………………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…………………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</w:p>
        </w:tc>
      </w:tr>
      <w:tr w:rsidR="00000000">
        <w:trPr>
          <w:trHeight w:val="135"/>
        </w:trPr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.</w:t>
            </w: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558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 xml:space="preserve">II. </w:t>
            </w:r>
            <w:r>
              <w:rPr>
                <w:rFonts w:cstheme="minorBidi"/>
              </w:rPr>
              <w:t>Стандарт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558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4. </w:t>
            </w:r>
            <w:r>
              <w:rPr>
                <w:rFonts w:cstheme="minorBidi"/>
              </w:rPr>
              <w:t>Наименование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услуги…………………………………………</w:t>
            </w:r>
            <w:r>
              <w:rPr>
                <w:rFonts w:cstheme="minorBidi"/>
              </w:rPr>
              <w:t>..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5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558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5. </w:t>
            </w:r>
            <w:r>
              <w:rPr>
                <w:rFonts w:cstheme="minorBidi"/>
              </w:rPr>
              <w:t>Органы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организации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участвующие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</w:t>
            </w:r>
            <w:r>
              <w:rPr>
                <w:rFonts w:cstheme="minorBidi"/>
              </w:rPr>
              <w:t>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5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558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6. </w:t>
            </w:r>
            <w:r>
              <w:rPr>
                <w:rFonts w:cstheme="minorBidi"/>
              </w:rPr>
              <w:t>Основания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обращения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результаты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5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558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7. </w:t>
            </w:r>
            <w:r>
              <w:rPr>
                <w:rFonts w:cstheme="minorBidi"/>
              </w:rPr>
              <w:t>Срок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услуги…………………………………………………………………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6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558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8. </w:t>
            </w:r>
            <w:r>
              <w:rPr>
                <w:rFonts w:cstheme="minorBidi"/>
              </w:rPr>
              <w:t>Срок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</w:t>
            </w:r>
            <w:r>
              <w:rPr>
                <w:rFonts w:cstheme="minorBidi"/>
              </w:rPr>
              <w:t>………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6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558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9. </w:t>
            </w:r>
            <w:r>
              <w:rPr>
                <w:rFonts w:cstheme="minorBidi"/>
              </w:rPr>
              <w:t>Правовые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6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558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10. </w:t>
            </w:r>
            <w:r>
              <w:rPr>
                <w:rFonts w:cstheme="minorBidi"/>
              </w:rPr>
              <w:t>Исчерпывающий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необходимых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услуги……………………………………………………………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7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</w:rPr>
              <w:t xml:space="preserve">11. </w:t>
            </w:r>
            <w:r>
              <w:rPr>
                <w:rFonts w:cstheme="minorBidi"/>
              </w:rPr>
              <w:t>Исчерпывающий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необходимых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которые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находятся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распоряжении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власти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Органов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самоуправления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Организаций………………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8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</w:rPr>
              <w:t xml:space="preserve">12. </w:t>
            </w:r>
            <w:r>
              <w:rPr>
                <w:rFonts w:cstheme="minorBidi"/>
              </w:rPr>
              <w:t>Исчерпывающий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необходимых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</w:t>
            </w:r>
            <w:r>
              <w:rPr>
                <w:rFonts w:cstheme="minorBidi"/>
              </w:rPr>
              <w:t>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услуги…………………………………………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…………………………………</w:t>
            </w:r>
            <w:r>
              <w:rPr>
                <w:rFonts w:cstheme="minorBidi"/>
              </w:rPr>
              <w:t>..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8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</w:rPr>
              <w:t xml:space="preserve">13. </w:t>
            </w:r>
            <w:r>
              <w:rPr>
                <w:rFonts w:cstheme="minorBidi"/>
              </w:rPr>
              <w:t>Исчерпывающий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услуги………………………………………………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……………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9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</w:rPr>
              <w:t xml:space="preserve">14. </w:t>
            </w:r>
            <w:r>
              <w:rPr>
                <w:rFonts w:cstheme="minorBidi"/>
              </w:rPr>
              <w:t>Порядок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размер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взимания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государственной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пошлины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платы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взимаемой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9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</w:rPr>
              <w:t xml:space="preserve">15. </w:t>
            </w: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необходимых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обязательных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услуги………………………………………………………………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10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</w:rPr>
              <w:t xml:space="preserve">16. </w:t>
            </w:r>
            <w:r>
              <w:rPr>
                <w:rFonts w:cstheme="minorBidi"/>
              </w:rPr>
              <w:t>Способы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необходимых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получения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услуги……………………………………………………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10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</w:rPr>
              <w:t xml:space="preserve">17. </w:t>
            </w:r>
            <w:r>
              <w:rPr>
                <w:rFonts w:cstheme="minorBidi"/>
              </w:rPr>
              <w:t>Способы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получения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результатов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……………………………………………………………………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11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</w:rPr>
              <w:t xml:space="preserve">18. </w:t>
            </w:r>
            <w:r>
              <w:rPr>
                <w:rFonts w:cstheme="minorBidi"/>
              </w:rPr>
              <w:t>Максимальный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ожидания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очереди………………………………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11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</w:rPr>
              <w:t xml:space="preserve">19. </w:t>
            </w:r>
            <w:r>
              <w:rPr>
                <w:rFonts w:cstheme="minorBidi"/>
              </w:rPr>
              <w:t>Требов</w:t>
            </w:r>
            <w:r>
              <w:rPr>
                <w:rFonts w:cstheme="minorBidi"/>
              </w:rPr>
              <w:t>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помещениям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услуга…………………………………………………………………………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12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</w:rPr>
              <w:t xml:space="preserve">20. </w:t>
            </w:r>
            <w:r>
              <w:rPr>
                <w:rFonts w:cstheme="minorBidi"/>
              </w:rPr>
              <w:t>Показатели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доступности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качества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…………………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12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</w:rPr>
              <w:t xml:space="preserve">21. </w:t>
            </w:r>
            <w:r>
              <w:rPr>
                <w:rFonts w:cstheme="minorBidi"/>
              </w:rPr>
              <w:t>Требования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форме……………………………………………………………………………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12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</w:rPr>
              <w:t xml:space="preserve">22. </w:t>
            </w:r>
            <w:r>
              <w:rPr>
                <w:rFonts w:cstheme="minorBidi"/>
              </w:rPr>
              <w:t>Требования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МФЦ…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12</w:t>
            </w:r>
          </w:p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lastRenderedPageBreak/>
              <w:t>III.</w:t>
            </w: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464"/>
              </w:tabs>
              <w:ind w:left="558" w:hanging="426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 xml:space="preserve">III. </w:t>
            </w:r>
            <w:r>
              <w:rPr>
                <w:rFonts w:cstheme="minorBidi"/>
              </w:rPr>
              <w:t>Состав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последовательность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процедур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требования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порядку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выполнения………………………………………………</w:t>
            </w:r>
            <w:r>
              <w:rPr>
                <w:rFonts w:cstheme="minorBidi"/>
              </w:rPr>
              <w:t>...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  <w:r>
              <w:rPr>
                <w:rFonts w:cstheme="minorBidi"/>
                <w:lang w:val="en-US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23. </w:t>
            </w:r>
            <w:r>
              <w:rPr>
                <w:rFonts w:cstheme="minorBidi"/>
              </w:rPr>
              <w:t>Состав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последовательность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процедур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…………………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</w:p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  <w:r>
              <w:rPr>
                <w:rFonts w:cstheme="minorBidi"/>
                <w:lang w:val="en-US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IV.</w:t>
            </w: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132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 xml:space="preserve">IV. </w:t>
            </w:r>
            <w:r>
              <w:rPr>
                <w:rFonts w:cstheme="minorBidi"/>
              </w:rPr>
              <w:t>Порядок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формы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контроля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исполнением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регламента…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  <w:r>
              <w:rPr>
                <w:rFonts w:cstheme="minorBidi"/>
                <w:lang w:val="en-US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24. </w:t>
            </w:r>
            <w:r>
              <w:rPr>
                <w:rFonts w:cstheme="minorBidi"/>
              </w:rPr>
              <w:t>Порядок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осуществле</w:t>
            </w:r>
            <w:r>
              <w:rPr>
                <w:rFonts w:cstheme="minorBidi"/>
              </w:rPr>
              <w:t>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контроля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соблюдением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исполнением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должностными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лицами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муниципальными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служащими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положений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нормативных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правовых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устанавливающих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требования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также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принятием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решений…</w:t>
            </w:r>
            <w:r>
              <w:rPr>
                <w:rFonts w:cstheme="minorBidi"/>
              </w:rPr>
              <w:t>..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  <w:r>
              <w:rPr>
                <w:rFonts w:cstheme="minorBidi"/>
                <w:lang w:val="en-US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25. </w:t>
            </w:r>
            <w:r>
              <w:rPr>
                <w:rFonts w:cstheme="minorBidi"/>
              </w:rPr>
              <w:t>Порядок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периодичность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осуществления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Текущего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контроля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полноты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качества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Контроля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соблюдением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порядка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……………………………………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  <w:r>
              <w:rPr>
                <w:rFonts w:cstheme="minorBidi"/>
                <w:lang w:val="en-US"/>
              </w:rPr>
              <w:t>5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26. </w:t>
            </w:r>
            <w:r>
              <w:rPr>
                <w:rFonts w:cstheme="minorBidi"/>
              </w:rPr>
              <w:t>Ответственност</w:t>
            </w:r>
            <w:r>
              <w:rPr>
                <w:rFonts w:cstheme="minorBidi"/>
              </w:rPr>
              <w:t>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должностных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муниципальных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служащих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бездействие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принимаемые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br/>
              <w:t>(</w:t>
            </w:r>
            <w:r>
              <w:rPr>
                <w:rFonts w:cstheme="minorBidi"/>
              </w:rPr>
              <w:t>осуществляемые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ими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ходе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br/>
            </w:r>
            <w:r>
              <w:rPr>
                <w:rFonts w:cstheme="minorBidi"/>
              </w:rPr>
              <w:t>услуги………………………………</w:t>
            </w:r>
            <w:r>
              <w:rPr>
                <w:rFonts w:cstheme="minorBidi"/>
              </w:rPr>
              <w:t>...........................................................</w:t>
            </w:r>
            <w:r>
              <w:rPr>
                <w:rFonts w:cstheme="minorBidi"/>
              </w:rPr>
              <w:t xml:space="preserve">............ 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  <w:r>
              <w:rPr>
                <w:rFonts w:cstheme="minorBidi"/>
                <w:lang w:val="en-US"/>
              </w:rPr>
              <w:t>6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27. </w:t>
            </w:r>
            <w:r>
              <w:rPr>
                <w:rFonts w:cstheme="minorBidi"/>
              </w:rPr>
              <w:t>Положения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характеризующие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требования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порядку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формам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контроля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числе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стороны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граждан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объединений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организаций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………………………………………………………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  <w:r>
              <w:rPr>
                <w:rFonts w:cstheme="minorBidi"/>
                <w:lang w:val="en-US"/>
              </w:rPr>
              <w:t>7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V.</w:t>
            </w: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132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 xml:space="preserve">V. </w:t>
            </w:r>
            <w:r>
              <w:rPr>
                <w:rFonts w:cstheme="minorBidi"/>
              </w:rPr>
              <w:t>Досудебный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внесудебный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порядок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обжалования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действий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бездействия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должностных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муниципальных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служащих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также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участвующих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услуги…………………………………………………………………</w:t>
            </w:r>
            <w:r>
              <w:rPr>
                <w:rFonts w:cstheme="minorBidi"/>
              </w:rPr>
              <w:t xml:space="preserve"> 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  <w:r>
              <w:rPr>
                <w:rFonts w:cstheme="minorBidi"/>
                <w:lang w:val="en-US"/>
              </w:rPr>
              <w:t>8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 xml:space="preserve">28. </w:t>
            </w:r>
            <w:r>
              <w:rPr>
                <w:rFonts w:cstheme="minorBidi"/>
              </w:rPr>
              <w:t>Досудебный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внесудебный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поряд</w:t>
            </w:r>
            <w:r>
              <w:rPr>
                <w:rFonts w:cstheme="minorBidi"/>
              </w:rPr>
              <w:t>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обжалования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действий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бездействия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должностных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муниципальных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служащих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также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участвующих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услуги…………………………………………………………</w:t>
            </w:r>
            <w:r>
              <w:rPr>
                <w:rFonts w:cstheme="minorBidi"/>
              </w:rPr>
              <w:t xml:space="preserve">. 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  <w:r>
              <w:rPr>
                <w:rFonts w:cstheme="minorBidi"/>
                <w:lang w:val="en-US"/>
              </w:rPr>
              <w:t>8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1. </w:t>
            </w:r>
            <w:r>
              <w:rPr>
                <w:rFonts w:cstheme="minorBidi"/>
              </w:rPr>
              <w:t>Термины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определен</w:t>
            </w:r>
            <w:r>
              <w:rPr>
                <w:rFonts w:cstheme="minorBidi"/>
              </w:rPr>
              <w:t>ия……………………………………………</w:t>
            </w:r>
            <w:r>
              <w:rPr>
                <w:rFonts w:cstheme="minorBidi"/>
              </w:rPr>
              <w:t>..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2</w:t>
            </w:r>
            <w:r>
              <w:rPr>
                <w:rFonts w:cstheme="minorBidi"/>
                <w:lang w:val="en-US"/>
              </w:rPr>
              <w:t>2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2 </w:t>
            </w:r>
            <w:r>
              <w:rPr>
                <w:rFonts w:cstheme="minorBidi"/>
              </w:rPr>
              <w:t>Справочная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нахождения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графике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работы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контактных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телефонах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адресах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почты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Уполномоченного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участвующего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информировании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порядке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услуги………………………………………………………………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2</w:t>
            </w:r>
            <w:r>
              <w:rPr>
                <w:rFonts w:cstheme="minorBidi"/>
                <w:lang w:val="en-US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3 </w:t>
            </w:r>
            <w:r>
              <w:rPr>
                <w:rFonts w:cstheme="minorBidi"/>
              </w:rPr>
              <w:t>Порядок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получения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заинтересованными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лицами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вопросам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сведений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ходе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порядке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форме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размещения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пор</w:t>
            </w:r>
            <w:r>
              <w:rPr>
                <w:rFonts w:cstheme="minorBidi"/>
              </w:rPr>
              <w:t>ядке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2</w:t>
            </w:r>
            <w:r>
              <w:rPr>
                <w:rFonts w:cstheme="minorBidi"/>
                <w:lang w:val="en-US"/>
              </w:rPr>
              <w:t>6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 xml:space="preserve">  4 </w:t>
            </w:r>
            <w:r>
              <w:rPr>
                <w:rFonts w:cstheme="minorBidi"/>
              </w:rPr>
              <w:t>Форма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2</w:t>
            </w:r>
            <w:r>
              <w:rPr>
                <w:rFonts w:cstheme="minorBidi"/>
                <w:lang w:val="en-US"/>
              </w:rPr>
              <w:t>7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5 </w:t>
            </w:r>
            <w:r>
              <w:rPr>
                <w:rFonts w:cstheme="minorBidi"/>
              </w:rPr>
              <w:t>Форма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услуги…………………………………………………………………………………</w:t>
            </w:r>
            <w:r>
              <w:rPr>
                <w:rFonts w:cstheme="minorBidi"/>
              </w:rPr>
              <w:t xml:space="preserve">.. 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2</w:t>
            </w:r>
            <w:r>
              <w:rPr>
                <w:rFonts w:cstheme="minorBidi"/>
                <w:lang w:val="en-US"/>
              </w:rPr>
              <w:t>8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6 </w:t>
            </w:r>
            <w:r>
              <w:rPr>
                <w:rFonts w:cstheme="minorBidi"/>
              </w:rPr>
              <w:t>Спи</w:t>
            </w:r>
            <w:r>
              <w:rPr>
                <w:rFonts w:cstheme="minorBidi"/>
              </w:rPr>
              <w:t>сок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нормативных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соответствии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осуществляется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</w:t>
            </w:r>
            <w:r>
              <w:rPr>
                <w:rFonts w:cstheme="minorBidi"/>
              </w:rPr>
              <w:t xml:space="preserve">. 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2</w:t>
            </w:r>
            <w:r>
              <w:rPr>
                <w:rFonts w:cstheme="minorBidi"/>
                <w:lang w:val="en-US"/>
              </w:rPr>
              <w:t>9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7 </w:t>
            </w:r>
            <w:r>
              <w:rPr>
                <w:rFonts w:cstheme="minorBidi"/>
              </w:rPr>
              <w:t>Форма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путевки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…………………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</w:t>
            </w:r>
            <w:r>
              <w:rPr>
                <w:rFonts w:cstheme="minorBidi"/>
              </w:rPr>
              <w:t xml:space="preserve"> 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>30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8 </w:t>
            </w:r>
            <w:r>
              <w:rPr>
                <w:rFonts w:cstheme="minorBidi"/>
              </w:rPr>
              <w:t>Список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обязательных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</w:t>
            </w:r>
            <w:r>
              <w:rPr>
                <w:rFonts w:cstheme="minorBidi"/>
              </w:rPr>
              <w:t>ителем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зависимости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категории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Заявителя……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</w:t>
            </w:r>
            <w:r>
              <w:rPr>
                <w:rFonts w:cstheme="minorBidi"/>
              </w:rPr>
              <w:t xml:space="preserve"> 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</w:p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3</w:t>
            </w:r>
            <w:r>
              <w:rPr>
                <w:rFonts w:cstheme="minorBidi"/>
                <w:lang w:val="en-US"/>
              </w:rPr>
              <w:t>2</w:t>
            </w:r>
          </w:p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9 </w:t>
            </w:r>
            <w:r>
              <w:rPr>
                <w:rFonts w:cstheme="minorBidi"/>
              </w:rPr>
              <w:t>Описание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необходимых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услуги………………………………………………………………</w:t>
            </w:r>
            <w:r>
              <w:rPr>
                <w:rFonts w:cstheme="minorBidi"/>
              </w:rPr>
              <w:t>....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3</w:t>
            </w:r>
            <w:r>
              <w:rPr>
                <w:rFonts w:cstheme="minorBidi"/>
                <w:lang w:val="en-US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10 </w:t>
            </w:r>
            <w:r>
              <w:rPr>
                <w:rFonts w:cstheme="minorBidi"/>
              </w:rPr>
              <w:t>Форма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</w:t>
            </w:r>
            <w:r>
              <w:rPr>
                <w:rFonts w:cstheme="minorBidi"/>
              </w:rPr>
              <w:t>егистрации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необходимых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услуги………………………</w:t>
            </w:r>
            <w:r>
              <w:rPr>
                <w:rFonts w:cstheme="minorBidi"/>
              </w:rPr>
              <w:t xml:space="preserve">. 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3</w:t>
            </w:r>
            <w:r>
              <w:rPr>
                <w:rFonts w:cstheme="minorBidi"/>
                <w:lang w:val="en-US"/>
              </w:rPr>
              <w:t>8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11 </w:t>
            </w:r>
            <w:r>
              <w:rPr>
                <w:rFonts w:cstheme="minorBidi"/>
              </w:rPr>
              <w:t>Требования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помещениям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услуга………………………………………………………………</w:t>
            </w:r>
            <w:r>
              <w:rPr>
                <w:rFonts w:cstheme="minorBidi"/>
              </w:rPr>
              <w:t>..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>40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12 </w:t>
            </w:r>
            <w:r>
              <w:rPr>
                <w:rFonts w:cstheme="minorBidi"/>
              </w:rPr>
              <w:t>Показатели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доступности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качества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</w:t>
            </w:r>
            <w:r>
              <w:rPr>
                <w:rFonts w:cstheme="minorBidi"/>
              </w:rPr>
              <w:t>....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spacing w:before="120"/>
              <w:jc w:val="right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>41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41"/>
              </w:tabs>
              <w:ind w:left="132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13  </w:t>
            </w:r>
            <w:r>
              <w:rPr>
                <w:rFonts w:cstheme="minorBidi"/>
              </w:rPr>
              <w:t>Требования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обеспечению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доступности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инвалидов………………………………………………………………………………</w:t>
            </w:r>
            <w:r>
              <w:rPr>
                <w:rFonts w:cstheme="minorBidi"/>
              </w:rPr>
              <w:t xml:space="preserve">. 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260"/>
              </w:tabs>
              <w:ind w:left="-57"/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  <w:r>
              <w:rPr>
                <w:rFonts w:cstheme="minorBidi"/>
                <w:lang w:val="en-US"/>
              </w:rPr>
              <w:t>2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108"/>
              </w:tabs>
              <w:ind w:left="113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 xml:space="preserve">14 </w:t>
            </w:r>
          </w:p>
          <w:p w:rsidR="00000000" w:rsidRDefault="00EA64FD">
            <w:pPr>
              <w:widowControl w:val="0"/>
              <w:tabs>
                <w:tab w:val="left" w:pos="1927"/>
              </w:tabs>
              <w:ind w:left="833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 xml:space="preserve">1. </w:t>
            </w: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содержание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составляющих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</w:t>
            </w:r>
            <w:r>
              <w:rPr>
                <w:rFonts w:cstheme="minorBidi"/>
              </w:rPr>
              <w:t>едуры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…………………………………………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………………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  <w:r>
              <w:rPr>
                <w:rFonts w:cstheme="minorBidi"/>
                <w:lang w:val="en-US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108"/>
              </w:tabs>
              <w:ind w:left="113"/>
              <w:rPr>
                <w:rFonts w:cstheme="minorBidi"/>
              </w:rPr>
            </w:pPr>
            <w:r>
              <w:rPr>
                <w:rFonts w:cstheme="minorBidi"/>
              </w:rPr>
              <w:t xml:space="preserve">1.1. </w:t>
            </w:r>
            <w:r>
              <w:rPr>
                <w:rFonts w:cstheme="minorBidi"/>
              </w:rPr>
              <w:t>Порядок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личном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обращении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  <w:highlight w:val="white"/>
              </w:rPr>
              <w:t>(</w:t>
            </w:r>
            <w:r>
              <w:rPr>
                <w:rFonts w:cstheme="minorBidi"/>
                <w:highlight w:val="white"/>
              </w:rPr>
              <w:t>Представителя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заявителя</w:t>
            </w:r>
            <w:r>
              <w:rPr>
                <w:rFonts w:cstheme="minorBidi"/>
                <w:highlight w:val="white"/>
              </w:rPr>
              <w:t xml:space="preserve">) </w:t>
            </w:r>
            <w:r>
              <w:rPr>
                <w:rFonts w:cstheme="minorBidi"/>
                <w:highlight w:val="white"/>
              </w:rPr>
              <w:t>через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МФЦ………………………</w:t>
            </w:r>
            <w:r>
              <w:rPr>
                <w:rFonts w:cstheme="minorBidi"/>
              </w:rPr>
              <w:t>……………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  <w:r>
              <w:rPr>
                <w:rFonts w:cstheme="minorBidi"/>
                <w:lang w:val="en-US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108"/>
              </w:tabs>
              <w:ind w:left="113"/>
              <w:rPr>
                <w:rFonts w:cstheme="minorBidi"/>
              </w:rPr>
            </w:pPr>
            <w:r>
              <w:rPr>
                <w:rFonts w:cstheme="minorBidi"/>
              </w:rPr>
              <w:t xml:space="preserve">1.2. </w:t>
            </w:r>
            <w:r>
              <w:rPr>
                <w:rFonts w:cstheme="minorBidi"/>
              </w:rPr>
              <w:t>Порядок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обращении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</w:t>
            </w:r>
            <w:r>
              <w:rPr>
                <w:rFonts w:cstheme="minorBidi"/>
              </w:rPr>
              <w:t>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через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РПГУ………………………………………………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  <w:r>
              <w:rPr>
                <w:rFonts w:cstheme="minorBidi"/>
                <w:lang w:val="en-US"/>
              </w:rPr>
              <w:t>7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141"/>
              </w:tabs>
              <w:ind w:left="113"/>
              <w:rPr>
                <w:rFonts w:cstheme="minorBidi"/>
              </w:rPr>
            </w:pPr>
            <w:r>
              <w:rPr>
                <w:rFonts w:cstheme="minorBidi"/>
                <w:highlight w:val="white"/>
              </w:rPr>
              <w:t xml:space="preserve">1.3. </w:t>
            </w:r>
            <w:r>
              <w:rPr>
                <w:rFonts w:cstheme="minorBidi"/>
                <w:highlight w:val="white"/>
              </w:rPr>
              <w:t>Порядок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выполнения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административных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действий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при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личном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обращении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Заявителя</w:t>
            </w:r>
            <w:r>
              <w:rPr>
                <w:rFonts w:cstheme="minorBidi"/>
                <w:highlight w:val="white"/>
              </w:rPr>
              <w:t xml:space="preserve"> (</w:t>
            </w:r>
            <w:r>
              <w:rPr>
                <w:rFonts w:cstheme="minorBidi"/>
                <w:highlight w:val="white"/>
              </w:rPr>
              <w:t>Представителя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заявителя</w:t>
            </w:r>
            <w:r>
              <w:rPr>
                <w:rFonts w:cstheme="minorBidi"/>
                <w:highlight w:val="white"/>
              </w:rPr>
              <w:t xml:space="preserve">) </w:t>
            </w:r>
            <w:r>
              <w:rPr>
                <w:rFonts w:cstheme="minorBidi"/>
                <w:highlight w:val="white"/>
              </w:rPr>
              <w:t>в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Управлении………………………………</w:t>
            </w:r>
            <w:r>
              <w:rPr>
                <w:rFonts w:cstheme="minorBidi"/>
                <w:highlight w:val="white"/>
              </w:rPr>
              <w:t>..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  <w:r>
              <w:rPr>
                <w:rFonts w:cstheme="minorBidi"/>
                <w:lang w:val="en-US"/>
              </w:rPr>
              <w:t>7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927"/>
              </w:tabs>
              <w:ind w:left="833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 xml:space="preserve">2. </w:t>
            </w:r>
            <w:r>
              <w:rPr>
                <w:rFonts w:cstheme="minorBidi"/>
              </w:rPr>
              <w:t>Обработка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предварительное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рассмотрение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      </w:t>
            </w:r>
            <w:r>
              <w:rPr>
                <w:rFonts w:cstheme="minorBidi"/>
              </w:rPr>
              <w:t xml:space="preserve">                             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  <w:r>
              <w:rPr>
                <w:rFonts w:cstheme="minorBidi"/>
                <w:lang w:val="en-US"/>
              </w:rPr>
              <w:t>8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927"/>
              </w:tabs>
              <w:ind w:left="833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 xml:space="preserve">3. </w:t>
            </w:r>
            <w:r>
              <w:rPr>
                <w:rFonts w:cstheme="minorBidi"/>
              </w:rPr>
              <w:t>Формирование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направление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межведомственных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запросов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органы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организации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участвующие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услуги……</w:t>
            </w:r>
            <w:r>
              <w:rPr>
                <w:rFonts w:cstheme="minorBidi"/>
              </w:rPr>
              <w:t>..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>50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927"/>
              </w:tabs>
              <w:ind w:left="833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 xml:space="preserve">4. </w:t>
            </w:r>
            <w:r>
              <w:rPr>
                <w:rFonts w:cstheme="minorBidi"/>
              </w:rPr>
              <w:t>Принятие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решения…………………………………………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………………………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>51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927"/>
              </w:tabs>
              <w:ind w:left="833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 xml:space="preserve">5. </w:t>
            </w:r>
            <w:r>
              <w:rPr>
                <w:rFonts w:cstheme="minorBidi"/>
              </w:rPr>
              <w:t>Направление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результата………………</w:t>
            </w:r>
            <w:r>
              <w:rPr>
                <w:rFonts w:cstheme="minorBidi"/>
              </w:rPr>
              <w:t>……………</w:t>
            </w:r>
            <w:r>
              <w:rPr>
                <w:rFonts w:cstheme="minorBidi"/>
              </w:rPr>
              <w:t>..</w:t>
            </w:r>
            <w:r>
              <w:rPr>
                <w:rFonts w:cstheme="minorBidi"/>
              </w:rPr>
              <w:t>……………………………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  <w:lang w:val="en-US"/>
              </w:rPr>
              <w:t>53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108"/>
              </w:tabs>
              <w:ind w:left="113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Приложение</w:t>
            </w:r>
            <w:r>
              <w:rPr>
                <w:rFonts w:cstheme="minorBidi"/>
              </w:rPr>
              <w:t xml:space="preserve">  15 </w:t>
            </w:r>
          </w:p>
          <w:p w:rsidR="00000000" w:rsidRDefault="00EA64FD">
            <w:pPr>
              <w:widowControl w:val="0"/>
              <w:tabs>
                <w:tab w:val="left" w:pos="1108"/>
              </w:tabs>
              <w:ind w:left="113" w:firstLine="318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 xml:space="preserve">1. </w:t>
            </w:r>
            <w:r>
              <w:rPr>
                <w:rFonts w:cstheme="minorBidi"/>
              </w:rPr>
              <w:t>Блок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схема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через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………</w:t>
            </w:r>
            <w:r>
              <w:rPr>
                <w:rFonts w:cstheme="minorBidi"/>
              </w:rPr>
              <w:t xml:space="preserve"> 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5</w:t>
            </w:r>
            <w:r>
              <w:rPr>
                <w:rFonts w:cstheme="minorBidi"/>
                <w:lang w:val="en-US"/>
              </w:rPr>
              <w:t>4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jc w:val="both"/>
              <w:rPr>
                <w:rFonts w:cstheme="minorBidi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108"/>
              </w:tabs>
              <w:ind w:left="113" w:firstLine="318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 xml:space="preserve">2. </w:t>
            </w:r>
            <w:r>
              <w:rPr>
                <w:rFonts w:cstheme="minorBidi"/>
              </w:rPr>
              <w:t>Блок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схема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через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МФЦ……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……</w:t>
            </w:r>
            <w:r>
              <w:rPr>
                <w:rFonts w:cstheme="minorBidi"/>
              </w:rPr>
              <w:t>..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widowControl w:val="0"/>
              <w:tabs>
                <w:tab w:val="left" w:pos="317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5</w:t>
            </w:r>
            <w:r>
              <w:rPr>
                <w:rFonts w:cstheme="minorBidi"/>
                <w:lang w:val="en-US"/>
              </w:rPr>
              <w:t>5</w:t>
            </w:r>
          </w:p>
        </w:tc>
      </w:tr>
      <w:tr w:rsidR="00000000"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317"/>
              </w:tabs>
              <w:jc w:val="both"/>
              <w:rPr>
                <w:rFonts w:cstheme="minorBidi"/>
                <w:b/>
                <w:sz w:val="22"/>
              </w:rPr>
            </w:pPr>
          </w:p>
        </w:tc>
        <w:tc>
          <w:tcPr>
            <w:tcW w:w="901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108"/>
              </w:tabs>
              <w:ind w:left="113" w:firstLine="318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3</w:t>
            </w:r>
            <w:r>
              <w:rPr>
                <w:rFonts w:cstheme="minorBidi"/>
                <w:sz w:val="22"/>
              </w:rPr>
              <w:t xml:space="preserve">. </w:t>
            </w:r>
            <w:r>
              <w:rPr>
                <w:rFonts w:cstheme="minorBidi"/>
              </w:rPr>
              <w:t>Блок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схема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через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Управление……</w:t>
            </w:r>
            <w:r>
              <w:rPr>
                <w:rFonts w:cstheme="minorBidi"/>
              </w:rPr>
              <w:t>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left w:w="10" w:type="dxa"/>
              <w:right w:w="10" w:type="dxa"/>
            </w:tcMar>
            <w:vAlign w:val="bottom"/>
          </w:tcPr>
          <w:p w:rsidR="00000000" w:rsidRDefault="00EA64FD">
            <w:pPr>
              <w:tabs>
                <w:tab w:val="left" w:pos="284"/>
                <w:tab w:val="right" w:leader="dot" w:pos="9781"/>
              </w:tabs>
              <w:jc w:val="right"/>
              <w:rPr>
                <w:rFonts w:cstheme="minorBidi"/>
              </w:rPr>
            </w:pPr>
            <w:r>
              <w:rPr>
                <w:rFonts w:cstheme="minorBidi"/>
              </w:rPr>
              <w:t>5</w:t>
            </w:r>
            <w:r>
              <w:rPr>
                <w:rFonts w:cstheme="minorBidi"/>
                <w:lang w:val="en-US"/>
              </w:rPr>
              <w:t>6</w:t>
            </w:r>
          </w:p>
        </w:tc>
      </w:tr>
    </w:tbl>
    <w:p w:rsidR="00000000" w:rsidRDefault="00EA64FD">
      <w:pPr>
        <w:widowControl w:val="0"/>
        <w:suppressAutoHyphens w:val="0"/>
        <w:rPr>
          <w:rFonts w:cstheme="minorBidi"/>
        </w:rPr>
        <w:sectPr w:rsidR="00000000">
          <w:type w:val="continuous"/>
          <w:pgSz w:w="12240" w:h="15840"/>
          <w:pgMar w:top="1440" w:right="795" w:bottom="1440" w:left="1800" w:header="720" w:footer="720" w:gutter="0"/>
          <w:cols w:space="720"/>
          <w:formProt w:val="0"/>
          <w:noEndnote/>
        </w:sectPr>
      </w:pPr>
    </w:p>
    <w:p w:rsidR="00000000" w:rsidRDefault="00EA64FD">
      <w:pPr>
        <w:widowControl w:val="0"/>
        <w:tabs>
          <w:tab w:val="right" w:leader="dot" w:pos="10064"/>
        </w:tabs>
        <w:jc w:val="center"/>
        <w:rPr>
          <w:rFonts w:cstheme="minorBidi"/>
        </w:rPr>
      </w:pPr>
      <w:r>
        <w:rPr>
          <w:rFonts w:cstheme="minorBidi"/>
        </w:rPr>
        <w:lastRenderedPageBreak/>
        <w:t>Термины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определения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Термины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определения</w:t>
      </w:r>
      <w:r>
        <w:rPr>
          <w:rFonts w:cstheme="minorBidi"/>
        </w:rPr>
        <w:t xml:space="preserve">, </w:t>
      </w:r>
      <w:r>
        <w:rPr>
          <w:rFonts w:cstheme="minorBidi"/>
        </w:rPr>
        <w:t>используемые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«Организация</w:t>
      </w:r>
      <w:r>
        <w:rPr>
          <w:rFonts w:cstheme="minorBidi"/>
        </w:rPr>
        <w:t xml:space="preserve"> </w:t>
      </w:r>
      <w:r>
        <w:rPr>
          <w:rFonts w:cstheme="minorBidi"/>
        </w:rPr>
        <w:t>отдыха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каникулярное</w:t>
      </w:r>
      <w:r>
        <w:rPr>
          <w:rFonts w:cstheme="minorBidi"/>
        </w:rPr>
        <w:t xml:space="preserve"> </w:t>
      </w:r>
      <w:r>
        <w:rPr>
          <w:rFonts w:cstheme="minorBidi"/>
        </w:rPr>
        <w:t>время»</w:t>
      </w:r>
      <w:r>
        <w:rPr>
          <w:rFonts w:cstheme="minorBidi"/>
        </w:rPr>
        <w:t xml:space="preserve"> (</w:t>
      </w:r>
      <w:r>
        <w:rPr>
          <w:rFonts w:cstheme="minorBidi"/>
        </w:rPr>
        <w:t>далее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Административный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</w:t>
      </w:r>
      <w:r>
        <w:rPr>
          <w:rFonts w:cstheme="minorBidi"/>
        </w:rPr>
        <w:t xml:space="preserve">), </w:t>
      </w:r>
      <w:r>
        <w:rPr>
          <w:rFonts w:cstheme="minorBidi"/>
        </w:rPr>
        <w:t>указаны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1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7097"/>
        </w:tabs>
        <w:ind w:left="720"/>
        <w:jc w:val="center"/>
        <w:rPr>
          <w:rFonts w:cstheme="minorBidi"/>
        </w:rPr>
      </w:pPr>
      <w:r>
        <w:rPr>
          <w:rFonts w:cstheme="minorBidi"/>
          <w:b/>
        </w:rPr>
        <w:t>1.</w:t>
      </w:r>
      <w:r>
        <w:rPr>
          <w:rFonts w:cstheme="minorBidi"/>
          <w:b/>
        </w:rPr>
        <w:t> </w:t>
      </w:r>
      <w:r>
        <w:rPr>
          <w:rFonts w:cstheme="minorBidi"/>
          <w:b/>
        </w:rPr>
        <w:t>Общие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положения</w:t>
      </w:r>
    </w:p>
    <w:p w:rsidR="00000000" w:rsidRDefault="00EA64FD">
      <w:pPr>
        <w:widowControl w:val="0"/>
        <w:tabs>
          <w:tab w:val="left" w:pos="993"/>
        </w:tabs>
        <w:jc w:val="center"/>
        <w:rPr>
          <w:rFonts w:cstheme="minorBidi"/>
          <w:sz w:val="12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1. </w:t>
      </w:r>
      <w:r>
        <w:rPr>
          <w:rFonts w:cstheme="minorBidi"/>
          <w:b/>
        </w:rPr>
        <w:t>Предмет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регулирования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Административного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регламента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  <w:sz w:val="12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sz w:val="12"/>
        </w:rPr>
        <w:t>1.1.</w:t>
      </w:r>
      <w:r>
        <w:rPr>
          <w:rFonts w:cstheme="minorBidi"/>
          <w:sz w:val="12"/>
        </w:rPr>
        <w:tab/>
      </w:r>
      <w:r>
        <w:rPr>
          <w:rFonts w:cstheme="minorBidi"/>
        </w:rPr>
        <w:t>Административный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</w:t>
      </w:r>
      <w:r>
        <w:rPr>
          <w:rFonts w:cstheme="minorBidi"/>
        </w:rPr>
        <w:t xml:space="preserve"> </w:t>
      </w:r>
      <w:r>
        <w:rPr>
          <w:rFonts w:cstheme="minorBidi"/>
        </w:rPr>
        <w:t>устанавливает</w:t>
      </w:r>
      <w:r>
        <w:rPr>
          <w:rFonts w:cstheme="minorBidi"/>
        </w:rPr>
        <w:t xml:space="preserve"> </w:t>
      </w:r>
      <w:r>
        <w:rPr>
          <w:rFonts w:cstheme="minorBidi"/>
        </w:rPr>
        <w:t>стандарт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«Организация</w:t>
      </w:r>
      <w:r>
        <w:rPr>
          <w:rFonts w:cstheme="minorBidi"/>
        </w:rPr>
        <w:t xml:space="preserve"> </w:t>
      </w:r>
      <w:r>
        <w:rPr>
          <w:rFonts w:cstheme="minorBidi"/>
        </w:rPr>
        <w:t>отдыха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кани</w:t>
      </w:r>
      <w:r>
        <w:rPr>
          <w:rFonts w:cstheme="minorBidi"/>
        </w:rPr>
        <w:t>кулярное</w:t>
      </w:r>
      <w:r>
        <w:rPr>
          <w:rFonts w:cstheme="minorBidi"/>
        </w:rPr>
        <w:t xml:space="preserve"> </w:t>
      </w:r>
      <w:r>
        <w:rPr>
          <w:rFonts w:cstheme="minorBidi"/>
        </w:rPr>
        <w:t>время»</w:t>
      </w:r>
      <w:r>
        <w:rPr>
          <w:rFonts w:cstheme="minorBidi"/>
        </w:rPr>
        <w:t xml:space="preserve"> (</w:t>
      </w:r>
      <w:r>
        <w:rPr>
          <w:rFonts w:cstheme="minorBidi"/>
        </w:rPr>
        <w:t>далее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Муниципальная</w:t>
      </w:r>
      <w:r>
        <w:rPr>
          <w:rFonts w:cstheme="minorBidi"/>
        </w:rPr>
        <w:t xml:space="preserve"> </w:t>
      </w:r>
      <w:r>
        <w:rPr>
          <w:rFonts w:cstheme="minorBidi"/>
        </w:rPr>
        <w:t>услуга</w:t>
      </w:r>
      <w:r>
        <w:rPr>
          <w:rFonts w:cstheme="minorBidi"/>
        </w:rPr>
        <w:t xml:space="preserve">), </w:t>
      </w:r>
      <w:r>
        <w:rPr>
          <w:rFonts w:cstheme="minorBidi"/>
        </w:rPr>
        <w:t>состав</w:t>
      </w:r>
      <w:r>
        <w:rPr>
          <w:rFonts w:cstheme="minorBidi"/>
        </w:rPr>
        <w:t xml:space="preserve">, </w:t>
      </w:r>
      <w:r>
        <w:rPr>
          <w:rFonts w:cstheme="minorBidi"/>
        </w:rPr>
        <w:t>последовательность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сроки</w:t>
      </w:r>
      <w:r>
        <w:rPr>
          <w:rFonts w:cstheme="minorBidi"/>
        </w:rPr>
        <w:t xml:space="preserve"> </w:t>
      </w:r>
      <w:r>
        <w:rPr>
          <w:rFonts w:cstheme="minorBidi"/>
        </w:rPr>
        <w:t>выполнения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процедур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предоставлению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требования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порядку</w:t>
      </w:r>
      <w:r>
        <w:rPr>
          <w:rFonts w:cstheme="minorBidi"/>
        </w:rPr>
        <w:t xml:space="preserve">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выполнения</w:t>
      </w:r>
      <w:r>
        <w:rPr>
          <w:rFonts w:cstheme="minorBidi"/>
        </w:rPr>
        <w:t xml:space="preserve">, 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особенности</w:t>
      </w:r>
      <w:r>
        <w:rPr>
          <w:rFonts w:cstheme="minorBidi"/>
        </w:rPr>
        <w:t xml:space="preserve"> </w:t>
      </w:r>
      <w:r>
        <w:rPr>
          <w:rFonts w:cstheme="minorBidi"/>
        </w:rPr>
        <w:t>выполнения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процеду</w:t>
      </w:r>
      <w:r>
        <w:rPr>
          <w:rFonts w:cstheme="minorBidi"/>
        </w:rPr>
        <w:t>р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особенности</w:t>
      </w:r>
      <w:r>
        <w:rPr>
          <w:rFonts w:cstheme="minorBidi"/>
        </w:rPr>
        <w:t xml:space="preserve"> </w:t>
      </w:r>
      <w:r>
        <w:rPr>
          <w:rFonts w:cstheme="minorBidi"/>
        </w:rPr>
        <w:t>выполнения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процедур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многофункциональных</w:t>
      </w:r>
      <w:r>
        <w:rPr>
          <w:rFonts w:cstheme="minorBidi"/>
        </w:rPr>
        <w:t xml:space="preserve">  </w:t>
      </w:r>
      <w:r>
        <w:rPr>
          <w:rFonts w:cstheme="minorBidi"/>
        </w:rPr>
        <w:t>центрах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(</w:t>
      </w:r>
      <w:r>
        <w:rPr>
          <w:rFonts w:cstheme="minorBidi"/>
        </w:rPr>
        <w:t>далее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 </w:t>
      </w:r>
      <w:r>
        <w:rPr>
          <w:rFonts w:cstheme="minorBidi"/>
        </w:rPr>
        <w:t>МФЦ</w:t>
      </w:r>
      <w:r>
        <w:rPr>
          <w:rFonts w:cstheme="minorBidi"/>
        </w:rPr>
        <w:t xml:space="preserve">), </w:t>
      </w:r>
      <w:r>
        <w:rPr>
          <w:rFonts w:cstheme="minorBidi"/>
        </w:rPr>
        <w:t>формы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исполнением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, </w:t>
      </w:r>
      <w:r>
        <w:rPr>
          <w:rFonts w:cstheme="minorBidi"/>
        </w:rPr>
        <w:t>досудебный</w:t>
      </w:r>
      <w:r>
        <w:rPr>
          <w:rFonts w:cstheme="minorBidi"/>
        </w:rPr>
        <w:t xml:space="preserve"> (</w:t>
      </w:r>
      <w:r>
        <w:rPr>
          <w:rFonts w:cstheme="minorBidi"/>
        </w:rPr>
        <w:t>вне</w:t>
      </w:r>
      <w:r>
        <w:rPr>
          <w:rFonts w:cstheme="minorBidi"/>
        </w:rPr>
        <w:t>судебный</w:t>
      </w:r>
      <w:r>
        <w:rPr>
          <w:rFonts w:cstheme="minorBidi"/>
        </w:rPr>
        <w:t xml:space="preserve">) </w:t>
      </w:r>
      <w:r>
        <w:rPr>
          <w:rFonts w:cstheme="minorBidi"/>
        </w:rPr>
        <w:t>порядок</w:t>
      </w:r>
      <w:r>
        <w:rPr>
          <w:rFonts w:cstheme="minorBidi"/>
        </w:rPr>
        <w:t xml:space="preserve"> </w:t>
      </w:r>
      <w:r>
        <w:rPr>
          <w:rFonts w:cstheme="minorBidi"/>
        </w:rPr>
        <w:t>обжалования</w:t>
      </w:r>
      <w:r>
        <w:rPr>
          <w:rFonts w:cstheme="minorBidi"/>
        </w:rPr>
        <w:t xml:space="preserve"> </w:t>
      </w:r>
      <w:r>
        <w:rPr>
          <w:rFonts w:cstheme="minorBidi"/>
        </w:rPr>
        <w:t>решений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 (</w:t>
      </w:r>
      <w:r>
        <w:rPr>
          <w:rFonts w:cstheme="minorBidi"/>
        </w:rPr>
        <w:t>бездействия</w:t>
      </w:r>
      <w:r>
        <w:rPr>
          <w:rFonts w:cstheme="minorBidi"/>
        </w:rPr>
        <w:t xml:space="preserve">) </w:t>
      </w:r>
      <w:r>
        <w:rPr>
          <w:rFonts w:cstheme="minorBidi"/>
        </w:rPr>
        <w:t>должностных</w:t>
      </w:r>
      <w:r>
        <w:rPr>
          <w:rFonts w:cstheme="minorBidi"/>
        </w:rPr>
        <w:t xml:space="preserve"> </w:t>
      </w:r>
      <w:r>
        <w:rPr>
          <w:rFonts w:cstheme="minorBidi"/>
        </w:rPr>
        <w:t>лиц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городского</w:t>
      </w:r>
      <w:r>
        <w:rPr>
          <w:rFonts w:cstheme="minorBidi"/>
        </w:rPr>
        <w:t xml:space="preserve"> </w:t>
      </w:r>
      <w:r>
        <w:rPr>
          <w:rFonts w:cstheme="minorBidi"/>
        </w:rPr>
        <w:t>округа</w:t>
      </w:r>
      <w:r>
        <w:rPr>
          <w:rFonts w:cstheme="minorBidi"/>
        </w:rPr>
        <w:t xml:space="preserve"> </w:t>
      </w:r>
      <w:r>
        <w:rPr>
          <w:rFonts w:cstheme="minorBidi"/>
        </w:rPr>
        <w:t>Фрязино</w:t>
      </w:r>
      <w:r>
        <w:rPr>
          <w:rFonts w:cstheme="minorBidi"/>
        </w:rPr>
        <w:t xml:space="preserve"> (</w:t>
      </w:r>
      <w:r>
        <w:rPr>
          <w:rFonts w:cstheme="minorBidi"/>
        </w:rPr>
        <w:t>далее</w:t>
      </w:r>
      <w:r>
        <w:rPr>
          <w:rFonts w:cstheme="minorBidi"/>
        </w:rPr>
        <w:t xml:space="preserve"> - </w:t>
      </w:r>
      <w:r>
        <w:rPr>
          <w:rFonts w:cstheme="minorBidi"/>
        </w:rPr>
        <w:t>Администрация</w:t>
      </w:r>
      <w:r>
        <w:rPr>
          <w:rFonts w:cstheme="minorBidi"/>
        </w:rPr>
        <w:t xml:space="preserve">),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образования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городского</w:t>
      </w:r>
      <w:r>
        <w:rPr>
          <w:rFonts w:cstheme="minorBidi"/>
        </w:rPr>
        <w:t xml:space="preserve"> </w:t>
      </w:r>
      <w:r>
        <w:rPr>
          <w:rFonts w:cstheme="minorBidi"/>
        </w:rPr>
        <w:t>округа</w:t>
      </w:r>
      <w:r>
        <w:rPr>
          <w:rFonts w:cstheme="minorBidi"/>
        </w:rPr>
        <w:t xml:space="preserve"> </w:t>
      </w:r>
      <w:r>
        <w:rPr>
          <w:rFonts w:cstheme="minorBidi"/>
        </w:rPr>
        <w:t>Фрязино</w:t>
      </w:r>
      <w:r>
        <w:rPr>
          <w:rFonts w:cstheme="minorBidi"/>
        </w:rPr>
        <w:t xml:space="preserve"> (</w:t>
      </w:r>
      <w:r>
        <w:rPr>
          <w:rFonts w:cstheme="minorBidi"/>
        </w:rPr>
        <w:t>далее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), </w:t>
      </w:r>
      <w:r>
        <w:rPr>
          <w:rFonts w:cstheme="minorBidi"/>
        </w:rPr>
        <w:t>уполномоченных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специалистов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sz w:val="28"/>
        </w:rPr>
        <w:t>1.2.</w:t>
      </w:r>
      <w:r>
        <w:rPr>
          <w:rFonts w:cstheme="minorBidi"/>
          <w:sz w:val="28"/>
        </w:rPr>
        <w:tab/>
      </w:r>
      <w:r>
        <w:rPr>
          <w:rFonts w:cstheme="minorBidi"/>
        </w:rPr>
        <w:t>Бесплатная</w:t>
      </w:r>
      <w:r>
        <w:rPr>
          <w:rFonts w:cstheme="minorBidi"/>
        </w:rPr>
        <w:t xml:space="preserve"> </w:t>
      </w:r>
      <w:r>
        <w:rPr>
          <w:rFonts w:cstheme="minorBidi"/>
        </w:rPr>
        <w:t>путевка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организацию</w:t>
      </w:r>
      <w:r>
        <w:rPr>
          <w:rFonts w:cstheme="minorBidi"/>
        </w:rPr>
        <w:t xml:space="preserve"> </w:t>
      </w:r>
      <w:r>
        <w:rPr>
          <w:rFonts w:cstheme="minorBidi"/>
        </w:rPr>
        <w:t>отдыха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оздоровления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очередностью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бесплатных</w:t>
      </w:r>
      <w:r>
        <w:rPr>
          <w:rFonts w:cstheme="minorBidi"/>
        </w:rPr>
        <w:t xml:space="preserve"> </w:t>
      </w:r>
      <w:r>
        <w:rPr>
          <w:rFonts w:cstheme="minorBidi"/>
        </w:rPr>
        <w:t>путевок</w:t>
      </w:r>
      <w:r>
        <w:rPr>
          <w:rFonts w:cstheme="minorBidi"/>
        </w:rPr>
        <w:t xml:space="preserve">. </w:t>
      </w:r>
      <w:r>
        <w:rPr>
          <w:rFonts w:cstheme="minorBidi"/>
        </w:rPr>
        <w:t>Информация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очередности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бесплатных</w:t>
      </w:r>
      <w:r>
        <w:rPr>
          <w:rFonts w:cstheme="minorBidi"/>
        </w:rPr>
        <w:t xml:space="preserve"> </w:t>
      </w:r>
      <w:r>
        <w:rPr>
          <w:rFonts w:cstheme="minorBidi"/>
        </w:rPr>
        <w:t>путевок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представлена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официальном</w:t>
      </w:r>
      <w:r>
        <w:rPr>
          <w:rFonts w:cstheme="minorBidi"/>
        </w:rPr>
        <w:t xml:space="preserve"> </w:t>
      </w:r>
      <w:r>
        <w:rPr>
          <w:rFonts w:cstheme="minorBidi"/>
        </w:rPr>
        <w:t>сайте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sz w:val="12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2. </w:t>
      </w:r>
      <w:r>
        <w:rPr>
          <w:rFonts w:cstheme="minorBidi"/>
          <w:b/>
        </w:rPr>
        <w:t>Лица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имеющие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право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на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получение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  <w:sz w:val="12"/>
        </w:rPr>
      </w:pPr>
    </w:p>
    <w:p w:rsidR="00000000" w:rsidRDefault="00EA64FD">
      <w:pPr>
        <w:widowControl w:val="0"/>
        <w:ind w:firstLine="741"/>
        <w:jc w:val="both"/>
        <w:rPr>
          <w:rFonts w:cstheme="minorBidi"/>
        </w:rPr>
      </w:pPr>
      <w:r>
        <w:rPr>
          <w:rFonts w:cstheme="minorBidi"/>
        </w:rPr>
        <w:t xml:space="preserve">2.1. </w:t>
      </w:r>
      <w:r>
        <w:rPr>
          <w:rFonts w:cstheme="minorBidi"/>
        </w:rPr>
        <w:t>Право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имеют</w:t>
      </w:r>
      <w:r>
        <w:rPr>
          <w:rFonts w:cstheme="minorBidi"/>
        </w:rPr>
        <w:t xml:space="preserve"> </w:t>
      </w:r>
      <w:r>
        <w:rPr>
          <w:rFonts w:cstheme="minorBidi"/>
        </w:rPr>
        <w:t>граждане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, </w:t>
      </w:r>
      <w:r>
        <w:rPr>
          <w:rFonts w:cstheme="minorBidi"/>
        </w:rPr>
        <w:t>являющиеся</w:t>
      </w:r>
      <w:r>
        <w:rPr>
          <w:rFonts w:cstheme="minorBidi"/>
        </w:rPr>
        <w:t xml:space="preserve"> </w:t>
      </w:r>
      <w:r>
        <w:rPr>
          <w:rFonts w:cstheme="minorBidi"/>
        </w:rPr>
        <w:t>родителями</w:t>
      </w:r>
      <w:r>
        <w:rPr>
          <w:rFonts w:cstheme="minorBidi"/>
        </w:rPr>
        <w:t xml:space="preserve"> (</w:t>
      </w:r>
      <w:r>
        <w:rPr>
          <w:rFonts w:cstheme="minorBidi"/>
        </w:rPr>
        <w:t>законными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представителями</w:t>
      </w:r>
      <w:r>
        <w:rPr>
          <w:rFonts w:cstheme="minorBidi"/>
        </w:rPr>
        <w:t xml:space="preserve">) </w:t>
      </w:r>
      <w:r>
        <w:rPr>
          <w:rFonts w:cstheme="minorBidi"/>
        </w:rPr>
        <w:t>отдельных</w:t>
      </w:r>
      <w:r>
        <w:rPr>
          <w:rFonts w:cstheme="minorBidi"/>
        </w:rPr>
        <w:t xml:space="preserve"> </w:t>
      </w:r>
      <w:r>
        <w:rPr>
          <w:rFonts w:cstheme="minorBidi"/>
        </w:rPr>
        <w:t>категорий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установленных</w:t>
      </w:r>
      <w:r>
        <w:rPr>
          <w:rFonts w:cstheme="minorBidi"/>
        </w:rPr>
        <w:t xml:space="preserve"> </w:t>
      </w:r>
      <w:r>
        <w:rPr>
          <w:rFonts w:cstheme="minorBidi"/>
        </w:rPr>
        <w:t>нормативными</w:t>
      </w:r>
      <w:r>
        <w:rPr>
          <w:rFonts w:cstheme="minorBidi"/>
        </w:rPr>
        <w:t xml:space="preserve"> </w:t>
      </w:r>
      <w:r>
        <w:rPr>
          <w:rFonts w:cstheme="minorBidi"/>
        </w:rPr>
        <w:t>правовыми</w:t>
      </w:r>
      <w:r>
        <w:rPr>
          <w:rFonts w:cstheme="minorBidi"/>
        </w:rPr>
        <w:t xml:space="preserve"> </w:t>
      </w:r>
      <w:r>
        <w:rPr>
          <w:rFonts w:cstheme="minorBidi"/>
        </w:rPr>
        <w:t>акта</w:t>
      </w:r>
      <w:r>
        <w:rPr>
          <w:rFonts w:cstheme="minorBidi"/>
        </w:rPr>
        <w:t>ми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возрасте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7 </w:t>
      </w:r>
      <w:r>
        <w:rPr>
          <w:rFonts w:cstheme="minorBidi"/>
        </w:rPr>
        <w:t>до</w:t>
      </w:r>
      <w:r>
        <w:rPr>
          <w:rFonts w:cstheme="minorBidi"/>
        </w:rPr>
        <w:t xml:space="preserve"> 15 </w:t>
      </w:r>
      <w:r>
        <w:rPr>
          <w:rFonts w:cstheme="minorBidi"/>
        </w:rPr>
        <w:t>лет</w:t>
      </w:r>
      <w:r>
        <w:rPr>
          <w:rFonts w:cstheme="minorBidi"/>
        </w:rPr>
        <w:t xml:space="preserve"> </w:t>
      </w:r>
      <w:r>
        <w:rPr>
          <w:rFonts w:cstheme="minorBidi"/>
        </w:rPr>
        <w:t>включительно</w:t>
      </w:r>
      <w:r>
        <w:rPr>
          <w:rFonts w:cstheme="minorBidi"/>
        </w:rPr>
        <w:t xml:space="preserve">, </w:t>
      </w:r>
      <w:r>
        <w:rPr>
          <w:rFonts w:cstheme="minorBidi"/>
        </w:rPr>
        <w:t>имеющих</w:t>
      </w:r>
      <w:r>
        <w:rPr>
          <w:rFonts w:cstheme="minorBidi"/>
        </w:rPr>
        <w:t xml:space="preserve"> </w:t>
      </w:r>
      <w:r>
        <w:rPr>
          <w:rFonts w:cstheme="minorBidi"/>
        </w:rPr>
        <w:t>место</w:t>
      </w:r>
      <w:r>
        <w:rPr>
          <w:rFonts w:cstheme="minorBidi"/>
        </w:rPr>
        <w:t xml:space="preserve"> </w:t>
      </w:r>
      <w:r>
        <w:rPr>
          <w:rFonts w:cstheme="minorBidi"/>
        </w:rPr>
        <w:t>жительства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территории</w:t>
      </w:r>
      <w:r>
        <w:rPr>
          <w:rFonts w:cstheme="minorBidi"/>
        </w:rPr>
        <w:t xml:space="preserve"> </w:t>
      </w:r>
      <w:r>
        <w:rPr>
          <w:rFonts w:cstheme="minorBidi"/>
        </w:rPr>
        <w:t>городского</w:t>
      </w:r>
      <w:r>
        <w:rPr>
          <w:rFonts w:cstheme="minorBidi"/>
        </w:rPr>
        <w:t xml:space="preserve"> </w:t>
      </w:r>
      <w:r>
        <w:rPr>
          <w:rFonts w:cstheme="minorBidi"/>
        </w:rPr>
        <w:t>округа</w:t>
      </w:r>
      <w:r>
        <w:rPr>
          <w:rFonts w:cstheme="minorBidi"/>
        </w:rPr>
        <w:t xml:space="preserve"> </w:t>
      </w:r>
      <w:r>
        <w:rPr>
          <w:rFonts w:cstheme="minorBidi"/>
        </w:rPr>
        <w:t>Фрязино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759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2.2. </w:t>
      </w:r>
      <w:r>
        <w:rPr>
          <w:rFonts w:cstheme="minorBidi"/>
        </w:rPr>
        <w:t>Категории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: 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1.</w:t>
      </w:r>
      <w:r>
        <w:rPr>
          <w:rFonts w:cstheme="minorBidi"/>
        </w:rPr>
        <w:t> </w:t>
      </w:r>
      <w:r>
        <w:rPr>
          <w:rFonts w:cstheme="minorBidi"/>
        </w:rPr>
        <w:t>Дети</w:t>
      </w:r>
      <w:r>
        <w:rPr>
          <w:rFonts w:cstheme="minorBidi"/>
        </w:rPr>
        <w:t xml:space="preserve"> </w:t>
      </w:r>
      <w:r>
        <w:rPr>
          <w:rFonts w:cstheme="minorBidi"/>
        </w:rPr>
        <w:t>из</w:t>
      </w:r>
      <w:r>
        <w:rPr>
          <w:rFonts w:cstheme="minorBidi"/>
        </w:rPr>
        <w:t xml:space="preserve"> </w:t>
      </w:r>
      <w:r>
        <w:rPr>
          <w:rFonts w:cstheme="minorBidi"/>
        </w:rPr>
        <w:t>семей</w:t>
      </w:r>
      <w:r>
        <w:rPr>
          <w:rFonts w:cstheme="minorBidi"/>
        </w:rPr>
        <w:t xml:space="preserve">, </w:t>
      </w:r>
      <w:r>
        <w:rPr>
          <w:rFonts w:cstheme="minorBidi"/>
        </w:rPr>
        <w:t>оказавшиеся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трудной</w:t>
      </w:r>
      <w:r>
        <w:rPr>
          <w:rFonts w:cstheme="minorBidi"/>
        </w:rPr>
        <w:t xml:space="preserve"> </w:t>
      </w:r>
      <w:r>
        <w:rPr>
          <w:rFonts w:cstheme="minorBidi"/>
        </w:rPr>
        <w:t>жизненной</w:t>
      </w:r>
      <w:r>
        <w:rPr>
          <w:rFonts w:cstheme="minorBidi"/>
        </w:rPr>
        <w:t xml:space="preserve"> </w:t>
      </w:r>
      <w:r>
        <w:rPr>
          <w:rFonts w:cstheme="minorBidi"/>
        </w:rPr>
        <w:t>ситуации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социально</w:t>
      </w:r>
      <w:r>
        <w:rPr>
          <w:rFonts w:cstheme="minorBidi"/>
        </w:rPr>
        <w:t xml:space="preserve"> </w:t>
      </w:r>
      <w:r>
        <w:rPr>
          <w:rFonts w:cstheme="minorBidi"/>
        </w:rPr>
        <w:t>неблагополучных</w:t>
      </w:r>
      <w:r>
        <w:rPr>
          <w:rFonts w:cstheme="minorBidi"/>
        </w:rPr>
        <w:t xml:space="preserve"> </w:t>
      </w:r>
      <w:r>
        <w:rPr>
          <w:rFonts w:cstheme="minorBidi"/>
        </w:rPr>
        <w:t>семей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2. </w:t>
      </w:r>
      <w:r>
        <w:rPr>
          <w:rFonts w:cstheme="minorBidi"/>
        </w:rPr>
        <w:t>Дети</w:t>
      </w:r>
      <w:r>
        <w:rPr>
          <w:rFonts w:cstheme="minorBidi"/>
        </w:rPr>
        <w:t xml:space="preserve">, </w:t>
      </w:r>
      <w:r>
        <w:rPr>
          <w:rFonts w:cstheme="minorBidi"/>
        </w:rPr>
        <w:t>п</w:t>
      </w:r>
      <w:r>
        <w:rPr>
          <w:rFonts w:cstheme="minorBidi"/>
        </w:rPr>
        <w:t>роявившие</w:t>
      </w:r>
      <w:r>
        <w:rPr>
          <w:rFonts w:cstheme="minorBidi"/>
        </w:rPr>
        <w:t xml:space="preserve"> </w:t>
      </w:r>
      <w:r>
        <w:rPr>
          <w:rFonts w:cstheme="minorBidi"/>
        </w:rPr>
        <w:t>способности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различных</w:t>
      </w:r>
      <w:r>
        <w:rPr>
          <w:rFonts w:cstheme="minorBidi"/>
        </w:rPr>
        <w:t xml:space="preserve"> </w:t>
      </w:r>
      <w:r>
        <w:rPr>
          <w:rFonts w:cstheme="minorBidi"/>
        </w:rPr>
        <w:t>областях</w:t>
      </w:r>
      <w:r>
        <w:rPr>
          <w:rFonts w:cstheme="minorBidi"/>
        </w:rPr>
        <w:t xml:space="preserve"> </w:t>
      </w:r>
      <w:r>
        <w:rPr>
          <w:rFonts w:cstheme="minorBidi"/>
        </w:rPr>
        <w:t>науки</w:t>
      </w:r>
      <w:r>
        <w:rPr>
          <w:rFonts w:cstheme="minorBidi"/>
        </w:rPr>
        <w:t xml:space="preserve">, </w:t>
      </w:r>
      <w:r>
        <w:rPr>
          <w:rFonts w:cstheme="minorBidi"/>
        </w:rPr>
        <w:t>искусства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спорта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759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2.3. </w:t>
      </w:r>
      <w:r>
        <w:rPr>
          <w:rFonts w:cstheme="minorBidi"/>
        </w:rPr>
        <w:t>Интересы</w:t>
      </w:r>
      <w:r>
        <w:rPr>
          <w:rFonts w:cstheme="minorBidi"/>
        </w:rPr>
        <w:t xml:space="preserve"> </w:t>
      </w:r>
      <w:r>
        <w:rPr>
          <w:rFonts w:cstheme="minorBidi"/>
        </w:rPr>
        <w:t>лиц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2.1.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, </w:t>
      </w:r>
      <w:r>
        <w:rPr>
          <w:rFonts w:cstheme="minorBidi"/>
        </w:rPr>
        <w:t>могут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представлять</w:t>
      </w:r>
      <w:r>
        <w:rPr>
          <w:rFonts w:cstheme="minorBidi"/>
        </w:rPr>
        <w:t xml:space="preserve">, </w:t>
      </w:r>
      <w:r>
        <w:rPr>
          <w:rFonts w:cstheme="minorBidi"/>
        </w:rPr>
        <w:t>иные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, </w:t>
      </w:r>
      <w:r>
        <w:rPr>
          <w:rFonts w:cstheme="minorBidi"/>
        </w:rPr>
        <w:t>действующие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интересах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</w:t>
      </w:r>
      <w:r>
        <w:rPr>
          <w:rFonts w:cstheme="minorBidi"/>
        </w:rPr>
        <w:t xml:space="preserve">, </w:t>
      </w:r>
      <w:r>
        <w:rPr>
          <w:rFonts w:cstheme="minorBidi"/>
        </w:rPr>
        <w:t>удостоверяюще</w:t>
      </w:r>
      <w:r>
        <w:rPr>
          <w:rFonts w:cstheme="minorBidi"/>
        </w:rPr>
        <w:t>го</w:t>
      </w:r>
      <w:r>
        <w:rPr>
          <w:rFonts w:cstheme="minorBidi"/>
        </w:rPr>
        <w:t xml:space="preserve"> </w:t>
      </w:r>
      <w:r>
        <w:rPr>
          <w:rFonts w:cstheme="minorBidi"/>
        </w:rPr>
        <w:t>его</w:t>
      </w:r>
      <w:r>
        <w:rPr>
          <w:rFonts w:cstheme="minorBidi"/>
        </w:rPr>
        <w:t xml:space="preserve"> </w:t>
      </w:r>
      <w:r>
        <w:rPr>
          <w:rFonts w:cstheme="minorBidi"/>
        </w:rPr>
        <w:t>полномочия</w:t>
      </w:r>
      <w:r>
        <w:rPr>
          <w:rFonts w:cstheme="minorBidi"/>
        </w:rPr>
        <w:t xml:space="preserve">,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законодательством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 (</w:t>
      </w:r>
      <w:r>
        <w:rPr>
          <w:rFonts w:cstheme="minorBidi"/>
        </w:rPr>
        <w:t>далее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>).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sz w:val="12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>3.</w:t>
      </w:r>
      <w:r>
        <w:rPr>
          <w:rFonts w:cstheme="minorBidi"/>
          <w:b/>
        </w:rPr>
        <w:t> </w:t>
      </w:r>
      <w:r>
        <w:rPr>
          <w:rFonts w:cstheme="minorBidi"/>
          <w:b/>
        </w:rPr>
        <w:t>Требования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порядку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информирования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порядке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  <w:sz w:val="12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3.1. </w:t>
      </w:r>
      <w:r>
        <w:rPr>
          <w:rFonts w:cstheme="minorBidi"/>
        </w:rPr>
        <w:t>Информация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месте</w:t>
      </w:r>
      <w:r>
        <w:rPr>
          <w:rFonts w:cstheme="minorBidi"/>
        </w:rPr>
        <w:t xml:space="preserve"> </w:t>
      </w:r>
      <w:r>
        <w:rPr>
          <w:rFonts w:cstheme="minorBidi"/>
        </w:rPr>
        <w:t>нахождения</w:t>
      </w:r>
      <w:r>
        <w:rPr>
          <w:rFonts w:cstheme="minorBidi"/>
        </w:rPr>
        <w:t xml:space="preserve">, </w:t>
      </w:r>
      <w:r>
        <w:rPr>
          <w:rFonts w:cstheme="minorBidi"/>
        </w:rPr>
        <w:t>графике</w:t>
      </w:r>
      <w:r>
        <w:rPr>
          <w:rFonts w:cstheme="minorBidi"/>
        </w:rPr>
        <w:t xml:space="preserve"> </w:t>
      </w:r>
      <w:r>
        <w:rPr>
          <w:rFonts w:cstheme="minorBidi"/>
        </w:rPr>
        <w:t>работы</w:t>
      </w:r>
      <w:r>
        <w:rPr>
          <w:rFonts w:cstheme="minorBidi"/>
        </w:rPr>
        <w:t xml:space="preserve">, </w:t>
      </w:r>
      <w:r>
        <w:rPr>
          <w:rFonts w:cstheme="minorBidi"/>
        </w:rPr>
        <w:t>ко</w:t>
      </w:r>
      <w:r>
        <w:rPr>
          <w:rFonts w:cstheme="minorBidi"/>
        </w:rPr>
        <w:t>нтактных</w:t>
      </w:r>
      <w:r>
        <w:rPr>
          <w:rFonts w:cstheme="minorBidi"/>
        </w:rPr>
        <w:t xml:space="preserve"> </w:t>
      </w:r>
      <w:r>
        <w:rPr>
          <w:rFonts w:cstheme="minorBidi"/>
        </w:rPr>
        <w:t>телефонах</w:t>
      </w:r>
      <w:r>
        <w:rPr>
          <w:rFonts w:cstheme="minorBidi"/>
        </w:rPr>
        <w:t xml:space="preserve">, </w:t>
      </w:r>
      <w:r>
        <w:rPr>
          <w:rFonts w:cstheme="minorBidi"/>
        </w:rPr>
        <w:t>адресах</w:t>
      </w:r>
      <w:r>
        <w:rPr>
          <w:rFonts w:cstheme="minorBidi"/>
        </w:rPr>
        <w:t xml:space="preserve"> </w:t>
      </w:r>
      <w:r>
        <w:rPr>
          <w:rFonts w:cstheme="minorBidi"/>
        </w:rPr>
        <w:t>официальных</w:t>
      </w:r>
      <w:r>
        <w:rPr>
          <w:rFonts w:cstheme="minorBidi"/>
        </w:rPr>
        <w:t xml:space="preserve"> </w:t>
      </w:r>
      <w:r>
        <w:rPr>
          <w:rFonts w:cstheme="minorBidi"/>
        </w:rPr>
        <w:t>сайтов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сети</w:t>
      </w:r>
      <w:r>
        <w:rPr>
          <w:rFonts w:cstheme="minorBidi"/>
        </w:rPr>
        <w:t xml:space="preserve"> </w:t>
      </w:r>
      <w:r>
        <w:rPr>
          <w:rFonts w:cstheme="minorBidi"/>
        </w:rPr>
        <w:t>Интернет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участвующих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информировании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приведены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2 </w:t>
      </w:r>
      <w:r>
        <w:rPr>
          <w:rFonts w:cstheme="minorBidi"/>
        </w:rPr>
        <w:lastRenderedPageBreak/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3.2. </w:t>
      </w:r>
      <w:r>
        <w:rPr>
          <w:rFonts w:cstheme="minorBidi"/>
        </w:rPr>
        <w:t>Порядок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</w:t>
      </w:r>
      <w:r>
        <w:rPr>
          <w:rFonts w:cstheme="minorBidi"/>
        </w:rPr>
        <w:t>я</w:t>
      </w:r>
      <w:r>
        <w:rPr>
          <w:rFonts w:cstheme="minorBidi"/>
        </w:rPr>
        <w:t xml:space="preserve"> </w:t>
      </w:r>
      <w:r>
        <w:rPr>
          <w:rFonts w:cstheme="minorBidi"/>
        </w:rPr>
        <w:t>заинтересованными</w:t>
      </w:r>
      <w:r>
        <w:rPr>
          <w:rFonts w:cstheme="minorBidi"/>
        </w:rPr>
        <w:t xml:space="preserve"> </w:t>
      </w:r>
      <w:r>
        <w:rPr>
          <w:rFonts w:cstheme="minorBidi"/>
        </w:rPr>
        <w:t>лицами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вопросам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сведений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ходе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,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месте</w:t>
      </w:r>
      <w:r>
        <w:rPr>
          <w:rFonts w:cstheme="minorBidi"/>
        </w:rPr>
        <w:t xml:space="preserve"> </w:t>
      </w:r>
      <w:r>
        <w:rPr>
          <w:rFonts w:cstheme="minorBidi"/>
        </w:rPr>
        <w:t>размещения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приведены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3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1337"/>
        </w:tabs>
        <w:jc w:val="center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3745"/>
        </w:tabs>
        <w:ind w:left="344"/>
        <w:jc w:val="center"/>
        <w:rPr>
          <w:rFonts w:cstheme="minorBidi"/>
        </w:rPr>
      </w:pPr>
      <w:r>
        <w:rPr>
          <w:rFonts w:hAnsi="Times New Roman" w:cstheme="minorBidi"/>
          <w:b/>
          <w:lang w:val="el-GR"/>
        </w:rPr>
        <w:t>ΙΙ</w:t>
      </w:r>
      <w:r>
        <w:rPr>
          <w:rFonts w:cstheme="minorBidi"/>
          <w:b/>
        </w:rPr>
        <w:t>.</w:t>
      </w:r>
      <w:r>
        <w:rPr>
          <w:rFonts w:cstheme="minorBidi"/>
          <w:b/>
        </w:rPr>
        <w:t> </w:t>
      </w:r>
      <w:r>
        <w:rPr>
          <w:rFonts w:cstheme="minorBidi"/>
          <w:b/>
        </w:rPr>
        <w:t>Стандарт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4. </w:t>
      </w:r>
      <w:r>
        <w:rPr>
          <w:rFonts w:cstheme="minorBidi"/>
          <w:b/>
        </w:rPr>
        <w:t>Наименование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4.1.</w:t>
      </w:r>
      <w:r>
        <w:rPr>
          <w:rFonts w:cstheme="minorBidi"/>
        </w:rPr>
        <w:t> </w:t>
      </w:r>
      <w:r>
        <w:rPr>
          <w:rFonts w:cstheme="minorBidi"/>
        </w:rPr>
        <w:t>Муниципальная</w:t>
      </w:r>
      <w:r>
        <w:rPr>
          <w:rFonts w:cstheme="minorBidi"/>
        </w:rPr>
        <w:t xml:space="preserve"> </w:t>
      </w:r>
      <w:r>
        <w:rPr>
          <w:rFonts w:cstheme="minorBidi"/>
        </w:rPr>
        <w:t>услуга</w:t>
      </w:r>
      <w:r>
        <w:rPr>
          <w:rFonts w:cstheme="minorBidi"/>
        </w:rPr>
        <w:t xml:space="preserve"> </w:t>
      </w:r>
      <w:r>
        <w:rPr>
          <w:rFonts w:cstheme="minorBidi"/>
        </w:rPr>
        <w:t>«Организация</w:t>
      </w:r>
      <w:r>
        <w:rPr>
          <w:rFonts w:cstheme="minorBidi"/>
        </w:rPr>
        <w:t xml:space="preserve"> </w:t>
      </w:r>
      <w:r>
        <w:rPr>
          <w:rFonts w:cstheme="minorBidi"/>
        </w:rPr>
        <w:t>отдыха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каникулярное</w:t>
      </w:r>
      <w:r>
        <w:rPr>
          <w:rFonts w:cstheme="minorBidi"/>
        </w:rPr>
        <w:t xml:space="preserve"> </w:t>
      </w:r>
      <w:r>
        <w:rPr>
          <w:rFonts w:cstheme="minorBidi"/>
        </w:rPr>
        <w:t>время»</w:t>
      </w:r>
      <w:r>
        <w:rPr>
          <w:rFonts w:cstheme="minorBidi"/>
          <w:spacing w:val="-1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spacing w:val="-1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5. </w:t>
      </w:r>
      <w:r>
        <w:rPr>
          <w:rFonts w:cstheme="minorBidi"/>
          <w:b/>
        </w:rPr>
        <w:t>Органы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организации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участвующие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оказании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5.1. </w:t>
      </w:r>
      <w:r>
        <w:rPr>
          <w:rFonts w:cstheme="minorBidi"/>
        </w:rPr>
        <w:t>Органом</w:t>
      </w:r>
      <w:r>
        <w:rPr>
          <w:rFonts w:cstheme="minorBidi"/>
        </w:rPr>
        <w:t xml:space="preserve">, </w:t>
      </w:r>
      <w:r>
        <w:rPr>
          <w:rFonts w:cstheme="minorBidi"/>
        </w:rPr>
        <w:t>ответственным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образования</w:t>
      </w:r>
      <w:r>
        <w:rPr>
          <w:rFonts w:cstheme="minorBidi"/>
        </w:rPr>
        <w:t xml:space="preserve"> </w:t>
      </w:r>
      <w:r>
        <w:rPr>
          <w:rFonts w:cstheme="minorBidi"/>
        </w:rPr>
        <w:t>городского</w:t>
      </w:r>
      <w:r>
        <w:rPr>
          <w:rFonts w:cstheme="minorBidi"/>
        </w:rPr>
        <w:t xml:space="preserve"> </w:t>
      </w:r>
      <w:r>
        <w:rPr>
          <w:rFonts w:cstheme="minorBidi"/>
        </w:rPr>
        <w:t>округа</w:t>
      </w:r>
      <w:r>
        <w:rPr>
          <w:rFonts w:cstheme="minorBidi"/>
        </w:rPr>
        <w:t xml:space="preserve"> </w:t>
      </w:r>
      <w:r>
        <w:rPr>
          <w:rFonts w:cstheme="minorBidi"/>
        </w:rPr>
        <w:t>Фрязино</w:t>
      </w:r>
      <w:r>
        <w:rPr>
          <w:rFonts w:cstheme="minorBidi"/>
        </w:rPr>
        <w:t xml:space="preserve"> (</w:t>
      </w:r>
      <w:r>
        <w:rPr>
          <w:rFonts w:cstheme="minorBidi"/>
        </w:rPr>
        <w:t>далее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>).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5.2. </w:t>
      </w:r>
      <w:r>
        <w:rPr>
          <w:rFonts w:cstheme="minorBidi"/>
        </w:rPr>
        <w:t>Непосредственное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  <w:highlight w:val="white"/>
        </w:rPr>
        <w:t>Управлением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месту</w:t>
      </w:r>
      <w:r>
        <w:rPr>
          <w:rFonts w:cstheme="minorBidi"/>
        </w:rPr>
        <w:t xml:space="preserve"> </w:t>
      </w:r>
      <w:r>
        <w:rPr>
          <w:rFonts w:cstheme="minorBidi"/>
        </w:rPr>
        <w:t>ж</w:t>
      </w:r>
      <w:r>
        <w:rPr>
          <w:rFonts w:cstheme="minorBidi"/>
        </w:rPr>
        <w:t>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. </w:t>
      </w:r>
      <w:r>
        <w:rPr>
          <w:rFonts w:cstheme="minorBidi"/>
        </w:rPr>
        <w:t>Справочная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месте</w:t>
      </w:r>
      <w:r>
        <w:rPr>
          <w:rFonts w:cstheme="minorBidi"/>
        </w:rPr>
        <w:t xml:space="preserve"> </w:t>
      </w:r>
      <w:r>
        <w:rPr>
          <w:rFonts w:cstheme="minorBidi"/>
        </w:rPr>
        <w:t>нахождения</w:t>
      </w:r>
      <w:r>
        <w:rPr>
          <w:rFonts w:cstheme="minorBidi"/>
        </w:rPr>
        <w:t xml:space="preserve">, </w:t>
      </w:r>
      <w:r>
        <w:rPr>
          <w:rFonts w:cstheme="minorBidi"/>
        </w:rPr>
        <w:t>графике</w:t>
      </w:r>
      <w:r>
        <w:rPr>
          <w:rFonts w:cstheme="minorBidi"/>
        </w:rPr>
        <w:t xml:space="preserve"> </w:t>
      </w:r>
      <w:r>
        <w:rPr>
          <w:rFonts w:cstheme="minorBidi"/>
        </w:rPr>
        <w:t>работы</w:t>
      </w:r>
      <w:r>
        <w:rPr>
          <w:rFonts w:cstheme="minorBidi"/>
        </w:rPr>
        <w:t xml:space="preserve">, </w:t>
      </w:r>
      <w:r>
        <w:rPr>
          <w:rFonts w:cstheme="minorBidi"/>
        </w:rPr>
        <w:t>контактных</w:t>
      </w:r>
      <w:r>
        <w:rPr>
          <w:rFonts w:cstheme="minorBidi"/>
        </w:rPr>
        <w:t xml:space="preserve"> </w:t>
      </w:r>
      <w:r>
        <w:rPr>
          <w:rFonts w:cstheme="minorBidi"/>
        </w:rPr>
        <w:t>телефонах</w:t>
      </w:r>
      <w:r>
        <w:rPr>
          <w:rFonts w:cstheme="minorBidi"/>
        </w:rPr>
        <w:t xml:space="preserve">, </w:t>
      </w:r>
      <w:r>
        <w:rPr>
          <w:rFonts w:cstheme="minorBidi"/>
        </w:rPr>
        <w:t>адресах</w:t>
      </w:r>
      <w:r>
        <w:rPr>
          <w:rFonts w:cstheme="minorBidi"/>
        </w:rPr>
        <w:t xml:space="preserve"> </w:t>
      </w:r>
      <w:r>
        <w:rPr>
          <w:rFonts w:cstheme="minorBidi"/>
        </w:rPr>
        <w:t>официальных</w:t>
      </w:r>
      <w:r>
        <w:rPr>
          <w:rFonts w:cstheme="minorBidi"/>
        </w:rPr>
        <w:t xml:space="preserve"> </w:t>
      </w:r>
      <w:r>
        <w:rPr>
          <w:rFonts w:cstheme="minorBidi"/>
        </w:rPr>
        <w:t>сайтов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сети</w:t>
      </w:r>
      <w:r>
        <w:rPr>
          <w:rFonts w:cstheme="minorBidi"/>
        </w:rPr>
        <w:t xml:space="preserve"> </w:t>
      </w:r>
      <w:r>
        <w:rPr>
          <w:rFonts w:cstheme="minorBidi"/>
        </w:rPr>
        <w:t>Интернет</w:t>
      </w:r>
      <w:r>
        <w:rPr>
          <w:rFonts w:cstheme="minorBidi"/>
        </w:rPr>
        <w:t xml:space="preserve">  </w:t>
      </w:r>
      <w:r>
        <w:rPr>
          <w:rFonts w:cstheme="minorBidi"/>
        </w:rPr>
        <w:t>приведены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2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5.3.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целях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</w:t>
      </w:r>
      <w:r>
        <w:rPr>
          <w:rFonts w:cstheme="minorBidi"/>
        </w:rPr>
        <w:t>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обеспечивает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базе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государственной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информационной</w:t>
      </w:r>
      <w:r>
        <w:rPr>
          <w:rFonts w:cstheme="minorBidi"/>
        </w:rPr>
        <w:t xml:space="preserve"> </w:t>
      </w:r>
      <w:r>
        <w:rPr>
          <w:rFonts w:cstheme="minorBidi"/>
        </w:rPr>
        <w:t>системы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«Портал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области»</w:t>
      </w:r>
      <w:r>
        <w:rPr>
          <w:rFonts w:cstheme="minorBidi"/>
        </w:rPr>
        <w:t xml:space="preserve"> (</w:t>
      </w:r>
      <w:r>
        <w:rPr>
          <w:rFonts w:cstheme="minorBidi"/>
        </w:rPr>
        <w:t>далее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>).</w:t>
      </w:r>
      <w:r>
        <w:rPr>
          <w:rFonts w:cstheme="minorBidi"/>
          <w:sz w:val="28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Заяви</w:t>
      </w:r>
      <w:r>
        <w:rPr>
          <w:rFonts w:cstheme="minorBidi"/>
        </w:rPr>
        <w:t>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обеспечивается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бесплатный</w:t>
      </w:r>
      <w:r>
        <w:rPr>
          <w:rFonts w:cstheme="minorBidi"/>
        </w:rPr>
        <w:t xml:space="preserve"> </w:t>
      </w:r>
      <w:r>
        <w:rPr>
          <w:rFonts w:cstheme="minorBidi"/>
        </w:rPr>
        <w:t>доступ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обеспечения</w:t>
      </w:r>
      <w:r>
        <w:rPr>
          <w:rFonts w:cstheme="minorBidi"/>
        </w:rPr>
        <w:t xml:space="preserve"> </w:t>
      </w:r>
      <w:r>
        <w:rPr>
          <w:rFonts w:cstheme="minorBidi"/>
        </w:rPr>
        <w:t>возможности</w:t>
      </w:r>
      <w:r>
        <w:rPr>
          <w:rFonts w:cstheme="minorBidi"/>
        </w:rPr>
        <w:t xml:space="preserve"> </w:t>
      </w:r>
      <w:r>
        <w:rPr>
          <w:rFonts w:cstheme="minorBidi"/>
        </w:rPr>
        <w:t>подачи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электронном</w:t>
      </w:r>
      <w:r>
        <w:rPr>
          <w:rFonts w:cstheme="minorBidi"/>
        </w:rPr>
        <w:t xml:space="preserve"> </w:t>
      </w:r>
      <w:r>
        <w:rPr>
          <w:rFonts w:cstheme="minorBidi"/>
        </w:rPr>
        <w:t>виде</w:t>
      </w:r>
      <w:r>
        <w:rPr>
          <w:rFonts w:cstheme="minorBidi"/>
        </w:rPr>
        <w:t xml:space="preserve">. </w:t>
      </w:r>
      <w:r>
        <w:rPr>
          <w:rFonts w:cstheme="minorBidi"/>
        </w:rPr>
        <w:t>Перечень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указан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2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5.4.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вправе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требовать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осуществления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согласований</w:t>
      </w:r>
      <w:r>
        <w:rPr>
          <w:rFonts w:cstheme="minorBidi"/>
        </w:rPr>
        <w:t xml:space="preserve">, </w:t>
      </w:r>
      <w:r>
        <w:rPr>
          <w:rFonts w:cstheme="minorBidi"/>
        </w:rPr>
        <w:t>необходимых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связанных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обращением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иные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государственные</w:t>
      </w:r>
      <w:r>
        <w:rPr>
          <w:rFonts w:cstheme="minorBidi"/>
        </w:rPr>
        <w:t xml:space="preserve"> </w:t>
      </w:r>
      <w:r>
        <w:rPr>
          <w:rFonts w:cstheme="minorBidi"/>
        </w:rPr>
        <w:t>органы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органы</w:t>
      </w:r>
      <w:r>
        <w:rPr>
          <w:rFonts w:cstheme="minorBidi"/>
        </w:rPr>
        <w:t xml:space="preserve"> </w:t>
      </w:r>
      <w:r>
        <w:rPr>
          <w:rFonts w:cstheme="minorBidi"/>
        </w:rPr>
        <w:t>местного</w:t>
      </w:r>
      <w:r>
        <w:rPr>
          <w:rFonts w:cstheme="minorBidi"/>
        </w:rPr>
        <w:t xml:space="preserve"> </w:t>
      </w:r>
      <w:r>
        <w:rPr>
          <w:rFonts w:cstheme="minorBidi"/>
        </w:rPr>
        <w:t>самоуправления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организации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5.5.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</w:t>
      </w:r>
      <w:r>
        <w:rPr>
          <w:rFonts w:cstheme="minorBidi"/>
        </w:rPr>
        <w:t>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взаимодействует</w:t>
      </w:r>
      <w:r>
        <w:rPr>
          <w:rFonts w:cstheme="minorBidi"/>
        </w:rPr>
        <w:t>: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5.5.1.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приема</w:t>
      </w:r>
      <w:r>
        <w:rPr>
          <w:rFonts w:cstheme="minorBidi"/>
        </w:rPr>
        <w:t xml:space="preserve">, </w:t>
      </w:r>
      <w:r>
        <w:rPr>
          <w:rFonts w:cstheme="minorBidi"/>
        </w:rPr>
        <w:t>передачи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выдачи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>;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5.5.2. </w:t>
      </w:r>
      <w:r>
        <w:rPr>
          <w:rFonts w:cstheme="minorBidi"/>
        </w:rPr>
        <w:t>Главным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вопросам</w:t>
      </w:r>
      <w:r>
        <w:rPr>
          <w:rFonts w:cstheme="minorBidi"/>
        </w:rPr>
        <w:t xml:space="preserve"> </w:t>
      </w:r>
      <w:r>
        <w:rPr>
          <w:rFonts w:cstheme="minorBidi"/>
        </w:rPr>
        <w:t>миграции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Министерства</w:t>
      </w:r>
      <w:r>
        <w:rPr>
          <w:rFonts w:cstheme="minorBidi"/>
        </w:rPr>
        <w:t xml:space="preserve"> </w:t>
      </w:r>
      <w:r>
        <w:rPr>
          <w:rFonts w:cstheme="minorBidi"/>
        </w:rPr>
        <w:t>внутренних</w:t>
      </w:r>
      <w:r>
        <w:rPr>
          <w:rFonts w:cstheme="minorBidi"/>
        </w:rPr>
        <w:t xml:space="preserve"> </w:t>
      </w:r>
      <w:r>
        <w:rPr>
          <w:rFonts w:cstheme="minorBidi"/>
        </w:rPr>
        <w:t>дел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сведений</w:t>
      </w:r>
      <w:r>
        <w:rPr>
          <w:rFonts w:cstheme="minorBidi"/>
        </w:rPr>
        <w:t xml:space="preserve">, </w:t>
      </w:r>
      <w:r>
        <w:rPr>
          <w:rFonts w:cstheme="minorBidi"/>
        </w:rPr>
        <w:t>подтвержд</w:t>
      </w:r>
      <w:r>
        <w:rPr>
          <w:rFonts w:cstheme="minorBidi"/>
        </w:rPr>
        <w:t>ающих</w:t>
      </w:r>
      <w:r>
        <w:rPr>
          <w:rFonts w:cstheme="minorBidi"/>
        </w:rPr>
        <w:t xml:space="preserve"> </w:t>
      </w:r>
      <w:r>
        <w:rPr>
          <w:rFonts w:cstheme="minorBidi"/>
        </w:rPr>
        <w:t>место</w:t>
      </w:r>
      <w:r>
        <w:rPr>
          <w:rFonts w:cstheme="minorBidi"/>
        </w:rPr>
        <w:t xml:space="preserve"> </w:t>
      </w:r>
      <w:r>
        <w:rPr>
          <w:rFonts w:cstheme="minorBidi"/>
        </w:rPr>
        <w:t>жительства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территории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>;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5.5.3. 01.01.2018 </w:t>
      </w:r>
      <w:r>
        <w:rPr>
          <w:rFonts w:cstheme="minorBidi"/>
        </w:rPr>
        <w:t>г</w:t>
      </w:r>
      <w:r>
        <w:rPr>
          <w:rFonts w:cstheme="minorBidi"/>
        </w:rPr>
        <w:t xml:space="preserve">.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органами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государственной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актов</w:t>
      </w:r>
      <w:r>
        <w:rPr>
          <w:rFonts w:cstheme="minorBidi"/>
        </w:rPr>
        <w:t xml:space="preserve"> </w:t>
      </w:r>
      <w:r>
        <w:rPr>
          <w:rFonts w:cstheme="minorBidi"/>
        </w:rPr>
        <w:t>гражданского</w:t>
      </w:r>
      <w:r>
        <w:rPr>
          <w:rFonts w:cstheme="minorBidi"/>
        </w:rPr>
        <w:t xml:space="preserve"> </w:t>
      </w:r>
      <w:r>
        <w:rPr>
          <w:rFonts w:cstheme="minorBidi"/>
        </w:rPr>
        <w:t>состояния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сведений</w:t>
      </w:r>
      <w:r>
        <w:rPr>
          <w:rFonts w:cstheme="minorBidi"/>
        </w:rPr>
        <w:t xml:space="preserve">, </w:t>
      </w:r>
      <w:r>
        <w:rPr>
          <w:rFonts w:cstheme="minorBidi"/>
        </w:rPr>
        <w:t>подтверждающих</w:t>
      </w:r>
      <w:r>
        <w:rPr>
          <w:rFonts w:cstheme="minorBidi"/>
        </w:rPr>
        <w:t xml:space="preserve"> </w:t>
      </w:r>
      <w:r>
        <w:rPr>
          <w:rFonts w:cstheme="minorBidi"/>
        </w:rPr>
        <w:t>рождение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территории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</w:t>
      </w:r>
      <w:r>
        <w:rPr>
          <w:rFonts w:cstheme="minorBidi"/>
        </w:rPr>
        <w:t>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6. </w:t>
      </w:r>
      <w:r>
        <w:rPr>
          <w:rFonts w:cstheme="minorBidi"/>
          <w:b/>
        </w:rPr>
        <w:t>Основания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обращения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результаты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741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6.1.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) </w:t>
      </w:r>
      <w:r>
        <w:rPr>
          <w:rFonts w:cstheme="minorBidi"/>
        </w:rPr>
        <w:t>обращается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lastRenderedPageBreak/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постановкой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очередь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получение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бесплатной</w:t>
      </w:r>
      <w:r>
        <w:rPr>
          <w:rFonts w:cstheme="minorBidi"/>
        </w:rPr>
        <w:t xml:space="preserve"> </w:t>
      </w:r>
      <w:r>
        <w:rPr>
          <w:rFonts w:cstheme="minorBidi"/>
        </w:rPr>
        <w:t>путевки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6.2. </w:t>
      </w:r>
      <w:r>
        <w:rPr>
          <w:rFonts w:cstheme="minorBidi"/>
        </w:rPr>
        <w:t>Спо</w:t>
      </w:r>
      <w:r>
        <w:rPr>
          <w:rFonts w:cstheme="minorBidi"/>
        </w:rPr>
        <w:t>собы</w:t>
      </w:r>
      <w:r>
        <w:rPr>
          <w:rFonts w:cstheme="minorBidi"/>
        </w:rPr>
        <w:t xml:space="preserve"> </w:t>
      </w:r>
      <w:r>
        <w:rPr>
          <w:rFonts w:cstheme="minorBidi"/>
        </w:rPr>
        <w:t>подачи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приведены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16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6.3. </w:t>
      </w:r>
      <w:r>
        <w:rPr>
          <w:rFonts w:cstheme="minorBidi"/>
        </w:rPr>
        <w:t>Результатом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является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6.3.1.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</w:t>
      </w:r>
      <w:r>
        <w:rPr>
          <w:rFonts w:cstheme="minorBidi"/>
        </w:rPr>
        <w:t>ой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  <w:sz w:val="28"/>
        </w:rPr>
        <w:t>Приложении</w:t>
      </w:r>
      <w:r>
        <w:rPr>
          <w:rFonts w:cstheme="minorBidi"/>
          <w:sz w:val="28"/>
        </w:rPr>
        <w:t xml:space="preserve"> 4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 xml:space="preserve">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день</w:t>
      </w:r>
      <w:r>
        <w:rPr>
          <w:rFonts w:cstheme="minorBidi"/>
        </w:rPr>
        <w:t xml:space="preserve"> </w:t>
      </w:r>
      <w:r>
        <w:rPr>
          <w:rFonts w:cstheme="minorBidi"/>
        </w:rPr>
        <w:t>принятия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формируется</w:t>
      </w:r>
      <w:r>
        <w:rPr>
          <w:rFonts w:cstheme="minorBidi"/>
        </w:rPr>
        <w:t xml:space="preserve"> </w:t>
      </w:r>
      <w:r>
        <w:rPr>
          <w:rFonts w:cstheme="minorBidi"/>
        </w:rPr>
        <w:t>запись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реестре</w:t>
      </w:r>
      <w:r>
        <w:rPr>
          <w:rFonts w:cstheme="minorBidi"/>
        </w:rPr>
        <w:t xml:space="preserve"> </w:t>
      </w:r>
      <w:r>
        <w:rPr>
          <w:rFonts w:cstheme="minorBidi"/>
        </w:rPr>
        <w:t>очередности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6.3.2.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отказе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указанной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</w:t>
      </w:r>
      <w:r>
        <w:rPr>
          <w:rFonts w:cstheme="minorBidi"/>
        </w:rPr>
        <w:t>ении</w:t>
      </w:r>
      <w:r>
        <w:rPr>
          <w:rFonts w:cstheme="minorBidi"/>
        </w:rPr>
        <w:t xml:space="preserve"> 5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567"/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6.4.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отказе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оформляется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виде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электронного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</w:t>
      </w:r>
      <w:r>
        <w:rPr>
          <w:rFonts w:cstheme="minorBidi"/>
        </w:rPr>
        <w:t xml:space="preserve">, </w:t>
      </w:r>
      <w:r>
        <w:rPr>
          <w:rFonts w:cstheme="minorBidi"/>
        </w:rPr>
        <w:t>подписанного</w:t>
      </w:r>
      <w:r>
        <w:rPr>
          <w:rFonts w:cstheme="minorBidi"/>
        </w:rPr>
        <w:t xml:space="preserve"> </w:t>
      </w:r>
      <w:r>
        <w:rPr>
          <w:rFonts w:cstheme="minorBidi"/>
        </w:rPr>
        <w:t>усиленной</w:t>
      </w:r>
      <w:r>
        <w:rPr>
          <w:rFonts w:cstheme="minorBidi"/>
        </w:rPr>
        <w:t xml:space="preserve"> </w:t>
      </w:r>
      <w:r>
        <w:rPr>
          <w:rFonts w:cstheme="minorBidi"/>
        </w:rPr>
        <w:t>квалифицированной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</w:t>
      </w:r>
      <w:r>
        <w:rPr>
          <w:rFonts w:cstheme="minorBidi"/>
        </w:rPr>
        <w:t>й</w:t>
      </w:r>
      <w:r>
        <w:rPr>
          <w:rFonts w:cstheme="minorBidi"/>
        </w:rPr>
        <w:t xml:space="preserve"> </w:t>
      </w:r>
      <w:r>
        <w:rPr>
          <w:rFonts w:cstheme="minorBidi"/>
        </w:rPr>
        <w:t>подписью</w:t>
      </w:r>
      <w:r>
        <w:rPr>
          <w:rFonts w:cstheme="minorBidi"/>
        </w:rPr>
        <w:t xml:space="preserve"> </w:t>
      </w:r>
      <w:r>
        <w:rPr>
          <w:rFonts w:cstheme="minorBidi"/>
        </w:rPr>
        <w:t>руководителя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</w:t>
      </w:r>
      <w:r>
        <w:rPr>
          <w:rFonts w:cstheme="minorBidi"/>
          <w:highlight w:val="white"/>
        </w:rPr>
        <w:t>ия</w:t>
      </w:r>
      <w:r>
        <w:rPr>
          <w:rFonts w:cstheme="minorBidi"/>
          <w:highlight w:val="white"/>
        </w:rPr>
        <w:t>,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специалистом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личный</w:t>
      </w:r>
      <w:r>
        <w:rPr>
          <w:rFonts w:cstheme="minorBidi"/>
        </w:rPr>
        <w:t xml:space="preserve"> </w:t>
      </w:r>
      <w:r>
        <w:rPr>
          <w:rFonts w:cstheme="minorBidi"/>
        </w:rPr>
        <w:t>кабинет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(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подаче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наличии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ЕСИА</w:t>
      </w:r>
      <w:r>
        <w:rPr>
          <w:rFonts w:cstheme="minorBidi"/>
        </w:rPr>
        <w:t xml:space="preserve">)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Модуля</w:t>
      </w:r>
      <w:r>
        <w:rPr>
          <w:rFonts w:cstheme="minorBidi"/>
        </w:rPr>
        <w:t xml:space="preserve"> </w:t>
      </w:r>
      <w:r>
        <w:rPr>
          <w:rFonts w:cstheme="minorBidi"/>
        </w:rPr>
        <w:t>оказания</w:t>
      </w:r>
      <w:r>
        <w:rPr>
          <w:rFonts w:cstheme="minorBidi"/>
        </w:rPr>
        <w:t xml:space="preserve"> </w:t>
      </w:r>
      <w:r>
        <w:rPr>
          <w:rFonts w:cstheme="minorBidi"/>
        </w:rPr>
        <w:t>ус</w:t>
      </w:r>
      <w:r>
        <w:rPr>
          <w:rFonts w:cstheme="minorBidi"/>
        </w:rPr>
        <w:t>луг</w:t>
      </w:r>
      <w:r>
        <w:rPr>
          <w:rFonts w:cstheme="minorBidi"/>
        </w:rPr>
        <w:t xml:space="preserve"> </w:t>
      </w:r>
      <w:r>
        <w:rPr>
          <w:rFonts w:cstheme="minorBidi"/>
        </w:rPr>
        <w:t>единой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информационной</w:t>
      </w:r>
      <w:r>
        <w:rPr>
          <w:rFonts w:cstheme="minorBidi"/>
        </w:rPr>
        <w:t xml:space="preserve"> </w:t>
      </w:r>
      <w:r>
        <w:rPr>
          <w:rFonts w:cstheme="minorBidi"/>
        </w:rPr>
        <w:t>системы</w:t>
      </w:r>
      <w:r>
        <w:rPr>
          <w:rFonts w:cstheme="minorBidi"/>
        </w:rPr>
        <w:t xml:space="preserve"> </w:t>
      </w:r>
      <w:r>
        <w:rPr>
          <w:rFonts w:cstheme="minorBidi"/>
        </w:rPr>
        <w:t>оказания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установленный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 (</w:t>
      </w:r>
      <w:r>
        <w:rPr>
          <w:rFonts w:cstheme="minorBidi"/>
        </w:rPr>
        <w:t>далее</w:t>
      </w:r>
      <w:r>
        <w:rPr>
          <w:rFonts w:cstheme="minorBidi"/>
        </w:rPr>
        <w:t xml:space="preserve"> - </w:t>
      </w:r>
      <w:r>
        <w:rPr>
          <w:rFonts w:cstheme="minorBidi"/>
        </w:rPr>
        <w:t>Модуль</w:t>
      </w:r>
      <w:r>
        <w:rPr>
          <w:rFonts w:cstheme="minorBidi"/>
        </w:rPr>
        <w:t xml:space="preserve"> </w:t>
      </w:r>
      <w:r>
        <w:rPr>
          <w:rFonts w:cstheme="minorBidi"/>
        </w:rPr>
        <w:t>оказания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ЕИС</w:t>
      </w:r>
      <w:r>
        <w:rPr>
          <w:rFonts w:cstheme="minorBidi"/>
        </w:rPr>
        <w:t xml:space="preserve"> </w:t>
      </w:r>
      <w:r>
        <w:rPr>
          <w:rFonts w:cstheme="minorBidi"/>
        </w:rPr>
        <w:t>ОУ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бумажном</w:t>
      </w:r>
      <w:r>
        <w:rPr>
          <w:rFonts w:cstheme="minorBidi"/>
        </w:rPr>
        <w:t xml:space="preserve"> </w:t>
      </w:r>
      <w:r>
        <w:rPr>
          <w:rFonts w:cstheme="minorBidi"/>
        </w:rPr>
        <w:t>виде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хранится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личном</w:t>
      </w:r>
      <w:r>
        <w:rPr>
          <w:rFonts w:cstheme="minorBidi"/>
        </w:rPr>
        <w:t xml:space="preserve"> </w:t>
      </w:r>
      <w:r>
        <w:rPr>
          <w:rFonts w:cstheme="minorBidi"/>
        </w:rPr>
        <w:t>деле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виде</w:t>
      </w:r>
      <w:r>
        <w:rPr>
          <w:rFonts w:cstheme="minorBidi"/>
        </w:rPr>
        <w:t xml:space="preserve"> </w:t>
      </w:r>
      <w:r>
        <w:rPr>
          <w:rFonts w:cstheme="minorBidi"/>
        </w:rPr>
        <w:t>распечатанного</w:t>
      </w:r>
      <w:r>
        <w:rPr>
          <w:rFonts w:cstheme="minorBidi"/>
        </w:rPr>
        <w:t xml:space="preserve"> </w:t>
      </w:r>
      <w:r>
        <w:rPr>
          <w:rFonts w:cstheme="minorBidi"/>
        </w:rPr>
        <w:t>экземпляра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электронного</w:t>
      </w:r>
      <w:r>
        <w:rPr>
          <w:rFonts w:cstheme="minorBidi"/>
        </w:rPr>
        <w:t xml:space="preserve"> </w:t>
      </w:r>
      <w:r>
        <w:rPr>
          <w:rFonts w:cstheme="minorBidi"/>
        </w:rPr>
        <w:t>докум</w:t>
      </w:r>
      <w:r>
        <w:rPr>
          <w:rFonts w:cstheme="minorBidi"/>
        </w:rPr>
        <w:t>ента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бумажном</w:t>
      </w:r>
      <w:r>
        <w:rPr>
          <w:rFonts w:cstheme="minorBidi"/>
        </w:rPr>
        <w:t xml:space="preserve"> </w:t>
      </w:r>
      <w:r>
        <w:rPr>
          <w:rFonts w:cstheme="minorBidi"/>
        </w:rPr>
        <w:t>носителе</w:t>
      </w:r>
      <w:r>
        <w:rPr>
          <w:rFonts w:cstheme="minorBidi"/>
        </w:rPr>
        <w:t xml:space="preserve">, </w:t>
      </w:r>
      <w:r>
        <w:rPr>
          <w:rFonts w:cstheme="minorBidi"/>
        </w:rPr>
        <w:t>подписанного</w:t>
      </w:r>
      <w:r>
        <w:rPr>
          <w:rFonts w:cstheme="minorBidi"/>
        </w:rPr>
        <w:t xml:space="preserve"> </w:t>
      </w:r>
      <w:r>
        <w:rPr>
          <w:rFonts w:cstheme="minorBidi"/>
        </w:rPr>
        <w:t>ЭП</w:t>
      </w:r>
      <w:r>
        <w:rPr>
          <w:rFonts w:cstheme="minorBidi"/>
        </w:rPr>
        <w:t xml:space="preserve"> </w:t>
      </w:r>
      <w:r>
        <w:rPr>
          <w:rFonts w:cstheme="minorBidi"/>
        </w:rPr>
        <w:t>руководителем</w:t>
      </w:r>
      <w:r>
        <w:rPr>
          <w:rFonts w:cstheme="minorBidi"/>
        </w:rPr>
        <w:t xml:space="preserve"> </w:t>
      </w:r>
      <w:r>
        <w:rPr>
          <w:rFonts w:cstheme="minorBidi"/>
          <w:highlight w:val="white"/>
        </w:rPr>
        <w:t>Управления</w:t>
      </w:r>
      <w:r>
        <w:rPr>
          <w:rFonts w:cstheme="minorBidi"/>
          <w:highlight w:val="white"/>
        </w:rPr>
        <w:t>,</w:t>
      </w:r>
      <w:r>
        <w:rPr>
          <w:rFonts w:cstheme="minorBidi"/>
        </w:rPr>
        <w:t xml:space="preserve"> </w:t>
      </w:r>
      <w:r>
        <w:rPr>
          <w:rFonts w:cstheme="minorBidi"/>
        </w:rPr>
        <w:t>заверенного</w:t>
      </w:r>
      <w:r>
        <w:rPr>
          <w:rFonts w:cstheme="minorBidi"/>
        </w:rPr>
        <w:t xml:space="preserve"> </w:t>
      </w:r>
      <w:r>
        <w:rPr>
          <w:rFonts w:cstheme="minorBidi"/>
        </w:rPr>
        <w:t>подписью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уполномоченного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специалиста</w:t>
      </w:r>
      <w:r>
        <w:rPr>
          <w:rFonts w:cstheme="minorBidi"/>
        </w:rPr>
        <w:t xml:space="preserve"> </w:t>
      </w:r>
      <w:r>
        <w:rPr>
          <w:rFonts w:cstheme="minorBidi"/>
          <w:highlight w:val="white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печатью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течение</w:t>
      </w:r>
      <w:r>
        <w:rPr>
          <w:rFonts w:cstheme="minorBidi"/>
        </w:rPr>
        <w:t xml:space="preserve"> </w:t>
      </w:r>
      <w:r>
        <w:rPr>
          <w:rFonts w:cstheme="minorBidi"/>
        </w:rPr>
        <w:t>пяти</w:t>
      </w:r>
      <w:r>
        <w:rPr>
          <w:rFonts w:cstheme="minorBidi"/>
        </w:rPr>
        <w:t xml:space="preserve"> </w:t>
      </w:r>
      <w:r>
        <w:rPr>
          <w:rFonts w:cstheme="minorBidi"/>
        </w:rPr>
        <w:t>лет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момента</w:t>
      </w:r>
      <w:r>
        <w:rPr>
          <w:rFonts w:cstheme="minorBidi"/>
        </w:rPr>
        <w:t xml:space="preserve"> </w:t>
      </w:r>
      <w:r>
        <w:rPr>
          <w:rFonts w:cstheme="minorBidi"/>
        </w:rPr>
        <w:t>подачи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567"/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6.5.</w:t>
      </w:r>
      <w:r>
        <w:rPr>
          <w:rFonts w:cstheme="minorBidi"/>
        </w:rPr>
        <w:t> 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условии</w:t>
      </w:r>
      <w:r>
        <w:rPr>
          <w:rFonts w:cstheme="minorBidi"/>
        </w:rPr>
        <w:t xml:space="preserve"> </w:t>
      </w:r>
      <w:r>
        <w:rPr>
          <w:rFonts w:cstheme="minorBidi"/>
        </w:rPr>
        <w:t>указания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соответствующего</w:t>
      </w:r>
      <w:r>
        <w:rPr>
          <w:rFonts w:cstheme="minorBidi"/>
        </w:rPr>
        <w:t xml:space="preserve"> </w:t>
      </w:r>
      <w:r>
        <w:rPr>
          <w:rFonts w:cstheme="minorBidi"/>
        </w:rPr>
        <w:t>способа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</w:t>
      </w:r>
      <w:r>
        <w:rPr>
          <w:rFonts w:cstheme="minorBidi"/>
        </w:rPr>
        <w:t>ия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Заявлении</w:t>
      </w:r>
      <w:r>
        <w:rPr>
          <w:rFonts w:cstheme="minorBidi"/>
        </w:rPr>
        <w:t xml:space="preserve">, </w:t>
      </w:r>
      <w:r>
        <w:rPr>
          <w:rFonts w:cstheme="minorBidi"/>
        </w:rPr>
        <w:t>результат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может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виде</w:t>
      </w:r>
      <w:r>
        <w:rPr>
          <w:rFonts w:cstheme="minorBidi"/>
        </w:rPr>
        <w:t xml:space="preserve"> </w:t>
      </w:r>
      <w:r>
        <w:rPr>
          <w:rFonts w:cstheme="minorBidi"/>
        </w:rPr>
        <w:t>распечатанного</w:t>
      </w:r>
      <w:r>
        <w:rPr>
          <w:rFonts w:cstheme="minorBidi"/>
        </w:rPr>
        <w:t xml:space="preserve"> </w:t>
      </w:r>
      <w:r>
        <w:rPr>
          <w:rFonts w:cstheme="minorBidi"/>
        </w:rPr>
        <w:t>экземпляра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электронного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бумажном</w:t>
      </w:r>
      <w:r>
        <w:rPr>
          <w:rFonts w:cstheme="minorBidi"/>
        </w:rPr>
        <w:t xml:space="preserve"> </w:t>
      </w:r>
      <w:r>
        <w:rPr>
          <w:rFonts w:cstheme="minorBidi"/>
        </w:rPr>
        <w:t>носителе</w:t>
      </w:r>
      <w:r>
        <w:rPr>
          <w:rFonts w:cstheme="minorBidi"/>
        </w:rPr>
        <w:t xml:space="preserve">, </w:t>
      </w:r>
      <w:r>
        <w:rPr>
          <w:rFonts w:cstheme="minorBidi"/>
        </w:rPr>
        <w:t>подписанного</w:t>
      </w:r>
      <w:r>
        <w:rPr>
          <w:rFonts w:cstheme="minorBidi"/>
        </w:rPr>
        <w:t xml:space="preserve"> </w:t>
      </w:r>
      <w:r>
        <w:rPr>
          <w:rFonts w:cstheme="minorBidi"/>
        </w:rPr>
        <w:t>ЭП</w:t>
      </w:r>
      <w:r>
        <w:rPr>
          <w:rFonts w:cstheme="minorBidi"/>
        </w:rPr>
        <w:t xml:space="preserve"> </w:t>
      </w:r>
      <w:r>
        <w:rPr>
          <w:rFonts w:cstheme="minorBidi"/>
        </w:rPr>
        <w:t>руководителем</w:t>
      </w:r>
      <w:r>
        <w:rPr>
          <w:rFonts w:cstheme="minorBidi"/>
        </w:rPr>
        <w:t xml:space="preserve"> </w:t>
      </w:r>
      <w:r>
        <w:rPr>
          <w:rFonts w:cstheme="minorBidi"/>
          <w:highlight w:val="white"/>
        </w:rPr>
        <w:t>Управления</w:t>
      </w:r>
      <w:r>
        <w:rPr>
          <w:rFonts w:cstheme="minorBidi"/>
          <w:highlight w:val="white"/>
        </w:rPr>
        <w:t>,</w:t>
      </w:r>
      <w:r>
        <w:rPr>
          <w:rFonts w:cstheme="minorBidi"/>
        </w:rPr>
        <w:t xml:space="preserve"> </w:t>
      </w:r>
      <w:r>
        <w:rPr>
          <w:rFonts w:cstheme="minorBidi"/>
        </w:rPr>
        <w:t>заверенного</w:t>
      </w:r>
      <w:r>
        <w:rPr>
          <w:rFonts w:cstheme="minorBidi"/>
        </w:rPr>
        <w:t xml:space="preserve"> </w:t>
      </w:r>
      <w:r>
        <w:rPr>
          <w:rFonts w:cstheme="minorBidi"/>
        </w:rPr>
        <w:t>подписью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</w:t>
      </w:r>
      <w:r>
        <w:rPr>
          <w:rFonts w:cstheme="minorBidi"/>
        </w:rPr>
        <w:t>ого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специалиста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печатью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подаче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наличии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ЕСИА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6.6.</w:t>
      </w:r>
      <w:r>
        <w:rPr>
          <w:rFonts w:cstheme="minorBidi"/>
        </w:rPr>
        <w:t> </w:t>
      </w:r>
      <w:r>
        <w:rPr>
          <w:rFonts w:cstheme="minorBidi"/>
        </w:rPr>
        <w:t>Факт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приложением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фиксируется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Модуле</w:t>
      </w:r>
      <w:r>
        <w:rPr>
          <w:rFonts w:cstheme="minorBidi"/>
        </w:rPr>
        <w:t xml:space="preserve"> </w:t>
      </w:r>
      <w:r>
        <w:rPr>
          <w:rFonts w:cstheme="minorBidi"/>
        </w:rPr>
        <w:t>ока</w:t>
      </w:r>
      <w:r>
        <w:rPr>
          <w:rFonts w:cstheme="minorBidi"/>
        </w:rPr>
        <w:t>зания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ЕИС</w:t>
      </w:r>
      <w:r>
        <w:rPr>
          <w:rFonts w:cstheme="minorBidi"/>
        </w:rPr>
        <w:t xml:space="preserve"> </w:t>
      </w:r>
      <w:r>
        <w:rPr>
          <w:rFonts w:cstheme="minorBidi"/>
        </w:rPr>
        <w:t>ОУ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sz w:val="26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7. </w:t>
      </w:r>
      <w:r>
        <w:rPr>
          <w:rFonts w:cstheme="minorBidi"/>
          <w:b/>
        </w:rPr>
        <w:t>Срок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регистрации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заявления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на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spacing w:line="26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7.1.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, </w:t>
      </w:r>
      <w:r>
        <w:rPr>
          <w:rFonts w:cstheme="minorBidi"/>
        </w:rPr>
        <w:t>поданное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регистрируется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первый</w:t>
      </w:r>
      <w:r>
        <w:rPr>
          <w:rFonts w:cstheme="minorBidi"/>
        </w:rPr>
        <w:t xml:space="preserve"> </w:t>
      </w:r>
      <w:r>
        <w:rPr>
          <w:rFonts w:cstheme="minorBidi"/>
        </w:rPr>
        <w:t>рабочий</w:t>
      </w:r>
      <w:r>
        <w:rPr>
          <w:rFonts w:cstheme="minorBidi"/>
        </w:rPr>
        <w:t xml:space="preserve"> </w:t>
      </w:r>
      <w:r>
        <w:rPr>
          <w:rFonts w:cstheme="minorBidi"/>
        </w:rPr>
        <w:t>день</w:t>
      </w:r>
      <w:r>
        <w:rPr>
          <w:rFonts w:cstheme="minorBidi"/>
        </w:rPr>
        <w:t xml:space="preserve">, </w:t>
      </w:r>
      <w:r>
        <w:rPr>
          <w:rFonts w:cstheme="minorBidi"/>
        </w:rPr>
        <w:t>следующий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днем</w:t>
      </w:r>
      <w:r>
        <w:rPr>
          <w:rFonts w:cstheme="minorBidi"/>
        </w:rPr>
        <w:t xml:space="preserve"> </w:t>
      </w:r>
      <w:r>
        <w:rPr>
          <w:rFonts w:cstheme="minorBidi"/>
        </w:rPr>
        <w:t>подачи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26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7.2.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, </w:t>
      </w:r>
      <w:r>
        <w:rPr>
          <w:rFonts w:cstheme="minorBidi"/>
        </w:rPr>
        <w:t>поданное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ф</w:t>
      </w:r>
      <w:r>
        <w:rPr>
          <w:rFonts w:cstheme="minorBidi"/>
        </w:rPr>
        <w:t>орме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до</w:t>
      </w:r>
      <w:r>
        <w:rPr>
          <w:rFonts w:cstheme="minorBidi"/>
        </w:rPr>
        <w:t xml:space="preserve"> 16:00 </w:t>
      </w:r>
      <w:r>
        <w:rPr>
          <w:rFonts w:cstheme="minorBidi"/>
        </w:rPr>
        <w:t>рабочего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, </w:t>
      </w:r>
      <w:r>
        <w:rPr>
          <w:rFonts w:cstheme="minorBidi"/>
        </w:rPr>
        <w:t>регистрируется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день</w:t>
      </w:r>
      <w:r>
        <w:rPr>
          <w:rFonts w:cstheme="minorBidi"/>
        </w:rPr>
        <w:t xml:space="preserve"> </w:t>
      </w:r>
      <w:r>
        <w:rPr>
          <w:rFonts w:cstheme="minorBidi"/>
        </w:rPr>
        <w:t>его</w:t>
      </w:r>
      <w:r>
        <w:rPr>
          <w:rFonts w:cstheme="minorBidi"/>
        </w:rPr>
        <w:t xml:space="preserve"> </w:t>
      </w:r>
      <w:r>
        <w:rPr>
          <w:rFonts w:cstheme="minorBidi"/>
        </w:rPr>
        <w:t>подачи</w:t>
      </w:r>
      <w:r>
        <w:rPr>
          <w:rFonts w:cstheme="minorBidi"/>
        </w:rPr>
        <w:t xml:space="preserve">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подаче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после</w:t>
      </w:r>
      <w:r>
        <w:rPr>
          <w:rFonts w:cstheme="minorBidi"/>
        </w:rPr>
        <w:t xml:space="preserve"> 16:00, </w:t>
      </w:r>
      <w:r>
        <w:rPr>
          <w:rFonts w:cstheme="minorBidi"/>
        </w:rPr>
        <w:t>рабочего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нерабочий</w:t>
      </w:r>
      <w:r>
        <w:rPr>
          <w:rFonts w:cstheme="minorBidi"/>
        </w:rPr>
        <w:t xml:space="preserve"> </w:t>
      </w:r>
      <w:r>
        <w:rPr>
          <w:rFonts w:cstheme="minorBidi"/>
        </w:rPr>
        <w:t>день</w:t>
      </w:r>
      <w:r>
        <w:rPr>
          <w:rFonts w:cstheme="minorBidi"/>
        </w:rPr>
        <w:t xml:space="preserve">, </w:t>
      </w:r>
      <w:r>
        <w:rPr>
          <w:rFonts w:cstheme="minorBidi"/>
        </w:rPr>
        <w:t>регистрируется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следующий</w:t>
      </w:r>
      <w:r>
        <w:rPr>
          <w:rFonts w:cstheme="minorBidi"/>
        </w:rPr>
        <w:t xml:space="preserve"> </w:t>
      </w:r>
      <w:r>
        <w:rPr>
          <w:rFonts w:cstheme="minorBidi"/>
        </w:rPr>
        <w:t>рабочий</w:t>
      </w:r>
      <w:r>
        <w:rPr>
          <w:rFonts w:cstheme="minorBidi"/>
        </w:rPr>
        <w:t xml:space="preserve"> </w:t>
      </w:r>
      <w:r>
        <w:rPr>
          <w:rFonts w:cstheme="minorBidi"/>
        </w:rPr>
        <w:t>день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26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7.3.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, </w:t>
      </w:r>
      <w:r>
        <w:rPr>
          <w:rFonts w:cstheme="minorBidi"/>
        </w:rPr>
        <w:t>поданное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</w:t>
      </w:r>
      <w:r>
        <w:rPr>
          <w:rFonts w:cstheme="minorBidi"/>
        </w:rPr>
        <w:t>ние</w:t>
      </w:r>
      <w:r>
        <w:rPr>
          <w:rFonts w:cstheme="minorBidi"/>
        </w:rPr>
        <w:t xml:space="preserve">, </w:t>
      </w:r>
      <w:r>
        <w:rPr>
          <w:rFonts w:cstheme="minorBidi"/>
        </w:rPr>
        <w:t>регистрируется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день</w:t>
      </w:r>
      <w:r>
        <w:rPr>
          <w:rFonts w:cstheme="minorBidi"/>
        </w:rPr>
        <w:t xml:space="preserve"> </w:t>
      </w:r>
      <w:r>
        <w:rPr>
          <w:rFonts w:cstheme="minorBidi"/>
        </w:rPr>
        <w:t>подачи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260" w:lineRule="exact"/>
        <w:ind w:firstLine="709"/>
        <w:jc w:val="both"/>
        <w:rPr>
          <w:rFonts w:cstheme="minorBidi"/>
          <w:sz w:val="26"/>
          <w:highlight w:val="yellow"/>
        </w:rPr>
      </w:pPr>
    </w:p>
    <w:p w:rsidR="00000000" w:rsidRDefault="00EA64FD">
      <w:pPr>
        <w:widowControl w:val="0"/>
        <w:tabs>
          <w:tab w:val="left" w:pos="993"/>
        </w:tabs>
        <w:spacing w:line="260" w:lineRule="exact"/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8. </w:t>
      </w:r>
      <w:r>
        <w:rPr>
          <w:rFonts w:cstheme="minorBidi"/>
          <w:b/>
        </w:rPr>
        <w:t>Срок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spacing w:line="260" w:lineRule="exact"/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8.1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 </w:t>
      </w:r>
      <w:r>
        <w:rPr>
          <w:rFonts w:cstheme="minorBidi"/>
        </w:rPr>
        <w:t>отдыха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каникулярное</w:t>
      </w:r>
      <w:r>
        <w:rPr>
          <w:rFonts w:cstheme="minorBidi"/>
        </w:rPr>
        <w:t xml:space="preserve"> </w:t>
      </w:r>
      <w:r>
        <w:rPr>
          <w:rFonts w:cstheme="minorBidi"/>
        </w:rPr>
        <w:t>время</w:t>
      </w:r>
      <w:r>
        <w:rPr>
          <w:rFonts w:cstheme="minorBidi"/>
        </w:rPr>
        <w:t xml:space="preserve"> </w:t>
      </w:r>
      <w:r>
        <w:rPr>
          <w:rFonts w:cstheme="minorBidi"/>
        </w:rPr>
        <w:t>составляет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более</w:t>
      </w:r>
      <w:r>
        <w:rPr>
          <w:rFonts w:cstheme="minorBidi"/>
        </w:rPr>
        <w:t xml:space="preserve"> 6 </w:t>
      </w:r>
      <w:r>
        <w:rPr>
          <w:rFonts w:cstheme="minorBidi"/>
        </w:rPr>
        <w:t>рабочих</w:t>
      </w:r>
      <w:r>
        <w:rPr>
          <w:rFonts w:cstheme="minorBidi"/>
        </w:rPr>
        <w:t xml:space="preserve"> </w:t>
      </w:r>
      <w:r>
        <w:rPr>
          <w:rFonts w:cstheme="minorBidi"/>
        </w:rPr>
        <w:t>дней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даты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Заяв</w:t>
      </w:r>
      <w:r>
        <w:rPr>
          <w:rFonts w:cstheme="minorBidi"/>
        </w:rPr>
        <w:t>ления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8.2. 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lastRenderedPageBreak/>
        <w:t xml:space="preserve">8.2.1.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постановкой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очередь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получение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бесплатной</w:t>
      </w:r>
      <w:r>
        <w:rPr>
          <w:rFonts w:cstheme="minorBidi"/>
        </w:rPr>
        <w:t xml:space="preserve"> </w:t>
      </w:r>
      <w:r>
        <w:rPr>
          <w:rFonts w:cstheme="minorBidi"/>
        </w:rPr>
        <w:t>путевки</w:t>
      </w:r>
      <w:r>
        <w:rPr>
          <w:rFonts w:cstheme="minorBidi"/>
        </w:rPr>
        <w:t xml:space="preserve">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приостановления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предусмотрен</w:t>
      </w:r>
      <w:r>
        <w:rPr>
          <w:rFonts w:cstheme="minorBidi"/>
        </w:rPr>
        <w:t xml:space="preserve">, </w:t>
      </w:r>
      <w:r>
        <w:rPr>
          <w:rFonts w:cstheme="minorBidi"/>
        </w:rPr>
        <w:t>предо</w:t>
      </w:r>
      <w:r>
        <w:rPr>
          <w:rFonts w:cstheme="minorBidi"/>
        </w:rPr>
        <w:t>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оригиналов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сверки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требуются</w:t>
      </w:r>
      <w:r>
        <w:rPr>
          <w:rFonts w:cstheme="minorBidi"/>
        </w:rPr>
        <w:t xml:space="preserve">. </w:t>
      </w:r>
      <w:r>
        <w:rPr>
          <w:rFonts w:cstheme="minorBidi"/>
        </w:rPr>
        <w:t>Результат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специалистом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личный</w:t>
      </w:r>
      <w:r>
        <w:rPr>
          <w:rFonts w:cstheme="minorBidi"/>
        </w:rPr>
        <w:t xml:space="preserve"> </w:t>
      </w:r>
      <w:r>
        <w:rPr>
          <w:rFonts w:cstheme="minorBidi"/>
        </w:rPr>
        <w:t>кабинет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позднее</w:t>
      </w:r>
      <w:r>
        <w:rPr>
          <w:rFonts w:cstheme="minorBidi"/>
        </w:rPr>
        <w:t xml:space="preserve"> 6 </w:t>
      </w:r>
      <w:r>
        <w:rPr>
          <w:rFonts w:cstheme="minorBidi"/>
        </w:rPr>
        <w:t>рабочего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, </w:t>
      </w:r>
      <w:r>
        <w:rPr>
          <w:rFonts w:cstheme="minorBidi"/>
        </w:rPr>
        <w:t>со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>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8.3.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общий</w:t>
      </w:r>
      <w:r>
        <w:rPr>
          <w:rFonts w:cstheme="minorBidi"/>
        </w:rPr>
        <w:t xml:space="preserve">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входит</w:t>
      </w:r>
      <w:r>
        <w:rPr>
          <w:rFonts w:cstheme="minorBidi"/>
        </w:rPr>
        <w:t xml:space="preserve">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межведомственных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запросов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них</w:t>
      </w:r>
      <w:r>
        <w:rPr>
          <w:rFonts w:cstheme="minorBidi"/>
        </w:rPr>
        <w:t xml:space="preserve"> </w:t>
      </w:r>
      <w:r>
        <w:rPr>
          <w:rFonts w:cstheme="minorBidi"/>
        </w:rPr>
        <w:t>ответов</w:t>
      </w:r>
      <w:r>
        <w:rPr>
          <w:rFonts w:cstheme="minorBidi"/>
        </w:rPr>
        <w:t xml:space="preserve">,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являющихся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результатом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9. </w:t>
      </w:r>
      <w:r>
        <w:rPr>
          <w:rFonts w:cstheme="minorBidi"/>
          <w:b/>
        </w:rPr>
        <w:t>Правовые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основания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9.1. </w:t>
      </w:r>
      <w:r>
        <w:rPr>
          <w:rFonts w:cstheme="minorBidi"/>
        </w:rPr>
        <w:t>Основными</w:t>
      </w:r>
      <w:r>
        <w:rPr>
          <w:rFonts w:cstheme="minorBidi"/>
        </w:rPr>
        <w:t xml:space="preserve"> </w:t>
      </w:r>
      <w:r>
        <w:rPr>
          <w:rFonts w:cstheme="minorBidi"/>
        </w:rPr>
        <w:t>нормативными</w:t>
      </w:r>
      <w:r>
        <w:rPr>
          <w:rFonts w:cstheme="minorBidi"/>
        </w:rPr>
        <w:t xml:space="preserve"> </w:t>
      </w:r>
      <w:r>
        <w:rPr>
          <w:rFonts w:cstheme="minorBidi"/>
        </w:rPr>
        <w:t>правовыми</w:t>
      </w:r>
      <w:r>
        <w:rPr>
          <w:rFonts w:cstheme="minorBidi"/>
        </w:rPr>
        <w:t xml:space="preserve"> </w:t>
      </w:r>
      <w:r>
        <w:rPr>
          <w:rFonts w:cstheme="minorBidi"/>
        </w:rPr>
        <w:t>актами</w:t>
      </w:r>
      <w:r>
        <w:rPr>
          <w:rFonts w:cstheme="minorBidi"/>
        </w:rPr>
        <w:t xml:space="preserve">, </w:t>
      </w:r>
      <w:r>
        <w:rPr>
          <w:rFonts w:cstheme="minorBidi"/>
        </w:rPr>
        <w:t>регулирующим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являются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9.1.1. </w:t>
      </w:r>
      <w:r>
        <w:rPr>
          <w:rFonts w:cstheme="minorBidi"/>
        </w:rPr>
        <w:t>Федеральный</w:t>
      </w:r>
      <w:r>
        <w:rPr>
          <w:rFonts w:cstheme="minorBidi"/>
        </w:rPr>
        <w:t xml:space="preserve"> </w:t>
      </w:r>
      <w:r>
        <w:rPr>
          <w:rFonts w:cstheme="minorBidi"/>
        </w:rPr>
        <w:t>закон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24.07.1998 </w:t>
      </w:r>
      <w:r>
        <w:rPr>
          <w:rFonts w:cstheme="minorBidi"/>
        </w:rPr>
        <w:t>№</w:t>
      </w:r>
      <w:r>
        <w:rPr>
          <w:rFonts w:cstheme="minorBidi"/>
        </w:rPr>
        <w:t xml:space="preserve"> 124-</w:t>
      </w:r>
      <w:r>
        <w:rPr>
          <w:rFonts w:cstheme="minorBidi"/>
        </w:rPr>
        <w:t>ФЗ</w:t>
      </w:r>
      <w:r>
        <w:rPr>
          <w:rFonts w:cstheme="minorBidi"/>
        </w:rPr>
        <w:t xml:space="preserve"> </w:t>
      </w:r>
      <w:r>
        <w:rPr>
          <w:rFonts w:cstheme="minorBidi"/>
        </w:rPr>
        <w:t>«Об</w:t>
      </w:r>
      <w:r>
        <w:rPr>
          <w:rFonts w:cstheme="minorBidi"/>
        </w:rPr>
        <w:t xml:space="preserve"> </w:t>
      </w:r>
      <w:r>
        <w:rPr>
          <w:rFonts w:cstheme="minorBidi"/>
        </w:rPr>
        <w:t>основных</w:t>
      </w:r>
      <w:r>
        <w:rPr>
          <w:rFonts w:cstheme="minorBidi"/>
        </w:rPr>
        <w:t xml:space="preserve"> </w:t>
      </w:r>
      <w:r>
        <w:rPr>
          <w:rFonts w:cstheme="minorBidi"/>
        </w:rPr>
        <w:t>гарантиях</w:t>
      </w:r>
      <w:r>
        <w:rPr>
          <w:rFonts w:cstheme="minorBidi"/>
        </w:rPr>
        <w:t xml:space="preserve"> </w:t>
      </w:r>
      <w:r>
        <w:rPr>
          <w:rFonts w:cstheme="minorBidi"/>
        </w:rPr>
        <w:t>прав</w:t>
      </w:r>
      <w:r>
        <w:rPr>
          <w:rFonts w:cstheme="minorBidi"/>
        </w:rPr>
        <w:t xml:space="preserve"> </w:t>
      </w:r>
      <w:r>
        <w:rPr>
          <w:rFonts w:cstheme="minorBidi"/>
        </w:rPr>
        <w:t>ребенк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Федерации»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9.1.2. </w:t>
      </w:r>
      <w:r>
        <w:rPr>
          <w:rFonts w:cstheme="minorBidi"/>
        </w:rPr>
        <w:t>Федеральный</w:t>
      </w:r>
      <w:r>
        <w:rPr>
          <w:rFonts w:cstheme="minorBidi"/>
        </w:rPr>
        <w:t xml:space="preserve"> </w:t>
      </w:r>
      <w:r>
        <w:rPr>
          <w:rFonts w:cstheme="minorBidi"/>
        </w:rPr>
        <w:t>закон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06.10.2003 </w:t>
      </w:r>
      <w:r>
        <w:rPr>
          <w:rFonts w:cstheme="minorBidi"/>
        </w:rPr>
        <w:t>№</w:t>
      </w:r>
      <w:r>
        <w:rPr>
          <w:rFonts w:cstheme="minorBidi"/>
        </w:rPr>
        <w:t xml:space="preserve"> 131-</w:t>
      </w:r>
      <w:r>
        <w:rPr>
          <w:rFonts w:cstheme="minorBidi"/>
        </w:rPr>
        <w:t>ФЗ</w:t>
      </w:r>
      <w:r>
        <w:rPr>
          <w:rFonts w:cstheme="minorBidi"/>
        </w:rPr>
        <w:t xml:space="preserve"> </w:t>
      </w:r>
      <w:r>
        <w:rPr>
          <w:rFonts w:cstheme="minorBidi"/>
        </w:rPr>
        <w:t>«Об</w:t>
      </w:r>
      <w:r>
        <w:rPr>
          <w:rFonts w:cstheme="minorBidi"/>
        </w:rPr>
        <w:t xml:space="preserve"> </w:t>
      </w:r>
      <w:r>
        <w:rPr>
          <w:rFonts w:cstheme="minorBidi"/>
        </w:rPr>
        <w:t>общих</w:t>
      </w:r>
      <w:r>
        <w:rPr>
          <w:rFonts w:cstheme="minorBidi"/>
        </w:rPr>
        <w:t xml:space="preserve"> </w:t>
      </w:r>
      <w:r>
        <w:rPr>
          <w:rFonts w:cstheme="minorBidi"/>
        </w:rPr>
        <w:t>принципах</w:t>
      </w:r>
      <w:r>
        <w:rPr>
          <w:rFonts w:cstheme="minorBidi"/>
        </w:rPr>
        <w:t xml:space="preserve"> </w:t>
      </w:r>
      <w:r>
        <w:rPr>
          <w:rFonts w:cstheme="minorBidi"/>
        </w:rPr>
        <w:t>местного</w:t>
      </w:r>
      <w:r>
        <w:rPr>
          <w:rFonts w:cstheme="minorBidi"/>
        </w:rPr>
        <w:t xml:space="preserve"> </w:t>
      </w:r>
      <w:r>
        <w:rPr>
          <w:rFonts w:cstheme="minorBidi"/>
        </w:rPr>
        <w:t>самоуправления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Федерации»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9.2.</w:t>
      </w:r>
      <w:r>
        <w:rPr>
          <w:rFonts w:cstheme="minorBidi"/>
        </w:rPr>
        <w:t> </w:t>
      </w:r>
      <w:r>
        <w:rPr>
          <w:rFonts w:cstheme="minorBidi"/>
        </w:rPr>
        <w:t>Список</w:t>
      </w:r>
      <w:r>
        <w:rPr>
          <w:rFonts w:cstheme="minorBidi"/>
        </w:rPr>
        <w:t xml:space="preserve"> </w:t>
      </w:r>
      <w:r>
        <w:rPr>
          <w:rFonts w:cstheme="minorBidi"/>
        </w:rPr>
        <w:t>иных</w:t>
      </w:r>
      <w:r>
        <w:rPr>
          <w:rFonts w:cstheme="minorBidi"/>
        </w:rPr>
        <w:t xml:space="preserve"> </w:t>
      </w:r>
      <w:r>
        <w:rPr>
          <w:rFonts w:cstheme="minorBidi"/>
        </w:rPr>
        <w:t>нормативных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актов</w:t>
      </w:r>
      <w:r>
        <w:rPr>
          <w:rFonts w:cstheme="minorBidi"/>
        </w:rPr>
        <w:t xml:space="preserve">, </w:t>
      </w:r>
      <w:r>
        <w:rPr>
          <w:rFonts w:cstheme="minorBidi"/>
        </w:rPr>
        <w:t>применяемых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>веден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6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10. </w:t>
      </w:r>
      <w:r>
        <w:rPr>
          <w:rFonts w:cstheme="minorBidi"/>
          <w:b/>
        </w:rPr>
        <w:t>Исчерпывающий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перечень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документов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необходимых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10.1.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независимо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основания</w:t>
      </w:r>
      <w:r>
        <w:rPr>
          <w:rFonts w:cstheme="minorBidi"/>
        </w:rPr>
        <w:t xml:space="preserve"> </w:t>
      </w:r>
      <w:r>
        <w:rPr>
          <w:rFonts w:cstheme="minorBidi"/>
        </w:rPr>
        <w:t>обраще</w:t>
      </w:r>
      <w:r>
        <w:rPr>
          <w:rFonts w:cstheme="minorBidi"/>
        </w:rPr>
        <w:t>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категорий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пунктах</w:t>
      </w:r>
      <w:r>
        <w:rPr>
          <w:rFonts w:cstheme="minorBidi"/>
        </w:rPr>
        <w:t xml:space="preserve"> 2.1 </w:t>
      </w:r>
      <w:r>
        <w:rPr>
          <w:rFonts w:cstheme="minorBidi"/>
        </w:rPr>
        <w:t>и</w:t>
      </w:r>
      <w:r>
        <w:rPr>
          <w:rFonts w:cstheme="minorBidi"/>
        </w:rPr>
        <w:t xml:space="preserve"> 2.2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представляются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следующие</w:t>
      </w:r>
      <w:r>
        <w:rPr>
          <w:rFonts w:cstheme="minorBidi"/>
        </w:rPr>
        <w:t xml:space="preserve"> </w:t>
      </w:r>
      <w:r>
        <w:rPr>
          <w:rFonts w:cstheme="minorBidi"/>
        </w:rPr>
        <w:t>обязательные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документы</w:t>
      </w:r>
      <w:r>
        <w:rPr>
          <w:rFonts w:cstheme="minorBidi"/>
        </w:rPr>
        <w:t>: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10.1.1 </w:t>
      </w:r>
      <w:r>
        <w:rPr>
          <w:rFonts w:cstheme="minorBidi"/>
        </w:rPr>
        <w:t>свидетельство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рождении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 (</w:t>
      </w:r>
      <w:r>
        <w:rPr>
          <w:rFonts w:cstheme="minorBidi"/>
        </w:rPr>
        <w:t>с</w:t>
      </w:r>
      <w:r>
        <w:rPr>
          <w:rFonts w:cstheme="minorBidi"/>
        </w:rPr>
        <w:t xml:space="preserve"> 01.01.2018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рождении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, </w:t>
      </w:r>
      <w:r>
        <w:rPr>
          <w:rFonts w:cstheme="minorBidi"/>
        </w:rPr>
        <w:t>выданный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территории</w:t>
      </w:r>
      <w:r>
        <w:rPr>
          <w:rFonts w:cstheme="minorBidi"/>
        </w:rPr>
        <w:t xml:space="preserve"> </w:t>
      </w:r>
      <w:r>
        <w:rPr>
          <w:rFonts w:cstheme="minorBidi"/>
        </w:rPr>
        <w:t>иностранного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государства</w:t>
      </w:r>
      <w:r>
        <w:rPr>
          <w:rFonts w:cstheme="minorBidi"/>
        </w:rPr>
        <w:t>);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10.2.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</w:t>
      </w:r>
      <w:r>
        <w:rPr>
          <w:rFonts w:cstheme="minorBidi"/>
        </w:rPr>
        <w:t>является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законным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 - </w:t>
      </w:r>
      <w:r>
        <w:rPr>
          <w:rFonts w:cstheme="minorBidi"/>
        </w:rPr>
        <w:t>представляется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</w:t>
      </w:r>
      <w:r>
        <w:rPr>
          <w:rFonts w:cstheme="minorBidi"/>
        </w:rPr>
        <w:t xml:space="preserve">, </w:t>
      </w:r>
      <w:r>
        <w:rPr>
          <w:rFonts w:cstheme="minorBidi"/>
        </w:rPr>
        <w:t>подтверждающий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установление</w:t>
      </w:r>
      <w:r>
        <w:rPr>
          <w:rFonts w:cstheme="minorBidi"/>
        </w:rPr>
        <w:t xml:space="preserve"> </w:t>
      </w:r>
      <w:r>
        <w:rPr>
          <w:rFonts w:cstheme="minorBidi"/>
        </w:rPr>
        <w:t>опеки</w:t>
      </w:r>
      <w:r>
        <w:rPr>
          <w:rFonts w:cstheme="minorBidi"/>
        </w:rPr>
        <w:t xml:space="preserve"> (</w:t>
      </w:r>
      <w:r>
        <w:rPr>
          <w:rFonts w:cstheme="minorBidi"/>
        </w:rPr>
        <w:t>попечительства</w:t>
      </w:r>
      <w:r>
        <w:rPr>
          <w:rFonts w:cstheme="minorBidi"/>
        </w:rPr>
        <w:t xml:space="preserve">) </w:t>
      </w:r>
      <w:r>
        <w:rPr>
          <w:rFonts w:cstheme="minorBidi"/>
        </w:rPr>
        <w:t>над</w:t>
      </w:r>
      <w:r>
        <w:rPr>
          <w:rFonts w:cstheme="minorBidi"/>
        </w:rPr>
        <w:t xml:space="preserve"> </w:t>
      </w:r>
      <w:r>
        <w:rPr>
          <w:rFonts w:cstheme="minorBidi"/>
        </w:rPr>
        <w:t>ребенком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10.3.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обращения</w:t>
      </w:r>
      <w:r>
        <w:rPr>
          <w:rFonts w:cstheme="minorBidi"/>
        </w:rPr>
        <w:t xml:space="preserve"> </w:t>
      </w:r>
      <w:r>
        <w:rPr>
          <w:rFonts w:cstheme="minorBidi"/>
        </w:rPr>
        <w:t>непосредственно</w:t>
      </w:r>
      <w:r>
        <w:rPr>
          <w:rFonts w:cstheme="minorBidi"/>
        </w:rPr>
        <w:t xml:space="preserve"> </w:t>
      </w:r>
      <w:r>
        <w:rPr>
          <w:rFonts w:cstheme="minorBidi"/>
        </w:rPr>
        <w:t>самим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, </w:t>
      </w:r>
      <w:r>
        <w:rPr>
          <w:rFonts w:cstheme="minorBidi"/>
        </w:rPr>
        <w:t>дополнительно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док</w:t>
      </w:r>
      <w:r>
        <w:rPr>
          <w:rFonts w:cstheme="minorBidi"/>
        </w:rPr>
        <w:t>ументам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10.1.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, </w:t>
      </w:r>
      <w:r>
        <w:rPr>
          <w:rFonts w:cstheme="minorBidi"/>
        </w:rPr>
        <w:t>представляются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следующие</w:t>
      </w:r>
      <w:r>
        <w:rPr>
          <w:rFonts w:cstheme="minorBidi"/>
        </w:rPr>
        <w:t xml:space="preserve"> </w:t>
      </w:r>
      <w:r>
        <w:rPr>
          <w:rFonts w:cstheme="minorBidi"/>
        </w:rPr>
        <w:t>обязательные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документы</w:t>
      </w:r>
      <w:r>
        <w:rPr>
          <w:rFonts w:cstheme="minorBidi"/>
        </w:rPr>
        <w:t>: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10.3.1. </w:t>
      </w:r>
      <w:r>
        <w:rPr>
          <w:rFonts w:cstheme="minorBidi"/>
        </w:rPr>
        <w:t>документ</w:t>
      </w:r>
      <w:r>
        <w:rPr>
          <w:rFonts w:cstheme="minorBidi"/>
        </w:rPr>
        <w:t xml:space="preserve">, </w:t>
      </w:r>
      <w:r>
        <w:rPr>
          <w:rFonts w:cstheme="minorBidi"/>
        </w:rPr>
        <w:t>удостоверяющий</w:t>
      </w:r>
      <w:r>
        <w:rPr>
          <w:rFonts w:cstheme="minorBidi"/>
        </w:rPr>
        <w:t xml:space="preserve"> </w:t>
      </w:r>
      <w:r>
        <w:rPr>
          <w:rFonts w:cstheme="minorBidi"/>
        </w:rPr>
        <w:t>личность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>;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10.3.2.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, </w:t>
      </w:r>
      <w:r>
        <w:rPr>
          <w:rFonts w:cstheme="minorBidi"/>
        </w:rPr>
        <w:t>собственноручно</w:t>
      </w:r>
      <w:r>
        <w:rPr>
          <w:rFonts w:cstheme="minorBidi"/>
        </w:rPr>
        <w:t xml:space="preserve"> </w:t>
      </w:r>
      <w:r>
        <w:rPr>
          <w:rFonts w:cstheme="minorBidi"/>
        </w:rPr>
        <w:t>подписанное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(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указанной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Приложениях</w:t>
      </w:r>
      <w:r>
        <w:rPr>
          <w:rFonts w:cstheme="minorBidi"/>
        </w:rPr>
        <w:t xml:space="preserve"> 7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).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10.4.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обращения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, </w:t>
      </w:r>
      <w:r>
        <w:rPr>
          <w:rFonts w:cstheme="minorBidi"/>
        </w:rPr>
        <w:t>имеющего</w:t>
      </w:r>
      <w:r>
        <w:rPr>
          <w:rFonts w:cstheme="minorBidi"/>
        </w:rPr>
        <w:t xml:space="preserve"> </w:t>
      </w:r>
      <w:r>
        <w:rPr>
          <w:rFonts w:cstheme="minorBidi"/>
        </w:rPr>
        <w:t>доверенность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подписание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получение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документам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10.1.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</w:t>
      </w:r>
      <w:r>
        <w:rPr>
          <w:rFonts w:cstheme="minorBidi"/>
        </w:rPr>
        <w:t>та</w:t>
      </w:r>
      <w:r>
        <w:rPr>
          <w:rFonts w:cstheme="minorBidi"/>
        </w:rPr>
        <w:t xml:space="preserve">, </w:t>
      </w:r>
      <w:r>
        <w:rPr>
          <w:rFonts w:cstheme="minorBidi"/>
        </w:rPr>
        <w:t>представляются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следующие</w:t>
      </w:r>
      <w:r>
        <w:rPr>
          <w:rFonts w:cstheme="minorBidi"/>
        </w:rPr>
        <w:t xml:space="preserve"> </w:t>
      </w:r>
      <w:r>
        <w:rPr>
          <w:rFonts w:cstheme="minorBidi"/>
        </w:rPr>
        <w:t>обязательные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документы</w:t>
      </w:r>
      <w:r>
        <w:rPr>
          <w:rFonts w:cstheme="minorBidi"/>
        </w:rPr>
        <w:t>: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10.4.1. </w:t>
      </w:r>
      <w:r>
        <w:rPr>
          <w:rFonts w:cstheme="minorBidi"/>
        </w:rPr>
        <w:t>Документ</w:t>
      </w:r>
      <w:r>
        <w:rPr>
          <w:rFonts w:cstheme="minorBidi"/>
        </w:rPr>
        <w:t xml:space="preserve">, </w:t>
      </w:r>
      <w:r>
        <w:rPr>
          <w:rFonts w:cstheme="minorBidi"/>
        </w:rPr>
        <w:t>подтверждающий</w:t>
      </w:r>
      <w:r>
        <w:rPr>
          <w:rFonts w:cstheme="minorBidi"/>
        </w:rPr>
        <w:t xml:space="preserve"> </w:t>
      </w:r>
      <w:r>
        <w:rPr>
          <w:rFonts w:cstheme="minorBidi"/>
        </w:rPr>
        <w:t>полномочия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>;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10.4.2. </w:t>
      </w:r>
      <w:r>
        <w:rPr>
          <w:rFonts w:cstheme="minorBidi"/>
        </w:rPr>
        <w:t>документ</w:t>
      </w:r>
      <w:r>
        <w:rPr>
          <w:rFonts w:cstheme="minorBidi"/>
        </w:rPr>
        <w:t xml:space="preserve">, </w:t>
      </w:r>
      <w:r>
        <w:rPr>
          <w:rFonts w:cstheme="minorBidi"/>
        </w:rPr>
        <w:t>удостоверяющий</w:t>
      </w:r>
      <w:r>
        <w:rPr>
          <w:rFonts w:cstheme="minorBidi"/>
        </w:rPr>
        <w:t xml:space="preserve"> </w:t>
      </w:r>
      <w:r>
        <w:rPr>
          <w:rFonts w:cstheme="minorBidi"/>
        </w:rPr>
        <w:t>личность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>;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10.4.3.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, </w:t>
      </w:r>
      <w:r>
        <w:rPr>
          <w:rFonts w:cstheme="minorBidi"/>
        </w:rPr>
        <w:t>собственноручно</w:t>
      </w:r>
      <w:r>
        <w:rPr>
          <w:rFonts w:cstheme="minorBidi"/>
        </w:rPr>
        <w:t xml:space="preserve"> </w:t>
      </w:r>
      <w:r>
        <w:rPr>
          <w:rFonts w:cstheme="minorBidi"/>
        </w:rPr>
        <w:t>подписанное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(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указанной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Приложениях</w:t>
      </w:r>
      <w:r>
        <w:rPr>
          <w:rFonts w:cstheme="minorBidi"/>
        </w:rPr>
        <w:t xml:space="preserve"> 7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).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lastRenderedPageBreak/>
        <w:t>10.5.</w:t>
      </w:r>
      <w:r>
        <w:rPr>
          <w:rFonts w:cstheme="minorBidi"/>
        </w:rPr>
        <w:t> </w:t>
      </w:r>
      <w:r>
        <w:rPr>
          <w:rFonts w:cstheme="minorBidi"/>
        </w:rPr>
        <w:t>Список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обязательных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зависимости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оснований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категории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</w:t>
      </w:r>
      <w:r>
        <w:rPr>
          <w:rFonts w:cstheme="minorBidi"/>
        </w:rPr>
        <w:t>указан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8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</w:t>
      </w:r>
      <w:r>
        <w:rPr>
          <w:rFonts w:cstheme="minorBidi"/>
        </w:rPr>
        <w:t>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10.6.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, </w:t>
      </w:r>
      <w:r>
        <w:rPr>
          <w:rFonts w:cstheme="minorBidi"/>
        </w:rPr>
        <w:t>составленные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иностранном</w:t>
      </w:r>
      <w:r>
        <w:rPr>
          <w:rFonts w:cstheme="minorBidi"/>
        </w:rPr>
        <w:t xml:space="preserve"> </w:t>
      </w:r>
      <w:r>
        <w:rPr>
          <w:rFonts w:cstheme="minorBidi"/>
        </w:rPr>
        <w:t>языке</w:t>
      </w:r>
      <w:r>
        <w:rPr>
          <w:rFonts w:cstheme="minorBidi"/>
        </w:rPr>
        <w:t xml:space="preserve">, </w:t>
      </w:r>
      <w:r>
        <w:rPr>
          <w:rFonts w:cstheme="minorBidi"/>
        </w:rPr>
        <w:t>подлежат</w:t>
      </w:r>
      <w:r>
        <w:rPr>
          <w:rFonts w:cstheme="minorBidi"/>
        </w:rPr>
        <w:t xml:space="preserve"> </w:t>
      </w:r>
      <w:r>
        <w:rPr>
          <w:rFonts w:cstheme="minorBidi"/>
        </w:rPr>
        <w:t>переводу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русский</w:t>
      </w:r>
      <w:r>
        <w:rPr>
          <w:rFonts w:cstheme="minorBidi"/>
        </w:rPr>
        <w:t xml:space="preserve"> </w:t>
      </w:r>
      <w:r>
        <w:rPr>
          <w:rFonts w:cstheme="minorBidi"/>
        </w:rPr>
        <w:t>язык</w:t>
      </w:r>
      <w:r>
        <w:rPr>
          <w:rFonts w:cstheme="minorBidi"/>
        </w:rPr>
        <w:t xml:space="preserve">. </w:t>
      </w:r>
      <w:r>
        <w:rPr>
          <w:rFonts w:cstheme="minorBidi"/>
        </w:rPr>
        <w:t>Верность</w:t>
      </w:r>
      <w:r>
        <w:rPr>
          <w:rFonts w:cstheme="minorBidi"/>
        </w:rPr>
        <w:t xml:space="preserve"> </w:t>
      </w:r>
      <w:r>
        <w:rPr>
          <w:rFonts w:cstheme="minorBidi"/>
        </w:rPr>
        <w:t>перевода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подлинность</w:t>
      </w:r>
      <w:r>
        <w:rPr>
          <w:rFonts w:cstheme="minorBidi"/>
        </w:rPr>
        <w:t xml:space="preserve"> </w:t>
      </w:r>
      <w:r>
        <w:rPr>
          <w:rFonts w:cstheme="minorBidi"/>
        </w:rPr>
        <w:t>подписи</w:t>
      </w:r>
      <w:r>
        <w:rPr>
          <w:rFonts w:cstheme="minorBidi"/>
        </w:rPr>
        <w:t xml:space="preserve"> </w:t>
      </w:r>
      <w:r>
        <w:rPr>
          <w:rFonts w:cstheme="minorBidi"/>
        </w:rPr>
        <w:t>переводчика</w:t>
      </w:r>
      <w:r>
        <w:rPr>
          <w:rFonts w:cstheme="minorBidi"/>
        </w:rPr>
        <w:t xml:space="preserve"> </w:t>
      </w:r>
      <w:r>
        <w:rPr>
          <w:rFonts w:cstheme="minorBidi"/>
        </w:rPr>
        <w:t>свидетельствуются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установленном</w:t>
      </w:r>
      <w:r>
        <w:rPr>
          <w:rFonts w:cstheme="minorBidi"/>
        </w:rPr>
        <w:t xml:space="preserve"> </w:t>
      </w:r>
      <w:r>
        <w:rPr>
          <w:rFonts w:cstheme="minorBidi"/>
        </w:rPr>
        <w:t>законодательством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</w:t>
      </w:r>
      <w:r>
        <w:rPr>
          <w:rFonts w:cstheme="minorBidi"/>
        </w:rPr>
        <w:t>ии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нотариате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10.7.</w:t>
      </w:r>
      <w:r>
        <w:rPr>
          <w:rFonts w:cstheme="minorBidi"/>
        </w:rPr>
        <w:t> </w:t>
      </w:r>
      <w:r>
        <w:rPr>
          <w:rFonts w:cstheme="minorBidi"/>
        </w:rPr>
        <w:t>Описание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приведено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9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11. </w:t>
      </w:r>
      <w:r>
        <w:rPr>
          <w:rFonts w:cstheme="minorBidi"/>
          <w:b/>
        </w:rPr>
        <w:t>Исчерпывающий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перечень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документов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необходимых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которые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находятся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распоряжении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Органов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власти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Орга</w:t>
      </w:r>
      <w:r>
        <w:rPr>
          <w:rFonts w:cstheme="minorBidi"/>
          <w:b/>
        </w:rPr>
        <w:t>нов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местного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самоуправления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или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Организаций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11.1.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оказания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запрашивает</w:t>
      </w:r>
      <w:r>
        <w:rPr>
          <w:rFonts w:cstheme="minorBidi"/>
        </w:rPr>
        <w:t xml:space="preserve"> </w:t>
      </w:r>
      <w:r>
        <w:rPr>
          <w:rFonts w:cstheme="minorBidi"/>
        </w:rPr>
        <w:t>сведения</w:t>
      </w:r>
      <w:r>
        <w:rPr>
          <w:rFonts w:cstheme="minorBidi"/>
        </w:rPr>
        <w:t xml:space="preserve">, </w:t>
      </w:r>
      <w:r>
        <w:rPr>
          <w:rFonts w:cstheme="minorBidi"/>
        </w:rPr>
        <w:t>подтверждающие</w:t>
      </w:r>
      <w:r>
        <w:rPr>
          <w:rFonts w:cstheme="minorBidi"/>
        </w:rPr>
        <w:t xml:space="preserve"> </w:t>
      </w:r>
      <w:r>
        <w:rPr>
          <w:rFonts w:cstheme="minorBidi"/>
        </w:rPr>
        <w:t>место</w:t>
      </w:r>
      <w:r>
        <w:rPr>
          <w:rFonts w:cstheme="minorBidi"/>
        </w:rPr>
        <w:t xml:space="preserve"> </w:t>
      </w:r>
      <w:r>
        <w:rPr>
          <w:rFonts w:cstheme="minorBidi"/>
        </w:rPr>
        <w:t>жительства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территории</w:t>
      </w:r>
      <w:r>
        <w:rPr>
          <w:rFonts w:cstheme="minorBidi"/>
        </w:rPr>
        <w:t xml:space="preserve"> </w:t>
      </w:r>
      <w:r>
        <w:rPr>
          <w:rFonts w:cstheme="minorBidi"/>
        </w:rPr>
        <w:t>мун</w:t>
      </w:r>
      <w:r>
        <w:rPr>
          <w:rFonts w:cstheme="minorBidi"/>
        </w:rPr>
        <w:t>иципального</w:t>
      </w:r>
      <w:r>
        <w:rPr>
          <w:rFonts w:cstheme="minorBidi"/>
        </w:rPr>
        <w:t xml:space="preserve"> </w:t>
      </w:r>
      <w:r>
        <w:rPr>
          <w:rFonts w:cstheme="minorBidi"/>
        </w:rPr>
        <w:t>образования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Главном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вопросам</w:t>
      </w:r>
      <w:r>
        <w:rPr>
          <w:rFonts w:cstheme="minorBidi"/>
        </w:rPr>
        <w:t xml:space="preserve"> </w:t>
      </w:r>
      <w:r>
        <w:rPr>
          <w:rFonts w:cstheme="minorBidi"/>
        </w:rPr>
        <w:t>миграции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Министерства</w:t>
      </w:r>
      <w:r>
        <w:rPr>
          <w:rFonts w:cstheme="minorBidi"/>
        </w:rPr>
        <w:t xml:space="preserve"> </w:t>
      </w:r>
      <w:r>
        <w:rPr>
          <w:rFonts w:cstheme="minorBidi"/>
        </w:rPr>
        <w:t>внутренних</w:t>
      </w:r>
      <w:r>
        <w:rPr>
          <w:rFonts w:cstheme="minorBidi"/>
        </w:rPr>
        <w:t xml:space="preserve"> </w:t>
      </w:r>
      <w:r>
        <w:rPr>
          <w:rFonts w:cstheme="minorBidi"/>
        </w:rPr>
        <w:t>дел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11.2. </w:t>
      </w:r>
      <w:r>
        <w:rPr>
          <w:rFonts w:cstheme="minorBidi"/>
        </w:rPr>
        <w:t>с</w:t>
      </w:r>
      <w:r>
        <w:rPr>
          <w:rFonts w:cstheme="minorBidi"/>
        </w:rPr>
        <w:t xml:space="preserve"> 01.01.2018 </w:t>
      </w:r>
      <w:r>
        <w:rPr>
          <w:rFonts w:cstheme="minorBidi"/>
        </w:rPr>
        <w:t>г</w:t>
      </w:r>
      <w:r>
        <w:rPr>
          <w:rFonts w:cstheme="minorBidi"/>
        </w:rPr>
        <w:t xml:space="preserve">. </w:t>
      </w:r>
      <w:r>
        <w:rPr>
          <w:rFonts w:cstheme="minorBidi"/>
        </w:rPr>
        <w:t>сведения</w:t>
      </w:r>
      <w:r>
        <w:rPr>
          <w:rFonts w:cstheme="minorBidi"/>
        </w:rPr>
        <w:t xml:space="preserve">, </w:t>
      </w:r>
      <w:r>
        <w:rPr>
          <w:rFonts w:cstheme="minorBidi"/>
        </w:rPr>
        <w:t>подтверждающие</w:t>
      </w:r>
      <w:r>
        <w:rPr>
          <w:rFonts w:cstheme="minorBidi"/>
        </w:rPr>
        <w:t xml:space="preserve"> </w:t>
      </w:r>
      <w:r>
        <w:rPr>
          <w:rFonts w:cstheme="minorBidi"/>
        </w:rPr>
        <w:t>рождение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территории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, </w:t>
      </w:r>
      <w:r>
        <w:rPr>
          <w:rFonts w:cstheme="minorBidi"/>
        </w:rPr>
        <w:t>запрашиваются</w:t>
      </w:r>
      <w:r>
        <w:rPr>
          <w:rFonts w:cstheme="minorBidi"/>
        </w:rPr>
        <w:t xml:space="preserve"> </w:t>
      </w:r>
      <w:r>
        <w:rPr>
          <w:rFonts w:cstheme="minorBidi"/>
        </w:rPr>
        <w:t>Управл</w:t>
      </w:r>
      <w:r>
        <w:rPr>
          <w:rFonts w:cstheme="minorBidi"/>
        </w:rPr>
        <w:t>ением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органах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государственной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актов</w:t>
      </w:r>
      <w:r>
        <w:rPr>
          <w:rFonts w:cstheme="minorBidi"/>
        </w:rPr>
        <w:t xml:space="preserve"> </w:t>
      </w:r>
      <w:r>
        <w:rPr>
          <w:rFonts w:cstheme="minorBidi"/>
        </w:rPr>
        <w:t>гражданского</w:t>
      </w:r>
      <w:r>
        <w:rPr>
          <w:rFonts w:cstheme="minorBidi"/>
        </w:rPr>
        <w:t xml:space="preserve"> </w:t>
      </w:r>
      <w:r>
        <w:rPr>
          <w:rFonts w:cstheme="minorBidi"/>
        </w:rPr>
        <w:t>состояния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11.3.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,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вправе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требовать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представление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11.1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</w:t>
      </w:r>
      <w:r>
        <w:rPr>
          <w:rFonts w:cstheme="minorBidi"/>
        </w:rPr>
        <w:t>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11.4.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,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вправе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требовать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предусмотренных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настоящим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11.5.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11</w:t>
      </w:r>
      <w:r>
        <w:rPr>
          <w:rFonts w:cstheme="minorBidi"/>
        </w:rPr>
        <w:t xml:space="preserve"> </w:t>
      </w:r>
      <w:r>
        <w:rPr>
          <w:rFonts w:cstheme="minorBidi"/>
        </w:rPr>
        <w:t>могут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представлены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собственной</w:t>
      </w:r>
      <w:r>
        <w:rPr>
          <w:rFonts w:cstheme="minorBidi"/>
        </w:rPr>
        <w:t xml:space="preserve"> </w:t>
      </w:r>
      <w:r>
        <w:rPr>
          <w:rFonts w:cstheme="minorBidi"/>
        </w:rPr>
        <w:t>инициативе</w:t>
      </w:r>
      <w:r>
        <w:rPr>
          <w:rFonts w:cstheme="minorBidi"/>
        </w:rPr>
        <w:t xml:space="preserve">. </w:t>
      </w:r>
      <w:r>
        <w:rPr>
          <w:rFonts w:cstheme="minorBidi"/>
        </w:rPr>
        <w:t>Непредставление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указанных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является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основанием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12. </w:t>
      </w:r>
      <w:r>
        <w:rPr>
          <w:rFonts w:cstheme="minorBidi"/>
          <w:b/>
        </w:rPr>
        <w:t>Исчерпывающий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перечень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оснований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отказа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приеме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</w:t>
      </w:r>
      <w:r>
        <w:rPr>
          <w:rFonts w:cstheme="minorBidi"/>
          <w:b/>
        </w:rPr>
        <w:t>гистрации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документов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необходимых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 </w:t>
      </w:r>
      <w:r>
        <w:rPr>
          <w:rFonts w:cstheme="minorBidi"/>
        </w:rPr>
        <w:t>Основаниями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необходимых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являются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12.1.1. </w:t>
      </w:r>
      <w:r>
        <w:rPr>
          <w:rFonts w:cstheme="minorBidi"/>
        </w:rPr>
        <w:t>Обращение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</w:t>
      </w:r>
      <w:r>
        <w:rPr>
          <w:rFonts w:cstheme="minorBidi"/>
        </w:rPr>
        <w:t>вляемой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12.1.2.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</w:t>
      </w:r>
      <w:r>
        <w:rPr>
          <w:rFonts w:cstheme="minorBidi"/>
        </w:rPr>
        <w:t>подано</w:t>
      </w:r>
      <w:r>
        <w:rPr>
          <w:rFonts w:cstheme="minorBidi"/>
        </w:rPr>
        <w:t xml:space="preserve"> </w:t>
      </w:r>
      <w:r>
        <w:rPr>
          <w:rFonts w:cstheme="minorBidi"/>
        </w:rPr>
        <w:t>лицом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имеющим</w:t>
      </w:r>
      <w:r>
        <w:rPr>
          <w:rFonts w:cstheme="minorBidi"/>
        </w:rPr>
        <w:t xml:space="preserve"> </w:t>
      </w:r>
      <w:r>
        <w:rPr>
          <w:rFonts w:cstheme="minorBidi"/>
        </w:rPr>
        <w:t>полномочий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представлять</w:t>
      </w:r>
      <w:r>
        <w:rPr>
          <w:rFonts w:cstheme="minorBidi"/>
        </w:rPr>
        <w:t xml:space="preserve"> </w:t>
      </w:r>
      <w:r>
        <w:rPr>
          <w:rFonts w:cstheme="minorBidi"/>
        </w:rPr>
        <w:t>интересы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пунктом</w:t>
      </w:r>
      <w:r>
        <w:rPr>
          <w:rFonts w:cstheme="minorBidi"/>
        </w:rPr>
        <w:t xml:space="preserve"> 2.3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12.1.3. </w:t>
      </w:r>
      <w:r>
        <w:rPr>
          <w:rFonts w:cstheme="minorBidi"/>
        </w:rPr>
        <w:t>Обращение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без</w:t>
      </w:r>
      <w:r>
        <w:rPr>
          <w:rFonts w:cstheme="minorBidi"/>
        </w:rPr>
        <w:t xml:space="preserve"> </w:t>
      </w:r>
      <w:r>
        <w:rPr>
          <w:rFonts w:cstheme="minorBidi"/>
        </w:rPr>
        <w:t>предъявления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док</w:t>
      </w:r>
      <w:r>
        <w:rPr>
          <w:rFonts w:cstheme="minorBidi"/>
        </w:rPr>
        <w:t>умента</w:t>
      </w:r>
      <w:r>
        <w:rPr>
          <w:rFonts w:cstheme="minorBidi"/>
        </w:rPr>
        <w:t xml:space="preserve">, </w:t>
      </w:r>
      <w:r>
        <w:rPr>
          <w:rFonts w:cstheme="minorBidi"/>
        </w:rPr>
        <w:t>позволяющего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установить</w:t>
      </w:r>
      <w:r>
        <w:rPr>
          <w:rFonts w:cstheme="minorBidi"/>
        </w:rPr>
        <w:t xml:space="preserve"> </w:t>
      </w:r>
      <w:r>
        <w:rPr>
          <w:rFonts w:cstheme="minorBidi"/>
        </w:rPr>
        <w:t>личность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>);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12.1.4.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 </w:t>
      </w:r>
      <w:r>
        <w:rPr>
          <w:rFonts w:cstheme="minorBidi"/>
        </w:rPr>
        <w:t>содержат</w:t>
      </w:r>
      <w:r>
        <w:rPr>
          <w:rFonts w:cstheme="minorBidi"/>
        </w:rPr>
        <w:t xml:space="preserve"> </w:t>
      </w:r>
      <w:r>
        <w:rPr>
          <w:rFonts w:cstheme="minorBidi"/>
        </w:rPr>
        <w:t>подчистки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исправления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текста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12.1.5.</w:t>
      </w:r>
      <w:r>
        <w:rPr>
          <w:rFonts w:cstheme="minorBidi"/>
        </w:rPr>
        <w:t> 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 </w:t>
      </w:r>
      <w:r>
        <w:rPr>
          <w:rFonts w:cstheme="minorBidi"/>
        </w:rPr>
        <w:t>имеют</w:t>
      </w:r>
      <w:r>
        <w:rPr>
          <w:rFonts w:cstheme="minorBidi"/>
        </w:rPr>
        <w:t xml:space="preserve"> </w:t>
      </w:r>
      <w:r>
        <w:rPr>
          <w:rFonts w:cstheme="minorBidi"/>
        </w:rPr>
        <w:t>исправления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заверенные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установленном</w:t>
      </w:r>
      <w:r>
        <w:rPr>
          <w:rFonts w:cstheme="minorBidi"/>
        </w:rPr>
        <w:t xml:space="preserve"> </w:t>
      </w:r>
      <w:r>
        <w:rPr>
          <w:rFonts w:cstheme="minorBidi"/>
        </w:rPr>
        <w:lastRenderedPageBreak/>
        <w:t>законодательством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12.1</w:t>
      </w:r>
      <w:r>
        <w:rPr>
          <w:rFonts w:cstheme="minorBidi"/>
        </w:rPr>
        <w:t xml:space="preserve">.6.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 </w:t>
      </w:r>
      <w:r>
        <w:rPr>
          <w:rFonts w:cstheme="minorBidi"/>
        </w:rPr>
        <w:t>содержат</w:t>
      </w:r>
      <w:r>
        <w:rPr>
          <w:rFonts w:cstheme="minorBidi"/>
        </w:rPr>
        <w:t xml:space="preserve"> </w:t>
      </w:r>
      <w:r>
        <w:rPr>
          <w:rFonts w:cstheme="minorBidi"/>
        </w:rPr>
        <w:t>повреждения</w:t>
      </w:r>
      <w:r>
        <w:rPr>
          <w:rFonts w:cstheme="minorBidi"/>
        </w:rPr>
        <w:t xml:space="preserve">, </w:t>
      </w:r>
      <w:r>
        <w:rPr>
          <w:rFonts w:cstheme="minorBidi"/>
        </w:rPr>
        <w:t>наличие</w:t>
      </w:r>
      <w:r>
        <w:rPr>
          <w:rFonts w:cstheme="minorBidi"/>
        </w:rPr>
        <w:t xml:space="preserve"> </w:t>
      </w:r>
      <w:r>
        <w:rPr>
          <w:rFonts w:cstheme="minorBidi"/>
        </w:rPr>
        <w:t>которых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позволяет</w:t>
      </w:r>
      <w:r>
        <w:rPr>
          <w:rFonts w:cstheme="minorBidi"/>
        </w:rPr>
        <w:t xml:space="preserve"> </w:t>
      </w:r>
      <w:r>
        <w:rPr>
          <w:rFonts w:cstheme="minorBidi"/>
        </w:rPr>
        <w:t>однозначно</w:t>
      </w:r>
      <w:r>
        <w:rPr>
          <w:rFonts w:cstheme="minorBidi"/>
        </w:rPr>
        <w:t xml:space="preserve"> </w:t>
      </w:r>
      <w:r>
        <w:rPr>
          <w:rFonts w:cstheme="minorBidi"/>
        </w:rPr>
        <w:t>истолковать</w:t>
      </w:r>
      <w:r>
        <w:rPr>
          <w:rFonts w:cstheme="minorBidi"/>
        </w:rPr>
        <w:t xml:space="preserve">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содержание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12.1.7.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 </w:t>
      </w:r>
      <w:r>
        <w:rPr>
          <w:rFonts w:cstheme="minorBidi"/>
        </w:rPr>
        <w:t>утратили</w:t>
      </w:r>
      <w:r>
        <w:rPr>
          <w:rFonts w:cstheme="minorBidi"/>
        </w:rPr>
        <w:t xml:space="preserve"> </w:t>
      </w:r>
      <w:r>
        <w:rPr>
          <w:rFonts w:cstheme="minorBidi"/>
        </w:rPr>
        <w:t>силу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12.1.8. </w:t>
      </w:r>
      <w:r>
        <w:rPr>
          <w:rFonts w:cstheme="minorBidi"/>
        </w:rPr>
        <w:t>Некорректное</w:t>
      </w:r>
      <w:r>
        <w:rPr>
          <w:rFonts w:cstheme="minorBidi"/>
        </w:rPr>
        <w:t xml:space="preserve"> </w:t>
      </w:r>
      <w:r>
        <w:rPr>
          <w:rFonts w:cstheme="minorBidi"/>
        </w:rPr>
        <w:t>заполнение</w:t>
      </w:r>
      <w:r>
        <w:rPr>
          <w:rFonts w:cstheme="minorBidi"/>
        </w:rPr>
        <w:t xml:space="preserve"> </w:t>
      </w:r>
      <w:r>
        <w:rPr>
          <w:rFonts w:cstheme="minorBidi"/>
        </w:rPr>
        <w:t>обязательных</w:t>
      </w:r>
      <w:r>
        <w:rPr>
          <w:rFonts w:cstheme="minorBidi"/>
        </w:rPr>
        <w:t xml:space="preserve"> </w:t>
      </w:r>
      <w:r>
        <w:rPr>
          <w:rFonts w:cstheme="minorBidi"/>
        </w:rPr>
        <w:t>полей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Заявлении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12.1.9. </w:t>
      </w:r>
      <w:r>
        <w:rPr>
          <w:rFonts w:cstheme="minorBidi"/>
        </w:rPr>
        <w:t>Качество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представленных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позволяет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полном</w:t>
      </w:r>
      <w:r>
        <w:rPr>
          <w:rFonts w:cstheme="minorBidi"/>
        </w:rPr>
        <w:t xml:space="preserve"> </w:t>
      </w:r>
      <w:r>
        <w:rPr>
          <w:rFonts w:cstheme="minorBidi"/>
        </w:rPr>
        <w:t>объеме</w:t>
      </w:r>
      <w:r>
        <w:rPr>
          <w:rFonts w:cstheme="minorBidi"/>
        </w:rPr>
        <w:t xml:space="preserve"> </w:t>
      </w:r>
      <w:r>
        <w:rPr>
          <w:rFonts w:cstheme="minorBidi"/>
        </w:rPr>
        <w:t>прочитать</w:t>
      </w:r>
      <w:r>
        <w:rPr>
          <w:rFonts w:cstheme="minorBidi"/>
        </w:rPr>
        <w:t xml:space="preserve"> </w:t>
      </w:r>
      <w:r>
        <w:rPr>
          <w:rFonts w:cstheme="minorBidi"/>
        </w:rPr>
        <w:t>сведения</w:t>
      </w:r>
      <w:r>
        <w:rPr>
          <w:rFonts w:cstheme="minorBidi"/>
        </w:rPr>
        <w:t xml:space="preserve">, </w:t>
      </w:r>
      <w:r>
        <w:rPr>
          <w:rFonts w:cstheme="minorBidi"/>
        </w:rPr>
        <w:t>содержащиеся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документах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12.2. </w:t>
      </w:r>
      <w:r>
        <w:rPr>
          <w:rFonts w:cstheme="minorBidi"/>
        </w:rPr>
        <w:t>Дополнительными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основаниями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(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)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необходимых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обращения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являются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12.2.1. </w:t>
      </w:r>
      <w:r>
        <w:rPr>
          <w:rFonts w:cstheme="minorBidi"/>
        </w:rPr>
        <w:t>Некор</w:t>
      </w:r>
      <w:r>
        <w:rPr>
          <w:rFonts w:cstheme="minorBidi"/>
        </w:rPr>
        <w:t>ректное</w:t>
      </w:r>
      <w:r>
        <w:rPr>
          <w:rFonts w:cstheme="minorBidi"/>
        </w:rPr>
        <w:t xml:space="preserve"> </w:t>
      </w:r>
      <w:r>
        <w:rPr>
          <w:rFonts w:cstheme="minorBidi"/>
        </w:rPr>
        <w:t>заполнение</w:t>
      </w:r>
      <w:r>
        <w:rPr>
          <w:rFonts w:cstheme="minorBidi"/>
        </w:rPr>
        <w:t xml:space="preserve"> </w:t>
      </w:r>
      <w:r>
        <w:rPr>
          <w:rFonts w:cstheme="minorBidi"/>
        </w:rPr>
        <w:t>обязательных</w:t>
      </w:r>
      <w:r>
        <w:rPr>
          <w:rFonts w:cstheme="minorBidi"/>
        </w:rPr>
        <w:t xml:space="preserve"> </w:t>
      </w:r>
      <w:r>
        <w:rPr>
          <w:rFonts w:cstheme="minorBidi"/>
        </w:rPr>
        <w:t>полей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интерактивного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запроса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(</w:t>
      </w:r>
      <w:r>
        <w:rPr>
          <w:rFonts w:cstheme="minorBidi"/>
        </w:rPr>
        <w:t>отсутствие</w:t>
      </w:r>
      <w:r>
        <w:rPr>
          <w:rFonts w:cstheme="minorBidi"/>
        </w:rPr>
        <w:t xml:space="preserve"> </w:t>
      </w:r>
      <w:r>
        <w:rPr>
          <w:rFonts w:cstheme="minorBidi"/>
        </w:rPr>
        <w:t>заполнения</w:t>
      </w:r>
      <w:r>
        <w:rPr>
          <w:rFonts w:cstheme="minorBidi"/>
        </w:rPr>
        <w:t xml:space="preserve">, </w:t>
      </w:r>
      <w:r>
        <w:rPr>
          <w:rFonts w:cstheme="minorBidi"/>
        </w:rPr>
        <w:t>недостоверное</w:t>
      </w:r>
      <w:r>
        <w:rPr>
          <w:rFonts w:cstheme="minorBidi"/>
        </w:rPr>
        <w:t xml:space="preserve">, </w:t>
      </w:r>
      <w:r>
        <w:rPr>
          <w:rFonts w:cstheme="minorBidi"/>
        </w:rPr>
        <w:t>неполное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неправильное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соответствующее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требованиям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установленным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настоящим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);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12.2.2. </w:t>
      </w:r>
      <w:r>
        <w:rPr>
          <w:rFonts w:cstheme="minorBidi"/>
        </w:rPr>
        <w:t>Представление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электр</w:t>
      </w:r>
      <w:r>
        <w:rPr>
          <w:rFonts w:cstheme="minorBidi"/>
        </w:rPr>
        <w:t>онных</w:t>
      </w:r>
      <w:r>
        <w:rPr>
          <w:rFonts w:cstheme="minorBidi"/>
        </w:rPr>
        <w:t xml:space="preserve"> </w:t>
      </w:r>
      <w:r>
        <w:rPr>
          <w:rFonts w:cstheme="minorBidi"/>
        </w:rPr>
        <w:t>копий</w:t>
      </w:r>
      <w:r>
        <w:rPr>
          <w:rFonts w:cstheme="minorBidi"/>
        </w:rPr>
        <w:t xml:space="preserve"> (</w:t>
      </w:r>
      <w:r>
        <w:rPr>
          <w:rFonts w:cstheme="minorBidi"/>
        </w:rPr>
        <w:t>электронных</w:t>
      </w:r>
      <w:r>
        <w:rPr>
          <w:rFonts w:cstheme="minorBidi"/>
        </w:rPr>
        <w:t xml:space="preserve"> </w:t>
      </w:r>
      <w:r>
        <w:rPr>
          <w:rFonts w:cstheme="minorBidi"/>
        </w:rPr>
        <w:t>образов</w:t>
      </w:r>
      <w:r>
        <w:rPr>
          <w:rFonts w:cstheme="minorBidi"/>
        </w:rPr>
        <w:t xml:space="preserve">)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позволяющих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полном</w:t>
      </w:r>
      <w:r>
        <w:rPr>
          <w:rFonts w:cstheme="minorBidi"/>
        </w:rPr>
        <w:t xml:space="preserve"> </w:t>
      </w:r>
      <w:r>
        <w:rPr>
          <w:rFonts w:cstheme="minorBidi"/>
        </w:rPr>
        <w:t>объеме</w:t>
      </w:r>
      <w:r>
        <w:rPr>
          <w:rFonts w:cstheme="minorBidi"/>
        </w:rPr>
        <w:t xml:space="preserve"> </w:t>
      </w:r>
      <w:r>
        <w:rPr>
          <w:rFonts w:cstheme="minorBidi"/>
        </w:rPr>
        <w:t>прочитать</w:t>
      </w:r>
      <w:r>
        <w:rPr>
          <w:rFonts w:cstheme="minorBidi"/>
        </w:rPr>
        <w:t xml:space="preserve"> </w:t>
      </w:r>
      <w:r>
        <w:rPr>
          <w:rFonts w:cstheme="minorBidi"/>
        </w:rPr>
        <w:t>текст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>/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распознать</w:t>
      </w:r>
      <w:r>
        <w:rPr>
          <w:rFonts w:cstheme="minorBidi"/>
        </w:rPr>
        <w:t xml:space="preserve"> </w:t>
      </w:r>
      <w:r>
        <w:rPr>
          <w:rFonts w:cstheme="minorBidi"/>
        </w:rPr>
        <w:t>реквизиты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12.3.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отказе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необходимых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офо</w:t>
      </w:r>
      <w:r>
        <w:rPr>
          <w:rFonts w:cstheme="minorBidi"/>
        </w:rPr>
        <w:t>рмляется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согласно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Приложению</w:t>
      </w:r>
      <w:r>
        <w:rPr>
          <w:rFonts w:cstheme="minorBidi"/>
        </w:rPr>
        <w:t xml:space="preserve"> </w:t>
      </w:r>
      <w:r>
        <w:rPr>
          <w:rFonts w:cstheme="minorBidi"/>
          <w:sz w:val="28"/>
        </w:rPr>
        <w:t>10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12.3.1.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обращении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отказе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подписывается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уполномоченным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специалистом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выдается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</w:t>
      </w:r>
      <w:r>
        <w:rPr>
          <w:rFonts w:cstheme="minorBidi"/>
        </w:rPr>
        <w:t>теля</w:t>
      </w:r>
      <w:r>
        <w:rPr>
          <w:rFonts w:cstheme="minorBidi"/>
        </w:rPr>
        <w:t xml:space="preserve">)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указанием</w:t>
      </w:r>
      <w:r>
        <w:rPr>
          <w:rFonts w:cstheme="minorBidi"/>
        </w:rPr>
        <w:t xml:space="preserve"> </w:t>
      </w:r>
      <w:r>
        <w:rPr>
          <w:rFonts w:cstheme="minorBidi"/>
        </w:rPr>
        <w:t>причин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позднее</w:t>
      </w:r>
      <w:r>
        <w:rPr>
          <w:rFonts w:cstheme="minorBidi"/>
        </w:rPr>
        <w:t xml:space="preserve"> 30 </w:t>
      </w:r>
      <w:r>
        <w:rPr>
          <w:rFonts w:cstheme="minorBidi"/>
        </w:rPr>
        <w:t>минут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момента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документов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12.3.2.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обращении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,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отказе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подписанное</w:t>
      </w:r>
      <w:r>
        <w:rPr>
          <w:rFonts w:cstheme="minorBidi"/>
        </w:rPr>
        <w:t xml:space="preserve"> </w:t>
      </w:r>
      <w:r>
        <w:rPr>
          <w:rFonts w:cstheme="minorBidi"/>
        </w:rPr>
        <w:t>усиленной</w:t>
      </w:r>
      <w:r>
        <w:rPr>
          <w:rFonts w:cstheme="minorBidi"/>
        </w:rPr>
        <w:t xml:space="preserve"> </w:t>
      </w:r>
      <w:r>
        <w:rPr>
          <w:rFonts w:cstheme="minorBidi"/>
        </w:rPr>
        <w:t>квалифицированной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подписью</w:t>
      </w:r>
      <w:r>
        <w:rPr>
          <w:rFonts w:cstheme="minorBidi"/>
        </w:rPr>
        <w:t xml:space="preserve"> </w:t>
      </w:r>
      <w:r>
        <w:rPr>
          <w:rFonts w:cstheme="minorBidi"/>
        </w:rPr>
        <w:t>руководителя</w:t>
      </w:r>
      <w:r>
        <w:rPr>
          <w:rFonts w:cstheme="minorBidi"/>
        </w:rPr>
        <w:t xml:space="preserve">, </w:t>
      </w:r>
      <w:r>
        <w:rPr>
          <w:rFonts w:cstheme="minorBidi"/>
        </w:rPr>
        <w:t>направляется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личный</w:t>
      </w:r>
      <w:r>
        <w:rPr>
          <w:rFonts w:cstheme="minorBidi"/>
        </w:rPr>
        <w:t xml:space="preserve"> </w:t>
      </w:r>
      <w:r>
        <w:rPr>
          <w:rFonts w:cstheme="minorBidi"/>
        </w:rPr>
        <w:t>кабинет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позднее</w:t>
      </w:r>
      <w:r>
        <w:rPr>
          <w:rFonts w:cstheme="minorBidi"/>
        </w:rPr>
        <w:t xml:space="preserve"> </w:t>
      </w:r>
      <w:r>
        <w:rPr>
          <w:rFonts w:cstheme="minorBidi"/>
        </w:rPr>
        <w:t>первого</w:t>
      </w:r>
      <w:r>
        <w:rPr>
          <w:rFonts w:cstheme="minorBidi"/>
        </w:rPr>
        <w:t xml:space="preserve"> </w:t>
      </w:r>
      <w:r>
        <w:rPr>
          <w:rFonts w:cstheme="minorBidi"/>
        </w:rPr>
        <w:t>рабочего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, </w:t>
      </w:r>
      <w:r>
        <w:rPr>
          <w:rFonts w:cstheme="minorBidi"/>
        </w:rPr>
        <w:t>следующего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днем</w:t>
      </w:r>
      <w:r>
        <w:rPr>
          <w:rFonts w:cstheme="minorBidi"/>
        </w:rPr>
        <w:t xml:space="preserve"> </w:t>
      </w:r>
      <w:r>
        <w:rPr>
          <w:rFonts w:cstheme="minorBidi"/>
        </w:rPr>
        <w:t>подачи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12.3.3.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обращении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,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отказе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</w:t>
      </w:r>
      <w:r>
        <w:rPr>
          <w:rFonts w:cstheme="minorBidi"/>
        </w:rPr>
        <w:t>ации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подписывается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уполномоченным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специалистом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выдается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указанием</w:t>
      </w:r>
      <w:r>
        <w:rPr>
          <w:rFonts w:cstheme="minorBidi"/>
        </w:rPr>
        <w:t xml:space="preserve"> </w:t>
      </w:r>
      <w:r>
        <w:rPr>
          <w:rFonts w:cstheme="minorBidi"/>
        </w:rPr>
        <w:t>причин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позднее</w:t>
      </w:r>
      <w:r>
        <w:rPr>
          <w:rFonts w:cstheme="minorBidi"/>
        </w:rPr>
        <w:t xml:space="preserve"> 30 </w:t>
      </w:r>
      <w:r>
        <w:rPr>
          <w:rFonts w:cstheme="minorBidi"/>
        </w:rPr>
        <w:t>минут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момента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документов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>13.</w:t>
      </w:r>
      <w:r>
        <w:rPr>
          <w:rFonts w:cstheme="minorBidi"/>
          <w:b/>
        </w:rPr>
        <w:t> </w:t>
      </w:r>
      <w:r>
        <w:rPr>
          <w:rFonts w:cstheme="minorBidi"/>
          <w:b/>
        </w:rPr>
        <w:t>Исчерпывающи</w:t>
      </w:r>
      <w:r>
        <w:rPr>
          <w:rFonts w:cstheme="minorBidi"/>
          <w:b/>
        </w:rPr>
        <w:t>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перечень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оснований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отказа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13.1. </w:t>
      </w:r>
      <w:r>
        <w:rPr>
          <w:rFonts w:cstheme="minorBidi"/>
        </w:rPr>
        <w:t>Основаниями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являются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13.1.1. </w:t>
      </w:r>
      <w:r>
        <w:rPr>
          <w:rFonts w:cstheme="minorBidi"/>
        </w:rPr>
        <w:t>Наличие</w:t>
      </w:r>
      <w:r>
        <w:rPr>
          <w:rFonts w:cstheme="minorBidi"/>
        </w:rPr>
        <w:t xml:space="preserve"> </w:t>
      </w:r>
      <w:r>
        <w:rPr>
          <w:rFonts w:cstheme="minorBidi"/>
        </w:rPr>
        <w:t>противоречивых</w:t>
      </w:r>
      <w:r>
        <w:rPr>
          <w:rFonts w:cstheme="minorBidi"/>
        </w:rPr>
        <w:t xml:space="preserve"> </w:t>
      </w:r>
      <w:r>
        <w:rPr>
          <w:rFonts w:cstheme="minorBidi"/>
        </w:rPr>
        <w:t>сведений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приложенных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нему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документах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13.1.2. </w:t>
      </w:r>
      <w:r>
        <w:rPr>
          <w:rFonts w:cstheme="minorBidi"/>
        </w:rPr>
        <w:t>Ребенок</w:t>
      </w:r>
      <w:r>
        <w:rPr>
          <w:rFonts w:cstheme="minorBidi"/>
        </w:rPr>
        <w:t xml:space="preserve"> </w:t>
      </w:r>
      <w:r>
        <w:rPr>
          <w:rFonts w:cstheme="minorBidi"/>
        </w:rPr>
        <w:t>признан</w:t>
      </w:r>
      <w:r>
        <w:rPr>
          <w:rFonts w:cstheme="minorBidi"/>
        </w:rPr>
        <w:t xml:space="preserve"> </w:t>
      </w:r>
      <w:r>
        <w:rPr>
          <w:rFonts w:cstheme="minorBidi"/>
        </w:rPr>
        <w:t>полностью</w:t>
      </w:r>
      <w:r>
        <w:rPr>
          <w:rFonts w:cstheme="minorBidi"/>
        </w:rPr>
        <w:t xml:space="preserve"> </w:t>
      </w:r>
      <w:r>
        <w:rPr>
          <w:rFonts w:cstheme="minorBidi"/>
        </w:rPr>
        <w:t>дееспособным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момент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13.1.3. </w:t>
      </w:r>
      <w:r>
        <w:rPr>
          <w:rFonts w:cstheme="minorBidi"/>
        </w:rPr>
        <w:t>Несоответствие</w:t>
      </w:r>
      <w:r>
        <w:rPr>
          <w:rFonts w:cstheme="minorBidi"/>
        </w:rPr>
        <w:t xml:space="preserve"> </w:t>
      </w:r>
      <w:r>
        <w:rPr>
          <w:rFonts w:cstheme="minorBidi"/>
        </w:rPr>
        <w:t>категории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</w:t>
      </w:r>
      <w:r>
        <w:rPr>
          <w:rFonts w:cstheme="minorBidi"/>
        </w:rPr>
        <w:t>кругу</w:t>
      </w:r>
      <w:r>
        <w:rPr>
          <w:rFonts w:cstheme="minorBidi"/>
        </w:rPr>
        <w:t xml:space="preserve"> </w:t>
      </w:r>
      <w:r>
        <w:rPr>
          <w:rFonts w:cstheme="minorBidi"/>
        </w:rPr>
        <w:t>лиц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2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13.1.4. </w:t>
      </w:r>
      <w:r>
        <w:rPr>
          <w:rFonts w:cstheme="minorBidi"/>
        </w:rPr>
        <w:t>Отсутствие</w:t>
      </w:r>
      <w:r>
        <w:rPr>
          <w:rFonts w:cstheme="minorBidi"/>
        </w:rPr>
        <w:t xml:space="preserve"> </w:t>
      </w:r>
      <w:r>
        <w:rPr>
          <w:rFonts w:cstheme="minorBidi"/>
        </w:rPr>
        <w:t>у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 </w:t>
      </w:r>
      <w:r>
        <w:rPr>
          <w:rFonts w:cstheme="minorBidi"/>
        </w:rPr>
        <w:t>места</w:t>
      </w:r>
      <w:r>
        <w:rPr>
          <w:rFonts w:cstheme="minorBidi"/>
        </w:rPr>
        <w:t xml:space="preserve"> </w:t>
      </w:r>
      <w:r>
        <w:rPr>
          <w:rFonts w:cstheme="minorBidi"/>
        </w:rPr>
        <w:t>жительства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территории</w:t>
      </w:r>
      <w:r>
        <w:rPr>
          <w:rFonts w:cstheme="minorBidi"/>
        </w:rPr>
        <w:t xml:space="preserve"> </w:t>
      </w:r>
      <w:r>
        <w:rPr>
          <w:rFonts w:cstheme="minorBidi"/>
        </w:rPr>
        <w:t>городског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округа</w:t>
      </w:r>
      <w:r>
        <w:rPr>
          <w:rFonts w:cstheme="minorBidi"/>
        </w:rPr>
        <w:t xml:space="preserve"> </w:t>
      </w:r>
      <w:r>
        <w:rPr>
          <w:rFonts w:cstheme="minorBidi"/>
        </w:rPr>
        <w:t>Фрязино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13.1.5. </w:t>
      </w:r>
      <w:r>
        <w:rPr>
          <w:rFonts w:cstheme="minorBidi"/>
        </w:rPr>
        <w:t>Представление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Представителем</w:t>
      </w:r>
      <w:r>
        <w:rPr>
          <w:rFonts w:cstheme="minorBidi"/>
        </w:rPr>
        <w:t xml:space="preserve">) </w:t>
      </w:r>
      <w:r>
        <w:rPr>
          <w:rFonts w:cstheme="minorBidi"/>
        </w:rPr>
        <w:t>неполного</w:t>
      </w:r>
      <w:r>
        <w:rPr>
          <w:rFonts w:cstheme="minorBidi"/>
        </w:rPr>
        <w:t xml:space="preserve"> </w:t>
      </w:r>
      <w:r>
        <w:rPr>
          <w:rFonts w:cstheme="minorBidi"/>
        </w:rPr>
        <w:t>комплекта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lastRenderedPageBreak/>
        <w:t>указанных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10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13.1.6. </w:t>
      </w:r>
      <w:r>
        <w:rPr>
          <w:rFonts w:cstheme="minorBidi"/>
        </w:rPr>
        <w:t>Обращение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услугой</w:t>
      </w:r>
      <w:r>
        <w:rPr>
          <w:rFonts w:cstheme="minorBidi"/>
        </w:rPr>
        <w:t xml:space="preserve">,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она</w:t>
      </w:r>
      <w:r>
        <w:rPr>
          <w:rFonts w:cstheme="minorBidi"/>
        </w:rPr>
        <w:t xml:space="preserve"> </w:t>
      </w:r>
      <w:r>
        <w:rPr>
          <w:rFonts w:cstheme="minorBidi"/>
        </w:rPr>
        <w:t>была</w:t>
      </w:r>
      <w:r>
        <w:rPr>
          <w:rFonts w:cstheme="minorBidi"/>
        </w:rPr>
        <w:t xml:space="preserve"> </w:t>
      </w:r>
      <w:r>
        <w:rPr>
          <w:rFonts w:cstheme="minorBidi"/>
        </w:rPr>
        <w:t>уже</w:t>
      </w:r>
      <w:r>
        <w:rPr>
          <w:rFonts w:cstheme="minorBidi"/>
        </w:rPr>
        <w:t xml:space="preserve"> </w:t>
      </w:r>
      <w:r>
        <w:rPr>
          <w:rFonts w:cstheme="minorBidi"/>
        </w:rPr>
        <w:t>оказана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текущем</w:t>
      </w:r>
      <w:r>
        <w:rPr>
          <w:rFonts w:cstheme="minorBidi"/>
        </w:rPr>
        <w:t xml:space="preserve"> </w:t>
      </w:r>
      <w:r>
        <w:rPr>
          <w:rFonts w:cstheme="minorBidi"/>
        </w:rPr>
        <w:t>году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13.1.6. </w:t>
      </w:r>
      <w:r>
        <w:rPr>
          <w:rFonts w:cstheme="minorBidi"/>
        </w:rPr>
        <w:t>Ребенок</w:t>
      </w:r>
      <w:r>
        <w:rPr>
          <w:rFonts w:cstheme="minorBidi"/>
        </w:rPr>
        <w:t xml:space="preserve"> </w:t>
      </w:r>
      <w:r>
        <w:rPr>
          <w:rFonts w:cstheme="minorBidi"/>
        </w:rPr>
        <w:t>находи</w:t>
      </w:r>
      <w:r>
        <w:rPr>
          <w:rFonts w:cstheme="minorBidi"/>
        </w:rPr>
        <w:t>тся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полном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государственном</w:t>
      </w:r>
      <w:r>
        <w:rPr>
          <w:rFonts w:cstheme="minorBidi"/>
        </w:rPr>
        <w:t xml:space="preserve"> </w:t>
      </w:r>
      <w:r>
        <w:rPr>
          <w:rFonts w:cstheme="minorBidi"/>
        </w:rPr>
        <w:t>обеспечении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13.2.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вправе</w:t>
      </w:r>
      <w:r>
        <w:rPr>
          <w:rFonts w:cstheme="minorBidi"/>
        </w:rPr>
        <w:t xml:space="preserve"> </w:t>
      </w:r>
      <w:r>
        <w:rPr>
          <w:rFonts w:cstheme="minorBidi"/>
        </w:rPr>
        <w:t>отказаться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основании</w:t>
      </w:r>
      <w:r>
        <w:rPr>
          <w:rFonts w:cstheme="minorBidi"/>
        </w:rPr>
        <w:t xml:space="preserve"> </w:t>
      </w:r>
      <w:r>
        <w:rPr>
          <w:rFonts w:cstheme="minorBidi"/>
        </w:rPr>
        <w:t>личного</w:t>
      </w:r>
      <w:r>
        <w:rPr>
          <w:rFonts w:cstheme="minorBidi"/>
        </w:rPr>
        <w:t xml:space="preserve"> </w:t>
      </w:r>
      <w:r>
        <w:rPr>
          <w:rFonts w:cstheme="minorBidi"/>
        </w:rPr>
        <w:t>письменного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написанного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свободной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направив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адресу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почты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обрат</w:t>
      </w:r>
      <w:r>
        <w:rPr>
          <w:rFonts w:cstheme="minorBidi"/>
        </w:rPr>
        <w:t>ившись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13.3. </w:t>
      </w:r>
      <w:r>
        <w:rPr>
          <w:rFonts w:cstheme="minorBidi"/>
        </w:rPr>
        <w:t>Отказ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препятствует</w:t>
      </w:r>
      <w:r>
        <w:rPr>
          <w:rFonts w:cstheme="minorBidi"/>
        </w:rPr>
        <w:t xml:space="preserve"> </w:t>
      </w:r>
      <w:r>
        <w:rPr>
          <w:rFonts w:cstheme="minorBidi"/>
        </w:rPr>
        <w:t>повторному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обращению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 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14. </w:t>
      </w:r>
      <w:r>
        <w:rPr>
          <w:rFonts w:cstheme="minorBidi"/>
          <w:b/>
        </w:rPr>
        <w:t>Порядок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размер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основания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взимания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государственной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пошлины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или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платы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взимаемой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</w:t>
      </w:r>
      <w:r>
        <w:rPr>
          <w:rFonts w:cstheme="minorBidi"/>
          <w:b/>
        </w:rPr>
        <w:t>ение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14.1. </w:t>
      </w:r>
      <w:r>
        <w:rPr>
          <w:rFonts w:cstheme="minorBidi"/>
        </w:rPr>
        <w:t>Муниципальная</w:t>
      </w:r>
      <w:r>
        <w:rPr>
          <w:rFonts w:cstheme="minorBidi"/>
        </w:rPr>
        <w:t xml:space="preserve"> </w:t>
      </w:r>
      <w:r>
        <w:rPr>
          <w:rFonts w:cstheme="minorBidi"/>
        </w:rPr>
        <w:t>услуга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бесплатно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15. </w:t>
      </w:r>
      <w:r>
        <w:rPr>
          <w:rFonts w:cstheme="minorBidi"/>
          <w:b/>
        </w:rPr>
        <w:t>Перечень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необходимых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обязательных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  <w:sz w:val="20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15.1.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необходимые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обязательные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отсу</w:t>
      </w:r>
      <w:r>
        <w:rPr>
          <w:rFonts w:cstheme="minorBidi"/>
        </w:rPr>
        <w:t>тствуют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16. </w:t>
      </w:r>
      <w:r>
        <w:rPr>
          <w:rFonts w:cstheme="minorBidi"/>
          <w:b/>
        </w:rPr>
        <w:t>Способы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Заявителем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документов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необходимых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получения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jc w:val="both"/>
        <w:rPr>
          <w:rFonts w:cstheme="minorBidi"/>
          <w:b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16.1. </w:t>
      </w:r>
      <w:r>
        <w:rPr>
          <w:rFonts w:cstheme="minorBidi"/>
        </w:rPr>
        <w:t>Личное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> </w:t>
      </w:r>
      <w:r>
        <w:rPr>
          <w:rFonts w:cstheme="minorBidi"/>
        </w:rPr>
        <w:t>МФЦ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16.1.1.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может</w:t>
      </w:r>
      <w:r>
        <w:rPr>
          <w:rFonts w:cstheme="minorBidi"/>
        </w:rPr>
        <w:t xml:space="preserve"> </w:t>
      </w:r>
      <w:r>
        <w:rPr>
          <w:rFonts w:cstheme="minorBidi"/>
        </w:rPr>
        <w:t>записаться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> </w:t>
      </w:r>
      <w:r>
        <w:rPr>
          <w:rFonts w:cstheme="minorBidi"/>
        </w:rPr>
        <w:t>личный</w:t>
      </w:r>
      <w:r>
        <w:rPr>
          <w:rFonts w:cstheme="minorBidi"/>
        </w:rPr>
        <w:t xml:space="preserve"> </w:t>
      </w:r>
      <w:r>
        <w:rPr>
          <w:rFonts w:cstheme="minorBidi"/>
        </w:rPr>
        <w:t>прием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заранее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контактным</w:t>
      </w:r>
      <w:r>
        <w:rPr>
          <w:rFonts w:cstheme="minorBidi"/>
        </w:rPr>
        <w:t xml:space="preserve"> </w:t>
      </w:r>
      <w:r>
        <w:rPr>
          <w:rFonts w:cstheme="minorBidi"/>
        </w:rPr>
        <w:t>телефонам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> 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2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 xml:space="preserve">,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осуществлении</w:t>
      </w:r>
      <w:r>
        <w:rPr>
          <w:rFonts w:cstheme="minorBidi"/>
        </w:rPr>
        <w:t xml:space="preserve"> </w:t>
      </w:r>
      <w:r>
        <w:rPr>
          <w:rFonts w:cstheme="minorBidi"/>
        </w:rPr>
        <w:t>предварительной</w:t>
      </w:r>
      <w:r>
        <w:rPr>
          <w:rFonts w:cstheme="minorBidi"/>
        </w:rPr>
        <w:t xml:space="preserve"> </w:t>
      </w:r>
      <w:r>
        <w:rPr>
          <w:rFonts w:cstheme="minorBidi"/>
        </w:rPr>
        <w:t>записи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обязательном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информируется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, </w:t>
      </w:r>
      <w:r>
        <w:rPr>
          <w:rFonts w:cstheme="minorBidi"/>
        </w:rPr>
        <w:t>что</w:t>
      </w:r>
      <w:r>
        <w:rPr>
          <w:rFonts w:cstheme="minorBidi"/>
        </w:rPr>
        <w:t xml:space="preserve"> </w:t>
      </w:r>
      <w:r>
        <w:rPr>
          <w:rFonts w:cstheme="minorBidi"/>
        </w:rPr>
        <w:t>предвар</w:t>
      </w:r>
      <w:r>
        <w:rPr>
          <w:rFonts w:cstheme="minorBidi"/>
        </w:rPr>
        <w:t>ительная</w:t>
      </w:r>
      <w:r>
        <w:rPr>
          <w:rFonts w:cstheme="minorBidi"/>
        </w:rPr>
        <w:t xml:space="preserve"> </w:t>
      </w:r>
      <w:r>
        <w:rPr>
          <w:rFonts w:cstheme="minorBidi"/>
        </w:rPr>
        <w:t>запись</w:t>
      </w:r>
      <w:r>
        <w:rPr>
          <w:rFonts w:cstheme="minorBidi"/>
        </w:rPr>
        <w:t xml:space="preserve"> </w:t>
      </w:r>
      <w:r>
        <w:rPr>
          <w:rFonts w:cstheme="minorBidi"/>
        </w:rPr>
        <w:t>аннулируется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его</w:t>
      </w:r>
      <w:r>
        <w:rPr>
          <w:rFonts w:cstheme="minorBidi"/>
        </w:rPr>
        <w:t xml:space="preserve"> </w:t>
      </w:r>
      <w:r>
        <w:rPr>
          <w:rFonts w:cstheme="minorBidi"/>
        </w:rPr>
        <w:t>неявки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истечении</w:t>
      </w:r>
      <w:r>
        <w:rPr>
          <w:rFonts w:cstheme="minorBidi"/>
        </w:rPr>
        <w:t xml:space="preserve"> 15</w:t>
      </w:r>
      <w:r>
        <w:rPr>
          <w:rFonts w:cstheme="minorBidi"/>
        </w:rPr>
        <w:t> </w:t>
      </w:r>
      <w:r>
        <w:rPr>
          <w:rFonts w:cstheme="minorBidi"/>
        </w:rPr>
        <w:t>минут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назначенного</w:t>
      </w:r>
      <w:r>
        <w:rPr>
          <w:rFonts w:cstheme="minorBidi"/>
        </w:rPr>
        <w:t xml:space="preserve"> </w:t>
      </w:r>
      <w:r>
        <w:rPr>
          <w:rFonts w:cstheme="minorBidi"/>
        </w:rPr>
        <w:t>времени</w:t>
      </w:r>
      <w:r>
        <w:rPr>
          <w:rFonts w:cstheme="minorBidi"/>
        </w:rPr>
        <w:t xml:space="preserve"> </w:t>
      </w:r>
      <w:r>
        <w:rPr>
          <w:rFonts w:cstheme="minorBidi"/>
        </w:rPr>
        <w:t>приема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16.1.2.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представляет</w:t>
      </w:r>
      <w:r>
        <w:rPr>
          <w:rFonts w:cstheme="minorBidi"/>
        </w:rPr>
        <w:t xml:space="preserve"> </w:t>
      </w:r>
      <w:r>
        <w:rPr>
          <w:rFonts w:cstheme="minorBidi"/>
        </w:rPr>
        <w:t>необходимые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10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</w:t>
      </w:r>
      <w:r>
        <w:rPr>
          <w:rFonts w:cstheme="minorBidi"/>
        </w:rPr>
        <w:t>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,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исключением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.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</w:t>
      </w:r>
      <w:r>
        <w:rPr>
          <w:rFonts w:cstheme="minorBidi"/>
        </w:rPr>
        <w:t>заполняется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распечатывается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специалистом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затем</w:t>
      </w:r>
      <w:r>
        <w:rPr>
          <w:rFonts w:cstheme="minorBidi"/>
        </w:rPr>
        <w:t xml:space="preserve"> </w:t>
      </w:r>
      <w:r>
        <w:rPr>
          <w:rFonts w:cstheme="minorBidi"/>
        </w:rPr>
        <w:t>подписывается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присутствии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специалиста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), </w:t>
      </w:r>
      <w:r>
        <w:rPr>
          <w:rFonts w:cstheme="minorBidi"/>
        </w:rPr>
        <w:t>уполномоченным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подписание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16.1.3.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н</w:t>
      </w:r>
      <w:r>
        <w:rPr>
          <w:rFonts w:cstheme="minorBidi"/>
        </w:rPr>
        <w:t>аличия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оснований</w:t>
      </w:r>
      <w:r>
        <w:rPr>
          <w:rFonts w:cstheme="minorBidi"/>
        </w:rPr>
        <w:t xml:space="preserve">, </w:t>
      </w:r>
      <w:r>
        <w:rPr>
          <w:rFonts w:cstheme="minorBidi"/>
        </w:rPr>
        <w:t>предусмотренных</w:t>
      </w:r>
      <w:r>
        <w:rPr>
          <w:rFonts w:cstheme="minorBidi"/>
        </w:rPr>
        <w:t xml:space="preserve"> </w:t>
      </w:r>
      <w:r>
        <w:rPr>
          <w:rFonts w:cstheme="minorBidi"/>
        </w:rPr>
        <w:t>пунктом</w:t>
      </w:r>
      <w:r>
        <w:rPr>
          <w:rFonts w:cstheme="minorBidi"/>
        </w:rPr>
        <w:t xml:space="preserve"> 12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, </w:t>
      </w:r>
      <w:r>
        <w:rPr>
          <w:rFonts w:cstheme="minorBidi"/>
        </w:rPr>
        <w:t>специалистом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выдается</w:t>
      </w:r>
      <w:r>
        <w:rPr>
          <w:rFonts w:cstheme="minorBidi"/>
        </w:rPr>
        <w:t xml:space="preserve">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отказе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указанием</w:t>
      </w:r>
      <w:r>
        <w:rPr>
          <w:rFonts w:cstheme="minorBidi"/>
        </w:rPr>
        <w:t xml:space="preserve"> </w:t>
      </w:r>
      <w:r>
        <w:rPr>
          <w:rFonts w:cstheme="minorBidi"/>
        </w:rPr>
        <w:t>причин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позднее</w:t>
      </w:r>
      <w:r>
        <w:rPr>
          <w:rFonts w:cstheme="minorBidi"/>
        </w:rPr>
        <w:t xml:space="preserve"> 30 </w:t>
      </w:r>
      <w:r>
        <w:rPr>
          <w:rFonts w:cstheme="minorBidi"/>
        </w:rPr>
        <w:t>минут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момента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</w:t>
      </w:r>
      <w:r>
        <w:rPr>
          <w:rFonts w:cstheme="minorBidi"/>
        </w:rPr>
        <w:t>ия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документов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16.1.4.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отсутствуют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основания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специалист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принимает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представленные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, </w:t>
      </w:r>
      <w:r>
        <w:rPr>
          <w:rFonts w:cstheme="minorBidi"/>
        </w:rPr>
        <w:t>заполняет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распечатывает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, </w:t>
      </w:r>
      <w:r>
        <w:rPr>
          <w:rFonts w:cstheme="minorBidi"/>
        </w:rPr>
        <w:t>которое</w:t>
      </w:r>
      <w:r>
        <w:rPr>
          <w:rFonts w:cstheme="minorBidi"/>
        </w:rPr>
        <w:t xml:space="preserve"> </w:t>
      </w:r>
      <w:r>
        <w:rPr>
          <w:rFonts w:cstheme="minorBidi"/>
        </w:rPr>
        <w:t>подписывается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присутствии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специалиста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обращения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уполномоченного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подписание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представляется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подписанное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формам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</w:t>
      </w:r>
      <w:r>
        <w:rPr>
          <w:rFonts w:cstheme="minorBidi"/>
        </w:rPr>
        <w:t>ении</w:t>
      </w:r>
      <w:r>
        <w:rPr>
          <w:rFonts w:cstheme="minorBidi"/>
        </w:rPr>
        <w:t xml:space="preserve"> 7 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lastRenderedPageBreak/>
        <w:t xml:space="preserve">16.1.5. </w:t>
      </w:r>
      <w:r>
        <w:rPr>
          <w:rFonts w:cstheme="minorBidi"/>
        </w:rPr>
        <w:t>Специалист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сканирует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представленные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оригиналы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формирует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электронное</w:t>
      </w:r>
      <w:r>
        <w:rPr>
          <w:rFonts w:cstheme="minorBidi"/>
        </w:rPr>
        <w:t xml:space="preserve"> </w:t>
      </w:r>
      <w:r>
        <w:rPr>
          <w:rFonts w:cstheme="minorBidi"/>
        </w:rPr>
        <w:t>дело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Модуле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ЕИС</w:t>
      </w:r>
      <w:r>
        <w:rPr>
          <w:rFonts w:cstheme="minorBidi"/>
        </w:rPr>
        <w:t xml:space="preserve"> </w:t>
      </w:r>
      <w:r>
        <w:rPr>
          <w:rFonts w:cstheme="minorBidi"/>
        </w:rPr>
        <w:t>ОУ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16.1.6. </w:t>
      </w:r>
      <w:r>
        <w:rPr>
          <w:rFonts w:cstheme="minorBidi"/>
        </w:rPr>
        <w:t>Специалист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распечатывает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выдает</w:t>
      </w:r>
      <w:r>
        <w:rPr>
          <w:rFonts w:cstheme="minorBidi"/>
        </w:rPr>
        <w:t xml:space="preserve"> </w:t>
      </w:r>
      <w:r>
        <w:rPr>
          <w:rFonts w:cstheme="minorBidi"/>
        </w:rPr>
        <w:t>Зая</w:t>
      </w:r>
      <w:r>
        <w:rPr>
          <w:rFonts w:cstheme="minorBidi"/>
        </w:rPr>
        <w:t>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выписку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получении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указанием</w:t>
      </w:r>
      <w:r>
        <w:rPr>
          <w:rFonts w:cstheme="minorBidi"/>
        </w:rPr>
        <w:t xml:space="preserve">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перечня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количества</w:t>
      </w:r>
      <w:r>
        <w:rPr>
          <w:rFonts w:cstheme="minorBidi"/>
        </w:rPr>
        <w:t xml:space="preserve"> </w:t>
      </w:r>
      <w:r>
        <w:rPr>
          <w:rFonts w:cstheme="minorBidi"/>
        </w:rPr>
        <w:t>листов</w:t>
      </w:r>
      <w:r>
        <w:rPr>
          <w:rFonts w:cstheme="minorBidi"/>
        </w:rPr>
        <w:t xml:space="preserve">, </w:t>
      </w:r>
      <w:r>
        <w:rPr>
          <w:rFonts w:cstheme="minorBidi"/>
        </w:rPr>
        <w:t>входящего</w:t>
      </w:r>
      <w:r>
        <w:rPr>
          <w:rFonts w:cstheme="minorBidi"/>
        </w:rPr>
        <w:t xml:space="preserve"> </w:t>
      </w:r>
      <w:r>
        <w:rPr>
          <w:rFonts w:cstheme="minorBidi"/>
        </w:rPr>
        <w:t>номера</w:t>
      </w:r>
      <w:r>
        <w:rPr>
          <w:rFonts w:cstheme="minorBidi"/>
        </w:rPr>
        <w:t xml:space="preserve">, </w:t>
      </w:r>
      <w:r>
        <w:rPr>
          <w:rFonts w:cstheme="minorBidi"/>
        </w:rPr>
        <w:t>даты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даты</w:t>
      </w:r>
      <w:r>
        <w:rPr>
          <w:rFonts w:cstheme="minorBidi"/>
        </w:rPr>
        <w:t xml:space="preserve"> </w:t>
      </w:r>
      <w:r>
        <w:rPr>
          <w:rFonts w:cstheme="minorBidi"/>
        </w:rPr>
        <w:t>готовности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16.1.7. </w:t>
      </w:r>
      <w:r>
        <w:rPr>
          <w:rFonts w:cstheme="minorBidi"/>
        </w:rPr>
        <w:t>Электронное</w:t>
      </w:r>
      <w:r>
        <w:rPr>
          <w:rFonts w:cstheme="minorBidi"/>
        </w:rPr>
        <w:t xml:space="preserve"> </w:t>
      </w:r>
      <w:r>
        <w:rPr>
          <w:rFonts w:cstheme="minorBidi"/>
        </w:rPr>
        <w:t>дело</w:t>
      </w:r>
      <w:r>
        <w:rPr>
          <w:rFonts w:cstheme="minorBidi"/>
        </w:rPr>
        <w:t xml:space="preserve"> (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, </w:t>
      </w:r>
      <w:r>
        <w:rPr>
          <w:rFonts w:cstheme="minorBidi"/>
        </w:rPr>
        <w:t>п</w:t>
      </w:r>
      <w:r>
        <w:rPr>
          <w:rFonts w:cstheme="minorBidi"/>
        </w:rPr>
        <w:t>рилагаемые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нему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, </w:t>
      </w:r>
      <w:r>
        <w:rPr>
          <w:rFonts w:cstheme="minorBidi"/>
        </w:rPr>
        <w:t>выписка</w:t>
      </w:r>
      <w:r>
        <w:rPr>
          <w:rFonts w:cstheme="minorBidi"/>
        </w:rPr>
        <w:t xml:space="preserve">) </w:t>
      </w:r>
      <w:r>
        <w:rPr>
          <w:rFonts w:cstheme="minorBidi"/>
        </w:rPr>
        <w:t>поступает</w:t>
      </w:r>
      <w:r>
        <w:rPr>
          <w:rFonts w:cstheme="minorBidi"/>
        </w:rPr>
        <w:t xml:space="preserve"> </w:t>
      </w:r>
      <w:r>
        <w:rPr>
          <w:rFonts w:cstheme="minorBidi"/>
        </w:rPr>
        <w:t>из</w:t>
      </w:r>
      <w:r>
        <w:rPr>
          <w:rFonts w:cstheme="minorBidi"/>
        </w:rPr>
        <w:t xml:space="preserve"> </w:t>
      </w:r>
      <w:r>
        <w:rPr>
          <w:rFonts w:cstheme="minorBidi"/>
        </w:rPr>
        <w:t>Модуля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ЕИС</w:t>
      </w:r>
      <w:r>
        <w:rPr>
          <w:rFonts w:cstheme="minorBidi"/>
        </w:rPr>
        <w:t xml:space="preserve"> </w:t>
      </w:r>
      <w:r>
        <w:rPr>
          <w:rFonts w:cstheme="minorBidi"/>
        </w:rPr>
        <w:t>ОУ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Модуль</w:t>
      </w:r>
      <w:r>
        <w:rPr>
          <w:rFonts w:cstheme="minorBidi"/>
        </w:rPr>
        <w:t xml:space="preserve"> </w:t>
      </w:r>
      <w:r>
        <w:rPr>
          <w:rFonts w:cstheme="minorBidi"/>
        </w:rPr>
        <w:t>оказания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ЕИС</w:t>
      </w:r>
      <w:r>
        <w:rPr>
          <w:rFonts w:cstheme="minorBidi"/>
        </w:rPr>
        <w:t xml:space="preserve"> </w:t>
      </w:r>
      <w:r>
        <w:rPr>
          <w:rFonts w:cstheme="minorBidi"/>
        </w:rPr>
        <w:t>ОУ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> </w:t>
      </w:r>
      <w:r>
        <w:rPr>
          <w:rFonts w:cstheme="minorBidi"/>
        </w:rPr>
        <w:t>день</w:t>
      </w:r>
      <w:r>
        <w:rPr>
          <w:rFonts w:cstheme="minorBidi"/>
        </w:rPr>
        <w:t xml:space="preserve"> </w:t>
      </w:r>
      <w:r>
        <w:rPr>
          <w:rFonts w:cstheme="minorBidi"/>
        </w:rPr>
        <w:t>его</w:t>
      </w:r>
      <w:r>
        <w:rPr>
          <w:rFonts w:cstheme="minorBidi"/>
        </w:rPr>
        <w:t xml:space="preserve"> </w:t>
      </w:r>
      <w:r>
        <w:rPr>
          <w:rFonts w:cstheme="minorBidi"/>
        </w:rPr>
        <w:t>формирования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16.1.8.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обеспечивается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бесплатный</w:t>
      </w:r>
      <w:r>
        <w:rPr>
          <w:rFonts w:cstheme="minorBidi"/>
        </w:rPr>
        <w:t xml:space="preserve"> </w:t>
      </w:r>
      <w:r>
        <w:rPr>
          <w:rFonts w:cstheme="minorBidi"/>
        </w:rPr>
        <w:t>доступ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обеспечения</w:t>
      </w:r>
      <w:r>
        <w:rPr>
          <w:rFonts w:cstheme="minorBidi"/>
        </w:rPr>
        <w:t xml:space="preserve"> </w:t>
      </w:r>
      <w:r>
        <w:rPr>
          <w:rFonts w:cstheme="minorBidi"/>
        </w:rPr>
        <w:t>возможности</w:t>
      </w:r>
      <w:r>
        <w:rPr>
          <w:rFonts w:cstheme="minorBidi"/>
        </w:rPr>
        <w:t xml:space="preserve"> </w:t>
      </w:r>
      <w:r>
        <w:rPr>
          <w:rFonts w:cstheme="minorBidi"/>
        </w:rPr>
        <w:t>подачи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</w:t>
      </w:r>
      <w:r>
        <w:rPr>
          <w:rFonts w:cstheme="minorBidi"/>
        </w:rPr>
        <w:t>нтов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электронном</w:t>
      </w:r>
      <w:r>
        <w:rPr>
          <w:rFonts w:cstheme="minorBidi"/>
        </w:rPr>
        <w:t xml:space="preserve"> </w:t>
      </w:r>
      <w:r>
        <w:rPr>
          <w:rFonts w:cstheme="minorBidi"/>
        </w:rPr>
        <w:t>виде</w:t>
      </w:r>
      <w:r>
        <w:rPr>
          <w:rFonts w:cstheme="minorBidi"/>
        </w:rPr>
        <w:t xml:space="preserve">, </w:t>
      </w:r>
      <w:r>
        <w:rPr>
          <w:rFonts w:cstheme="minorBidi"/>
        </w:rPr>
        <w:t>предусмотренном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16.2.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16.2. </w:t>
      </w:r>
      <w:r>
        <w:rPr>
          <w:rFonts w:cstheme="minorBidi"/>
        </w:rPr>
        <w:t>Обращение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16.2.1.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авторизует</w:t>
      </w:r>
      <w:r>
        <w:rPr>
          <w:rFonts w:cstheme="minorBidi"/>
        </w:rPr>
        <w:t>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Единой</w:t>
      </w:r>
      <w:r>
        <w:rPr>
          <w:rFonts w:cstheme="minorBidi"/>
        </w:rPr>
        <w:t xml:space="preserve"> </w:t>
      </w:r>
      <w:r>
        <w:rPr>
          <w:rFonts w:cstheme="minorBidi"/>
        </w:rPr>
        <w:t>системе</w:t>
      </w:r>
      <w:r>
        <w:rPr>
          <w:rFonts w:cstheme="minorBidi"/>
        </w:rPr>
        <w:t xml:space="preserve"> </w:t>
      </w:r>
      <w:r>
        <w:rPr>
          <w:rFonts w:cstheme="minorBidi"/>
        </w:rPr>
        <w:t>идентификации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аутентификации</w:t>
      </w:r>
      <w:r>
        <w:rPr>
          <w:rFonts w:cstheme="minorBidi"/>
        </w:rPr>
        <w:t xml:space="preserve"> (</w:t>
      </w:r>
      <w:r>
        <w:rPr>
          <w:rFonts w:cstheme="minorBidi"/>
        </w:rPr>
        <w:t>далее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ЕСИА</w:t>
      </w:r>
      <w:r>
        <w:rPr>
          <w:rFonts w:cstheme="minorBidi"/>
        </w:rPr>
        <w:t xml:space="preserve">), </w:t>
      </w:r>
      <w:r>
        <w:rPr>
          <w:rFonts w:cstheme="minorBidi"/>
        </w:rPr>
        <w:t>затем</w:t>
      </w:r>
      <w:r>
        <w:rPr>
          <w:rFonts w:cstheme="minorBidi"/>
        </w:rPr>
        <w:t xml:space="preserve"> </w:t>
      </w:r>
      <w:r>
        <w:rPr>
          <w:rFonts w:cstheme="minorBidi"/>
        </w:rPr>
        <w:t>заполняет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использованием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формы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. </w:t>
      </w:r>
      <w:r>
        <w:rPr>
          <w:rFonts w:cstheme="minorBidi"/>
        </w:rPr>
        <w:t>Заполненное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</w:t>
      </w:r>
      <w:r>
        <w:rPr>
          <w:rFonts w:cstheme="minorBidi"/>
        </w:rPr>
        <w:t>отправляет</w:t>
      </w:r>
      <w:r>
        <w:rPr>
          <w:rFonts w:cstheme="minorBidi"/>
        </w:rPr>
        <w:t xml:space="preserve"> </w:t>
      </w:r>
      <w:r>
        <w:rPr>
          <w:rFonts w:cstheme="minorBidi"/>
        </w:rPr>
        <w:t>вместе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прикрепленными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электронными</w:t>
      </w:r>
      <w:r>
        <w:rPr>
          <w:rFonts w:cstheme="minorBidi"/>
        </w:rPr>
        <w:t xml:space="preserve"> </w:t>
      </w:r>
      <w:r>
        <w:rPr>
          <w:rFonts w:cstheme="minorBidi"/>
        </w:rPr>
        <w:t>образами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10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Пр</w:t>
      </w:r>
      <w:r>
        <w:rPr>
          <w:rFonts w:cstheme="minorBidi"/>
        </w:rPr>
        <w:t>иложении</w:t>
      </w:r>
      <w:r>
        <w:rPr>
          <w:rFonts w:cstheme="minorBidi"/>
        </w:rPr>
        <w:t xml:space="preserve"> 8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авторизации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ЕСИА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</w:t>
      </w:r>
      <w:r>
        <w:rPr>
          <w:rFonts w:cstheme="minorBidi"/>
        </w:rPr>
        <w:t>считается</w:t>
      </w:r>
      <w:r>
        <w:rPr>
          <w:rFonts w:cstheme="minorBidi"/>
        </w:rPr>
        <w:t xml:space="preserve"> </w:t>
      </w:r>
      <w:r>
        <w:rPr>
          <w:rFonts w:cstheme="minorBidi"/>
        </w:rPr>
        <w:t>подписанным</w:t>
      </w:r>
      <w:r>
        <w:rPr>
          <w:rFonts w:cstheme="minorBidi"/>
        </w:rPr>
        <w:t xml:space="preserve"> </w:t>
      </w:r>
      <w:r>
        <w:rPr>
          <w:rFonts w:cstheme="minorBidi"/>
        </w:rPr>
        <w:t>простой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подписью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>).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16.2.2.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постановкой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очередь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получение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бесплатной</w:t>
      </w:r>
      <w:r>
        <w:rPr>
          <w:rFonts w:cstheme="minorBidi"/>
        </w:rPr>
        <w:t xml:space="preserve"> </w:t>
      </w:r>
      <w:r>
        <w:rPr>
          <w:rFonts w:cstheme="minorBidi"/>
        </w:rPr>
        <w:t>путевки</w:t>
      </w:r>
      <w:r>
        <w:rPr>
          <w:rFonts w:cstheme="minorBidi"/>
        </w:rPr>
        <w:t xml:space="preserve"> </w:t>
      </w:r>
      <w:r>
        <w:rPr>
          <w:rFonts w:cstheme="minorBidi"/>
        </w:rPr>
        <w:t>передача</w:t>
      </w:r>
      <w:r>
        <w:rPr>
          <w:rFonts w:cstheme="minorBidi"/>
        </w:rPr>
        <w:t xml:space="preserve"> </w:t>
      </w:r>
      <w:r>
        <w:rPr>
          <w:rFonts w:cstheme="minorBidi"/>
        </w:rPr>
        <w:t>оригиналов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сверка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электронными</w:t>
      </w:r>
      <w:r>
        <w:rPr>
          <w:rFonts w:cstheme="minorBidi"/>
        </w:rPr>
        <w:t xml:space="preserve"> </w:t>
      </w:r>
      <w:r>
        <w:rPr>
          <w:rFonts w:cstheme="minorBidi"/>
        </w:rPr>
        <w:t>образами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требуется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16.2.3.</w:t>
      </w:r>
      <w:r>
        <w:rPr>
          <w:rFonts w:cstheme="minorBidi"/>
        </w:rPr>
        <w:t>Отправленное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 </w:t>
      </w:r>
      <w:r>
        <w:rPr>
          <w:rFonts w:cstheme="minorBidi"/>
        </w:rPr>
        <w:t>поступают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Модуль</w:t>
      </w:r>
      <w:r>
        <w:rPr>
          <w:rFonts w:cstheme="minorBidi"/>
        </w:rPr>
        <w:t xml:space="preserve"> </w:t>
      </w:r>
      <w:r>
        <w:rPr>
          <w:rFonts w:cstheme="minorBidi"/>
        </w:rPr>
        <w:t>оказания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ЕИС</w:t>
      </w:r>
      <w:r>
        <w:rPr>
          <w:rFonts w:cstheme="minorBidi"/>
        </w:rPr>
        <w:t xml:space="preserve"> </w:t>
      </w:r>
      <w:r>
        <w:rPr>
          <w:rFonts w:cstheme="minorBidi"/>
        </w:rPr>
        <w:t>ОУ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16.3.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представляет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путевки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согласно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Приложению</w:t>
      </w:r>
      <w:r>
        <w:rPr>
          <w:rFonts w:cstheme="minorBidi"/>
        </w:rPr>
        <w:t xml:space="preserve"> 7 </w:t>
      </w:r>
      <w:r>
        <w:rPr>
          <w:rFonts w:cstheme="minorBidi"/>
        </w:rPr>
        <w:t>и</w:t>
      </w:r>
      <w:r>
        <w:rPr>
          <w:rFonts w:cstheme="minorBidi"/>
        </w:rPr>
        <w:t xml:space="preserve">  </w:t>
      </w:r>
      <w:r>
        <w:rPr>
          <w:rFonts w:cstheme="minorBidi"/>
        </w:rPr>
        <w:t>предоставляет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10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 xml:space="preserve"> (</w:t>
      </w:r>
      <w:r>
        <w:rPr>
          <w:rFonts w:cstheme="minorBidi"/>
        </w:rPr>
        <w:t>далее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): 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16.3.1.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бумажном</w:t>
      </w:r>
      <w:r>
        <w:rPr>
          <w:rFonts w:cstheme="minorBidi"/>
        </w:rPr>
        <w:t xml:space="preserve"> </w:t>
      </w:r>
      <w:r>
        <w:rPr>
          <w:rFonts w:cstheme="minorBidi"/>
        </w:rPr>
        <w:t>виде</w:t>
      </w:r>
      <w:r>
        <w:rPr>
          <w:rFonts w:cstheme="minorBidi"/>
        </w:rPr>
        <w:t xml:space="preserve"> </w:t>
      </w:r>
      <w:r>
        <w:rPr>
          <w:rFonts w:cstheme="minorBidi"/>
        </w:rPr>
        <w:t>форма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может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получена</w:t>
      </w:r>
      <w:r>
        <w:rPr>
          <w:rFonts w:cstheme="minorBidi"/>
        </w:rPr>
        <w:t xml:space="preserve"> </w:t>
      </w:r>
      <w:r>
        <w:rPr>
          <w:rFonts w:cstheme="minorBidi"/>
        </w:rPr>
        <w:t>непосредстве</w:t>
      </w:r>
      <w:r>
        <w:rPr>
          <w:rFonts w:cstheme="minorBidi"/>
        </w:rPr>
        <w:t>нно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16.3.2.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подаче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прилагаемых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нему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</w:t>
      </w:r>
      <w:r>
        <w:rPr>
          <w:rFonts w:cstheme="minorBidi"/>
        </w:rPr>
        <w:t>предъявляет</w:t>
      </w:r>
      <w:r>
        <w:rPr>
          <w:rFonts w:cstheme="minorBidi"/>
        </w:rPr>
        <w:t xml:space="preserve"> </w:t>
      </w:r>
      <w:r>
        <w:rPr>
          <w:rFonts w:cstheme="minorBidi"/>
        </w:rPr>
        <w:t>оригиналы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сверки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16.3.3.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наличия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оснований</w:t>
      </w:r>
      <w:r>
        <w:rPr>
          <w:rFonts w:cstheme="minorBidi"/>
        </w:rPr>
        <w:t xml:space="preserve">, </w:t>
      </w:r>
      <w:r>
        <w:rPr>
          <w:rFonts w:cstheme="minorBidi"/>
        </w:rPr>
        <w:t>предусмотренных</w:t>
      </w:r>
      <w:r>
        <w:rPr>
          <w:rFonts w:cstheme="minorBidi"/>
        </w:rPr>
        <w:t xml:space="preserve"> </w:t>
      </w:r>
      <w:r>
        <w:rPr>
          <w:rFonts w:cstheme="minorBidi"/>
        </w:rPr>
        <w:t>пунктом</w:t>
      </w:r>
      <w:r>
        <w:rPr>
          <w:rFonts w:cstheme="minorBidi"/>
        </w:rPr>
        <w:t xml:space="preserve"> 10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, </w:t>
      </w:r>
      <w:r>
        <w:rPr>
          <w:rFonts w:cstheme="minorBidi"/>
        </w:rPr>
        <w:t>сотру</w:t>
      </w:r>
      <w:r>
        <w:rPr>
          <w:rFonts w:cstheme="minorBidi"/>
        </w:rPr>
        <w:t>дником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выдается</w:t>
      </w:r>
      <w:r>
        <w:rPr>
          <w:rFonts w:cstheme="minorBidi"/>
        </w:rPr>
        <w:t xml:space="preserve">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отказе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указанием</w:t>
      </w:r>
      <w:r>
        <w:rPr>
          <w:rFonts w:cstheme="minorBidi"/>
        </w:rPr>
        <w:t xml:space="preserve"> </w:t>
      </w:r>
      <w:r>
        <w:rPr>
          <w:rFonts w:cstheme="minorBidi"/>
        </w:rPr>
        <w:t>причин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позднее</w:t>
      </w:r>
      <w:r>
        <w:rPr>
          <w:rFonts w:cstheme="minorBidi"/>
        </w:rPr>
        <w:t xml:space="preserve"> 30 </w:t>
      </w:r>
      <w:r>
        <w:rPr>
          <w:rFonts w:cstheme="minorBidi"/>
        </w:rPr>
        <w:t>минут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момента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документов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sz w:val="28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>17.</w:t>
      </w:r>
      <w:r>
        <w:rPr>
          <w:rFonts w:cstheme="minorBidi"/>
          <w:b/>
        </w:rPr>
        <w:t> </w:t>
      </w:r>
      <w:r>
        <w:rPr>
          <w:rFonts w:cstheme="minorBidi"/>
          <w:b/>
        </w:rPr>
        <w:t>Способы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получения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Заявител</w:t>
      </w:r>
      <w:r>
        <w:rPr>
          <w:rFonts w:cstheme="minorBidi"/>
          <w:b/>
        </w:rPr>
        <w:t>ем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результатов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1702"/>
        </w:tabs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17.1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уведомляется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ходе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готовности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следующими</w:t>
      </w:r>
      <w:r>
        <w:rPr>
          <w:rFonts w:cstheme="minorBidi"/>
        </w:rPr>
        <w:t xml:space="preserve"> </w:t>
      </w:r>
      <w:r>
        <w:rPr>
          <w:rFonts w:cstheme="minorBidi"/>
        </w:rPr>
        <w:t>способами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17.1.1.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личный</w:t>
      </w:r>
      <w:r>
        <w:rPr>
          <w:rFonts w:cstheme="minorBidi"/>
        </w:rPr>
        <w:t xml:space="preserve"> </w:t>
      </w:r>
      <w:r>
        <w:rPr>
          <w:rFonts w:cstheme="minorBidi"/>
        </w:rPr>
        <w:t>кабинет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17.1.2.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почте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17.2.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может</w:t>
      </w:r>
      <w:r>
        <w:rPr>
          <w:rFonts w:cstheme="minorBidi"/>
        </w:rPr>
        <w:t xml:space="preserve"> </w:t>
      </w:r>
      <w:r>
        <w:rPr>
          <w:rFonts w:cstheme="minorBidi"/>
        </w:rPr>
        <w:t>самостоятельно</w:t>
      </w:r>
      <w:r>
        <w:rPr>
          <w:rFonts w:cstheme="minorBidi"/>
        </w:rPr>
        <w:t xml:space="preserve"> </w:t>
      </w:r>
      <w:r>
        <w:rPr>
          <w:rFonts w:cstheme="minorBidi"/>
        </w:rPr>
        <w:t>получить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информацию</w:t>
      </w:r>
      <w:r>
        <w:rPr>
          <w:rFonts w:cstheme="minorBidi"/>
        </w:rPr>
        <w:t xml:space="preserve"> </w:t>
      </w:r>
      <w:r>
        <w:rPr>
          <w:rFonts w:cstheme="minorBidi"/>
        </w:rPr>
        <w:lastRenderedPageBreak/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готовности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телефону</w:t>
      </w:r>
      <w:r>
        <w:rPr>
          <w:rFonts w:cstheme="minorBidi"/>
        </w:rPr>
        <w:t xml:space="preserve"> </w:t>
      </w:r>
      <w:r>
        <w:rPr>
          <w:rFonts w:cstheme="minorBidi"/>
        </w:rPr>
        <w:t>«горячей</w:t>
      </w:r>
      <w:r>
        <w:rPr>
          <w:rFonts w:cstheme="minorBidi"/>
        </w:rPr>
        <w:t xml:space="preserve"> </w:t>
      </w:r>
      <w:r>
        <w:rPr>
          <w:rFonts w:cstheme="minorBidi"/>
        </w:rPr>
        <w:t>линии»</w:t>
      </w:r>
      <w:r>
        <w:rPr>
          <w:rFonts w:cstheme="minorBidi"/>
        </w:rPr>
        <w:t xml:space="preserve"> 8-800-550-50-30,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сервиса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«Узнать</w:t>
      </w:r>
      <w:r>
        <w:rPr>
          <w:rFonts w:cstheme="minorBidi"/>
        </w:rPr>
        <w:t xml:space="preserve"> </w:t>
      </w:r>
      <w:r>
        <w:rPr>
          <w:rFonts w:cstheme="minorBidi"/>
        </w:rPr>
        <w:t>статус</w:t>
      </w:r>
      <w:r>
        <w:rPr>
          <w:rFonts w:cstheme="minorBidi"/>
        </w:rPr>
        <w:t xml:space="preserve"> </w:t>
      </w:r>
      <w:r>
        <w:rPr>
          <w:rFonts w:cstheme="minorBidi"/>
        </w:rPr>
        <w:t>Заяв</w:t>
      </w:r>
      <w:r>
        <w:rPr>
          <w:rFonts w:cstheme="minorBidi"/>
        </w:rPr>
        <w:t>ления»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17.3. </w:t>
      </w:r>
      <w:r>
        <w:rPr>
          <w:rFonts w:cstheme="minorBidi"/>
        </w:rPr>
        <w:t>Результат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может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следующими</w:t>
      </w:r>
      <w:r>
        <w:rPr>
          <w:rFonts w:cstheme="minorBidi"/>
        </w:rPr>
        <w:t xml:space="preserve"> </w:t>
      </w:r>
      <w:r>
        <w:rPr>
          <w:rFonts w:cstheme="minorBidi"/>
        </w:rPr>
        <w:t>способами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17.3.1.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личный</w:t>
      </w:r>
      <w:r>
        <w:rPr>
          <w:rFonts w:cstheme="minorBidi"/>
        </w:rPr>
        <w:t xml:space="preserve"> </w:t>
      </w:r>
      <w:r>
        <w:rPr>
          <w:rFonts w:cstheme="minorBidi"/>
        </w:rPr>
        <w:t>кабинет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виде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электронного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</w:t>
      </w:r>
      <w:r>
        <w:rPr>
          <w:rFonts w:cstheme="minorBidi"/>
        </w:rPr>
        <w:t xml:space="preserve">,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подаче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наличии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ЕСИА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17.3.2.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виде</w:t>
      </w:r>
      <w:r>
        <w:rPr>
          <w:rFonts w:cstheme="minorBidi"/>
        </w:rPr>
        <w:t xml:space="preserve"> </w:t>
      </w:r>
      <w:r>
        <w:rPr>
          <w:rFonts w:cstheme="minorBidi"/>
        </w:rPr>
        <w:t>экземпляра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электронного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бумажном</w:t>
      </w:r>
      <w:r>
        <w:rPr>
          <w:rFonts w:cstheme="minorBidi"/>
        </w:rPr>
        <w:t xml:space="preserve"> </w:t>
      </w:r>
      <w:r>
        <w:rPr>
          <w:rFonts w:cstheme="minorBidi"/>
        </w:rPr>
        <w:t>носителе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подаче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наличии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ЕСИА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17.3.4.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бумажном</w:t>
      </w:r>
      <w:r>
        <w:rPr>
          <w:rFonts w:cstheme="minorBidi"/>
        </w:rPr>
        <w:t xml:space="preserve"> </w:t>
      </w:r>
      <w:r>
        <w:rPr>
          <w:rFonts w:cstheme="minorBidi"/>
        </w:rPr>
        <w:t>носителе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17.4.</w:t>
      </w:r>
      <w:r>
        <w:rPr>
          <w:rFonts w:cstheme="minorBidi"/>
        </w:rPr>
        <w:t> 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</w:t>
      </w:r>
      <w:r>
        <w:rPr>
          <w:rFonts w:cstheme="minorBidi"/>
        </w:rPr>
        <w:t>слуги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представляет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</w:t>
      </w:r>
      <w:r>
        <w:rPr>
          <w:rFonts w:cstheme="minorBidi"/>
        </w:rPr>
        <w:t xml:space="preserve">, </w:t>
      </w:r>
      <w:r>
        <w:rPr>
          <w:rFonts w:cstheme="minorBidi"/>
        </w:rPr>
        <w:t>удостоверяющей</w:t>
      </w:r>
      <w:r>
        <w:rPr>
          <w:rFonts w:cstheme="minorBidi"/>
        </w:rPr>
        <w:t xml:space="preserve"> </w:t>
      </w:r>
      <w:r>
        <w:rPr>
          <w:rFonts w:cstheme="minorBidi"/>
        </w:rPr>
        <w:t>личность</w:t>
      </w:r>
      <w:r>
        <w:rPr>
          <w:rFonts w:cstheme="minorBidi"/>
        </w:rPr>
        <w:t xml:space="preserve">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обращения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, </w:t>
      </w:r>
      <w:r>
        <w:rPr>
          <w:rFonts w:cstheme="minorBidi"/>
        </w:rPr>
        <w:t>представляется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</w:t>
      </w:r>
      <w:r>
        <w:rPr>
          <w:rFonts w:cstheme="minorBidi"/>
        </w:rPr>
        <w:t xml:space="preserve">, </w:t>
      </w:r>
      <w:r>
        <w:rPr>
          <w:rFonts w:cstheme="minorBidi"/>
        </w:rPr>
        <w:t>удостоверяющей</w:t>
      </w:r>
      <w:r>
        <w:rPr>
          <w:rFonts w:cstheme="minorBidi"/>
        </w:rPr>
        <w:t xml:space="preserve"> </w:t>
      </w:r>
      <w:r>
        <w:rPr>
          <w:rFonts w:cstheme="minorBidi"/>
        </w:rPr>
        <w:t>личность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</w:t>
      </w:r>
      <w:r>
        <w:rPr>
          <w:rFonts w:cstheme="minorBidi"/>
        </w:rPr>
        <w:t xml:space="preserve">, </w:t>
      </w:r>
      <w:r>
        <w:rPr>
          <w:rFonts w:cstheme="minorBidi"/>
        </w:rPr>
        <w:t>подтверждающий</w:t>
      </w:r>
      <w:r>
        <w:rPr>
          <w:rFonts w:cstheme="minorBidi"/>
        </w:rPr>
        <w:t xml:space="preserve"> </w:t>
      </w:r>
      <w:r>
        <w:rPr>
          <w:rFonts w:cstheme="minorBidi"/>
        </w:rPr>
        <w:t>полномочия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получение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</w:t>
      </w:r>
      <w:r>
        <w:rPr>
          <w:rFonts w:cstheme="minorBidi"/>
        </w:rPr>
        <w:t>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18. </w:t>
      </w:r>
      <w:r>
        <w:rPr>
          <w:rFonts w:cstheme="minorBidi"/>
          <w:b/>
        </w:rPr>
        <w:t>Максимальный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срок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ожидания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очереди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18.1. </w:t>
      </w:r>
      <w:r>
        <w:rPr>
          <w:rFonts w:cstheme="minorBidi"/>
        </w:rPr>
        <w:t>Максимальный</w:t>
      </w:r>
      <w:r>
        <w:rPr>
          <w:rFonts w:cstheme="minorBidi"/>
        </w:rPr>
        <w:t xml:space="preserve">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ожидания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очереди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личной</w:t>
      </w:r>
      <w:r>
        <w:rPr>
          <w:rFonts w:cstheme="minorBidi"/>
        </w:rPr>
        <w:t xml:space="preserve"> </w:t>
      </w:r>
      <w:r>
        <w:rPr>
          <w:rFonts w:cstheme="minorBidi"/>
        </w:rPr>
        <w:t>подаче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получении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должен</w:t>
      </w:r>
      <w:r>
        <w:rPr>
          <w:rFonts w:cstheme="minorBidi"/>
        </w:rPr>
        <w:t xml:space="preserve"> </w:t>
      </w:r>
      <w:r>
        <w:rPr>
          <w:rFonts w:cstheme="minorBidi"/>
        </w:rPr>
        <w:t>превышать</w:t>
      </w:r>
      <w:r>
        <w:rPr>
          <w:rFonts w:cstheme="minorBidi"/>
        </w:rPr>
        <w:t xml:space="preserve"> 15 </w:t>
      </w:r>
      <w:r>
        <w:rPr>
          <w:rFonts w:cstheme="minorBidi"/>
        </w:rPr>
        <w:t>минут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19. </w:t>
      </w:r>
      <w:r>
        <w:rPr>
          <w:rFonts w:cstheme="minorBidi"/>
          <w:b/>
        </w:rPr>
        <w:t>Требования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</w:t>
      </w:r>
      <w:r>
        <w:rPr>
          <w:rFonts w:cstheme="minorBidi"/>
          <w:b/>
        </w:rPr>
        <w:t>омещениям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которых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предоставляется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Услуга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19.1. </w:t>
      </w:r>
      <w:r>
        <w:rPr>
          <w:rFonts w:cstheme="minorBidi"/>
        </w:rPr>
        <w:t>Требования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помещениям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которых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Муниципальная</w:t>
      </w:r>
      <w:r>
        <w:rPr>
          <w:rFonts w:cstheme="minorBidi"/>
        </w:rPr>
        <w:t xml:space="preserve"> </w:t>
      </w:r>
      <w:r>
        <w:rPr>
          <w:rFonts w:cstheme="minorBidi"/>
        </w:rPr>
        <w:t>услуга</w:t>
      </w:r>
      <w:r>
        <w:rPr>
          <w:rFonts w:cstheme="minorBidi"/>
        </w:rPr>
        <w:t xml:space="preserve">, </w:t>
      </w:r>
      <w:r>
        <w:rPr>
          <w:rFonts w:cstheme="minorBidi"/>
        </w:rPr>
        <w:t>приведены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11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20. </w:t>
      </w:r>
      <w:r>
        <w:rPr>
          <w:rFonts w:cstheme="minorBidi"/>
          <w:b/>
        </w:rPr>
        <w:t>Показатели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доступности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качества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20.1. </w:t>
      </w:r>
      <w:r>
        <w:rPr>
          <w:rFonts w:cstheme="minorBidi"/>
        </w:rPr>
        <w:t>Показатели</w:t>
      </w:r>
      <w:r>
        <w:rPr>
          <w:rFonts w:cstheme="minorBidi"/>
        </w:rPr>
        <w:t xml:space="preserve"> </w:t>
      </w:r>
      <w:r>
        <w:rPr>
          <w:rFonts w:cstheme="minorBidi"/>
        </w:rPr>
        <w:t>доступности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качества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приведены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12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20.2. </w:t>
      </w:r>
      <w:r>
        <w:rPr>
          <w:rFonts w:cstheme="minorBidi"/>
        </w:rPr>
        <w:t>Требования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обеспечению</w:t>
      </w:r>
      <w:r>
        <w:rPr>
          <w:rFonts w:cstheme="minorBidi"/>
        </w:rPr>
        <w:t xml:space="preserve"> </w:t>
      </w:r>
      <w:r>
        <w:rPr>
          <w:rFonts w:cstheme="minorBidi"/>
        </w:rPr>
        <w:t>доступности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инвалидов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маломобильных</w:t>
      </w:r>
      <w:r>
        <w:rPr>
          <w:rFonts w:cstheme="minorBidi"/>
        </w:rPr>
        <w:t xml:space="preserve"> </w:t>
      </w:r>
      <w:r>
        <w:rPr>
          <w:rFonts w:cstheme="minorBidi"/>
        </w:rPr>
        <w:t>групп</w:t>
      </w:r>
      <w:r>
        <w:rPr>
          <w:rFonts w:cstheme="minorBidi"/>
        </w:rPr>
        <w:t xml:space="preserve"> </w:t>
      </w:r>
      <w:r>
        <w:rPr>
          <w:rFonts w:cstheme="minorBidi"/>
        </w:rPr>
        <w:t>населения</w:t>
      </w:r>
      <w:r>
        <w:rPr>
          <w:rFonts w:cstheme="minorBidi"/>
        </w:rPr>
        <w:t xml:space="preserve"> </w:t>
      </w:r>
      <w:r>
        <w:rPr>
          <w:rFonts w:cstheme="minorBidi"/>
        </w:rPr>
        <w:t>приведены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13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</w:t>
      </w:r>
      <w:r>
        <w:rPr>
          <w:rFonts w:cstheme="minorBidi"/>
        </w:rPr>
        <w:t>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>21.</w:t>
      </w:r>
      <w:r>
        <w:rPr>
          <w:rFonts w:cstheme="minorBidi"/>
          <w:b/>
        </w:rPr>
        <w:t> </w:t>
      </w:r>
      <w:r>
        <w:rPr>
          <w:rFonts w:cstheme="minorBidi"/>
          <w:b/>
        </w:rPr>
        <w:t>Требования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организации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электронной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форме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21.1.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10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, </w:t>
      </w:r>
      <w:r>
        <w:rPr>
          <w:rFonts w:cstheme="minorBidi"/>
        </w:rPr>
        <w:t>подаются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21.2.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подаче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10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, </w:t>
      </w:r>
      <w:r>
        <w:rPr>
          <w:rFonts w:cstheme="minorBidi"/>
        </w:rPr>
        <w:t>прилагаются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виде</w:t>
      </w:r>
      <w:r>
        <w:rPr>
          <w:rFonts w:cstheme="minorBidi"/>
        </w:rPr>
        <w:t xml:space="preserve"> </w:t>
      </w:r>
      <w:r>
        <w:rPr>
          <w:rFonts w:cstheme="minorBidi"/>
        </w:rPr>
        <w:t>отдельных</w:t>
      </w:r>
      <w:r>
        <w:rPr>
          <w:rFonts w:cstheme="minorBidi"/>
        </w:rPr>
        <w:t xml:space="preserve"> </w:t>
      </w:r>
      <w:r>
        <w:rPr>
          <w:rFonts w:cstheme="minorBidi"/>
        </w:rPr>
        <w:t>файлов</w:t>
      </w:r>
      <w:r>
        <w:rPr>
          <w:rFonts w:cstheme="minorBidi"/>
        </w:rPr>
        <w:t xml:space="preserve">. </w:t>
      </w:r>
      <w:r>
        <w:rPr>
          <w:rFonts w:cstheme="minorBidi"/>
        </w:rPr>
        <w:t>Количество</w:t>
      </w:r>
      <w:r>
        <w:rPr>
          <w:rFonts w:cstheme="minorBidi"/>
        </w:rPr>
        <w:t xml:space="preserve"> </w:t>
      </w:r>
      <w:r>
        <w:rPr>
          <w:rFonts w:cstheme="minorBidi"/>
        </w:rPr>
        <w:t>файлов</w:t>
      </w:r>
      <w:r>
        <w:rPr>
          <w:rFonts w:cstheme="minorBidi"/>
        </w:rPr>
        <w:t xml:space="preserve"> </w:t>
      </w:r>
      <w:r>
        <w:rPr>
          <w:rFonts w:cstheme="minorBidi"/>
        </w:rPr>
        <w:t>должно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соответствовать</w:t>
      </w:r>
      <w:r>
        <w:rPr>
          <w:rFonts w:cstheme="minorBidi"/>
        </w:rPr>
        <w:t xml:space="preserve"> </w:t>
      </w:r>
      <w:r>
        <w:rPr>
          <w:rFonts w:cstheme="minorBidi"/>
        </w:rPr>
        <w:t>количеству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наименование</w:t>
      </w:r>
      <w:r>
        <w:rPr>
          <w:rFonts w:cstheme="minorBidi"/>
        </w:rPr>
        <w:t xml:space="preserve"> </w:t>
      </w:r>
      <w:r>
        <w:rPr>
          <w:rFonts w:cstheme="minorBidi"/>
        </w:rPr>
        <w:t>файла</w:t>
      </w:r>
      <w:r>
        <w:rPr>
          <w:rFonts w:cstheme="minorBidi"/>
        </w:rPr>
        <w:t xml:space="preserve"> </w:t>
      </w:r>
      <w:r>
        <w:rPr>
          <w:rFonts w:cstheme="minorBidi"/>
        </w:rPr>
        <w:t>должно</w:t>
      </w:r>
      <w:r>
        <w:rPr>
          <w:rFonts w:cstheme="minorBidi"/>
        </w:rPr>
        <w:t xml:space="preserve"> </w:t>
      </w:r>
      <w:r>
        <w:rPr>
          <w:rFonts w:cstheme="minorBidi"/>
        </w:rPr>
        <w:t>позволять</w:t>
      </w:r>
      <w:r>
        <w:rPr>
          <w:rFonts w:cstheme="minorBidi"/>
        </w:rPr>
        <w:t xml:space="preserve"> </w:t>
      </w:r>
      <w:r>
        <w:rPr>
          <w:rFonts w:cstheme="minorBidi"/>
        </w:rPr>
        <w:t>идентифицировать</w:t>
      </w:r>
      <w:r>
        <w:rPr>
          <w:rFonts w:cstheme="minorBidi"/>
        </w:rPr>
        <w:t xml:space="preserve"> </w:t>
      </w:r>
      <w:r>
        <w:rPr>
          <w:rFonts w:cstheme="minorBidi"/>
        </w:rPr>
        <w:t>докуме</w:t>
      </w:r>
      <w:r>
        <w:rPr>
          <w:rFonts w:cstheme="minorBidi"/>
        </w:rPr>
        <w:t>нт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количество</w:t>
      </w:r>
      <w:r>
        <w:rPr>
          <w:rFonts w:cstheme="minorBidi"/>
        </w:rPr>
        <w:t xml:space="preserve"> </w:t>
      </w:r>
      <w:r>
        <w:rPr>
          <w:rFonts w:cstheme="minorBidi"/>
        </w:rPr>
        <w:t>листов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документе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21.3. </w:t>
      </w:r>
      <w:r>
        <w:rPr>
          <w:rFonts w:cstheme="minorBidi"/>
        </w:rPr>
        <w:t>Все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 </w:t>
      </w:r>
      <w:r>
        <w:rPr>
          <w:rFonts w:cstheme="minorBidi"/>
        </w:rPr>
        <w:t>должны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отсканированы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распространенных</w:t>
      </w:r>
      <w:r>
        <w:rPr>
          <w:rFonts w:cstheme="minorBidi"/>
        </w:rPr>
        <w:t xml:space="preserve"> </w:t>
      </w:r>
      <w:r>
        <w:rPr>
          <w:rFonts w:cstheme="minorBidi"/>
        </w:rPr>
        <w:t>графических</w:t>
      </w:r>
      <w:r>
        <w:rPr>
          <w:rFonts w:cstheme="minorBidi"/>
        </w:rPr>
        <w:t xml:space="preserve"> </w:t>
      </w:r>
      <w:r>
        <w:rPr>
          <w:rFonts w:cstheme="minorBidi"/>
        </w:rPr>
        <w:t>форматах</w:t>
      </w:r>
      <w:r>
        <w:rPr>
          <w:rFonts w:cstheme="minorBidi"/>
        </w:rPr>
        <w:t xml:space="preserve"> </w:t>
      </w:r>
      <w:r>
        <w:rPr>
          <w:rFonts w:cstheme="minorBidi"/>
        </w:rPr>
        <w:t>файлов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цветном</w:t>
      </w:r>
      <w:r>
        <w:rPr>
          <w:rFonts w:cstheme="minorBidi"/>
        </w:rPr>
        <w:t xml:space="preserve"> </w:t>
      </w:r>
      <w:r>
        <w:rPr>
          <w:rFonts w:cstheme="minorBidi"/>
        </w:rPr>
        <w:t>режиме</w:t>
      </w:r>
      <w:r>
        <w:rPr>
          <w:rFonts w:cstheme="minorBidi"/>
        </w:rPr>
        <w:t xml:space="preserve"> (</w:t>
      </w:r>
      <w:r>
        <w:rPr>
          <w:rFonts w:cstheme="minorBidi"/>
        </w:rPr>
        <w:t>разрешение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сканирования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менее</w:t>
      </w:r>
      <w:r>
        <w:rPr>
          <w:rFonts w:cstheme="minorBidi"/>
        </w:rPr>
        <w:t xml:space="preserve"> 200 </w:t>
      </w:r>
      <w:r>
        <w:rPr>
          <w:rFonts w:cstheme="minorBidi"/>
        </w:rPr>
        <w:t>точек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дюйм</w:t>
      </w:r>
      <w:r>
        <w:rPr>
          <w:rFonts w:cstheme="minorBidi"/>
        </w:rPr>
        <w:t xml:space="preserve">), </w:t>
      </w:r>
      <w:r>
        <w:rPr>
          <w:rFonts w:cstheme="minorBidi"/>
        </w:rPr>
        <w:t>обеспечивающем</w:t>
      </w:r>
      <w:r>
        <w:rPr>
          <w:rFonts w:cstheme="minorBidi"/>
        </w:rPr>
        <w:t xml:space="preserve"> </w:t>
      </w:r>
      <w:r>
        <w:rPr>
          <w:rFonts w:cstheme="minorBidi"/>
        </w:rPr>
        <w:t>сохранение</w:t>
      </w:r>
      <w:r>
        <w:rPr>
          <w:rFonts w:cstheme="minorBidi"/>
        </w:rPr>
        <w:t xml:space="preserve"> </w:t>
      </w:r>
      <w:r>
        <w:rPr>
          <w:rFonts w:cstheme="minorBidi"/>
        </w:rPr>
        <w:t>всех</w:t>
      </w:r>
      <w:r>
        <w:rPr>
          <w:rFonts w:cstheme="minorBidi"/>
        </w:rPr>
        <w:t xml:space="preserve"> </w:t>
      </w:r>
      <w:r>
        <w:rPr>
          <w:rFonts w:cstheme="minorBidi"/>
        </w:rPr>
        <w:t>аутентичных</w:t>
      </w:r>
      <w:r>
        <w:rPr>
          <w:rFonts w:cstheme="minorBidi"/>
        </w:rPr>
        <w:t xml:space="preserve"> </w:t>
      </w:r>
      <w:r>
        <w:rPr>
          <w:rFonts w:cstheme="minorBidi"/>
        </w:rPr>
        <w:t>признаков</w:t>
      </w:r>
      <w:r>
        <w:rPr>
          <w:rFonts w:cstheme="minorBidi"/>
        </w:rPr>
        <w:t xml:space="preserve"> </w:t>
      </w:r>
      <w:r>
        <w:rPr>
          <w:rFonts w:cstheme="minorBidi"/>
        </w:rPr>
        <w:t>п</w:t>
      </w:r>
      <w:r>
        <w:rPr>
          <w:rFonts w:cstheme="minorBidi"/>
        </w:rPr>
        <w:t>одлинности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именно</w:t>
      </w:r>
      <w:r>
        <w:rPr>
          <w:rFonts w:cstheme="minorBidi"/>
        </w:rPr>
        <w:t xml:space="preserve">: </w:t>
      </w:r>
      <w:r>
        <w:rPr>
          <w:rFonts w:cstheme="minorBidi"/>
        </w:rPr>
        <w:t>графической</w:t>
      </w:r>
      <w:r>
        <w:rPr>
          <w:rFonts w:cstheme="minorBidi"/>
        </w:rPr>
        <w:t xml:space="preserve"> </w:t>
      </w:r>
      <w:r>
        <w:rPr>
          <w:rFonts w:cstheme="minorBidi"/>
        </w:rPr>
        <w:lastRenderedPageBreak/>
        <w:t>подписи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, </w:t>
      </w:r>
      <w:r>
        <w:rPr>
          <w:rFonts w:cstheme="minorBidi"/>
        </w:rPr>
        <w:t>печати</w:t>
      </w:r>
      <w:r>
        <w:rPr>
          <w:rFonts w:cstheme="minorBidi"/>
        </w:rPr>
        <w:t xml:space="preserve">, </w:t>
      </w:r>
      <w:r>
        <w:rPr>
          <w:rFonts w:cstheme="minorBidi"/>
        </w:rPr>
        <w:t>углового</w:t>
      </w:r>
      <w:r>
        <w:rPr>
          <w:rFonts w:cstheme="minorBidi"/>
        </w:rPr>
        <w:t xml:space="preserve"> </w:t>
      </w:r>
      <w:r>
        <w:rPr>
          <w:rFonts w:cstheme="minorBidi"/>
        </w:rPr>
        <w:t>штампа</w:t>
      </w:r>
      <w:r>
        <w:rPr>
          <w:rFonts w:cstheme="minorBidi"/>
        </w:rPr>
        <w:t xml:space="preserve"> </w:t>
      </w:r>
      <w:r>
        <w:rPr>
          <w:rFonts w:cstheme="minorBidi"/>
        </w:rPr>
        <w:t>бланка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21.4.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имеет</w:t>
      </w:r>
      <w:r>
        <w:rPr>
          <w:rFonts w:cstheme="minorBidi"/>
        </w:rPr>
        <w:t xml:space="preserve"> </w:t>
      </w:r>
      <w:r>
        <w:rPr>
          <w:rFonts w:cstheme="minorBidi"/>
        </w:rPr>
        <w:t>возможность</w:t>
      </w:r>
      <w:r>
        <w:rPr>
          <w:rFonts w:cstheme="minorBidi"/>
        </w:rPr>
        <w:t xml:space="preserve"> </w:t>
      </w:r>
      <w:r>
        <w:rPr>
          <w:rFonts w:cstheme="minorBidi"/>
        </w:rPr>
        <w:t>отслеживать</w:t>
      </w:r>
      <w:r>
        <w:rPr>
          <w:rFonts w:cstheme="minorBidi"/>
        </w:rPr>
        <w:t xml:space="preserve"> </w:t>
      </w:r>
      <w:r>
        <w:rPr>
          <w:rFonts w:cstheme="minorBidi"/>
        </w:rPr>
        <w:t>ход</w:t>
      </w:r>
      <w:r>
        <w:rPr>
          <w:rFonts w:cstheme="minorBidi"/>
        </w:rPr>
        <w:t xml:space="preserve"> </w:t>
      </w:r>
      <w:r>
        <w:rPr>
          <w:rFonts w:cstheme="minorBidi"/>
        </w:rPr>
        <w:t>обработки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Личном</w:t>
      </w:r>
      <w:r>
        <w:rPr>
          <w:rFonts w:cstheme="minorBidi"/>
        </w:rPr>
        <w:t xml:space="preserve"> </w:t>
      </w:r>
      <w:r>
        <w:rPr>
          <w:rFonts w:cstheme="minorBidi"/>
        </w:rPr>
        <w:t>кабинете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помощью</w:t>
      </w:r>
      <w:r>
        <w:rPr>
          <w:rFonts w:cstheme="minorBidi"/>
        </w:rPr>
        <w:t xml:space="preserve"> </w:t>
      </w:r>
      <w:r>
        <w:rPr>
          <w:rFonts w:cstheme="minorBidi"/>
        </w:rPr>
        <w:t>статусной</w:t>
      </w:r>
      <w:r>
        <w:rPr>
          <w:rFonts w:cstheme="minorBidi"/>
        </w:rPr>
        <w:t xml:space="preserve"> </w:t>
      </w:r>
      <w:r>
        <w:rPr>
          <w:rFonts w:cstheme="minorBidi"/>
        </w:rPr>
        <w:t>модели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22. </w:t>
      </w:r>
      <w:r>
        <w:rPr>
          <w:rFonts w:cstheme="minorBidi"/>
          <w:b/>
        </w:rPr>
        <w:t>Требования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организаци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МФЦ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22.1. </w:t>
      </w:r>
      <w:r>
        <w:rPr>
          <w:rFonts w:cstheme="minorBidi"/>
        </w:rPr>
        <w:t>Организация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базе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соглашением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взаимодействии</w:t>
      </w:r>
      <w:r>
        <w:rPr>
          <w:rFonts w:cstheme="minorBidi"/>
        </w:rPr>
        <w:t xml:space="preserve"> </w:t>
      </w:r>
      <w:r>
        <w:rPr>
          <w:rFonts w:cstheme="minorBidi"/>
        </w:rPr>
        <w:t>между</w:t>
      </w:r>
      <w:r>
        <w:rPr>
          <w:rFonts w:cstheme="minorBidi"/>
        </w:rPr>
        <w:t xml:space="preserve"> 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заключенным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установленном</w:t>
      </w:r>
      <w:r>
        <w:rPr>
          <w:rFonts w:cstheme="minorBidi"/>
        </w:rPr>
        <w:t xml:space="preserve"> </w:t>
      </w:r>
      <w:r>
        <w:rPr>
          <w:rFonts w:cstheme="minorBidi"/>
        </w:rPr>
        <w:t>действующим</w:t>
      </w:r>
      <w:r>
        <w:rPr>
          <w:rFonts w:cstheme="minorBidi"/>
        </w:rPr>
        <w:t xml:space="preserve"> </w:t>
      </w:r>
      <w:r>
        <w:rPr>
          <w:rFonts w:cstheme="minorBidi"/>
        </w:rPr>
        <w:t>законодательством</w:t>
      </w:r>
      <w:r>
        <w:rPr>
          <w:rFonts w:cstheme="minorBidi"/>
        </w:rPr>
        <w:t xml:space="preserve">. </w:t>
      </w:r>
      <w:r>
        <w:rPr>
          <w:rFonts w:cstheme="minorBidi"/>
        </w:rPr>
        <w:t>Пе</w:t>
      </w:r>
      <w:r>
        <w:rPr>
          <w:rFonts w:cstheme="minorBidi"/>
        </w:rPr>
        <w:t>речень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которых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организуется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соглашением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взаимодействии</w:t>
      </w:r>
      <w:r>
        <w:rPr>
          <w:rFonts w:cstheme="minorBidi"/>
        </w:rPr>
        <w:t xml:space="preserve">, </w:t>
      </w:r>
      <w:r>
        <w:rPr>
          <w:rFonts w:cstheme="minorBidi"/>
        </w:rPr>
        <w:t>приводится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2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22.2.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может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осуществить</w:t>
      </w:r>
      <w:r>
        <w:rPr>
          <w:rFonts w:cstheme="minorBidi"/>
        </w:rPr>
        <w:t xml:space="preserve"> </w:t>
      </w:r>
      <w:r>
        <w:rPr>
          <w:rFonts w:cstheme="minorBidi"/>
        </w:rPr>
        <w:t>предварите</w:t>
      </w:r>
      <w:r>
        <w:rPr>
          <w:rFonts w:cstheme="minorBidi"/>
        </w:rPr>
        <w:t>льную</w:t>
      </w:r>
      <w:r>
        <w:rPr>
          <w:rFonts w:cstheme="minorBidi"/>
        </w:rPr>
        <w:t xml:space="preserve"> </w:t>
      </w:r>
      <w:r>
        <w:rPr>
          <w:rFonts w:cstheme="minorBidi"/>
        </w:rPr>
        <w:t>запись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подачу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следующими</w:t>
      </w:r>
      <w:r>
        <w:rPr>
          <w:rFonts w:cstheme="minorBidi"/>
        </w:rPr>
        <w:t xml:space="preserve"> </w:t>
      </w:r>
      <w:r>
        <w:rPr>
          <w:rFonts w:cstheme="minorBidi"/>
        </w:rPr>
        <w:t>способами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своему</w:t>
      </w:r>
      <w:r>
        <w:rPr>
          <w:rFonts w:cstheme="minorBidi"/>
        </w:rPr>
        <w:t xml:space="preserve"> </w:t>
      </w:r>
      <w:r>
        <w:rPr>
          <w:rFonts w:cstheme="minorBidi"/>
        </w:rPr>
        <w:t>выбору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1)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личном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2)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телефону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3)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22.3.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предварительной</w:t>
      </w:r>
      <w:r>
        <w:rPr>
          <w:rFonts w:cstheme="minorBidi"/>
        </w:rPr>
        <w:t xml:space="preserve"> </w:t>
      </w:r>
      <w:r>
        <w:rPr>
          <w:rFonts w:cstheme="minorBidi"/>
        </w:rPr>
        <w:t>записи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сообщает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следующие</w:t>
      </w:r>
      <w:r>
        <w:rPr>
          <w:rFonts w:cstheme="minorBidi"/>
        </w:rPr>
        <w:t xml:space="preserve"> </w:t>
      </w:r>
      <w:r>
        <w:rPr>
          <w:rFonts w:cstheme="minorBidi"/>
        </w:rPr>
        <w:t>данные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1) </w:t>
      </w:r>
      <w:r>
        <w:rPr>
          <w:rFonts w:cstheme="minorBidi"/>
        </w:rPr>
        <w:t>фам</w:t>
      </w:r>
      <w:r>
        <w:rPr>
          <w:rFonts w:cstheme="minorBidi"/>
        </w:rPr>
        <w:t>илию</w:t>
      </w:r>
      <w:r>
        <w:rPr>
          <w:rFonts w:cstheme="minorBidi"/>
        </w:rPr>
        <w:t xml:space="preserve">, </w:t>
      </w:r>
      <w:r>
        <w:rPr>
          <w:rFonts w:cstheme="minorBidi"/>
        </w:rPr>
        <w:t>имя</w:t>
      </w:r>
      <w:r>
        <w:rPr>
          <w:rFonts w:cstheme="minorBidi"/>
        </w:rPr>
        <w:t xml:space="preserve">, </w:t>
      </w:r>
      <w:r>
        <w:rPr>
          <w:rFonts w:cstheme="minorBidi"/>
        </w:rPr>
        <w:t>отчество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2) </w:t>
      </w:r>
      <w:r>
        <w:rPr>
          <w:rFonts w:cstheme="minorBidi"/>
        </w:rPr>
        <w:t>контактный</w:t>
      </w:r>
      <w:r>
        <w:rPr>
          <w:rFonts w:cstheme="minorBidi"/>
        </w:rPr>
        <w:t xml:space="preserve"> </w:t>
      </w:r>
      <w:r>
        <w:rPr>
          <w:rFonts w:cstheme="minorBidi"/>
        </w:rPr>
        <w:t>номер</w:t>
      </w:r>
      <w:r>
        <w:rPr>
          <w:rFonts w:cstheme="minorBidi"/>
        </w:rPr>
        <w:t xml:space="preserve"> </w:t>
      </w:r>
      <w:r>
        <w:rPr>
          <w:rFonts w:cstheme="minorBidi"/>
        </w:rPr>
        <w:t>телефона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3) </w:t>
      </w:r>
      <w:r>
        <w:rPr>
          <w:rFonts w:cstheme="minorBidi"/>
        </w:rPr>
        <w:t>адрес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почты</w:t>
      </w:r>
      <w:r>
        <w:rPr>
          <w:rFonts w:cstheme="minorBidi"/>
        </w:rPr>
        <w:t xml:space="preserve"> (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наличии</w:t>
      </w:r>
      <w:r>
        <w:rPr>
          <w:rFonts w:cstheme="minorBidi"/>
        </w:rPr>
        <w:t>);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4) </w:t>
      </w:r>
      <w:r>
        <w:rPr>
          <w:rFonts w:cstheme="minorBidi"/>
        </w:rPr>
        <w:t>желаемые</w:t>
      </w:r>
      <w:r>
        <w:rPr>
          <w:rFonts w:cstheme="minorBidi"/>
        </w:rPr>
        <w:t xml:space="preserve"> </w:t>
      </w:r>
      <w:r>
        <w:rPr>
          <w:rFonts w:cstheme="minorBidi"/>
        </w:rPr>
        <w:t>дату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время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22.4.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сообщаются</w:t>
      </w:r>
      <w:r>
        <w:rPr>
          <w:rFonts w:cstheme="minorBidi"/>
        </w:rPr>
        <w:t xml:space="preserve"> </w:t>
      </w:r>
      <w:r>
        <w:rPr>
          <w:rFonts w:cstheme="minorBidi"/>
        </w:rPr>
        <w:t>дата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время</w:t>
      </w:r>
      <w:r>
        <w:rPr>
          <w:rFonts w:cstheme="minorBidi"/>
        </w:rPr>
        <w:t xml:space="preserve"> </w:t>
      </w:r>
      <w:r>
        <w:rPr>
          <w:rFonts w:cstheme="minorBidi"/>
        </w:rPr>
        <w:t>приема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22.5.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осуществлении</w:t>
      </w:r>
      <w:r>
        <w:rPr>
          <w:rFonts w:cstheme="minorBidi"/>
        </w:rPr>
        <w:t xml:space="preserve"> </w:t>
      </w:r>
      <w:r>
        <w:rPr>
          <w:rFonts w:cstheme="minorBidi"/>
        </w:rPr>
        <w:t>пред</w:t>
      </w:r>
      <w:r>
        <w:rPr>
          <w:rFonts w:cstheme="minorBidi"/>
        </w:rPr>
        <w:t>варительной</w:t>
      </w:r>
      <w:r>
        <w:rPr>
          <w:rFonts w:cstheme="minorBidi"/>
        </w:rPr>
        <w:t xml:space="preserve"> </w:t>
      </w:r>
      <w:r>
        <w:rPr>
          <w:rFonts w:cstheme="minorBidi"/>
        </w:rPr>
        <w:t>записи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обязательном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информируется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, </w:t>
      </w:r>
      <w:r>
        <w:rPr>
          <w:rFonts w:cstheme="minorBidi"/>
        </w:rPr>
        <w:t>что</w:t>
      </w:r>
      <w:r>
        <w:rPr>
          <w:rFonts w:cstheme="minorBidi"/>
        </w:rPr>
        <w:t xml:space="preserve"> </w:t>
      </w:r>
      <w:r>
        <w:rPr>
          <w:rFonts w:cstheme="minorBidi"/>
        </w:rPr>
        <w:t>предварительная</w:t>
      </w:r>
      <w:r>
        <w:rPr>
          <w:rFonts w:cstheme="minorBidi"/>
        </w:rPr>
        <w:t xml:space="preserve"> </w:t>
      </w:r>
      <w:r>
        <w:rPr>
          <w:rFonts w:cstheme="minorBidi"/>
        </w:rPr>
        <w:t>запись</w:t>
      </w:r>
      <w:r>
        <w:rPr>
          <w:rFonts w:cstheme="minorBidi"/>
        </w:rPr>
        <w:t xml:space="preserve"> </w:t>
      </w:r>
      <w:r>
        <w:rPr>
          <w:rFonts w:cstheme="minorBidi"/>
        </w:rPr>
        <w:t>аннулируется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его</w:t>
      </w:r>
      <w:r>
        <w:rPr>
          <w:rFonts w:cstheme="minorBidi"/>
        </w:rPr>
        <w:t xml:space="preserve"> </w:t>
      </w:r>
      <w:r>
        <w:rPr>
          <w:rFonts w:cstheme="minorBidi"/>
        </w:rPr>
        <w:t>неявки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истечении</w:t>
      </w:r>
      <w:r>
        <w:rPr>
          <w:rFonts w:cstheme="minorBidi"/>
        </w:rPr>
        <w:t xml:space="preserve"> 15 </w:t>
      </w:r>
      <w:r>
        <w:rPr>
          <w:rFonts w:cstheme="minorBidi"/>
        </w:rPr>
        <w:t>минут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назначенного</w:t>
      </w:r>
      <w:r>
        <w:rPr>
          <w:rFonts w:cstheme="minorBidi"/>
        </w:rPr>
        <w:t xml:space="preserve"> </w:t>
      </w:r>
      <w:r>
        <w:rPr>
          <w:rFonts w:cstheme="minorBidi"/>
        </w:rPr>
        <w:t>времени</w:t>
      </w:r>
      <w:r>
        <w:rPr>
          <w:rFonts w:cstheme="minorBidi"/>
        </w:rPr>
        <w:t xml:space="preserve"> </w:t>
      </w:r>
      <w:r>
        <w:rPr>
          <w:rFonts w:cstheme="minorBidi"/>
        </w:rPr>
        <w:t>приема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22.6.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любое</w:t>
      </w:r>
      <w:r>
        <w:rPr>
          <w:rFonts w:cstheme="minorBidi"/>
        </w:rPr>
        <w:t xml:space="preserve"> </w:t>
      </w:r>
      <w:r>
        <w:rPr>
          <w:rFonts w:cstheme="minorBidi"/>
        </w:rPr>
        <w:t>время</w:t>
      </w:r>
      <w:r>
        <w:rPr>
          <w:rFonts w:cstheme="minorBidi"/>
        </w:rPr>
        <w:t xml:space="preserve"> </w:t>
      </w:r>
      <w:r>
        <w:rPr>
          <w:rFonts w:cstheme="minorBidi"/>
        </w:rPr>
        <w:t>вправе</w:t>
      </w:r>
      <w:r>
        <w:rPr>
          <w:rFonts w:cstheme="minorBidi"/>
        </w:rPr>
        <w:t xml:space="preserve"> </w:t>
      </w:r>
      <w:r>
        <w:rPr>
          <w:rFonts w:cstheme="minorBidi"/>
        </w:rPr>
        <w:t>отказаться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предварительной</w:t>
      </w:r>
      <w:r>
        <w:rPr>
          <w:rFonts w:cstheme="minorBidi"/>
        </w:rPr>
        <w:t xml:space="preserve"> </w:t>
      </w:r>
      <w:r>
        <w:rPr>
          <w:rFonts w:cstheme="minorBidi"/>
        </w:rPr>
        <w:t>записи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22.7.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отсутствии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, </w:t>
      </w:r>
      <w:r>
        <w:rPr>
          <w:rFonts w:cstheme="minorBidi"/>
        </w:rPr>
        <w:t>обратившихся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предварительной</w:t>
      </w:r>
      <w:r>
        <w:rPr>
          <w:rFonts w:cstheme="minorBidi"/>
        </w:rPr>
        <w:t xml:space="preserve"> </w:t>
      </w:r>
      <w:r>
        <w:rPr>
          <w:rFonts w:cstheme="minorBidi"/>
        </w:rPr>
        <w:t>записи</w:t>
      </w:r>
      <w:r>
        <w:rPr>
          <w:rFonts w:cstheme="minorBidi"/>
        </w:rPr>
        <w:t xml:space="preserve">,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прием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, </w:t>
      </w:r>
      <w:r>
        <w:rPr>
          <w:rFonts w:cstheme="minorBidi"/>
        </w:rPr>
        <w:t>обратившихся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очереди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22.8. </w:t>
      </w:r>
      <w:r>
        <w:rPr>
          <w:rFonts w:cstheme="minorBidi"/>
        </w:rPr>
        <w:t>Обеспечение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бесплатного</w:t>
      </w:r>
      <w:r>
        <w:rPr>
          <w:rFonts w:cstheme="minorBidi"/>
        </w:rPr>
        <w:t xml:space="preserve"> </w:t>
      </w:r>
      <w:r>
        <w:rPr>
          <w:rFonts w:cstheme="minorBidi"/>
        </w:rPr>
        <w:t>доступа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</w:t>
      </w:r>
      <w:r>
        <w:rPr>
          <w:rFonts w:cstheme="minorBidi"/>
        </w:rPr>
        <w:t>й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)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базе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требованиями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установленными</w:t>
      </w:r>
      <w:r>
        <w:rPr>
          <w:rFonts w:cstheme="minorBidi"/>
        </w:rPr>
        <w:t xml:space="preserve">  </w:t>
      </w:r>
      <w:r>
        <w:rPr>
          <w:rFonts w:cstheme="minorBidi"/>
        </w:rPr>
        <w:t>постановлением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Правительства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Российский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22.12.2012 </w:t>
      </w:r>
      <w:r>
        <w:rPr>
          <w:rFonts w:cstheme="minorBidi"/>
        </w:rPr>
        <w:t>№</w:t>
      </w:r>
      <w:r>
        <w:rPr>
          <w:rFonts w:cstheme="minorBidi"/>
        </w:rPr>
        <w:t xml:space="preserve"> 1376 </w:t>
      </w:r>
      <w:r>
        <w:rPr>
          <w:rFonts w:cstheme="minorBidi"/>
        </w:rPr>
        <w:t>«Об</w:t>
      </w:r>
      <w:r>
        <w:rPr>
          <w:rFonts w:cstheme="minorBidi"/>
        </w:rPr>
        <w:t xml:space="preserve"> </w:t>
      </w:r>
      <w:r>
        <w:rPr>
          <w:rFonts w:cstheme="minorBidi"/>
        </w:rPr>
        <w:t>утверждении</w:t>
      </w:r>
      <w:r>
        <w:rPr>
          <w:rFonts w:cstheme="minorBidi"/>
        </w:rPr>
        <w:t xml:space="preserve"> </w:t>
      </w:r>
      <w:r>
        <w:rPr>
          <w:rFonts w:cstheme="minorBidi"/>
        </w:rPr>
        <w:t>Правил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 </w:t>
      </w:r>
      <w:r>
        <w:rPr>
          <w:rFonts w:cstheme="minorBidi"/>
        </w:rPr>
        <w:t>деятельности</w:t>
      </w:r>
      <w:r>
        <w:rPr>
          <w:rFonts w:cstheme="minorBidi"/>
        </w:rPr>
        <w:t xml:space="preserve"> </w:t>
      </w:r>
      <w:r>
        <w:rPr>
          <w:rFonts w:cstheme="minorBidi"/>
        </w:rPr>
        <w:t>многофункциональных</w:t>
      </w:r>
      <w:r>
        <w:rPr>
          <w:rFonts w:cstheme="minorBidi"/>
        </w:rPr>
        <w:t xml:space="preserve"> </w:t>
      </w:r>
      <w:r>
        <w:rPr>
          <w:rFonts w:cstheme="minorBidi"/>
        </w:rPr>
        <w:t>центров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услуг»</w:t>
      </w:r>
      <w:r>
        <w:rPr>
          <w:rFonts w:cstheme="minorBidi"/>
        </w:rPr>
        <w:t xml:space="preserve">, </w:t>
      </w:r>
      <w:r>
        <w:rPr>
          <w:rFonts w:cstheme="minorBidi"/>
        </w:rPr>
        <w:t>распоряжением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Министерства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21.07.2016 N 10-57/</w:t>
      </w:r>
      <w:r>
        <w:rPr>
          <w:rFonts w:cstheme="minorBidi"/>
        </w:rPr>
        <w:t>РВ</w:t>
      </w:r>
      <w:r>
        <w:rPr>
          <w:rFonts w:cstheme="minorBidi"/>
        </w:rPr>
        <w:t xml:space="preserve"> </w:t>
      </w:r>
      <w:r>
        <w:rPr>
          <w:rFonts w:cstheme="minorBidi"/>
        </w:rPr>
        <w:t>«О</w:t>
      </w:r>
      <w:r>
        <w:rPr>
          <w:rFonts w:cstheme="minorBidi"/>
        </w:rPr>
        <w:t xml:space="preserve"> </w:t>
      </w:r>
      <w:r>
        <w:rPr>
          <w:rFonts w:cstheme="minorBidi"/>
        </w:rPr>
        <w:t>региональном</w:t>
      </w:r>
      <w:r>
        <w:rPr>
          <w:rFonts w:cstheme="minorBidi"/>
        </w:rPr>
        <w:t xml:space="preserve"> </w:t>
      </w:r>
      <w:r>
        <w:rPr>
          <w:rFonts w:cstheme="minorBidi"/>
        </w:rPr>
        <w:t>стандарте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 </w:t>
      </w:r>
      <w:r>
        <w:rPr>
          <w:rFonts w:cstheme="minorBidi"/>
        </w:rPr>
        <w:t>деятельности</w:t>
      </w:r>
      <w:r>
        <w:rPr>
          <w:rFonts w:cstheme="minorBidi"/>
        </w:rPr>
        <w:t xml:space="preserve"> </w:t>
      </w:r>
      <w:r>
        <w:rPr>
          <w:rFonts w:cstheme="minorBidi"/>
        </w:rPr>
        <w:t>многофункциональных</w:t>
      </w:r>
      <w:r>
        <w:rPr>
          <w:rFonts w:cstheme="minorBidi"/>
        </w:rPr>
        <w:t xml:space="preserve"> </w:t>
      </w:r>
      <w:r>
        <w:rPr>
          <w:rFonts w:cstheme="minorBidi"/>
        </w:rPr>
        <w:t>центров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</w:t>
      </w:r>
      <w:r>
        <w:rPr>
          <w:rFonts w:cstheme="minorBidi"/>
        </w:rPr>
        <w:t>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области»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22.9. </w:t>
      </w:r>
      <w:r>
        <w:rPr>
          <w:rFonts w:cstheme="minorBidi"/>
        </w:rPr>
        <w:t>Консультирование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Представителей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)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порядку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рамках</w:t>
      </w:r>
      <w:r>
        <w:rPr>
          <w:rFonts w:cstheme="minorBidi"/>
        </w:rPr>
        <w:t xml:space="preserve"> </w:t>
      </w:r>
      <w:r>
        <w:rPr>
          <w:rFonts w:cstheme="minorBidi"/>
        </w:rPr>
        <w:t>соглашения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взаимодействии</w:t>
      </w:r>
      <w:r>
        <w:rPr>
          <w:rFonts w:cstheme="minorBidi"/>
        </w:rPr>
        <w:t xml:space="preserve"> </w:t>
      </w:r>
      <w:r>
        <w:rPr>
          <w:rFonts w:cstheme="minorBidi"/>
        </w:rPr>
        <w:t>между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Администрацией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заключенным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установленном</w:t>
      </w:r>
      <w:r>
        <w:rPr>
          <w:rFonts w:cstheme="minorBidi"/>
        </w:rPr>
        <w:t xml:space="preserve"> </w:t>
      </w:r>
      <w:r>
        <w:rPr>
          <w:rFonts w:cstheme="minorBidi"/>
        </w:rPr>
        <w:t>законодательством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  <w:i/>
        </w:rPr>
      </w:pPr>
    </w:p>
    <w:p w:rsidR="00000000" w:rsidRDefault="00EA64FD">
      <w:pPr>
        <w:widowControl w:val="0"/>
        <w:tabs>
          <w:tab w:val="left" w:pos="3745"/>
        </w:tabs>
        <w:ind w:left="344"/>
        <w:jc w:val="center"/>
        <w:rPr>
          <w:rFonts w:cstheme="minorBidi"/>
        </w:rPr>
      </w:pPr>
    </w:p>
    <w:p w:rsidR="00000000" w:rsidRDefault="00EA64FD">
      <w:pPr>
        <w:widowControl w:val="0"/>
        <w:tabs>
          <w:tab w:val="left" w:pos="3745"/>
        </w:tabs>
        <w:ind w:left="344"/>
        <w:jc w:val="center"/>
        <w:rPr>
          <w:rFonts w:cstheme="minorBidi"/>
        </w:rPr>
      </w:pPr>
      <w:r>
        <w:rPr>
          <w:rFonts w:hAnsi="Times New Roman" w:cstheme="minorBidi"/>
          <w:b/>
          <w:lang w:val="el-GR"/>
        </w:rPr>
        <w:lastRenderedPageBreak/>
        <w:t>ΙΙΙ</w:t>
      </w:r>
      <w:r>
        <w:rPr>
          <w:rFonts w:hAnsi="Times New Roman" w:cstheme="minorBidi"/>
          <w:b/>
          <w:lang w:val="el-GR"/>
        </w:rPr>
        <w:t>. </w:t>
      </w:r>
      <w:r>
        <w:rPr>
          <w:rFonts w:cstheme="minorBidi"/>
          <w:b/>
        </w:rPr>
        <w:t>Состав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последовательность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сроки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выполнения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административных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процедур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требования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порядку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выполнения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>23.</w:t>
      </w:r>
      <w:r>
        <w:rPr>
          <w:rFonts w:cstheme="minorBidi"/>
          <w:b/>
        </w:rPr>
        <w:t> </w:t>
      </w:r>
      <w:r>
        <w:rPr>
          <w:rFonts w:cstheme="minorBidi"/>
          <w:b/>
        </w:rPr>
        <w:t>Состав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последовательность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сроки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выполнения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административных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процедур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</w:t>
      </w:r>
      <w:r>
        <w:rPr>
          <w:rFonts w:cstheme="minorBidi"/>
          <w:b/>
        </w:rPr>
        <w:t>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23.1. </w:t>
      </w:r>
      <w:r>
        <w:rPr>
          <w:rFonts w:cstheme="minorBidi"/>
        </w:rPr>
        <w:t>Перечень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процедур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1)</w:t>
      </w:r>
      <w:r>
        <w:rPr>
          <w:rFonts w:cstheme="minorBidi"/>
          <w:sz w:val="22"/>
        </w:rPr>
        <w:t xml:space="preserve"> </w:t>
      </w:r>
      <w:r>
        <w:rPr>
          <w:rFonts w:cstheme="minorBidi"/>
          <w:sz w:val="22"/>
        </w:rPr>
        <w:t>п</w:t>
      </w:r>
      <w:r>
        <w:rPr>
          <w:rFonts w:cstheme="minorBidi"/>
        </w:rPr>
        <w:t>рием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2) </w:t>
      </w:r>
      <w:r>
        <w:rPr>
          <w:rFonts w:cstheme="minorBidi"/>
        </w:rPr>
        <w:t>обработка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предварительное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3) </w:t>
      </w:r>
      <w:r>
        <w:rPr>
          <w:rFonts w:cstheme="minorBidi"/>
        </w:rPr>
        <w:t>формирование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межведомственных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запросов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органы</w:t>
      </w:r>
      <w:r>
        <w:rPr>
          <w:rFonts w:cstheme="minorBidi"/>
        </w:rPr>
        <w:t xml:space="preserve"> </w:t>
      </w:r>
      <w:r>
        <w:rPr>
          <w:rFonts w:cstheme="minorBidi"/>
        </w:rPr>
        <w:t>(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), </w:t>
      </w:r>
      <w:r>
        <w:rPr>
          <w:rFonts w:cstheme="minorBidi"/>
        </w:rPr>
        <w:t>участвующие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4) </w:t>
      </w:r>
      <w:r>
        <w:rPr>
          <w:rFonts w:cstheme="minorBidi"/>
        </w:rPr>
        <w:t>принятие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5) </w:t>
      </w:r>
      <w:r>
        <w:rPr>
          <w:rFonts w:cstheme="minorBidi"/>
        </w:rPr>
        <w:t>направление</w:t>
      </w:r>
      <w:r>
        <w:rPr>
          <w:rFonts w:cstheme="minorBidi"/>
        </w:rPr>
        <w:t xml:space="preserve"> (</w:t>
      </w:r>
      <w:r>
        <w:rPr>
          <w:rFonts w:cstheme="minorBidi"/>
        </w:rPr>
        <w:t>выдача</w:t>
      </w:r>
      <w:r>
        <w:rPr>
          <w:rFonts w:cstheme="minorBidi"/>
        </w:rPr>
        <w:t xml:space="preserve">) </w:t>
      </w:r>
      <w:r>
        <w:rPr>
          <w:rFonts w:cstheme="minorBidi"/>
        </w:rPr>
        <w:t>результата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23.2. </w:t>
      </w:r>
      <w:r>
        <w:rPr>
          <w:rFonts w:cstheme="minorBidi"/>
        </w:rPr>
        <w:t>Каждая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административная</w:t>
      </w:r>
      <w:r>
        <w:rPr>
          <w:rFonts w:cstheme="minorBidi"/>
        </w:rPr>
        <w:t xml:space="preserve"> </w:t>
      </w:r>
      <w:r>
        <w:rPr>
          <w:rFonts w:cstheme="minorBidi"/>
        </w:rPr>
        <w:t>процедура</w:t>
      </w:r>
      <w:r>
        <w:rPr>
          <w:rFonts w:cstheme="minorBidi"/>
        </w:rPr>
        <w:t xml:space="preserve"> </w:t>
      </w:r>
      <w:r>
        <w:rPr>
          <w:rFonts w:cstheme="minorBidi"/>
        </w:rPr>
        <w:t>состоит</w:t>
      </w:r>
      <w:r>
        <w:rPr>
          <w:rFonts w:cstheme="minorBidi"/>
        </w:rPr>
        <w:t xml:space="preserve"> </w:t>
      </w:r>
      <w:r>
        <w:rPr>
          <w:rFonts w:cstheme="minorBidi"/>
        </w:rPr>
        <w:t>из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. </w:t>
      </w:r>
      <w:r>
        <w:rPr>
          <w:rFonts w:cstheme="minorBidi"/>
        </w:rPr>
        <w:t>Перечень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содержание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, </w:t>
      </w:r>
      <w:r>
        <w:rPr>
          <w:rFonts w:cstheme="minorBidi"/>
        </w:rPr>
        <w:t>состав</w:t>
      </w:r>
      <w:r>
        <w:rPr>
          <w:rFonts w:cstheme="minorBidi"/>
        </w:rPr>
        <w:t>ляющих</w:t>
      </w:r>
      <w:r>
        <w:rPr>
          <w:rFonts w:cstheme="minorBidi"/>
        </w:rPr>
        <w:t xml:space="preserve"> </w:t>
      </w:r>
      <w:r>
        <w:rPr>
          <w:rFonts w:cstheme="minorBidi"/>
        </w:rPr>
        <w:t>каждую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административную</w:t>
      </w:r>
      <w:r>
        <w:rPr>
          <w:rFonts w:cstheme="minorBidi"/>
        </w:rPr>
        <w:t xml:space="preserve"> </w:t>
      </w:r>
      <w:r>
        <w:rPr>
          <w:rFonts w:cstheme="minorBidi"/>
        </w:rPr>
        <w:t>процедуру</w:t>
      </w:r>
      <w:r>
        <w:rPr>
          <w:rFonts w:cstheme="minorBidi"/>
        </w:rPr>
        <w:t xml:space="preserve"> </w:t>
      </w:r>
      <w:r>
        <w:rPr>
          <w:rFonts w:cstheme="minorBidi"/>
        </w:rPr>
        <w:t>приведен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14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23.3. </w:t>
      </w:r>
      <w:r>
        <w:rPr>
          <w:rFonts w:cstheme="minorBidi"/>
        </w:rPr>
        <w:t>Блок</w:t>
      </w:r>
      <w:r>
        <w:rPr>
          <w:rFonts w:cstheme="minorBidi"/>
        </w:rPr>
        <w:t>-</w:t>
      </w:r>
      <w:r>
        <w:rPr>
          <w:rFonts w:cstheme="minorBidi"/>
        </w:rPr>
        <w:t>схема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приведена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15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3745"/>
        </w:tabs>
        <w:ind w:left="344"/>
        <w:jc w:val="center"/>
        <w:rPr>
          <w:rFonts w:cstheme="minorBidi"/>
        </w:rPr>
      </w:pPr>
      <w:r>
        <w:rPr>
          <w:rFonts w:hAnsi="Times New Roman" w:cstheme="minorBidi"/>
          <w:b/>
          <w:lang w:val="el-GR"/>
        </w:rPr>
        <w:t>Ι</w:t>
      </w:r>
      <w:r>
        <w:rPr>
          <w:rFonts w:hAnsi="Times New Roman" w:cstheme="minorBidi"/>
          <w:b/>
          <w:lang w:val="el-GR"/>
        </w:rPr>
        <w:t>V. </w:t>
      </w:r>
      <w:r>
        <w:rPr>
          <w:rFonts w:cstheme="minorBidi"/>
          <w:b/>
        </w:rPr>
        <w:t>Порядок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формы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конт</w:t>
      </w:r>
      <w:r>
        <w:rPr>
          <w:rFonts w:cstheme="minorBidi"/>
          <w:b/>
        </w:rPr>
        <w:t>роля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исполнением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Регламента</w:t>
      </w:r>
    </w:p>
    <w:p w:rsidR="00000000" w:rsidRDefault="00EA64FD">
      <w:pPr>
        <w:widowControl w:val="0"/>
        <w:tabs>
          <w:tab w:val="left" w:pos="1702"/>
        </w:tabs>
        <w:jc w:val="both"/>
        <w:rPr>
          <w:rFonts w:cstheme="minorBidi"/>
          <w:b/>
          <w:sz w:val="16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24. </w:t>
      </w:r>
      <w:r>
        <w:rPr>
          <w:rFonts w:cstheme="minorBidi"/>
          <w:b/>
        </w:rPr>
        <w:t>Порядок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осуществления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контроля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соблюдением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исполнением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должностными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лицами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муниципальными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служащими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специалистами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Управления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положений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Административного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регламента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нормативных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правовых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актов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устанавливающ</w:t>
      </w:r>
      <w:r>
        <w:rPr>
          <w:rFonts w:cstheme="minorBidi"/>
          <w:b/>
        </w:rPr>
        <w:t>их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требования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предоставлению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также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принятием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ими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решений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24.1. </w:t>
      </w:r>
      <w:r>
        <w:rPr>
          <w:rFonts w:cstheme="minorBidi"/>
        </w:rPr>
        <w:t>Контроль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соблюдением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должностными</w:t>
      </w:r>
      <w:r>
        <w:rPr>
          <w:rFonts w:cstheme="minorBidi"/>
        </w:rPr>
        <w:t xml:space="preserve"> </w:t>
      </w:r>
      <w:r>
        <w:rPr>
          <w:rFonts w:cstheme="minorBidi"/>
        </w:rPr>
        <w:t>лицами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положений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иных</w:t>
      </w:r>
      <w:r>
        <w:rPr>
          <w:rFonts w:cstheme="minorBidi"/>
        </w:rPr>
        <w:t xml:space="preserve"> </w:t>
      </w:r>
      <w:r>
        <w:rPr>
          <w:rFonts w:cstheme="minorBidi"/>
        </w:rPr>
        <w:t>нормативных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правовых</w:t>
      </w:r>
      <w:r>
        <w:rPr>
          <w:rFonts w:cstheme="minorBidi"/>
        </w:rPr>
        <w:t xml:space="preserve"> </w:t>
      </w:r>
      <w:r>
        <w:rPr>
          <w:rFonts w:cstheme="minorBidi"/>
        </w:rPr>
        <w:t>актов</w:t>
      </w:r>
      <w:r>
        <w:rPr>
          <w:rFonts w:cstheme="minorBidi"/>
        </w:rPr>
        <w:t xml:space="preserve">, </w:t>
      </w:r>
      <w:r>
        <w:rPr>
          <w:rFonts w:cstheme="minorBidi"/>
        </w:rPr>
        <w:t>устанавливающих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требования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</w:t>
      </w:r>
      <w:r>
        <w:rPr>
          <w:rFonts w:cstheme="minorBidi"/>
        </w:rPr>
        <w:t>лению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6033"/>
        </w:tabs>
        <w:ind w:left="1440"/>
        <w:rPr>
          <w:rFonts w:cstheme="minorBidi"/>
        </w:rPr>
      </w:pPr>
      <w:r>
        <w:rPr>
          <w:rFonts w:cstheme="minorBidi"/>
          <w:lang w:val="en-US"/>
        </w:rPr>
        <w:t xml:space="preserve">1. </w:t>
      </w:r>
      <w:r>
        <w:rPr>
          <w:rFonts w:cstheme="minorBidi"/>
        </w:rPr>
        <w:t>текущего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соблюдением</w:t>
      </w:r>
      <w:r>
        <w:rPr>
          <w:rFonts w:cstheme="minorBidi"/>
        </w:rPr>
        <w:t xml:space="preserve"> </w:t>
      </w:r>
      <w:r>
        <w:rPr>
          <w:rFonts w:cstheme="minorBidi"/>
        </w:rPr>
        <w:t>полноты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качества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(</w:t>
      </w:r>
      <w:r>
        <w:rPr>
          <w:rFonts w:cstheme="minorBidi"/>
        </w:rPr>
        <w:t>далее</w:t>
      </w:r>
      <w:r>
        <w:rPr>
          <w:rFonts w:cstheme="minorBidi"/>
        </w:rPr>
        <w:t xml:space="preserve"> - </w:t>
      </w:r>
      <w:r>
        <w:rPr>
          <w:rFonts w:cstheme="minorBidi"/>
        </w:rPr>
        <w:t>Текущий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контроль</w:t>
      </w:r>
      <w:r>
        <w:rPr>
          <w:rFonts w:cstheme="minorBidi"/>
        </w:rPr>
        <w:t>);</w:t>
      </w:r>
    </w:p>
    <w:p w:rsidR="00000000" w:rsidRDefault="00EA64FD">
      <w:pPr>
        <w:widowControl w:val="0"/>
        <w:tabs>
          <w:tab w:val="left" w:pos="6033"/>
        </w:tabs>
        <w:ind w:left="1440"/>
        <w:rPr>
          <w:rFonts w:cstheme="minorBidi"/>
        </w:rPr>
      </w:pPr>
      <w:r>
        <w:rPr>
          <w:rFonts w:cstheme="minorBidi"/>
          <w:lang w:val="en-US"/>
        </w:rPr>
        <w:t xml:space="preserve">2.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соблюдением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24.2. </w:t>
      </w:r>
      <w:r>
        <w:rPr>
          <w:rFonts w:cstheme="minorBidi"/>
        </w:rPr>
        <w:t>Текущий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контроль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осуществляет</w:t>
      </w:r>
      <w:r>
        <w:rPr>
          <w:rFonts w:cstheme="minorBidi"/>
        </w:rPr>
        <w:t xml:space="preserve"> </w:t>
      </w:r>
      <w:r>
        <w:rPr>
          <w:rFonts w:cstheme="minorBidi"/>
        </w:rPr>
        <w:t>руководитель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уполномоченные</w:t>
      </w:r>
      <w:r>
        <w:rPr>
          <w:rFonts w:cstheme="minorBidi"/>
        </w:rPr>
        <w:t xml:space="preserve"> </w:t>
      </w:r>
      <w:r>
        <w:rPr>
          <w:rFonts w:cstheme="minorBidi"/>
        </w:rPr>
        <w:t>им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должностные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24.3. </w:t>
      </w:r>
      <w:r>
        <w:rPr>
          <w:rFonts w:cstheme="minorBidi"/>
        </w:rPr>
        <w:t>Текущий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контроль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установленном</w:t>
      </w:r>
      <w:r>
        <w:rPr>
          <w:rFonts w:cstheme="minorBidi"/>
        </w:rPr>
        <w:t xml:space="preserve"> </w:t>
      </w:r>
      <w:r>
        <w:rPr>
          <w:rFonts w:cstheme="minorBidi"/>
        </w:rPr>
        <w:t>Главой</w:t>
      </w:r>
      <w:r>
        <w:rPr>
          <w:rFonts w:cstheme="minorBidi"/>
        </w:rPr>
        <w:t xml:space="preserve"> </w:t>
      </w:r>
      <w:r>
        <w:rPr>
          <w:rFonts w:cstheme="minorBidi"/>
        </w:rPr>
        <w:t>городского</w:t>
      </w:r>
      <w:r>
        <w:rPr>
          <w:rFonts w:cstheme="minorBidi"/>
        </w:rPr>
        <w:t xml:space="preserve"> </w:t>
      </w:r>
      <w:r>
        <w:rPr>
          <w:rFonts w:cstheme="minorBidi"/>
        </w:rPr>
        <w:t>округа</w:t>
      </w:r>
      <w:r>
        <w:rPr>
          <w:rFonts w:cstheme="minorBidi"/>
        </w:rPr>
        <w:t xml:space="preserve"> </w:t>
      </w:r>
      <w:r>
        <w:rPr>
          <w:rFonts w:cstheme="minorBidi"/>
        </w:rPr>
        <w:t>Фрязино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исполнением</w:t>
      </w:r>
      <w:r>
        <w:rPr>
          <w:rFonts w:cstheme="minorBidi"/>
        </w:rPr>
        <w:t xml:space="preserve"> </w:t>
      </w:r>
      <w:r>
        <w:rPr>
          <w:rFonts w:cstheme="minorBidi"/>
        </w:rPr>
        <w:t>правовых</w:t>
      </w:r>
      <w:r>
        <w:rPr>
          <w:rFonts w:cstheme="minorBidi"/>
        </w:rPr>
        <w:t xml:space="preserve"> </w:t>
      </w:r>
      <w:r>
        <w:rPr>
          <w:rFonts w:cstheme="minorBidi"/>
        </w:rPr>
        <w:t>актов</w:t>
      </w:r>
      <w:r>
        <w:rPr>
          <w:rFonts w:cstheme="minorBidi"/>
        </w:rPr>
        <w:t xml:space="preserve"> 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24.4. </w:t>
      </w:r>
      <w:r>
        <w:rPr>
          <w:rFonts w:cstheme="minorBidi"/>
        </w:rPr>
        <w:t>Контроль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соблюдением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Министерством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порядком</w:t>
      </w:r>
      <w:r>
        <w:rPr>
          <w:rFonts w:cstheme="minorBidi"/>
        </w:rPr>
        <w:t xml:space="preserve">, </w:t>
      </w:r>
      <w:r>
        <w:rPr>
          <w:rFonts w:cstheme="minorBidi"/>
        </w:rPr>
        <w:t>утвержденном</w:t>
      </w:r>
      <w:r>
        <w:rPr>
          <w:rFonts w:cstheme="minorBidi"/>
        </w:rPr>
        <w:t xml:space="preserve"> </w:t>
      </w:r>
      <w:r>
        <w:rPr>
          <w:rFonts w:cstheme="minorBidi"/>
        </w:rPr>
        <w:t>постановлением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Правительства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16 </w:t>
      </w:r>
      <w:r>
        <w:rPr>
          <w:rFonts w:cstheme="minorBidi"/>
        </w:rPr>
        <w:t>апреля</w:t>
      </w:r>
      <w:r>
        <w:rPr>
          <w:rFonts w:cstheme="minorBidi"/>
        </w:rPr>
        <w:t xml:space="preserve"> </w:t>
      </w:r>
      <w:r>
        <w:rPr>
          <w:rFonts w:cstheme="minorBidi"/>
        </w:rPr>
        <w:t xml:space="preserve">2015 </w:t>
      </w:r>
      <w:r>
        <w:rPr>
          <w:rFonts w:cstheme="minorBidi"/>
        </w:rPr>
        <w:t>года</w:t>
      </w:r>
      <w:r>
        <w:rPr>
          <w:rFonts w:cstheme="minorBidi"/>
        </w:rPr>
        <w:t xml:space="preserve"> </w:t>
      </w:r>
      <w:r>
        <w:rPr>
          <w:rFonts w:cstheme="minorBidi"/>
        </w:rPr>
        <w:t>№</w:t>
      </w:r>
      <w:r>
        <w:rPr>
          <w:rFonts w:cstheme="minorBidi"/>
        </w:rPr>
        <w:t xml:space="preserve"> 253/14 </w:t>
      </w:r>
      <w:r>
        <w:rPr>
          <w:rFonts w:cstheme="minorBidi"/>
        </w:rPr>
        <w:t>«Об</w:t>
      </w:r>
      <w:r>
        <w:rPr>
          <w:rFonts w:cstheme="minorBidi"/>
        </w:rPr>
        <w:t xml:space="preserve"> </w:t>
      </w:r>
      <w:r>
        <w:rPr>
          <w:rFonts w:cstheme="minorBidi"/>
        </w:rPr>
        <w:t>утверждении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осуществления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территории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внесении</w:t>
      </w:r>
      <w:r>
        <w:rPr>
          <w:rFonts w:cstheme="minorBidi"/>
        </w:rPr>
        <w:t xml:space="preserve"> </w:t>
      </w:r>
      <w:r>
        <w:rPr>
          <w:rFonts w:cstheme="minorBidi"/>
        </w:rPr>
        <w:t>изменений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Положение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Министерстве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</w:t>
      </w:r>
      <w:r>
        <w:rPr>
          <w:rFonts w:cstheme="minorBidi"/>
        </w:rPr>
        <w:t>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области»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основании</w:t>
      </w:r>
      <w:r>
        <w:rPr>
          <w:rFonts w:cstheme="minorBidi"/>
        </w:rPr>
        <w:t xml:space="preserve"> </w:t>
      </w:r>
      <w:r>
        <w:rPr>
          <w:rFonts w:cstheme="minorBidi"/>
        </w:rPr>
        <w:t>Закона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4 </w:t>
      </w:r>
      <w:r>
        <w:rPr>
          <w:rFonts w:cstheme="minorBidi"/>
        </w:rPr>
        <w:t>мая</w:t>
      </w:r>
      <w:r>
        <w:rPr>
          <w:rFonts w:cstheme="minorBidi"/>
        </w:rPr>
        <w:t xml:space="preserve"> 2016 </w:t>
      </w:r>
      <w:r>
        <w:rPr>
          <w:rFonts w:cstheme="minorBidi"/>
        </w:rPr>
        <w:t>года</w:t>
      </w:r>
      <w:r>
        <w:rPr>
          <w:rFonts w:cstheme="minorBidi"/>
        </w:rPr>
        <w:t xml:space="preserve"> </w:t>
      </w:r>
      <w:r>
        <w:rPr>
          <w:rFonts w:cstheme="minorBidi"/>
        </w:rPr>
        <w:t>№</w:t>
      </w:r>
      <w:r>
        <w:rPr>
          <w:rFonts w:cstheme="minorBidi"/>
        </w:rPr>
        <w:t> </w:t>
      </w:r>
      <w:r>
        <w:rPr>
          <w:rFonts w:cstheme="minorBidi"/>
        </w:rPr>
        <w:t>37/2016-</w:t>
      </w:r>
      <w:r>
        <w:rPr>
          <w:rFonts w:cstheme="minorBidi"/>
        </w:rPr>
        <w:t>ОЗ</w:t>
      </w:r>
      <w:r>
        <w:rPr>
          <w:rFonts w:cstheme="minorBidi"/>
        </w:rPr>
        <w:t xml:space="preserve"> </w:t>
      </w:r>
      <w:r>
        <w:rPr>
          <w:rFonts w:cstheme="minorBidi"/>
        </w:rPr>
        <w:t>«Кодекс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правонарушениях»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25. </w:t>
      </w:r>
      <w:r>
        <w:rPr>
          <w:rFonts w:cstheme="minorBidi"/>
          <w:b/>
        </w:rPr>
        <w:t>Порядок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периодичность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осуществления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Текущего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контроля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полноты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качества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</w:t>
      </w:r>
      <w:r>
        <w:rPr>
          <w:rFonts w:cstheme="minorBidi"/>
          <w:b/>
        </w:rPr>
        <w:t>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Контроля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соблюдением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порядка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1702"/>
        </w:tabs>
        <w:jc w:val="both"/>
        <w:rPr>
          <w:rFonts w:cstheme="minorBidi"/>
          <w:b/>
          <w:sz w:val="16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25.1. </w:t>
      </w:r>
      <w:r>
        <w:rPr>
          <w:rFonts w:cstheme="minorBidi"/>
        </w:rPr>
        <w:t>Текущий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контроль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проверки</w:t>
      </w:r>
      <w:r>
        <w:rPr>
          <w:rFonts w:cstheme="minorBidi"/>
        </w:rPr>
        <w:t xml:space="preserve"> </w:t>
      </w:r>
      <w:r>
        <w:rPr>
          <w:rFonts w:cstheme="minorBidi"/>
        </w:rPr>
        <w:t>решений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 </w:t>
      </w:r>
      <w:r>
        <w:rPr>
          <w:rFonts w:cstheme="minorBidi"/>
        </w:rPr>
        <w:t>участвующих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должностных</w:t>
      </w:r>
      <w:r>
        <w:rPr>
          <w:rFonts w:cstheme="minorBidi"/>
        </w:rPr>
        <w:t xml:space="preserve"> </w:t>
      </w:r>
      <w:r>
        <w:rPr>
          <w:rFonts w:cstheme="minorBidi"/>
        </w:rPr>
        <w:t>лиц</w:t>
      </w:r>
      <w:r>
        <w:rPr>
          <w:rFonts w:cstheme="minorBidi"/>
        </w:rPr>
        <w:t xml:space="preserve">,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сл</w:t>
      </w:r>
      <w:r>
        <w:rPr>
          <w:rFonts w:cstheme="minorBidi"/>
        </w:rPr>
        <w:t>ужащих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специалистов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внутренних</w:t>
      </w:r>
      <w:r>
        <w:rPr>
          <w:rFonts w:cstheme="minorBidi"/>
        </w:rPr>
        <w:t xml:space="preserve"> </w:t>
      </w:r>
      <w:r>
        <w:rPr>
          <w:rFonts w:cstheme="minorBidi"/>
        </w:rPr>
        <w:t>проверок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заявлениям</w:t>
      </w:r>
      <w:r>
        <w:rPr>
          <w:rFonts w:cstheme="minorBidi"/>
        </w:rPr>
        <w:t xml:space="preserve">, </w:t>
      </w:r>
      <w:r>
        <w:rPr>
          <w:rFonts w:cstheme="minorBidi"/>
        </w:rPr>
        <w:t>обращениям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жалобам</w:t>
      </w:r>
      <w:r>
        <w:rPr>
          <w:rFonts w:cstheme="minorBidi"/>
        </w:rPr>
        <w:t xml:space="preserve"> </w:t>
      </w:r>
      <w:r>
        <w:rPr>
          <w:rFonts w:cstheme="minorBidi"/>
        </w:rPr>
        <w:t>граждан</w:t>
      </w:r>
      <w:r>
        <w:rPr>
          <w:rFonts w:cstheme="minorBidi"/>
        </w:rPr>
        <w:t xml:space="preserve">,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объединений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организаций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действия</w:t>
      </w:r>
      <w:r>
        <w:rPr>
          <w:rFonts w:cstheme="minorBidi"/>
        </w:rPr>
        <w:t xml:space="preserve"> (</w:t>
      </w:r>
      <w:r>
        <w:rPr>
          <w:rFonts w:cstheme="minorBidi"/>
        </w:rPr>
        <w:t>бездействия</w:t>
      </w:r>
      <w:r>
        <w:rPr>
          <w:rFonts w:cstheme="minorBidi"/>
        </w:rPr>
        <w:t xml:space="preserve">) </w:t>
      </w:r>
      <w:r>
        <w:rPr>
          <w:rFonts w:cstheme="minorBidi"/>
        </w:rPr>
        <w:t>должностных</w:t>
      </w:r>
      <w:r>
        <w:rPr>
          <w:rFonts w:cstheme="minorBidi"/>
        </w:rPr>
        <w:t xml:space="preserve"> </w:t>
      </w:r>
      <w:r>
        <w:rPr>
          <w:rFonts w:cstheme="minorBidi"/>
        </w:rPr>
        <w:t>лиц</w:t>
      </w:r>
      <w:r>
        <w:rPr>
          <w:rFonts w:cstheme="minorBidi"/>
        </w:rPr>
        <w:t xml:space="preserve">,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служащих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специалистов</w:t>
      </w:r>
      <w:r>
        <w:rPr>
          <w:rFonts w:cstheme="minorBidi"/>
        </w:rPr>
        <w:t xml:space="preserve"> </w:t>
      </w:r>
      <w:r>
        <w:rPr>
          <w:rFonts w:cstheme="minorBidi"/>
        </w:rPr>
        <w:t>У</w:t>
      </w:r>
      <w:r>
        <w:rPr>
          <w:rFonts w:cstheme="minorBidi"/>
        </w:rPr>
        <w:t>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участвующих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25.2. </w:t>
      </w:r>
      <w:r>
        <w:rPr>
          <w:rFonts w:cstheme="minorBidi"/>
        </w:rPr>
        <w:t>Порядок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осуществления</w:t>
      </w:r>
      <w:r>
        <w:rPr>
          <w:rFonts w:cstheme="minorBidi"/>
        </w:rPr>
        <w:t xml:space="preserve"> </w:t>
      </w:r>
      <w:r>
        <w:rPr>
          <w:rFonts w:cstheme="minorBidi"/>
        </w:rPr>
        <w:t>Текущего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устанавливается</w:t>
      </w:r>
      <w:r>
        <w:rPr>
          <w:rFonts w:cstheme="minorBidi"/>
        </w:rPr>
        <w:t xml:space="preserve"> </w:t>
      </w:r>
      <w:r>
        <w:rPr>
          <w:rFonts w:cstheme="minorBidi"/>
        </w:rPr>
        <w:t>Главой</w:t>
      </w:r>
      <w:r>
        <w:rPr>
          <w:rFonts w:cstheme="minorBidi"/>
        </w:rPr>
        <w:t xml:space="preserve"> </w:t>
      </w:r>
      <w:r>
        <w:rPr>
          <w:rFonts w:cstheme="minorBidi"/>
        </w:rPr>
        <w:t>городского</w:t>
      </w:r>
      <w:r>
        <w:rPr>
          <w:rFonts w:cstheme="minorBidi"/>
        </w:rPr>
        <w:t xml:space="preserve"> </w:t>
      </w:r>
      <w:r>
        <w:rPr>
          <w:rFonts w:cstheme="minorBidi"/>
        </w:rPr>
        <w:t>округа</w:t>
      </w:r>
      <w:r>
        <w:rPr>
          <w:rFonts w:cstheme="minorBidi"/>
        </w:rPr>
        <w:t xml:space="preserve"> </w:t>
      </w:r>
      <w:r>
        <w:rPr>
          <w:rFonts w:cstheme="minorBidi"/>
        </w:rPr>
        <w:t>Фрязино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25.3. </w:t>
      </w:r>
      <w:r>
        <w:rPr>
          <w:rFonts w:cstheme="minorBidi"/>
        </w:rPr>
        <w:t>Контроль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соблюдением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</w:t>
      </w:r>
      <w:r>
        <w:rPr>
          <w:rFonts w:cstheme="minorBidi"/>
        </w:rPr>
        <w:t>енными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должностными</w:t>
      </w:r>
      <w:r>
        <w:rPr>
          <w:rFonts w:cstheme="minorBidi"/>
        </w:rPr>
        <w:t xml:space="preserve"> </w:t>
      </w:r>
      <w:r>
        <w:rPr>
          <w:rFonts w:cstheme="minorBidi"/>
        </w:rPr>
        <w:t>лицами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Министерства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проведения</w:t>
      </w:r>
      <w:r>
        <w:rPr>
          <w:rFonts w:cstheme="minorBidi"/>
        </w:rPr>
        <w:t xml:space="preserve"> </w:t>
      </w:r>
      <w:r>
        <w:rPr>
          <w:rFonts w:cstheme="minorBidi"/>
        </w:rPr>
        <w:t>плановых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внеплановых</w:t>
      </w:r>
      <w:r>
        <w:rPr>
          <w:rFonts w:cstheme="minorBidi"/>
        </w:rPr>
        <w:t xml:space="preserve"> </w:t>
      </w:r>
      <w:r>
        <w:rPr>
          <w:rFonts w:cstheme="minorBidi"/>
        </w:rPr>
        <w:t>проверок</w:t>
      </w:r>
      <w:r>
        <w:rPr>
          <w:rFonts w:cstheme="minorBidi"/>
        </w:rPr>
        <w:t xml:space="preserve">, </w:t>
      </w:r>
      <w:r>
        <w:rPr>
          <w:rFonts w:cstheme="minorBidi"/>
        </w:rPr>
        <w:t>систематического</w:t>
      </w:r>
      <w:r>
        <w:rPr>
          <w:rFonts w:cstheme="minorBidi"/>
        </w:rPr>
        <w:t xml:space="preserve"> </w:t>
      </w:r>
      <w:r>
        <w:rPr>
          <w:rFonts w:cstheme="minorBidi"/>
        </w:rPr>
        <w:t>наблюдения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исполнением</w:t>
      </w:r>
      <w:r>
        <w:rPr>
          <w:rFonts w:cstheme="minorBidi"/>
        </w:rPr>
        <w:t xml:space="preserve"> </w:t>
      </w:r>
      <w:r>
        <w:rPr>
          <w:rFonts w:cstheme="minorBidi"/>
        </w:rPr>
        <w:t>ответственными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должностными</w:t>
      </w:r>
      <w:r>
        <w:rPr>
          <w:rFonts w:cstheme="minorBidi"/>
        </w:rPr>
        <w:t xml:space="preserve"> </w:t>
      </w:r>
      <w:r>
        <w:rPr>
          <w:rFonts w:cstheme="minorBidi"/>
        </w:rPr>
        <w:t>лицами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положений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части</w:t>
      </w:r>
      <w:r>
        <w:rPr>
          <w:rFonts w:cstheme="minorBidi"/>
        </w:rPr>
        <w:t xml:space="preserve"> </w:t>
      </w:r>
      <w:r>
        <w:rPr>
          <w:rFonts w:cstheme="minorBidi"/>
        </w:rPr>
        <w:t>соблюдения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25.4. </w:t>
      </w:r>
      <w:r>
        <w:rPr>
          <w:rFonts w:cstheme="minorBidi"/>
        </w:rPr>
        <w:t>Плановые</w:t>
      </w:r>
      <w:r>
        <w:rPr>
          <w:rFonts w:cstheme="minorBidi"/>
        </w:rPr>
        <w:t xml:space="preserve"> </w:t>
      </w:r>
      <w:r>
        <w:rPr>
          <w:rFonts w:cstheme="minorBidi"/>
        </w:rPr>
        <w:t>проверки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проводятся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уполномоченными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должностными</w:t>
      </w:r>
      <w:r>
        <w:rPr>
          <w:rFonts w:cstheme="minorBidi"/>
        </w:rPr>
        <w:t xml:space="preserve"> </w:t>
      </w:r>
      <w:r>
        <w:rPr>
          <w:rFonts w:cstheme="minorBidi"/>
        </w:rPr>
        <w:t>лицами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Министерства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</w:t>
      </w:r>
      <w:r>
        <w:rPr>
          <w:rFonts w:cstheme="minorBidi"/>
        </w:rPr>
        <w:t>нологий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совместно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основании</w:t>
      </w:r>
      <w:r>
        <w:rPr>
          <w:rFonts w:cstheme="minorBidi"/>
        </w:rPr>
        <w:t xml:space="preserve"> </w:t>
      </w:r>
      <w:r>
        <w:rPr>
          <w:rFonts w:cstheme="minorBidi"/>
        </w:rPr>
        <w:t>ежегодного</w:t>
      </w:r>
      <w:r>
        <w:rPr>
          <w:rFonts w:cstheme="minorBidi"/>
        </w:rPr>
        <w:t xml:space="preserve"> </w:t>
      </w:r>
      <w:r>
        <w:rPr>
          <w:rFonts w:cstheme="minorBidi"/>
        </w:rPr>
        <w:t>плана</w:t>
      </w:r>
      <w:r>
        <w:rPr>
          <w:rFonts w:cstheme="minorBidi"/>
        </w:rPr>
        <w:t xml:space="preserve"> </w:t>
      </w:r>
      <w:r>
        <w:rPr>
          <w:rFonts w:cstheme="minorBidi"/>
        </w:rPr>
        <w:t>проведения</w:t>
      </w:r>
      <w:r>
        <w:rPr>
          <w:rFonts w:cstheme="minorBidi"/>
        </w:rPr>
        <w:t xml:space="preserve"> </w:t>
      </w:r>
      <w:r>
        <w:rPr>
          <w:rFonts w:cstheme="minorBidi"/>
        </w:rPr>
        <w:t>проверок</w:t>
      </w:r>
      <w:r>
        <w:rPr>
          <w:rFonts w:cstheme="minorBidi"/>
        </w:rPr>
        <w:t xml:space="preserve">,  </w:t>
      </w:r>
      <w:r>
        <w:rPr>
          <w:rFonts w:cstheme="minorBidi"/>
        </w:rPr>
        <w:t>сформированного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согласованного</w:t>
      </w:r>
      <w:r>
        <w:rPr>
          <w:rFonts w:cstheme="minorBidi"/>
        </w:rPr>
        <w:t xml:space="preserve">  </w:t>
      </w:r>
      <w:r>
        <w:rPr>
          <w:rFonts w:cstheme="minorBidi"/>
        </w:rPr>
        <w:t>прокуратурой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чаще</w:t>
      </w:r>
      <w:r>
        <w:rPr>
          <w:rFonts w:cstheme="minorBidi"/>
        </w:rPr>
        <w:t xml:space="preserve"> </w:t>
      </w:r>
      <w:r>
        <w:rPr>
          <w:rFonts w:cstheme="minorBidi"/>
        </w:rPr>
        <w:t>одного</w:t>
      </w:r>
      <w:r>
        <w:rPr>
          <w:rFonts w:cstheme="minorBidi"/>
        </w:rPr>
        <w:t xml:space="preserve"> </w:t>
      </w:r>
      <w:r>
        <w:rPr>
          <w:rFonts w:cstheme="minorBidi"/>
        </w:rPr>
        <w:t>раза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два</w:t>
      </w:r>
      <w:r>
        <w:rPr>
          <w:rFonts w:cstheme="minorBidi"/>
        </w:rPr>
        <w:t xml:space="preserve"> </w:t>
      </w:r>
      <w:r>
        <w:rPr>
          <w:rFonts w:cstheme="minorBidi"/>
        </w:rPr>
        <w:t>года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25.5. </w:t>
      </w:r>
      <w:r>
        <w:rPr>
          <w:rFonts w:cstheme="minorBidi"/>
        </w:rPr>
        <w:t>Внеплановые</w:t>
      </w:r>
      <w:r>
        <w:rPr>
          <w:rFonts w:cstheme="minorBidi"/>
        </w:rPr>
        <w:t xml:space="preserve"> </w:t>
      </w:r>
      <w:r>
        <w:rPr>
          <w:rFonts w:cstheme="minorBidi"/>
        </w:rPr>
        <w:t>проверки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должностного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 </w:t>
      </w:r>
      <w:r>
        <w:rPr>
          <w:rFonts w:cstheme="minorBidi"/>
        </w:rPr>
        <w:t>У</w:t>
      </w:r>
      <w:r>
        <w:rPr>
          <w:rFonts w:cstheme="minorBidi"/>
        </w:rPr>
        <w:t>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проводятся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уполномоченными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должностными</w:t>
      </w:r>
      <w:r>
        <w:rPr>
          <w:rFonts w:cstheme="minorBidi"/>
        </w:rPr>
        <w:t xml:space="preserve"> </w:t>
      </w:r>
      <w:r>
        <w:rPr>
          <w:rFonts w:cstheme="minorBidi"/>
        </w:rPr>
        <w:t>лицами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Министерства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согласованию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прокуратурой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основании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 </w:t>
      </w:r>
      <w:r>
        <w:rPr>
          <w:rFonts w:cstheme="minorBidi"/>
        </w:rPr>
        <w:t>заместителя</w:t>
      </w:r>
      <w:r>
        <w:rPr>
          <w:rFonts w:cstheme="minorBidi"/>
        </w:rPr>
        <w:t xml:space="preserve"> </w:t>
      </w:r>
      <w:r>
        <w:rPr>
          <w:rFonts w:cstheme="minorBidi"/>
        </w:rPr>
        <w:t>Председателя</w:t>
      </w:r>
      <w:r>
        <w:rPr>
          <w:rFonts w:cstheme="minorBidi"/>
        </w:rPr>
        <w:t xml:space="preserve"> </w:t>
      </w:r>
      <w:r>
        <w:rPr>
          <w:rFonts w:cstheme="minorBidi"/>
        </w:rPr>
        <w:t>Правител</w:t>
      </w:r>
      <w:r>
        <w:rPr>
          <w:rFonts w:cstheme="minorBidi"/>
        </w:rPr>
        <w:t>ьства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- </w:t>
      </w:r>
      <w:r>
        <w:rPr>
          <w:rFonts w:cstheme="minorBidi"/>
        </w:rPr>
        <w:t>министра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, </w:t>
      </w:r>
      <w:r>
        <w:rPr>
          <w:rFonts w:cstheme="minorBidi"/>
        </w:rPr>
        <w:t>принимаемого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основании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обращений</w:t>
      </w:r>
      <w:r>
        <w:rPr>
          <w:rFonts w:cstheme="minorBidi"/>
        </w:rPr>
        <w:t xml:space="preserve"> </w:t>
      </w:r>
      <w:r>
        <w:rPr>
          <w:rFonts w:cstheme="minorBidi"/>
        </w:rPr>
        <w:t>граждан</w:t>
      </w:r>
      <w:r>
        <w:rPr>
          <w:rFonts w:cstheme="minorBidi"/>
        </w:rPr>
        <w:t xml:space="preserve">, </w:t>
      </w:r>
      <w:r>
        <w:rPr>
          <w:rFonts w:cstheme="minorBidi"/>
        </w:rPr>
        <w:t>организаций</w:t>
      </w:r>
      <w:r>
        <w:rPr>
          <w:rFonts w:cstheme="minorBidi"/>
        </w:rPr>
        <w:t xml:space="preserve"> (</w:t>
      </w:r>
      <w:r>
        <w:rPr>
          <w:rFonts w:cstheme="minorBidi"/>
        </w:rPr>
        <w:t>юридических</w:t>
      </w:r>
      <w:r>
        <w:rPr>
          <w:rFonts w:cstheme="minorBidi"/>
        </w:rPr>
        <w:t xml:space="preserve"> </w:t>
      </w:r>
      <w:r>
        <w:rPr>
          <w:rFonts w:cstheme="minorBidi"/>
        </w:rPr>
        <w:t>лиц</w:t>
      </w:r>
      <w:r>
        <w:rPr>
          <w:rFonts w:cstheme="minorBidi"/>
        </w:rPr>
        <w:t xml:space="preserve">)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полученной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органов</w:t>
      </w:r>
      <w:r>
        <w:rPr>
          <w:rFonts w:cstheme="minorBidi"/>
        </w:rPr>
        <w:t xml:space="preserve">, </w:t>
      </w:r>
      <w:r>
        <w:rPr>
          <w:rFonts w:cstheme="minorBidi"/>
        </w:rPr>
        <w:t>органов</w:t>
      </w:r>
      <w:r>
        <w:rPr>
          <w:rFonts w:cstheme="minorBidi"/>
        </w:rPr>
        <w:t xml:space="preserve"> </w:t>
      </w:r>
      <w:r>
        <w:rPr>
          <w:rFonts w:cstheme="minorBidi"/>
        </w:rPr>
        <w:t>местного</w:t>
      </w:r>
      <w:r>
        <w:rPr>
          <w:rFonts w:cstheme="minorBidi"/>
        </w:rPr>
        <w:t xml:space="preserve"> </w:t>
      </w:r>
      <w:r>
        <w:rPr>
          <w:rFonts w:cstheme="minorBidi"/>
        </w:rPr>
        <w:t>само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фактах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нарушений</w:t>
      </w:r>
      <w:r>
        <w:rPr>
          <w:rFonts w:cstheme="minorBidi"/>
        </w:rPr>
        <w:t xml:space="preserve"> </w:t>
      </w:r>
      <w:r>
        <w:rPr>
          <w:rFonts w:cstheme="minorBidi"/>
        </w:rPr>
        <w:t>законодательства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, </w:t>
      </w:r>
      <w:r>
        <w:rPr>
          <w:rFonts w:cstheme="minorBidi"/>
        </w:rPr>
        <w:t>влекущих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отношении</w:t>
      </w:r>
      <w:r>
        <w:rPr>
          <w:rFonts w:cstheme="minorBidi"/>
        </w:rPr>
        <w:t xml:space="preserve"> </w:t>
      </w:r>
      <w:r>
        <w:rPr>
          <w:rFonts w:cstheme="minorBidi"/>
        </w:rPr>
        <w:t>органов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государственной</w:t>
      </w:r>
      <w:r>
        <w:rPr>
          <w:rFonts w:cstheme="minorBidi"/>
        </w:rPr>
        <w:t xml:space="preserve"> </w:t>
      </w:r>
      <w:r>
        <w:rPr>
          <w:rFonts w:cstheme="minorBidi"/>
        </w:rPr>
        <w:t>власти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могущих</w:t>
      </w:r>
      <w:r>
        <w:rPr>
          <w:rFonts w:cstheme="minorBidi"/>
        </w:rPr>
        <w:t xml:space="preserve"> </w:t>
      </w:r>
      <w:r>
        <w:rPr>
          <w:rFonts w:cstheme="minorBidi"/>
        </w:rPr>
        <w:t>повлечь</w:t>
      </w:r>
      <w:r>
        <w:rPr>
          <w:rFonts w:cstheme="minorBidi"/>
        </w:rPr>
        <w:t xml:space="preserve"> </w:t>
      </w:r>
      <w:r>
        <w:rPr>
          <w:rFonts w:cstheme="minorBidi"/>
        </w:rPr>
        <w:t>возникновение</w:t>
      </w:r>
      <w:r>
        <w:rPr>
          <w:rFonts w:cstheme="minorBidi"/>
        </w:rPr>
        <w:t xml:space="preserve"> </w:t>
      </w:r>
      <w:r>
        <w:rPr>
          <w:rFonts w:cstheme="minorBidi"/>
        </w:rPr>
        <w:t>чрезвычайных</w:t>
      </w:r>
      <w:r>
        <w:rPr>
          <w:rFonts w:cstheme="minorBidi"/>
        </w:rPr>
        <w:t xml:space="preserve"> </w:t>
      </w:r>
      <w:r>
        <w:rPr>
          <w:rFonts w:cstheme="minorBidi"/>
        </w:rPr>
        <w:t>ситуаций</w:t>
      </w:r>
      <w:r>
        <w:rPr>
          <w:rFonts w:cstheme="minorBidi"/>
        </w:rPr>
        <w:t xml:space="preserve">, </w:t>
      </w:r>
      <w:r>
        <w:rPr>
          <w:rFonts w:cstheme="minorBidi"/>
        </w:rPr>
        <w:t>угрозу</w:t>
      </w:r>
      <w:r>
        <w:rPr>
          <w:rFonts w:cstheme="minorBidi"/>
        </w:rPr>
        <w:t xml:space="preserve"> </w:t>
      </w:r>
      <w:r>
        <w:rPr>
          <w:rFonts w:cstheme="minorBidi"/>
        </w:rPr>
        <w:t>жизни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здоровью</w:t>
      </w:r>
      <w:r>
        <w:rPr>
          <w:rFonts w:cstheme="minorBidi"/>
        </w:rPr>
        <w:t xml:space="preserve"> </w:t>
      </w:r>
      <w:r>
        <w:rPr>
          <w:rFonts w:cstheme="minorBidi"/>
        </w:rPr>
        <w:t>граждан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ма</w:t>
      </w:r>
      <w:r>
        <w:rPr>
          <w:rFonts w:cstheme="minorBidi"/>
        </w:rPr>
        <w:t>ссовые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нарушения</w:t>
      </w:r>
      <w:r>
        <w:rPr>
          <w:rFonts w:cstheme="minorBidi"/>
        </w:rPr>
        <w:t xml:space="preserve"> </w:t>
      </w:r>
      <w:r>
        <w:rPr>
          <w:rFonts w:cstheme="minorBidi"/>
        </w:rPr>
        <w:t>прав</w:t>
      </w:r>
      <w:r>
        <w:rPr>
          <w:rFonts w:cstheme="minorBidi"/>
        </w:rPr>
        <w:t xml:space="preserve"> </w:t>
      </w:r>
      <w:r>
        <w:rPr>
          <w:rFonts w:cstheme="minorBidi"/>
        </w:rPr>
        <w:t>граждан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25.6 </w:t>
      </w:r>
      <w:r>
        <w:rPr>
          <w:rFonts w:cstheme="minorBidi"/>
        </w:rPr>
        <w:t>Внеплановые</w:t>
      </w:r>
      <w:r>
        <w:rPr>
          <w:rFonts w:cstheme="minorBidi"/>
        </w:rPr>
        <w:t xml:space="preserve"> </w:t>
      </w:r>
      <w:r>
        <w:rPr>
          <w:rFonts w:cstheme="minorBidi"/>
        </w:rPr>
        <w:t>проверки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проводятся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уполномоченными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должностными</w:t>
      </w:r>
      <w:r>
        <w:rPr>
          <w:rFonts w:cstheme="minorBidi"/>
        </w:rPr>
        <w:t xml:space="preserve"> </w:t>
      </w:r>
      <w:r>
        <w:rPr>
          <w:rFonts w:cstheme="minorBidi"/>
        </w:rPr>
        <w:t>лицами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Министерства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без</w:t>
      </w:r>
      <w:r>
        <w:rPr>
          <w:rFonts w:cstheme="minorBidi"/>
        </w:rPr>
        <w:t xml:space="preserve"> </w:t>
      </w:r>
      <w:r>
        <w:rPr>
          <w:rFonts w:cstheme="minorBidi"/>
        </w:rPr>
        <w:t>согласования</w:t>
      </w:r>
      <w:r>
        <w:rPr>
          <w:rFonts w:cstheme="minorBidi"/>
        </w:rPr>
        <w:t xml:space="preserve"> 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органами</w:t>
      </w:r>
      <w:r>
        <w:rPr>
          <w:rFonts w:cstheme="minorBidi"/>
        </w:rPr>
        <w:t xml:space="preserve"> </w:t>
      </w:r>
      <w:r>
        <w:rPr>
          <w:rFonts w:cstheme="minorBidi"/>
        </w:rPr>
        <w:t>прокуратуры</w:t>
      </w:r>
      <w:r>
        <w:rPr>
          <w:rFonts w:cstheme="minorBidi"/>
        </w:rPr>
        <w:t xml:space="preserve"> 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</w:t>
      </w:r>
      <w:r>
        <w:rPr>
          <w:rFonts w:cstheme="minorBidi"/>
        </w:rPr>
        <w:t>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поручениями</w:t>
      </w:r>
      <w:r>
        <w:rPr>
          <w:rFonts w:cstheme="minorBidi"/>
        </w:rPr>
        <w:t xml:space="preserve"> </w:t>
      </w:r>
      <w:r>
        <w:rPr>
          <w:rFonts w:cstheme="minorBidi"/>
        </w:rPr>
        <w:t>Президента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, </w:t>
      </w:r>
      <w:r>
        <w:rPr>
          <w:rFonts w:cstheme="minorBidi"/>
        </w:rPr>
        <w:t>Правительства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,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основании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требования</w:t>
      </w:r>
      <w:r>
        <w:rPr>
          <w:rFonts w:cstheme="minorBidi"/>
        </w:rPr>
        <w:t xml:space="preserve"> </w:t>
      </w:r>
      <w:r>
        <w:rPr>
          <w:rFonts w:cstheme="minorBidi"/>
        </w:rPr>
        <w:t>Генерального</w:t>
      </w:r>
      <w:r>
        <w:rPr>
          <w:rFonts w:cstheme="minorBidi"/>
        </w:rPr>
        <w:t xml:space="preserve"> </w:t>
      </w:r>
      <w:r>
        <w:rPr>
          <w:rFonts w:cstheme="minorBidi"/>
        </w:rPr>
        <w:t>прокурора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, </w:t>
      </w:r>
      <w:r>
        <w:rPr>
          <w:rFonts w:cstheme="minorBidi"/>
        </w:rPr>
        <w:t>прокурора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проведении</w:t>
      </w:r>
      <w:r>
        <w:rPr>
          <w:rFonts w:cstheme="minorBidi"/>
        </w:rPr>
        <w:t xml:space="preserve"> </w:t>
      </w:r>
      <w:r>
        <w:rPr>
          <w:rFonts w:cstheme="minorBidi"/>
        </w:rPr>
        <w:t>внеплановой</w:t>
      </w:r>
      <w:r>
        <w:rPr>
          <w:rFonts w:cstheme="minorBidi"/>
        </w:rPr>
        <w:t xml:space="preserve"> </w:t>
      </w:r>
      <w:r>
        <w:rPr>
          <w:rFonts w:cstheme="minorBidi"/>
        </w:rPr>
        <w:t>проверки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рамках</w:t>
      </w:r>
      <w:r>
        <w:rPr>
          <w:rFonts w:cstheme="minorBidi"/>
        </w:rPr>
        <w:t xml:space="preserve"> </w:t>
      </w:r>
      <w:r>
        <w:rPr>
          <w:rFonts w:cstheme="minorBidi"/>
        </w:rPr>
        <w:t>надзора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исполнени</w:t>
      </w:r>
      <w:r>
        <w:rPr>
          <w:rFonts w:cstheme="minorBidi"/>
        </w:rPr>
        <w:t>ем</w:t>
      </w:r>
      <w:r>
        <w:rPr>
          <w:rFonts w:cstheme="minorBidi"/>
        </w:rPr>
        <w:t xml:space="preserve"> </w:t>
      </w:r>
      <w:r>
        <w:rPr>
          <w:rFonts w:cstheme="minorBidi"/>
        </w:rPr>
        <w:t>законов</w:t>
      </w:r>
      <w:r>
        <w:rPr>
          <w:rFonts w:cstheme="minorBidi"/>
        </w:rPr>
        <w:t xml:space="preserve"> 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поступившим</w:t>
      </w:r>
      <w:r>
        <w:rPr>
          <w:rFonts w:cstheme="minorBidi"/>
        </w:rPr>
        <w:t xml:space="preserve"> 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органы</w:t>
      </w:r>
      <w:r>
        <w:rPr>
          <w:rFonts w:cstheme="minorBidi"/>
        </w:rPr>
        <w:t xml:space="preserve"> </w:t>
      </w:r>
      <w:r>
        <w:rPr>
          <w:rFonts w:cstheme="minorBidi"/>
        </w:rPr>
        <w:t>прокуратуры</w:t>
      </w:r>
      <w:r>
        <w:rPr>
          <w:rFonts w:cstheme="minorBidi"/>
        </w:rPr>
        <w:t xml:space="preserve"> </w:t>
      </w:r>
      <w:r>
        <w:rPr>
          <w:rFonts w:cstheme="minorBidi"/>
        </w:rPr>
        <w:t>материалам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обращениям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целях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исполнением</w:t>
      </w:r>
      <w:r>
        <w:rPr>
          <w:rFonts w:cstheme="minorBidi"/>
        </w:rPr>
        <w:t xml:space="preserve"> </w:t>
      </w:r>
      <w:r>
        <w:rPr>
          <w:rFonts w:cstheme="minorBidi"/>
        </w:rPr>
        <w:t>ранее</w:t>
      </w:r>
      <w:r>
        <w:rPr>
          <w:rFonts w:cstheme="minorBidi"/>
        </w:rPr>
        <w:t xml:space="preserve">   </w:t>
      </w:r>
      <w:r>
        <w:rPr>
          <w:rFonts w:cstheme="minorBidi"/>
        </w:rPr>
        <w:t>выданного</w:t>
      </w:r>
      <w:r>
        <w:rPr>
          <w:rFonts w:cstheme="minorBidi"/>
        </w:rPr>
        <w:t xml:space="preserve"> </w:t>
      </w:r>
      <w:r>
        <w:rPr>
          <w:rFonts w:cstheme="minorBidi"/>
        </w:rPr>
        <w:t>предписания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устранении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нарушения</w:t>
      </w:r>
      <w:r>
        <w:rPr>
          <w:rFonts w:cstheme="minorBidi"/>
        </w:rPr>
        <w:t xml:space="preserve"> </w:t>
      </w:r>
      <w:r>
        <w:rPr>
          <w:rFonts w:cstheme="minorBidi"/>
        </w:rPr>
        <w:t>обязательных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требований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25.7. </w:t>
      </w:r>
      <w:r>
        <w:rPr>
          <w:rFonts w:cstheme="minorBidi"/>
        </w:rPr>
        <w:t>Должностными</w:t>
      </w:r>
      <w:r>
        <w:rPr>
          <w:rFonts w:cstheme="minorBidi"/>
        </w:rPr>
        <w:t xml:space="preserve"> </w:t>
      </w:r>
      <w:r>
        <w:rPr>
          <w:rFonts w:cstheme="minorBidi"/>
        </w:rPr>
        <w:t>лицами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ответственными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соблюде</w:t>
      </w:r>
      <w:r>
        <w:rPr>
          <w:rFonts w:cstheme="minorBidi"/>
        </w:rPr>
        <w:t>ние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являются</w:t>
      </w:r>
      <w:r>
        <w:rPr>
          <w:rFonts w:cstheme="minorBidi"/>
        </w:rPr>
        <w:t xml:space="preserve"> </w:t>
      </w:r>
      <w:r>
        <w:rPr>
          <w:rFonts w:cstheme="minorBidi"/>
        </w:rPr>
        <w:t>руководители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lastRenderedPageBreak/>
        <w:t>пункте</w:t>
      </w:r>
      <w:r>
        <w:rPr>
          <w:rFonts w:cstheme="minorBidi"/>
        </w:rPr>
        <w:t xml:space="preserve"> 5.1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26. </w:t>
      </w:r>
      <w:r>
        <w:rPr>
          <w:rFonts w:cstheme="minorBidi"/>
          <w:b/>
        </w:rPr>
        <w:t>Ответственность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должностных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лиц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муниципальных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служащих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специалистов</w:t>
      </w:r>
      <w:r>
        <w:rPr>
          <w:rFonts w:cstheme="minorBidi"/>
          <w:b/>
          <w:i/>
        </w:rPr>
        <w:t xml:space="preserve"> </w:t>
      </w:r>
      <w:r>
        <w:rPr>
          <w:rFonts w:cstheme="minorBidi"/>
          <w:b/>
        </w:rPr>
        <w:t>Управления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решения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действия</w:t>
      </w:r>
      <w:r>
        <w:rPr>
          <w:rFonts w:cstheme="minorBidi"/>
          <w:b/>
        </w:rPr>
        <w:t xml:space="preserve"> (</w:t>
      </w:r>
      <w:r>
        <w:rPr>
          <w:rFonts w:cstheme="minorBidi"/>
          <w:b/>
        </w:rPr>
        <w:t>бездействие</w:t>
      </w:r>
      <w:r>
        <w:rPr>
          <w:rFonts w:cstheme="minorBidi"/>
          <w:b/>
        </w:rPr>
        <w:t xml:space="preserve">), </w:t>
      </w:r>
      <w:r>
        <w:rPr>
          <w:rFonts w:cstheme="minorBidi"/>
          <w:b/>
        </w:rPr>
        <w:t>принимаемые</w:t>
      </w:r>
      <w:r>
        <w:rPr>
          <w:rFonts w:cstheme="minorBidi"/>
          <w:b/>
        </w:rPr>
        <w:t xml:space="preserve"> (</w:t>
      </w:r>
      <w:r>
        <w:rPr>
          <w:rFonts w:cstheme="minorBidi"/>
          <w:b/>
        </w:rPr>
        <w:t>осуществляемые</w:t>
      </w:r>
      <w:r>
        <w:rPr>
          <w:rFonts w:cstheme="minorBidi"/>
          <w:b/>
        </w:rPr>
        <w:t xml:space="preserve">) </w:t>
      </w:r>
      <w:r>
        <w:rPr>
          <w:rFonts w:cstheme="minorBidi"/>
          <w:b/>
        </w:rPr>
        <w:t>ими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ходе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  <w:sz w:val="16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26.1. </w:t>
      </w:r>
      <w:r>
        <w:rPr>
          <w:rFonts w:cstheme="minorBidi"/>
        </w:rPr>
        <w:t>Должностные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, </w:t>
      </w:r>
      <w:r>
        <w:rPr>
          <w:rFonts w:cstheme="minorBidi"/>
        </w:rPr>
        <w:t>муниципальные</w:t>
      </w:r>
      <w:r>
        <w:rPr>
          <w:rFonts w:cstheme="minorBidi"/>
        </w:rPr>
        <w:t xml:space="preserve"> </w:t>
      </w:r>
      <w:r>
        <w:rPr>
          <w:rFonts w:cstheme="minorBidi"/>
        </w:rPr>
        <w:t>служащие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специалисты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ответственные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участвующие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</w:t>
      </w:r>
      <w:r>
        <w:rPr>
          <w:rFonts w:cstheme="minorBidi"/>
        </w:rPr>
        <w:t>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несут</w:t>
      </w:r>
      <w:r>
        <w:rPr>
          <w:rFonts w:cstheme="minorBidi"/>
        </w:rPr>
        <w:t xml:space="preserve"> </w:t>
      </w:r>
      <w:r>
        <w:rPr>
          <w:rFonts w:cstheme="minorBidi"/>
        </w:rPr>
        <w:t>ответственность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принимаемые</w:t>
      </w:r>
      <w:r>
        <w:rPr>
          <w:rFonts w:cstheme="minorBidi"/>
        </w:rPr>
        <w:t xml:space="preserve"> (</w:t>
      </w:r>
      <w:r>
        <w:rPr>
          <w:rFonts w:cstheme="minorBidi"/>
        </w:rPr>
        <w:t>осуществляемые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ходе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действия</w:t>
      </w:r>
      <w:r>
        <w:rPr>
          <w:rFonts w:cstheme="minorBidi"/>
        </w:rPr>
        <w:t xml:space="preserve"> (</w:t>
      </w:r>
      <w:r>
        <w:rPr>
          <w:rFonts w:cstheme="minorBidi"/>
        </w:rPr>
        <w:t>бездействие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требованиями</w:t>
      </w:r>
      <w:r>
        <w:rPr>
          <w:rFonts w:cstheme="minorBidi"/>
        </w:rPr>
        <w:t xml:space="preserve"> </w:t>
      </w:r>
      <w:r>
        <w:rPr>
          <w:rFonts w:cstheme="minorBidi"/>
        </w:rPr>
        <w:t>законодательства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26.2. </w:t>
      </w:r>
      <w:r>
        <w:rPr>
          <w:rFonts w:cstheme="minorBidi"/>
        </w:rPr>
        <w:t>Неполное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некачественное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</w:t>
      </w:r>
      <w:r>
        <w:rPr>
          <w:rFonts w:cstheme="minorBidi"/>
        </w:rPr>
        <w:t>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выявленное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процессе</w:t>
      </w:r>
      <w:r>
        <w:rPr>
          <w:rFonts w:cstheme="minorBidi"/>
        </w:rPr>
        <w:t xml:space="preserve"> </w:t>
      </w:r>
      <w:r>
        <w:rPr>
          <w:rFonts w:cstheme="minorBidi"/>
        </w:rPr>
        <w:t>Текущего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, </w:t>
      </w:r>
      <w:r>
        <w:rPr>
          <w:rFonts w:cstheme="minorBidi"/>
        </w:rPr>
        <w:t>влечёт</w:t>
      </w:r>
      <w:r>
        <w:rPr>
          <w:rFonts w:cstheme="minorBidi"/>
        </w:rPr>
        <w:t xml:space="preserve"> </w:t>
      </w:r>
      <w:r>
        <w:rPr>
          <w:rFonts w:cstheme="minorBidi"/>
        </w:rPr>
        <w:t>применение</w:t>
      </w:r>
      <w:r>
        <w:rPr>
          <w:rFonts w:cstheme="minorBidi"/>
        </w:rPr>
        <w:t xml:space="preserve"> </w:t>
      </w:r>
      <w:r>
        <w:rPr>
          <w:rFonts w:cstheme="minorBidi"/>
        </w:rPr>
        <w:t>дисциплинарного</w:t>
      </w:r>
      <w:r>
        <w:rPr>
          <w:rFonts w:cstheme="minorBidi"/>
        </w:rPr>
        <w:t xml:space="preserve"> </w:t>
      </w:r>
      <w:r>
        <w:rPr>
          <w:rFonts w:cstheme="minorBidi"/>
        </w:rPr>
        <w:t>взыскания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законодательством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26.3. </w:t>
      </w:r>
      <w:r>
        <w:rPr>
          <w:rFonts w:cstheme="minorBidi"/>
        </w:rPr>
        <w:t>Нарушение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повлекшее</w:t>
      </w:r>
      <w:r>
        <w:rPr>
          <w:rFonts w:cstheme="minorBidi"/>
        </w:rPr>
        <w:t xml:space="preserve"> </w:t>
      </w:r>
      <w:r>
        <w:rPr>
          <w:rFonts w:cstheme="minorBidi"/>
        </w:rPr>
        <w:t>непредоставление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нарушением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установленных</w:t>
      </w:r>
      <w:r>
        <w:rPr>
          <w:rFonts w:cstheme="minorBidi"/>
        </w:rPr>
        <w:t xml:space="preserve"> </w:t>
      </w:r>
      <w:r>
        <w:rPr>
          <w:rFonts w:cstheme="minorBidi"/>
        </w:rPr>
        <w:t>сроков</w:t>
      </w:r>
      <w:r>
        <w:rPr>
          <w:rFonts w:cstheme="minorBidi"/>
        </w:rPr>
        <w:t xml:space="preserve">, </w:t>
      </w:r>
      <w:r>
        <w:rPr>
          <w:rFonts w:cstheme="minorBidi"/>
        </w:rPr>
        <w:t>предусматривает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административную</w:t>
      </w:r>
      <w:r>
        <w:rPr>
          <w:rFonts w:cstheme="minorBidi"/>
        </w:rPr>
        <w:t xml:space="preserve"> </w:t>
      </w:r>
      <w:r>
        <w:rPr>
          <w:rFonts w:cstheme="minorBidi"/>
        </w:rPr>
        <w:t>ответственность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должностного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осуществляющего</w:t>
      </w:r>
      <w:r>
        <w:rPr>
          <w:rFonts w:cstheme="minorBidi"/>
        </w:rPr>
        <w:t xml:space="preserve"> </w:t>
      </w:r>
      <w:r>
        <w:rPr>
          <w:rFonts w:cstheme="minorBidi"/>
        </w:rPr>
        <w:t>исполнительно</w:t>
      </w:r>
      <w:r>
        <w:rPr>
          <w:rFonts w:cstheme="minorBidi"/>
        </w:rPr>
        <w:t>-</w:t>
      </w:r>
      <w:r>
        <w:rPr>
          <w:rFonts w:cstheme="minorBidi"/>
        </w:rPr>
        <w:t>распорядительные</w:t>
      </w:r>
      <w:r>
        <w:rPr>
          <w:rFonts w:cstheme="minorBidi"/>
        </w:rPr>
        <w:t xml:space="preserve"> </w:t>
      </w:r>
      <w:r>
        <w:rPr>
          <w:rFonts w:cstheme="minorBidi"/>
        </w:rPr>
        <w:t>полномочия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Законом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4 </w:t>
      </w:r>
      <w:r>
        <w:rPr>
          <w:rFonts w:cstheme="minorBidi"/>
        </w:rPr>
        <w:t>мая</w:t>
      </w:r>
      <w:r>
        <w:rPr>
          <w:rFonts w:cstheme="minorBidi"/>
        </w:rPr>
        <w:t xml:space="preserve"> 2016</w:t>
      </w:r>
      <w:r>
        <w:rPr>
          <w:rFonts w:cstheme="minorBidi"/>
        </w:rPr>
        <w:t> </w:t>
      </w:r>
      <w:r>
        <w:rPr>
          <w:rFonts w:cstheme="minorBidi"/>
        </w:rPr>
        <w:t>года</w:t>
      </w:r>
      <w:r>
        <w:rPr>
          <w:rFonts w:cstheme="minorBidi"/>
        </w:rPr>
        <w:t xml:space="preserve"> </w:t>
      </w:r>
      <w:r>
        <w:rPr>
          <w:rFonts w:cstheme="minorBidi"/>
        </w:rPr>
        <w:t>№</w:t>
      </w:r>
      <w:r>
        <w:rPr>
          <w:rFonts w:cstheme="minorBidi"/>
        </w:rPr>
        <w:t xml:space="preserve"> 37/2016-</w:t>
      </w:r>
      <w:r>
        <w:rPr>
          <w:rFonts w:cstheme="minorBidi"/>
        </w:rPr>
        <w:t>ОЗ</w:t>
      </w:r>
      <w:r>
        <w:rPr>
          <w:rFonts w:cstheme="minorBidi"/>
        </w:rPr>
        <w:t xml:space="preserve"> </w:t>
      </w:r>
      <w:r>
        <w:rPr>
          <w:rFonts w:cstheme="minorBidi"/>
        </w:rPr>
        <w:t>«Кодекс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правонарушениях»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26.4.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нарушениям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установленного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настоящим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Федеральным</w:t>
      </w:r>
      <w:r>
        <w:rPr>
          <w:rFonts w:cstheme="minorBidi"/>
        </w:rPr>
        <w:t xml:space="preserve"> </w:t>
      </w:r>
      <w:r>
        <w:rPr>
          <w:rFonts w:cstheme="minorBidi"/>
        </w:rPr>
        <w:t>законом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27.07.2010 </w:t>
      </w:r>
      <w:r>
        <w:rPr>
          <w:rFonts w:cstheme="minorBidi"/>
        </w:rPr>
        <w:t>№</w:t>
      </w:r>
      <w:r>
        <w:rPr>
          <w:rFonts w:cstheme="minorBidi"/>
        </w:rPr>
        <w:t xml:space="preserve"> 210-</w:t>
      </w:r>
      <w:r>
        <w:rPr>
          <w:rFonts w:cstheme="minorBidi"/>
        </w:rPr>
        <w:t>ФЗ</w:t>
      </w:r>
      <w:r>
        <w:rPr>
          <w:rFonts w:cstheme="minorBidi"/>
        </w:rPr>
        <w:t xml:space="preserve"> </w:t>
      </w:r>
      <w:r>
        <w:rPr>
          <w:rFonts w:cstheme="minorBidi"/>
        </w:rPr>
        <w:t>«Об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услуг»</w:t>
      </w:r>
      <w:r>
        <w:rPr>
          <w:rFonts w:cstheme="minorBidi"/>
        </w:rPr>
        <w:t xml:space="preserve"> </w:t>
      </w:r>
      <w:r>
        <w:rPr>
          <w:rFonts w:cstheme="minorBidi"/>
        </w:rPr>
        <w:t>относится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1) </w:t>
      </w:r>
      <w:r>
        <w:rPr>
          <w:rFonts w:cstheme="minorBidi"/>
        </w:rPr>
        <w:t>требование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представления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дейст</w:t>
      </w:r>
      <w:r>
        <w:rPr>
          <w:rFonts w:cstheme="minorBidi"/>
        </w:rPr>
        <w:t>вий</w:t>
      </w:r>
      <w:r>
        <w:rPr>
          <w:rFonts w:cstheme="minorBidi"/>
        </w:rPr>
        <w:t xml:space="preserve">, </w:t>
      </w:r>
      <w:r>
        <w:rPr>
          <w:rFonts w:cstheme="minorBidi"/>
        </w:rPr>
        <w:t>представление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осуществление</w:t>
      </w:r>
      <w:r>
        <w:rPr>
          <w:rFonts w:cstheme="minorBidi"/>
        </w:rPr>
        <w:t xml:space="preserve"> </w:t>
      </w:r>
      <w:r>
        <w:rPr>
          <w:rFonts w:cstheme="minorBidi"/>
        </w:rPr>
        <w:t>которых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предусмотрено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настоящим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 xml:space="preserve">, </w:t>
      </w:r>
      <w:r>
        <w:rPr>
          <w:rFonts w:cstheme="minorBidi"/>
        </w:rPr>
        <w:t>иными</w:t>
      </w:r>
      <w:r>
        <w:rPr>
          <w:rFonts w:cstheme="minorBidi"/>
        </w:rPr>
        <w:t xml:space="preserve"> </w:t>
      </w:r>
      <w:r>
        <w:rPr>
          <w:rFonts w:cstheme="minorBidi"/>
        </w:rPr>
        <w:t>нормативными</w:t>
      </w:r>
      <w:r>
        <w:rPr>
          <w:rFonts w:cstheme="minorBidi"/>
        </w:rPr>
        <w:t xml:space="preserve"> </w:t>
      </w:r>
      <w:r>
        <w:rPr>
          <w:rFonts w:cstheme="minorBidi"/>
        </w:rPr>
        <w:t>правовыми</w:t>
      </w:r>
      <w:r>
        <w:rPr>
          <w:rFonts w:cstheme="minorBidi"/>
        </w:rPr>
        <w:t xml:space="preserve"> </w:t>
      </w:r>
      <w:r>
        <w:rPr>
          <w:rFonts w:cstheme="minorBidi"/>
        </w:rPr>
        <w:t>актами</w:t>
      </w:r>
      <w:r>
        <w:rPr>
          <w:rFonts w:cstheme="minorBidi"/>
        </w:rPr>
        <w:t xml:space="preserve">, </w:t>
      </w:r>
      <w:r>
        <w:rPr>
          <w:rFonts w:cstheme="minorBidi"/>
        </w:rPr>
        <w:t>регулирующими</w:t>
      </w:r>
      <w:r>
        <w:rPr>
          <w:rFonts w:cstheme="minorBidi"/>
        </w:rPr>
        <w:t xml:space="preserve"> </w:t>
      </w:r>
      <w:r>
        <w:rPr>
          <w:rFonts w:cstheme="minorBidi"/>
        </w:rPr>
        <w:t>отношения</w:t>
      </w:r>
      <w:r>
        <w:rPr>
          <w:rFonts w:cstheme="minorBidi"/>
        </w:rPr>
        <w:t xml:space="preserve">, </w:t>
      </w:r>
      <w:r>
        <w:rPr>
          <w:rFonts w:cstheme="minorBidi"/>
        </w:rPr>
        <w:t>возникающие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2) </w:t>
      </w:r>
      <w:r>
        <w:rPr>
          <w:rFonts w:cstheme="minorBidi"/>
        </w:rPr>
        <w:t>требование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</w:t>
      </w:r>
      <w:r>
        <w:rPr>
          <w:rFonts w:cstheme="minorBidi"/>
        </w:rPr>
        <w:t>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представления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подтверждающих</w:t>
      </w:r>
      <w:r>
        <w:rPr>
          <w:rFonts w:cstheme="minorBidi"/>
        </w:rPr>
        <w:t xml:space="preserve"> </w:t>
      </w:r>
      <w:r>
        <w:rPr>
          <w:rFonts w:cstheme="minorBidi"/>
        </w:rPr>
        <w:t>внесение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платы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которые</w:t>
      </w:r>
      <w:r>
        <w:rPr>
          <w:rFonts w:cstheme="minorBidi"/>
        </w:rPr>
        <w:t xml:space="preserve"> </w:t>
      </w:r>
      <w:r>
        <w:rPr>
          <w:rFonts w:cstheme="minorBidi"/>
        </w:rPr>
        <w:t>находятся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распоряжении</w:t>
      </w:r>
      <w:r>
        <w:rPr>
          <w:rFonts w:cstheme="minorBidi"/>
        </w:rPr>
        <w:t xml:space="preserve"> </w:t>
      </w:r>
      <w:r>
        <w:rPr>
          <w:rFonts w:cstheme="minorBidi"/>
        </w:rPr>
        <w:t>органов</w:t>
      </w:r>
      <w:r>
        <w:rPr>
          <w:rFonts w:cstheme="minorBidi"/>
        </w:rPr>
        <w:t xml:space="preserve">, </w:t>
      </w:r>
      <w:r>
        <w:rPr>
          <w:rFonts w:cstheme="minorBidi"/>
        </w:rPr>
        <w:t>предоставляющих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услугу</w:t>
      </w:r>
      <w:r>
        <w:rPr>
          <w:rFonts w:cstheme="minorBidi"/>
        </w:rPr>
        <w:t xml:space="preserve">, </w:t>
      </w:r>
      <w:r>
        <w:rPr>
          <w:rFonts w:cstheme="minorBidi"/>
        </w:rPr>
        <w:t>иных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ор</w:t>
      </w:r>
      <w:r>
        <w:rPr>
          <w:rFonts w:cstheme="minorBidi"/>
        </w:rPr>
        <w:t>ганов</w:t>
      </w:r>
      <w:r>
        <w:rPr>
          <w:rFonts w:cstheme="minorBidi"/>
        </w:rPr>
        <w:t xml:space="preserve">, </w:t>
      </w:r>
      <w:r>
        <w:rPr>
          <w:rFonts w:cstheme="minorBidi"/>
        </w:rPr>
        <w:t>органов</w:t>
      </w:r>
      <w:r>
        <w:rPr>
          <w:rFonts w:cstheme="minorBidi"/>
        </w:rPr>
        <w:t xml:space="preserve"> </w:t>
      </w:r>
      <w:r>
        <w:rPr>
          <w:rFonts w:cstheme="minorBidi"/>
        </w:rPr>
        <w:t>местного</w:t>
      </w:r>
      <w:r>
        <w:rPr>
          <w:rFonts w:cstheme="minorBidi"/>
        </w:rPr>
        <w:t xml:space="preserve"> </w:t>
      </w:r>
      <w:r>
        <w:rPr>
          <w:rFonts w:cstheme="minorBidi"/>
        </w:rPr>
        <w:t>самоуправления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подведомственных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организаций</w:t>
      </w:r>
      <w:r>
        <w:rPr>
          <w:rFonts w:cstheme="minorBidi"/>
        </w:rPr>
        <w:t xml:space="preserve">, </w:t>
      </w:r>
      <w:r>
        <w:rPr>
          <w:rFonts w:cstheme="minorBidi"/>
        </w:rPr>
        <w:t>участвующих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настоящим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3) </w:t>
      </w:r>
      <w:r>
        <w:rPr>
          <w:rFonts w:cstheme="minorBidi"/>
        </w:rPr>
        <w:t>требование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осуществления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согласований</w:t>
      </w:r>
      <w:r>
        <w:rPr>
          <w:rFonts w:cstheme="minorBidi"/>
        </w:rPr>
        <w:t xml:space="preserve">, </w:t>
      </w:r>
      <w:r>
        <w:rPr>
          <w:rFonts w:cstheme="minorBidi"/>
        </w:rPr>
        <w:t>необходимых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связанных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обращением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иные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государственные</w:t>
      </w:r>
      <w:r>
        <w:rPr>
          <w:rFonts w:cstheme="minorBidi"/>
        </w:rPr>
        <w:t xml:space="preserve"> </w:t>
      </w:r>
      <w:r>
        <w:rPr>
          <w:rFonts w:cstheme="minorBidi"/>
        </w:rPr>
        <w:t>органы</w:t>
      </w:r>
      <w:r>
        <w:rPr>
          <w:rFonts w:cstheme="minorBidi"/>
        </w:rPr>
        <w:t xml:space="preserve">, </w:t>
      </w:r>
      <w:r>
        <w:rPr>
          <w:rFonts w:cstheme="minorBidi"/>
        </w:rPr>
        <w:t>органы</w:t>
      </w:r>
      <w:r>
        <w:rPr>
          <w:rFonts w:cstheme="minorBidi"/>
        </w:rPr>
        <w:t xml:space="preserve"> </w:t>
      </w:r>
      <w:r>
        <w:rPr>
          <w:rFonts w:cstheme="minorBidi"/>
        </w:rPr>
        <w:t>местного</w:t>
      </w:r>
      <w:r>
        <w:rPr>
          <w:rFonts w:cstheme="minorBidi"/>
        </w:rPr>
        <w:t xml:space="preserve"> </w:t>
      </w:r>
      <w:r>
        <w:rPr>
          <w:rFonts w:cstheme="minorBidi"/>
        </w:rPr>
        <w:t>самоуправления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,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предусмотренных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настоящим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</w:t>
      </w:r>
      <w:r>
        <w:rPr>
          <w:rFonts w:cstheme="minorBidi"/>
        </w:rPr>
        <w:t>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4) </w:t>
      </w:r>
      <w:r>
        <w:rPr>
          <w:rFonts w:cstheme="minorBidi"/>
        </w:rPr>
        <w:t>нарушение</w:t>
      </w:r>
      <w:r>
        <w:rPr>
          <w:rFonts w:cstheme="minorBidi"/>
        </w:rPr>
        <w:t xml:space="preserve"> </w:t>
      </w:r>
      <w:r>
        <w:rPr>
          <w:rFonts w:cstheme="minorBidi"/>
        </w:rPr>
        <w:t>срока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установленного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5) </w:t>
      </w:r>
      <w:r>
        <w:rPr>
          <w:rFonts w:cstheme="minorBidi"/>
        </w:rPr>
        <w:t>нарушение</w:t>
      </w:r>
      <w:r>
        <w:rPr>
          <w:rFonts w:cstheme="minorBidi"/>
        </w:rPr>
        <w:t xml:space="preserve"> </w:t>
      </w:r>
      <w:r>
        <w:rPr>
          <w:rFonts w:cstheme="minorBidi"/>
        </w:rPr>
        <w:t>срока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установленного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</w:t>
      </w:r>
      <w:r>
        <w:rPr>
          <w:rFonts w:cstheme="minorBidi"/>
        </w:rPr>
        <w:t>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6) </w:t>
      </w:r>
      <w:r>
        <w:rPr>
          <w:rFonts w:cstheme="minorBidi"/>
        </w:rPr>
        <w:t>отказ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у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),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основания</w:t>
      </w:r>
      <w:r>
        <w:rPr>
          <w:rFonts w:cstheme="minorBidi"/>
        </w:rPr>
        <w:t xml:space="preserve"> </w:t>
      </w:r>
      <w:r>
        <w:rPr>
          <w:rFonts w:cstheme="minorBidi"/>
        </w:rPr>
        <w:lastRenderedPageBreak/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предусмотрены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851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7) </w:t>
      </w:r>
      <w:r>
        <w:rPr>
          <w:rFonts w:cstheme="minorBidi"/>
        </w:rPr>
        <w:t>отказ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основания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предусмотрены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</w:t>
      </w:r>
      <w:r>
        <w:rPr>
          <w:rFonts w:cstheme="minorBidi"/>
        </w:rPr>
        <w:t>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8) </w:t>
      </w:r>
      <w:r>
        <w:rPr>
          <w:rFonts w:cstheme="minorBidi"/>
        </w:rPr>
        <w:t>немотивированный</w:t>
      </w:r>
      <w:r>
        <w:rPr>
          <w:rFonts w:cstheme="minorBidi"/>
        </w:rPr>
        <w:t xml:space="preserve"> </w:t>
      </w:r>
      <w:r>
        <w:rPr>
          <w:rFonts w:cstheme="minorBidi"/>
        </w:rPr>
        <w:t>отказ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отсутствия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оснований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9) </w:t>
      </w:r>
      <w:r>
        <w:rPr>
          <w:rFonts w:cstheme="minorBidi"/>
        </w:rPr>
        <w:t>отказ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исправлении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допущенных</w:t>
      </w:r>
      <w:r>
        <w:rPr>
          <w:rFonts w:cstheme="minorBidi"/>
        </w:rPr>
        <w:t xml:space="preserve"> </w:t>
      </w:r>
      <w:r>
        <w:rPr>
          <w:rFonts w:cstheme="minorBidi"/>
        </w:rPr>
        <w:t>опечаток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ошибок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выданных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</w:t>
      </w:r>
      <w:r>
        <w:rPr>
          <w:rFonts w:cstheme="minorBidi"/>
        </w:rPr>
        <w:t>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документах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нарушение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установленного</w:t>
      </w:r>
      <w:r>
        <w:rPr>
          <w:rFonts w:cstheme="minorBidi"/>
        </w:rPr>
        <w:t xml:space="preserve"> </w:t>
      </w:r>
      <w:r>
        <w:rPr>
          <w:rFonts w:cstheme="minorBidi"/>
        </w:rPr>
        <w:t>срока</w:t>
      </w:r>
      <w:r>
        <w:rPr>
          <w:rFonts w:cstheme="minorBidi"/>
        </w:rPr>
        <w:t xml:space="preserve"> </w:t>
      </w:r>
      <w:r>
        <w:rPr>
          <w:rFonts w:cstheme="minorBidi"/>
        </w:rPr>
        <w:t>таких</w:t>
      </w:r>
      <w:r>
        <w:rPr>
          <w:rFonts w:cstheme="minorBidi"/>
        </w:rPr>
        <w:t xml:space="preserve"> </w:t>
      </w:r>
      <w:r>
        <w:rPr>
          <w:rFonts w:cstheme="minorBidi"/>
        </w:rPr>
        <w:t>исправлений</w:t>
      </w:r>
    </w:p>
    <w:p w:rsidR="00000000" w:rsidRDefault="00EA64FD">
      <w:pPr>
        <w:widowControl w:val="0"/>
        <w:tabs>
          <w:tab w:val="left" w:pos="127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26.5. </w:t>
      </w:r>
      <w:r>
        <w:rPr>
          <w:rFonts w:cstheme="minorBidi"/>
        </w:rPr>
        <w:t>Должностным</w:t>
      </w:r>
      <w:r>
        <w:rPr>
          <w:rFonts w:cstheme="minorBidi"/>
        </w:rPr>
        <w:t xml:space="preserve"> </w:t>
      </w:r>
      <w:r>
        <w:rPr>
          <w:rFonts w:cstheme="minorBidi"/>
        </w:rPr>
        <w:t>лицом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ответственным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соблюдение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является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руководитель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1134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27. </w:t>
      </w:r>
      <w:r>
        <w:rPr>
          <w:rFonts w:cstheme="minorBidi"/>
          <w:b/>
        </w:rPr>
        <w:t>Положения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характери</w:t>
      </w:r>
      <w:r>
        <w:rPr>
          <w:rFonts w:cstheme="minorBidi"/>
          <w:b/>
        </w:rPr>
        <w:t>зующие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требования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порядку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формам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контроля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предоставлением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том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числе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стороны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граждан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их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объединений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организаций</w:t>
      </w:r>
    </w:p>
    <w:p w:rsidR="00000000" w:rsidRDefault="00EA64FD">
      <w:pPr>
        <w:widowControl w:val="0"/>
        <w:tabs>
          <w:tab w:val="left" w:pos="1134"/>
        </w:tabs>
        <w:ind w:firstLine="709"/>
        <w:jc w:val="both"/>
        <w:rPr>
          <w:rFonts w:cstheme="minorBidi"/>
          <w:sz w:val="16"/>
        </w:rPr>
      </w:pPr>
    </w:p>
    <w:p w:rsidR="00000000" w:rsidRDefault="00EA64FD">
      <w:pPr>
        <w:widowControl w:val="0"/>
        <w:tabs>
          <w:tab w:val="left" w:pos="127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27.1. </w:t>
      </w:r>
      <w:r>
        <w:rPr>
          <w:rFonts w:cstheme="minorBidi"/>
        </w:rPr>
        <w:t>Требованиями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порядку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формам</w:t>
      </w:r>
      <w:r>
        <w:rPr>
          <w:rFonts w:cstheme="minorBidi"/>
        </w:rPr>
        <w:t xml:space="preserve"> </w:t>
      </w:r>
      <w:r>
        <w:rPr>
          <w:rFonts w:cstheme="minorBidi"/>
        </w:rPr>
        <w:t>Текущего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являются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127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-</w:t>
      </w:r>
      <w:r>
        <w:rPr>
          <w:rFonts w:cstheme="minorBidi"/>
        </w:rPr>
        <w:t xml:space="preserve"> </w:t>
      </w:r>
      <w:r>
        <w:rPr>
          <w:rFonts w:cstheme="minorBidi"/>
        </w:rPr>
        <w:t>независимость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127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- </w:t>
      </w:r>
      <w:r>
        <w:rPr>
          <w:rFonts w:cstheme="minorBidi"/>
        </w:rPr>
        <w:t>тщательность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127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27.2. </w:t>
      </w:r>
      <w:r>
        <w:rPr>
          <w:rFonts w:cstheme="minorBidi"/>
        </w:rPr>
        <w:t>Независимость</w:t>
      </w:r>
      <w:r>
        <w:rPr>
          <w:rFonts w:cstheme="minorBidi"/>
        </w:rPr>
        <w:t xml:space="preserve"> </w:t>
      </w:r>
      <w:r>
        <w:rPr>
          <w:rFonts w:cstheme="minorBidi"/>
        </w:rPr>
        <w:t>текущего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заключается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, </w:t>
      </w:r>
      <w:r>
        <w:rPr>
          <w:rFonts w:cstheme="minorBidi"/>
        </w:rPr>
        <w:t>что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должностное</w:t>
      </w:r>
      <w:r>
        <w:rPr>
          <w:rFonts w:cstheme="minorBidi"/>
        </w:rPr>
        <w:t xml:space="preserve"> </w:t>
      </w:r>
      <w:r>
        <w:rPr>
          <w:rFonts w:cstheme="minorBidi"/>
        </w:rPr>
        <w:t>лицо</w:t>
      </w:r>
      <w:r>
        <w:rPr>
          <w:rFonts w:cstheme="minorBidi"/>
        </w:rPr>
        <w:t xml:space="preserve">, </w:t>
      </w:r>
      <w:r>
        <w:rPr>
          <w:rFonts w:cstheme="minorBidi"/>
        </w:rPr>
        <w:t>уполномоченное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его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осуществление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находится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служебной</w:t>
      </w:r>
      <w:r>
        <w:rPr>
          <w:rFonts w:cstheme="minorBidi"/>
        </w:rPr>
        <w:t xml:space="preserve"> </w:t>
      </w:r>
      <w:r>
        <w:rPr>
          <w:rFonts w:cstheme="minorBidi"/>
        </w:rPr>
        <w:t>зависимости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должностного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, </w:t>
      </w:r>
      <w:r>
        <w:rPr>
          <w:rFonts w:cstheme="minorBidi"/>
        </w:rPr>
        <w:t>муниципального</w:t>
      </w:r>
      <w:r>
        <w:rPr>
          <w:rFonts w:cstheme="minorBidi"/>
        </w:rPr>
        <w:t xml:space="preserve"> </w:t>
      </w:r>
      <w:r>
        <w:rPr>
          <w:rFonts w:cstheme="minorBidi"/>
        </w:rPr>
        <w:t>служащего</w:t>
      </w:r>
      <w:r>
        <w:rPr>
          <w:rFonts w:cstheme="minorBidi"/>
        </w:rPr>
        <w:t xml:space="preserve">, </w:t>
      </w:r>
      <w:r>
        <w:rPr>
          <w:rFonts w:cstheme="minorBidi"/>
        </w:rPr>
        <w:t>специалиста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>,</w:t>
      </w:r>
      <w:r>
        <w:rPr>
          <w:rFonts w:cstheme="minorBidi"/>
        </w:rPr>
        <w:t xml:space="preserve"> </w:t>
      </w:r>
      <w:r>
        <w:rPr>
          <w:rFonts w:cstheme="minorBidi"/>
        </w:rPr>
        <w:t>участвующего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имеет</w:t>
      </w:r>
      <w:r>
        <w:rPr>
          <w:rFonts w:cstheme="minorBidi"/>
        </w:rPr>
        <w:t xml:space="preserve"> </w:t>
      </w:r>
      <w:r>
        <w:rPr>
          <w:rFonts w:cstheme="minorBidi"/>
        </w:rPr>
        <w:t>близкого</w:t>
      </w:r>
      <w:r>
        <w:rPr>
          <w:rFonts w:cstheme="minorBidi"/>
        </w:rPr>
        <w:t xml:space="preserve"> </w:t>
      </w:r>
      <w:r>
        <w:rPr>
          <w:rFonts w:cstheme="minorBidi"/>
        </w:rPr>
        <w:t>родства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свойства</w:t>
      </w:r>
      <w:r>
        <w:rPr>
          <w:rFonts w:cstheme="minorBidi"/>
        </w:rPr>
        <w:t xml:space="preserve"> (</w:t>
      </w:r>
      <w:r>
        <w:rPr>
          <w:rFonts w:cstheme="minorBidi"/>
        </w:rPr>
        <w:t>родители</w:t>
      </w:r>
      <w:r>
        <w:rPr>
          <w:rFonts w:cstheme="minorBidi"/>
        </w:rPr>
        <w:t xml:space="preserve">, </w:t>
      </w:r>
      <w:r>
        <w:rPr>
          <w:rFonts w:cstheme="minorBidi"/>
        </w:rPr>
        <w:t>супруги</w:t>
      </w:r>
      <w:r>
        <w:rPr>
          <w:rFonts w:cstheme="minorBidi"/>
        </w:rPr>
        <w:t xml:space="preserve">, </w:t>
      </w:r>
      <w:r>
        <w:rPr>
          <w:rFonts w:cstheme="minorBidi"/>
        </w:rPr>
        <w:t>дети</w:t>
      </w:r>
      <w:r>
        <w:rPr>
          <w:rFonts w:cstheme="minorBidi"/>
        </w:rPr>
        <w:t xml:space="preserve">, </w:t>
      </w:r>
      <w:r>
        <w:rPr>
          <w:rFonts w:cstheme="minorBidi"/>
        </w:rPr>
        <w:t>братья</w:t>
      </w:r>
      <w:r>
        <w:rPr>
          <w:rFonts w:cstheme="minorBidi"/>
        </w:rPr>
        <w:t xml:space="preserve">, </w:t>
      </w:r>
      <w:r>
        <w:rPr>
          <w:rFonts w:cstheme="minorBidi"/>
        </w:rPr>
        <w:t>сестры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братья</w:t>
      </w:r>
      <w:r>
        <w:rPr>
          <w:rFonts w:cstheme="minorBidi"/>
        </w:rPr>
        <w:t xml:space="preserve">, </w:t>
      </w:r>
      <w:r>
        <w:rPr>
          <w:rFonts w:cstheme="minorBidi"/>
        </w:rPr>
        <w:t>сестры</w:t>
      </w:r>
      <w:r>
        <w:rPr>
          <w:rFonts w:cstheme="minorBidi"/>
        </w:rPr>
        <w:t xml:space="preserve">, </w:t>
      </w:r>
      <w:r>
        <w:rPr>
          <w:rFonts w:cstheme="minorBidi"/>
        </w:rPr>
        <w:t>родители</w:t>
      </w:r>
      <w:r>
        <w:rPr>
          <w:rFonts w:cstheme="minorBidi"/>
        </w:rPr>
        <w:t xml:space="preserve">, </w:t>
      </w:r>
      <w:r>
        <w:rPr>
          <w:rFonts w:cstheme="minorBidi"/>
        </w:rPr>
        <w:t>дети</w:t>
      </w:r>
      <w:r>
        <w:rPr>
          <w:rFonts w:cstheme="minorBidi"/>
        </w:rPr>
        <w:t xml:space="preserve"> </w:t>
      </w:r>
      <w:r>
        <w:rPr>
          <w:rFonts w:cstheme="minorBidi"/>
        </w:rPr>
        <w:t>супругов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супруги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)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ним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127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27.3. </w:t>
      </w:r>
      <w:r>
        <w:rPr>
          <w:rFonts w:cstheme="minorBidi"/>
        </w:rPr>
        <w:t>Должностные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, </w:t>
      </w:r>
      <w:r>
        <w:rPr>
          <w:rFonts w:cstheme="minorBidi"/>
        </w:rPr>
        <w:t>осуществляющие</w:t>
      </w:r>
      <w:r>
        <w:rPr>
          <w:rFonts w:cstheme="minorBidi"/>
        </w:rPr>
        <w:t xml:space="preserve"> </w:t>
      </w:r>
      <w:r>
        <w:rPr>
          <w:rFonts w:cstheme="minorBidi"/>
        </w:rPr>
        <w:t>текущий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контроль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должны</w:t>
      </w:r>
      <w:r>
        <w:rPr>
          <w:rFonts w:cstheme="minorBidi"/>
        </w:rPr>
        <w:t xml:space="preserve"> </w:t>
      </w:r>
      <w:r>
        <w:rPr>
          <w:rFonts w:cstheme="minorBidi"/>
        </w:rPr>
        <w:t>принимать</w:t>
      </w:r>
      <w:r>
        <w:rPr>
          <w:rFonts w:cstheme="minorBidi"/>
        </w:rPr>
        <w:t xml:space="preserve"> </w:t>
      </w:r>
      <w:r>
        <w:rPr>
          <w:rFonts w:cstheme="minorBidi"/>
        </w:rPr>
        <w:t>меры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предотвращению</w:t>
      </w:r>
      <w:r>
        <w:rPr>
          <w:rFonts w:cstheme="minorBidi"/>
        </w:rPr>
        <w:t xml:space="preserve"> </w:t>
      </w:r>
      <w:r>
        <w:rPr>
          <w:rFonts w:cstheme="minorBidi"/>
        </w:rPr>
        <w:t>конфликта</w:t>
      </w:r>
      <w:r>
        <w:rPr>
          <w:rFonts w:cstheme="minorBidi"/>
        </w:rPr>
        <w:t xml:space="preserve"> </w:t>
      </w:r>
      <w:r>
        <w:rPr>
          <w:rFonts w:cstheme="minorBidi"/>
        </w:rPr>
        <w:t>интересов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127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27.4. </w:t>
      </w:r>
      <w:r>
        <w:rPr>
          <w:rFonts w:cstheme="minorBidi"/>
        </w:rPr>
        <w:t>Тщательность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осуществления</w:t>
      </w:r>
      <w:r>
        <w:rPr>
          <w:rFonts w:cstheme="minorBidi"/>
        </w:rPr>
        <w:t xml:space="preserve"> </w:t>
      </w:r>
      <w:r>
        <w:rPr>
          <w:rFonts w:cstheme="minorBidi"/>
        </w:rPr>
        <w:t>текущего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состо</w:t>
      </w:r>
      <w:r>
        <w:rPr>
          <w:rFonts w:cstheme="minorBidi"/>
        </w:rPr>
        <w:t>ит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исполнении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уполномоченными</w:t>
      </w:r>
      <w:r>
        <w:rPr>
          <w:rFonts w:cstheme="minorBidi"/>
        </w:rPr>
        <w:t xml:space="preserve"> </w:t>
      </w:r>
      <w:r>
        <w:rPr>
          <w:rFonts w:cstheme="minorBidi"/>
        </w:rPr>
        <w:t>лицами</w:t>
      </w:r>
      <w:r>
        <w:rPr>
          <w:rFonts w:cstheme="minorBidi"/>
        </w:rPr>
        <w:t xml:space="preserve"> </w:t>
      </w:r>
      <w:r>
        <w:rPr>
          <w:rFonts w:cstheme="minorBidi"/>
        </w:rPr>
        <w:t>обязанностей</w:t>
      </w:r>
      <w:r>
        <w:rPr>
          <w:rFonts w:cstheme="minorBidi"/>
        </w:rPr>
        <w:t xml:space="preserve">, </w:t>
      </w:r>
      <w:r>
        <w:rPr>
          <w:rFonts w:cstheme="minorBidi"/>
        </w:rPr>
        <w:t>предусмотренных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настоящим</w:t>
      </w:r>
      <w:r>
        <w:rPr>
          <w:rFonts w:cstheme="minorBidi"/>
        </w:rPr>
        <w:t xml:space="preserve"> </w:t>
      </w:r>
      <w:r>
        <w:rPr>
          <w:rFonts w:cstheme="minorBidi"/>
        </w:rPr>
        <w:t>разделом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127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27.5. </w:t>
      </w:r>
      <w:r>
        <w:rPr>
          <w:rFonts w:cstheme="minorBidi"/>
        </w:rPr>
        <w:t>Граждане</w:t>
      </w:r>
      <w:r>
        <w:rPr>
          <w:rFonts w:cstheme="minorBidi"/>
        </w:rPr>
        <w:t xml:space="preserve">,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объединения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осуществления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целью</w:t>
      </w:r>
      <w:r>
        <w:rPr>
          <w:rFonts w:cstheme="minorBidi"/>
        </w:rPr>
        <w:t xml:space="preserve"> </w:t>
      </w:r>
      <w:r>
        <w:rPr>
          <w:rFonts w:cstheme="minorBidi"/>
        </w:rPr>
        <w:t>соблюдения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ее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имеют</w:t>
      </w:r>
      <w:r>
        <w:rPr>
          <w:rFonts w:cstheme="minorBidi"/>
        </w:rPr>
        <w:t xml:space="preserve"> </w:t>
      </w:r>
      <w:r>
        <w:rPr>
          <w:rFonts w:cstheme="minorBidi"/>
        </w:rPr>
        <w:t>прав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направлять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Министерство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нарушение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должностными</w:t>
      </w:r>
      <w:r>
        <w:rPr>
          <w:rFonts w:cstheme="minorBidi"/>
        </w:rPr>
        <w:t xml:space="preserve"> </w:t>
      </w:r>
      <w:r>
        <w:rPr>
          <w:rFonts w:cstheme="minorBidi"/>
        </w:rPr>
        <w:t>лицами</w:t>
      </w:r>
      <w:r>
        <w:rPr>
          <w:rFonts w:cstheme="minorBidi"/>
        </w:rPr>
        <w:t xml:space="preserve">, </w:t>
      </w:r>
      <w:r>
        <w:rPr>
          <w:rFonts w:cstheme="minorBidi"/>
        </w:rPr>
        <w:t>муниципальными</w:t>
      </w:r>
      <w:r>
        <w:rPr>
          <w:rFonts w:cstheme="minorBidi"/>
        </w:rPr>
        <w:t xml:space="preserve"> </w:t>
      </w:r>
      <w:r>
        <w:rPr>
          <w:rFonts w:cstheme="minorBidi"/>
        </w:rPr>
        <w:t>служащими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повлекшее</w:t>
      </w:r>
      <w:r>
        <w:rPr>
          <w:rFonts w:cstheme="minorBidi"/>
        </w:rPr>
        <w:t xml:space="preserve"> </w:t>
      </w:r>
      <w:r>
        <w:rPr>
          <w:rFonts w:cstheme="minorBidi"/>
        </w:rPr>
        <w:t>ее</w:t>
      </w:r>
      <w:r>
        <w:rPr>
          <w:rFonts w:cstheme="minorBidi"/>
        </w:rPr>
        <w:t xml:space="preserve"> </w:t>
      </w:r>
      <w:r>
        <w:rPr>
          <w:rFonts w:cstheme="minorBidi"/>
        </w:rPr>
        <w:t>непредставление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пр</w:t>
      </w:r>
      <w:r>
        <w:rPr>
          <w:rFonts w:cstheme="minorBidi"/>
        </w:rPr>
        <w:t>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нарушением</w:t>
      </w:r>
      <w:r>
        <w:rPr>
          <w:rFonts w:cstheme="minorBidi"/>
        </w:rPr>
        <w:t xml:space="preserve"> </w:t>
      </w:r>
      <w:r>
        <w:rPr>
          <w:rFonts w:cstheme="minorBidi"/>
        </w:rPr>
        <w:t>срока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установленного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127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27.6. </w:t>
      </w:r>
      <w:r>
        <w:rPr>
          <w:rFonts w:cstheme="minorBidi"/>
        </w:rPr>
        <w:t>Граждане</w:t>
      </w:r>
      <w:r>
        <w:rPr>
          <w:rFonts w:cstheme="minorBidi"/>
        </w:rPr>
        <w:t xml:space="preserve">,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объединения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осуществления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имеют</w:t>
      </w:r>
      <w:r>
        <w:rPr>
          <w:rFonts w:cstheme="minorBidi"/>
        </w:rPr>
        <w:t xml:space="preserve"> </w:t>
      </w:r>
      <w:r>
        <w:rPr>
          <w:rFonts w:cstheme="minorBidi"/>
        </w:rPr>
        <w:t>право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направлять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индивидуальные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коллективные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обращения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предложениями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совершенствовании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действия</w:t>
      </w:r>
      <w:r>
        <w:rPr>
          <w:rFonts w:cstheme="minorBidi"/>
        </w:rPr>
        <w:t xml:space="preserve"> (</w:t>
      </w:r>
      <w:r>
        <w:rPr>
          <w:rFonts w:cstheme="minorBidi"/>
        </w:rPr>
        <w:t>бездействие</w:t>
      </w:r>
      <w:r>
        <w:rPr>
          <w:rFonts w:cstheme="minorBidi"/>
        </w:rPr>
        <w:t xml:space="preserve">) </w:t>
      </w:r>
      <w:r>
        <w:rPr>
          <w:rFonts w:cstheme="minorBidi"/>
        </w:rPr>
        <w:t>должностных</w:t>
      </w:r>
      <w:r>
        <w:rPr>
          <w:rFonts w:cstheme="minorBidi"/>
        </w:rPr>
        <w:t xml:space="preserve"> </w:t>
      </w:r>
      <w:r>
        <w:rPr>
          <w:rFonts w:cstheme="minorBidi"/>
        </w:rPr>
        <w:t>лиц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принятые</w:t>
      </w:r>
      <w:r>
        <w:rPr>
          <w:rFonts w:cstheme="minorBidi"/>
        </w:rPr>
        <w:t xml:space="preserve"> </w:t>
      </w:r>
      <w:r>
        <w:rPr>
          <w:rFonts w:cstheme="minorBidi"/>
        </w:rPr>
        <w:t>ими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, </w:t>
      </w:r>
      <w:r>
        <w:rPr>
          <w:rFonts w:cstheme="minorBidi"/>
        </w:rPr>
        <w:t>связанные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127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27.7. </w:t>
      </w:r>
      <w:r>
        <w:rPr>
          <w:rFonts w:cstheme="minorBidi"/>
        </w:rPr>
        <w:t>Конт</w:t>
      </w:r>
      <w:r>
        <w:rPr>
          <w:rFonts w:cstheme="minorBidi"/>
        </w:rPr>
        <w:t>роль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со</w:t>
      </w:r>
      <w:r>
        <w:rPr>
          <w:rFonts w:cstheme="minorBidi"/>
        </w:rPr>
        <w:t xml:space="preserve"> </w:t>
      </w:r>
      <w:r>
        <w:rPr>
          <w:rFonts w:cstheme="minorBidi"/>
        </w:rPr>
        <w:t>стороны</w:t>
      </w:r>
      <w:r>
        <w:rPr>
          <w:rFonts w:cstheme="minorBidi"/>
        </w:rPr>
        <w:t xml:space="preserve"> </w:t>
      </w:r>
      <w:r>
        <w:rPr>
          <w:rFonts w:cstheme="minorBidi"/>
        </w:rPr>
        <w:t>граждан</w:t>
      </w:r>
      <w:r>
        <w:rPr>
          <w:rFonts w:cstheme="minorBidi"/>
        </w:rPr>
        <w:t xml:space="preserve">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объединений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организаций</w:t>
      </w:r>
      <w:r>
        <w:rPr>
          <w:rFonts w:cstheme="minorBidi"/>
        </w:rPr>
        <w:t xml:space="preserve">,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открытости</w:t>
      </w:r>
      <w:r>
        <w:rPr>
          <w:rFonts w:cstheme="minorBidi"/>
        </w:rPr>
        <w:t xml:space="preserve"> </w:t>
      </w:r>
      <w:r>
        <w:rPr>
          <w:rFonts w:cstheme="minorBidi"/>
        </w:rPr>
        <w:t>деятельности</w:t>
      </w:r>
      <w:r>
        <w:rPr>
          <w:rFonts w:cstheme="minorBidi"/>
        </w:rPr>
        <w:t xml:space="preserve"> </w:t>
      </w:r>
      <w:r>
        <w:rPr>
          <w:rFonts w:cstheme="minorBidi"/>
        </w:rPr>
        <w:lastRenderedPageBreak/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полной</w:t>
      </w:r>
      <w:r>
        <w:rPr>
          <w:rFonts w:cstheme="minorBidi"/>
        </w:rPr>
        <w:t xml:space="preserve">, </w:t>
      </w:r>
      <w:r>
        <w:rPr>
          <w:rFonts w:cstheme="minorBidi"/>
        </w:rPr>
        <w:t>актуальной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достоверной</w:t>
      </w:r>
      <w:r>
        <w:rPr>
          <w:rFonts w:cstheme="minorBidi"/>
        </w:rPr>
        <w:t xml:space="preserve"> </w:t>
      </w:r>
      <w:r>
        <w:rPr>
          <w:rFonts w:cstheme="minorBidi"/>
        </w:rPr>
        <w:t>инф</w:t>
      </w:r>
      <w:r>
        <w:rPr>
          <w:rFonts w:cstheme="minorBidi"/>
        </w:rPr>
        <w:t>ормации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возможности</w:t>
      </w:r>
      <w:r>
        <w:rPr>
          <w:rFonts w:cstheme="minorBidi"/>
        </w:rPr>
        <w:t xml:space="preserve"> </w:t>
      </w:r>
      <w:r>
        <w:rPr>
          <w:rFonts w:cstheme="minorBidi"/>
        </w:rPr>
        <w:t>досудебного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рассмотрения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обращений</w:t>
      </w:r>
      <w:r>
        <w:rPr>
          <w:rFonts w:cstheme="minorBidi"/>
        </w:rPr>
        <w:t xml:space="preserve"> (</w:t>
      </w:r>
      <w:r>
        <w:rPr>
          <w:rFonts w:cstheme="minorBidi"/>
        </w:rPr>
        <w:t>жалоб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процессе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127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27.8. </w:t>
      </w:r>
      <w:r>
        <w:rPr>
          <w:rFonts w:cstheme="minorBidi"/>
        </w:rPr>
        <w:t>Заявители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) </w:t>
      </w:r>
      <w:r>
        <w:rPr>
          <w:rFonts w:cstheme="minorBidi"/>
        </w:rPr>
        <w:t>могут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контролировать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пу</w:t>
      </w:r>
      <w:r>
        <w:rPr>
          <w:rFonts w:cstheme="minorBidi"/>
        </w:rPr>
        <w:t>тем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ходе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сроках</w:t>
      </w:r>
      <w:r>
        <w:rPr>
          <w:rFonts w:cstheme="minorBidi"/>
        </w:rPr>
        <w:t xml:space="preserve"> </w:t>
      </w:r>
      <w:r>
        <w:rPr>
          <w:rFonts w:cstheme="minorBidi"/>
        </w:rPr>
        <w:t>завершения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процедур</w:t>
      </w:r>
      <w:r>
        <w:rPr>
          <w:rFonts w:cstheme="minorBidi"/>
        </w:rPr>
        <w:t xml:space="preserve"> (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)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телефону</w:t>
      </w:r>
      <w:r>
        <w:rPr>
          <w:rFonts w:cstheme="minorBidi"/>
        </w:rPr>
        <w:t xml:space="preserve">, </w:t>
      </w:r>
      <w:r>
        <w:rPr>
          <w:rFonts w:cstheme="minorBidi"/>
        </w:rPr>
        <w:t>путем</w:t>
      </w:r>
      <w:r>
        <w:rPr>
          <w:rFonts w:cstheme="minorBidi"/>
        </w:rPr>
        <w:t xml:space="preserve"> </w:t>
      </w:r>
      <w:r>
        <w:rPr>
          <w:rFonts w:cstheme="minorBidi"/>
        </w:rPr>
        <w:t>письменного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обращения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почте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посредствам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бесплатного</w:t>
      </w:r>
      <w:r>
        <w:rPr>
          <w:rFonts w:cstheme="minorBidi"/>
        </w:rPr>
        <w:t xml:space="preserve"> </w:t>
      </w:r>
      <w:r>
        <w:rPr>
          <w:rFonts w:cstheme="minorBidi"/>
        </w:rPr>
        <w:t>доступа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>.</w:t>
      </w:r>
    </w:p>
    <w:p w:rsidR="00000000" w:rsidRDefault="00EA64FD">
      <w:pPr>
        <w:widowControl w:val="0"/>
        <w:spacing w:line="240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3745"/>
        </w:tabs>
        <w:spacing w:line="240" w:lineRule="exact"/>
        <w:ind w:left="344"/>
        <w:jc w:val="both"/>
        <w:rPr>
          <w:rFonts w:cstheme="minorBidi"/>
        </w:rPr>
      </w:pPr>
      <w:r>
        <w:rPr>
          <w:rFonts w:cstheme="minorBidi"/>
          <w:b/>
        </w:rPr>
        <w:t>V.</w:t>
      </w:r>
      <w:r>
        <w:rPr>
          <w:rFonts w:cstheme="minorBidi"/>
          <w:b/>
        </w:rPr>
        <w:t> </w:t>
      </w:r>
      <w:r>
        <w:rPr>
          <w:rFonts w:cstheme="minorBidi"/>
          <w:b/>
        </w:rPr>
        <w:t>Досудебный</w:t>
      </w:r>
      <w:r>
        <w:rPr>
          <w:rFonts w:cstheme="minorBidi"/>
          <w:b/>
        </w:rPr>
        <w:t xml:space="preserve"> (</w:t>
      </w:r>
      <w:r>
        <w:rPr>
          <w:rFonts w:cstheme="minorBidi"/>
          <w:b/>
        </w:rPr>
        <w:t>внесудебный</w:t>
      </w:r>
      <w:r>
        <w:rPr>
          <w:rFonts w:cstheme="minorBidi"/>
          <w:b/>
        </w:rPr>
        <w:t xml:space="preserve">) </w:t>
      </w:r>
      <w:r>
        <w:rPr>
          <w:rFonts w:cstheme="minorBidi"/>
          <w:b/>
        </w:rPr>
        <w:t>порядок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обжалования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решений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действий</w:t>
      </w:r>
      <w:r>
        <w:rPr>
          <w:rFonts w:cstheme="minorBidi"/>
          <w:b/>
        </w:rPr>
        <w:t xml:space="preserve"> (</w:t>
      </w:r>
      <w:r>
        <w:rPr>
          <w:rFonts w:cstheme="minorBidi"/>
          <w:b/>
        </w:rPr>
        <w:t>бездействия</w:t>
      </w:r>
      <w:r>
        <w:rPr>
          <w:rFonts w:cstheme="minorBidi"/>
          <w:b/>
        </w:rPr>
        <w:t xml:space="preserve">) </w:t>
      </w:r>
      <w:r>
        <w:rPr>
          <w:rFonts w:cstheme="minorBidi"/>
          <w:b/>
        </w:rPr>
        <w:t>должностных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лиц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муниципальных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служащих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специалистов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также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специалистов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МФЦ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участвующих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1702"/>
        </w:tabs>
        <w:spacing w:line="240" w:lineRule="exact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1134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28. </w:t>
      </w:r>
      <w:r>
        <w:rPr>
          <w:rFonts w:cstheme="minorBidi"/>
          <w:b/>
        </w:rPr>
        <w:t>Досудебн</w:t>
      </w:r>
      <w:r>
        <w:rPr>
          <w:rFonts w:cstheme="minorBidi"/>
          <w:b/>
        </w:rPr>
        <w:t>ый</w:t>
      </w:r>
      <w:r>
        <w:rPr>
          <w:rFonts w:cstheme="minorBidi"/>
          <w:b/>
        </w:rPr>
        <w:t xml:space="preserve"> (</w:t>
      </w:r>
      <w:r>
        <w:rPr>
          <w:rFonts w:cstheme="minorBidi"/>
          <w:b/>
        </w:rPr>
        <w:t>внесудебный</w:t>
      </w:r>
      <w:r>
        <w:rPr>
          <w:rFonts w:cstheme="minorBidi"/>
          <w:b/>
        </w:rPr>
        <w:t xml:space="preserve">) </w:t>
      </w:r>
      <w:r>
        <w:rPr>
          <w:rFonts w:cstheme="minorBidi"/>
          <w:b/>
        </w:rPr>
        <w:t>порядок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обжалования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решений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действий</w:t>
      </w:r>
      <w:r>
        <w:rPr>
          <w:rFonts w:cstheme="minorBidi"/>
          <w:b/>
        </w:rPr>
        <w:t xml:space="preserve"> (</w:t>
      </w:r>
      <w:r>
        <w:rPr>
          <w:rFonts w:cstheme="minorBidi"/>
          <w:b/>
        </w:rPr>
        <w:t>бездействия</w:t>
      </w:r>
      <w:r>
        <w:rPr>
          <w:rFonts w:cstheme="minorBidi"/>
          <w:b/>
        </w:rPr>
        <w:t xml:space="preserve">) </w:t>
      </w:r>
      <w:r>
        <w:rPr>
          <w:rFonts w:cstheme="minorBidi"/>
          <w:b/>
        </w:rPr>
        <w:t>должностных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лиц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муниципальных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служащих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специалистов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Управления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также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специалистов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МФЦ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участвующих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127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28.1.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имеет</w:t>
      </w:r>
      <w:r>
        <w:rPr>
          <w:rFonts w:cstheme="minorBidi"/>
        </w:rPr>
        <w:t xml:space="preserve"> </w:t>
      </w:r>
      <w:r>
        <w:rPr>
          <w:rFonts w:cstheme="minorBidi"/>
        </w:rPr>
        <w:t>право</w:t>
      </w:r>
      <w:r>
        <w:rPr>
          <w:rFonts w:cstheme="minorBidi"/>
        </w:rPr>
        <w:t xml:space="preserve"> </w:t>
      </w:r>
      <w:r>
        <w:rPr>
          <w:rFonts w:cstheme="minorBidi"/>
        </w:rPr>
        <w:t>обратиться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Министерство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жалобой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следующих</w:t>
      </w:r>
      <w:r>
        <w:rPr>
          <w:rFonts w:cstheme="minorBidi"/>
        </w:rPr>
        <w:t xml:space="preserve"> </w:t>
      </w:r>
      <w:r>
        <w:rPr>
          <w:rFonts w:cstheme="minorBidi"/>
        </w:rPr>
        <w:t>случаях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1) </w:t>
      </w:r>
      <w:r>
        <w:rPr>
          <w:rFonts w:cstheme="minorBidi"/>
        </w:rPr>
        <w:t>нарушение</w:t>
      </w:r>
      <w:r>
        <w:rPr>
          <w:rFonts w:cstheme="minorBidi"/>
        </w:rPr>
        <w:t xml:space="preserve"> </w:t>
      </w:r>
      <w:r>
        <w:rPr>
          <w:rFonts w:cstheme="minorBidi"/>
        </w:rPr>
        <w:t>срока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</w:t>
      </w:r>
      <w:r>
        <w:rPr>
          <w:rFonts w:cstheme="minorBidi"/>
        </w:rPr>
        <w:t>ителя</w:t>
      </w:r>
      <w:r>
        <w:rPr>
          <w:rFonts w:cstheme="minorBidi"/>
        </w:rPr>
        <w:t xml:space="preserve">)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установленного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;</w:t>
      </w:r>
    </w:p>
    <w:p w:rsidR="00000000" w:rsidRDefault="00EA64FD">
      <w:pPr>
        <w:widowControl w:val="0"/>
        <w:ind w:firstLine="737"/>
        <w:jc w:val="both"/>
        <w:rPr>
          <w:rFonts w:cstheme="minorBidi"/>
        </w:rPr>
      </w:pPr>
      <w:r>
        <w:rPr>
          <w:rFonts w:cstheme="minorBidi"/>
        </w:rPr>
        <w:t xml:space="preserve">2) </w:t>
      </w:r>
      <w:r>
        <w:rPr>
          <w:rFonts w:cstheme="minorBidi"/>
        </w:rPr>
        <w:t>нарушение</w:t>
      </w:r>
      <w:r>
        <w:rPr>
          <w:rFonts w:cstheme="minorBidi"/>
        </w:rPr>
        <w:t xml:space="preserve"> </w:t>
      </w:r>
      <w:r>
        <w:rPr>
          <w:rFonts w:cstheme="minorBidi"/>
        </w:rPr>
        <w:t>срока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установленного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;</w:t>
      </w:r>
    </w:p>
    <w:p w:rsidR="00000000" w:rsidRDefault="00EA64FD">
      <w:pPr>
        <w:widowControl w:val="0"/>
        <w:jc w:val="both"/>
        <w:rPr>
          <w:rFonts w:cstheme="minorBidi"/>
        </w:rPr>
      </w:pPr>
      <w:r>
        <w:rPr>
          <w:rFonts w:cstheme="minorBidi"/>
        </w:rPr>
        <w:tab/>
        <w:t xml:space="preserve">3) </w:t>
      </w:r>
      <w:r>
        <w:rPr>
          <w:rFonts w:cstheme="minorBidi"/>
        </w:rPr>
        <w:t>требование</w:t>
      </w:r>
      <w:r>
        <w:rPr>
          <w:rFonts w:cstheme="minorBidi"/>
        </w:rPr>
        <w:t xml:space="preserve"> </w:t>
      </w:r>
      <w:r>
        <w:rPr>
          <w:rFonts w:cstheme="minorBidi"/>
        </w:rPr>
        <w:t>у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действия</w:t>
      </w:r>
      <w:r>
        <w:rPr>
          <w:rFonts w:cstheme="minorBidi"/>
        </w:rPr>
        <w:t xml:space="preserve">, </w:t>
      </w:r>
      <w:r>
        <w:rPr>
          <w:rFonts w:cstheme="minorBidi"/>
        </w:rPr>
        <w:t>представление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осуществление</w:t>
      </w:r>
      <w:r>
        <w:rPr>
          <w:rFonts w:cstheme="minorBidi"/>
        </w:rPr>
        <w:t xml:space="preserve"> </w:t>
      </w:r>
      <w:r>
        <w:rPr>
          <w:rFonts w:cstheme="minorBidi"/>
        </w:rPr>
        <w:t>которых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предусмотрено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1713"/>
        </w:tabs>
        <w:ind w:firstLine="737"/>
        <w:jc w:val="both"/>
        <w:rPr>
          <w:rFonts w:cstheme="minorBidi"/>
        </w:rPr>
      </w:pPr>
      <w:r>
        <w:rPr>
          <w:rFonts w:cstheme="minorBidi"/>
        </w:rPr>
        <w:t xml:space="preserve">4) </w:t>
      </w:r>
      <w:r>
        <w:rPr>
          <w:rFonts w:cstheme="minorBidi"/>
        </w:rPr>
        <w:t>отказ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у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),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ко</w:t>
      </w:r>
      <w:r>
        <w:rPr>
          <w:rFonts w:cstheme="minorBidi"/>
        </w:rPr>
        <w:t>торых</w:t>
      </w:r>
      <w:r>
        <w:rPr>
          <w:rFonts w:cstheme="minorBidi"/>
        </w:rPr>
        <w:t xml:space="preserve"> </w:t>
      </w:r>
      <w:r>
        <w:rPr>
          <w:rFonts w:cstheme="minorBidi"/>
        </w:rPr>
        <w:t>предусмотрено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1713"/>
        </w:tabs>
        <w:ind w:firstLine="737"/>
        <w:jc w:val="both"/>
        <w:rPr>
          <w:rFonts w:cstheme="minorBidi"/>
        </w:rPr>
      </w:pPr>
      <w:r>
        <w:rPr>
          <w:rFonts w:cstheme="minorBidi"/>
        </w:rPr>
        <w:t xml:space="preserve">5) </w:t>
      </w:r>
      <w:r>
        <w:rPr>
          <w:rFonts w:cstheme="minorBidi"/>
        </w:rPr>
        <w:t>отказ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основания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предусмотрены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1713"/>
        </w:tabs>
        <w:ind w:firstLine="737"/>
        <w:jc w:val="both"/>
        <w:rPr>
          <w:rFonts w:cstheme="minorBidi"/>
        </w:rPr>
      </w:pPr>
      <w:r>
        <w:rPr>
          <w:rFonts w:cstheme="minorBidi"/>
        </w:rPr>
        <w:t xml:space="preserve">6) </w:t>
      </w:r>
      <w:r>
        <w:rPr>
          <w:rFonts w:cstheme="minorBidi"/>
        </w:rPr>
        <w:t>затребование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</w:t>
      </w:r>
      <w:r>
        <w:rPr>
          <w:rFonts w:cstheme="minorBidi"/>
        </w:rPr>
        <w:t>луги</w:t>
      </w:r>
      <w:r>
        <w:rPr>
          <w:rFonts w:cstheme="minorBidi"/>
        </w:rPr>
        <w:t xml:space="preserve"> </w:t>
      </w:r>
      <w:r>
        <w:rPr>
          <w:rFonts w:cstheme="minorBidi"/>
        </w:rPr>
        <w:t>платы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предусмотренной</w:t>
      </w:r>
      <w:r>
        <w:rPr>
          <w:rFonts w:cstheme="minorBidi"/>
        </w:rPr>
        <w:t xml:space="preserve"> </w:t>
      </w:r>
      <w:bookmarkStart w:id="1" w:name="__DdeLink__25906_3374349531"/>
      <w:bookmarkEnd w:id="1"/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1713"/>
        </w:tabs>
        <w:ind w:firstLine="737"/>
        <w:jc w:val="both"/>
        <w:rPr>
          <w:rFonts w:cstheme="minorBidi"/>
        </w:rPr>
      </w:pPr>
      <w:r>
        <w:rPr>
          <w:rFonts w:cstheme="minorBidi"/>
        </w:rPr>
        <w:t xml:space="preserve">7) </w:t>
      </w:r>
      <w:r>
        <w:rPr>
          <w:rFonts w:cstheme="minorBidi"/>
        </w:rPr>
        <w:t>отказ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должностного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исправлении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допущенных</w:t>
      </w:r>
      <w:r>
        <w:rPr>
          <w:rFonts w:cstheme="minorBidi"/>
        </w:rPr>
        <w:t xml:space="preserve"> </w:t>
      </w:r>
      <w:r>
        <w:rPr>
          <w:rFonts w:cstheme="minorBidi"/>
        </w:rPr>
        <w:t>ими</w:t>
      </w:r>
      <w:r>
        <w:rPr>
          <w:rFonts w:cstheme="minorBidi"/>
        </w:rPr>
        <w:t xml:space="preserve"> </w:t>
      </w:r>
      <w:r>
        <w:rPr>
          <w:rFonts w:cstheme="minorBidi"/>
        </w:rPr>
        <w:t>опечаток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ошибок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выданных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</w:t>
      </w:r>
      <w:r>
        <w:rPr>
          <w:rFonts w:cstheme="minorBidi"/>
        </w:rPr>
        <w:t>уги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документах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нарушение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установленного</w:t>
      </w:r>
      <w:r>
        <w:rPr>
          <w:rFonts w:cstheme="minorBidi"/>
        </w:rPr>
        <w:t xml:space="preserve"> </w:t>
      </w:r>
      <w:r>
        <w:rPr>
          <w:rFonts w:cstheme="minorBidi"/>
        </w:rPr>
        <w:t>срока</w:t>
      </w:r>
      <w:r>
        <w:rPr>
          <w:rFonts w:cstheme="minorBidi"/>
        </w:rPr>
        <w:t xml:space="preserve"> </w:t>
      </w:r>
      <w:r>
        <w:rPr>
          <w:rFonts w:cstheme="minorBidi"/>
        </w:rPr>
        <w:t>таких</w:t>
      </w:r>
      <w:r>
        <w:rPr>
          <w:rFonts w:cstheme="minorBidi"/>
        </w:rPr>
        <w:t xml:space="preserve"> </w:t>
      </w:r>
      <w:r>
        <w:rPr>
          <w:rFonts w:cstheme="minorBidi"/>
        </w:rPr>
        <w:t>исправлений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1713"/>
        </w:tabs>
        <w:ind w:firstLine="737"/>
        <w:jc w:val="both"/>
        <w:rPr>
          <w:rFonts w:cstheme="minorBidi"/>
        </w:rPr>
      </w:pPr>
      <w:r>
        <w:rPr>
          <w:rFonts w:cstheme="minorBidi"/>
        </w:rPr>
        <w:t xml:space="preserve">8) </w:t>
      </w:r>
      <w:r>
        <w:rPr>
          <w:rFonts w:cstheme="minorBidi"/>
        </w:rPr>
        <w:t>нарушение</w:t>
      </w:r>
      <w:r>
        <w:rPr>
          <w:rFonts w:cstheme="minorBidi"/>
        </w:rPr>
        <w:t xml:space="preserve"> </w:t>
      </w:r>
      <w:r>
        <w:rPr>
          <w:rFonts w:cstheme="minorBidi"/>
        </w:rPr>
        <w:t>срока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выдачи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результатам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1713"/>
        </w:tabs>
        <w:ind w:firstLine="737"/>
        <w:jc w:val="both"/>
        <w:rPr>
          <w:rFonts w:cstheme="minorBidi"/>
        </w:rPr>
      </w:pPr>
      <w:r>
        <w:rPr>
          <w:rFonts w:cstheme="minorBidi"/>
        </w:rPr>
        <w:t xml:space="preserve">9) </w:t>
      </w:r>
      <w:r>
        <w:rPr>
          <w:rFonts w:cstheme="minorBidi"/>
        </w:rPr>
        <w:t>приостановление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государственной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осно</w:t>
      </w:r>
      <w:r>
        <w:rPr>
          <w:rFonts w:cstheme="minorBidi"/>
        </w:rPr>
        <w:t>вания</w:t>
      </w:r>
      <w:r>
        <w:rPr>
          <w:rFonts w:cstheme="minorBidi"/>
        </w:rPr>
        <w:t xml:space="preserve"> </w:t>
      </w:r>
      <w:r>
        <w:rPr>
          <w:rFonts w:cstheme="minorBidi"/>
        </w:rPr>
        <w:t>приостановления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предусмотрены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1713"/>
        </w:tabs>
        <w:ind w:firstLine="680"/>
        <w:jc w:val="both"/>
        <w:rPr>
          <w:rFonts w:cstheme="minorBidi"/>
        </w:rPr>
      </w:pPr>
      <w:r>
        <w:rPr>
          <w:rFonts w:cstheme="minorBidi"/>
        </w:rPr>
        <w:t xml:space="preserve">10) </w:t>
      </w:r>
      <w:r>
        <w:rPr>
          <w:rFonts w:cstheme="minorBidi"/>
        </w:rPr>
        <w:t>требование</w:t>
      </w:r>
      <w:r>
        <w:rPr>
          <w:rFonts w:cstheme="minorBidi"/>
        </w:rPr>
        <w:t xml:space="preserve"> </w:t>
      </w:r>
      <w:r>
        <w:rPr>
          <w:rFonts w:cstheme="minorBidi"/>
        </w:rPr>
        <w:t>у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, </w:t>
      </w:r>
      <w:r>
        <w:rPr>
          <w:rFonts w:cstheme="minorBidi"/>
        </w:rPr>
        <w:t>отсутствие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(</w:t>
      </w:r>
      <w:r>
        <w:rPr>
          <w:rFonts w:cstheme="minorBidi"/>
        </w:rPr>
        <w:t>или</w:t>
      </w:r>
      <w:r>
        <w:rPr>
          <w:rFonts w:cstheme="minorBidi"/>
        </w:rPr>
        <w:t xml:space="preserve">) </w:t>
      </w:r>
      <w:r>
        <w:rPr>
          <w:rFonts w:cstheme="minorBidi"/>
        </w:rPr>
        <w:t>недостоверность</w:t>
      </w:r>
      <w:r>
        <w:rPr>
          <w:rFonts w:cstheme="minorBidi"/>
        </w:rPr>
        <w:t xml:space="preserve"> </w:t>
      </w:r>
      <w:r>
        <w:rPr>
          <w:rFonts w:cstheme="minorBidi"/>
        </w:rPr>
        <w:t>которых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указывались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перво</w:t>
      </w:r>
      <w:r>
        <w:rPr>
          <w:rFonts w:cstheme="minorBidi"/>
        </w:rPr>
        <w:t>начальном</w:t>
      </w:r>
      <w:r>
        <w:rPr>
          <w:rFonts w:cstheme="minorBidi"/>
        </w:rPr>
        <w:t xml:space="preserve"> </w:t>
      </w:r>
      <w:r>
        <w:rPr>
          <w:rFonts w:cstheme="minorBidi"/>
        </w:rPr>
        <w:t>отказе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необходимых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28.2. </w:t>
      </w:r>
      <w:r>
        <w:rPr>
          <w:rFonts w:cstheme="minorBidi"/>
        </w:rPr>
        <w:t>Жалоба</w:t>
      </w:r>
      <w:r>
        <w:rPr>
          <w:rFonts w:cstheme="minorBidi"/>
        </w:rPr>
        <w:t xml:space="preserve"> </w:t>
      </w:r>
      <w:r>
        <w:rPr>
          <w:rFonts w:cstheme="minorBidi"/>
        </w:rPr>
        <w:t>подается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письменной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бумажном</w:t>
      </w:r>
      <w:r>
        <w:rPr>
          <w:rFonts w:cstheme="minorBidi"/>
        </w:rPr>
        <w:t xml:space="preserve"> </w:t>
      </w:r>
      <w:r>
        <w:rPr>
          <w:rFonts w:cstheme="minorBidi"/>
        </w:rPr>
        <w:t>носителе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lastRenderedPageBreak/>
        <w:t xml:space="preserve">28.3. </w:t>
      </w:r>
      <w:r>
        <w:rPr>
          <w:rFonts w:cstheme="minorBidi"/>
        </w:rPr>
        <w:t>Жалоба</w:t>
      </w:r>
      <w:r>
        <w:rPr>
          <w:rFonts w:cstheme="minorBidi"/>
        </w:rPr>
        <w:t xml:space="preserve"> </w:t>
      </w:r>
      <w:r>
        <w:rPr>
          <w:rFonts w:cstheme="minorBidi"/>
        </w:rPr>
        <w:t>может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направлена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личный</w:t>
      </w:r>
      <w:r>
        <w:rPr>
          <w:rFonts w:cstheme="minorBidi"/>
        </w:rPr>
        <w:t xml:space="preserve"> </w:t>
      </w:r>
      <w:r>
        <w:rPr>
          <w:rFonts w:cstheme="minorBidi"/>
        </w:rPr>
        <w:t>кабинет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, </w:t>
      </w:r>
      <w:r>
        <w:rPr>
          <w:rFonts w:cstheme="minorBidi"/>
        </w:rPr>
        <w:t>подана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</w:t>
      </w:r>
      <w:r>
        <w:rPr>
          <w:rFonts w:cstheme="minorBidi"/>
        </w:rPr>
        <w:t>осещении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направлена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почте</w:t>
      </w:r>
      <w:r>
        <w:rPr>
          <w:rFonts w:cstheme="minorBidi"/>
        </w:rPr>
        <w:t xml:space="preserve">,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использованием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информационно</w:t>
      </w:r>
      <w:r>
        <w:rPr>
          <w:rFonts w:cstheme="minorBidi"/>
        </w:rPr>
        <w:t>-</w:t>
      </w:r>
      <w:r>
        <w:rPr>
          <w:rFonts w:cstheme="minorBidi"/>
        </w:rPr>
        <w:t>телекоммуникационной</w:t>
      </w:r>
      <w:r>
        <w:rPr>
          <w:rFonts w:cstheme="minorBidi"/>
        </w:rPr>
        <w:t xml:space="preserve"> </w:t>
      </w:r>
      <w:r>
        <w:rPr>
          <w:rFonts w:cstheme="minorBidi"/>
        </w:rPr>
        <w:t>сети</w:t>
      </w:r>
      <w:r>
        <w:rPr>
          <w:rFonts w:cstheme="minorBidi"/>
        </w:rPr>
        <w:t xml:space="preserve"> </w:t>
      </w:r>
      <w:r>
        <w:rPr>
          <w:rFonts w:cstheme="minorBidi"/>
        </w:rPr>
        <w:t>«Интернет»</w:t>
      </w:r>
      <w:r>
        <w:rPr>
          <w:rFonts w:cstheme="minorBidi"/>
        </w:rPr>
        <w:t xml:space="preserve">, </w:t>
      </w:r>
      <w:r>
        <w:rPr>
          <w:rFonts w:cstheme="minorBidi"/>
        </w:rPr>
        <w:t>официального</w:t>
      </w:r>
      <w:r>
        <w:rPr>
          <w:rFonts w:cstheme="minorBidi"/>
        </w:rPr>
        <w:t xml:space="preserve"> </w:t>
      </w:r>
      <w:r>
        <w:rPr>
          <w:rFonts w:cstheme="minorBidi"/>
        </w:rPr>
        <w:t>сайта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порталы</w:t>
      </w:r>
      <w:r>
        <w:rPr>
          <w:rFonts w:cstheme="minorBidi"/>
        </w:rPr>
        <w:t xml:space="preserve"> uslugi.mosreg.ru, gosuslugi.ru, vmeste.mosreg.ru,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может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принята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личном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</w:t>
      </w:r>
      <w:r>
        <w:rPr>
          <w:rFonts w:cstheme="minorBidi"/>
        </w:rPr>
        <w:t>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>).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28.4. </w:t>
      </w:r>
      <w:r>
        <w:rPr>
          <w:rFonts w:cstheme="minorBidi"/>
        </w:rPr>
        <w:t>Жалоба</w:t>
      </w:r>
      <w:r>
        <w:rPr>
          <w:rFonts w:cstheme="minorBidi"/>
        </w:rPr>
        <w:t xml:space="preserve"> </w:t>
      </w:r>
      <w:r>
        <w:rPr>
          <w:rFonts w:cstheme="minorBidi"/>
        </w:rPr>
        <w:t>должна</w:t>
      </w:r>
      <w:r>
        <w:rPr>
          <w:rFonts w:cstheme="minorBidi"/>
        </w:rPr>
        <w:t xml:space="preserve"> </w:t>
      </w:r>
      <w:r>
        <w:rPr>
          <w:rFonts w:cstheme="minorBidi"/>
        </w:rPr>
        <w:t>содержать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1) </w:t>
      </w:r>
      <w:r>
        <w:rPr>
          <w:rFonts w:cstheme="minorBidi"/>
        </w:rPr>
        <w:t>наименование</w:t>
      </w:r>
      <w:r>
        <w:rPr>
          <w:rFonts w:cstheme="minorBidi"/>
        </w:rPr>
        <w:t xml:space="preserve"> </w:t>
      </w:r>
      <w:r>
        <w:rPr>
          <w:rFonts w:cstheme="minorBidi"/>
        </w:rPr>
        <w:t>органа</w:t>
      </w:r>
      <w:r>
        <w:rPr>
          <w:rFonts w:cstheme="minorBidi"/>
        </w:rPr>
        <w:t xml:space="preserve">, </w:t>
      </w:r>
      <w:r>
        <w:rPr>
          <w:rFonts w:cstheme="minorBidi"/>
        </w:rPr>
        <w:t>предоставляющего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Муниципальную</w:t>
      </w:r>
      <w:r>
        <w:rPr>
          <w:rFonts w:cstheme="minorBidi"/>
        </w:rPr>
        <w:t xml:space="preserve"> </w:t>
      </w:r>
      <w:r>
        <w:rPr>
          <w:rFonts w:cstheme="minorBidi"/>
        </w:rPr>
        <w:t>услугу</w:t>
      </w:r>
      <w:r>
        <w:rPr>
          <w:rFonts w:cstheme="minorBidi"/>
        </w:rPr>
        <w:t xml:space="preserve">,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, </w:t>
      </w:r>
      <w:r>
        <w:rPr>
          <w:rFonts w:cstheme="minorBidi"/>
        </w:rPr>
        <w:t>участвующей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(</w:t>
      </w:r>
      <w:r>
        <w:rPr>
          <w:rFonts w:cstheme="minorBidi"/>
        </w:rPr>
        <w:t>МФЦ</w:t>
      </w:r>
      <w:r>
        <w:rPr>
          <w:rFonts w:cstheme="minorBidi"/>
        </w:rPr>
        <w:t xml:space="preserve">); </w:t>
      </w:r>
      <w:r>
        <w:rPr>
          <w:rFonts w:cstheme="minorBidi"/>
        </w:rPr>
        <w:t>фамилию</w:t>
      </w:r>
      <w:r>
        <w:rPr>
          <w:rFonts w:cstheme="minorBidi"/>
        </w:rPr>
        <w:t xml:space="preserve">, </w:t>
      </w:r>
      <w:r>
        <w:rPr>
          <w:rFonts w:cstheme="minorBidi"/>
        </w:rPr>
        <w:t>имя</w:t>
      </w:r>
      <w:r>
        <w:rPr>
          <w:rFonts w:cstheme="minorBidi"/>
        </w:rPr>
        <w:t xml:space="preserve">, </w:t>
      </w:r>
      <w:r>
        <w:rPr>
          <w:rFonts w:cstheme="minorBidi"/>
        </w:rPr>
        <w:t>отчество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должностного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, </w:t>
      </w:r>
      <w:r>
        <w:rPr>
          <w:rFonts w:cstheme="minorBidi"/>
        </w:rPr>
        <w:t>муниципального</w:t>
      </w:r>
      <w:r>
        <w:rPr>
          <w:rFonts w:cstheme="minorBidi"/>
        </w:rPr>
        <w:t xml:space="preserve"> </w:t>
      </w:r>
      <w:r>
        <w:rPr>
          <w:rFonts w:cstheme="minorBidi"/>
        </w:rPr>
        <w:t>служащего</w:t>
      </w:r>
      <w:r>
        <w:rPr>
          <w:rFonts w:cstheme="minorBidi"/>
        </w:rPr>
        <w:t xml:space="preserve">, </w:t>
      </w:r>
      <w:r>
        <w:rPr>
          <w:rFonts w:cstheme="minorBidi"/>
        </w:rPr>
        <w:t>специалиста</w:t>
      </w:r>
      <w:r>
        <w:rPr>
          <w:rFonts w:cstheme="minorBidi"/>
        </w:rPr>
        <w:t xml:space="preserve"> </w:t>
      </w:r>
      <w:r>
        <w:rPr>
          <w:rFonts w:cstheme="minorBidi"/>
        </w:rPr>
        <w:t>органа</w:t>
      </w:r>
      <w:r>
        <w:rPr>
          <w:rFonts w:cstheme="minorBidi"/>
        </w:rPr>
        <w:t xml:space="preserve">, </w:t>
      </w:r>
      <w:r>
        <w:rPr>
          <w:rFonts w:cstheme="minorBidi"/>
        </w:rPr>
        <w:t>предоставляющего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Муниципальную</w:t>
      </w:r>
      <w:r>
        <w:rPr>
          <w:rFonts w:cstheme="minorBidi"/>
        </w:rPr>
        <w:t xml:space="preserve"> </w:t>
      </w:r>
      <w:r>
        <w:rPr>
          <w:rFonts w:cstheme="minorBidi"/>
        </w:rPr>
        <w:t>услугу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специалиста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, </w:t>
      </w:r>
      <w:r>
        <w:rPr>
          <w:rFonts w:cstheme="minorBidi"/>
        </w:rPr>
        <w:t>участвующей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действия</w:t>
      </w:r>
      <w:r>
        <w:rPr>
          <w:rFonts w:cstheme="minorBidi"/>
        </w:rPr>
        <w:t xml:space="preserve"> (</w:t>
      </w:r>
      <w:r>
        <w:rPr>
          <w:rFonts w:cstheme="minorBidi"/>
        </w:rPr>
        <w:t>бездействие</w:t>
      </w:r>
      <w:r>
        <w:rPr>
          <w:rFonts w:cstheme="minorBidi"/>
        </w:rPr>
        <w:t xml:space="preserve">) </w:t>
      </w:r>
      <w:r>
        <w:rPr>
          <w:rFonts w:cstheme="minorBidi"/>
        </w:rPr>
        <w:t>которого</w:t>
      </w:r>
      <w:r>
        <w:rPr>
          <w:rFonts w:cstheme="minorBidi"/>
        </w:rPr>
        <w:t xml:space="preserve"> </w:t>
      </w:r>
      <w:r>
        <w:rPr>
          <w:rFonts w:cstheme="minorBidi"/>
        </w:rPr>
        <w:t>обжалуются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2) </w:t>
      </w:r>
      <w:r>
        <w:rPr>
          <w:rFonts w:cstheme="minorBidi"/>
        </w:rPr>
        <w:t>фамилию</w:t>
      </w:r>
      <w:r>
        <w:rPr>
          <w:rFonts w:cstheme="minorBidi"/>
        </w:rPr>
        <w:t xml:space="preserve">, </w:t>
      </w:r>
      <w:r>
        <w:rPr>
          <w:rFonts w:cstheme="minorBidi"/>
        </w:rPr>
        <w:t>имя</w:t>
      </w:r>
      <w:r>
        <w:rPr>
          <w:rFonts w:cstheme="minorBidi"/>
        </w:rPr>
        <w:t xml:space="preserve">, </w:t>
      </w:r>
      <w:r>
        <w:rPr>
          <w:rFonts w:cstheme="minorBidi"/>
        </w:rPr>
        <w:t>отчество</w:t>
      </w:r>
      <w:r>
        <w:rPr>
          <w:rFonts w:cstheme="minorBidi"/>
        </w:rPr>
        <w:t xml:space="preserve"> (</w:t>
      </w:r>
      <w:r>
        <w:rPr>
          <w:rFonts w:cstheme="minorBidi"/>
        </w:rPr>
        <w:t>последнее</w:t>
      </w:r>
      <w:r>
        <w:rPr>
          <w:rFonts w:cstheme="minorBidi"/>
        </w:rPr>
        <w:t xml:space="preserve"> -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наличии</w:t>
      </w:r>
      <w:r>
        <w:rPr>
          <w:rFonts w:cstheme="minorBidi"/>
        </w:rPr>
        <w:t>),</w:t>
      </w:r>
      <w:r>
        <w:rPr>
          <w:rFonts w:cstheme="minorBidi"/>
        </w:rPr>
        <w:t xml:space="preserve"> </w:t>
      </w:r>
      <w:r>
        <w:rPr>
          <w:rFonts w:cstheme="minorBidi"/>
        </w:rPr>
        <w:t>сведения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месте</w:t>
      </w:r>
      <w:r>
        <w:rPr>
          <w:rFonts w:cstheme="minorBidi"/>
        </w:rPr>
        <w:t xml:space="preserve"> </w:t>
      </w:r>
      <w:r>
        <w:rPr>
          <w:rFonts w:cstheme="minorBidi"/>
        </w:rPr>
        <w:t>жительства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- </w:t>
      </w:r>
      <w:r>
        <w:rPr>
          <w:rFonts w:cstheme="minorBidi"/>
        </w:rPr>
        <w:t>физического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наименование</w:t>
      </w:r>
      <w:r>
        <w:rPr>
          <w:rFonts w:cstheme="minorBidi"/>
        </w:rPr>
        <w:t xml:space="preserve">, </w:t>
      </w:r>
      <w:r>
        <w:rPr>
          <w:rFonts w:cstheme="minorBidi"/>
        </w:rPr>
        <w:t>сведения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месте</w:t>
      </w:r>
      <w:r>
        <w:rPr>
          <w:rFonts w:cstheme="minorBidi"/>
        </w:rPr>
        <w:t xml:space="preserve"> </w:t>
      </w:r>
      <w:r>
        <w:rPr>
          <w:rFonts w:cstheme="minorBidi"/>
        </w:rPr>
        <w:t>нахождения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- </w:t>
      </w:r>
      <w:r>
        <w:rPr>
          <w:rFonts w:cstheme="minorBidi"/>
        </w:rPr>
        <w:t>юридического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номер</w:t>
      </w:r>
      <w:r>
        <w:rPr>
          <w:rFonts w:cstheme="minorBidi"/>
        </w:rPr>
        <w:t xml:space="preserve"> (</w:t>
      </w:r>
      <w:r>
        <w:rPr>
          <w:rFonts w:cstheme="minorBidi"/>
        </w:rPr>
        <w:t>номера</w:t>
      </w:r>
      <w:r>
        <w:rPr>
          <w:rFonts w:cstheme="minorBidi"/>
        </w:rPr>
        <w:t xml:space="preserve">) </w:t>
      </w:r>
      <w:r>
        <w:rPr>
          <w:rFonts w:cstheme="minorBidi"/>
        </w:rPr>
        <w:t>контактного</w:t>
      </w:r>
      <w:r>
        <w:rPr>
          <w:rFonts w:cstheme="minorBidi"/>
        </w:rPr>
        <w:t xml:space="preserve"> </w:t>
      </w:r>
      <w:r>
        <w:rPr>
          <w:rFonts w:cstheme="minorBidi"/>
        </w:rPr>
        <w:t>телефона</w:t>
      </w:r>
      <w:r>
        <w:rPr>
          <w:rFonts w:cstheme="minorBidi"/>
        </w:rPr>
        <w:t xml:space="preserve">, </w:t>
      </w:r>
      <w:r>
        <w:rPr>
          <w:rFonts w:cstheme="minorBidi"/>
        </w:rPr>
        <w:t>адрес</w:t>
      </w:r>
      <w:r>
        <w:rPr>
          <w:rFonts w:cstheme="minorBidi"/>
        </w:rPr>
        <w:t xml:space="preserve"> (</w:t>
      </w:r>
      <w:r>
        <w:rPr>
          <w:rFonts w:cstheme="minorBidi"/>
        </w:rPr>
        <w:t>адреса</w:t>
      </w:r>
      <w:r>
        <w:rPr>
          <w:rFonts w:cstheme="minorBidi"/>
        </w:rPr>
        <w:t xml:space="preserve">) </w:t>
      </w:r>
      <w:r>
        <w:rPr>
          <w:rFonts w:cstheme="minorBidi"/>
        </w:rPr>
        <w:t>электрон</w:t>
      </w:r>
      <w:r>
        <w:rPr>
          <w:rFonts w:cstheme="minorBidi"/>
        </w:rPr>
        <w:t>ной</w:t>
      </w:r>
      <w:r>
        <w:rPr>
          <w:rFonts w:cstheme="minorBidi"/>
        </w:rPr>
        <w:t xml:space="preserve"> </w:t>
      </w:r>
      <w:r>
        <w:rPr>
          <w:rFonts w:cstheme="minorBidi"/>
        </w:rPr>
        <w:t>почты</w:t>
      </w:r>
      <w:r>
        <w:rPr>
          <w:rFonts w:cstheme="minorBidi"/>
        </w:rPr>
        <w:t xml:space="preserve"> (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наличии</w:t>
      </w:r>
      <w:r>
        <w:rPr>
          <w:rFonts w:cstheme="minorBidi"/>
        </w:rPr>
        <w:t xml:space="preserve">)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почтовый</w:t>
      </w:r>
      <w:r>
        <w:rPr>
          <w:rFonts w:cstheme="minorBidi"/>
        </w:rPr>
        <w:t xml:space="preserve"> </w:t>
      </w:r>
      <w:r>
        <w:rPr>
          <w:rFonts w:cstheme="minorBidi"/>
        </w:rPr>
        <w:t>адрес</w:t>
      </w:r>
      <w:r>
        <w:rPr>
          <w:rFonts w:cstheme="minorBidi"/>
        </w:rPr>
        <w:t xml:space="preserve">,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которым</w:t>
      </w:r>
      <w:r>
        <w:rPr>
          <w:rFonts w:cstheme="minorBidi"/>
        </w:rPr>
        <w:t xml:space="preserve"> </w:t>
      </w:r>
      <w:r>
        <w:rPr>
          <w:rFonts w:cstheme="minorBidi"/>
        </w:rPr>
        <w:t>должен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направлен</w:t>
      </w:r>
      <w:r>
        <w:rPr>
          <w:rFonts w:cstheme="minorBidi"/>
        </w:rPr>
        <w:t xml:space="preserve"> </w:t>
      </w:r>
      <w:r>
        <w:rPr>
          <w:rFonts w:cstheme="minorBidi"/>
        </w:rPr>
        <w:t>ответ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>);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3) </w:t>
      </w:r>
      <w:r>
        <w:rPr>
          <w:rFonts w:cstheme="minorBidi"/>
        </w:rPr>
        <w:t>сведения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обжалуемых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действиях</w:t>
      </w:r>
      <w:r>
        <w:rPr>
          <w:rFonts w:cstheme="minorBidi"/>
        </w:rPr>
        <w:t xml:space="preserve"> (</w:t>
      </w:r>
      <w:r>
        <w:rPr>
          <w:rFonts w:cstheme="minorBidi"/>
        </w:rPr>
        <w:t>бездействиях</w:t>
      </w:r>
      <w:r>
        <w:rPr>
          <w:rFonts w:cstheme="minorBidi"/>
        </w:rPr>
        <w:t xml:space="preserve">) </w:t>
      </w:r>
      <w:r>
        <w:rPr>
          <w:rFonts w:cstheme="minorBidi"/>
        </w:rPr>
        <w:t>органа</w:t>
      </w:r>
      <w:r>
        <w:rPr>
          <w:rFonts w:cstheme="minorBidi"/>
        </w:rPr>
        <w:t xml:space="preserve">, </w:t>
      </w:r>
      <w:r>
        <w:rPr>
          <w:rFonts w:cstheme="minorBidi"/>
        </w:rPr>
        <w:t>предоставляющего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Муниципальную</w:t>
      </w:r>
      <w:r>
        <w:rPr>
          <w:rFonts w:cstheme="minorBidi"/>
        </w:rPr>
        <w:t xml:space="preserve"> </w:t>
      </w:r>
      <w:r>
        <w:rPr>
          <w:rFonts w:cstheme="minorBidi"/>
        </w:rPr>
        <w:t>услугу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4) </w:t>
      </w:r>
      <w:r>
        <w:rPr>
          <w:rFonts w:cstheme="minorBidi"/>
        </w:rPr>
        <w:t>доводы</w:t>
      </w:r>
      <w:r>
        <w:rPr>
          <w:rFonts w:cstheme="minorBidi"/>
        </w:rPr>
        <w:t xml:space="preserve">,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основании</w:t>
      </w:r>
      <w:r>
        <w:rPr>
          <w:rFonts w:cstheme="minorBidi"/>
        </w:rPr>
        <w:t xml:space="preserve"> </w:t>
      </w:r>
      <w:r>
        <w:rPr>
          <w:rFonts w:cstheme="minorBidi"/>
        </w:rPr>
        <w:t>котор</w:t>
      </w:r>
      <w:r>
        <w:rPr>
          <w:rFonts w:cstheme="minorBidi"/>
        </w:rPr>
        <w:t>ых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согласен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решением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действием</w:t>
      </w:r>
      <w:r>
        <w:rPr>
          <w:rFonts w:cstheme="minorBidi"/>
        </w:rPr>
        <w:t xml:space="preserve"> (</w:t>
      </w:r>
      <w:r>
        <w:rPr>
          <w:rFonts w:cstheme="minorBidi"/>
        </w:rPr>
        <w:t>бездействием</w:t>
      </w:r>
      <w:r>
        <w:rPr>
          <w:rFonts w:cstheme="minorBidi"/>
        </w:rPr>
        <w:t xml:space="preserve">) </w:t>
      </w:r>
      <w:r>
        <w:rPr>
          <w:rFonts w:cstheme="minorBidi"/>
        </w:rPr>
        <w:t>органа</w:t>
      </w:r>
      <w:r>
        <w:rPr>
          <w:rFonts w:cstheme="minorBidi"/>
        </w:rPr>
        <w:t xml:space="preserve">, </w:t>
      </w:r>
      <w:r>
        <w:rPr>
          <w:rFonts w:cstheme="minorBidi"/>
        </w:rPr>
        <w:t>предоставляющего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Муниципальную</w:t>
      </w:r>
      <w:r>
        <w:rPr>
          <w:rFonts w:cstheme="minorBidi"/>
        </w:rPr>
        <w:t xml:space="preserve"> </w:t>
      </w:r>
      <w:r>
        <w:rPr>
          <w:rFonts w:cstheme="minorBidi"/>
        </w:rPr>
        <w:t>услугу</w:t>
      </w:r>
      <w:r>
        <w:rPr>
          <w:rFonts w:cstheme="minorBidi"/>
        </w:rPr>
        <w:t xml:space="preserve"> 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>Заявителем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могут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представлены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 (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наличии</w:t>
      </w:r>
      <w:r>
        <w:rPr>
          <w:rFonts w:cstheme="minorBidi"/>
        </w:rPr>
        <w:t xml:space="preserve">), </w:t>
      </w:r>
      <w:r>
        <w:rPr>
          <w:rFonts w:cstheme="minorBidi"/>
        </w:rPr>
        <w:t>подтверждающие</w:t>
      </w:r>
      <w:r>
        <w:rPr>
          <w:rFonts w:cstheme="minorBidi"/>
        </w:rPr>
        <w:t xml:space="preserve"> </w:t>
      </w:r>
      <w:r>
        <w:rPr>
          <w:rFonts w:cstheme="minorBidi"/>
        </w:rPr>
        <w:t>его</w:t>
      </w:r>
      <w:r>
        <w:rPr>
          <w:rFonts w:cstheme="minorBidi"/>
        </w:rPr>
        <w:t xml:space="preserve"> </w:t>
      </w:r>
      <w:r>
        <w:rPr>
          <w:rFonts w:cstheme="minorBidi"/>
        </w:rPr>
        <w:t>доводы</w:t>
      </w:r>
      <w:r>
        <w:rPr>
          <w:rFonts w:cstheme="minorBidi"/>
        </w:rPr>
        <w:t xml:space="preserve">,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копии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28.5.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жалоба</w:t>
      </w:r>
      <w:r>
        <w:rPr>
          <w:rFonts w:cstheme="minorBidi"/>
        </w:rPr>
        <w:t xml:space="preserve"> </w:t>
      </w:r>
      <w:r>
        <w:rPr>
          <w:rFonts w:cstheme="minorBidi"/>
        </w:rPr>
        <w:t>подается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,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</w:t>
      </w:r>
      <w:r>
        <w:rPr>
          <w:rFonts w:cstheme="minorBidi"/>
        </w:rPr>
        <w:t xml:space="preserve">, </w:t>
      </w:r>
      <w:r>
        <w:rPr>
          <w:rFonts w:cstheme="minorBidi"/>
        </w:rPr>
        <w:t>подтверждающий</w:t>
      </w:r>
      <w:r>
        <w:rPr>
          <w:rFonts w:cstheme="minorBidi"/>
        </w:rPr>
        <w:t xml:space="preserve"> </w:t>
      </w:r>
      <w:r>
        <w:rPr>
          <w:rFonts w:cstheme="minorBidi"/>
        </w:rPr>
        <w:t>полномочия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осуществление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имени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28.6. </w:t>
      </w:r>
      <w:r>
        <w:rPr>
          <w:rFonts w:cstheme="minorBidi"/>
        </w:rPr>
        <w:t>Жалоба</w:t>
      </w:r>
      <w:r>
        <w:rPr>
          <w:rFonts w:cstheme="minorBidi"/>
        </w:rPr>
        <w:t xml:space="preserve">, </w:t>
      </w:r>
      <w:r>
        <w:rPr>
          <w:rFonts w:cstheme="minorBidi"/>
        </w:rPr>
        <w:t>поступившая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подлежит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рассмотрению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должностным</w:t>
      </w:r>
      <w:r>
        <w:rPr>
          <w:rFonts w:cstheme="minorBidi"/>
        </w:rPr>
        <w:t xml:space="preserve"> </w:t>
      </w:r>
      <w:r>
        <w:rPr>
          <w:rFonts w:cstheme="minorBidi"/>
        </w:rPr>
        <w:t>лиц</w:t>
      </w:r>
      <w:r>
        <w:rPr>
          <w:rFonts w:cstheme="minorBidi"/>
        </w:rPr>
        <w:t>ом</w:t>
      </w:r>
      <w:r>
        <w:rPr>
          <w:rFonts w:cstheme="minorBidi"/>
        </w:rPr>
        <w:t xml:space="preserve">, </w:t>
      </w:r>
      <w:r>
        <w:rPr>
          <w:rFonts w:cstheme="minorBidi"/>
        </w:rPr>
        <w:t>уполномоченным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рассмотрение</w:t>
      </w:r>
      <w:r>
        <w:rPr>
          <w:rFonts w:cstheme="minorBidi"/>
        </w:rPr>
        <w:t xml:space="preserve"> </w:t>
      </w:r>
      <w:r>
        <w:rPr>
          <w:rFonts w:cstheme="minorBidi"/>
        </w:rPr>
        <w:t>жалоб</w:t>
      </w:r>
      <w:r>
        <w:rPr>
          <w:rFonts w:cstheme="minorBidi"/>
        </w:rPr>
        <w:t xml:space="preserve">, </w:t>
      </w:r>
      <w:r>
        <w:rPr>
          <w:rFonts w:cstheme="minorBidi"/>
        </w:rPr>
        <w:t>который</w:t>
      </w:r>
      <w:r>
        <w:rPr>
          <w:rFonts w:cstheme="minorBidi"/>
        </w:rPr>
        <w:t xml:space="preserve"> </w:t>
      </w:r>
      <w:r>
        <w:rPr>
          <w:rFonts w:cstheme="minorBidi"/>
        </w:rPr>
        <w:t>обеспечивает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1) </w:t>
      </w:r>
      <w:r>
        <w:rPr>
          <w:rFonts w:cstheme="minorBidi"/>
        </w:rPr>
        <w:t>прием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рассмотрение</w:t>
      </w:r>
      <w:r>
        <w:rPr>
          <w:rFonts w:cstheme="minorBidi"/>
        </w:rPr>
        <w:t xml:space="preserve"> </w:t>
      </w:r>
      <w:r>
        <w:rPr>
          <w:rFonts w:cstheme="minorBidi"/>
        </w:rPr>
        <w:t>жалоб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требованиями</w:t>
      </w:r>
      <w:r>
        <w:rPr>
          <w:rFonts w:cstheme="minorBidi"/>
        </w:rPr>
        <w:t xml:space="preserve"> </w:t>
      </w:r>
      <w:r>
        <w:rPr>
          <w:rFonts w:cstheme="minorBidi"/>
        </w:rPr>
        <w:t>Федерального</w:t>
      </w:r>
      <w:r>
        <w:rPr>
          <w:rFonts w:cstheme="minorBidi"/>
        </w:rPr>
        <w:t xml:space="preserve"> </w:t>
      </w:r>
      <w:r>
        <w:rPr>
          <w:rFonts w:cstheme="minorBidi"/>
        </w:rPr>
        <w:t>закона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27.07.2010 </w:t>
      </w:r>
      <w:r>
        <w:rPr>
          <w:rFonts w:cstheme="minorBidi"/>
        </w:rPr>
        <w:t>№</w:t>
      </w:r>
      <w:r>
        <w:rPr>
          <w:rFonts w:cstheme="minorBidi"/>
        </w:rPr>
        <w:t xml:space="preserve"> 210-</w:t>
      </w:r>
      <w:r>
        <w:rPr>
          <w:rFonts w:cstheme="minorBidi"/>
        </w:rPr>
        <w:t>ФЗ</w:t>
      </w:r>
      <w:r>
        <w:rPr>
          <w:rFonts w:cstheme="minorBidi"/>
        </w:rPr>
        <w:t xml:space="preserve"> </w:t>
      </w:r>
      <w:r>
        <w:rPr>
          <w:rFonts w:cstheme="minorBidi"/>
        </w:rPr>
        <w:t>«Об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услуг»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2) </w:t>
      </w:r>
      <w:r>
        <w:rPr>
          <w:rFonts w:cstheme="minorBidi"/>
        </w:rPr>
        <w:t>информирование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Представителей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)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обжалования</w:t>
      </w:r>
      <w:r>
        <w:rPr>
          <w:rFonts w:cstheme="minorBidi"/>
        </w:rPr>
        <w:t xml:space="preserve"> </w:t>
      </w:r>
      <w:r>
        <w:rPr>
          <w:rFonts w:cstheme="minorBidi"/>
        </w:rPr>
        <w:t>решений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 (</w:t>
      </w:r>
      <w:r>
        <w:rPr>
          <w:rFonts w:cstheme="minorBidi"/>
        </w:rPr>
        <w:t>бездействия</w:t>
      </w:r>
      <w:r>
        <w:rPr>
          <w:rFonts w:cstheme="minorBidi"/>
        </w:rPr>
        <w:t xml:space="preserve">), </w:t>
      </w:r>
      <w:r>
        <w:rPr>
          <w:rFonts w:cstheme="minorBidi"/>
        </w:rPr>
        <w:t>нарушающих</w:t>
      </w:r>
      <w:r>
        <w:rPr>
          <w:rFonts w:cstheme="minorBidi"/>
        </w:rPr>
        <w:t xml:space="preserve">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права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законные</w:t>
      </w:r>
      <w:r>
        <w:rPr>
          <w:rFonts w:cstheme="minorBidi"/>
        </w:rPr>
        <w:t xml:space="preserve"> </w:t>
      </w:r>
      <w:r>
        <w:rPr>
          <w:rFonts w:cstheme="minorBidi"/>
        </w:rPr>
        <w:t>интересы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28.7. </w:t>
      </w:r>
      <w:r>
        <w:rPr>
          <w:rFonts w:cstheme="minorBidi"/>
        </w:rPr>
        <w:t>Жалоба</w:t>
      </w:r>
      <w:r>
        <w:rPr>
          <w:rFonts w:cstheme="minorBidi"/>
        </w:rPr>
        <w:t xml:space="preserve">, </w:t>
      </w:r>
      <w:r>
        <w:rPr>
          <w:rFonts w:cstheme="minorBidi"/>
        </w:rPr>
        <w:t>поступившая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подлежит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позднее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следующего</w:t>
      </w:r>
      <w:r>
        <w:rPr>
          <w:rFonts w:cstheme="minorBidi"/>
        </w:rPr>
        <w:t xml:space="preserve"> </w:t>
      </w:r>
      <w:r>
        <w:rPr>
          <w:rFonts w:cstheme="minorBidi"/>
        </w:rPr>
        <w:t>рабочего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 </w:t>
      </w:r>
      <w:r>
        <w:rPr>
          <w:rFonts w:cstheme="minorBidi"/>
        </w:rPr>
        <w:t>со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 </w:t>
      </w:r>
      <w:r>
        <w:rPr>
          <w:rFonts w:cstheme="minorBidi"/>
        </w:rPr>
        <w:t>ее</w:t>
      </w:r>
      <w:r>
        <w:rPr>
          <w:rFonts w:cstheme="minorBidi"/>
        </w:rPr>
        <w:t xml:space="preserve"> </w:t>
      </w:r>
      <w:r>
        <w:rPr>
          <w:rFonts w:cstheme="minorBidi"/>
        </w:rPr>
        <w:t>поступления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>28</w:t>
      </w:r>
      <w:r>
        <w:rPr>
          <w:rFonts w:cstheme="minorBidi"/>
        </w:rPr>
        <w:t xml:space="preserve">.8. </w:t>
      </w:r>
      <w:r>
        <w:rPr>
          <w:rFonts w:cstheme="minorBidi"/>
        </w:rPr>
        <w:t>Жалоба</w:t>
      </w:r>
      <w:r>
        <w:rPr>
          <w:rFonts w:cstheme="minorBidi"/>
        </w:rPr>
        <w:t xml:space="preserve"> </w:t>
      </w:r>
      <w:r>
        <w:rPr>
          <w:rFonts w:cstheme="minorBidi"/>
        </w:rPr>
        <w:t>подлежит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рассмотрению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течение</w:t>
      </w:r>
      <w:r>
        <w:rPr>
          <w:rFonts w:cstheme="minorBidi"/>
        </w:rPr>
        <w:t xml:space="preserve"> 15 </w:t>
      </w:r>
      <w:r>
        <w:rPr>
          <w:rFonts w:cstheme="minorBidi"/>
        </w:rPr>
        <w:t>рабочих</w:t>
      </w:r>
      <w:r>
        <w:rPr>
          <w:rFonts w:cstheme="minorBidi"/>
        </w:rPr>
        <w:t xml:space="preserve"> </w:t>
      </w:r>
      <w:r>
        <w:rPr>
          <w:rFonts w:cstheme="minorBidi"/>
        </w:rPr>
        <w:t>дней</w:t>
      </w:r>
      <w:r>
        <w:rPr>
          <w:rFonts w:cstheme="minorBidi"/>
        </w:rPr>
        <w:t xml:space="preserve"> </w:t>
      </w:r>
      <w:r>
        <w:rPr>
          <w:rFonts w:cstheme="minorBidi"/>
        </w:rPr>
        <w:t>со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 </w:t>
      </w:r>
      <w:r>
        <w:rPr>
          <w:rFonts w:cstheme="minorBidi"/>
        </w:rPr>
        <w:t>ее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течение</w:t>
      </w:r>
      <w:r>
        <w:rPr>
          <w:rFonts w:cstheme="minorBidi"/>
        </w:rPr>
        <w:t xml:space="preserve"> 5 </w:t>
      </w:r>
      <w:r>
        <w:rPr>
          <w:rFonts w:cstheme="minorBidi"/>
        </w:rPr>
        <w:t>рабочих</w:t>
      </w:r>
      <w:r>
        <w:rPr>
          <w:rFonts w:cstheme="minorBidi"/>
        </w:rPr>
        <w:t xml:space="preserve"> </w:t>
      </w:r>
      <w:r>
        <w:rPr>
          <w:rFonts w:cstheme="minorBidi"/>
        </w:rPr>
        <w:t>дней</w:t>
      </w:r>
      <w:r>
        <w:rPr>
          <w:rFonts w:cstheme="minorBidi"/>
        </w:rPr>
        <w:t xml:space="preserve"> </w:t>
      </w:r>
      <w:r>
        <w:rPr>
          <w:rFonts w:cstheme="minorBidi"/>
        </w:rPr>
        <w:t>со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 </w:t>
      </w:r>
      <w:r>
        <w:rPr>
          <w:rFonts w:cstheme="minorBidi"/>
        </w:rPr>
        <w:t>ее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обжалования</w:t>
      </w:r>
      <w:r>
        <w:rPr>
          <w:rFonts w:cstheme="minorBidi"/>
        </w:rPr>
        <w:t xml:space="preserve"> </w:t>
      </w:r>
      <w:r>
        <w:rPr>
          <w:rFonts w:cstheme="minorBidi"/>
        </w:rPr>
        <w:t>отказа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у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исправлении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допущенных</w:t>
      </w:r>
      <w:r>
        <w:rPr>
          <w:rFonts w:cstheme="minorBidi"/>
        </w:rPr>
        <w:t xml:space="preserve"> </w:t>
      </w:r>
      <w:r>
        <w:rPr>
          <w:rFonts w:cstheme="minorBidi"/>
        </w:rPr>
        <w:t>опечаток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ошибок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обжалования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нарушения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установленного</w:t>
      </w:r>
      <w:r>
        <w:rPr>
          <w:rFonts w:cstheme="minorBidi"/>
        </w:rPr>
        <w:t xml:space="preserve"> </w:t>
      </w:r>
      <w:r>
        <w:rPr>
          <w:rFonts w:cstheme="minorBidi"/>
        </w:rPr>
        <w:t>срока</w:t>
      </w:r>
      <w:r>
        <w:rPr>
          <w:rFonts w:cstheme="minorBidi"/>
        </w:rPr>
        <w:t xml:space="preserve"> </w:t>
      </w:r>
      <w:r>
        <w:rPr>
          <w:rFonts w:cstheme="minorBidi"/>
        </w:rPr>
        <w:t>таких</w:t>
      </w:r>
      <w:r>
        <w:rPr>
          <w:rFonts w:cstheme="minorBidi"/>
        </w:rPr>
        <w:t xml:space="preserve"> </w:t>
      </w:r>
      <w:r>
        <w:rPr>
          <w:rFonts w:cstheme="minorBidi"/>
        </w:rPr>
        <w:t>исправлений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28.9.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подана</w:t>
      </w:r>
      <w:r>
        <w:rPr>
          <w:rFonts w:cstheme="minorBidi"/>
        </w:rPr>
        <w:t xml:space="preserve"> </w:t>
      </w:r>
      <w:r>
        <w:rPr>
          <w:rFonts w:cstheme="minorBidi"/>
        </w:rPr>
        <w:t>жалоба</w:t>
      </w:r>
      <w:r>
        <w:rPr>
          <w:rFonts w:cstheme="minorBidi"/>
        </w:rPr>
        <w:t xml:space="preserve">, </w:t>
      </w:r>
      <w:r>
        <w:rPr>
          <w:rFonts w:cstheme="minorBidi"/>
        </w:rPr>
        <w:t>рассмотрение</w:t>
      </w:r>
      <w:r>
        <w:rPr>
          <w:rFonts w:cstheme="minorBidi"/>
        </w:rPr>
        <w:t xml:space="preserve"> </w:t>
      </w:r>
      <w:r>
        <w:rPr>
          <w:rFonts w:cstheme="minorBidi"/>
        </w:rPr>
        <w:t>которой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входит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его</w:t>
      </w:r>
      <w:r>
        <w:rPr>
          <w:rFonts w:cstheme="minorBidi"/>
        </w:rPr>
        <w:t xml:space="preserve"> </w:t>
      </w:r>
      <w:r>
        <w:rPr>
          <w:rFonts w:cstheme="minorBidi"/>
        </w:rPr>
        <w:t>компетенцию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течение</w:t>
      </w:r>
      <w:r>
        <w:rPr>
          <w:rFonts w:cstheme="minorBidi"/>
        </w:rPr>
        <w:t xml:space="preserve"> 3 </w:t>
      </w:r>
      <w:r>
        <w:rPr>
          <w:rFonts w:cstheme="minorBidi"/>
        </w:rPr>
        <w:t>рабочих</w:t>
      </w:r>
      <w:r>
        <w:rPr>
          <w:rFonts w:cstheme="minorBidi"/>
        </w:rPr>
        <w:t xml:space="preserve"> </w:t>
      </w:r>
      <w:r>
        <w:rPr>
          <w:rFonts w:cstheme="minorBidi"/>
        </w:rPr>
        <w:t>дней</w:t>
      </w:r>
      <w:r>
        <w:rPr>
          <w:rFonts w:cstheme="minorBidi"/>
        </w:rPr>
        <w:t xml:space="preserve"> </w:t>
      </w:r>
      <w:r>
        <w:rPr>
          <w:rFonts w:cstheme="minorBidi"/>
        </w:rPr>
        <w:t>со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 </w:t>
      </w:r>
      <w:r>
        <w:rPr>
          <w:rFonts w:cstheme="minorBidi"/>
        </w:rPr>
        <w:t>ее</w:t>
      </w:r>
      <w:r>
        <w:rPr>
          <w:rFonts w:cstheme="minorBidi"/>
        </w:rPr>
        <w:t xml:space="preserve"> </w:t>
      </w:r>
      <w:r>
        <w:rPr>
          <w:rFonts w:cstheme="minorBidi"/>
        </w:rPr>
        <w:t>ре</w:t>
      </w:r>
      <w:r>
        <w:rPr>
          <w:rFonts w:cstheme="minorBidi"/>
        </w:rPr>
        <w:t>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жалоба</w:t>
      </w:r>
      <w:r>
        <w:rPr>
          <w:rFonts w:cstheme="minorBidi"/>
        </w:rPr>
        <w:t xml:space="preserve"> </w:t>
      </w:r>
      <w:r>
        <w:rPr>
          <w:rFonts w:cstheme="minorBidi"/>
        </w:rPr>
        <w:t>перенаправляется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уполномоченный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ее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рассмотрение</w:t>
      </w:r>
      <w:r>
        <w:rPr>
          <w:rFonts w:cstheme="minorBidi"/>
        </w:rPr>
        <w:t xml:space="preserve"> </w:t>
      </w:r>
      <w:r>
        <w:rPr>
          <w:rFonts w:cstheme="minorBidi"/>
        </w:rPr>
        <w:lastRenderedPageBreak/>
        <w:t>орган</w:t>
      </w:r>
      <w:r>
        <w:rPr>
          <w:rFonts w:cstheme="minorBidi"/>
        </w:rPr>
        <w:t xml:space="preserve">,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чем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письменной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информируется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>).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этом</w:t>
      </w:r>
      <w:r>
        <w:rPr>
          <w:rFonts w:cstheme="minorBidi"/>
        </w:rPr>
        <w:t xml:space="preserve">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рассмотрения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исчисляется</w:t>
      </w:r>
      <w:r>
        <w:rPr>
          <w:rFonts w:cstheme="minorBidi"/>
        </w:rPr>
        <w:t xml:space="preserve"> </w:t>
      </w:r>
      <w:r>
        <w:rPr>
          <w:rFonts w:cstheme="minorBidi"/>
        </w:rPr>
        <w:t>со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уполномоченном</w:t>
      </w:r>
      <w:r>
        <w:rPr>
          <w:rFonts w:cstheme="minorBidi"/>
        </w:rPr>
        <w:t xml:space="preserve"> </w:t>
      </w:r>
      <w:r>
        <w:rPr>
          <w:rFonts w:cstheme="minorBidi"/>
        </w:rPr>
        <w:t>н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ее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рассмотрение</w:t>
      </w:r>
      <w:r>
        <w:rPr>
          <w:rFonts w:cstheme="minorBidi"/>
        </w:rPr>
        <w:t xml:space="preserve"> </w:t>
      </w:r>
      <w:r>
        <w:rPr>
          <w:rFonts w:cstheme="minorBidi"/>
        </w:rPr>
        <w:t>органе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28.10.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результатам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рассмотрения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принимает</w:t>
      </w:r>
      <w:r>
        <w:rPr>
          <w:rFonts w:cstheme="minorBidi"/>
        </w:rPr>
        <w:t xml:space="preserve"> </w:t>
      </w:r>
      <w:r>
        <w:rPr>
          <w:rFonts w:cstheme="minorBidi"/>
        </w:rPr>
        <w:t>одно</w:t>
      </w:r>
      <w:r>
        <w:rPr>
          <w:rFonts w:cstheme="minorBidi"/>
        </w:rPr>
        <w:t xml:space="preserve"> </w:t>
      </w:r>
      <w:r>
        <w:rPr>
          <w:rFonts w:cstheme="minorBidi"/>
        </w:rPr>
        <w:t>из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следующих</w:t>
      </w:r>
      <w:r>
        <w:rPr>
          <w:rFonts w:cstheme="minorBidi"/>
        </w:rPr>
        <w:t xml:space="preserve"> </w:t>
      </w:r>
      <w:r>
        <w:rPr>
          <w:rFonts w:cstheme="minorBidi"/>
        </w:rPr>
        <w:t>решений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735"/>
        </w:tabs>
        <w:spacing w:line="302" w:lineRule="exact"/>
        <w:ind w:firstLine="737"/>
        <w:jc w:val="both"/>
        <w:rPr>
          <w:rFonts w:cstheme="minorBidi"/>
        </w:rPr>
      </w:pPr>
      <w:r>
        <w:rPr>
          <w:rFonts w:cstheme="minorBidi"/>
        </w:rPr>
        <w:t xml:space="preserve">1) </w:t>
      </w:r>
      <w:r>
        <w:rPr>
          <w:rFonts w:cstheme="minorBidi"/>
        </w:rPr>
        <w:t>жалоба</w:t>
      </w:r>
      <w:r>
        <w:rPr>
          <w:rFonts w:cstheme="minorBidi"/>
        </w:rPr>
        <w:t xml:space="preserve"> </w:t>
      </w:r>
      <w:r>
        <w:rPr>
          <w:rFonts w:cstheme="minorBidi"/>
        </w:rPr>
        <w:t>удовлетворяется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отмены</w:t>
      </w:r>
      <w:r>
        <w:rPr>
          <w:rFonts w:cstheme="minorBidi"/>
        </w:rPr>
        <w:t xml:space="preserve"> </w:t>
      </w:r>
      <w:r>
        <w:rPr>
          <w:rFonts w:cstheme="minorBidi"/>
        </w:rPr>
        <w:t>принятого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, </w:t>
      </w:r>
      <w:r>
        <w:rPr>
          <w:rFonts w:cstheme="minorBidi"/>
        </w:rPr>
        <w:t>исправления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допущенных</w:t>
      </w:r>
      <w:r>
        <w:rPr>
          <w:rFonts w:cstheme="minorBidi"/>
        </w:rPr>
        <w:t xml:space="preserve"> </w:t>
      </w:r>
      <w:r>
        <w:rPr>
          <w:rFonts w:cstheme="minorBidi"/>
        </w:rPr>
        <w:t>опечаток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ошибок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выданных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результате</w:t>
      </w:r>
      <w:r>
        <w:rPr>
          <w:rFonts w:cstheme="minorBidi"/>
        </w:rPr>
        <w:t xml:space="preserve"> </w:t>
      </w:r>
      <w:r>
        <w:rPr>
          <w:rFonts w:cstheme="minorBidi"/>
        </w:rPr>
        <w:t>пр</w:t>
      </w:r>
      <w:r>
        <w:rPr>
          <w:rFonts w:cstheme="minorBidi"/>
        </w:rPr>
        <w:t>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документах</w:t>
      </w:r>
      <w:r>
        <w:rPr>
          <w:rFonts w:cstheme="minorBidi"/>
        </w:rPr>
        <w:t xml:space="preserve">, </w:t>
      </w:r>
      <w:r>
        <w:rPr>
          <w:rFonts w:cstheme="minorBidi"/>
        </w:rPr>
        <w:t>возврата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</w:t>
      </w:r>
      <w:r>
        <w:rPr>
          <w:rFonts w:cstheme="minorBidi"/>
        </w:rPr>
        <w:t>денежных</w:t>
      </w:r>
      <w:r>
        <w:rPr>
          <w:rFonts w:cstheme="minorBidi"/>
        </w:rPr>
        <w:t xml:space="preserve"> </w:t>
      </w:r>
      <w:r>
        <w:rPr>
          <w:rFonts w:cstheme="minorBidi"/>
        </w:rPr>
        <w:t>средств</w:t>
      </w:r>
      <w:r>
        <w:rPr>
          <w:rFonts w:cstheme="minorBidi"/>
        </w:rPr>
        <w:t xml:space="preserve">, </w:t>
      </w:r>
      <w:r>
        <w:rPr>
          <w:rFonts w:cstheme="minorBidi"/>
        </w:rPr>
        <w:t>взимание</w:t>
      </w:r>
      <w:r>
        <w:rPr>
          <w:rFonts w:cstheme="minorBidi"/>
        </w:rPr>
        <w:t xml:space="preserve"> </w:t>
      </w:r>
      <w:r>
        <w:rPr>
          <w:rFonts w:cstheme="minorBidi"/>
        </w:rPr>
        <w:t>которых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предусмотрено</w:t>
      </w:r>
      <w:r>
        <w:rPr>
          <w:rFonts w:cstheme="minorBidi"/>
        </w:rPr>
        <w:t xml:space="preserve"> </w:t>
      </w:r>
      <w:r>
        <w:rPr>
          <w:rFonts w:cstheme="minorBidi"/>
        </w:rPr>
        <w:t>нормативными</w:t>
      </w:r>
      <w:r>
        <w:rPr>
          <w:rFonts w:cstheme="minorBidi"/>
        </w:rPr>
        <w:t xml:space="preserve"> </w:t>
      </w:r>
      <w:r>
        <w:rPr>
          <w:rFonts w:cstheme="minorBidi"/>
        </w:rPr>
        <w:t>правовыми</w:t>
      </w:r>
      <w:r>
        <w:rPr>
          <w:rFonts w:cstheme="minorBidi"/>
        </w:rPr>
        <w:t xml:space="preserve"> </w:t>
      </w:r>
      <w:r>
        <w:rPr>
          <w:rFonts w:cstheme="minorBidi"/>
        </w:rPr>
        <w:t>актами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, </w:t>
      </w:r>
      <w:r>
        <w:rPr>
          <w:rFonts w:cstheme="minorBidi"/>
        </w:rPr>
        <w:t>нормативными</w:t>
      </w:r>
      <w:r>
        <w:rPr>
          <w:rFonts w:cstheme="minorBidi"/>
        </w:rPr>
        <w:t xml:space="preserve"> </w:t>
      </w:r>
      <w:r>
        <w:rPr>
          <w:rFonts w:cstheme="minorBidi"/>
        </w:rPr>
        <w:t>правовыми</w:t>
      </w:r>
      <w:r>
        <w:rPr>
          <w:rFonts w:cstheme="minorBidi"/>
        </w:rPr>
        <w:t xml:space="preserve"> </w:t>
      </w:r>
      <w:r>
        <w:rPr>
          <w:rFonts w:cstheme="minorBidi"/>
        </w:rPr>
        <w:t>актами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удовлетворении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отказывает</w:t>
      </w:r>
      <w:r>
        <w:rPr>
          <w:rFonts w:cstheme="minorBidi"/>
        </w:rPr>
        <w:t>ся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28.11.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позднее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, </w:t>
      </w:r>
      <w:r>
        <w:rPr>
          <w:rFonts w:cstheme="minorBidi"/>
        </w:rPr>
        <w:t>следующего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днем</w:t>
      </w:r>
      <w:r>
        <w:rPr>
          <w:rFonts w:cstheme="minorBidi"/>
        </w:rPr>
        <w:t xml:space="preserve"> </w:t>
      </w:r>
      <w:r>
        <w:rPr>
          <w:rFonts w:cstheme="minorBidi"/>
        </w:rPr>
        <w:t>принятия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указанного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28.10.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,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письменной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желанию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направляетс</w:t>
      </w:r>
      <w:r>
        <w:rPr>
          <w:rFonts w:cstheme="minorBidi"/>
        </w:rPr>
        <w:t>я</w:t>
      </w:r>
      <w:r>
        <w:rPr>
          <w:rFonts w:cstheme="minorBidi"/>
        </w:rPr>
        <w:t xml:space="preserve"> </w:t>
      </w:r>
      <w:r>
        <w:rPr>
          <w:rFonts w:cstheme="minorBidi"/>
        </w:rPr>
        <w:t>мотивированный</w:t>
      </w:r>
      <w:r>
        <w:rPr>
          <w:rFonts w:cstheme="minorBidi"/>
        </w:rPr>
        <w:t xml:space="preserve"> </w:t>
      </w:r>
      <w:r>
        <w:rPr>
          <w:rFonts w:cstheme="minorBidi"/>
        </w:rPr>
        <w:t>ответ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результатах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рассмотрения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28.12.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признания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подлежащей</w:t>
      </w:r>
      <w:r>
        <w:rPr>
          <w:rFonts w:cstheme="minorBidi"/>
        </w:rPr>
        <w:t xml:space="preserve"> </w:t>
      </w:r>
      <w:r>
        <w:rPr>
          <w:rFonts w:cstheme="minorBidi"/>
        </w:rPr>
        <w:t>удовлетворению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ответе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принимает</w:t>
      </w:r>
      <w:r>
        <w:rPr>
          <w:rFonts w:cstheme="minorBidi"/>
        </w:rPr>
        <w:t xml:space="preserve"> </w:t>
      </w:r>
      <w:r>
        <w:rPr>
          <w:rFonts w:cstheme="minorBidi"/>
        </w:rPr>
        <w:t>исчерпывающие</w:t>
      </w:r>
      <w:r>
        <w:rPr>
          <w:rFonts w:cstheme="minorBidi"/>
        </w:rPr>
        <w:t xml:space="preserve"> </w:t>
      </w:r>
      <w:r>
        <w:rPr>
          <w:rFonts w:cstheme="minorBidi"/>
        </w:rPr>
        <w:t>меры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устранению</w:t>
      </w:r>
      <w:r>
        <w:rPr>
          <w:rFonts w:cstheme="minorBidi"/>
        </w:rPr>
        <w:t xml:space="preserve"> </w:t>
      </w:r>
      <w:r>
        <w:rPr>
          <w:rFonts w:cstheme="minorBidi"/>
        </w:rPr>
        <w:t>выявленных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нарушений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направ</w:t>
      </w:r>
      <w:r>
        <w:rPr>
          <w:rFonts w:cstheme="minorBidi"/>
        </w:rPr>
        <w:t>ление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</w:t>
      </w:r>
      <w:bookmarkStart w:id="2" w:name="__DdeLink__218218_3374349531"/>
      <w:r>
        <w:rPr>
          <w:rFonts w:cstheme="minorBidi"/>
        </w:rPr>
        <w:t>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>)</w:t>
      </w:r>
      <w:bookmarkEnd w:id="2"/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позднее</w:t>
      </w:r>
      <w:r>
        <w:rPr>
          <w:rFonts w:cstheme="minorBidi"/>
        </w:rPr>
        <w:t xml:space="preserve"> </w:t>
      </w:r>
      <w:r>
        <w:rPr>
          <w:rFonts w:cstheme="minorBidi"/>
        </w:rPr>
        <w:t>сроков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8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 </w:t>
      </w:r>
      <w:r>
        <w:rPr>
          <w:rFonts w:cstheme="minorBidi"/>
        </w:rPr>
        <w:t>со</w:t>
      </w:r>
      <w:r>
        <w:rPr>
          <w:rFonts w:cstheme="minorBidi"/>
        </w:rPr>
        <w:t xml:space="preserve"> </w:t>
      </w:r>
      <w:r>
        <w:rPr>
          <w:rFonts w:cstheme="minorBidi"/>
        </w:rPr>
        <w:t>дня</w:t>
      </w:r>
      <w:r>
        <w:rPr>
          <w:rFonts w:cstheme="minorBidi"/>
        </w:rPr>
        <w:t xml:space="preserve"> </w:t>
      </w:r>
      <w:r>
        <w:rPr>
          <w:rFonts w:cstheme="minorBidi"/>
        </w:rPr>
        <w:t>принятия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приносит</w:t>
      </w:r>
      <w:r>
        <w:rPr>
          <w:rFonts w:cstheme="minorBidi"/>
        </w:rPr>
        <w:t xml:space="preserve"> </w:t>
      </w:r>
      <w:r>
        <w:rPr>
          <w:rFonts w:cstheme="minorBidi"/>
        </w:rPr>
        <w:t>изв</w:t>
      </w:r>
      <w:r>
        <w:rPr>
          <w:rFonts w:cstheme="minorBidi"/>
        </w:rPr>
        <w:t>инения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доставленные</w:t>
      </w:r>
      <w:r>
        <w:rPr>
          <w:rFonts w:cstheme="minorBidi"/>
        </w:rPr>
        <w:t xml:space="preserve"> </w:t>
      </w:r>
      <w:r>
        <w:rPr>
          <w:rFonts w:cstheme="minorBidi"/>
        </w:rPr>
        <w:t>неудобства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указывается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дальнейших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действиях</w:t>
      </w:r>
      <w:r>
        <w:rPr>
          <w:rFonts w:cstheme="minorBidi"/>
        </w:rPr>
        <w:t xml:space="preserve">, </w:t>
      </w:r>
      <w:r>
        <w:rPr>
          <w:rFonts w:cstheme="minorBidi"/>
        </w:rPr>
        <w:t>которые</w:t>
      </w:r>
      <w:r>
        <w:rPr>
          <w:rFonts w:cstheme="minorBidi"/>
        </w:rPr>
        <w:t xml:space="preserve"> </w:t>
      </w:r>
      <w:r>
        <w:rPr>
          <w:rFonts w:cstheme="minorBidi"/>
        </w:rPr>
        <w:t>необходимо</w:t>
      </w:r>
      <w:r>
        <w:rPr>
          <w:rFonts w:cstheme="minorBidi"/>
        </w:rPr>
        <w:t xml:space="preserve"> </w:t>
      </w:r>
      <w:r>
        <w:rPr>
          <w:rFonts w:cstheme="minorBidi"/>
        </w:rPr>
        <w:t>совершить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целях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28.13.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отказывает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удовлетворении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следующих</w:t>
      </w:r>
      <w:r>
        <w:rPr>
          <w:rFonts w:cstheme="minorBidi"/>
        </w:rPr>
        <w:t xml:space="preserve"> </w:t>
      </w:r>
      <w:r>
        <w:rPr>
          <w:rFonts w:cstheme="minorBidi"/>
        </w:rPr>
        <w:t>слу</w:t>
      </w:r>
      <w:r>
        <w:rPr>
          <w:rFonts w:cstheme="minorBidi"/>
        </w:rPr>
        <w:t>чаях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4970"/>
        </w:tabs>
        <w:spacing w:line="302" w:lineRule="exact"/>
        <w:ind w:firstLine="737"/>
        <w:jc w:val="both"/>
        <w:rPr>
          <w:rFonts w:cstheme="minorBidi"/>
        </w:rPr>
      </w:pPr>
      <w:r>
        <w:rPr>
          <w:rFonts w:cstheme="minorBidi"/>
        </w:rPr>
        <w:t xml:space="preserve">1) </w:t>
      </w:r>
      <w:r>
        <w:rPr>
          <w:rFonts w:cstheme="minorBidi"/>
        </w:rPr>
        <w:t>наличия</w:t>
      </w:r>
      <w:r>
        <w:rPr>
          <w:rFonts w:cstheme="minorBidi"/>
        </w:rPr>
        <w:t xml:space="preserve"> </w:t>
      </w:r>
      <w:r>
        <w:rPr>
          <w:rFonts w:cstheme="minorBidi"/>
        </w:rPr>
        <w:t>вступившего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законную</w:t>
      </w:r>
      <w:r>
        <w:rPr>
          <w:rFonts w:cstheme="minorBidi"/>
        </w:rPr>
        <w:t xml:space="preserve"> </w:t>
      </w:r>
      <w:r>
        <w:rPr>
          <w:rFonts w:cstheme="minorBidi"/>
        </w:rPr>
        <w:t>силу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 </w:t>
      </w:r>
      <w:r>
        <w:rPr>
          <w:rFonts w:cstheme="minorBidi"/>
        </w:rPr>
        <w:t>суда</w:t>
      </w:r>
      <w:r>
        <w:rPr>
          <w:rFonts w:cstheme="minorBidi"/>
        </w:rPr>
        <w:t xml:space="preserve">, </w:t>
      </w:r>
      <w:r>
        <w:rPr>
          <w:rFonts w:cstheme="minorBidi"/>
        </w:rPr>
        <w:t>арбитражного</w:t>
      </w:r>
      <w:r>
        <w:rPr>
          <w:rFonts w:cstheme="minorBidi"/>
        </w:rPr>
        <w:t xml:space="preserve"> </w:t>
      </w:r>
      <w:r>
        <w:rPr>
          <w:rFonts w:cstheme="minorBidi"/>
        </w:rPr>
        <w:t>суда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жалобе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же</w:t>
      </w:r>
      <w:r>
        <w:rPr>
          <w:rFonts w:cstheme="minorBidi"/>
        </w:rPr>
        <w:t xml:space="preserve"> </w:t>
      </w:r>
      <w:r>
        <w:rPr>
          <w:rFonts w:cstheme="minorBidi"/>
        </w:rPr>
        <w:t>предмете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тем</w:t>
      </w:r>
      <w:r>
        <w:rPr>
          <w:rFonts w:cstheme="minorBidi"/>
        </w:rPr>
        <w:t xml:space="preserve"> </w:t>
      </w:r>
      <w:r>
        <w:rPr>
          <w:rFonts w:cstheme="minorBidi"/>
        </w:rPr>
        <w:t>же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основаниям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5313"/>
        </w:tabs>
        <w:spacing w:line="302" w:lineRule="exact"/>
        <w:ind w:firstLine="737"/>
        <w:jc w:val="both"/>
        <w:rPr>
          <w:rFonts w:cstheme="minorBidi"/>
        </w:rPr>
      </w:pPr>
      <w:r>
        <w:rPr>
          <w:rFonts w:cstheme="minorBidi"/>
        </w:rPr>
        <w:t xml:space="preserve">2) </w:t>
      </w:r>
      <w:r>
        <w:rPr>
          <w:rFonts w:cstheme="minorBidi"/>
        </w:rPr>
        <w:t>подачи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лицом</w:t>
      </w:r>
      <w:r>
        <w:rPr>
          <w:rFonts w:cstheme="minorBidi"/>
        </w:rPr>
        <w:t xml:space="preserve">, </w:t>
      </w:r>
      <w:r>
        <w:rPr>
          <w:rFonts w:cstheme="minorBidi"/>
        </w:rPr>
        <w:t>полномочия</w:t>
      </w:r>
      <w:r>
        <w:rPr>
          <w:rFonts w:cstheme="minorBidi"/>
        </w:rPr>
        <w:t xml:space="preserve"> </w:t>
      </w:r>
      <w:r>
        <w:rPr>
          <w:rFonts w:cstheme="minorBidi"/>
        </w:rPr>
        <w:t>которого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подтверждены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установленном</w:t>
      </w:r>
      <w:r>
        <w:rPr>
          <w:rFonts w:cstheme="minorBidi"/>
        </w:rPr>
        <w:t xml:space="preserve"> </w:t>
      </w:r>
      <w:r>
        <w:rPr>
          <w:rFonts w:cstheme="minorBidi"/>
        </w:rPr>
        <w:t>законодательством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5313"/>
        </w:tabs>
        <w:spacing w:line="302" w:lineRule="exact"/>
        <w:ind w:firstLine="737"/>
        <w:jc w:val="both"/>
        <w:rPr>
          <w:rFonts w:cstheme="minorBidi"/>
        </w:rPr>
      </w:pPr>
      <w:r>
        <w:rPr>
          <w:rFonts w:cstheme="minorBidi"/>
        </w:rPr>
        <w:t>3)</w:t>
      </w:r>
      <w:r>
        <w:rPr>
          <w:rFonts w:cstheme="minorBidi"/>
        </w:rPr>
        <w:t xml:space="preserve"> </w:t>
      </w:r>
      <w:r>
        <w:rPr>
          <w:rFonts w:cstheme="minorBidi"/>
        </w:rPr>
        <w:t>наличия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жалобе</w:t>
      </w:r>
      <w:r>
        <w:rPr>
          <w:rFonts w:cstheme="minorBidi"/>
        </w:rPr>
        <w:t xml:space="preserve">, </w:t>
      </w:r>
      <w:r>
        <w:rPr>
          <w:rFonts w:cstheme="minorBidi"/>
        </w:rPr>
        <w:t>принятого</w:t>
      </w:r>
      <w:r>
        <w:rPr>
          <w:rFonts w:cstheme="minorBidi"/>
        </w:rPr>
        <w:t xml:space="preserve"> </w:t>
      </w:r>
      <w:r>
        <w:rPr>
          <w:rFonts w:cstheme="minorBidi"/>
        </w:rPr>
        <w:t>ранее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требованиями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отношении</w:t>
      </w:r>
      <w:r>
        <w:rPr>
          <w:rFonts w:cstheme="minorBidi"/>
        </w:rPr>
        <w:t xml:space="preserve"> </w:t>
      </w:r>
      <w:r>
        <w:rPr>
          <w:rFonts w:cstheme="minorBidi"/>
        </w:rPr>
        <w:t>того</w:t>
      </w:r>
      <w:r>
        <w:rPr>
          <w:rFonts w:cstheme="minorBidi"/>
        </w:rPr>
        <w:t xml:space="preserve"> </w:t>
      </w:r>
      <w:r>
        <w:rPr>
          <w:rFonts w:cstheme="minorBidi"/>
        </w:rPr>
        <w:t>же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тому</w:t>
      </w:r>
      <w:r>
        <w:rPr>
          <w:rFonts w:cstheme="minorBidi"/>
        </w:rPr>
        <w:t xml:space="preserve"> </w:t>
      </w:r>
      <w:r>
        <w:rPr>
          <w:rFonts w:cstheme="minorBidi"/>
        </w:rPr>
        <w:t>же</w:t>
      </w:r>
      <w:r>
        <w:rPr>
          <w:rFonts w:cstheme="minorBidi"/>
        </w:rPr>
        <w:t xml:space="preserve"> </w:t>
      </w:r>
      <w:r>
        <w:rPr>
          <w:rFonts w:cstheme="minorBidi"/>
        </w:rPr>
        <w:t>предмету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5313"/>
        </w:tabs>
        <w:spacing w:line="302" w:lineRule="exact"/>
        <w:ind w:firstLine="794"/>
        <w:jc w:val="both"/>
        <w:rPr>
          <w:rFonts w:cstheme="minorBidi"/>
        </w:rPr>
      </w:pPr>
      <w:r>
        <w:rPr>
          <w:rFonts w:cstheme="minorBidi"/>
        </w:rPr>
        <w:t xml:space="preserve">4) </w:t>
      </w:r>
      <w:r>
        <w:rPr>
          <w:rFonts w:cstheme="minorBidi"/>
        </w:rPr>
        <w:t>признания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необоснованной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4913"/>
        </w:tabs>
        <w:spacing w:line="302" w:lineRule="exact"/>
        <w:ind w:firstLine="737"/>
        <w:jc w:val="both"/>
        <w:rPr>
          <w:rFonts w:cstheme="minorBidi"/>
        </w:rPr>
      </w:pPr>
      <w:r>
        <w:rPr>
          <w:rFonts w:cstheme="minorBidi"/>
        </w:rPr>
        <w:t xml:space="preserve">28.14.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признания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подлежащей</w:t>
      </w:r>
      <w:r>
        <w:rPr>
          <w:rFonts w:cstheme="minorBidi"/>
        </w:rPr>
        <w:t xml:space="preserve"> </w:t>
      </w:r>
      <w:r>
        <w:rPr>
          <w:rFonts w:cstheme="minorBidi"/>
        </w:rPr>
        <w:t>удовлетвор</w:t>
      </w:r>
      <w:r>
        <w:rPr>
          <w:rFonts w:cstheme="minorBidi"/>
        </w:rPr>
        <w:t>ению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ответе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даются</w:t>
      </w:r>
      <w:r>
        <w:rPr>
          <w:rFonts w:cstheme="minorBidi"/>
        </w:rPr>
        <w:t xml:space="preserve"> </w:t>
      </w:r>
      <w:r>
        <w:rPr>
          <w:rFonts w:cstheme="minorBidi"/>
        </w:rPr>
        <w:t>аргументированные</w:t>
      </w:r>
      <w:r>
        <w:rPr>
          <w:rFonts w:cstheme="minorBidi"/>
        </w:rPr>
        <w:t xml:space="preserve"> </w:t>
      </w:r>
      <w:r>
        <w:rPr>
          <w:rFonts w:cstheme="minorBidi"/>
        </w:rPr>
        <w:t>разъяснения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причинах</w:t>
      </w:r>
      <w:r>
        <w:rPr>
          <w:rFonts w:cstheme="minorBidi"/>
        </w:rPr>
        <w:t xml:space="preserve"> </w:t>
      </w:r>
      <w:r>
        <w:rPr>
          <w:rFonts w:cstheme="minorBidi"/>
        </w:rPr>
        <w:t>принятого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обжалования</w:t>
      </w:r>
      <w:r>
        <w:rPr>
          <w:rFonts w:cstheme="minorBidi"/>
        </w:rPr>
        <w:t xml:space="preserve"> </w:t>
      </w:r>
      <w:r>
        <w:rPr>
          <w:rFonts w:cstheme="minorBidi"/>
        </w:rPr>
        <w:t>принятого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28.15.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установления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ходе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результатам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рассмотрения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приз</w:t>
      </w:r>
      <w:r>
        <w:rPr>
          <w:rFonts w:cstheme="minorBidi"/>
        </w:rPr>
        <w:t>наков</w:t>
      </w:r>
      <w:r>
        <w:rPr>
          <w:rFonts w:cstheme="minorBidi"/>
        </w:rPr>
        <w:t xml:space="preserve"> </w:t>
      </w:r>
      <w:r>
        <w:rPr>
          <w:rFonts w:cstheme="minorBidi"/>
        </w:rPr>
        <w:t>события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правонарушения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должностное</w:t>
      </w:r>
      <w:r>
        <w:rPr>
          <w:rFonts w:cstheme="minorBidi"/>
        </w:rPr>
        <w:t xml:space="preserve"> </w:t>
      </w:r>
      <w:r>
        <w:rPr>
          <w:rFonts w:cstheme="minorBidi"/>
        </w:rPr>
        <w:t>лицо</w:t>
      </w:r>
      <w:r>
        <w:rPr>
          <w:rFonts w:cstheme="minorBidi"/>
        </w:rPr>
        <w:t xml:space="preserve">, </w:t>
      </w:r>
      <w:r>
        <w:rPr>
          <w:rFonts w:cstheme="minorBidi"/>
        </w:rPr>
        <w:t>наделенное</w:t>
      </w:r>
      <w:r>
        <w:rPr>
          <w:rFonts w:cstheme="minorBidi"/>
        </w:rPr>
        <w:t xml:space="preserve"> </w:t>
      </w:r>
      <w:r>
        <w:rPr>
          <w:rFonts w:cstheme="minorBidi"/>
        </w:rPr>
        <w:t>полномочиями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рассмотрению</w:t>
      </w:r>
      <w:r>
        <w:rPr>
          <w:rFonts w:cstheme="minorBidi"/>
        </w:rPr>
        <w:t xml:space="preserve"> </w:t>
      </w:r>
      <w:r>
        <w:rPr>
          <w:rFonts w:cstheme="minorBidi"/>
        </w:rPr>
        <w:t>жалоб</w:t>
      </w:r>
      <w:r>
        <w:rPr>
          <w:rFonts w:cstheme="minorBidi"/>
        </w:rPr>
        <w:t xml:space="preserve">, </w:t>
      </w:r>
      <w:r>
        <w:rPr>
          <w:rFonts w:cstheme="minorBidi"/>
        </w:rPr>
        <w:t>незамедлительно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направляет</w:t>
      </w:r>
      <w:r>
        <w:rPr>
          <w:rFonts w:cstheme="minorBidi"/>
        </w:rPr>
        <w:t xml:space="preserve"> </w:t>
      </w:r>
      <w:r>
        <w:rPr>
          <w:rFonts w:cstheme="minorBidi"/>
        </w:rPr>
        <w:t>имеющиеся</w:t>
      </w:r>
      <w:r>
        <w:rPr>
          <w:rFonts w:cstheme="minorBidi"/>
        </w:rPr>
        <w:t xml:space="preserve"> </w:t>
      </w:r>
      <w:r>
        <w:rPr>
          <w:rFonts w:cstheme="minorBidi"/>
        </w:rPr>
        <w:t>материалы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органы</w:t>
      </w:r>
      <w:r>
        <w:rPr>
          <w:rFonts w:cstheme="minorBidi"/>
        </w:rPr>
        <w:t xml:space="preserve"> </w:t>
      </w:r>
      <w:r>
        <w:rPr>
          <w:rFonts w:cstheme="minorBidi"/>
        </w:rPr>
        <w:t>прокуратуры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28.16.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установления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ходе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результатам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рассмотрения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признаков</w:t>
      </w:r>
      <w:r>
        <w:rPr>
          <w:rFonts w:cstheme="minorBidi"/>
        </w:rPr>
        <w:t xml:space="preserve"> </w:t>
      </w:r>
      <w:r>
        <w:rPr>
          <w:rFonts w:cstheme="minorBidi"/>
        </w:rPr>
        <w:t>преступления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должностное</w:t>
      </w:r>
      <w:r>
        <w:rPr>
          <w:rFonts w:cstheme="minorBidi"/>
        </w:rPr>
        <w:t xml:space="preserve"> </w:t>
      </w:r>
      <w:r>
        <w:rPr>
          <w:rFonts w:cstheme="minorBidi"/>
        </w:rPr>
        <w:t>лицо</w:t>
      </w:r>
      <w:r>
        <w:rPr>
          <w:rFonts w:cstheme="minorBidi"/>
        </w:rPr>
        <w:t xml:space="preserve">, </w:t>
      </w:r>
      <w:r>
        <w:rPr>
          <w:rFonts w:cstheme="minorBidi"/>
        </w:rPr>
        <w:t>наделенное</w:t>
      </w:r>
      <w:r>
        <w:rPr>
          <w:rFonts w:cstheme="minorBidi"/>
        </w:rPr>
        <w:t xml:space="preserve"> </w:t>
      </w:r>
      <w:r>
        <w:rPr>
          <w:rFonts w:cstheme="minorBidi"/>
        </w:rPr>
        <w:t>полномочиями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рассмотрению</w:t>
      </w:r>
      <w:r>
        <w:rPr>
          <w:rFonts w:cstheme="minorBidi"/>
        </w:rPr>
        <w:t xml:space="preserve"> </w:t>
      </w:r>
      <w:r>
        <w:rPr>
          <w:rFonts w:cstheme="minorBidi"/>
        </w:rPr>
        <w:t>жалоб</w:t>
      </w:r>
      <w:r>
        <w:rPr>
          <w:rFonts w:cstheme="minorBidi"/>
        </w:rPr>
        <w:t xml:space="preserve">, </w:t>
      </w:r>
      <w:r>
        <w:rPr>
          <w:rFonts w:cstheme="minorBidi"/>
        </w:rPr>
        <w:t>незамедлительно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направляет</w:t>
      </w:r>
      <w:r>
        <w:rPr>
          <w:rFonts w:cstheme="minorBidi"/>
        </w:rPr>
        <w:t xml:space="preserve"> </w:t>
      </w:r>
      <w:r>
        <w:rPr>
          <w:rFonts w:cstheme="minorBidi"/>
        </w:rPr>
        <w:t>имеющиеся</w:t>
      </w:r>
      <w:r>
        <w:rPr>
          <w:rFonts w:cstheme="minorBidi"/>
        </w:rPr>
        <w:t xml:space="preserve"> </w:t>
      </w:r>
      <w:r>
        <w:rPr>
          <w:rFonts w:cstheme="minorBidi"/>
        </w:rPr>
        <w:t>материалы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органы</w:t>
      </w:r>
      <w:r>
        <w:rPr>
          <w:rFonts w:cstheme="minorBidi"/>
        </w:rPr>
        <w:t xml:space="preserve"> </w:t>
      </w:r>
      <w:r>
        <w:rPr>
          <w:rFonts w:cstheme="minorBidi"/>
        </w:rPr>
        <w:t>прокуратуры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lastRenderedPageBreak/>
        <w:t xml:space="preserve">28.17.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ответе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результатам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рассмотрения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указываются</w:t>
      </w:r>
      <w:r>
        <w:rPr>
          <w:rFonts w:cstheme="minorBidi"/>
        </w:rPr>
        <w:t>:</w:t>
      </w:r>
    </w:p>
    <w:p w:rsidR="00000000" w:rsidRDefault="00EA64FD">
      <w:pPr>
        <w:widowControl w:val="0"/>
        <w:tabs>
          <w:tab w:val="left" w:pos="4692"/>
        </w:tabs>
        <w:spacing w:line="302" w:lineRule="exact"/>
        <w:ind w:firstLine="964"/>
        <w:jc w:val="both"/>
        <w:rPr>
          <w:rFonts w:cstheme="minorBidi"/>
        </w:rPr>
      </w:pPr>
      <w:r>
        <w:rPr>
          <w:rFonts w:cstheme="minorBidi"/>
        </w:rPr>
        <w:t xml:space="preserve">1) </w:t>
      </w:r>
      <w:r>
        <w:rPr>
          <w:rFonts w:cstheme="minorBidi"/>
        </w:rPr>
        <w:t>должность</w:t>
      </w:r>
      <w:r>
        <w:rPr>
          <w:rFonts w:cstheme="minorBidi"/>
        </w:rPr>
        <w:t xml:space="preserve">, </w:t>
      </w:r>
      <w:r>
        <w:rPr>
          <w:rFonts w:cstheme="minorBidi"/>
        </w:rPr>
        <w:t>фамилия</w:t>
      </w:r>
      <w:r>
        <w:rPr>
          <w:rFonts w:cstheme="minorBidi"/>
        </w:rPr>
        <w:t xml:space="preserve">, </w:t>
      </w:r>
      <w:r>
        <w:rPr>
          <w:rFonts w:cstheme="minorBidi"/>
        </w:rPr>
        <w:t>имя</w:t>
      </w:r>
      <w:r>
        <w:rPr>
          <w:rFonts w:cstheme="minorBidi"/>
        </w:rPr>
        <w:t xml:space="preserve">, </w:t>
      </w:r>
      <w:r>
        <w:rPr>
          <w:rFonts w:cstheme="minorBidi"/>
        </w:rPr>
        <w:t>отчеств</w:t>
      </w:r>
      <w:r>
        <w:rPr>
          <w:rFonts w:cstheme="minorBidi"/>
        </w:rPr>
        <w:t>о</w:t>
      </w:r>
      <w:r>
        <w:rPr>
          <w:rFonts w:cstheme="minorBidi"/>
        </w:rPr>
        <w:t xml:space="preserve"> (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наличии</w:t>
      </w:r>
      <w:r>
        <w:rPr>
          <w:rFonts w:cstheme="minorBidi"/>
        </w:rPr>
        <w:t xml:space="preserve">) </w:t>
      </w:r>
      <w:r>
        <w:rPr>
          <w:rFonts w:cstheme="minorBidi"/>
        </w:rPr>
        <w:t>должностного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, </w:t>
      </w:r>
      <w:r>
        <w:rPr>
          <w:rFonts w:cstheme="minorBidi"/>
        </w:rPr>
        <w:t>принявшего</w:t>
      </w:r>
      <w:r>
        <w:rPr>
          <w:rFonts w:cstheme="minorBidi"/>
        </w:rPr>
        <w:t xml:space="preserve">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жалобе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4692"/>
        </w:tabs>
        <w:spacing w:line="302" w:lineRule="exact"/>
        <w:ind w:firstLine="964"/>
        <w:jc w:val="both"/>
        <w:rPr>
          <w:rFonts w:cstheme="minorBidi"/>
        </w:rPr>
      </w:pPr>
      <w:r>
        <w:rPr>
          <w:rFonts w:cstheme="minorBidi"/>
        </w:rPr>
        <w:t xml:space="preserve">2) </w:t>
      </w:r>
      <w:r>
        <w:rPr>
          <w:rFonts w:cstheme="minorBidi"/>
        </w:rPr>
        <w:t>номер</w:t>
      </w:r>
      <w:r>
        <w:rPr>
          <w:rFonts w:cstheme="minorBidi"/>
        </w:rPr>
        <w:t xml:space="preserve">, </w:t>
      </w:r>
      <w:r>
        <w:rPr>
          <w:rFonts w:cstheme="minorBidi"/>
        </w:rPr>
        <w:t>дата</w:t>
      </w:r>
      <w:r>
        <w:rPr>
          <w:rFonts w:cstheme="minorBidi"/>
        </w:rPr>
        <w:t xml:space="preserve">, </w:t>
      </w:r>
      <w:r>
        <w:rPr>
          <w:rFonts w:cstheme="minorBidi"/>
        </w:rPr>
        <w:t>место</w:t>
      </w:r>
      <w:r>
        <w:rPr>
          <w:rFonts w:cstheme="minorBidi"/>
        </w:rPr>
        <w:t xml:space="preserve"> </w:t>
      </w:r>
      <w:r>
        <w:rPr>
          <w:rFonts w:cstheme="minorBidi"/>
        </w:rPr>
        <w:t>принятия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, </w:t>
      </w:r>
      <w:r>
        <w:rPr>
          <w:rFonts w:cstheme="minorBidi"/>
        </w:rPr>
        <w:t>включая</w:t>
      </w:r>
      <w:r>
        <w:rPr>
          <w:rFonts w:cstheme="minorBidi"/>
        </w:rPr>
        <w:t xml:space="preserve"> </w:t>
      </w:r>
      <w:r>
        <w:rPr>
          <w:rFonts w:cstheme="minorBidi"/>
        </w:rPr>
        <w:t>сведения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должностном</w:t>
      </w:r>
      <w:r>
        <w:rPr>
          <w:rFonts w:cstheme="minorBidi"/>
        </w:rPr>
        <w:t xml:space="preserve"> </w:t>
      </w:r>
      <w:r>
        <w:rPr>
          <w:rFonts w:cstheme="minorBidi"/>
        </w:rPr>
        <w:t>лице</w:t>
      </w:r>
      <w:r>
        <w:rPr>
          <w:rFonts w:cstheme="minorBidi"/>
        </w:rPr>
        <w:t xml:space="preserve">,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действие</w:t>
      </w:r>
      <w:r>
        <w:rPr>
          <w:rFonts w:cstheme="minorBidi"/>
        </w:rPr>
        <w:t xml:space="preserve"> (</w:t>
      </w:r>
      <w:r>
        <w:rPr>
          <w:rFonts w:cstheme="minorBidi"/>
        </w:rPr>
        <w:t>бездействие</w:t>
      </w:r>
      <w:r>
        <w:rPr>
          <w:rFonts w:cstheme="minorBidi"/>
        </w:rPr>
        <w:t xml:space="preserve">) </w:t>
      </w:r>
      <w:r>
        <w:rPr>
          <w:rFonts w:cstheme="minorBidi"/>
        </w:rPr>
        <w:t>которого</w:t>
      </w:r>
      <w:r>
        <w:rPr>
          <w:rFonts w:cstheme="minorBidi"/>
        </w:rPr>
        <w:t xml:space="preserve"> </w:t>
      </w:r>
      <w:r>
        <w:rPr>
          <w:rFonts w:cstheme="minorBidi"/>
        </w:rPr>
        <w:t>обжалуется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4692"/>
        </w:tabs>
        <w:spacing w:line="302" w:lineRule="exact"/>
        <w:ind w:firstLine="907"/>
        <w:jc w:val="both"/>
        <w:rPr>
          <w:rFonts w:cstheme="minorBidi"/>
        </w:rPr>
      </w:pPr>
      <w:r>
        <w:rPr>
          <w:rFonts w:cstheme="minorBidi"/>
        </w:rPr>
        <w:t xml:space="preserve">3) </w:t>
      </w:r>
      <w:r>
        <w:rPr>
          <w:rFonts w:cstheme="minorBidi"/>
        </w:rPr>
        <w:t>фамилия</w:t>
      </w:r>
      <w:r>
        <w:rPr>
          <w:rFonts w:cstheme="minorBidi"/>
        </w:rPr>
        <w:t xml:space="preserve">, </w:t>
      </w:r>
      <w:r>
        <w:rPr>
          <w:rFonts w:cstheme="minorBidi"/>
        </w:rPr>
        <w:t>имя</w:t>
      </w:r>
      <w:r>
        <w:rPr>
          <w:rFonts w:cstheme="minorBidi"/>
        </w:rPr>
        <w:t xml:space="preserve">, </w:t>
      </w:r>
      <w:r>
        <w:rPr>
          <w:rFonts w:cstheme="minorBidi"/>
        </w:rPr>
        <w:t>отчество</w:t>
      </w:r>
      <w:r>
        <w:rPr>
          <w:rFonts w:cstheme="minorBidi"/>
        </w:rPr>
        <w:t xml:space="preserve"> (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наличии</w:t>
      </w:r>
      <w:r>
        <w:rPr>
          <w:rFonts w:cstheme="minorBidi"/>
        </w:rPr>
        <w:t xml:space="preserve">)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наименование</w:t>
      </w:r>
      <w:r>
        <w:rPr>
          <w:rFonts w:cstheme="minorBidi"/>
        </w:rPr>
        <w:t xml:space="preserve"> </w:t>
      </w:r>
      <w:r>
        <w:rPr>
          <w:rFonts w:cstheme="minorBidi"/>
        </w:rPr>
        <w:t>З</w:t>
      </w:r>
      <w:r>
        <w:rPr>
          <w:rFonts w:cstheme="minorBidi"/>
        </w:rPr>
        <w:t>аявителя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1472"/>
          <w:tab w:val="left" w:pos="5429"/>
        </w:tabs>
        <w:spacing w:line="302" w:lineRule="exact"/>
        <w:ind w:left="737" w:firstLine="170"/>
        <w:jc w:val="both"/>
        <w:rPr>
          <w:rFonts w:cstheme="minorBidi"/>
        </w:rPr>
      </w:pPr>
      <w:r>
        <w:rPr>
          <w:rFonts w:cstheme="minorBidi"/>
        </w:rPr>
        <w:t xml:space="preserve">4) </w:t>
      </w:r>
      <w:r>
        <w:rPr>
          <w:rFonts w:cstheme="minorBidi"/>
        </w:rPr>
        <w:t>основания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принятия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жалобе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5429"/>
        </w:tabs>
        <w:spacing w:line="302" w:lineRule="exact"/>
        <w:ind w:left="737" w:firstLine="170"/>
        <w:jc w:val="both"/>
        <w:rPr>
          <w:rFonts w:cstheme="minorBidi"/>
        </w:rPr>
      </w:pPr>
      <w:r>
        <w:rPr>
          <w:rFonts w:cstheme="minorBidi"/>
        </w:rPr>
        <w:t xml:space="preserve">5) </w:t>
      </w:r>
      <w:r>
        <w:rPr>
          <w:rFonts w:cstheme="minorBidi"/>
        </w:rPr>
        <w:t>принятое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жалобе</w:t>
      </w:r>
      <w:r>
        <w:rPr>
          <w:rFonts w:cstheme="minorBidi"/>
        </w:rPr>
        <w:t xml:space="preserve"> </w:t>
      </w:r>
      <w:r>
        <w:rPr>
          <w:rFonts w:cstheme="minorBidi"/>
        </w:rPr>
        <w:t>решение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4692"/>
        </w:tabs>
        <w:spacing w:line="302" w:lineRule="exact"/>
        <w:ind w:firstLine="907"/>
        <w:jc w:val="both"/>
        <w:rPr>
          <w:rFonts w:cstheme="minorBidi"/>
        </w:rPr>
      </w:pPr>
      <w:r>
        <w:rPr>
          <w:rFonts w:cstheme="minorBidi"/>
        </w:rPr>
        <w:t xml:space="preserve">6)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жалоба</w:t>
      </w:r>
      <w:r>
        <w:rPr>
          <w:rFonts w:cstheme="minorBidi"/>
        </w:rPr>
        <w:t xml:space="preserve"> </w:t>
      </w:r>
      <w:r>
        <w:rPr>
          <w:rFonts w:cstheme="minorBidi"/>
        </w:rPr>
        <w:t>признана</w:t>
      </w:r>
      <w:r>
        <w:rPr>
          <w:rFonts w:cstheme="minorBidi"/>
        </w:rPr>
        <w:t xml:space="preserve"> </w:t>
      </w:r>
      <w:r>
        <w:rPr>
          <w:rFonts w:cstheme="minorBidi"/>
        </w:rPr>
        <w:t>обоснованной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сроки</w:t>
      </w:r>
      <w:r>
        <w:rPr>
          <w:rFonts w:cstheme="minorBidi"/>
        </w:rPr>
        <w:t xml:space="preserve"> </w:t>
      </w:r>
      <w:r>
        <w:rPr>
          <w:rFonts w:cstheme="minorBidi"/>
        </w:rPr>
        <w:t>устранения</w:t>
      </w:r>
      <w:r>
        <w:rPr>
          <w:rFonts w:cstheme="minorBidi"/>
        </w:rPr>
        <w:t xml:space="preserve"> </w:t>
      </w:r>
      <w:r>
        <w:rPr>
          <w:rFonts w:cstheme="minorBidi"/>
        </w:rPr>
        <w:t>выявленных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нарушений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4692"/>
        </w:tabs>
        <w:spacing w:line="302" w:lineRule="exact"/>
        <w:ind w:firstLine="964"/>
        <w:jc w:val="both"/>
        <w:rPr>
          <w:rFonts w:cstheme="minorBidi"/>
        </w:rPr>
      </w:pPr>
      <w:r>
        <w:rPr>
          <w:rFonts w:cstheme="minorBidi"/>
        </w:rPr>
        <w:t xml:space="preserve">7)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ж</w:t>
      </w:r>
      <w:r>
        <w:rPr>
          <w:rFonts w:cstheme="minorBidi"/>
        </w:rPr>
        <w:t>алоба</w:t>
      </w:r>
      <w:r>
        <w:rPr>
          <w:rFonts w:cstheme="minorBidi"/>
        </w:rPr>
        <w:t xml:space="preserve"> </w:t>
      </w:r>
      <w:r>
        <w:rPr>
          <w:rFonts w:cstheme="minorBidi"/>
        </w:rPr>
        <w:t>признана</w:t>
      </w:r>
      <w:r>
        <w:rPr>
          <w:rFonts w:cstheme="minorBidi"/>
        </w:rPr>
        <w:t xml:space="preserve"> </w:t>
      </w:r>
      <w:r>
        <w:rPr>
          <w:rFonts w:cstheme="minorBidi"/>
        </w:rPr>
        <w:t>необоснованной</w:t>
      </w:r>
      <w:r>
        <w:rPr>
          <w:rFonts w:cstheme="minorBidi"/>
        </w:rPr>
        <w:t xml:space="preserve"> - </w:t>
      </w:r>
      <w:r>
        <w:rPr>
          <w:rFonts w:cstheme="minorBidi"/>
        </w:rPr>
        <w:t>причины</w:t>
      </w:r>
      <w:r>
        <w:rPr>
          <w:rFonts w:cstheme="minorBidi"/>
        </w:rPr>
        <w:t xml:space="preserve"> </w:t>
      </w:r>
      <w:r>
        <w:rPr>
          <w:rFonts w:cstheme="minorBidi"/>
        </w:rPr>
        <w:t>признания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необоснованной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праве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</w:t>
      </w:r>
      <w:r>
        <w:rPr>
          <w:rFonts w:cstheme="minorBidi"/>
        </w:rPr>
        <w:t>обжаловать</w:t>
      </w:r>
      <w:r>
        <w:rPr>
          <w:rFonts w:cstheme="minorBidi"/>
        </w:rPr>
        <w:t xml:space="preserve"> </w:t>
      </w:r>
      <w:r>
        <w:rPr>
          <w:rFonts w:cstheme="minorBidi"/>
        </w:rPr>
        <w:t>принятое</w:t>
      </w:r>
      <w:r>
        <w:rPr>
          <w:rFonts w:cstheme="minorBidi"/>
        </w:rPr>
        <w:t xml:space="preserve">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судебном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>;</w:t>
      </w:r>
    </w:p>
    <w:p w:rsidR="00000000" w:rsidRDefault="00EA64FD">
      <w:pPr>
        <w:widowControl w:val="0"/>
        <w:tabs>
          <w:tab w:val="left" w:pos="5656"/>
        </w:tabs>
        <w:spacing w:line="302" w:lineRule="exact"/>
        <w:ind w:left="964"/>
        <w:jc w:val="both"/>
        <w:rPr>
          <w:rFonts w:cstheme="minorBidi"/>
        </w:rPr>
      </w:pPr>
      <w:r>
        <w:rPr>
          <w:rFonts w:cstheme="minorBidi"/>
        </w:rPr>
        <w:t xml:space="preserve">8) </w:t>
      </w:r>
      <w:r>
        <w:rPr>
          <w:rFonts w:cstheme="minorBidi"/>
        </w:rPr>
        <w:t>сведения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обжалования</w:t>
      </w:r>
      <w:r>
        <w:rPr>
          <w:rFonts w:cstheme="minorBidi"/>
        </w:rPr>
        <w:t xml:space="preserve"> </w:t>
      </w:r>
      <w:r>
        <w:rPr>
          <w:rFonts w:cstheme="minorBidi"/>
        </w:rPr>
        <w:t>принятого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жалобе</w:t>
      </w:r>
      <w:r>
        <w:rPr>
          <w:rFonts w:cstheme="minorBidi"/>
        </w:rPr>
        <w:t xml:space="preserve"> </w:t>
      </w:r>
      <w:r>
        <w:rPr>
          <w:rFonts w:cstheme="minorBidi"/>
        </w:rPr>
        <w:t>решения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28.18. </w:t>
      </w:r>
      <w:r>
        <w:rPr>
          <w:rFonts w:cstheme="minorBidi"/>
        </w:rPr>
        <w:t>Ответ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результатам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рассмотрения</w:t>
      </w:r>
      <w:r>
        <w:rPr>
          <w:rFonts w:cstheme="minorBidi"/>
        </w:rPr>
        <w:t xml:space="preserve"> </w:t>
      </w:r>
      <w:r>
        <w:rPr>
          <w:rFonts w:cstheme="minorBidi"/>
        </w:rPr>
        <w:t>ж</w:t>
      </w:r>
      <w:r>
        <w:rPr>
          <w:rFonts w:cstheme="minorBidi"/>
        </w:rPr>
        <w:t>алобы</w:t>
      </w:r>
      <w:r>
        <w:rPr>
          <w:rFonts w:cstheme="minorBidi"/>
        </w:rPr>
        <w:t xml:space="preserve"> </w:t>
      </w:r>
      <w:r>
        <w:rPr>
          <w:rFonts w:cstheme="minorBidi"/>
        </w:rPr>
        <w:t>подписывается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уполномоченным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рассмотрение</w:t>
      </w:r>
      <w:r>
        <w:rPr>
          <w:rFonts w:cstheme="minorBidi"/>
        </w:rPr>
        <w:t xml:space="preserve"> </w:t>
      </w:r>
      <w:r>
        <w:rPr>
          <w:rFonts w:cstheme="minorBidi"/>
        </w:rPr>
        <w:t>жалобы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должностным</w:t>
      </w:r>
      <w:r>
        <w:rPr>
          <w:rFonts w:cstheme="minorBidi"/>
        </w:rPr>
        <w:t xml:space="preserve"> </w:t>
      </w:r>
      <w:r>
        <w:rPr>
          <w:rFonts w:cstheme="minorBidi"/>
        </w:rPr>
        <w:t>лицом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28.19. </w:t>
      </w:r>
      <w:r>
        <w:rPr>
          <w:rFonts w:cstheme="minorBidi"/>
        </w:rPr>
        <w:t>Заявитель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вправе</w:t>
      </w:r>
      <w:r>
        <w:rPr>
          <w:rFonts w:cstheme="minorBidi"/>
        </w:rPr>
        <w:t xml:space="preserve"> </w:t>
      </w:r>
      <w:r>
        <w:rPr>
          <w:rFonts w:cstheme="minorBidi"/>
        </w:rPr>
        <w:t>обжаловать</w:t>
      </w:r>
      <w:r>
        <w:rPr>
          <w:rFonts w:cstheme="minorBidi"/>
        </w:rPr>
        <w:t xml:space="preserve"> </w:t>
      </w:r>
      <w:r>
        <w:rPr>
          <w:rFonts w:cstheme="minorBidi"/>
        </w:rPr>
        <w:t>принятое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жалобе</w:t>
      </w:r>
      <w:r>
        <w:rPr>
          <w:rFonts w:cstheme="minorBidi"/>
        </w:rPr>
        <w:t xml:space="preserve">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судебном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законодательством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>28.2</w:t>
      </w:r>
      <w:r>
        <w:rPr>
          <w:rFonts w:cstheme="minorBidi"/>
        </w:rPr>
        <w:t xml:space="preserve">0. </w:t>
      </w:r>
      <w:r>
        <w:rPr>
          <w:rFonts w:cstheme="minorBidi"/>
        </w:rPr>
        <w:t>Порядок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рассмотрения</w:t>
      </w:r>
      <w:r>
        <w:rPr>
          <w:rFonts w:cstheme="minorBidi"/>
        </w:rPr>
        <w:t xml:space="preserve"> </w:t>
      </w:r>
      <w:r>
        <w:rPr>
          <w:rFonts w:cstheme="minorBidi"/>
        </w:rPr>
        <w:t>жалоб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Представителей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) </w:t>
      </w:r>
      <w:r>
        <w:rPr>
          <w:rFonts w:cstheme="minorBidi"/>
        </w:rPr>
        <w:t>Министерством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происходит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осуществления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</w:t>
      </w:r>
      <w:r>
        <w:rPr>
          <w:rFonts w:cstheme="minorBidi"/>
        </w:rPr>
        <w:t>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, </w:t>
      </w:r>
      <w:r>
        <w:rPr>
          <w:rFonts w:cstheme="minorBidi"/>
        </w:rPr>
        <w:t>утвержденном</w:t>
      </w:r>
      <w:r>
        <w:rPr>
          <w:rFonts w:cstheme="minorBidi"/>
        </w:rPr>
        <w:t xml:space="preserve"> </w:t>
      </w:r>
      <w:r>
        <w:rPr>
          <w:rFonts w:cstheme="minorBidi"/>
        </w:rPr>
        <w:t>постановлением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Правительства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16 </w:t>
      </w:r>
      <w:r>
        <w:rPr>
          <w:rFonts w:cstheme="minorBidi"/>
        </w:rPr>
        <w:t>апреля</w:t>
      </w:r>
      <w:r>
        <w:rPr>
          <w:rFonts w:cstheme="minorBidi"/>
        </w:rPr>
        <w:t xml:space="preserve"> 2015 </w:t>
      </w:r>
      <w:r>
        <w:rPr>
          <w:rFonts w:cstheme="minorBidi"/>
        </w:rPr>
        <w:t>года</w:t>
      </w:r>
      <w:r>
        <w:rPr>
          <w:rFonts w:cstheme="minorBidi"/>
        </w:rPr>
        <w:t xml:space="preserve"> </w:t>
      </w:r>
      <w:r>
        <w:rPr>
          <w:rFonts w:cstheme="minorBidi"/>
        </w:rPr>
        <w:t>№</w:t>
      </w:r>
      <w:r>
        <w:rPr>
          <w:rFonts w:cstheme="minorBidi"/>
        </w:rPr>
        <w:t xml:space="preserve"> 253/14 </w:t>
      </w:r>
      <w:r>
        <w:rPr>
          <w:rFonts w:cstheme="minorBidi"/>
        </w:rPr>
        <w:t>«Об</w:t>
      </w:r>
      <w:r>
        <w:rPr>
          <w:rFonts w:cstheme="minorBidi"/>
        </w:rPr>
        <w:t xml:space="preserve"> </w:t>
      </w:r>
      <w:r>
        <w:rPr>
          <w:rFonts w:cstheme="minorBidi"/>
        </w:rPr>
        <w:t>утверждении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осуществления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контроля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территории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внесении</w:t>
      </w:r>
      <w:r>
        <w:rPr>
          <w:rFonts w:cstheme="minorBidi"/>
        </w:rPr>
        <w:t xml:space="preserve"> </w:t>
      </w:r>
      <w:r>
        <w:rPr>
          <w:rFonts w:cstheme="minorBidi"/>
        </w:rPr>
        <w:t>изме</w:t>
      </w:r>
      <w:r>
        <w:rPr>
          <w:rFonts w:cstheme="minorBidi"/>
        </w:rPr>
        <w:t>нений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Положение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Министерстве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области»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spacing w:line="302" w:lineRule="exact"/>
        <w:ind w:firstLine="4932"/>
        <w:jc w:val="both"/>
        <w:rPr>
          <w:rFonts w:cstheme="minorBidi"/>
        </w:rPr>
      </w:pPr>
      <w:r>
        <w:rPr>
          <w:rFonts w:cstheme="minorBidi"/>
          <w:sz w:val="20"/>
        </w:rPr>
        <w:t>Приложение</w:t>
      </w:r>
      <w:r>
        <w:rPr>
          <w:rFonts w:cstheme="minorBidi"/>
          <w:sz w:val="20"/>
        </w:rPr>
        <w:t xml:space="preserve">  1</w:t>
      </w:r>
    </w:p>
    <w:p w:rsidR="00000000" w:rsidRDefault="00EA64FD">
      <w:pPr>
        <w:widowControl w:val="0"/>
        <w:ind w:left="4961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</w:t>
      </w:r>
      <w:r>
        <w:rPr>
          <w:rFonts w:cstheme="minorBidi"/>
          <w:sz w:val="20"/>
        </w:rPr>
        <w:t>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pStyle w:val="c7c7e0e0e3e3eeeeebebeeeee2e2eeeeeaea1"/>
        <w:widowControl w:val="0"/>
        <w:spacing w:before="0" w:after="80"/>
        <w:ind w:firstLine="709"/>
        <w:jc w:val="center"/>
        <w:rPr>
          <w:rFonts w:cstheme="minorBidi"/>
        </w:rPr>
      </w:pPr>
    </w:p>
    <w:p w:rsidR="00000000" w:rsidRDefault="00EA64FD">
      <w:pPr>
        <w:pStyle w:val="c7c7e0e0e3e3eeeeebebeeeee2e2eeeeeaea1"/>
        <w:widowControl w:val="0"/>
        <w:spacing w:before="0" w:after="80"/>
        <w:ind w:firstLine="709"/>
        <w:jc w:val="center"/>
        <w:rPr>
          <w:rFonts w:cstheme="minorBidi"/>
        </w:rPr>
      </w:pPr>
      <w:r>
        <w:rPr>
          <w:rFonts w:cstheme="minorBidi"/>
          <w:sz w:val="20"/>
        </w:rPr>
        <w:tab/>
      </w:r>
      <w:r>
        <w:rPr>
          <w:rFonts w:cstheme="minorBidi"/>
          <w:b/>
        </w:rPr>
        <w:t>Термины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определения</w:t>
      </w:r>
    </w:p>
    <w:tbl>
      <w:tblPr>
        <w:tblW w:w="0" w:type="auto"/>
        <w:tblInd w:w="-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5"/>
        <w:gridCol w:w="7855"/>
      </w:tblGrid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Административный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Административный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«Организация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отдыха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детей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каникулярное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время»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Администрация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Исполнительно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распорядительный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образования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городс</w:t>
            </w:r>
            <w:r>
              <w:rPr>
                <w:rFonts w:cstheme="minorBidi"/>
              </w:rPr>
              <w:t>кого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округа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Фрязино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Московской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области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администрация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городского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округа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Фрязино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Муниципальная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услуга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Муниципальная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«Организация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отдыха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детей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каникулярное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время»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ЕСИА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федеральная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государственная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информационная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система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«Единая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система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идентификаци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аутентификации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инфраструктуре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обеспечивающей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информационно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технологическое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взаимодействие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информационных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систем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используемых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государственных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форме»</w:t>
            </w:r>
            <w:r>
              <w:rPr>
                <w:rFonts w:cstheme="minorBidi"/>
              </w:rPr>
              <w:t>;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Заявление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запрос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</w:t>
            </w:r>
            <w:r>
              <w:rPr>
                <w:rFonts w:cstheme="minorBidi"/>
              </w:rPr>
              <w:t>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представленный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любым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предусмотренным</w:t>
            </w:r>
            <w:r>
              <w:rPr>
                <w:rFonts w:cstheme="minorBidi"/>
              </w:rPr>
              <w:t xml:space="preserve">  </w:t>
            </w:r>
            <w:r>
              <w:rPr>
                <w:rFonts w:cstheme="minorBidi"/>
              </w:rPr>
              <w:t>Административным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способом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Заявитель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лицо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обращающееся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>;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ИС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информационная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система</w:t>
            </w:r>
            <w:r>
              <w:rPr>
                <w:rFonts w:cstheme="minorBidi"/>
              </w:rPr>
              <w:t>;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Личный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кабинет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сервис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позволяющий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получа</w:t>
            </w:r>
            <w:r>
              <w:rPr>
                <w:rFonts w:cstheme="minorBidi"/>
              </w:rPr>
              <w:t>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ходе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обработки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поданных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посредством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>;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единой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системы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>.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единой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системы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МФЦ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Муниципальное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учреждени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«Многофункциональный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центр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государственных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городского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округа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Фрязино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Московской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области»</w:t>
            </w:r>
            <w:r>
              <w:rPr>
                <w:rFonts w:cstheme="minorBidi"/>
              </w:rPr>
              <w:t>;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РПГУ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государственная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информационная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система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Московской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области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«Портал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государственных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Московской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област</w:t>
            </w:r>
            <w:r>
              <w:rPr>
                <w:rFonts w:cstheme="minorBidi"/>
              </w:rPr>
              <w:t>и»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расположенная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сети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Интернет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адресу</w:t>
            </w:r>
            <w:r>
              <w:rPr>
                <w:rFonts w:cstheme="minorBidi"/>
              </w:rPr>
              <w:t xml:space="preserve"> </w:t>
            </w:r>
            <w:hyperlink r:id="rId8" w:history="1">
              <w:r>
                <w:rPr>
                  <w:rFonts w:cstheme="minorBidi"/>
                  <w:color w:val="0000FF"/>
                  <w:sz w:val="22"/>
                  <w:u w:val="single"/>
                  <w:lang/>
                </w:rPr>
                <w:t>http://uslugi.mosreg.ru</w:t>
              </w:r>
            </w:hyperlink>
            <w:r>
              <w:rPr>
                <w:rFonts w:cstheme="minorBidi"/>
              </w:rPr>
              <w:t>;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Сервис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«Узнать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статус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Заявления»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сервис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позволяющий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получить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актуальную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текущем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статусе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этапе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ранее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поданного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>;</w:t>
            </w:r>
          </w:p>
        </w:tc>
      </w:tr>
      <w:tr w:rsidR="00000000">
        <w:tc>
          <w:tcPr>
            <w:tcW w:w="21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Управление</w:t>
            </w:r>
          </w:p>
        </w:tc>
        <w:tc>
          <w:tcPr>
            <w:tcW w:w="785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Управление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образования</w:t>
            </w:r>
            <w:r>
              <w:rPr>
                <w:rFonts w:cstheme="minorBidi"/>
              </w:rPr>
              <w:t xml:space="preserve">  </w:t>
            </w:r>
            <w:r>
              <w:rPr>
                <w:rFonts w:cstheme="minorBidi"/>
              </w:rPr>
              <w:t>администрации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городского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округа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Фрязино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Сеть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Интернет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информационно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телекоммуникационная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сеть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«Интернет»</w:t>
            </w:r>
            <w:r>
              <w:rPr>
                <w:rFonts w:cstheme="minorBidi"/>
              </w:rPr>
              <w:t>;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Усиленная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lastRenderedPageBreak/>
              <w:t>квалифицированная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подпись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ЭП</w:t>
            </w:r>
            <w:r>
              <w:rPr>
                <w:rFonts w:cstheme="minorBidi"/>
              </w:rPr>
              <w:t>)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lastRenderedPageBreak/>
              <w:t>электронная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подпись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выданная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Удостоверяющим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центром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получ</w:t>
            </w:r>
            <w:r>
              <w:rPr>
                <w:rFonts w:cstheme="minorBidi"/>
              </w:rPr>
              <w:t>енная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lastRenderedPageBreak/>
              <w:t>результате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криптографического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преобразования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использованием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ключа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позволяет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определить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подписавшее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обнаружить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факт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внесения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изменений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момента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подписания</w:t>
            </w:r>
            <w:r>
              <w:rPr>
                <w:rFonts w:cstheme="minorBidi"/>
              </w:rPr>
              <w:t>,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ключ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проверки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квалифицированном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сертификате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lastRenderedPageBreak/>
              <w:t>Электронный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документ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информация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форме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подписана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усиленной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квалифицированной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подписью</w:t>
            </w:r>
          </w:p>
        </w:tc>
      </w:tr>
      <w:tr w:rsidR="00000000"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Электронный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документа</w:t>
            </w:r>
          </w:p>
        </w:tc>
        <w:tc>
          <w:tcPr>
            <w:tcW w:w="7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докуме</w:t>
            </w:r>
            <w:r>
              <w:rPr>
                <w:rFonts w:cstheme="minorBidi"/>
              </w:rPr>
              <w:t>нт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бумажном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носителе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преобразованный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электронную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форму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путем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сканирования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сохранением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реквизитов</w:t>
            </w:r>
          </w:p>
        </w:tc>
      </w:tr>
    </w:tbl>
    <w:p w:rsidR="00000000" w:rsidRDefault="00EA64FD">
      <w:pPr>
        <w:widowControl w:val="0"/>
        <w:tabs>
          <w:tab w:val="left" w:pos="-373"/>
        </w:tabs>
        <w:ind w:left="-319"/>
        <w:rPr>
          <w:rFonts w:cstheme="minorBidi"/>
        </w:rPr>
      </w:pPr>
      <w:r>
        <w:rPr>
          <w:rFonts w:cstheme="minorBidi"/>
        </w:rPr>
        <w:tab/>
      </w:r>
    </w:p>
    <w:p w:rsidR="00000000" w:rsidRDefault="00EA64FD">
      <w:pPr>
        <w:widowControl w:val="0"/>
        <w:tabs>
          <w:tab w:val="left" w:pos="-373"/>
        </w:tabs>
        <w:ind w:left="-319"/>
        <w:rPr>
          <w:rFonts w:cstheme="minorBidi"/>
        </w:rPr>
        <w:sectPr w:rsidR="00000000">
          <w:footerReference w:type="default" r:id="rId9"/>
          <w:pgSz w:w="12240" w:h="15840"/>
          <w:pgMar w:top="1440" w:right="567" w:bottom="1497" w:left="1701" w:header="720" w:footer="1440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4961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2</w:t>
      </w:r>
    </w:p>
    <w:p w:rsidR="00000000" w:rsidRDefault="00EA64FD">
      <w:pPr>
        <w:widowControl w:val="0"/>
        <w:ind w:left="4961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</w:t>
      </w:r>
      <w:r>
        <w:rPr>
          <w:rFonts w:cstheme="minorBidi"/>
          <w:sz w:val="20"/>
        </w:rPr>
        <w:t>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jc w:val="both"/>
        <w:rPr>
          <w:rFonts w:cstheme="minorBidi"/>
          <w:b/>
          <w:sz w:val="28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  <w:b/>
        </w:rPr>
        <w:t>Справочная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информация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месте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нахождения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графике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работы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контактных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телефонах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адресах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электронной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почты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Уполномоченного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органа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участвующего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информировании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порядке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</w:rPr>
        <w:t>1.</w:t>
      </w:r>
      <w:r>
        <w:rPr>
          <w:rFonts w:cstheme="minorBidi"/>
          <w:b/>
        </w:rPr>
        <w:tab/>
      </w:r>
      <w:r>
        <w:rPr>
          <w:rFonts w:cstheme="minorBidi"/>
          <w:b/>
        </w:rPr>
        <w:t>Справочная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информация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месте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нахождения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Управления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образования</w:t>
      </w:r>
      <w:r>
        <w:rPr>
          <w:rFonts w:cstheme="minorBidi"/>
          <w:b/>
        </w:rPr>
        <w:t xml:space="preserve">  </w:t>
      </w:r>
      <w:r>
        <w:rPr>
          <w:rFonts w:cstheme="minorBidi"/>
          <w:b/>
        </w:rPr>
        <w:t>администрации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городского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округа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Фрязино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графике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работы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контактных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телефонах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адресах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электронной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почты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образования</w:t>
      </w:r>
      <w:r>
        <w:rPr>
          <w:rFonts w:cstheme="minorBidi"/>
        </w:rPr>
        <w:t xml:space="preserve">  </w:t>
      </w:r>
      <w:r>
        <w:rPr>
          <w:rFonts w:cstheme="minorBidi"/>
        </w:rPr>
        <w:t>администрации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городского</w:t>
      </w:r>
      <w:r>
        <w:rPr>
          <w:rFonts w:cstheme="minorBidi"/>
        </w:rPr>
        <w:t xml:space="preserve"> </w:t>
      </w:r>
      <w:r>
        <w:rPr>
          <w:rFonts w:cstheme="minorBidi"/>
        </w:rPr>
        <w:t>округа</w:t>
      </w:r>
      <w:r>
        <w:rPr>
          <w:rFonts w:cstheme="minorBidi"/>
        </w:rPr>
        <w:t xml:space="preserve"> </w:t>
      </w:r>
      <w:r>
        <w:rPr>
          <w:rFonts w:cstheme="minorBidi"/>
        </w:rPr>
        <w:t>Фрязино</w:t>
      </w:r>
      <w:r>
        <w:rPr>
          <w:rFonts w:cstheme="minorBidi"/>
        </w:rPr>
        <w:t xml:space="preserve"> 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Место</w:t>
      </w:r>
      <w:r>
        <w:rPr>
          <w:rFonts w:cstheme="minorBidi"/>
        </w:rPr>
        <w:t xml:space="preserve"> </w:t>
      </w:r>
      <w:r>
        <w:rPr>
          <w:rFonts w:cstheme="minorBidi"/>
        </w:rPr>
        <w:t>нахождения</w:t>
      </w:r>
      <w:r>
        <w:rPr>
          <w:rFonts w:cstheme="minorBidi"/>
        </w:rPr>
        <w:t xml:space="preserve">: </w:t>
      </w:r>
      <w:r>
        <w:rPr>
          <w:rFonts w:cstheme="minorBidi"/>
        </w:rPr>
        <w:t>Московская</w:t>
      </w:r>
      <w:r>
        <w:rPr>
          <w:rFonts w:cstheme="minorBidi"/>
        </w:rPr>
        <w:t xml:space="preserve"> </w:t>
      </w:r>
      <w:r>
        <w:rPr>
          <w:rFonts w:cstheme="minorBidi"/>
        </w:rPr>
        <w:t>об</w:t>
      </w:r>
      <w:r>
        <w:rPr>
          <w:rFonts w:cstheme="minorBidi"/>
        </w:rPr>
        <w:t>ласть</w:t>
      </w:r>
      <w:r>
        <w:rPr>
          <w:rFonts w:cstheme="minorBidi"/>
        </w:rPr>
        <w:t xml:space="preserve">, </w:t>
      </w:r>
      <w:r>
        <w:rPr>
          <w:rFonts w:cstheme="minorBidi"/>
        </w:rPr>
        <w:t>г</w:t>
      </w:r>
      <w:r>
        <w:rPr>
          <w:rFonts w:cstheme="minorBidi"/>
        </w:rPr>
        <w:t xml:space="preserve">. </w:t>
      </w:r>
      <w:r>
        <w:rPr>
          <w:rFonts w:cstheme="minorBidi"/>
        </w:rPr>
        <w:t>Фрязино</w:t>
      </w:r>
      <w:r>
        <w:rPr>
          <w:rFonts w:cstheme="minorBidi"/>
        </w:rPr>
        <w:t xml:space="preserve">, </w:t>
      </w:r>
      <w:r>
        <w:rPr>
          <w:rFonts w:cstheme="minorBidi"/>
        </w:rPr>
        <w:t>ул</w:t>
      </w:r>
      <w:r>
        <w:rPr>
          <w:rFonts w:cstheme="minorBidi"/>
        </w:rPr>
        <w:t xml:space="preserve">. </w:t>
      </w:r>
      <w:r>
        <w:rPr>
          <w:rFonts w:cstheme="minorBidi"/>
        </w:rPr>
        <w:t>Октябрьская</w:t>
      </w:r>
      <w:r>
        <w:rPr>
          <w:rFonts w:cstheme="minorBidi"/>
        </w:rPr>
        <w:t xml:space="preserve"> </w:t>
      </w:r>
      <w:r>
        <w:rPr>
          <w:rFonts w:cstheme="minorBidi"/>
        </w:rPr>
        <w:t>д</w:t>
      </w:r>
      <w:r>
        <w:rPr>
          <w:rFonts w:cstheme="minorBidi"/>
        </w:rPr>
        <w:t>. 7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График</w:t>
      </w:r>
      <w:r>
        <w:rPr>
          <w:rFonts w:cstheme="minorBidi"/>
        </w:rPr>
        <w:t xml:space="preserve"> </w:t>
      </w:r>
      <w:r>
        <w:rPr>
          <w:rFonts w:cstheme="minorBidi"/>
        </w:rPr>
        <w:t>работы</w:t>
      </w:r>
      <w:r>
        <w:rPr>
          <w:rFonts w:cstheme="minorBidi"/>
        </w:rPr>
        <w:t>:</w:t>
      </w:r>
    </w:p>
    <w:tbl>
      <w:tblPr>
        <w:tblW w:w="0" w:type="auto"/>
        <w:tblInd w:w="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8"/>
        <w:gridCol w:w="6703"/>
      </w:tblGrid>
      <w:tr w:rsidR="00000000">
        <w:tc>
          <w:tcPr>
            <w:tcW w:w="3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908"/>
              </w:tabs>
              <w:ind w:left="454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Понедельник</w:t>
            </w:r>
            <w:r>
              <w:rPr>
                <w:rFonts w:cstheme="minorBidi"/>
              </w:rPr>
              <w:t>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tabs>
                <w:tab w:val="left" w:pos="1276"/>
              </w:tabs>
              <w:ind w:firstLine="709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09.00 </w:t>
            </w:r>
            <w:r>
              <w:rPr>
                <w:rFonts w:cstheme="minorBidi"/>
              </w:rPr>
              <w:t>до</w:t>
            </w:r>
            <w:r>
              <w:rPr>
                <w:rFonts w:cstheme="minorBidi"/>
              </w:rPr>
              <w:t xml:space="preserve"> 18.00 (</w:t>
            </w:r>
            <w:r>
              <w:rPr>
                <w:rFonts w:cstheme="minorBidi"/>
              </w:rPr>
              <w:t>перерыв</w:t>
            </w:r>
            <w:r>
              <w:rPr>
                <w:rFonts w:cstheme="minorBidi"/>
              </w:rPr>
              <w:t xml:space="preserve"> 13.00-13.50)</w:t>
            </w:r>
          </w:p>
        </w:tc>
      </w:tr>
      <w:tr w:rsidR="00000000">
        <w:tc>
          <w:tcPr>
            <w:tcW w:w="3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908"/>
              </w:tabs>
              <w:ind w:left="454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Вторник</w:t>
            </w:r>
            <w:r>
              <w:rPr>
                <w:rFonts w:cstheme="minorBidi"/>
              </w:rPr>
              <w:t>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76"/>
              </w:tabs>
              <w:ind w:firstLine="709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09.00 </w:t>
            </w:r>
            <w:r>
              <w:rPr>
                <w:rFonts w:cstheme="minorBidi"/>
              </w:rPr>
              <w:t>до</w:t>
            </w:r>
            <w:r>
              <w:rPr>
                <w:rFonts w:cstheme="minorBidi"/>
              </w:rPr>
              <w:t xml:space="preserve"> 18.00 (</w:t>
            </w:r>
            <w:r>
              <w:rPr>
                <w:rFonts w:cstheme="minorBidi"/>
              </w:rPr>
              <w:t>перерыв</w:t>
            </w:r>
            <w:r>
              <w:rPr>
                <w:rFonts w:cstheme="minorBidi"/>
              </w:rPr>
              <w:t>13.00-13.50)</w:t>
            </w:r>
          </w:p>
        </w:tc>
      </w:tr>
      <w:tr w:rsidR="00000000">
        <w:tc>
          <w:tcPr>
            <w:tcW w:w="3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908"/>
              </w:tabs>
              <w:ind w:left="454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Среда</w:t>
            </w:r>
            <w:r>
              <w:rPr>
                <w:rFonts w:cstheme="minorBidi"/>
              </w:rPr>
              <w:t>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76"/>
              </w:tabs>
              <w:ind w:firstLine="709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09.00 </w:t>
            </w:r>
            <w:r>
              <w:rPr>
                <w:rFonts w:cstheme="minorBidi"/>
              </w:rPr>
              <w:t>до</w:t>
            </w:r>
            <w:r>
              <w:rPr>
                <w:rFonts w:cstheme="minorBidi"/>
              </w:rPr>
              <w:t xml:space="preserve"> 18.00 (</w:t>
            </w:r>
            <w:r>
              <w:rPr>
                <w:rFonts w:cstheme="minorBidi"/>
              </w:rPr>
              <w:t>перерыв</w:t>
            </w:r>
            <w:r>
              <w:rPr>
                <w:rFonts w:cstheme="minorBidi"/>
              </w:rPr>
              <w:t xml:space="preserve"> 13.00-13.50)</w:t>
            </w:r>
          </w:p>
        </w:tc>
      </w:tr>
      <w:tr w:rsidR="00000000">
        <w:tc>
          <w:tcPr>
            <w:tcW w:w="3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908"/>
              </w:tabs>
              <w:ind w:left="454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Четверг</w:t>
            </w:r>
            <w:r>
              <w:rPr>
                <w:rFonts w:cstheme="minorBidi"/>
              </w:rPr>
              <w:t>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76"/>
              </w:tabs>
              <w:ind w:firstLine="709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09.00 </w:t>
            </w:r>
            <w:r>
              <w:rPr>
                <w:rFonts w:cstheme="minorBidi"/>
              </w:rPr>
              <w:t>до</w:t>
            </w:r>
            <w:r>
              <w:rPr>
                <w:rFonts w:cstheme="minorBidi"/>
              </w:rPr>
              <w:t xml:space="preserve"> 18.00 (</w:t>
            </w:r>
            <w:r>
              <w:rPr>
                <w:rFonts w:cstheme="minorBidi"/>
              </w:rPr>
              <w:t>перерыв</w:t>
            </w:r>
            <w:r>
              <w:rPr>
                <w:rFonts w:cstheme="minorBidi"/>
              </w:rPr>
              <w:t>13.00-13.50)</w:t>
            </w:r>
          </w:p>
        </w:tc>
      </w:tr>
      <w:tr w:rsidR="00000000">
        <w:tc>
          <w:tcPr>
            <w:tcW w:w="3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908"/>
              </w:tabs>
              <w:ind w:left="454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Пятни</w:t>
            </w:r>
            <w:r>
              <w:rPr>
                <w:rFonts w:cstheme="minorBidi"/>
              </w:rPr>
              <w:t>ца</w:t>
            </w:r>
            <w:r>
              <w:rPr>
                <w:rFonts w:cstheme="minorBidi"/>
              </w:rPr>
              <w:t>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1276"/>
              </w:tabs>
              <w:ind w:firstLine="709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09.00 </w:t>
            </w:r>
            <w:r>
              <w:rPr>
                <w:rFonts w:cstheme="minorBidi"/>
              </w:rPr>
              <w:t>до</w:t>
            </w:r>
            <w:r>
              <w:rPr>
                <w:rFonts w:cstheme="minorBidi"/>
              </w:rPr>
              <w:t xml:space="preserve"> 17.00 (</w:t>
            </w:r>
            <w:r>
              <w:rPr>
                <w:rFonts w:cstheme="minorBidi"/>
              </w:rPr>
              <w:t>перерыв</w:t>
            </w:r>
            <w:r>
              <w:rPr>
                <w:rFonts w:cstheme="minorBidi"/>
              </w:rPr>
              <w:t>13.00-13.40)</w:t>
            </w:r>
          </w:p>
        </w:tc>
      </w:tr>
      <w:tr w:rsidR="00000000">
        <w:tc>
          <w:tcPr>
            <w:tcW w:w="3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908"/>
              </w:tabs>
              <w:ind w:left="454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Суббота</w:t>
            </w:r>
            <w:r>
              <w:rPr>
                <w:rFonts w:cstheme="minorBidi"/>
              </w:rPr>
              <w:t>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tabs>
                <w:tab w:val="left" w:pos="1276"/>
              </w:tabs>
              <w:ind w:firstLine="709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выходной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день</w:t>
            </w:r>
          </w:p>
        </w:tc>
      </w:tr>
      <w:tr w:rsidR="00000000">
        <w:tc>
          <w:tcPr>
            <w:tcW w:w="3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4908"/>
              </w:tabs>
              <w:ind w:left="454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Воскресенье</w:t>
            </w:r>
            <w:r>
              <w:rPr>
                <w:rFonts w:cstheme="minorBidi"/>
              </w:rPr>
              <w:t>: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tabs>
                <w:tab w:val="left" w:pos="1276"/>
              </w:tabs>
              <w:ind w:firstLine="709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выходной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день</w:t>
            </w:r>
          </w:p>
        </w:tc>
      </w:tr>
    </w:tbl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Почтовый</w:t>
      </w:r>
      <w:r>
        <w:rPr>
          <w:rFonts w:cstheme="minorBidi"/>
        </w:rPr>
        <w:t xml:space="preserve"> </w:t>
      </w:r>
      <w:r>
        <w:rPr>
          <w:rFonts w:cstheme="minorBidi"/>
        </w:rPr>
        <w:t>адрес</w:t>
      </w:r>
      <w:r>
        <w:rPr>
          <w:rFonts w:cstheme="minorBidi"/>
        </w:rPr>
        <w:t xml:space="preserve">: 141190 </w:t>
      </w:r>
      <w:r>
        <w:rPr>
          <w:rFonts w:cstheme="minorBidi"/>
        </w:rPr>
        <w:t>Московская</w:t>
      </w:r>
      <w:r>
        <w:rPr>
          <w:rFonts w:cstheme="minorBidi"/>
        </w:rPr>
        <w:t xml:space="preserve"> </w:t>
      </w:r>
      <w:r>
        <w:rPr>
          <w:rFonts w:cstheme="minorBidi"/>
        </w:rPr>
        <w:t>область</w:t>
      </w:r>
      <w:r>
        <w:rPr>
          <w:rFonts w:cstheme="minorBidi"/>
        </w:rPr>
        <w:t xml:space="preserve">, </w:t>
      </w:r>
      <w:r>
        <w:rPr>
          <w:rFonts w:cstheme="minorBidi"/>
        </w:rPr>
        <w:t>г</w:t>
      </w:r>
      <w:r>
        <w:rPr>
          <w:rFonts w:cstheme="minorBidi"/>
        </w:rPr>
        <w:t xml:space="preserve">. </w:t>
      </w:r>
      <w:r>
        <w:rPr>
          <w:rFonts w:cstheme="minorBidi"/>
        </w:rPr>
        <w:t>Фрязино</w:t>
      </w:r>
      <w:r>
        <w:rPr>
          <w:rFonts w:cstheme="minorBidi"/>
        </w:rPr>
        <w:t xml:space="preserve">, </w:t>
      </w:r>
      <w:r>
        <w:rPr>
          <w:rFonts w:cstheme="minorBidi"/>
        </w:rPr>
        <w:t>ул</w:t>
      </w:r>
      <w:r>
        <w:rPr>
          <w:rFonts w:cstheme="minorBidi"/>
        </w:rPr>
        <w:t xml:space="preserve">. </w:t>
      </w:r>
      <w:r>
        <w:rPr>
          <w:rFonts w:cstheme="minorBidi"/>
        </w:rPr>
        <w:t>Октябрьская</w:t>
      </w:r>
      <w:r>
        <w:rPr>
          <w:rFonts w:cstheme="minorBidi"/>
        </w:rPr>
        <w:t xml:space="preserve"> </w:t>
      </w:r>
      <w:r>
        <w:rPr>
          <w:rFonts w:cstheme="minorBidi"/>
        </w:rPr>
        <w:t>д</w:t>
      </w:r>
      <w:r>
        <w:rPr>
          <w:rFonts w:cstheme="minorBidi"/>
        </w:rPr>
        <w:t>. 7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Телефон</w:t>
      </w:r>
      <w:r>
        <w:rPr>
          <w:rFonts w:cstheme="minorBidi"/>
        </w:rPr>
        <w:t>: 8(496)255-59-72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Официальный</w:t>
      </w:r>
      <w:r>
        <w:rPr>
          <w:rFonts w:cstheme="minorBidi"/>
        </w:rPr>
        <w:t xml:space="preserve"> </w:t>
      </w:r>
      <w:r>
        <w:rPr>
          <w:rFonts w:cstheme="minorBidi"/>
        </w:rPr>
        <w:t>сайт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сети</w:t>
      </w:r>
      <w:r>
        <w:rPr>
          <w:rFonts w:cstheme="minorBidi"/>
        </w:rPr>
        <w:t xml:space="preserve"> </w:t>
      </w:r>
      <w:r>
        <w:rPr>
          <w:rFonts w:cstheme="minorBidi"/>
        </w:rPr>
        <w:t>Интернет</w:t>
      </w:r>
      <w:r>
        <w:rPr>
          <w:rFonts w:cstheme="minorBidi"/>
        </w:rPr>
        <w:t xml:space="preserve">: </w:t>
      </w:r>
      <w:hyperlink r:id="rId10" w:history="1">
        <w:r>
          <w:rPr>
            <w:rFonts w:cstheme="minorBidi"/>
            <w:color w:val="0000FF"/>
            <w:u w:val="single"/>
            <w:lang/>
          </w:rPr>
          <w:t>https://fryazinoobr.edumsko.ru</w:t>
        </w:r>
      </w:hyperlink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Адрес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почты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сети</w:t>
      </w:r>
      <w:r>
        <w:rPr>
          <w:rFonts w:cstheme="minorBidi"/>
        </w:rPr>
        <w:t xml:space="preserve"> </w:t>
      </w:r>
      <w:r>
        <w:rPr>
          <w:rFonts w:cstheme="minorBidi"/>
        </w:rPr>
        <w:t>Интернет</w:t>
      </w:r>
      <w:r>
        <w:rPr>
          <w:rFonts w:cstheme="minorBidi"/>
        </w:rPr>
        <w:t>: gorono_fryazino@inbox.ru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  <w:sz w:val="22"/>
        </w:rPr>
        <w:t>2.</w:t>
      </w:r>
      <w:r>
        <w:rPr>
          <w:rFonts w:cstheme="minorBidi"/>
          <w:b/>
          <w:sz w:val="22"/>
        </w:rPr>
        <w:tab/>
      </w:r>
      <w:r>
        <w:rPr>
          <w:rFonts w:cstheme="minorBidi"/>
          <w:b/>
        </w:rPr>
        <w:t>Муниципальное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учреждение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«Многофункциональный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центр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государственных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горо</w:t>
      </w:r>
      <w:r>
        <w:rPr>
          <w:rFonts w:cstheme="minorBidi"/>
          <w:b/>
        </w:rPr>
        <w:t>дского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округа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Фрязино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Московской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области»</w:t>
      </w:r>
    </w:p>
    <w:p w:rsidR="00000000" w:rsidRDefault="00EA64FD">
      <w:pPr>
        <w:widowControl w:val="0"/>
        <w:numPr>
          <w:ilvl w:val="3"/>
          <w:numId w:val="2"/>
        </w:numPr>
        <w:tabs>
          <w:tab w:val="left" w:pos="11793"/>
        </w:tabs>
        <w:rPr>
          <w:rFonts w:cstheme="minorBidi"/>
        </w:rPr>
      </w:pPr>
      <w:r>
        <w:rPr>
          <w:rFonts w:cstheme="minorBidi"/>
        </w:rPr>
        <w:t>Место</w:t>
      </w:r>
      <w:r>
        <w:rPr>
          <w:rFonts w:cstheme="minorBidi"/>
        </w:rPr>
        <w:t xml:space="preserve"> </w:t>
      </w:r>
      <w:r>
        <w:rPr>
          <w:rFonts w:cstheme="minorBidi"/>
        </w:rPr>
        <w:t>нахождения</w:t>
      </w:r>
      <w:r>
        <w:rPr>
          <w:rFonts w:cstheme="minorBidi"/>
        </w:rPr>
        <w:t xml:space="preserve">: </w:t>
      </w:r>
    </w:p>
    <w:p w:rsidR="00000000" w:rsidRDefault="00EA64FD">
      <w:pPr>
        <w:widowControl w:val="0"/>
        <w:ind w:firstLine="709"/>
        <w:rPr>
          <w:rFonts w:cstheme="minorBidi"/>
        </w:rPr>
      </w:pPr>
      <w:r>
        <w:rPr>
          <w:rFonts w:cstheme="minorBidi"/>
        </w:rPr>
        <w:t>Московская</w:t>
      </w:r>
      <w:r>
        <w:rPr>
          <w:rFonts w:cstheme="minorBidi"/>
        </w:rPr>
        <w:t xml:space="preserve"> </w:t>
      </w:r>
      <w:r>
        <w:rPr>
          <w:rFonts w:cstheme="minorBidi"/>
        </w:rPr>
        <w:t>обл</w:t>
      </w:r>
      <w:r>
        <w:rPr>
          <w:rFonts w:cstheme="minorBidi"/>
        </w:rPr>
        <w:t xml:space="preserve">., </w:t>
      </w:r>
      <w:r>
        <w:rPr>
          <w:rFonts w:cstheme="minorBidi"/>
        </w:rPr>
        <w:t>г</w:t>
      </w:r>
      <w:r>
        <w:rPr>
          <w:rFonts w:cstheme="minorBidi"/>
        </w:rPr>
        <w:t xml:space="preserve">. </w:t>
      </w:r>
      <w:r>
        <w:rPr>
          <w:rFonts w:cstheme="minorBidi"/>
        </w:rPr>
        <w:t>Фрязино</w:t>
      </w:r>
      <w:r>
        <w:rPr>
          <w:rFonts w:cstheme="minorBidi"/>
        </w:rPr>
        <w:t xml:space="preserve">, </w:t>
      </w:r>
      <w:r>
        <w:rPr>
          <w:rFonts w:cstheme="minorBidi"/>
        </w:rPr>
        <w:t>ул</w:t>
      </w:r>
      <w:r>
        <w:rPr>
          <w:rFonts w:cstheme="minorBidi"/>
        </w:rPr>
        <w:t xml:space="preserve">. </w:t>
      </w:r>
      <w:r>
        <w:rPr>
          <w:rFonts w:cstheme="minorBidi"/>
        </w:rPr>
        <w:t>Центральная</w:t>
      </w:r>
      <w:r>
        <w:rPr>
          <w:rFonts w:cstheme="minorBidi"/>
        </w:rPr>
        <w:t xml:space="preserve">, </w:t>
      </w:r>
      <w:r>
        <w:rPr>
          <w:rFonts w:cstheme="minorBidi"/>
        </w:rPr>
        <w:t>д</w:t>
      </w:r>
      <w:r>
        <w:rPr>
          <w:rFonts w:cstheme="minorBidi"/>
        </w:rPr>
        <w:t xml:space="preserve">.12, </w:t>
      </w:r>
      <w:r>
        <w:rPr>
          <w:rFonts w:cstheme="minorBidi"/>
        </w:rPr>
        <w:t>ул</w:t>
      </w:r>
      <w:r>
        <w:rPr>
          <w:rFonts w:cstheme="minorBidi"/>
        </w:rPr>
        <w:t xml:space="preserve">. </w:t>
      </w:r>
      <w:r>
        <w:rPr>
          <w:rFonts w:cstheme="minorBidi"/>
        </w:rPr>
        <w:t>Нахимова</w:t>
      </w:r>
      <w:r>
        <w:rPr>
          <w:rFonts w:cstheme="minorBidi"/>
        </w:rPr>
        <w:t xml:space="preserve">, </w:t>
      </w:r>
      <w:r>
        <w:rPr>
          <w:rFonts w:cstheme="minorBidi"/>
        </w:rPr>
        <w:t>д</w:t>
      </w:r>
      <w:r>
        <w:rPr>
          <w:rFonts w:cstheme="minorBidi"/>
        </w:rPr>
        <w:t>.23.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  <w:sz w:val="22"/>
        </w:rPr>
        <w:t>График</w:t>
      </w:r>
      <w:r>
        <w:rPr>
          <w:rFonts w:cstheme="minorBidi"/>
          <w:sz w:val="22"/>
        </w:rPr>
        <w:t xml:space="preserve"> </w:t>
      </w:r>
      <w:r>
        <w:rPr>
          <w:rFonts w:cstheme="minorBidi"/>
          <w:sz w:val="22"/>
        </w:rPr>
        <w:t>работы</w:t>
      </w:r>
      <w:r>
        <w:rPr>
          <w:rFonts w:cstheme="minorBidi"/>
          <w:sz w:val="22"/>
        </w:rPr>
        <w:t>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8"/>
        <w:gridCol w:w="6712"/>
      </w:tblGrid>
      <w:tr w:rsidR="00000000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601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Понедельник</w:t>
            </w:r>
            <w:r>
              <w:rPr>
                <w:rFonts w:cstheme="minorBidi"/>
              </w:rPr>
              <w:t>:</w:t>
            </w:r>
          </w:p>
        </w:tc>
        <w:tc>
          <w:tcPr>
            <w:tcW w:w="6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283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Рабочее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время</w:t>
            </w:r>
            <w:r>
              <w:rPr>
                <w:rFonts w:cstheme="minorBidi"/>
              </w:rPr>
              <w:t xml:space="preserve">        09:00 </w:t>
            </w:r>
            <w:r>
              <w:rPr>
                <w:rFonts w:cstheme="minorBidi"/>
              </w:rPr>
              <w:t>—</w:t>
            </w:r>
            <w:r>
              <w:rPr>
                <w:rFonts w:cstheme="minorBidi"/>
              </w:rPr>
              <w:t xml:space="preserve"> 20:00</w:t>
            </w:r>
          </w:p>
        </w:tc>
      </w:tr>
      <w:tr w:rsidR="00000000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601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Вторник</w:t>
            </w:r>
            <w:r>
              <w:rPr>
                <w:rFonts w:cstheme="minorBidi"/>
              </w:rPr>
              <w:t>:</w:t>
            </w:r>
          </w:p>
        </w:tc>
        <w:tc>
          <w:tcPr>
            <w:tcW w:w="6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283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Рабочее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время</w:t>
            </w:r>
            <w:r>
              <w:rPr>
                <w:rFonts w:cstheme="minorBidi"/>
              </w:rPr>
              <w:t xml:space="preserve">        09:00 </w:t>
            </w:r>
            <w:r>
              <w:rPr>
                <w:rFonts w:cstheme="minorBidi"/>
              </w:rPr>
              <w:t>—</w:t>
            </w:r>
            <w:r>
              <w:rPr>
                <w:rFonts w:cstheme="minorBidi"/>
              </w:rPr>
              <w:t xml:space="preserve"> 20:00</w:t>
            </w:r>
          </w:p>
        </w:tc>
      </w:tr>
      <w:tr w:rsidR="00000000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601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Среда</w:t>
            </w:r>
            <w:r>
              <w:rPr>
                <w:rFonts w:cstheme="minorBidi"/>
              </w:rPr>
              <w:t>:</w:t>
            </w:r>
          </w:p>
        </w:tc>
        <w:tc>
          <w:tcPr>
            <w:tcW w:w="6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283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Рабо</w:t>
            </w:r>
            <w:r>
              <w:rPr>
                <w:rFonts w:cstheme="minorBidi"/>
              </w:rPr>
              <w:t>чее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время</w:t>
            </w:r>
            <w:r>
              <w:rPr>
                <w:rFonts w:cstheme="minorBidi"/>
              </w:rPr>
              <w:t xml:space="preserve">        09:00 </w:t>
            </w:r>
            <w:r>
              <w:rPr>
                <w:rFonts w:cstheme="minorBidi"/>
              </w:rPr>
              <w:t>—</w:t>
            </w:r>
            <w:r>
              <w:rPr>
                <w:rFonts w:cstheme="minorBidi"/>
              </w:rPr>
              <w:t xml:space="preserve"> 20:00</w:t>
            </w:r>
          </w:p>
        </w:tc>
      </w:tr>
      <w:tr w:rsidR="00000000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601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Четверг</w:t>
            </w:r>
            <w:r>
              <w:rPr>
                <w:rFonts w:cstheme="minorBidi"/>
              </w:rPr>
              <w:t>:</w:t>
            </w:r>
          </w:p>
        </w:tc>
        <w:tc>
          <w:tcPr>
            <w:tcW w:w="6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283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Рабочее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время</w:t>
            </w:r>
            <w:r>
              <w:rPr>
                <w:rFonts w:cstheme="minorBidi"/>
              </w:rPr>
              <w:t xml:space="preserve">        09:00 </w:t>
            </w:r>
            <w:r>
              <w:rPr>
                <w:rFonts w:cstheme="minorBidi"/>
              </w:rPr>
              <w:t>—</w:t>
            </w:r>
            <w:r>
              <w:rPr>
                <w:rFonts w:cstheme="minorBidi"/>
              </w:rPr>
              <w:t xml:space="preserve"> 20:00</w:t>
            </w:r>
          </w:p>
        </w:tc>
      </w:tr>
      <w:tr w:rsidR="00000000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601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Пятница</w:t>
            </w:r>
            <w:r>
              <w:rPr>
                <w:rFonts w:cstheme="minorBidi"/>
              </w:rPr>
              <w:t>:</w:t>
            </w:r>
          </w:p>
        </w:tc>
        <w:tc>
          <w:tcPr>
            <w:tcW w:w="6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283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Рабочее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время</w:t>
            </w:r>
            <w:r>
              <w:rPr>
                <w:rFonts w:cstheme="minorBidi"/>
              </w:rPr>
              <w:t xml:space="preserve">        09:00 </w:t>
            </w:r>
            <w:r>
              <w:rPr>
                <w:rFonts w:cstheme="minorBidi"/>
              </w:rPr>
              <w:t>—</w:t>
            </w:r>
            <w:r>
              <w:rPr>
                <w:rFonts w:cstheme="minorBidi"/>
              </w:rPr>
              <w:t xml:space="preserve"> 20:00</w:t>
            </w:r>
          </w:p>
        </w:tc>
      </w:tr>
      <w:tr w:rsidR="00000000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601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Суббота</w:t>
            </w:r>
            <w:r>
              <w:rPr>
                <w:rFonts w:cstheme="minorBidi"/>
              </w:rPr>
              <w:t>:</w:t>
            </w:r>
          </w:p>
        </w:tc>
        <w:tc>
          <w:tcPr>
            <w:tcW w:w="6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283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Рабочее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время</w:t>
            </w:r>
            <w:r>
              <w:rPr>
                <w:rFonts w:cstheme="minorBidi"/>
              </w:rPr>
              <w:t xml:space="preserve">        09:00 </w:t>
            </w:r>
            <w:r>
              <w:rPr>
                <w:rFonts w:cstheme="minorBidi"/>
              </w:rPr>
              <w:t>—</w:t>
            </w:r>
            <w:r>
              <w:rPr>
                <w:rFonts w:cstheme="minorBidi"/>
              </w:rPr>
              <w:t xml:space="preserve"> 20:00</w:t>
            </w:r>
          </w:p>
        </w:tc>
      </w:tr>
      <w:tr w:rsidR="00000000">
        <w:tc>
          <w:tcPr>
            <w:tcW w:w="3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601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Воскресенье</w:t>
            </w:r>
            <w:r>
              <w:rPr>
                <w:rFonts w:cstheme="minorBidi"/>
              </w:rPr>
              <w:t>:</w:t>
            </w:r>
          </w:p>
        </w:tc>
        <w:tc>
          <w:tcPr>
            <w:tcW w:w="6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ind w:firstLine="283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Выходной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день</w:t>
            </w:r>
          </w:p>
        </w:tc>
      </w:tr>
    </w:tbl>
    <w:p w:rsidR="00000000" w:rsidRDefault="00EA64FD">
      <w:pPr>
        <w:widowControl w:val="0"/>
        <w:ind w:firstLine="567"/>
        <w:jc w:val="both"/>
        <w:rPr>
          <w:rFonts w:cstheme="minorBidi"/>
          <w:sz w:val="22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Почтовый</w:t>
      </w:r>
      <w:r>
        <w:rPr>
          <w:rFonts w:cstheme="minorBidi"/>
        </w:rPr>
        <w:t xml:space="preserve"> </w:t>
      </w:r>
      <w:r>
        <w:rPr>
          <w:rFonts w:cstheme="minorBidi"/>
        </w:rPr>
        <w:t>адрес</w:t>
      </w:r>
      <w:r>
        <w:rPr>
          <w:rFonts w:cstheme="minorBidi"/>
        </w:rPr>
        <w:t xml:space="preserve">: 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141190, </w:t>
      </w:r>
      <w:r>
        <w:rPr>
          <w:rFonts w:cstheme="minorBidi"/>
        </w:rPr>
        <w:t>Московская</w:t>
      </w:r>
      <w:r>
        <w:rPr>
          <w:rFonts w:cstheme="minorBidi"/>
        </w:rPr>
        <w:t xml:space="preserve"> </w:t>
      </w:r>
      <w:r>
        <w:rPr>
          <w:rFonts w:cstheme="minorBidi"/>
        </w:rPr>
        <w:t>обл</w:t>
      </w:r>
      <w:r>
        <w:rPr>
          <w:rFonts w:cstheme="minorBidi"/>
        </w:rPr>
        <w:t xml:space="preserve">., </w:t>
      </w:r>
      <w:r>
        <w:rPr>
          <w:rFonts w:cstheme="minorBidi"/>
        </w:rPr>
        <w:t>г</w:t>
      </w:r>
      <w:r>
        <w:rPr>
          <w:rFonts w:cstheme="minorBidi"/>
        </w:rPr>
        <w:t xml:space="preserve">. </w:t>
      </w:r>
      <w:r>
        <w:rPr>
          <w:rFonts w:cstheme="minorBidi"/>
        </w:rPr>
        <w:t>Фрязино</w:t>
      </w:r>
      <w:r>
        <w:rPr>
          <w:rFonts w:cstheme="minorBidi"/>
        </w:rPr>
        <w:t xml:space="preserve">, </w:t>
      </w:r>
      <w:r>
        <w:rPr>
          <w:rFonts w:cstheme="minorBidi"/>
        </w:rPr>
        <w:t>ул</w:t>
      </w:r>
      <w:r>
        <w:rPr>
          <w:rFonts w:cstheme="minorBidi"/>
        </w:rPr>
        <w:t xml:space="preserve">. </w:t>
      </w:r>
      <w:r>
        <w:rPr>
          <w:rFonts w:cstheme="minorBidi"/>
        </w:rPr>
        <w:t>Це</w:t>
      </w:r>
      <w:r>
        <w:rPr>
          <w:rFonts w:cstheme="minorBidi"/>
        </w:rPr>
        <w:t>нтральная</w:t>
      </w:r>
      <w:r>
        <w:rPr>
          <w:rFonts w:cstheme="minorBidi"/>
        </w:rPr>
        <w:t xml:space="preserve">, </w:t>
      </w:r>
      <w:r>
        <w:rPr>
          <w:rFonts w:cstheme="minorBidi"/>
        </w:rPr>
        <w:t>д</w:t>
      </w:r>
      <w:r>
        <w:rPr>
          <w:rFonts w:cstheme="minorBidi"/>
        </w:rPr>
        <w:t xml:space="preserve">.12; 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141191, </w:t>
      </w:r>
      <w:r>
        <w:rPr>
          <w:rFonts w:cstheme="minorBidi"/>
        </w:rPr>
        <w:t>Московская</w:t>
      </w:r>
      <w:r>
        <w:rPr>
          <w:rFonts w:cstheme="minorBidi"/>
        </w:rPr>
        <w:t xml:space="preserve"> </w:t>
      </w:r>
      <w:r>
        <w:rPr>
          <w:rFonts w:cstheme="minorBidi"/>
        </w:rPr>
        <w:t>обл</w:t>
      </w:r>
      <w:r>
        <w:rPr>
          <w:rFonts w:cstheme="minorBidi"/>
        </w:rPr>
        <w:t xml:space="preserve">., </w:t>
      </w:r>
      <w:r>
        <w:rPr>
          <w:rFonts w:cstheme="minorBidi"/>
        </w:rPr>
        <w:t>г</w:t>
      </w:r>
      <w:r>
        <w:rPr>
          <w:rFonts w:cstheme="minorBidi"/>
        </w:rPr>
        <w:t xml:space="preserve">. </w:t>
      </w:r>
      <w:r>
        <w:rPr>
          <w:rFonts w:cstheme="minorBidi"/>
        </w:rPr>
        <w:t>Фрязино</w:t>
      </w:r>
      <w:r>
        <w:rPr>
          <w:rFonts w:cstheme="minorBidi"/>
        </w:rPr>
        <w:t xml:space="preserve">, </w:t>
      </w:r>
      <w:r>
        <w:rPr>
          <w:rFonts w:cstheme="minorBidi"/>
        </w:rPr>
        <w:t>ул</w:t>
      </w:r>
      <w:r>
        <w:rPr>
          <w:rFonts w:cstheme="minorBidi"/>
        </w:rPr>
        <w:t xml:space="preserve">. </w:t>
      </w:r>
      <w:r>
        <w:rPr>
          <w:rFonts w:cstheme="minorBidi"/>
        </w:rPr>
        <w:t>Нахимова</w:t>
      </w:r>
      <w:r>
        <w:rPr>
          <w:rFonts w:cstheme="minorBidi"/>
        </w:rPr>
        <w:t xml:space="preserve">, </w:t>
      </w:r>
      <w:r>
        <w:rPr>
          <w:rFonts w:cstheme="minorBidi"/>
        </w:rPr>
        <w:t>д</w:t>
      </w:r>
      <w:r>
        <w:rPr>
          <w:rFonts w:cstheme="minorBidi"/>
        </w:rPr>
        <w:t>.23.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Телефон</w:t>
      </w:r>
      <w:r>
        <w:rPr>
          <w:rFonts w:cstheme="minorBidi"/>
        </w:rPr>
        <w:t xml:space="preserve"> </w:t>
      </w:r>
      <w:r>
        <w:rPr>
          <w:rFonts w:cstheme="minorBidi"/>
        </w:rPr>
        <w:t>горячей</w:t>
      </w:r>
      <w:r>
        <w:rPr>
          <w:rFonts w:cstheme="minorBidi"/>
        </w:rPr>
        <w:t xml:space="preserve"> </w:t>
      </w:r>
      <w:r>
        <w:rPr>
          <w:rFonts w:cstheme="minorBidi"/>
        </w:rPr>
        <w:t>линии</w:t>
      </w:r>
      <w:r>
        <w:rPr>
          <w:rFonts w:cstheme="minorBidi"/>
        </w:rPr>
        <w:t>: 8(496)255-44-26, 8(496)255-44-27.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Официальный</w:t>
      </w:r>
      <w:r>
        <w:rPr>
          <w:rFonts w:cstheme="minorBidi"/>
        </w:rPr>
        <w:t xml:space="preserve"> </w:t>
      </w:r>
      <w:r>
        <w:rPr>
          <w:rFonts w:cstheme="minorBidi"/>
        </w:rPr>
        <w:t>сайт</w:t>
      </w:r>
      <w:r>
        <w:rPr>
          <w:rFonts w:cstheme="minorBidi"/>
        </w:rPr>
        <w:t xml:space="preserve"> </w:t>
      </w:r>
      <w:r>
        <w:rPr>
          <w:rFonts w:cstheme="minorBidi"/>
        </w:rPr>
        <w:t>многофункционального</w:t>
      </w:r>
      <w:r>
        <w:rPr>
          <w:rFonts w:cstheme="minorBidi"/>
        </w:rPr>
        <w:t xml:space="preserve"> </w:t>
      </w:r>
      <w:r>
        <w:rPr>
          <w:rFonts w:cstheme="minorBidi"/>
        </w:rPr>
        <w:t>центра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сети</w:t>
      </w:r>
      <w:r>
        <w:rPr>
          <w:rFonts w:cstheme="minorBidi"/>
        </w:rPr>
        <w:t xml:space="preserve"> </w:t>
      </w:r>
      <w:r>
        <w:rPr>
          <w:rFonts w:cstheme="minorBidi"/>
        </w:rPr>
        <w:t>Интернет</w:t>
      </w:r>
      <w:r>
        <w:rPr>
          <w:rFonts w:cstheme="minorBidi"/>
        </w:rPr>
        <w:t xml:space="preserve">: </w:t>
      </w:r>
      <w:hyperlink r:id="rId11" w:history="1">
        <w:r>
          <w:rPr>
            <w:rFonts w:cstheme="minorBidi"/>
            <w:color w:val="0000FF"/>
            <w:u w:val="single"/>
            <w:lang/>
          </w:rPr>
          <w:t>http://fryazi</w:t>
        </w:r>
        <w:r>
          <w:rPr>
            <w:rFonts w:cstheme="minorBidi"/>
            <w:color w:val="0000FF"/>
            <w:u w:val="single"/>
            <w:lang/>
          </w:rPr>
          <w:t>no.org/munic_uslugi/Mfc</w:t>
        </w:r>
      </w:hyperlink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lastRenderedPageBreak/>
        <w:t>Адрес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почты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сети</w:t>
      </w:r>
      <w:r>
        <w:rPr>
          <w:rFonts w:cstheme="minorBidi"/>
        </w:rPr>
        <w:t xml:space="preserve"> </w:t>
      </w:r>
      <w:r>
        <w:rPr>
          <w:rFonts w:cstheme="minorBidi"/>
        </w:rPr>
        <w:t>Интернет</w:t>
      </w:r>
      <w:r>
        <w:rPr>
          <w:rFonts w:cstheme="minorBidi"/>
        </w:rPr>
        <w:t xml:space="preserve">: </w:t>
      </w:r>
      <w:r>
        <w:rPr>
          <w:rFonts w:cstheme="minorBidi"/>
          <w:sz w:val="22"/>
        </w:rPr>
        <w:t>mfc-fryazino@mosreg.r</w:t>
      </w:r>
      <w:r>
        <w:rPr>
          <w:rFonts w:cstheme="minorBidi"/>
        </w:rPr>
        <w:t>u</w:t>
      </w:r>
      <w:r>
        <w:rPr>
          <w:rFonts w:cstheme="minorBidi"/>
          <w:color w:val="0000FF"/>
          <w:u w:val="single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  <w:b/>
          <w:sz w:val="22"/>
        </w:rPr>
        <w:t>3.</w:t>
      </w:r>
      <w:r>
        <w:rPr>
          <w:rFonts w:cstheme="minorBidi"/>
          <w:b/>
          <w:sz w:val="22"/>
        </w:rPr>
        <w:tab/>
      </w:r>
      <w:r>
        <w:rPr>
          <w:rFonts w:cstheme="minorBidi"/>
          <w:b/>
        </w:rPr>
        <w:t>Справочная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информация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месте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нахождения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МФЦ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графике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работы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контактных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телефонах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адресах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электронной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почты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Информация</w:t>
      </w:r>
      <w:r>
        <w:rPr>
          <w:rFonts w:cstheme="minorBidi"/>
        </w:rPr>
        <w:t xml:space="preserve"> </w:t>
      </w:r>
      <w:r>
        <w:rPr>
          <w:rFonts w:cstheme="minorBidi"/>
        </w:rPr>
        <w:t>приведена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сайтах</w:t>
      </w:r>
      <w:r>
        <w:rPr>
          <w:rFonts w:cstheme="minorBidi"/>
        </w:rPr>
        <w:t>: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- </w:t>
      </w:r>
      <w:r>
        <w:rPr>
          <w:rFonts w:cstheme="minorBidi"/>
        </w:rPr>
        <w:t>РПГУ</w:t>
      </w:r>
      <w:r>
        <w:rPr>
          <w:rFonts w:cstheme="minorBidi"/>
        </w:rPr>
        <w:t>: uslugi.mosreg.ru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- </w:t>
      </w:r>
      <w:r>
        <w:rPr>
          <w:rFonts w:cstheme="minorBidi"/>
        </w:rPr>
        <w:t>МФЦ</w:t>
      </w:r>
      <w:r>
        <w:rPr>
          <w:rFonts w:cstheme="minorBidi"/>
        </w:rPr>
        <w:t>: mfc.mosreg.ru 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  <w:sectPr w:rsidR="00000000">
          <w:footerReference w:type="default" r:id="rId12"/>
          <w:pgSz w:w="12240" w:h="15840"/>
          <w:pgMar w:top="1135" w:right="567" w:bottom="1440" w:left="1701" w:header="720" w:footer="1135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4961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3</w:t>
      </w:r>
    </w:p>
    <w:p w:rsidR="00000000" w:rsidRDefault="00EA64FD">
      <w:pPr>
        <w:widowControl w:val="0"/>
        <w:ind w:left="4961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spacing w:line="270" w:lineRule="exact"/>
        <w:ind w:firstLine="709"/>
        <w:jc w:val="center"/>
        <w:rPr>
          <w:rFonts w:cstheme="minorBidi"/>
        </w:rPr>
      </w:pPr>
      <w:r>
        <w:rPr>
          <w:rFonts w:cstheme="minorBidi"/>
          <w:b/>
        </w:rPr>
        <w:t>ПОРЯДОК</w:t>
      </w:r>
    </w:p>
    <w:p w:rsidR="00000000" w:rsidRDefault="00EA64FD">
      <w:pPr>
        <w:widowControl w:val="0"/>
        <w:spacing w:line="270" w:lineRule="exact"/>
        <w:jc w:val="center"/>
        <w:rPr>
          <w:rFonts w:cstheme="minorBidi"/>
        </w:rPr>
      </w:pPr>
      <w:r>
        <w:rPr>
          <w:rFonts w:cstheme="minorBidi"/>
          <w:b/>
        </w:rPr>
        <w:t>получения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заинтересованными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лицами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информац</w:t>
      </w:r>
      <w:r>
        <w:rPr>
          <w:rFonts w:cstheme="minorBidi"/>
          <w:b/>
        </w:rPr>
        <w:t>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вопросам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</w:rPr>
        <w:br/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сведений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ходе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порядке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форме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месте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размещения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информации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порядке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</w:rPr>
        <w:br/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spacing w:before="120" w:line="27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1. </w:t>
      </w:r>
      <w:r>
        <w:rPr>
          <w:rFonts w:cstheme="minorBidi"/>
          <w:spacing w:val="-5"/>
        </w:rPr>
        <w:t>Информация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о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предоставлении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Муниципальной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услуги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размещ</w:t>
      </w:r>
      <w:r>
        <w:rPr>
          <w:rFonts w:cstheme="minorBidi"/>
          <w:spacing w:val="-5"/>
        </w:rPr>
        <w:t>ается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в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электронном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виде</w:t>
      </w:r>
      <w:r>
        <w:rPr>
          <w:rFonts w:cstheme="minorBidi"/>
          <w:spacing w:val="-5"/>
        </w:rPr>
        <w:t>: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  <w:spacing w:val="-5"/>
        </w:rPr>
        <w:t>а</w:t>
      </w:r>
      <w:r>
        <w:rPr>
          <w:rFonts w:cstheme="minorBidi"/>
          <w:spacing w:val="-5"/>
        </w:rPr>
        <w:t xml:space="preserve">) </w:t>
      </w:r>
      <w:r>
        <w:rPr>
          <w:rFonts w:cstheme="minorBidi"/>
          <w:spacing w:val="-5"/>
        </w:rPr>
        <w:t>на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официальном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сайте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Управления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  <w:spacing w:val="-5"/>
        </w:rPr>
        <w:t>б</w:t>
      </w:r>
      <w:r>
        <w:rPr>
          <w:rFonts w:cstheme="minorBidi"/>
          <w:spacing w:val="-5"/>
        </w:rPr>
        <w:t xml:space="preserve">) </w:t>
      </w:r>
      <w:r>
        <w:rPr>
          <w:rFonts w:cstheme="minorBidi"/>
          <w:spacing w:val="-5"/>
        </w:rPr>
        <w:t>на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официальном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сайте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МФЦ</w:t>
      </w:r>
      <w:r>
        <w:rPr>
          <w:rFonts w:cstheme="minorBidi"/>
          <w:spacing w:val="-5"/>
        </w:rPr>
        <w:t>;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  <w:spacing w:val="-5"/>
        </w:rPr>
        <w:t>в</w:t>
      </w:r>
      <w:r>
        <w:rPr>
          <w:rFonts w:cstheme="minorBidi"/>
          <w:spacing w:val="-5"/>
        </w:rPr>
        <w:t>)</w:t>
      </w:r>
      <w:r>
        <w:rPr>
          <w:rFonts w:cstheme="minorBidi"/>
          <w:spacing w:val="-5"/>
        </w:rPr>
        <w:t> </w:t>
      </w:r>
      <w:r>
        <w:rPr>
          <w:rFonts w:cstheme="minorBidi"/>
          <w:spacing w:val="-5"/>
        </w:rPr>
        <w:t>на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порталах</w:t>
      </w:r>
      <w:r>
        <w:rPr>
          <w:rFonts w:cstheme="minorBidi"/>
          <w:spacing w:val="-5"/>
        </w:rPr>
        <w:t xml:space="preserve"> uslugi.mosreg.ru, gosuslugi.ru </w:t>
      </w:r>
      <w:r>
        <w:rPr>
          <w:rFonts w:cstheme="minorBidi"/>
          <w:spacing w:val="-5"/>
        </w:rPr>
        <w:t>на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страницах</w:t>
      </w:r>
      <w:r>
        <w:rPr>
          <w:rFonts w:cstheme="minorBidi"/>
          <w:spacing w:val="-5"/>
        </w:rPr>
        <w:t xml:space="preserve">, </w:t>
      </w:r>
      <w:r>
        <w:rPr>
          <w:rFonts w:cstheme="minorBidi"/>
          <w:spacing w:val="-5"/>
        </w:rPr>
        <w:t>посвященных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Муниципальной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услуге</w:t>
      </w:r>
      <w:r>
        <w:rPr>
          <w:rFonts w:cstheme="minorBidi"/>
          <w:spacing w:val="-5"/>
        </w:rPr>
        <w:t>.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  <w:spacing w:val="-5"/>
        </w:rPr>
        <w:t xml:space="preserve">2. </w:t>
      </w:r>
      <w:r>
        <w:rPr>
          <w:rFonts w:cstheme="minorBidi"/>
          <w:spacing w:val="-5"/>
        </w:rPr>
        <w:t>Размещенная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в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электронном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виде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информация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о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предоставлении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Муниципаль</w:t>
      </w:r>
      <w:r>
        <w:rPr>
          <w:rFonts w:cstheme="minorBidi"/>
          <w:spacing w:val="-5"/>
        </w:rPr>
        <w:t>ной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услуги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должна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включать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в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себя</w:t>
      </w:r>
      <w:r>
        <w:rPr>
          <w:rFonts w:cstheme="minorBidi"/>
          <w:spacing w:val="-5"/>
        </w:rPr>
        <w:t>: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  <w:spacing w:val="-5"/>
        </w:rPr>
        <w:t>а</w:t>
      </w:r>
      <w:r>
        <w:rPr>
          <w:rFonts w:cstheme="minorBidi"/>
          <w:spacing w:val="-5"/>
        </w:rPr>
        <w:t xml:space="preserve">) </w:t>
      </w:r>
      <w:r>
        <w:rPr>
          <w:rFonts w:cstheme="minorBidi"/>
          <w:spacing w:val="-5"/>
        </w:rPr>
        <w:t>наименование</w:t>
      </w:r>
      <w:r>
        <w:rPr>
          <w:rFonts w:cstheme="minorBidi"/>
          <w:spacing w:val="-5"/>
        </w:rPr>
        <w:t xml:space="preserve">, </w:t>
      </w:r>
      <w:r>
        <w:rPr>
          <w:rFonts w:cstheme="minorBidi"/>
          <w:spacing w:val="-5"/>
        </w:rPr>
        <w:t>почтовые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адреса</w:t>
      </w:r>
      <w:r>
        <w:rPr>
          <w:rFonts w:cstheme="minorBidi"/>
          <w:spacing w:val="-5"/>
        </w:rPr>
        <w:t xml:space="preserve">, </w:t>
      </w:r>
      <w:r>
        <w:rPr>
          <w:rFonts w:cstheme="minorBidi"/>
          <w:spacing w:val="-5"/>
        </w:rPr>
        <w:t>справочные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номера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телефонов</w:t>
      </w:r>
      <w:r>
        <w:rPr>
          <w:rFonts w:cstheme="minorBidi"/>
          <w:spacing w:val="-5"/>
        </w:rPr>
        <w:t xml:space="preserve">, </w:t>
      </w:r>
      <w:r>
        <w:rPr>
          <w:rFonts w:cstheme="minorBidi"/>
          <w:spacing w:val="-5"/>
        </w:rPr>
        <w:t>адреса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электронной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почты</w:t>
      </w:r>
      <w:r>
        <w:rPr>
          <w:rFonts w:cstheme="minorBidi"/>
          <w:spacing w:val="-5"/>
        </w:rPr>
        <w:t xml:space="preserve">, </w:t>
      </w:r>
      <w:r>
        <w:rPr>
          <w:rFonts w:cstheme="minorBidi"/>
          <w:spacing w:val="-5"/>
        </w:rPr>
        <w:t>адреса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сайтов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Управления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и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МФЦ</w:t>
      </w:r>
      <w:r>
        <w:rPr>
          <w:rFonts w:cstheme="minorBidi"/>
          <w:spacing w:val="-5"/>
        </w:rPr>
        <w:t>;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  <w:spacing w:val="-5"/>
        </w:rPr>
        <w:t>б</w:t>
      </w:r>
      <w:r>
        <w:rPr>
          <w:rFonts w:cstheme="minorBidi"/>
          <w:spacing w:val="-5"/>
        </w:rPr>
        <w:t xml:space="preserve">) </w:t>
      </w:r>
      <w:r>
        <w:rPr>
          <w:rFonts w:cstheme="minorBidi"/>
          <w:spacing w:val="-5"/>
        </w:rPr>
        <w:t>график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работы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Управления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и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МФЦ</w:t>
      </w:r>
      <w:r>
        <w:rPr>
          <w:rFonts w:cstheme="minorBidi"/>
          <w:spacing w:val="-5"/>
        </w:rPr>
        <w:t>;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  <w:spacing w:val="-5"/>
        </w:rPr>
        <w:t>в</w:t>
      </w:r>
      <w:r>
        <w:rPr>
          <w:rFonts w:cstheme="minorBidi"/>
          <w:spacing w:val="-5"/>
        </w:rPr>
        <w:t xml:space="preserve">) </w:t>
      </w:r>
      <w:r>
        <w:rPr>
          <w:rFonts w:cstheme="minorBidi"/>
          <w:spacing w:val="-5"/>
        </w:rPr>
        <w:t>требования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к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заявлению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и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прилагаемым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к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нему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документам</w:t>
      </w:r>
      <w:r>
        <w:rPr>
          <w:rFonts w:cstheme="minorBidi"/>
          <w:spacing w:val="-5"/>
        </w:rPr>
        <w:t xml:space="preserve"> (</w:t>
      </w:r>
      <w:r>
        <w:rPr>
          <w:rFonts w:cstheme="minorBidi"/>
          <w:spacing w:val="-5"/>
        </w:rPr>
        <w:t>включа</w:t>
      </w:r>
      <w:r>
        <w:rPr>
          <w:rFonts w:cstheme="minorBidi"/>
          <w:spacing w:val="-5"/>
        </w:rPr>
        <w:t>я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их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перечень</w:t>
      </w:r>
      <w:r>
        <w:rPr>
          <w:rFonts w:cstheme="minorBidi"/>
          <w:spacing w:val="-5"/>
        </w:rPr>
        <w:t>);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  <w:spacing w:val="-5"/>
        </w:rPr>
        <w:t>г</w:t>
      </w:r>
      <w:r>
        <w:rPr>
          <w:rFonts w:cstheme="minorBidi"/>
          <w:spacing w:val="-5"/>
        </w:rPr>
        <w:t xml:space="preserve">) </w:t>
      </w:r>
      <w:r>
        <w:rPr>
          <w:rFonts w:cstheme="minorBidi"/>
          <w:spacing w:val="-5"/>
        </w:rPr>
        <w:t>выдержки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из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правовых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актов</w:t>
      </w:r>
      <w:r>
        <w:rPr>
          <w:rFonts w:cstheme="minorBidi"/>
          <w:spacing w:val="-5"/>
        </w:rPr>
        <w:t xml:space="preserve">, </w:t>
      </w:r>
      <w:r>
        <w:rPr>
          <w:rFonts w:cstheme="minorBidi"/>
          <w:spacing w:val="-5"/>
        </w:rPr>
        <w:t>в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части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касающейся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Муниципальной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услуги</w:t>
      </w:r>
      <w:r>
        <w:rPr>
          <w:rFonts w:cstheme="minorBidi"/>
          <w:spacing w:val="-5"/>
        </w:rPr>
        <w:t>;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  <w:spacing w:val="-5"/>
        </w:rPr>
        <w:t>д</w:t>
      </w:r>
      <w:r>
        <w:rPr>
          <w:rFonts w:cstheme="minorBidi"/>
          <w:spacing w:val="-5"/>
        </w:rPr>
        <w:t xml:space="preserve">) </w:t>
      </w:r>
      <w:r>
        <w:rPr>
          <w:rFonts w:cstheme="minorBidi"/>
          <w:spacing w:val="-5"/>
        </w:rPr>
        <w:t>текст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Административного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регламента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с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приложениями</w:t>
      </w:r>
      <w:r>
        <w:rPr>
          <w:rFonts w:cstheme="minorBidi"/>
          <w:spacing w:val="-5"/>
        </w:rPr>
        <w:t>;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  <w:spacing w:val="-5"/>
        </w:rPr>
        <w:t>е</w:t>
      </w:r>
      <w:r>
        <w:rPr>
          <w:rFonts w:cstheme="minorBidi"/>
          <w:spacing w:val="-5"/>
        </w:rPr>
        <w:t xml:space="preserve">) </w:t>
      </w:r>
      <w:r>
        <w:rPr>
          <w:rFonts w:cstheme="minorBidi"/>
          <w:spacing w:val="-5"/>
        </w:rPr>
        <w:t>краткое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описание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порядка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предоставления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Муниципальной</w:t>
      </w:r>
      <w:r>
        <w:rPr>
          <w:rFonts w:cstheme="minorBidi"/>
          <w:spacing w:val="-5"/>
        </w:rPr>
        <w:t xml:space="preserve"> </w:t>
      </w:r>
      <w:r>
        <w:rPr>
          <w:rFonts w:cstheme="minorBidi"/>
          <w:spacing w:val="-5"/>
        </w:rPr>
        <w:t>услуги</w:t>
      </w:r>
      <w:r>
        <w:rPr>
          <w:rFonts w:cstheme="minorBidi"/>
          <w:spacing w:val="-5"/>
        </w:rPr>
        <w:t>;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>ж</w:t>
      </w:r>
      <w:r>
        <w:rPr>
          <w:rFonts w:cstheme="minorBidi"/>
        </w:rPr>
        <w:t xml:space="preserve">) </w:t>
      </w:r>
      <w:r>
        <w:rPr>
          <w:rFonts w:cstheme="minorBidi"/>
        </w:rPr>
        <w:t>образцы</w:t>
      </w:r>
      <w:r>
        <w:rPr>
          <w:rFonts w:cstheme="minorBidi"/>
        </w:rPr>
        <w:t xml:space="preserve"> </w:t>
      </w:r>
      <w:r>
        <w:rPr>
          <w:rFonts w:cstheme="minorBidi"/>
        </w:rPr>
        <w:t>оформления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необходимых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требования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ним</w:t>
      </w:r>
      <w:r>
        <w:rPr>
          <w:rFonts w:cstheme="minorBidi"/>
        </w:rPr>
        <w:t>;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>з</w:t>
      </w:r>
      <w:r>
        <w:rPr>
          <w:rFonts w:cstheme="minorBidi"/>
        </w:rPr>
        <w:t xml:space="preserve">) </w:t>
      </w:r>
      <w:r>
        <w:rPr>
          <w:rFonts w:cstheme="minorBidi"/>
        </w:rPr>
        <w:t>перечень</w:t>
      </w:r>
      <w:r>
        <w:rPr>
          <w:rFonts w:cstheme="minorBidi"/>
        </w:rPr>
        <w:t xml:space="preserve"> </w:t>
      </w:r>
      <w:r>
        <w:rPr>
          <w:rFonts w:cstheme="minorBidi"/>
        </w:rPr>
        <w:t>типовых</w:t>
      </w:r>
      <w:r>
        <w:rPr>
          <w:rFonts w:cstheme="minorBidi"/>
        </w:rPr>
        <w:t xml:space="preserve">, </w:t>
      </w:r>
      <w:r>
        <w:rPr>
          <w:rFonts w:cstheme="minorBidi"/>
        </w:rPr>
        <w:t>наиболее</w:t>
      </w:r>
      <w:r>
        <w:rPr>
          <w:rFonts w:cstheme="minorBidi"/>
        </w:rPr>
        <w:t xml:space="preserve"> </w:t>
      </w:r>
      <w:r>
        <w:rPr>
          <w:rFonts w:cstheme="minorBidi"/>
        </w:rPr>
        <w:t>актуальных</w:t>
      </w:r>
      <w:r>
        <w:rPr>
          <w:rFonts w:cstheme="minorBidi"/>
        </w:rPr>
        <w:t xml:space="preserve"> </w:t>
      </w:r>
      <w:r>
        <w:rPr>
          <w:rFonts w:cstheme="minorBidi"/>
        </w:rPr>
        <w:t>вопросов</w:t>
      </w:r>
      <w:r>
        <w:rPr>
          <w:rFonts w:cstheme="minorBidi"/>
        </w:rPr>
        <w:t xml:space="preserve">, </w:t>
      </w:r>
      <w:r>
        <w:rPr>
          <w:rFonts w:cstheme="minorBidi"/>
        </w:rPr>
        <w:t>относящихся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услуге</w:t>
      </w:r>
      <w:r>
        <w:rPr>
          <w:rFonts w:cstheme="minorBidi"/>
        </w:rPr>
        <w:t xml:space="preserve">,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ответы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них</w:t>
      </w:r>
      <w:r>
        <w:rPr>
          <w:rFonts w:cstheme="minorBidi"/>
        </w:rPr>
        <w:t>.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3. </w:t>
      </w:r>
      <w:r>
        <w:rPr>
          <w:rFonts w:cstheme="minorBidi"/>
        </w:rPr>
        <w:t>Информация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указанная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пункте</w:t>
      </w:r>
      <w:r>
        <w:rPr>
          <w:rFonts w:cstheme="minorBidi"/>
        </w:rPr>
        <w:t xml:space="preserve"> 2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Приложения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сотрудниками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представителей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>):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>а</w:t>
      </w:r>
      <w:r>
        <w:rPr>
          <w:rFonts w:cstheme="minorBidi"/>
        </w:rPr>
        <w:t xml:space="preserve">) </w:t>
      </w:r>
      <w:r>
        <w:rPr>
          <w:rFonts w:cstheme="minorBidi"/>
        </w:rPr>
        <w:t>лично</w:t>
      </w:r>
      <w:r>
        <w:rPr>
          <w:rFonts w:cstheme="minorBidi"/>
        </w:rPr>
        <w:t>;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>б</w:t>
      </w:r>
      <w:r>
        <w:rPr>
          <w:rFonts w:cstheme="minorBidi"/>
        </w:rPr>
        <w:t xml:space="preserve">)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почте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>;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>в</w:t>
      </w:r>
      <w:r>
        <w:rPr>
          <w:rFonts w:cstheme="minorBidi"/>
        </w:rPr>
        <w:t xml:space="preserve">)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телефонам</w:t>
      </w:r>
      <w:r>
        <w:rPr>
          <w:rFonts w:cstheme="minorBidi"/>
        </w:rPr>
        <w:t xml:space="preserve">, </w:t>
      </w:r>
      <w:r>
        <w:rPr>
          <w:rFonts w:cstheme="minorBidi"/>
        </w:rPr>
        <w:t>указанным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Приложении</w:t>
      </w:r>
      <w:r>
        <w:rPr>
          <w:rFonts w:cstheme="minorBidi"/>
        </w:rPr>
        <w:t xml:space="preserve"> 2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настоящему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Административному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регламенту</w:t>
      </w:r>
      <w:r>
        <w:rPr>
          <w:rFonts w:cstheme="minorBidi"/>
        </w:rPr>
        <w:t>.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4. </w:t>
      </w:r>
      <w:r>
        <w:rPr>
          <w:rFonts w:cstheme="minorBidi"/>
        </w:rPr>
        <w:t>Консультирова</w:t>
      </w:r>
      <w:r>
        <w:rPr>
          <w:rFonts w:cstheme="minorBidi"/>
        </w:rPr>
        <w:t>ние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вопросам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сотрудниками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бесплатно</w:t>
      </w:r>
      <w:r>
        <w:rPr>
          <w:rFonts w:cstheme="minorBidi"/>
        </w:rPr>
        <w:t>.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5. </w:t>
      </w:r>
      <w:r>
        <w:rPr>
          <w:rFonts w:cstheme="minorBidi"/>
        </w:rPr>
        <w:t>Информирование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Представителей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)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телефону</w:t>
      </w:r>
      <w:r>
        <w:rPr>
          <w:rFonts w:cstheme="minorBidi"/>
        </w:rPr>
        <w:t xml:space="preserve"> </w:t>
      </w:r>
      <w:r>
        <w:rPr>
          <w:rFonts w:cstheme="minorBidi"/>
        </w:rPr>
        <w:t>«горячей</w:t>
      </w:r>
      <w:r>
        <w:rPr>
          <w:rFonts w:cstheme="minorBidi"/>
        </w:rPr>
        <w:t xml:space="preserve"> </w:t>
      </w:r>
      <w:r>
        <w:rPr>
          <w:rFonts w:cstheme="minorBidi"/>
        </w:rPr>
        <w:t>лин</w:t>
      </w:r>
      <w:r>
        <w:rPr>
          <w:rFonts w:cstheme="minorBidi"/>
        </w:rPr>
        <w:t>ии»</w:t>
      </w:r>
      <w:r>
        <w:rPr>
          <w:rFonts w:cstheme="minorBidi"/>
        </w:rPr>
        <w:t xml:space="preserve"> 8-800-550-50-30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6 </w:t>
      </w:r>
      <w:r>
        <w:rPr>
          <w:rFonts w:cstheme="minorBidi"/>
        </w:rPr>
        <w:t>Информация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размещается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помещениях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предназначенных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приема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Представителей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>).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7. </w:t>
      </w:r>
      <w:r>
        <w:rPr>
          <w:rFonts w:cstheme="minorBidi"/>
        </w:rPr>
        <w:t>разрабатывает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информационные</w:t>
      </w:r>
      <w:r>
        <w:rPr>
          <w:rFonts w:cstheme="minorBidi"/>
        </w:rPr>
        <w:t xml:space="preserve"> </w:t>
      </w:r>
      <w:r>
        <w:rPr>
          <w:rFonts w:cstheme="minorBidi"/>
        </w:rPr>
        <w:t>материалы</w:t>
      </w:r>
      <w:r>
        <w:rPr>
          <w:rFonts w:cstheme="minorBidi"/>
        </w:rPr>
        <w:t xml:space="preserve"> </w:t>
      </w:r>
      <w:r>
        <w:rPr>
          <w:rFonts w:cstheme="minorBidi"/>
        </w:rPr>
        <w:t>–</w:t>
      </w:r>
      <w:r>
        <w:rPr>
          <w:rFonts w:cstheme="minorBidi"/>
        </w:rPr>
        <w:t xml:space="preserve"> </w:t>
      </w:r>
      <w:r>
        <w:rPr>
          <w:rFonts w:cstheme="minorBidi"/>
        </w:rPr>
        <w:t>памятки</w:t>
      </w:r>
      <w:r>
        <w:rPr>
          <w:rFonts w:cstheme="minorBidi"/>
        </w:rPr>
        <w:t xml:space="preserve">, </w:t>
      </w:r>
      <w:r>
        <w:rPr>
          <w:rFonts w:cstheme="minorBidi"/>
        </w:rPr>
        <w:t>инструкции</w:t>
      </w:r>
      <w:r>
        <w:rPr>
          <w:rFonts w:cstheme="minorBidi"/>
        </w:rPr>
        <w:t xml:space="preserve">, </w:t>
      </w:r>
      <w:r>
        <w:rPr>
          <w:rFonts w:cstheme="minorBidi"/>
        </w:rPr>
        <w:t>брошюры</w:t>
      </w:r>
      <w:r>
        <w:rPr>
          <w:rFonts w:cstheme="minorBidi"/>
        </w:rPr>
        <w:t>, -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макетов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передает</w:t>
      </w:r>
      <w:r>
        <w:rPr>
          <w:rFonts w:cstheme="minorBidi"/>
        </w:rPr>
        <w:t xml:space="preserve">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. </w:t>
      </w:r>
      <w:r>
        <w:rPr>
          <w:rFonts w:cstheme="minorBidi"/>
        </w:rPr>
        <w:t>обеспечивает</w:t>
      </w:r>
      <w:r>
        <w:rPr>
          <w:rFonts w:cstheme="minorBidi"/>
        </w:rPr>
        <w:t xml:space="preserve"> </w:t>
      </w:r>
      <w:r>
        <w:rPr>
          <w:rFonts w:cstheme="minorBidi"/>
        </w:rPr>
        <w:t>своевременную</w:t>
      </w:r>
      <w:r>
        <w:rPr>
          <w:rFonts w:cstheme="minorBidi"/>
        </w:rPr>
        <w:t xml:space="preserve"> </w:t>
      </w:r>
      <w:r>
        <w:rPr>
          <w:rFonts w:cstheme="minorBidi"/>
        </w:rPr>
        <w:t>актуализацию</w:t>
      </w:r>
      <w:r>
        <w:rPr>
          <w:rFonts w:cstheme="minorBidi"/>
        </w:rPr>
        <w:t xml:space="preserve"> </w:t>
      </w:r>
      <w:r>
        <w:rPr>
          <w:rFonts w:cstheme="minorBidi"/>
        </w:rPr>
        <w:t>указанных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материалов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контролирует</w:t>
      </w:r>
      <w:r>
        <w:rPr>
          <w:rFonts w:cstheme="minorBidi"/>
        </w:rPr>
        <w:t xml:space="preserve">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наличие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актуальность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>.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8. </w:t>
      </w:r>
      <w:r>
        <w:rPr>
          <w:rFonts w:cstheme="minorBidi"/>
        </w:rPr>
        <w:t>Обеспечение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бесплатного</w:t>
      </w:r>
      <w:r>
        <w:rPr>
          <w:rFonts w:cstheme="minorBidi"/>
        </w:rPr>
        <w:t xml:space="preserve"> </w:t>
      </w:r>
      <w:r>
        <w:rPr>
          <w:rFonts w:cstheme="minorBidi"/>
        </w:rPr>
        <w:t>доступа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представителей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базе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консультирование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вопросам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требованиями</w:t>
      </w:r>
      <w:r>
        <w:rPr>
          <w:rFonts w:cstheme="minorBidi"/>
        </w:rPr>
        <w:t xml:space="preserve"> </w:t>
      </w:r>
      <w:r>
        <w:rPr>
          <w:rFonts w:cstheme="minorBidi"/>
        </w:rPr>
        <w:t>регионального</w:t>
      </w:r>
      <w:r>
        <w:rPr>
          <w:rFonts w:cstheme="minorBidi"/>
        </w:rPr>
        <w:t xml:space="preserve"> </w:t>
      </w:r>
      <w:r>
        <w:rPr>
          <w:rFonts w:cstheme="minorBidi"/>
        </w:rPr>
        <w:t>стандарта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 </w:t>
      </w:r>
      <w:r>
        <w:rPr>
          <w:rFonts w:cstheme="minorBidi"/>
        </w:rPr>
        <w:t>деятельности</w:t>
      </w:r>
      <w:r>
        <w:rPr>
          <w:rFonts w:cstheme="minorBidi"/>
        </w:rPr>
        <w:t xml:space="preserve"> </w:t>
      </w:r>
      <w:r>
        <w:rPr>
          <w:rFonts w:cstheme="minorBidi"/>
        </w:rPr>
        <w:t>многофункциональных</w:t>
      </w:r>
      <w:r>
        <w:rPr>
          <w:rFonts w:cstheme="minorBidi"/>
        </w:rPr>
        <w:t xml:space="preserve"> </w:t>
      </w:r>
      <w:r>
        <w:rPr>
          <w:rFonts w:cstheme="minorBidi"/>
        </w:rPr>
        <w:t>центров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</w:t>
      </w:r>
      <w:r>
        <w:rPr>
          <w:rFonts w:cstheme="minorBidi"/>
        </w:rPr>
        <w:t>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, </w:t>
      </w:r>
      <w:r>
        <w:rPr>
          <w:rFonts w:cstheme="minorBidi"/>
        </w:rPr>
        <w:t>утвержденному</w:t>
      </w:r>
      <w:r>
        <w:rPr>
          <w:rFonts w:cstheme="minorBidi"/>
        </w:rPr>
        <w:t xml:space="preserve"> </w:t>
      </w:r>
      <w:r>
        <w:rPr>
          <w:rFonts w:cstheme="minorBidi"/>
        </w:rPr>
        <w:t>распоряжением</w:t>
      </w:r>
      <w:r>
        <w:rPr>
          <w:rFonts w:cstheme="minorBidi"/>
        </w:rPr>
        <w:t xml:space="preserve"> </w:t>
      </w:r>
      <w:r>
        <w:rPr>
          <w:rFonts w:cstheme="minorBidi"/>
        </w:rPr>
        <w:t>Министерства</w:t>
      </w:r>
      <w:r>
        <w:rPr>
          <w:rFonts w:cstheme="minorBidi"/>
        </w:rPr>
        <w:t xml:space="preserve">  </w:t>
      </w:r>
      <w:r>
        <w:rPr>
          <w:rFonts w:cstheme="minorBidi"/>
        </w:rPr>
        <w:t>государственного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информационных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21 </w:t>
      </w:r>
      <w:r>
        <w:rPr>
          <w:rFonts w:cstheme="minorBidi"/>
        </w:rPr>
        <w:t>июля</w:t>
      </w:r>
      <w:r>
        <w:rPr>
          <w:rFonts w:cstheme="minorBidi"/>
        </w:rPr>
        <w:t xml:space="preserve"> 2016 </w:t>
      </w:r>
      <w:r>
        <w:rPr>
          <w:rFonts w:cstheme="minorBidi"/>
        </w:rPr>
        <w:t>№</w:t>
      </w:r>
      <w:r>
        <w:rPr>
          <w:rFonts w:cstheme="minorBidi"/>
        </w:rPr>
        <w:t xml:space="preserve"> 10-57/</w:t>
      </w:r>
      <w:r>
        <w:rPr>
          <w:rFonts w:cstheme="minorBidi"/>
        </w:rPr>
        <w:t>РВ</w:t>
      </w:r>
      <w:r>
        <w:rPr>
          <w:rFonts w:cstheme="minorBidi"/>
        </w:rPr>
        <w:t>.</w:t>
      </w:r>
    </w:p>
    <w:p w:rsidR="00000000" w:rsidRDefault="00EA64FD">
      <w:pPr>
        <w:widowControl w:val="0"/>
        <w:spacing w:line="270" w:lineRule="exact"/>
        <w:ind w:firstLine="709"/>
        <w:jc w:val="both"/>
        <w:rPr>
          <w:rFonts w:cstheme="minorBidi"/>
        </w:rPr>
        <w:sectPr w:rsidR="00000000">
          <w:footerReference w:type="default" r:id="rId13"/>
          <w:pgSz w:w="12240" w:h="15840"/>
          <w:pgMar w:top="567" w:right="567" w:bottom="1440" w:left="1701" w:header="720" w:footer="567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4961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4</w:t>
      </w:r>
    </w:p>
    <w:p w:rsidR="00000000" w:rsidRDefault="00EA64FD">
      <w:pPr>
        <w:widowControl w:val="0"/>
        <w:ind w:left="4962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</w:t>
      </w:r>
      <w:r>
        <w:rPr>
          <w:rFonts w:cstheme="minorBidi"/>
          <w:sz w:val="20"/>
        </w:rPr>
        <w:t>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  <w:b/>
        </w:rPr>
        <w:t>Форма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решения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cstheme="minorBidi"/>
        </w:rPr>
      </w:pPr>
      <w:r>
        <w:rPr>
          <w:rFonts w:cstheme="minorBidi"/>
        </w:rPr>
        <w:t>РЕШЕНИЕ</w:t>
      </w:r>
      <w:r>
        <w:rPr>
          <w:rFonts w:cstheme="minorBidi"/>
        </w:rPr>
        <w:t>*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cstheme="minorBidi"/>
        </w:rPr>
      </w:pP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«Организация</w:t>
      </w:r>
      <w:r>
        <w:rPr>
          <w:rFonts w:cstheme="minorBidi"/>
        </w:rPr>
        <w:t xml:space="preserve"> </w:t>
      </w:r>
      <w:r>
        <w:rPr>
          <w:rFonts w:cstheme="minorBidi"/>
        </w:rPr>
        <w:t>отдыха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каникулярное</w:t>
      </w:r>
      <w:r>
        <w:rPr>
          <w:rFonts w:cstheme="minorBidi"/>
        </w:rPr>
        <w:t xml:space="preserve"> </w:t>
      </w:r>
      <w:r>
        <w:rPr>
          <w:rFonts w:cstheme="minorBidi"/>
        </w:rPr>
        <w:t>время»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cstheme="minorBidi"/>
        </w:rPr>
      </w:pPr>
      <w:r>
        <w:rPr>
          <w:rFonts w:cstheme="minorBidi"/>
        </w:rPr>
        <w:t>от</w:t>
      </w:r>
      <w:r>
        <w:rPr>
          <w:rFonts w:cstheme="minorBidi"/>
        </w:rPr>
        <w:t xml:space="preserve"> ____________ </w:t>
      </w:r>
      <w:r>
        <w:rPr>
          <w:rFonts w:cstheme="minorBidi"/>
        </w:rPr>
        <w:t>№</w:t>
      </w:r>
      <w:r>
        <w:rPr>
          <w:rFonts w:cstheme="minorBidi"/>
        </w:rPr>
        <w:t xml:space="preserve"> ____________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cstheme="minorBidi"/>
        </w:rPr>
      </w:pP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cstheme="minorBidi"/>
        </w:rPr>
      </w:pP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theme="minorBidi"/>
        </w:rPr>
      </w:pPr>
      <w:r>
        <w:rPr>
          <w:rFonts w:cstheme="minorBidi"/>
        </w:rPr>
        <w:t>__________________________________________________________________________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cstheme="minorBidi"/>
        </w:rPr>
      </w:pPr>
      <w:r>
        <w:rPr>
          <w:rFonts w:cstheme="minorBidi"/>
          <w:sz w:val="16"/>
        </w:rPr>
        <w:t>(</w:t>
      </w:r>
      <w:r>
        <w:rPr>
          <w:rFonts w:cstheme="minorBidi"/>
          <w:sz w:val="16"/>
        </w:rPr>
        <w:t>наименование</w:t>
      </w:r>
      <w:r>
        <w:rPr>
          <w:rFonts w:cstheme="minorBidi"/>
          <w:sz w:val="16"/>
        </w:rPr>
        <w:t xml:space="preserve"> </w:t>
      </w:r>
      <w:r>
        <w:rPr>
          <w:rFonts w:cstheme="minorBidi"/>
          <w:sz w:val="16"/>
        </w:rPr>
        <w:t>Уполномоченного</w:t>
      </w:r>
      <w:r>
        <w:rPr>
          <w:rFonts w:cstheme="minorBidi"/>
          <w:sz w:val="16"/>
        </w:rPr>
        <w:t xml:space="preserve"> </w:t>
      </w:r>
      <w:r>
        <w:rPr>
          <w:rFonts w:cstheme="minorBidi"/>
          <w:sz w:val="16"/>
        </w:rPr>
        <w:t>органа</w:t>
      </w:r>
      <w:r>
        <w:rPr>
          <w:rFonts w:cstheme="minorBidi"/>
          <w:sz w:val="16"/>
        </w:rPr>
        <w:t xml:space="preserve"> </w:t>
      </w:r>
      <w:r>
        <w:rPr>
          <w:rFonts w:cstheme="minorBidi"/>
          <w:sz w:val="16"/>
        </w:rPr>
        <w:t>муниципального</w:t>
      </w:r>
      <w:r>
        <w:rPr>
          <w:rFonts w:cstheme="minorBidi"/>
          <w:sz w:val="16"/>
        </w:rPr>
        <w:t xml:space="preserve"> </w:t>
      </w:r>
      <w:r>
        <w:rPr>
          <w:rFonts w:cstheme="minorBidi"/>
          <w:sz w:val="16"/>
        </w:rPr>
        <w:t>образования</w:t>
      </w:r>
      <w:r>
        <w:rPr>
          <w:rFonts w:cstheme="minorBidi"/>
          <w:sz w:val="16"/>
        </w:rPr>
        <w:t xml:space="preserve"> </w:t>
      </w:r>
      <w:r>
        <w:rPr>
          <w:rFonts w:cstheme="minorBidi"/>
          <w:sz w:val="16"/>
        </w:rPr>
        <w:t>Московской</w:t>
      </w:r>
      <w:r>
        <w:rPr>
          <w:rFonts w:cstheme="minorBidi"/>
          <w:sz w:val="16"/>
        </w:rPr>
        <w:t xml:space="preserve"> </w:t>
      </w:r>
      <w:r>
        <w:rPr>
          <w:rFonts w:cstheme="minorBidi"/>
          <w:sz w:val="16"/>
        </w:rPr>
        <w:t>области</w:t>
      </w:r>
      <w:r>
        <w:rPr>
          <w:rFonts w:cstheme="minorBidi"/>
          <w:sz w:val="16"/>
        </w:rPr>
        <w:t>)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Рассмотрело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_____________________________________________________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theme="minorBidi"/>
        </w:rPr>
      </w:pPr>
      <w:r>
        <w:rPr>
          <w:rFonts w:cstheme="minorBidi"/>
        </w:rPr>
        <w:t>__________________</w:t>
      </w:r>
      <w:r>
        <w:rPr>
          <w:rFonts w:cstheme="minorBidi"/>
        </w:rPr>
        <w:t>_____________________________________________________________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cstheme="minorBidi"/>
        </w:rPr>
      </w:pPr>
      <w:r>
        <w:rPr>
          <w:rFonts w:cstheme="minorBidi"/>
          <w:sz w:val="16"/>
        </w:rPr>
        <w:t>(</w:t>
      </w:r>
      <w:r>
        <w:rPr>
          <w:rFonts w:cstheme="minorBidi"/>
          <w:sz w:val="16"/>
        </w:rPr>
        <w:t>фамилия</w:t>
      </w:r>
      <w:r>
        <w:rPr>
          <w:rFonts w:cstheme="minorBidi"/>
          <w:sz w:val="16"/>
        </w:rPr>
        <w:t xml:space="preserve">, </w:t>
      </w:r>
      <w:r>
        <w:rPr>
          <w:rFonts w:cstheme="minorBidi"/>
          <w:sz w:val="16"/>
        </w:rPr>
        <w:t>имя</w:t>
      </w:r>
      <w:r>
        <w:rPr>
          <w:rFonts w:cstheme="minorBidi"/>
          <w:sz w:val="16"/>
        </w:rPr>
        <w:t xml:space="preserve">, </w:t>
      </w:r>
      <w:r>
        <w:rPr>
          <w:rFonts w:cstheme="minorBidi"/>
          <w:sz w:val="16"/>
        </w:rPr>
        <w:t>отчество</w:t>
      </w:r>
      <w:r>
        <w:rPr>
          <w:rFonts w:cstheme="minorBidi"/>
          <w:sz w:val="16"/>
        </w:rPr>
        <w:t>)</w:t>
      </w:r>
    </w:p>
    <w:p w:rsidR="00000000" w:rsidRDefault="00EA64FD">
      <w:pPr>
        <w:widowControl w:val="0"/>
        <w:jc w:val="both"/>
        <w:rPr>
          <w:rFonts w:cstheme="minorBidi"/>
        </w:rPr>
      </w:pP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приняло</w:t>
      </w:r>
      <w:r>
        <w:rPr>
          <w:rFonts w:cstheme="minorBidi"/>
        </w:rPr>
        <w:t xml:space="preserve">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(</w:t>
      </w:r>
      <w:r>
        <w:rPr>
          <w:rFonts w:cstheme="minorBidi"/>
        </w:rPr>
        <w:t>нормативно</w:t>
      </w:r>
      <w:r>
        <w:rPr>
          <w:rFonts w:cstheme="minorBidi"/>
        </w:rPr>
        <w:t xml:space="preserve"> </w:t>
      </w:r>
      <w:r>
        <w:rPr>
          <w:rFonts w:cstheme="minorBidi"/>
        </w:rPr>
        <w:t>правовым</w:t>
      </w:r>
      <w:r>
        <w:rPr>
          <w:rFonts w:cstheme="minorBidi"/>
        </w:rPr>
        <w:t xml:space="preserve"> </w:t>
      </w:r>
      <w:r>
        <w:rPr>
          <w:rFonts w:cstheme="minorBidi"/>
        </w:rPr>
        <w:t>актом</w:t>
      </w:r>
      <w:r>
        <w:rPr>
          <w:rFonts w:cstheme="minorBidi"/>
        </w:rPr>
        <w:t xml:space="preserve">) ___________________________________________________________ </w:t>
      </w:r>
      <w:r>
        <w:rPr>
          <w:rFonts w:cstheme="minorBidi"/>
        </w:rPr>
        <w:t>поставить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очередь</w:t>
      </w:r>
      <w:r>
        <w:rPr>
          <w:rFonts w:cstheme="minorBidi"/>
          <w:sz w:val="28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получение</w:t>
      </w:r>
      <w:r>
        <w:rPr>
          <w:rFonts w:cstheme="minorBidi"/>
        </w:rPr>
        <w:t xml:space="preserve"> </w:t>
      </w:r>
      <w:r>
        <w:rPr>
          <w:rFonts w:cstheme="minorBidi"/>
        </w:rPr>
        <w:t>путевки</w:t>
      </w:r>
      <w:r>
        <w:rPr>
          <w:rFonts w:cstheme="minorBidi"/>
        </w:rPr>
        <w:t xml:space="preserve"> </w:t>
      </w:r>
      <w:r>
        <w:rPr>
          <w:rFonts w:cstheme="minorBidi"/>
        </w:rPr>
        <w:t>гр</w:t>
      </w:r>
      <w:r>
        <w:rPr>
          <w:rFonts w:cstheme="minorBidi"/>
        </w:rPr>
        <w:t>._________________________________________________________</w:t>
      </w:r>
    </w:p>
    <w:p w:rsidR="00000000" w:rsidRDefault="00EA64FD">
      <w:pPr>
        <w:widowControl w:val="0"/>
        <w:jc w:val="both"/>
        <w:rPr>
          <w:rFonts w:cstheme="minorBidi"/>
        </w:rPr>
      </w:pPr>
      <w:r>
        <w:rPr>
          <w:rFonts w:cstheme="minorBidi"/>
        </w:rPr>
        <w:t>________________________________________________________________________________</w:t>
      </w:r>
    </w:p>
    <w:p w:rsidR="00000000" w:rsidRDefault="00EA64FD">
      <w:pPr>
        <w:widowControl w:val="0"/>
        <w:ind w:firstLine="709"/>
        <w:jc w:val="center"/>
        <w:rPr>
          <w:rFonts w:cstheme="minorBidi"/>
        </w:rPr>
      </w:pPr>
      <w:r>
        <w:rPr>
          <w:rFonts w:cstheme="minorBidi"/>
          <w:sz w:val="16"/>
        </w:rPr>
        <w:t>(</w:t>
      </w:r>
      <w:r>
        <w:rPr>
          <w:rFonts w:cstheme="minorBidi"/>
          <w:sz w:val="16"/>
        </w:rPr>
        <w:t>фамилия</w:t>
      </w:r>
      <w:r>
        <w:rPr>
          <w:rFonts w:cstheme="minorBidi"/>
          <w:sz w:val="16"/>
        </w:rPr>
        <w:t xml:space="preserve">, </w:t>
      </w:r>
      <w:r>
        <w:rPr>
          <w:rFonts w:cstheme="minorBidi"/>
          <w:sz w:val="16"/>
        </w:rPr>
        <w:t>инициалы</w:t>
      </w:r>
      <w:r>
        <w:rPr>
          <w:rFonts w:cstheme="minorBidi"/>
          <w:sz w:val="16"/>
        </w:rPr>
        <w:t xml:space="preserve">, </w:t>
      </w:r>
      <w:r>
        <w:rPr>
          <w:rFonts w:cstheme="minorBidi"/>
          <w:sz w:val="16"/>
        </w:rPr>
        <w:t>год</w:t>
      </w:r>
      <w:r>
        <w:rPr>
          <w:rFonts w:cstheme="minorBidi"/>
          <w:sz w:val="16"/>
        </w:rPr>
        <w:t xml:space="preserve"> </w:t>
      </w:r>
      <w:r>
        <w:rPr>
          <w:rFonts w:cstheme="minorBidi"/>
          <w:sz w:val="16"/>
        </w:rPr>
        <w:t>рождения</w:t>
      </w:r>
      <w:r>
        <w:rPr>
          <w:rFonts w:cstheme="minorBidi"/>
          <w:sz w:val="16"/>
        </w:rPr>
        <w:t xml:space="preserve"> </w:t>
      </w:r>
      <w:r>
        <w:rPr>
          <w:rFonts w:cstheme="minorBidi"/>
          <w:sz w:val="16"/>
        </w:rPr>
        <w:t>ребенка</w:t>
      </w:r>
      <w:r>
        <w:rPr>
          <w:rFonts w:cstheme="minorBidi"/>
          <w:sz w:val="16"/>
        </w:rPr>
        <w:t>)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Номер</w:t>
      </w:r>
      <w:r>
        <w:rPr>
          <w:rFonts w:cstheme="minorBidi"/>
        </w:rPr>
        <w:t xml:space="preserve">, </w:t>
      </w:r>
      <w:r>
        <w:rPr>
          <w:rFonts w:cstheme="minorBidi"/>
        </w:rPr>
        <w:t>присвоенный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Заявлению</w:t>
      </w:r>
      <w:r>
        <w:rPr>
          <w:rFonts w:cstheme="minorBidi"/>
        </w:rPr>
        <w:t xml:space="preserve"> ______________________________________</w:t>
      </w:r>
    </w:p>
    <w:p w:rsidR="00000000" w:rsidRDefault="00EA64FD">
      <w:pPr>
        <w:widowControl w:val="0"/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Рук</w:t>
      </w:r>
      <w:r>
        <w:rPr>
          <w:rFonts w:cstheme="minorBidi"/>
        </w:rPr>
        <w:t>оводитель</w:t>
      </w:r>
      <w:r>
        <w:rPr>
          <w:rFonts w:cstheme="minorBidi"/>
        </w:rPr>
        <w:t xml:space="preserve">  _________________         ____________________________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  <w:sz w:val="16"/>
        </w:rPr>
        <w:t xml:space="preserve">                                                     (</w:t>
      </w:r>
      <w:r>
        <w:rPr>
          <w:rFonts w:cstheme="minorBidi"/>
          <w:sz w:val="16"/>
        </w:rPr>
        <w:t>подпись</w:t>
      </w:r>
      <w:r>
        <w:rPr>
          <w:rFonts w:cstheme="minorBidi"/>
          <w:sz w:val="16"/>
        </w:rPr>
        <w:t>)                                              (</w:t>
      </w:r>
      <w:r>
        <w:rPr>
          <w:rFonts w:cstheme="minorBidi"/>
          <w:sz w:val="16"/>
        </w:rPr>
        <w:t>расшифровка</w:t>
      </w:r>
      <w:r>
        <w:rPr>
          <w:rFonts w:cstheme="minorBidi"/>
          <w:sz w:val="16"/>
        </w:rPr>
        <w:t xml:space="preserve"> </w:t>
      </w:r>
      <w:r>
        <w:rPr>
          <w:rFonts w:cstheme="minorBidi"/>
          <w:sz w:val="16"/>
        </w:rPr>
        <w:t>подписи</w:t>
      </w:r>
      <w:r>
        <w:rPr>
          <w:rFonts w:cstheme="minorBidi"/>
          <w:sz w:val="16"/>
        </w:rPr>
        <w:t>)</w:t>
      </w:r>
    </w:p>
    <w:p w:rsidR="00000000" w:rsidRDefault="00EA64FD">
      <w:pPr>
        <w:widowControl w:val="0"/>
        <w:ind w:firstLine="709"/>
        <w:jc w:val="both"/>
        <w:rPr>
          <w:rFonts w:cstheme="minorBidi"/>
          <w:sz w:val="16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  <w:sectPr w:rsidR="00000000">
          <w:footerReference w:type="default" r:id="rId14"/>
          <w:pgSz w:w="12240" w:h="15840"/>
          <w:pgMar w:top="567" w:right="567" w:bottom="1440" w:left="1701" w:header="720" w:footer="567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4962"/>
        <w:jc w:val="both"/>
        <w:rPr>
          <w:rFonts w:cstheme="minorBidi"/>
        </w:rPr>
      </w:pPr>
      <w:r>
        <w:rPr>
          <w:rFonts w:cstheme="minorBidi"/>
        </w:rPr>
        <w:lastRenderedPageBreak/>
        <w:t xml:space="preserve">(*) -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бланке</w:t>
      </w:r>
      <w:r>
        <w:rPr>
          <w:rFonts w:cstheme="minorBidi"/>
        </w:rPr>
        <w:t xml:space="preserve">  </w:t>
      </w:r>
      <w:r>
        <w:rPr>
          <w:rFonts w:cstheme="minorBidi"/>
          <w:sz w:val="20"/>
        </w:rPr>
        <w:t>Приложение</w:t>
      </w:r>
      <w:r>
        <w:rPr>
          <w:rFonts w:cstheme="minorBidi"/>
          <w:sz w:val="20"/>
        </w:rPr>
        <w:t xml:space="preserve">  5</w:t>
      </w:r>
    </w:p>
    <w:p w:rsidR="00000000" w:rsidRDefault="00EA64FD">
      <w:pPr>
        <w:widowControl w:val="0"/>
        <w:ind w:left="4962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  <w:b/>
        </w:rPr>
        <w:t>Форма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решения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об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отказе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cstheme="minorBidi"/>
        </w:rPr>
      </w:pP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cstheme="minorBidi"/>
        </w:rPr>
      </w:pPr>
      <w:r>
        <w:rPr>
          <w:rFonts w:cstheme="minorBidi"/>
        </w:rPr>
        <w:t>РЕШЕНИЕ</w:t>
      </w:r>
      <w:r>
        <w:rPr>
          <w:rFonts w:cstheme="minorBidi"/>
        </w:rPr>
        <w:t>*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cstheme="minorBidi"/>
        </w:rPr>
      </w:pP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отказе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«Организация</w:t>
      </w:r>
      <w:r>
        <w:rPr>
          <w:rFonts w:cstheme="minorBidi"/>
        </w:rPr>
        <w:t xml:space="preserve"> </w:t>
      </w:r>
      <w:r>
        <w:rPr>
          <w:rFonts w:cstheme="minorBidi"/>
        </w:rPr>
        <w:t>отдыха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каникулярное</w:t>
      </w:r>
      <w:r>
        <w:rPr>
          <w:rFonts w:cstheme="minorBidi"/>
        </w:rPr>
        <w:t xml:space="preserve"> </w:t>
      </w:r>
      <w:r>
        <w:rPr>
          <w:rFonts w:cstheme="minorBidi"/>
        </w:rPr>
        <w:t>время»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от</w:t>
      </w:r>
      <w:r>
        <w:rPr>
          <w:rFonts w:cstheme="minorBidi"/>
        </w:rPr>
        <w:t xml:space="preserve"> ____________ </w:t>
      </w:r>
      <w:r>
        <w:rPr>
          <w:rFonts w:cstheme="minorBidi"/>
        </w:rPr>
        <w:t>№</w:t>
      </w:r>
      <w:r>
        <w:rPr>
          <w:rFonts w:cstheme="minorBidi"/>
        </w:rPr>
        <w:t xml:space="preserve"> ____________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theme="minorBidi"/>
        </w:rPr>
      </w:pPr>
      <w:r>
        <w:rPr>
          <w:rFonts w:cstheme="minorBidi"/>
        </w:rPr>
        <w:t>___________________________________________________________________________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cstheme="minorBidi"/>
        </w:rPr>
      </w:pPr>
      <w:r>
        <w:rPr>
          <w:rFonts w:cstheme="minorBidi"/>
          <w:sz w:val="16"/>
        </w:rPr>
        <w:t>(</w:t>
      </w:r>
      <w:r>
        <w:rPr>
          <w:rFonts w:cstheme="minorBidi"/>
          <w:sz w:val="16"/>
        </w:rPr>
        <w:t>наименование</w:t>
      </w:r>
      <w:r>
        <w:rPr>
          <w:rFonts w:cstheme="minorBidi"/>
          <w:sz w:val="16"/>
        </w:rPr>
        <w:t xml:space="preserve"> </w:t>
      </w:r>
      <w:r>
        <w:rPr>
          <w:rFonts w:cstheme="minorBidi"/>
          <w:sz w:val="16"/>
        </w:rPr>
        <w:t>Управления</w:t>
      </w:r>
      <w:r>
        <w:rPr>
          <w:rFonts w:cstheme="minorBidi"/>
          <w:sz w:val="16"/>
        </w:rPr>
        <w:t>)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рассмотрело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_____________________________________________________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theme="minorBidi"/>
        </w:rPr>
      </w:pPr>
      <w:r>
        <w:rPr>
          <w:rFonts w:cstheme="minorBidi"/>
        </w:rPr>
        <w:t>_______________________________________________________________________________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cstheme="minorBidi"/>
        </w:rPr>
      </w:pPr>
      <w:r>
        <w:rPr>
          <w:rFonts w:cstheme="minorBidi"/>
          <w:sz w:val="16"/>
        </w:rPr>
        <w:t>(</w:t>
      </w:r>
      <w:r>
        <w:rPr>
          <w:rFonts w:cstheme="minorBidi"/>
          <w:sz w:val="16"/>
        </w:rPr>
        <w:t>фамилия</w:t>
      </w:r>
      <w:r>
        <w:rPr>
          <w:rFonts w:cstheme="minorBidi"/>
          <w:sz w:val="16"/>
        </w:rPr>
        <w:t xml:space="preserve">, </w:t>
      </w:r>
      <w:r>
        <w:rPr>
          <w:rFonts w:cstheme="minorBidi"/>
          <w:sz w:val="16"/>
        </w:rPr>
        <w:t>имя</w:t>
      </w:r>
      <w:r>
        <w:rPr>
          <w:rFonts w:cstheme="minorBidi"/>
          <w:sz w:val="16"/>
        </w:rPr>
        <w:t xml:space="preserve">, </w:t>
      </w:r>
      <w:r>
        <w:rPr>
          <w:rFonts w:cstheme="minorBidi"/>
          <w:sz w:val="16"/>
        </w:rPr>
        <w:t>отчество</w:t>
      </w:r>
      <w:r>
        <w:rPr>
          <w:rFonts w:cstheme="minorBidi"/>
          <w:sz w:val="16"/>
        </w:rPr>
        <w:t>)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основании</w:t>
      </w:r>
      <w:r>
        <w:rPr>
          <w:rFonts w:cstheme="minorBidi"/>
        </w:rPr>
        <w:t xml:space="preserve">    _____________________________________________________</w:t>
      </w:r>
    </w:p>
    <w:p w:rsidR="00000000" w:rsidRDefault="00EA64FD">
      <w:pPr>
        <w:widowControl w:val="0"/>
        <w:numPr>
          <w:ilvl w:val="0"/>
          <w:numId w:val="3"/>
        </w:numPr>
        <w:tabs>
          <w:tab w:val="left" w:pos="5313"/>
        </w:tabs>
        <w:jc w:val="both"/>
        <w:rPr>
          <w:rFonts w:cstheme="minorBidi"/>
        </w:rPr>
      </w:pPr>
      <w:r>
        <w:rPr>
          <w:rFonts w:cstheme="minorBidi"/>
        </w:rPr>
        <w:t>Наличие</w:t>
      </w:r>
      <w:r>
        <w:rPr>
          <w:rFonts w:cstheme="minorBidi"/>
        </w:rPr>
        <w:t xml:space="preserve"> </w:t>
      </w:r>
      <w:r>
        <w:rPr>
          <w:rFonts w:cstheme="minorBidi"/>
        </w:rPr>
        <w:t>противоречивых</w:t>
      </w:r>
      <w:r>
        <w:rPr>
          <w:rFonts w:cstheme="minorBidi"/>
        </w:rPr>
        <w:t xml:space="preserve"> </w:t>
      </w:r>
      <w:r>
        <w:rPr>
          <w:rFonts w:cstheme="minorBidi"/>
        </w:rPr>
        <w:t>сведений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приложенных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нему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документах</w:t>
      </w:r>
      <w:r>
        <w:rPr>
          <w:rFonts w:cstheme="minorBidi"/>
        </w:rPr>
        <w:t>.</w:t>
      </w:r>
    </w:p>
    <w:p w:rsidR="00000000" w:rsidRDefault="00EA64FD">
      <w:pPr>
        <w:widowControl w:val="0"/>
        <w:numPr>
          <w:ilvl w:val="0"/>
          <w:numId w:val="3"/>
        </w:numPr>
        <w:tabs>
          <w:tab w:val="left" w:pos="5313"/>
        </w:tabs>
        <w:jc w:val="both"/>
        <w:rPr>
          <w:rFonts w:cstheme="minorBidi"/>
        </w:rPr>
      </w:pPr>
      <w:r>
        <w:rPr>
          <w:rFonts w:cstheme="minorBidi"/>
        </w:rPr>
        <w:t>Ребенок</w:t>
      </w:r>
      <w:r>
        <w:rPr>
          <w:rFonts w:cstheme="minorBidi"/>
        </w:rPr>
        <w:t xml:space="preserve"> </w:t>
      </w:r>
      <w:r>
        <w:rPr>
          <w:rFonts w:cstheme="minorBidi"/>
        </w:rPr>
        <w:t>признан</w:t>
      </w:r>
      <w:r>
        <w:rPr>
          <w:rFonts w:cstheme="minorBidi"/>
        </w:rPr>
        <w:t xml:space="preserve"> </w:t>
      </w:r>
      <w:r>
        <w:rPr>
          <w:rFonts w:cstheme="minorBidi"/>
        </w:rPr>
        <w:t>полностью</w:t>
      </w:r>
      <w:r>
        <w:rPr>
          <w:rFonts w:cstheme="minorBidi"/>
        </w:rPr>
        <w:t xml:space="preserve"> </w:t>
      </w:r>
      <w:r>
        <w:rPr>
          <w:rFonts w:cstheme="minorBidi"/>
        </w:rPr>
        <w:t>дееспособным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момент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numPr>
          <w:ilvl w:val="0"/>
          <w:numId w:val="3"/>
        </w:numPr>
        <w:tabs>
          <w:tab w:val="left" w:pos="5313"/>
        </w:tabs>
        <w:jc w:val="both"/>
        <w:rPr>
          <w:rFonts w:cstheme="minorBidi"/>
        </w:rPr>
      </w:pPr>
      <w:r>
        <w:rPr>
          <w:rFonts w:cstheme="minorBidi"/>
        </w:rPr>
        <w:t>Несоответствие</w:t>
      </w:r>
      <w:r>
        <w:rPr>
          <w:rFonts w:cstheme="minorBidi"/>
        </w:rPr>
        <w:t xml:space="preserve"> </w:t>
      </w:r>
      <w:r>
        <w:rPr>
          <w:rFonts w:cstheme="minorBidi"/>
        </w:rPr>
        <w:t>категории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</w:t>
      </w:r>
      <w:r>
        <w:rPr>
          <w:rFonts w:cstheme="minorBidi"/>
        </w:rPr>
        <w:t>кругу</w:t>
      </w:r>
      <w:r>
        <w:rPr>
          <w:rFonts w:cstheme="minorBidi"/>
        </w:rPr>
        <w:t xml:space="preserve"> </w:t>
      </w:r>
      <w:r>
        <w:rPr>
          <w:rFonts w:cstheme="minorBidi"/>
        </w:rPr>
        <w:t>лиц</w:t>
      </w:r>
      <w:r>
        <w:rPr>
          <w:rFonts w:cstheme="minorBidi"/>
        </w:rPr>
        <w:t xml:space="preserve">, </w:t>
      </w:r>
      <w:r>
        <w:rPr>
          <w:rFonts w:cstheme="minorBidi"/>
        </w:rPr>
        <w:t>имеющих</w:t>
      </w:r>
      <w:r>
        <w:rPr>
          <w:rFonts w:cstheme="minorBidi"/>
        </w:rPr>
        <w:t xml:space="preserve"> </w:t>
      </w:r>
      <w:r>
        <w:rPr>
          <w:rFonts w:cstheme="minorBidi"/>
        </w:rPr>
        <w:t>право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numPr>
          <w:ilvl w:val="0"/>
          <w:numId w:val="3"/>
        </w:numPr>
        <w:tabs>
          <w:tab w:val="left" w:pos="5313"/>
        </w:tabs>
        <w:jc w:val="both"/>
        <w:rPr>
          <w:rFonts w:cstheme="minorBidi"/>
        </w:rPr>
      </w:pPr>
      <w:r>
        <w:rPr>
          <w:rFonts w:cstheme="minorBidi"/>
        </w:rPr>
        <w:t>Отсутствие</w:t>
      </w:r>
      <w:r>
        <w:rPr>
          <w:rFonts w:cstheme="minorBidi"/>
        </w:rPr>
        <w:t xml:space="preserve"> </w:t>
      </w:r>
      <w:r>
        <w:rPr>
          <w:rFonts w:cstheme="minorBidi"/>
        </w:rPr>
        <w:t>у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 </w:t>
      </w:r>
      <w:r>
        <w:rPr>
          <w:rFonts w:cstheme="minorBidi"/>
        </w:rPr>
        <w:t>места</w:t>
      </w:r>
      <w:r>
        <w:rPr>
          <w:rFonts w:cstheme="minorBidi"/>
        </w:rPr>
        <w:t xml:space="preserve"> </w:t>
      </w:r>
      <w:r>
        <w:rPr>
          <w:rFonts w:cstheme="minorBidi"/>
        </w:rPr>
        <w:t>жительства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территории</w:t>
      </w:r>
      <w:r>
        <w:rPr>
          <w:rFonts w:cstheme="minorBidi"/>
        </w:rPr>
        <w:t>.</w:t>
      </w:r>
    </w:p>
    <w:p w:rsidR="00000000" w:rsidRDefault="00EA64FD">
      <w:pPr>
        <w:widowControl w:val="0"/>
        <w:numPr>
          <w:ilvl w:val="0"/>
          <w:numId w:val="3"/>
        </w:numPr>
        <w:tabs>
          <w:tab w:val="left" w:pos="5313"/>
        </w:tabs>
        <w:jc w:val="both"/>
        <w:rPr>
          <w:rFonts w:cstheme="minorBidi"/>
        </w:rPr>
      </w:pPr>
      <w:r>
        <w:rPr>
          <w:rFonts w:cstheme="minorBidi"/>
        </w:rPr>
        <w:t>Пред</w:t>
      </w:r>
      <w:r>
        <w:rPr>
          <w:rFonts w:cstheme="minorBidi"/>
        </w:rPr>
        <w:t>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Заявителем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неполного</w:t>
      </w:r>
      <w:r>
        <w:rPr>
          <w:rFonts w:cstheme="minorBidi"/>
        </w:rPr>
        <w:t xml:space="preserve"> </w:t>
      </w:r>
      <w:r>
        <w:rPr>
          <w:rFonts w:cstheme="minorBidi"/>
        </w:rPr>
        <w:t>комплекта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numPr>
          <w:ilvl w:val="0"/>
          <w:numId w:val="3"/>
        </w:numPr>
        <w:tabs>
          <w:tab w:val="left" w:pos="5313"/>
        </w:tabs>
        <w:jc w:val="both"/>
        <w:rPr>
          <w:rFonts w:cstheme="minorBidi"/>
        </w:rPr>
      </w:pPr>
      <w:r>
        <w:rPr>
          <w:rFonts w:cstheme="minorBidi"/>
        </w:rPr>
        <w:t>Обращение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услугой</w:t>
      </w:r>
      <w:r>
        <w:rPr>
          <w:rFonts w:cstheme="minorBidi"/>
        </w:rPr>
        <w:t xml:space="preserve">,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она</w:t>
      </w:r>
      <w:r>
        <w:rPr>
          <w:rFonts w:cstheme="minorBidi"/>
        </w:rPr>
        <w:t xml:space="preserve"> </w:t>
      </w:r>
      <w:r>
        <w:rPr>
          <w:rFonts w:cstheme="minorBidi"/>
        </w:rPr>
        <w:t>была</w:t>
      </w:r>
      <w:r>
        <w:rPr>
          <w:rFonts w:cstheme="minorBidi"/>
        </w:rPr>
        <w:t xml:space="preserve"> </w:t>
      </w:r>
      <w:r>
        <w:rPr>
          <w:rFonts w:cstheme="minorBidi"/>
        </w:rPr>
        <w:t>уже</w:t>
      </w:r>
      <w:r>
        <w:rPr>
          <w:rFonts w:cstheme="minorBidi"/>
        </w:rPr>
        <w:t xml:space="preserve"> </w:t>
      </w:r>
      <w:r>
        <w:rPr>
          <w:rFonts w:cstheme="minorBidi"/>
        </w:rPr>
        <w:t>оказана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текущем</w:t>
      </w:r>
      <w:r>
        <w:rPr>
          <w:rFonts w:cstheme="minorBidi"/>
        </w:rPr>
        <w:t xml:space="preserve"> </w:t>
      </w:r>
      <w:r>
        <w:rPr>
          <w:rFonts w:cstheme="minorBidi"/>
        </w:rPr>
        <w:t>году</w:t>
      </w:r>
      <w:r>
        <w:rPr>
          <w:rFonts w:cstheme="minorBidi"/>
        </w:rPr>
        <w:t>.</w:t>
      </w:r>
    </w:p>
    <w:p w:rsidR="00000000" w:rsidRDefault="00EA64FD">
      <w:pPr>
        <w:widowControl w:val="0"/>
        <w:numPr>
          <w:ilvl w:val="0"/>
          <w:numId w:val="3"/>
        </w:numPr>
        <w:tabs>
          <w:tab w:val="left" w:pos="5313"/>
        </w:tabs>
        <w:jc w:val="both"/>
        <w:rPr>
          <w:rFonts w:cstheme="minorBidi"/>
        </w:rPr>
      </w:pPr>
      <w:r>
        <w:rPr>
          <w:rFonts w:cstheme="minorBidi"/>
        </w:rPr>
        <w:t>Ребенок</w:t>
      </w:r>
      <w:r>
        <w:rPr>
          <w:rFonts w:cstheme="minorBidi"/>
        </w:rPr>
        <w:t xml:space="preserve"> </w:t>
      </w:r>
      <w:r>
        <w:rPr>
          <w:rFonts w:cstheme="minorBidi"/>
        </w:rPr>
        <w:t>находится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полном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государственном</w:t>
      </w:r>
      <w:r>
        <w:rPr>
          <w:rFonts w:cstheme="minorBidi"/>
        </w:rPr>
        <w:t xml:space="preserve"> </w:t>
      </w:r>
      <w:r>
        <w:rPr>
          <w:rFonts w:cstheme="minorBidi"/>
        </w:rPr>
        <w:t>обеспече</w:t>
      </w:r>
      <w:r>
        <w:rPr>
          <w:rFonts w:cstheme="minorBidi"/>
        </w:rPr>
        <w:t>нии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Приняло</w:t>
      </w:r>
      <w:r>
        <w:rPr>
          <w:rFonts w:cstheme="minorBidi"/>
        </w:rPr>
        <w:t xml:space="preserve"> </w:t>
      </w:r>
      <w:r>
        <w:rPr>
          <w:rFonts w:cstheme="minorBidi"/>
        </w:rPr>
        <w:t>решение</w:t>
      </w:r>
      <w:r>
        <w:rPr>
          <w:rFonts w:cstheme="minorBidi"/>
        </w:rPr>
        <w:t xml:space="preserve"> </w:t>
      </w:r>
      <w:r>
        <w:rPr>
          <w:rFonts w:cstheme="minorBidi"/>
        </w:rPr>
        <w:t>отказать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постановке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очередь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получение</w:t>
      </w:r>
      <w:r>
        <w:rPr>
          <w:rFonts w:cstheme="minorBidi"/>
        </w:rPr>
        <w:t xml:space="preserve"> </w:t>
      </w:r>
      <w:r>
        <w:rPr>
          <w:rFonts w:cstheme="minorBidi"/>
        </w:rPr>
        <w:t>путевки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гр</w:t>
      </w:r>
      <w:r>
        <w:rPr>
          <w:rFonts w:cstheme="minorBidi"/>
        </w:rPr>
        <w:t>._________________________________________________________________________</w:t>
      </w:r>
    </w:p>
    <w:p w:rsidR="00000000" w:rsidRDefault="00EA64FD">
      <w:pPr>
        <w:widowControl w:val="0"/>
        <w:ind w:firstLine="709"/>
        <w:jc w:val="center"/>
        <w:rPr>
          <w:rFonts w:cstheme="minorBidi"/>
        </w:rPr>
      </w:pPr>
      <w:r>
        <w:rPr>
          <w:rFonts w:cstheme="minorBidi"/>
          <w:sz w:val="28"/>
          <w:vertAlign w:val="superscript"/>
        </w:rPr>
        <w:t>(</w:t>
      </w:r>
      <w:r>
        <w:rPr>
          <w:rFonts w:cstheme="minorBidi"/>
          <w:sz w:val="28"/>
          <w:vertAlign w:val="superscript"/>
        </w:rPr>
        <w:t>фамилия</w:t>
      </w:r>
      <w:r>
        <w:rPr>
          <w:rFonts w:cstheme="minorBidi"/>
          <w:sz w:val="28"/>
          <w:vertAlign w:val="superscript"/>
        </w:rPr>
        <w:t xml:space="preserve">, </w:t>
      </w:r>
      <w:r>
        <w:rPr>
          <w:rFonts w:cstheme="minorBidi"/>
          <w:sz w:val="28"/>
          <w:vertAlign w:val="superscript"/>
        </w:rPr>
        <w:t>инициалы</w:t>
      </w:r>
      <w:r>
        <w:rPr>
          <w:rFonts w:cstheme="minorBidi"/>
          <w:sz w:val="28"/>
          <w:vertAlign w:val="superscript"/>
        </w:rPr>
        <w:t xml:space="preserve">, </w:t>
      </w:r>
      <w:r>
        <w:rPr>
          <w:rFonts w:cstheme="minorBidi"/>
          <w:sz w:val="28"/>
          <w:vertAlign w:val="superscript"/>
        </w:rPr>
        <w:t>год</w:t>
      </w:r>
      <w:r>
        <w:rPr>
          <w:rFonts w:cstheme="minorBidi"/>
          <w:sz w:val="28"/>
          <w:vertAlign w:val="superscript"/>
        </w:rPr>
        <w:t xml:space="preserve"> </w:t>
      </w:r>
      <w:r>
        <w:rPr>
          <w:rFonts w:cstheme="minorBidi"/>
          <w:sz w:val="28"/>
          <w:vertAlign w:val="superscript"/>
        </w:rPr>
        <w:t>рождения</w:t>
      </w:r>
      <w:r>
        <w:rPr>
          <w:rFonts w:cstheme="minorBidi"/>
          <w:sz w:val="28"/>
          <w:vertAlign w:val="superscript"/>
        </w:rPr>
        <w:t xml:space="preserve"> </w:t>
      </w:r>
      <w:r>
        <w:rPr>
          <w:rFonts w:cstheme="minorBidi"/>
          <w:sz w:val="28"/>
          <w:vertAlign w:val="superscript"/>
        </w:rPr>
        <w:t>ребенка</w:t>
      </w:r>
      <w:r>
        <w:rPr>
          <w:rFonts w:cstheme="minorBidi"/>
          <w:sz w:val="28"/>
          <w:vertAlign w:val="superscript"/>
        </w:rPr>
        <w:t>)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theme="minorBidi"/>
          <w:i/>
        </w:rPr>
      </w:pP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theme="minorBidi"/>
          <w:i/>
        </w:rPr>
      </w:pP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theme="minorBidi"/>
          <w:i/>
        </w:rPr>
      </w:pP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theme="minorBidi"/>
          <w:i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Руководитель</w:t>
      </w:r>
      <w:r>
        <w:rPr>
          <w:rFonts w:cstheme="minorBidi"/>
        </w:rPr>
        <w:t xml:space="preserve">  __________________                   ______________________________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  <w:sz w:val="16"/>
        </w:rPr>
        <w:t xml:space="preserve">                                (</w:t>
      </w:r>
      <w:r>
        <w:rPr>
          <w:rFonts w:cstheme="minorBidi"/>
          <w:sz w:val="16"/>
        </w:rPr>
        <w:t>подпись</w:t>
      </w:r>
      <w:r>
        <w:rPr>
          <w:rFonts w:cstheme="minorBidi"/>
          <w:sz w:val="16"/>
        </w:rPr>
        <w:t>)                                                                 (</w:t>
      </w:r>
      <w:r>
        <w:rPr>
          <w:rFonts w:cstheme="minorBidi"/>
          <w:sz w:val="16"/>
        </w:rPr>
        <w:t>расшифровка</w:t>
      </w:r>
      <w:r>
        <w:rPr>
          <w:rFonts w:cstheme="minorBidi"/>
          <w:sz w:val="16"/>
        </w:rPr>
        <w:t xml:space="preserve"> </w:t>
      </w:r>
      <w:r>
        <w:rPr>
          <w:rFonts w:cstheme="minorBidi"/>
          <w:sz w:val="16"/>
        </w:rPr>
        <w:t>подписи</w:t>
      </w:r>
      <w:r>
        <w:rPr>
          <w:rFonts w:cstheme="minorBidi"/>
          <w:sz w:val="16"/>
        </w:rPr>
        <w:t>)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(*) -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бланке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  <w:sectPr w:rsidR="00000000">
          <w:footerReference w:type="default" r:id="rId15"/>
          <w:pgSz w:w="12240" w:h="15840"/>
          <w:pgMar w:top="567" w:right="567" w:bottom="1440" w:left="1701" w:header="720" w:footer="567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4961"/>
        <w:jc w:val="both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6</w:t>
      </w:r>
    </w:p>
    <w:p w:rsidR="00000000" w:rsidRDefault="00EA64FD">
      <w:pPr>
        <w:widowControl w:val="0"/>
        <w:ind w:left="4961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5851"/>
        </w:tabs>
        <w:jc w:val="center"/>
        <w:rPr>
          <w:rFonts w:cstheme="minorBidi"/>
        </w:rPr>
      </w:pPr>
      <w:r>
        <w:rPr>
          <w:rFonts w:cstheme="minorBidi"/>
          <w:b/>
        </w:rPr>
        <w:t>Список</w:t>
      </w:r>
    </w:p>
    <w:p w:rsidR="00000000" w:rsidRDefault="00EA64FD">
      <w:pPr>
        <w:widowControl w:val="0"/>
        <w:tabs>
          <w:tab w:val="left" w:pos="5851"/>
        </w:tabs>
        <w:jc w:val="center"/>
        <w:rPr>
          <w:rFonts w:cstheme="minorBidi"/>
        </w:rPr>
      </w:pPr>
      <w:r>
        <w:rPr>
          <w:rFonts w:cstheme="minorBidi"/>
          <w:b/>
        </w:rPr>
        <w:t>нормативных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актов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соответствии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которыми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осуществляется</w:t>
      </w:r>
      <w:r>
        <w:rPr>
          <w:rFonts w:cstheme="minorBidi"/>
          <w:b/>
        </w:rPr>
        <w:t xml:space="preserve"> </w:t>
      </w:r>
    </w:p>
    <w:p w:rsidR="00000000" w:rsidRDefault="00EA64FD">
      <w:pPr>
        <w:widowControl w:val="0"/>
        <w:tabs>
          <w:tab w:val="left" w:pos="5851"/>
        </w:tabs>
        <w:jc w:val="center"/>
        <w:rPr>
          <w:rFonts w:cstheme="minorBidi"/>
        </w:rPr>
      </w:pPr>
      <w:r>
        <w:rPr>
          <w:rFonts w:cstheme="minorBidi"/>
          <w:b/>
        </w:rPr>
        <w:t>предоставление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tabs>
          <w:tab w:val="left" w:pos="5851"/>
        </w:tabs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993"/>
          <w:tab w:val="left" w:pos="5851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осуществляется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>:</w:t>
      </w:r>
    </w:p>
    <w:p w:rsidR="00000000" w:rsidRDefault="00EA64FD">
      <w:pPr>
        <w:widowControl w:val="0"/>
        <w:numPr>
          <w:ilvl w:val="0"/>
          <w:numId w:val="4"/>
        </w:numPr>
        <w:tabs>
          <w:tab w:val="left" w:pos="5313"/>
          <w:tab w:val="left" w:pos="10171"/>
        </w:tabs>
        <w:jc w:val="both"/>
        <w:rPr>
          <w:rFonts w:cstheme="minorBidi"/>
        </w:rPr>
      </w:pPr>
      <w:r>
        <w:rPr>
          <w:rFonts w:cstheme="minorBidi"/>
        </w:rPr>
        <w:t>Конституцией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, </w:t>
      </w:r>
      <w:r>
        <w:rPr>
          <w:rFonts w:cstheme="minorBidi"/>
        </w:rPr>
        <w:t>принятой</w:t>
      </w:r>
      <w:r>
        <w:rPr>
          <w:rFonts w:cstheme="minorBidi"/>
        </w:rPr>
        <w:t xml:space="preserve"> </w:t>
      </w:r>
      <w:r>
        <w:rPr>
          <w:rFonts w:cstheme="minorBidi"/>
        </w:rPr>
        <w:t>всенародным</w:t>
      </w:r>
      <w:r>
        <w:rPr>
          <w:rFonts w:cstheme="minorBidi"/>
        </w:rPr>
        <w:t xml:space="preserve"> </w:t>
      </w:r>
      <w:r>
        <w:rPr>
          <w:rFonts w:cstheme="minorBidi"/>
        </w:rPr>
        <w:t>голосованием</w:t>
      </w:r>
      <w:r>
        <w:rPr>
          <w:rFonts w:cstheme="minorBidi"/>
        </w:rPr>
        <w:t>, 12.12.1993 (</w:t>
      </w:r>
      <w:r>
        <w:rPr>
          <w:rFonts w:cstheme="minorBidi"/>
        </w:rPr>
        <w:t>«Российская</w:t>
      </w:r>
      <w:r>
        <w:rPr>
          <w:rFonts w:cstheme="minorBidi"/>
        </w:rPr>
        <w:t xml:space="preserve"> </w:t>
      </w:r>
      <w:r>
        <w:rPr>
          <w:rFonts w:cstheme="minorBidi"/>
        </w:rPr>
        <w:t>газета»</w:t>
      </w:r>
      <w:r>
        <w:rPr>
          <w:rFonts w:cstheme="minorBidi"/>
        </w:rPr>
        <w:t xml:space="preserve">, 25.12.1993, </w:t>
      </w:r>
      <w:r>
        <w:rPr>
          <w:rFonts w:cstheme="minorBidi"/>
        </w:rPr>
        <w:t>№</w:t>
      </w:r>
      <w:r>
        <w:rPr>
          <w:rFonts w:cstheme="minorBidi"/>
        </w:rPr>
        <w:t>237).</w:t>
      </w:r>
    </w:p>
    <w:p w:rsidR="00000000" w:rsidRDefault="00EA64FD">
      <w:pPr>
        <w:widowControl w:val="0"/>
        <w:numPr>
          <w:ilvl w:val="0"/>
          <w:numId w:val="4"/>
        </w:numPr>
        <w:tabs>
          <w:tab w:val="left" w:pos="5313"/>
          <w:tab w:val="left" w:pos="10171"/>
        </w:tabs>
        <w:jc w:val="both"/>
        <w:rPr>
          <w:rFonts w:cstheme="minorBidi"/>
        </w:rPr>
      </w:pPr>
      <w:r>
        <w:rPr>
          <w:rFonts w:cstheme="minorBidi"/>
        </w:rPr>
        <w:t>Федеральным</w:t>
      </w:r>
      <w:r>
        <w:rPr>
          <w:rFonts w:cstheme="minorBidi"/>
        </w:rPr>
        <w:t xml:space="preserve"> </w:t>
      </w:r>
      <w:r>
        <w:rPr>
          <w:rFonts w:cstheme="minorBidi"/>
          <w:sz w:val="22"/>
        </w:rPr>
        <w:t>законом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27.07.2010 </w:t>
      </w:r>
      <w:r>
        <w:rPr>
          <w:rFonts w:cstheme="minorBidi"/>
        </w:rPr>
        <w:t>№</w:t>
      </w:r>
      <w:r>
        <w:rPr>
          <w:rFonts w:cstheme="minorBidi"/>
        </w:rPr>
        <w:t xml:space="preserve"> 210-</w:t>
      </w:r>
      <w:r>
        <w:rPr>
          <w:rFonts w:cstheme="minorBidi"/>
        </w:rPr>
        <w:t>ФЗ</w:t>
      </w:r>
      <w:r>
        <w:rPr>
          <w:rFonts w:cstheme="minorBidi"/>
        </w:rPr>
        <w:t xml:space="preserve"> </w:t>
      </w:r>
      <w:r>
        <w:rPr>
          <w:rFonts w:cstheme="minorBidi"/>
        </w:rPr>
        <w:t>«Об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</w:t>
      </w:r>
      <w:r>
        <w:rPr>
          <w:rFonts w:cstheme="minorBidi"/>
        </w:rPr>
        <w:t>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услуг»</w:t>
      </w:r>
      <w:r>
        <w:rPr>
          <w:rFonts w:cstheme="minorBidi"/>
        </w:rPr>
        <w:t xml:space="preserve"> (</w:t>
      </w:r>
      <w:r>
        <w:rPr>
          <w:rFonts w:cstheme="minorBidi"/>
        </w:rPr>
        <w:t>«Российская</w:t>
      </w:r>
      <w:r>
        <w:rPr>
          <w:rFonts w:cstheme="minorBidi"/>
        </w:rPr>
        <w:t xml:space="preserve"> </w:t>
      </w:r>
      <w:r>
        <w:rPr>
          <w:rFonts w:cstheme="minorBidi"/>
        </w:rPr>
        <w:t>газета»</w:t>
      </w:r>
      <w:r>
        <w:rPr>
          <w:rFonts w:cstheme="minorBidi"/>
        </w:rPr>
        <w:t xml:space="preserve"> 30.07.2010, </w:t>
      </w:r>
      <w:r>
        <w:rPr>
          <w:rFonts w:cstheme="minorBidi"/>
        </w:rPr>
        <w:t>№</w:t>
      </w:r>
      <w:r>
        <w:rPr>
          <w:rFonts w:cstheme="minorBidi"/>
        </w:rPr>
        <w:t xml:space="preserve">168, </w:t>
      </w:r>
      <w:r>
        <w:rPr>
          <w:rFonts w:cstheme="minorBidi"/>
        </w:rPr>
        <w:t>«Собрание</w:t>
      </w:r>
      <w:r>
        <w:rPr>
          <w:rFonts w:cstheme="minorBidi"/>
        </w:rPr>
        <w:t xml:space="preserve"> </w:t>
      </w:r>
      <w:r>
        <w:rPr>
          <w:rFonts w:cstheme="minorBidi"/>
        </w:rPr>
        <w:t>законодательства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Федерации»</w:t>
      </w:r>
      <w:r>
        <w:rPr>
          <w:rFonts w:cstheme="minorBidi"/>
        </w:rPr>
        <w:t xml:space="preserve"> 02.08.2010, </w:t>
      </w:r>
      <w:r>
        <w:rPr>
          <w:rFonts w:cstheme="minorBidi"/>
        </w:rPr>
        <w:t>№</w:t>
      </w:r>
      <w:r>
        <w:rPr>
          <w:rFonts w:cstheme="minorBidi"/>
        </w:rPr>
        <w:t xml:space="preserve">31, </w:t>
      </w:r>
      <w:r>
        <w:rPr>
          <w:rFonts w:cstheme="minorBidi"/>
        </w:rPr>
        <w:t>ст</w:t>
      </w:r>
      <w:r>
        <w:rPr>
          <w:rFonts w:cstheme="minorBidi"/>
        </w:rPr>
        <w:t>.4179).</w:t>
      </w:r>
    </w:p>
    <w:p w:rsidR="00000000" w:rsidRDefault="00EA64FD">
      <w:pPr>
        <w:widowControl w:val="0"/>
        <w:numPr>
          <w:ilvl w:val="0"/>
          <w:numId w:val="4"/>
        </w:numPr>
        <w:tabs>
          <w:tab w:val="left" w:pos="5313"/>
          <w:tab w:val="left" w:pos="10171"/>
        </w:tabs>
        <w:jc w:val="both"/>
        <w:rPr>
          <w:rFonts w:cstheme="minorBidi"/>
        </w:rPr>
      </w:pPr>
      <w:r>
        <w:rPr>
          <w:rFonts w:cstheme="minorBidi"/>
        </w:rPr>
        <w:t>Федеральным</w:t>
      </w:r>
      <w:r>
        <w:rPr>
          <w:rFonts w:cstheme="minorBidi"/>
        </w:rPr>
        <w:t xml:space="preserve"> </w:t>
      </w:r>
      <w:r>
        <w:rPr>
          <w:rFonts w:cstheme="minorBidi"/>
        </w:rPr>
        <w:t>законом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02.05.2006 </w:t>
      </w:r>
      <w:r>
        <w:rPr>
          <w:rFonts w:cstheme="minorBidi"/>
        </w:rPr>
        <w:t>№</w:t>
      </w:r>
      <w:r>
        <w:rPr>
          <w:rFonts w:cstheme="minorBidi"/>
        </w:rPr>
        <w:t xml:space="preserve">59 </w:t>
      </w:r>
      <w:r>
        <w:rPr>
          <w:rFonts w:cstheme="minorBidi"/>
        </w:rPr>
        <w:t>ФЗ</w:t>
      </w:r>
      <w:r>
        <w:rPr>
          <w:rFonts w:cstheme="minorBidi"/>
        </w:rPr>
        <w:t xml:space="preserve"> </w:t>
      </w:r>
      <w:r>
        <w:rPr>
          <w:rFonts w:cstheme="minorBidi"/>
        </w:rPr>
        <w:t>«О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рассмотрения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обращений</w:t>
      </w:r>
      <w:r>
        <w:rPr>
          <w:rFonts w:cstheme="minorBidi"/>
        </w:rPr>
        <w:t xml:space="preserve"> </w:t>
      </w:r>
      <w:r>
        <w:rPr>
          <w:rFonts w:cstheme="minorBidi"/>
        </w:rPr>
        <w:t>граждан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</w:t>
      </w:r>
      <w:r>
        <w:rPr>
          <w:rFonts w:cstheme="minorBidi"/>
        </w:rPr>
        <w:t>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Федерации»</w:t>
      </w:r>
      <w:r>
        <w:rPr>
          <w:rFonts w:cstheme="minorBidi"/>
        </w:rPr>
        <w:t>.</w:t>
      </w:r>
    </w:p>
    <w:p w:rsidR="00000000" w:rsidRDefault="00EA64FD">
      <w:pPr>
        <w:widowControl w:val="0"/>
        <w:numPr>
          <w:ilvl w:val="0"/>
          <w:numId w:val="4"/>
        </w:numPr>
        <w:tabs>
          <w:tab w:val="left" w:pos="5313"/>
          <w:tab w:val="left" w:pos="10171"/>
        </w:tabs>
        <w:jc w:val="both"/>
        <w:rPr>
          <w:rFonts w:cstheme="minorBidi"/>
        </w:rPr>
      </w:pPr>
      <w:r>
        <w:rPr>
          <w:rFonts w:cstheme="minorBidi"/>
        </w:rPr>
        <w:t>Законом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12.01.2006-</w:t>
      </w:r>
      <w:r>
        <w:rPr>
          <w:rFonts w:cstheme="minorBidi"/>
        </w:rPr>
        <w:t>ОЗ</w:t>
      </w:r>
      <w:r>
        <w:rPr>
          <w:rFonts w:cstheme="minorBidi"/>
        </w:rPr>
        <w:t xml:space="preserve"> </w:t>
      </w:r>
      <w:r>
        <w:rPr>
          <w:rFonts w:cstheme="minorBidi"/>
        </w:rPr>
        <w:t>№</w:t>
      </w:r>
      <w:r>
        <w:rPr>
          <w:rFonts w:cstheme="minorBidi"/>
        </w:rPr>
        <w:t xml:space="preserve"> 1/2006-</w:t>
      </w:r>
      <w:r>
        <w:rPr>
          <w:rFonts w:cstheme="minorBidi"/>
        </w:rPr>
        <w:t>ОЗ</w:t>
      </w:r>
      <w:r>
        <w:rPr>
          <w:rFonts w:cstheme="minorBidi"/>
        </w:rPr>
        <w:t xml:space="preserve"> </w:t>
      </w:r>
      <w:r>
        <w:rPr>
          <w:rFonts w:cstheme="minorBidi"/>
        </w:rPr>
        <w:t>«О</w:t>
      </w:r>
      <w:r>
        <w:rPr>
          <w:rFonts w:cstheme="minorBidi"/>
        </w:rPr>
        <w:t xml:space="preserve"> </w:t>
      </w:r>
      <w:r>
        <w:rPr>
          <w:rFonts w:cstheme="minorBidi"/>
        </w:rPr>
        <w:t>мерах</w:t>
      </w:r>
      <w:r>
        <w:rPr>
          <w:rFonts w:cstheme="minorBidi"/>
        </w:rPr>
        <w:t xml:space="preserve"> </w:t>
      </w:r>
      <w:r>
        <w:rPr>
          <w:rFonts w:cstheme="minorBidi"/>
        </w:rPr>
        <w:t>социальной</w:t>
      </w:r>
      <w:r>
        <w:rPr>
          <w:rFonts w:cstheme="minorBidi"/>
        </w:rPr>
        <w:t xml:space="preserve"> </w:t>
      </w:r>
      <w:r>
        <w:rPr>
          <w:rFonts w:cstheme="minorBidi"/>
        </w:rPr>
        <w:t>поддержки</w:t>
      </w:r>
      <w:r>
        <w:rPr>
          <w:rFonts w:cstheme="minorBidi"/>
        </w:rPr>
        <w:t xml:space="preserve"> </w:t>
      </w:r>
      <w:r>
        <w:rPr>
          <w:rFonts w:cstheme="minorBidi"/>
        </w:rPr>
        <w:t>семьи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области»</w:t>
      </w:r>
      <w:r>
        <w:rPr>
          <w:rFonts w:cstheme="minorBidi"/>
        </w:rPr>
        <w:t>.</w:t>
      </w:r>
    </w:p>
    <w:p w:rsidR="00000000" w:rsidRDefault="00EA64FD">
      <w:pPr>
        <w:widowControl w:val="0"/>
        <w:numPr>
          <w:ilvl w:val="0"/>
          <w:numId w:val="4"/>
        </w:numPr>
        <w:tabs>
          <w:tab w:val="left" w:pos="5313"/>
          <w:tab w:val="left" w:pos="10171"/>
        </w:tabs>
        <w:jc w:val="both"/>
        <w:rPr>
          <w:rFonts w:cstheme="minorBidi"/>
        </w:rPr>
      </w:pPr>
      <w:r>
        <w:rPr>
          <w:rFonts w:cstheme="minorBidi"/>
        </w:rPr>
        <w:t>Постановлением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Правительства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25.04.2011 </w:t>
      </w:r>
      <w:r>
        <w:rPr>
          <w:rFonts w:cstheme="minorBidi"/>
        </w:rPr>
        <w:t>№</w:t>
      </w:r>
      <w:r>
        <w:rPr>
          <w:rFonts w:cstheme="minorBidi"/>
        </w:rPr>
        <w:t xml:space="preserve"> 365/15 </w:t>
      </w:r>
      <w:r>
        <w:rPr>
          <w:rFonts w:cstheme="minorBidi"/>
        </w:rPr>
        <w:t>«Об</w:t>
      </w:r>
      <w:r>
        <w:rPr>
          <w:rFonts w:cstheme="minorBidi"/>
        </w:rPr>
        <w:t xml:space="preserve"> </w:t>
      </w:r>
      <w:r>
        <w:rPr>
          <w:rFonts w:cstheme="minorBidi"/>
        </w:rPr>
        <w:t>утверждении</w:t>
      </w:r>
      <w:r>
        <w:rPr>
          <w:rFonts w:cstheme="minorBidi"/>
        </w:rPr>
        <w:t xml:space="preserve"> </w:t>
      </w:r>
      <w:r>
        <w:rPr>
          <w:rFonts w:cstheme="minorBidi"/>
        </w:rPr>
        <w:t>Порядка</w:t>
      </w:r>
      <w:r>
        <w:rPr>
          <w:rFonts w:cstheme="minorBidi"/>
        </w:rPr>
        <w:t xml:space="preserve"> </w:t>
      </w:r>
      <w:r>
        <w:rPr>
          <w:rFonts w:cstheme="minorBidi"/>
        </w:rPr>
        <w:t>разработки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утве</w:t>
      </w:r>
      <w:r>
        <w:rPr>
          <w:rFonts w:cstheme="minorBidi"/>
        </w:rPr>
        <w:t>рждения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регламентов</w:t>
      </w:r>
      <w:r>
        <w:rPr>
          <w:rFonts w:cstheme="minorBidi"/>
        </w:rPr>
        <w:t xml:space="preserve"> </w:t>
      </w:r>
      <w:r>
        <w:rPr>
          <w:rFonts w:cstheme="minorBidi"/>
        </w:rPr>
        <w:t>исполнения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функций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регламентов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центральными</w:t>
      </w:r>
      <w:r>
        <w:rPr>
          <w:rFonts w:cstheme="minorBidi"/>
        </w:rPr>
        <w:t xml:space="preserve"> </w:t>
      </w:r>
      <w:r>
        <w:rPr>
          <w:rFonts w:cstheme="minorBidi"/>
        </w:rPr>
        <w:t>исполнительными</w:t>
      </w:r>
      <w:r>
        <w:rPr>
          <w:rFonts w:cstheme="minorBidi"/>
        </w:rPr>
        <w:t xml:space="preserve"> </w:t>
      </w:r>
      <w:r>
        <w:rPr>
          <w:rFonts w:cstheme="minorBidi"/>
        </w:rPr>
        <w:t>органами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государственной</w:t>
      </w:r>
      <w:r>
        <w:rPr>
          <w:rFonts w:cstheme="minorBidi"/>
        </w:rPr>
        <w:t xml:space="preserve"> </w:t>
      </w:r>
      <w:r>
        <w:rPr>
          <w:rFonts w:cstheme="minorBidi"/>
        </w:rPr>
        <w:t>власти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, </w:t>
      </w:r>
      <w:r>
        <w:rPr>
          <w:rFonts w:cstheme="minorBidi"/>
        </w:rPr>
        <w:t>государственными</w:t>
      </w:r>
      <w:r>
        <w:rPr>
          <w:rFonts w:cstheme="minorBidi"/>
        </w:rPr>
        <w:t xml:space="preserve"> </w:t>
      </w:r>
      <w:r>
        <w:rPr>
          <w:rFonts w:cstheme="minorBidi"/>
        </w:rPr>
        <w:t>органами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области»</w:t>
      </w:r>
      <w:r>
        <w:rPr>
          <w:rFonts w:cstheme="minorBidi"/>
        </w:rPr>
        <w:t>.</w:t>
      </w:r>
    </w:p>
    <w:p w:rsidR="00000000" w:rsidRDefault="00EA64FD">
      <w:pPr>
        <w:widowControl w:val="0"/>
        <w:numPr>
          <w:ilvl w:val="0"/>
          <w:numId w:val="4"/>
        </w:numPr>
        <w:tabs>
          <w:tab w:val="left" w:pos="5313"/>
          <w:tab w:val="left" w:pos="10171"/>
        </w:tabs>
        <w:jc w:val="both"/>
        <w:rPr>
          <w:rFonts w:cstheme="minorBidi"/>
        </w:rPr>
      </w:pPr>
      <w:r>
        <w:rPr>
          <w:rFonts w:cstheme="minorBidi"/>
        </w:rPr>
        <w:t>Постановлением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Правительства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12.03.2012 </w:t>
      </w:r>
      <w:r>
        <w:rPr>
          <w:rFonts w:cstheme="minorBidi"/>
        </w:rPr>
        <w:t>№</w:t>
      </w:r>
      <w:r>
        <w:rPr>
          <w:rFonts w:cstheme="minorBidi"/>
        </w:rPr>
        <w:t xml:space="preserve"> 269/8 </w:t>
      </w:r>
      <w:r>
        <w:rPr>
          <w:rFonts w:cstheme="minorBidi"/>
        </w:rPr>
        <w:t>«О</w:t>
      </w:r>
      <w:r>
        <w:rPr>
          <w:rFonts w:cstheme="minorBidi"/>
        </w:rPr>
        <w:t xml:space="preserve"> </w:t>
      </w:r>
      <w:r>
        <w:rPr>
          <w:rFonts w:cstheme="minorBidi"/>
        </w:rPr>
        <w:t>мерах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 </w:t>
      </w:r>
      <w:r>
        <w:rPr>
          <w:rFonts w:cstheme="minorBidi"/>
        </w:rPr>
        <w:t>отдыха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оздоровления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области»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  <w:tab w:val="left" w:pos="2563"/>
          <w:tab w:val="left" w:pos="7280"/>
        </w:tabs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2563"/>
          <w:tab w:val="left" w:pos="7280"/>
        </w:tabs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12566"/>
          <w:tab w:val="left" w:pos="17283"/>
        </w:tabs>
        <w:ind w:left="1429"/>
        <w:jc w:val="both"/>
        <w:rPr>
          <w:rFonts w:cstheme="minorBidi"/>
        </w:rPr>
      </w:pPr>
      <w:r>
        <w:rPr>
          <w:rFonts w:cstheme="minorBidi"/>
        </w:rPr>
        <w:t xml:space="preserve"> </w:t>
      </w:r>
    </w:p>
    <w:p w:rsidR="00000000" w:rsidRDefault="00EA64FD">
      <w:pPr>
        <w:widowControl w:val="0"/>
        <w:tabs>
          <w:tab w:val="left" w:pos="12566"/>
          <w:tab w:val="left" w:pos="17283"/>
        </w:tabs>
        <w:ind w:left="1429"/>
        <w:jc w:val="both"/>
        <w:rPr>
          <w:rFonts w:cstheme="minorBidi"/>
        </w:rPr>
        <w:sectPr w:rsidR="00000000">
          <w:footerReference w:type="default" r:id="rId16"/>
          <w:pgSz w:w="12240" w:h="15840"/>
          <w:pgMar w:top="567" w:right="567" w:bottom="1440" w:left="1701" w:header="720" w:footer="567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4962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7</w:t>
      </w:r>
    </w:p>
    <w:p w:rsidR="00000000" w:rsidRDefault="00EA64FD">
      <w:pPr>
        <w:widowControl w:val="0"/>
        <w:ind w:left="4962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</w:t>
      </w:r>
      <w:r>
        <w:rPr>
          <w:rFonts w:cstheme="minorBidi"/>
          <w:sz w:val="20"/>
        </w:rPr>
        <w:t>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jc w:val="center"/>
        <w:rPr>
          <w:rFonts w:cstheme="minorBidi"/>
        </w:rPr>
      </w:pPr>
      <w:r>
        <w:rPr>
          <w:rFonts w:cstheme="minorBidi"/>
        </w:rPr>
        <w:tab/>
      </w:r>
      <w:r>
        <w:rPr>
          <w:rFonts w:cstheme="minorBidi"/>
          <w:sz w:val="28"/>
        </w:rPr>
        <w:t>Форма</w:t>
      </w:r>
      <w:r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заявления</w:t>
      </w:r>
      <w:r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на</w:t>
      </w:r>
      <w:r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предоставление</w:t>
      </w:r>
      <w:r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путевки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spacing w:line="360" w:lineRule="auto"/>
        <w:ind w:left="5103"/>
        <w:jc w:val="both"/>
        <w:rPr>
          <w:rFonts w:cstheme="minorBidi"/>
        </w:rPr>
      </w:pPr>
      <w:r>
        <w:rPr>
          <w:rFonts w:cstheme="minorBidi"/>
        </w:rPr>
        <w:t>от</w:t>
      </w:r>
      <w:r>
        <w:rPr>
          <w:rFonts w:cstheme="minorBidi"/>
        </w:rPr>
        <w:t xml:space="preserve"> ____________________________</w:t>
      </w:r>
    </w:p>
    <w:p w:rsidR="00000000" w:rsidRDefault="00EA64FD">
      <w:pPr>
        <w:spacing w:line="360" w:lineRule="auto"/>
        <w:ind w:left="5103"/>
        <w:jc w:val="both"/>
        <w:rPr>
          <w:rFonts w:cstheme="minorBidi"/>
        </w:rPr>
      </w:pPr>
      <w:r>
        <w:rPr>
          <w:rFonts w:cstheme="minorBidi"/>
          <w:sz w:val="18"/>
        </w:rPr>
        <w:t xml:space="preserve">                           (</w:t>
      </w:r>
      <w:r>
        <w:rPr>
          <w:rFonts w:cstheme="minorBidi"/>
          <w:sz w:val="18"/>
        </w:rPr>
        <w:t>Фамилия</w:t>
      </w:r>
      <w:r>
        <w:rPr>
          <w:rFonts w:cstheme="minorBidi"/>
          <w:sz w:val="18"/>
        </w:rPr>
        <w:t xml:space="preserve"> </w:t>
      </w:r>
      <w:r>
        <w:rPr>
          <w:rFonts w:cstheme="minorBidi"/>
          <w:sz w:val="18"/>
        </w:rPr>
        <w:t>И</w:t>
      </w:r>
      <w:r>
        <w:rPr>
          <w:rFonts w:cstheme="minorBidi"/>
          <w:sz w:val="18"/>
        </w:rPr>
        <w:t>.</w:t>
      </w:r>
      <w:r>
        <w:rPr>
          <w:rFonts w:cstheme="minorBidi"/>
          <w:sz w:val="18"/>
        </w:rPr>
        <w:t>О</w:t>
      </w:r>
      <w:r>
        <w:rPr>
          <w:rFonts w:cstheme="minorBidi"/>
          <w:sz w:val="18"/>
        </w:rPr>
        <w:t>.)</w:t>
      </w:r>
    </w:p>
    <w:p w:rsidR="00000000" w:rsidRDefault="00EA64FD">
      <w:pPr>
        <w:spacing w:line="360" w:lineRule="auto"/>
        <w:ind w:left="5103"/>
        <w:jc w:val="both"/>
        <w:rPr>
          <w:rFonts w:cstheme="minorBidi"/>
        </w:rPr>
      </w:pPr>
      <w:r>
        <w:rPr>
          <w:rFonts w:cstheme="minorBidi"/>
        </w:rPr>
        <w:t>Адрес</w:t>
      </w:r>
      <w:r>
        <w:rPr>
          <w:rFonts w:cstheme="minorBidi"/>
        </w:rPr>
        <w:t>: ________________________</w:t>
      </w:r>
    </w:p>
    <w:p w:rsidR="00000000" w:rsidRDefault="00EA64FD">
      <w:pPr>
        <w:spacing w:line="360" w:lineRule="auto"/>
        <w:ind w:left="5103"/>
        <w:jc w:val="both"/>
        <w:rPr>
          <w:rFonts w:cstheme="minorBidi"/>
        </w:rPr>
      </w:pPr>
      <w:r>
        <w:rPr>
          <w:rFonts w:cstheme="minorBidi"/>
        </w:rPr>
        <w:t>Контактный</w:t>
      </w:r>
      <w:r>
        <w:rPr>
          <w:rFonts w:cstheme="minorBidi"/>
        </w:rPr>
        <w:t xml:space="preserve"> </w:t>
      </w:r>
      <w:r>
        <w:rPr>
          <w:rFonts w:cstheme="minorBidi"/>
        </w:rPr>
        <w:t>телефон</w:t>
      </w:r>
      <w:r>
        <w:rPr>
          <w:rFonts w:cstheme="minorBidi"/>
        </w:rPr>
        <w:t xml:space="preserve">  ______________</w:t>
      </w:r>
      <w:r>
        <w:rPr>
          <w:rFonts w:cstheme="minorBidi"/>
        </w:rPr>
        <w:t>___</w:t>
      </w:r>
    </w:p>
    <w:p w:rsidR="00000000" w:rsidRDefault="00EA64FD">
      <w:pPr>
        <w:spacing w:line="360" w:lineRule="auto"/>
        <w:ind w:left="5103"/>
        <w:jc w:val="both"/>
        <w:rPr>
          <w:rFonts w:cstheme="minorBidi"/>
        </w:rPr>
      </w:pPr>
      <w:r>
        <w:rPr>
          <w:rFonts w:cstheme="minorBidi"/>
        </w:rPr>
        <w:t>Паспорт</w:t>
      </w:r>
      <w:r>
        <w:rPr>
          <w:rFonts w:cstheme="minorBidi"/>
        </w:rPr>
        <w:t xml:space="preserve">: </w:t>
      </w:r>
      <w:r>
        <w:rPr>
          <w:rFonts w:cstheme="minorBidi"/>
        </w:rPr>
        <w:t>серия</w:t>
      </w:r>
      <w:r>
        <w:rPr>
          <w:rFonts w:cstheme="minorBidi"/>
        </w:rPr>
        <w:t xml:space="preserve"> _______  _________</w:t>
      </w:r>
    </w:p>
    <w:p w:rsidR="00000000" w:rsidRDefault="00EA64FD">
      <w:pPr>
        <w:spacing w:line="360" w:lineRule="auto"/>
        <w:ind w:left="5103"/>
        <w:jc w:val="both"/>
        <w:rPr>
          <w:rFonts w:cstheme="minorBidi"/>
        </w:rPr>
      </w:pPr>
      <w:r>
        <w:rPr>
          <w:rFonts w:cstheme="minorBidi"/>
        </w:rPr>
        <w:t>Выдан</w:t>
      </w:r>
      <w:r>
        <w:rPr>
          <w:rFonts w:cstheme="minorBidi"/>
        </w:rPr>
        <w:t xml:space="preserve"> ________________________</w:t>
      </w:r>
    </w:p>
    <w:p w:rsidR="00000000" w:rsidRDefault="00EA64FD">
      <w:pPr>
        <w:ind w:left="5103"/>
        <w:jc w:val="both"/>
        <w:rPr>
          <w:rFonts w:cstheme="minorBidi"/>
        </w:rPr>
      </w:pPr>
      <w:r>
        <w:rPr>
          <w:rFonts w:cstheme="minorBidi"/>
          <w:sz w:val="16"/>
        </w:rPr>
        <w:t xml:space="preserve">                                     (</w:t>
      </w:r>
      <w:r>
        <w:rPr>
          <w:rFonts w:cstheme="minorBidi"/>
          <w:sz w:val="16"/>
        </w:rPr>
        <w:t>кем</w:t>
      </w:r>
      <w:r>
        <w:rPr>
          <w:rFonts w:cstheme="minorBidi"/>
          <w:sz w:val="16"/>
        </w:rPr>
        <w:t xml:space="preserve">, </w:t>
      </w:r>
      <w:r>
        <w:rPr>
          <w:rFonts w:cstheme="minorBidi"/>
          <w:sz w:val="16"/>
        </w:rPr>
        <w:t>когда</w:t>
      </w:r>
      <w:r>
        <w:rPr>
          <w:rFonts w:cstheme="minorBidi"/>
          <w:sz w:val="16"/>
        </w:rPr>
        <w:t>)</w:t>
      </w:r>
    </w:p>
    <w:p w:rsidR="00000000" w:rsidRDefault="00EA64FD">
      <w:pPr>
        <w:ind w:firstLine="709"/>
        <w:jc w:val="both"/>
        <w:rPr>
          <w:rFonts w:cstheme="minorBidi"/>
        </w:rPr>
      </w:pPr>
    </w:p>
    <w:p w:rsidR="00000000" w:rsidRDefault="00EA64FD">
      <w:pPr>
        <w:ind w:firstLine="709"/>
        <w:jc w:val="center"/>
        <w:rPr>
          <w:rFonts w:cstheme="minorBidi"/>
        </w:rPr>
      </w:pPr>
      <w:r>
        <w:rPr>
          <w:rFonts w:cstheme="minorBidi"/>
        </w:rPr>
        <w:t>ЗАЯВЛЕНИЕ</w:t>
      </w:r>
    </w:p>
    <w:p w:rsidR="00000000" w:rsidRDefault="00EA64FD">
      <w:pPr>
        <w:ind w:firstLine="709"/>
        <w:jc w:val="both"/>
        <w:rPr>
          <w:rFonts w:cstheme="minorBidi"/>
        </w:rPr>
      </w:pPr>
    </w:p>
    <w:p w:rsidR="00000000" w:rsidRDefault="00EA64FD">
      <w:pPr>
        <w:ind w:firstLine="709"/>
        <w:jc w:val="both"/>
        <w:rPr>
          <w:rFonts w:cstheme="minorBidi"/>
        </w:rPr>
      </w:pPr>
    </w:p>
    <w:p w:rsidR="00000000" w:rsidRDefault="00EA64FD">
      <w:pPr>
        <w:ind w:firstLine="709"/>
        <w:jc w:val="both"/>
        <w:rPr>
          <w:rFonts w:cstheme="minorBidi"/>
        </w:rPr>
      </w:pPr>
      <w:r>
        <w:rPr>
          <w:rFonts w:cstheme="minorBidi"/>
        </w:rPr>
        <w:t>Прошу</w:t>
      </w:r>
      <w:r>
        <w:rPr>
          <w:rFonts w:cstheme="minorBidi"/>
        </w:rPr>
        <w:t xml:space="preserve"> </w:t>
      </w:r>
      <w:r>
        <w:rPr>
          <w:rFonts w:cstheme="minorBidi"/>
        </w:rPr>
        <w:t>выделить</w:t>
      </w:r>
      <w:r>
        <w:rPr>
          <w:rFonts w:cstheme="minorBidi"/>
        </w:rPr>
        <w:t xml:space="preserve"> </w:t>
      </w:r>
      <w:r>
        <w:rPr>
          <w:rFonts w:cstheme="minorBidi"/>
        </w:rPr>
        <w:t>путевку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_________________________________________________</w:t>
      </w:r>
    </w:p>
    <w:p w:rsidR="00000000" w:rsidRDefault="00EA64FD">
      <w:pPr>
        <w:ind w:firstLine="709"/>
        <w:jc w:val="center"/>
        <w:rPr>
          <w:rFonts w:cstheme="minorBidi"/>
        </w:rPr>
      </w:pPr>
      <w:r>
        <w:rPr>
          <w:rFonts w:cstheme="minorBidi"/>
          <w:sz w:val="20"/>
        </w:rPr>
        <w:t>(</w:t>
      </w:r>
      <w:r>
        <w:rPr>
          <w:rFonts w:cstheme="minorBidi"/>
          <w:sz w:val="20"/>
        </w:rPr>
        <w:t>наименование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организации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>)</w:t>
      </w:r>
    </w:p>
    <w:p w:rsidR="00000000" w:rsidRDefault="00EA64FD">
      <w:pPr>
        <w:ind w:firstLine="709"/>
        <w:jc w:val="both"/>
        <w:rPr>
          <w:rFonts w:cstheme="minorBidi"/>
        </w:rPr>
      </w:pPr>
      <w:r>
        <w:rPr>
          <w:rFonts w:cstheme="minorBidi"/>
        </w:rPr>
        <w:t>моему</w:t>
      </w:r>
      <w:r>
        <w:rPr>
          <w:rFonts w:cstheme="minorBidi"/>
        </w:rPr>
        <w:t xml:space="preserve"> </w:t>
      </w:r>
      <w:r>
        <w:rPr>
          <w:rFonts w:cstheme="minorBidi"/>
        </w:rPr>
        <w:t>ребенку</w:t>
      </w:r>
      <w:r>
        <w:rPr>
          <w:rFonts w:cstheme="minorBidi"/>
        </w:rPr>
        <w:t xml:space="preserve"> (</w:t>
      </w:r>
      <w:r>
        <w:rPr>
          <w:rFonts w:cstheme="minorBidi"/>
        </w:rPr>
        <w:t>Фамилия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>.</w:t>
      </w:r>
      <w:r>
        <w:rPr>
          <w:rFonts w:cstheme="minorBidi"/>
        </w:rPr>
        <w:t>О</w:t>
      </w:r>
      <w:r>
        <w:rPr>
          <w:rFonts w:cstheme="minorBidi"/>
        </w:rPr>
        <w:t>.) ______________________________________________</w:t>
      </w:r>
    </w:p>
    <w:p w:rsidR="00000000" w:rsidRDefault="00EA64FD">
      <w:pPr>
        <w:ind w:firstLine="709"/>
        <w:jc w:val="both"/>
        <w:rPr>
          <w:rFonts w:cstheme="minorBidi"/>
        </w:rPr>
      </w:pPr>
      <w:r>
        <w:rPr>
          <w:rFonts w:cstheme="minorBidi"/>
        </w:rPr>
        <w:t>Дата</w:t>
      </w:r>
      <w:r>
        <w:rPr>
          <w:rFonts w:cstheme="minorBidi"/>
        </w:rPr>
        <w:t xml:space="preserve"> </w:t>
      </w:r>
      <w:r>
        <w:rPr>
          <w:rFonts w:cstheme="minorBidi"/>
        </w:rPr>
        <w:t>рождения</w:t>
      </w:r>
      <w:r>
        <w:rPr>
          <w:rFonts w:cstheme="minorBidi"/>
        </w:rPr>
        <w:t xml:space="preserve"> ______  </w:t>
      </w:r>
      <w:r>
        <w:rPr>
          <w:rFonts w:cstheme="minorBidi"/>
        </w:rPr>
        <w:t>свидетельство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рождении</w:t>
      </w:r>
      <w:r>
        <w:rPr>
          <w:rFonts w:cstheme="minorBidi"/>
        </w:rPr>
        <w:t>/</w:t>
      </w:r>
      <w:r>
        <w:rPr>
          <w:rFonts w:cstheme="minorBidi"/>
        </w:rPr>
        <w:t>документ</w:t>
      </w:r>
      <w:r>
        <w:rPr>
          <w:rFonts w:cstheme="minorBidi"/>
        </w:rPr>
        <w:t xml:space="preserve">, </w:t>
      </w:r>
      <w:r>
        <w:rPr>
          <w:rFonts w:cstheme="minorBidi"/>
        </w:rPr>
        <w:t>удостоверяющий</w:t>
      </w:r>
      <w:r>
        <w:rPr>
          <w:rFonts w:cstheme="minorBidi"/>
        </w:rPr>
        <w:t xml:space="preserve"> </w:t>
      </w:r>
      <w:r>
        <w:rPr>
          <w:rFonts w:cstheme="minorBidi"/>
        </w:rPr>
        <w:t>личность</w:t>
      </w:r>
      <w:r>
        <w:rPr>
          <w:rFonts w:cstheme="minorBidi"/>
        </w:rPr>
        <w:t xml:space="preserve">: </w:t>
      </w:r>
      <w:r>
        <w:rPr>
          <w:rFonts w:cstheme="minorBidi"/>
        </w:rPr>
        <w:t>серия</w:t>
      </w:r>
      <w:r>
        <w:rPr>
          <w:rFonts w:cstheme="minorBidi"/>
        </w:rPr>
        <w:t>___</w:t>
      </w:r>
      <w:r>
        <w:rPr>
          <w:rFonts w:cstheme="minorBidi"/>
        </w:rPr>
        <w:t>№</w:t>
      </w:r>
      <w:r>
        <w:rPr>
          <w:rFonts w:cstheme="minorBidi"/>
        </w:rPr>
        <w:t>___________________________________________________________</w:t>
      </w:r>
    </w:p>
    <w:p w:rsidR="00000000" w:rsidRDefault="00EA64FD">
      <w:pPr>
        <w:ind w:firstLine="709"/>
        <w:jc w:val="both"/>
        <w:rPr>
          <w:rFonts w:cstheme="minorBidi"/>
        </w:rPr>
      </w:pPr>
      <w:r>
        <w:rPr>
          <w:rFonts w:cstheme="minorBidi"/>
        </w:rPr>
        <w:t>Желаемое</w:t>
      </w:r>
      <w:r>
        <w:rPr>
          <w:rFonts w:cstheme="minorBidi"/>
        </w:rPr>
        <w:t xml:space="preserve"> </w:t>
      </w:r>
      <w:r>
        <w:rPr>
          <w:rFonts w:cstheme="minorBidi"/>
        </w:rPr>
        <w:t>время</w:t>
      </w:r>
      <w:r>
        <w:rPr>
          <w:rFonts w:cstheme="minorBidi"/>
        </w:rPr>
        <w:t xml:space="preserve"> </w:t>
      </w:r>
      <w:r>
        <w:rPr>
          <w:rFonts w:cstheme="minorBidi"/>
        </w:rPr>
        <w:t>отдыха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 (</w:t>
      </w:r>
      <w:r>
        <w:rPr>
          <w:rFonts w:cstheme="minorBidi"/>
        </w:rPr>
        <w:t>указать</w:t>
      </w:r>
      <w:r>
        <w:rPr>
          <w:rFonts w:cstheme="minorBidi"/>
        </w:rPr>
        <w:t xml:space="preserve"> </w:t>
      </w:r>
      <w:r>
        <w:rPr>
          <w:rFonts w:cstheme="minorBidi"/>
        </w:rPr>
        <w:t>месяц</w:t>
      </w:r>
      <w:r>
        <w:rPr>
          <w:rFonts w:cstheme="minorBidi"/>
        </w:rPr>
        <w:t>)_______________________________</w:t>
      </w:r>
    </w:p>
    <w:p w:rsidR="00000000" w:rsidRDefault="00EA64FD">
      <w:pPr>
        <w:ind w:firstLine="709"/>
        <w:jc w:val="both"/>
        <w:rPr>
          <w:rFonts w:cstheme="minorBidi"/>
        </w:rPr>
      </w:pPr>
      <w:r>
        <w:rPr>
          <w:rFonts w:cstheme="minorBidi"/>
        </w:rPr>
        <w:t>Перечень</w:t>
      </w:r>
      <w:r>
        <w:rPr>
          <w:rFonts w:cstheme="minorBidi"/>
        </w:rPr>
        <w:t xml:space="preserve"> </w:t>
      </w:r>
      <w:r>
        <w:rPr>
          <w:rFonts w:cstheme="minorBidi"/>
        </w:rPr>
        <w:t>прилагаемых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>:_________________________________________</w:t>
      </w:r>
    </w:p>
    <w:p w:rsidR="00000000" w:rsidRDefault="00EA64FD">
      <w:pPr>
        <w:jc w:val="both"/>
        <w:rPr>
          <w:rFonts w:cstheme="minorBidi"/>
        </w:rPr>
      </w:pPr>
      <w:r>
        <w:rPr>
          <w:rFonts w:cstheme="minorBidi"/>
        </w:rPr>
        <w:t>______________________________________________________________________________</w:t>
      </w:r>
    </w:p>
    <w:p w:rsidR="00000000" w:rsidRDefault="00EA64FD">
      <w:pPr>
        <w:ind w:firstLine="709"/>
        <w:jc w:val="both"/>
        <w:rPr>
          <w:rFonts w:cstheme="minorBidi"/>
        </w:rPr>
      </w:pPr>
    </w:p>
    <w:p w:rsidR="00000000" w:rsidRDefault="00EA64FD">
      <w:pPr>
        <w:ind w:firstLine="709"/>
        <w:jc w:val="both"/>
        <w:rPr>
          <w:rFonts w:cstheme="minorBidi"/>
        </w:rPr>
      </w:pPr>
      <w:r>
        <w:rPr>
          <w:rFonts w:cstheme="minorBidi"/>
        </w:rPr>
        <w:t>Я</w:t>
      </w:r>
      <w:r>
        <w:rPr>
          <w:rFonts w:cstheme="minorBidi"/>
        </w:rPr>
        <w:t xml:space="preserve">  </w:t>
      </w:r>
      <w:r>
        <w:rPr>
          <w:rFonts w:cstheme="minorBidi"/>
        </w:rPr>
        <w:t>разрешаю</w:t>
      </w:r>
      <w:r>
        <w:rPr>
          <w:rFonts w:cstheme="minorBidi"/>
        </w:rPr>
        <w:t xml:space="preserve">  </w:t>
      </w:r>
      <w:r>
        <w:rPr>
          <w:rFonts w:cstheme="minorBidi"/>
        </w:rPr>
        <w:t>обработку</w:t>
      </w:r>
      <w:r>
        <w:rPr>
          <w:rFonts w:cstheme="minorBidi"/>
        </w:rPr>
        <w:t xml:space="preserve"> 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хранение</w:t>
      </w:r>
      <w:r>
        <w:rPr>
          <w:rFonts w:cstheme="minorBidi"/>
        </w:rPr>
        <w:t xml:space="preserve"> </w:t>
      </w:r>
      <w:r>
        <w:rPr>
          <w:rFonts w:cstheme="minorBidi"/>
        </w:rPr>
        <w:t>персональных</w:t>
      </w:r>
      <w:r>
        <w:rPr>
          <w:rFonts w:cstheme="minorBidi"/>
        </w:rPr>
        <w:t xml:space="preserve"> </w:t>
      </w:r>
      <w:r>
        <w:rPr>
          <w:rFonts w:cstheme="minorBidi"/>
        </w:rPr>
        <w:t>данных</w:t>
      </w:r>
      <w:r>
        <w:rPr>
          <w:rFonts w:cstheme="minorBidi"/>
        </w:rPr>
        <w:t xml:space="preserve"> </w:t>
      </w:r>
      <w:r>
        <w:rPr>
          <w:rFonts w:cstheme="minorBidi"/>
        </w:rPr>
        <w:t>своего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 (</w:t>
      </w:r>
      <w:r>
        <w:rPr>
          <w:rFonts w:cstheme="minorBidi"/>
        </w:rPr>
        <w:t>Фамилия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>.</w:t>
      </w:r>
      <w:r>
        <w:rPr>
          <w:rFonts w:cstheme="minorBidi"/>
        </w:rPr>
        <w:t>О</w:t>
      </w:r>
      <w:r>
        <w:rPr>
          <w:rFonts w:cstheme="minorBidi"/>
        </w:rPr>
        <w:t xml:space="preserve">., </w:t>
      </w:r>
      <w:r>
        <w:rPr>
          <w:rFonts w:cstheme="minorBidi"/>
        </w:rPr>
        <w:t>дата</w:t>
      </w:r>
      <w:r>
        <w:rPr>
          <w:rFonts w:cstheme="minorBidi"/>
        </w:rPr>
        <w:t xml:space="preserve">  </w:t>
      </w:r>
      <w:r>
        <w:rPr>
          <w:rFonts w:cstheme="minorBidi"/>
        </w:rPr>
        <w:t>рождения</w:t>
      </w:r>
      <w:r>
        <w:rPr>
          <w:rFonts w:cstheme="minorBidi"/>
        </w:rPr>
        <w:t xml:space="preserve">, </w:t>
      </w:r>
      <w:r>
        <w:rPr>
          <w:rFonts w:cstheme="minorBidi"/>
        </w:rPr>
        <w:t>свидетельства</w:t>
      </w:r>
      <w:r>
        <w:rPr>
          <w:rFonts w:cstheme="minorBidi"/>
        </w:rPr>
        <w:t xml:space="preserve">  </w:t>
      </w:r>
      <w:r>
        <w:rPr>
          <w:rFonts w:cstheme="minorBidi"/>
        </w:rPr>
        <w:t>о</w:t>
      </w:r>
      <w:r>
        <w:rPr>
          <w:rFonts w:cstheme="minorBidi"/>
        </w:rPr>
        <w:t xml:space="preserve">  </w:t>
      </w:r>
      <w:r>
        <w:rPr>
          <w:rFonts w:cstheme="minorBidi"/>
        </w:rPr>
        <w:t>рождении</w:t>
      </w:r>
      <w:r>
        <w:rPr>
          <w:rFonts w:cstheme="minorBidi"/>
        </w:rPr>
        <w:t xml:space="preserve"> 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паспорта</w:t>
      </w:r>
      <w:r>
        <w:rPr>
          <w:rFonts w:cstheme="minorBidi"/>
        </w:rPr>
        <w:t xml:space="preserve">)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целью</w:t>
      </w:r>
      <w:r>
        <w:rPr>
          <w:rFonts w:cstheme="minorBidi"/>
        </w:rPr>
        <w:t xml:space="preserve"> </w:t>
      </w:r>
      <w:r>
        <w:rPr>
          <w:rFonts w:cstheme="minorBidi"/>
        </w:rPr>
        <w:t>передачи</w:t>
      </w:r>
      <w:r>
        <w:rPr>
          <w:rFonts w:cstheme="minorBidi"/>
        </w:rPr>
        <w:t xml:space="preserve"> </w:t>
      </w:r>
      <w:r>
        <w:rPr>
          <w:rFonts w:cstheme="minorBidi"/>
        </w:rPr>
        <w:t>сведений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моем</w:t>
      </w:r>
      <w:r>
        <w:rPr>
          <w:rFonts w:cstheme="minorBidi"/>
        </w:rPr>
        <w:t xml:space="preserve"> </w:t>
      </w:r>
      <w:r>
        <w:rPr>
          <w:rFonts w:cstheme="minorBidi"/>
        </w:rPr>
        <w:t>ребенке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организацию</w:t>
      </w:r>
      <w:r>
        <w:rPr>
          <w:rFonts w:cstheme="minorBidi"/>
        </w:rPr>
        <w:t xml:space="preserve">, </w:t>
      </w:r>
      <w:r>
        <w:rPr>
          <w:rFonts w:cstheme="minorBidi"/>
        </w:rPr>
        <w:t>предоставляющую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отдыху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оздоровлению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объеме</w:t>
      </w:r>
      <w:r>
        <w:rPr>
          <w:rFonts w:cstheme="minorBidi"/>
        </w:rPr>
        <w:t xml:space="preserve">, </w:t>
      </w:r>
      <w:r>
        <w:rPr>
          <w:rFonts w:cstheme="minorBidi"/>
        </w:rPr>
        <w:t>необходимом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оформления</w:t>
      </w:r>
      <w:r>
        <w:rPr>
          <w:rFonts w:cstheme="minorBidi"/>
        </w:rPr>
        <w:t xml:space="preserve"> </w:t>
      </w:r>
      <w:r>
        <w:rPr>
          <w:rFonts w:cstheme="minorBidi"/>
        </w:rPr>
        <w:t>путевки</w:t>
      </w:r>
      <w:r>
        <w:rPr>
          <w:rFonts w:cstheme="minorBidi"/>
        </w:rPr>
        <w:t xml:space="preserve">. </w:t>
      </w:r>
      <w:r>
        <w:rPr>
          <w:rFonts w:cstheme="minorBidi"/>
        </w:rPr>
        <w:t>Я</w:t>
      </w:r>
      <w:r>
        <w:rPr>
          <w:rFonts w:cstheme="minorBidi"/>
        </w:rPr>
        <w:t xml:space="preserve"> </w:t>
      </w:r>
      <w:r>
        <w:rPr>
          <w:rFonts w:cstheme="minorBidi"/>
        </w:rPr>
        <w:t>разрешаю</w:t>
      </w:r>
      <w:r>
        <w:rPr>
          <w:rFonts w:cstheme="minorBidi"/>
        </w:rPr>
        <w:t xml:space="preserve"> </w:t>
      </w:r>
      <w:r>
        <w:rPr>
          <w:rFonts w:cstheme="minorBidi"/>
        </w:rPr>
        <w:t>пересылку</w:t>
      </w:r>
      <w:r>
        <w:rPr>
          <w:rFonts w:cstheme="minorBidi"/>
        </w:rPr>
        <w:t xml:space="preserve"> </w:t>
      </w:r>
      <w:r>
        <w:rPr>
          <w:rFonts w:cstheme="minorBidi"/>
        </w:rPr>
        <w:t>данной</w:t>
      </w:r>
      <w:r>
        <w:rPr>
          <w:rFonts w:cstheme="minorBidi"/>
        </w:rPr>
        <w:t xml:space="preserve"> </w:t>
      </w:r>
      <w:r>
        <w:rPr>
          <w:rFonts w:cstheme="minorBidi"/>
        </w:rPr>
        <w:t>инфо</w:t>
      </w:r>
      <w:r>
        <w:rPr>
          <w:rFonts w:cstheme="minorBidi"/>
        </w:rPr>
        <w:t>рмации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использованием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информационно</w:t>
      </w:r>
      <w:r>
        <w:rPr>
          <w:rFonts w:cstheme="minorBidi"/>
        </w:rPr>
        <w:t>-</w:t>
      </w:r>
      <w:r>
        <w:rPr>
          <w:rFonts w:cstheme="minorBidi"/>
        </w:rPr>
        <w:t>коммуникационных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>.</w:t>
      </w:r>
    </w:p>
    <w:p w:rsidR="00000000" w:rsidRDefault="00EA64FD">
      <w:pPr>
        <w:ind w:firstLine="709"/>
        <w:jc w:val="both"/>
        <w:rPr>
          <w:rFonts w:cstheme="minorBidi"/>
        </w:rPr>
      </w:pPr>
      <w:r>
        <w:rPr>
          <w:rFonts w:cstheme="minorBidi"/>
        </w:rPr>
        <w:t>Уведомляю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, </w:t>
      </w:r>
      <w:r>
        <w:rPr>
          <w:rFonts w:cstheme="minorBidi"/>
        </w:rPr>
        <w:t>что</w:t>
      </w:r>
      <w:r>
        <w:rPr>
          <w:rFonts w:cstheme="minorBidi"/>
        </w:rPr>
        <w:t xml:space="preserve">  </w:t>
      </w:r>
      <w:r>
        <w:rPr>
          <w:rFonts w:cstheme="minorBidi"/>
        </w:rPr>
        <w:t>мой</w:t>
      </w:r>
      <w:r>
        <w:rPr>
          <w:rFonts w:cstheme="minorBidi"/>
        </w:rPr>
        <w:t xml:space="preserve"> </w:t>
      </w:r>
      <w:r>
        <w:rPr>
          <w:rFonts w:cstheme="minorBidi"/>
        </w:rPr>
        <w:t>ребенок</w:t>
      </w:r>
      <w:r>
        <w:rPr>
          <w:rFonts w:cstheme="minorBidi"/>
        </w:rPr>
        <w:t xml:space="preserve"> 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имеет</w:t>
      </w:r>
      <w:r>
        <w:rPr>
          <w:rFonts w:cstheme="minorBidi"/>
        </w:rPr>
        <w:t xml:space="preserve"> </w:t>
      </w:r>
      <w:r>
        <w:rPr>
          <w:rFonts w:cstheme="minorBidi"/>
        </w:rPr>
        <w:t>медицинских</w:t>
      </w:r>
      <w:r>
        <w:rPr>
          <w:rFonts w:cstheme="minorBidi"/>
        </w:rPr>
        <w:t xml:space="preserve">  </w:t>
      </w:r>
      <w:r>
        <w:rPr>
          <w:rFonts w:cstheme="minorBidi"/>
        </w:rPr>
        <w:t>противопоказаний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организации</w:t>
      </w:r>
      <w:r>
        <w:rPr>
          <w:rFonts w:cstheme="minorBidi"/>
        </w:rPr>
        <w:t xml:space="preserve"> </w:t>
      </w:r>
      <w:r>
        <w:rPr>
          <w:rFonts w:cstheme="minorBidi"/>
        </w:rPr>
        <w:t>отдыха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оздоровления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именно</w:t>
      </w:r>
      <w:r>
        <w:rPr>
          <w:rFonts w:cstheme="minorBidi"/>
        </w:rPr>
        <w:t xml:space="preserve">: </w:t>
      </w:r>
      <w:r>
        <w:rPr>
          <w:rFonts w:cstheme="minorBidi"/>
        </w:rPr>
        <w:t>заболевания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острой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подострой</w:t>
      </w:r>
      <w:r>
        <w:rPr>
          <w:rFonts w:cstheme="minorBidi"/>
        </w:rPr>
        <w:t xml:space="preserve"> </w:t>
      </w:r>
      <w:r>
        <w:rPr>
          <w:rFonts w:cstheme="minorBidi"/>
        </w:rPr>
        <w:t>стадии</w:t>
      </w:r>
      <w:r>
        <w:rPr>
          <w:rFonts w:cstheme="minorBidi"/>
        </w:rPr>
        <w:t xml:space="preserve">, </w:t>
      </w:r>
      <w:r>
        <w:rPr>
          <w:rFonts w:cstheme="minorBidi"/>
        </w:rPr>
        <w:t>хронические</w:t>
      </w:r>
      <w:r>
        <w:rPr>
          <w:rFonts w:cstheme="minorBidi"/>
        </w:rPr>
        <w:t xml:space="preserve"> </w:t>
      </w:r>
      <w:r>
        <w:rPr>
          <w:rFonts w:cstheme="minorBidi"/>
        </w:rPr>
        <w:t>заболевания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стадии</w:t>
      </w:r>
      <w:r>
        <w:rPr>
          <w:rFonts w:cstheme="minorBidi"/>
        </w:rPr>
        <w:t xml:space="preserve"> </w:t>
      </w:r>
      <w:r>
        <w:rPr>
          <w:rFonts w:cstheme="minorBidi"/>
        </w:rPr>
        <w:t>обострения</w:t>
      </w:r>
      <w:r>
        <w:rPr>
          <w:rFonts w:cstheme="minorBidi"/>
        </w:rPr>
        <w:t xml:space="preserve">, </w:t>
      </w:r>
      <w:r>
        <w:rPr>
          <w:rFonts w:cstheme="minorBidi"/>
        </w:rPr>
        <w:t>острые</w:t>
      </w:r>
      <w:r>
        <w:rPr>
          <w:rFonts w:cstheme="minorBidi"/>
        </w:rPr>
        <w:t xml:space="preserve"> </w:t>
      </w:r>
      <w:r>
        <w:rPr>
          <w:rFonts w:cstheme="minorBidi"/>
        </w:rPr>
        <w:t>инфекционные</w:t>
      </w:r>
      <w:r>
        <w:rPr>
          <w:rFonts w:cstheme="minorBidi"/>
        </w:rPr>
        <w:t xml:space="preserve"> </w:t>
      </w:r>
      <w:r>
        <w:rPr>
          <w:rFonts w:cstheme="minorBidi"/>
        </w:rPr>
        <w:t>заболевания</w:t>
      </w:r>
      <w:r>
        <w:rPr>
          <w:rFonts w:cstheme="minorBidi"/>
        </w:rPr>
        <w:t xml:space="preserve"> </w:t>
      </w:r>
      <w:r>
        <w:rPr>
          <w:rFonts w:cstheme="minorBidi"/>
        </w:rPr>
        <w:t>до</w:t>
      </w:r>
      <w:r>
        <w:rPr>
          <w:rFonts w:cstheme="minorBidi"/>
        </w:rPr>
        <w:t xml:space="preserve"> </w:t>
      </w:r>
      <w:r>
        <w:rPr>
          <w:rFonts w:cstheme="minorBidi"/>
        </w:rPr>
        <w:t>окончания</w:t>
      </w:r>
      <w:r>
        <w:rPr>
          <w:rFonts w:cstheme="minorBidi"/>
        </w:rPr>
        <w:t xml:space="preserve"> </w:t>
      </w:r>
      <w:r>
        <w:rPr>
          <w:rFonts w:cstheme="minorBidi"/>
        </w:rPr>
        <w:t>срока</w:t>
      </w:r>
      <w:r>
        <w:rPr>
          <w:rFonts w:cstheme="minorBidi"/>
        </w:rPr>
        <w:t xml:space="preserve"> </w:t>
      </w:r>
      <w:r>
        <w:rPr>
          <w:rFonts w:cstheme="minorBidi"/>
        </w:rPr>
        <w:t>изоляции</w:t>
      </w:r>
      <w:r>
        <w:rPr>
          <w:rFonts w:cstheme="minorBidi"/>
        </w:rPr>
        <w:t xml:space="preserve">, </w:t>
      </w:r>
      <w:r>
        <w:rPr>
          <w:rFonts w:cstheme="minorBidi"/>
        </w:rPr>
        <w:t>бактерионосительство</w:t>
      </w:r>
      <w:r>
        <w:rPr>
          <w:rFonts w:cstheme="minorBidi"/>
        </w:rPr>
        <w:t xml:space="preserve"> </w:t>
      </w:r>
      <w:r>
        <w:rPr>
          <w:rFonts w:cstheme="minorBidi"/>
        </w:rPr>
        <w:t>инфекционных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заболеваний</w:t>
      </w:r>
      <w:r>
        <w:rPr>
          <w:rFonts w:cstheme="minorBidi"/>
        </w:rPr>
        <w:t xml:space="preserve">, </w:t>
      </w:r>
      <w:r>
        <w:rPr>
          <w:rFonts w:cstheme="minorBidi"/>
        </w:rPr>
        <w:t>заразные</w:t>
      </w:r>
      <w:r>
        <w:rPr>
          <w:rFonts w:cstheme="minorBidi"/>
        </w:rPr>
        <w:t xml:space="preserve"> </w:t>
      </w:r>
      <w:r>
        <w:rPr>
          <w:rFonts w:cstheme="minorBidi"/>
        </w:rPr>
        <w:t>болезни</w:t>
      </w:r>
      <w:r>
        <w:rPr>
          <w:rFonts w:cstheme="minorBidi"/>
        </w:rPr>
        <w:t xml:space="preserve"> </w:t>
      </w:r>
      <w:r>
        <w:rPr>
          <w:rFonts w:cstheme="minorBidi"/>
        </w:rPr>
        <w:t>глаз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кожи</w:t>
      </w:r>
      <w:r>
        <w:rPr>
          <w:rFonts w:cstheme="minorBidi"/>
        </w:rPr>
        <w:t xml:space="preserve">, </w:t>
      </w:r>
      <w:r>
        <w:rPr>
          <w:rFonts w:cstheme="minorBidi"/>
        </w:rPr>
        <w:t>паразитарные</w:t>
      </w:r>
      <w:r>
        <w:rPr>
          <w:rFonts w:cstheme="minorBidi"/>
        </w:rPr>
        <w:t xml:space="preserve"> </w:t>
      </w:r>
      <w:r>
        <w:rPr>
          <w:rFonts w:cstheme="minorBidi"/>
        </w:rPr>
        <w:t>заболевания</w:t>
      </w:r>
      <w:r>
        <w:rPr>
          <w:rFonts w:cstheme="minorBidi"/>
        </w:rPr>
        <w:t xml:space="preserve">, </w:t>
      </w:r>
      <w:r>
        <w:rPr>
          <w:rFonts w:cstheme="minorBidi"/>
        </w:rPr>
        <w:t>туберкулез</w:t>
      </w:r>
      <w:r>
        <w:rPr>
          <w:rFonts w:cstheme="minorBidi"/>
        </w:rPr>
        <w:t xml:space="preserve"> </w:t>
      </w:r>
      <w:r>
        <w:rPr>
          <w:rFonts w:cstheme="minorBidi"/>
        </w:rPr>
        <w:t>любой</w:t>
      </w:r>
      <w:r>
        <w:rPr>
          <w:rFonts w:cstheme="minorBidi"/>
        </w:rPr>
        <w:t xml:space="preserve"> </w:t>
      </w:r>
      <w:r>
        <w:rPr>
          <w:rFonts w:cstheme="minorBidi"/>
        </w:rPr>
        <w:t>локализации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активной</w:t>
      </w:r>
      <w:r>
        <w:rPr>
          <w:rFonts w:cstheme="minorBidi"/>
        </w:rPr>
        <w:t xml:space="preserve"> </w:t>
      </w:r>
      <w:r>
        <w:rPr>
          <w:rFonts w:cstheme="minorBidi"/>
        </w:rPr>
        <w:t>стадии</w:t>
      </w:r>
      <w:r>
        <w:rPr>
          <w:rFonts w:cstheme="minorBidi"/>
        </w:rPr>
        <w:t xml:space="preserve">, </w:t>
      </w:r>
      <w:r>
        <w:rPr>
          <w:rFonts w:cstheme="minorBidi"/>
        </w:rPr>
        <w:t>злокачеств</w:t>
      </w:r>
      <w:r>
        <w:rPr>
          <w:rFonts w:cstheme="minorBidi"/>
        </w:rPr>
        <w:t>енные</w:t>
      </w:r>
      <w:r>
        <w:rPr>
          <w:rFonts w:cstheme="minorBidi"/>
        </w:rPr>
        <w:t xml:space="preserve"> </w:t>
      </w:r>
      <w:r>
        <w:rPr>
          <w:rFonts w:cstheme="minorBidi"/>
        </w:rPr>
        <w:t>новообразования</w:t>
      </w:r>
      <w:r>
        <w:rPr>
          <w:rFonts w:cstheme="minorBidi"/>
        </w:rPr>
        <w:t xml:space="preserve">, </w:t>
      </w:r>
      <w:r>
        <w:rPr>
          <w:rFonts w:cstheme="minorBidi"/>
        </w:rPr>
        <w:t>требующие</w:t>
      </w:r>
      <w:r>
        <w:rPr>
          <w:rFonts w:cstheme="minorBidi"/>
        </w:rPr>
        <w:t xml:space="preserve"> </w:t>
      </w:r>
      <w:r>
        <w:rPr>
          <w:rFonts w:cstheme="minorBidi"/>
        </w:rPr>
        <w:t>лечения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проведения</w:t>
      </w:r>
      <w:r>
        <w:rPr>
          <w:rFonts w:cstheme="minorBidi"/>
        </w:rPr>
        <w:t xml:space="preserve"> </w:t>
      </w:r>
      <w:r>
        <w:rPr>
          <w:rFonts w:cstheme="minorBidi"/>
        </w:rPr>
        <w:t>химиотерапии</w:t>
      </w:r>
      <w:r>
        <w:rPr>
          <w:rFonts w:cstheme="minorBidi"/>
        </w:rPr>
        <w:t xml:space="preserve">, </w:t>
      </w:r>
      <w:r>
        <w:rPr>
          <w:rFonts w:cstheme="minorBidi"/>
        </w:rPr>
        <w:t>эпилепсия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текущими</w:t>
      </w:r>
      <w:r>
        <w:rPr>
          <w:rFonts w:cstheme="minorBidi"/>
        </w:rPr>
        <w:t xml:space="preserve"> </w:t>
      </w:r>
      <w:r>
        <w:rPr>
          <w:rFonts w:cstheme="minorBidi"/>
        </w:rPr>
        <w:t>приступами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фармакорезистентная</w:t>
      </w:r>
      <w:r>
        <w:rPr>
          <w:rFonts w:cstheme="minorBidi"/>
        </w:rPr>
        <w:t xml:space="preserve">, </w:t>
      </w:r>
      <w:r>
        <w:rPr>
          <w:rFonts w:cstheme="minorBidi"/>
        </w:rPr>
        <w:t>эпилепсия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клинической</w:t>
      </w:r>
      <w:r>
        <w:rPr>
          <w:rFonts w:cstheme="minorBidi"/>
        </w:rPr>
        <w:t xml:space="preserve"> </w:t>
      </w:r>
      <w:r>
        <w:rPr>
          <w:rFonts w:cstheme="minorBidi"/>
        </w:rPr>
        <w:t>ремиссией</w:t>
      </w:r>
      <w:r>
        <w:rPr>
          <w:rFonts w:cstheme="minorBidi"/>
        </w:rPr>
        <w:t xml:space="preserve"> </w:t>
      </w:r>
      <w:r>
        <w:rPr>
          <w:rFonts w:cstheme="minorBidi"/>
        </w:rPr>
        <w:t>менее</w:t>
      </w:r>
      <w:r>
        <w:rPr>
          <w:rFonts w:cstheme="minorBidi"/>
        </w:rPr>
        <w:t xml:space="preserve"> 6 </w:t>
      </w:r>
      <w:r>
        <w:rPr>
          <w:rFonts w:cstheme="minorBidi"/>
        </w:rPr>
        <w:t>месяцев</w:t>
      </w:r>
      <w:r>
        <w:rPr>
          <w:rFonts w:cstheme="minorBidi"/>
        </w:rPr>
        <w:t xml:space="preserve">, </w:t>
      </w:r>
      <w:r>
        <w:rPr>
          <w:rFonts w:cstheme="minorBidi"/>
        </w:rPr>
        <w:t>психические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поведенческие</w:t>
      </w:r>
      <w:r>
        <w:rPr>
          <w:rFonts w:cstheme="minorBidi"/>
        </w:rPr>
        <w:t xml:space="preserve"> </w:t>
      </w:r>
      <w:r>
        <w:rPr>
          <w:rFonts w:cstheme="minorBidi"/>
        </w:rPr>
        <w:t>расстройства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состоянии</w:t>
      </w:r>
      <w:r>
        <w:rPr>
          <w:rFonts w:cstheme="minorBidi"/>
        </w:rPr>
        <w:t xml:space="preserve"> </w:t>
      </w:r>
      <w:r>
        <w:rPr>
          <w:rFonts w:cstheme="minorBidi"/>
        </w:rPr>
        <w:t>обостре</w:t>
      </w:r>
      <w:r>
        <w:rPr>
          <w:rFonts w:cstheme="minorBidi"/>
        </w:rPr>
        <w:t>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(</w:t>
      </w:r>
      <w:r>
        <w:rPr>
          <w:rFonts w:cstheme="minorBidi"/>
        </w:rPr>
        <w:t>или</w:t>
      </w:r>
      <w:r>
        <w:rPr>
          <w:rFonts w:cstheme="minorBidi"/>
        </w:rPr>
        <w:t xml:space="preserve">) </w:t>
      </w:r>
      <w:r>
        <w:rPr>
          <w:rFonts w:cstheme="minorBidi"/>
        </w:rPr>
        <w:t>представляющие</w:t>
      </w:r>
      <w:r>
        <w:rPr>
          <w:rFonts w:cstheme="minorBidi"/>
        </w:rPr>
        <w:t xml:space="preserve"> </w:t>
      </w:r>
      <w:r>
        <w:rPr>
          <w:rFonts w:cstheme="minorBidi"/>
        </w:rPr>
        <w:t>опасность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себя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окружающих</w:t>
      </w:r>
      <w:r>
        <w:rPr>
          <w:rFonts w:cstheme="minorBidi"/>
        </w:rPr>
        <w:t xml:space="preserve">, </w:t>
      </w:r>
      <w:r>
        <w:rPr>
          <w:rFonts w:cstheme="minorBidi"/>
        </w:rPr>
        <w:t>психические</w:t>
      </w:r>
      <w:r>
        <w:rPr>
          <w:rFonts w:cstheme="minorBidi"/>
        </w:rPr>
        <w:t xml:space="preserve"> </w:t>
      </w:r>
      <w:r>
        <w:rPr>
          <w:rFonts w:cstheme="minorBidi"/>
        </w:rPr>
        <w:t>расстройства</w:t>
      </w:r>
      <w:r>
        <w:rPr>
          <w:rFonts w:cstheme="minorBidi"/>
        </w:rPr>
        <w:t xml:space="preserve">, </w:t>
      </w:r>
      <w:r>
        <w:rPr>
          <w:rFonts w:cstheme="minorBidi"/>
        </w:rPr>
        <w:t>сопровождающиеся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нарушениями</w:t>
      </w:r>
      <w:r>
        <w:rPr>
          <w:rFonts w:cstheme="minorBidi"/>
        </w:rPr>
        <w:t xml:space="preserve"> </w:t>
      </w:r>
      <w:r>
        <w:rPr>
          <w:rFonts w:cstheme="minorBidi"/>
        </w:rPr>
        <w:t>настроения</w:t>
      </w:r>
      <w:r>
        <w:rPr>
          <w:rFonts w:cstheme="minorBidi"/>
        </w:rPr>
        <w:t xml:space="preserve">, </w:t>
      </w:r>
      <w:r>
        <w:rPr>
          <w:rFonts w:cstheme="minorBidi"/>
        </w:rPr>
        <w:t>поведения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социальной</w:t>
      </w:r>
      <w:r>
        <w:rPr>
          <w:rFonts w:cstheme="minorBidi"/>
        </w:rPr>
        <w:t xml:space="preserve"> </w:t>
      </w:r>
      <w:r>
        <w:rPr>
          <w:rFonts w:cstheme="minorBidi"/>
        </w:rPr>
        <w:t>адаптации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отсутствии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сопровождения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 </w:t>
      </w:r>
      <w:r>
        <w:rPr>
          <w:rFonts w:cstheme="minorBidi"/>
        </w:rPr>
        <w:t>законным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представителем</w:t>
      </w:r>
      <w:r>
        <w:rPr>
          <w:rFonts w:cstheme="minorBidi"/>
        </w:rPr>
        <w:t xml:space="preserve"> </w:t>
      </w:r>
      <w:r>
        <w:rPr>
          <w:rFonts w:cstheme="minorBidi"/>
        </w:rPr>
        <w:t>ребенка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уполномоченным</w:t>
      </w:r>
      <w:r>
        <w:rPr>
          <w:rFonts w:cstheme="minorBidi"/>
        </w:rPr>
        <w:t xml:space="preserve"> </w:t>
      </w:r>
      <w:r>
        <w:rPr>
          <w:rFonts w:cstheme="minorBidi"/>
        </w:rPr>
        <w:t>лицом</w:t>
      </w:r>
      <w:r>
        <w:rPr>
          <w:rFonts w:cstheme="minorBidi"/>
        </w:rPr>
        <w:t xml:space="preserve">, </w:t>
      </w:r>
      <w:r>
        <w:rPr>
          <w:rFonts w:cstheme="minorBidi"/>
        </w:rPr>
        <w:t>з</w:t>
      </w:r>
      <w:r>
        <w:rPr>
          <w:rFonts w:cstheme="minorBidi"/>
        </w:rPr>
        <w:t>ависимость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</w:t>
      </w:r>
      <w:r>
        <w:rPr>
          <w:rFonts w:cstheme="minorBidi"/>
        </w:rPr>
        <w:t>алкоголя</w:t>
      </w:r>
      <w:r>
        <w:rPr>
          <w:rFonts w:cstheme="minorBidi"/>
        </w:rPr>
        <w:t xml:space="preserve">, </w:t>
      </w:r>
      <w:r>
        <w:rPr>
          <w:rFonts w:cstheme="minorBidi"/>
        </w:rPr>
        <w:t>наркотиков</w:t>
      </w:r>
      <w:r>
        <w:rPr>
          <w:rFonts w:cstheme="minorBidi"/>
        </w:rPr>
        <w:t xml:space="preserve">, </w:t>
      </w:r>
      <w:r>
        <w:rPr>
          <w:rFonts w:cstheme="minorBidi"/>
        </w:rPr>
        <w:br/>
      </w:r>
      <w:r>
        <w:rPr>
          <w:rFonts w:cstheme="minorBidi"/>
        </w:rPr>
        <w:t>психоактивных</w:t>
      </w:r>
      <w:r>
        <w:rPr>
          <w:rFonts w:cstheme="minorBidi"/>
        </w:rPr>
        <w:t xml:space="preserve"> </w:t>
      </w:r>
      <w:r>
        <w:rPr>
          <w:rFonts w:cstheme="minorBidi"/>
        </w:rPr>
        <w:t>веществ</w:t>
      </w:r>
      <w:r>
        <w:rPr>
          <w:rFonts w:cstheme="minorBidi"/>
        </w:rPr>
        <w:t>.</w:t>
      </w:r>
    </w:p>
    <w:p w:rsidR="00000000" w:rsidRDefault="00EA64FD">
      <w:pPr>
        <w:ind w:left="142" w:firstLine="709"/>
        <w:jc w:val="both"/>
        <w:rPr>
          <w:rFonts w:cstheme="minorBidi"/>
        </w:rPr>
      </w:pPr>
      <w:r>
        <w:rPr>
          <w:rFonts w:cstheme="minorBidi"/>
        </w:rPr>
        <w:lastRenderedPageBreak/>
        <w:t>Результат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прошу</w:t>
      </w:r>
      <w:r>
        <w:rPr>
          <w:rFonts w:cstheme="minorBidi"/>
        </w:rPr>
        <w:t xml:space="preserve"> </w:t>
      </w:r>
      <w:r>
        <w:rPr>
          <w:rFonts w:cstheme="minorBidi"/>
        </w:rPr>
        <w:t>направить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личный</w:t>
      </w:r>
      <w:r>
        <w:rPr>
          <w:rFonts w:cstheme="minorBidi"/>
        </w:rPr>
        <w:t xml:space="preserve"> </w:t>
      </w:r>
      <w:r>
        <w:rPr>
          <w:rFonts w:cstheme="minorBidi"/>
        </w:rPr>
        <w:t>кабинет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виде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электронного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подаче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наличии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</w:t>
      </w:r>
      <w:r>
        <w:rPr>
          <w:rFonts w:cstheme="minorBidi"/>
        </w:rPr>
        <w:t>м</w:t>
      </w:r>
      <w:r>
        <w:rPr>
          <w:rFonts w:cstheme="minorBidi"/>
        </w:rPr>
        <w:t xml:space="preserve"> </w:t>
      </w:r>
      <w:r>
        <w:rPr>
          <w:rFonts w:cstheme="minorBidi"/>
        </w:rPr>
        <w:t>ЕСИА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передать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личном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образования</w:t>
      </w:r>
      <w:r>
        <w:rPr>
          <w:rFonts w:cstheme="minorBidi"/>
        </w:rPr>
        <w:t>.</w:t>
      </w:r>
    </w:p>
    <w:p w:rsidR="00000000" w:rsidRDefault="00EA64FD">
      <w:pPr>
        <w:ind w:firstLine="709"/>
        <w:jc w:val="both"/>
        <w:rPr>
          <w:rFonts w:cstheme="minorBidi"/>
        </w:rPr>
      </w:pPr>
    </w:p>
    <w:p w:rsidR="00000000" w:rsidRDefault="00EA64FD">
      <w:pPr>
        <w:ind w:right="49"/>
        <w:jc w:val="both"/>
        <w:rPr>
          <w:rFonts w:cstheme="minorBidi"/>
        </w:rPr>
      </w:pPr>
      <w:r>
        <w:rPr>
          <w:rFonts w:cstheme="minorBidi"/>
        </w:rPr>
        <w:tab/>
      </w:r>
      <w:r>
        <w:rPr>
          <w:rFonts w:cstheme="minorBidi"/>
        </w:rPr>
        <w:t>Результат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прошу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предоставить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виде</w:t>
      </w:r>
      <w:r>
        <w:rPr>
          <w:rFonts w:cstheme="minorBidi"/>
        </w:rPr>
        <w:t xml:space="preserve"> </w:t>
      </w:r>
      <w:r>
        <w:rPr>
          <w:rFonts w:cstheme="minorBidi"/>
        </w:rPr>
        <w:t>распечатанного</w:t>
      </w:r>
      <w:r>
        <w:rPr>
          <w:rFonts w:cstheme="minorBidi"/>
        </w:rPr>
        <w:t xml:space="preserve"> </w:t>
      </w:r>
      <w:r>
        <w:rPr>
          <w:rFonts w:cstheme="minorBidi"/>
        </w:rPr>
        <w:t>экземпляра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электронного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бумажном</w:t>
      </w:r>
      <w:r>
        <w:rPr>
          <w:rFonts w:cstheme="minorBidi"/>
        </w:rPr>
        <w:t xml:space="preserve"> </w:t>
      </w:r>
      <w:r>
        <w:rPr>
          <w:rFonts w:cstheme="minorBidi"/>
        </w:rPr>
        <w:t>носителе</w:t>
      </w:r>
      <w:r>
        <w:rPr>
          <w:rFonts w:cstheme="minorBidi"/>
        </w:rPr>
        <w:t xml:space="preserve">, </w:t>
      </w:r>
      <w:r>
        <w:rPr>
          <w:rFonts w:cstheme="minorBidi"/>
        </w:rPr>
        <w:t>заверенного</w:t>
      </w:r>
      <w:r>
        <w:rPr>
          <w:rFonts w:cstheme="minorBidi"/>
        </w:rPr>
        <w:t xml:space="preserve"> </w:t>
      </w:r>
      <w:r>
        <w:rPr>
          <w:rFonts w:cstheme="minorBidi"/>
        </w:rPr>
        <w:t>подписью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уполномоченного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специалиста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печатью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подаче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наличии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ЕСИА</w:t>
      </w:r>
      <w:r>
        <w:rPr>
          <w:rFonts w:cstheme="minorBidi"/>
        </w:rPr>
        <w:t xml:space="preserve"> (</w:t>
      </w:r>
      <w:r>
        <w:rPr>
          <w:rFonts w:cstheme="minorBidi"/>
        </w:rPr>
        <w:t>отметить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необходимости</w:t>
      </w:r>
      <w:r>
        <w:rPr>
          <w:rFonts w:cstheme="minorBidi"/>
        </w:rPr>
        <w:t xml:space="preserve">)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образования</w:t>
      </w:r>
      <w:r>
        <w:rPr>
          <w:rFonts w:cstheme="minorBidi"/>
        </w:rPr>
        <w:t>.</w:t>
      </w:r>
    </w:p>
    <w:p w:rsidR="00000000" w:rsidRDefault="00EA64FD">
      <w:pPr>
        <w:ind w:right="49"/>
        <w:jc w:val="both"/>
        <w:rPr>
          <w:rFonts w:cstheme="minorBidi"/>
        </w:rPr>
      </w:pPr>
      <w:r>
        <w:rPr>
          <w:rFonts w:cstheme="minorBidi"/>
        </w:rPr>
        <w:tab/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ходе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готовности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Заяв</w:t>
      </w:r>
      <w:r>
        <w:rPr>
          <w:rFonts w:cstheme="minorBidi"/>
        </w:rPr>
        <w:t>итель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уведомляется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следующими</w:t>
      </w:r>
      <w:r>
        <w:rPr>
          <w:rFonts w:cstheme="minorBidi"/>
        </w:rPr>
        <w:t xml:space="preserve"> </w:t>
      </w:r>
      <w:r>
        <w:rPr>
          <w:rFonts w:cstheme="minorBidi"/>
        </w:rPr>
        <w:t>способами</w:t>
      </w:r>
      <w:r>
        <w:rPr>
          <w:rFonts w:cstheme="minorBidi"/>
        </w:rPr>
        <w:t>:</w:t>
      </w:r>
    </w:p>
    <w:p w:rsidR="00000000" w:rsidRDefault="00EA64FD">
      <w:pPr>
        <w:ind w:left="142" w:right="49" w:firstLine="709"/>
        <w:jc w:val="both"/>
        <w:rPr>
          <w:rFonts w:cstheme="minorBidi"/>
        </w:rPr>
      </w:pPr>
      <w:r>
        <w:rPr>
          <w:rFonts w:cstheme="minorBidi"/>
        </w:rPr>
        <w:t xml:space="preserve">-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личный</w:t>
      </w:r>
      <w:r>
        <w:rPr>
          <w:rFonts w:cstheme="minorBidi"/>
        </w:rPr>
        <w:t xml:space="preserve"> </w:t>
      </w:r>
      <w:r>
        <w:rPr>
          <w:rFonts w:cstheme="minorBidi"/>
        </w:rPr>
        <w:t>кабинет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uslugi.mosreg.ru.</w:t>
      </w:r>
    </w:p>
    <w:p w:rsidR="00000000" w:rsidRDefault="00EA64FD">
      <w:pPr>
        <w:ind w:left="142" w:right="49" w:firstLine="709"/>
        <w:jc w:val="both"/>
        <w:rPr>
          <w:rFonts w:cstheme="minorBidi"/>
        </w:rPr>
      </w:pPr>
      <w:r>
        <w:rPr>
          <w:rFonts w:cstheme="minorBidi"/>
        </w:rPr>
        <w:t xml:space="preserve">-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почте</w:t>
      </w:r>
      <w:r>
        <w:rPr>
          <w:rFonts w:cstheme="minorBidi"/>
        </w:rPr>
        <w:t>:_</w:t>
      </w:r>
      <w:r>
        <w:rPr>
          <w:rFonts w:cstheme="minorBidi"/>
          <w:u w:val="single"/>
        </w:rPr>
        <w:t>_____________________</w:t>
      </w:r>
    </w:p>
    <w:p w:rsidR="00000000" w:rsidRDefault="00EA64FD">
      <w:pPr>
        <w:ind w:left="142" w:right="49" w:firstLine="709"/>
        <w:jc w:val="both"/>
        <w:rPr>
          <w:rFonts w:cstheme="minorBidi"/>
        </w:rPr>
      </w:pPr>
      <w:r>
        <w:rPr>
          <w:rFonts w:cstheme="minorBidi"/>
        </w:rPr>
        <w:t xml:space="preserve">-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личном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образования</w:t>
      </w:r>
      <w:r>
        <w:rPr>
          <w:rFonts w:cstheme="minorBidi"/>
        </w:rPr>
        <w:t>.</w:t>
      </w:r>
    </w:p>
    <w:p w:rsidR="00000000" w:rsidRDefault="00EA64FD">
      <w:pPr>
        <w:ind w:firstLine="709"/>
        <w:jc w:val="both"/>
        <w:rPr>
          <w:rFonts w:cstheme="minorBidi"/>
          <w:u w:val="single"/>
        </w:rPr>
      </w:pPr>
    </w:p>
    <w:p w:rsidR="00000000" w:rsidRDefault="00EA64FD">
      <w:pPr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 </w:t>
      </w:r>
      <w:r>
        <w:rPr>
          <w:rFonts w:cstheme="minorBidi"/>
        </w:rPr>
        <w:t>«</w:t>
      </w:r>
      <w:r>
        <w:rPr>
          <w:rFonts w:cstheme="minorBidi"/>
        </w:rPr>
        <w:t>____</w:t>
      </w:r>
      <w:r>
        <w:rPr>
          <w:rFonts w:cstheme="minorBidi"/>
        </w:rPr>
        <w:t>»</w:t>
      </w:r>
      <w:r>
        <w:rPr>
          <w:rFonts w:cstheme="minorBidi"/>
        </w:rPr>
        <w:t>_____________20___</w:t>
      </w:r>
      <w:r>
        <w:rPr>
          <w:rFonts w:cstheme="minorBidi"/>
        </w:rPr>
        <w:t>г</w:t>
      </w:r>
      <w:r>
        <w:rPr>
          <w:rFonts w:cstheme="minorBidi"/>
        </w:rPr>
        <w:t>.____________________</w:t>
      </w:r>
      <w:r>
        <w:rPr>
          <w:rFonts w:cstheme="minorBidi"/>
        </w:rPr>
        <w:t>___________________________</w:t>
      </w:r>
    </w:p>
    <w:p w:rsidR="00000000" w:rsidRDefault="00EA64FD">
      <w:pPr>
        <w:ind w:firstLine="709"/>
        <w:jc w:val="both"/>
        <w:rPr>
          <w:rFonts w:cstheme="minorBidi"/>
        </w:rPr>
      </w:pPr>
      <w:r>
        <w:rPr>
          <w:rFonts w:cstheme="minorBidi"/>
          <w:vertAlign w:val="superscript"/>
        </w:rPr>
        <w:t xml:space="preserve">                                                                         (</w:t>
      </w:r>
      <w:r>
        <w:rPr>
          <w:rFonts w:cstheme="minorBidi"/>
          <w:vertAlign w:val="superscript"/>
        </w:rPr>
        <w:t>подпись</w:t>
      </w:r>
      <w:r>
        <w:rPr>
          <w:rFonts w:cstheme="minorBidi"/>
          <w:vertAlign w:val="superscript"/>
        </w:rPr>
        <w:t xml:space="preserve"> </w:t>
      </w:r>
      <w:r>
        <w:rPr>
          <w:rFonts w:cstheme="minorBidi"/>
          <w:vertAlign w:val="superscript"/>
        </w:rPr>
        <w:t>Заявителя</w:t>
      </w:r>
      <w:r>
        <w:rPr>
          <w:rFonts w:cstheme="minorBidi"/>
          <w:vertAlign w:val="superscript"/>
        </w:rPr>
        <w:t>/</w:t>
      </w:r>
      <w:r>
        <w:rPr>
          <w:rFonts w:cstheme="minorBidi"/>
          <w:vertAlign w:val="superscript"/>
        </w:rPr>
        <w:t>Представителя</w:t>
      </w:r>
      <w:r>
        <w:rPr>
          <w:rFonts w:cstheme="minorBidi"/>
          <w:vertAlign w:val="superscript"/>
        </w:rPr>
        <w:t xml:space="preserve"> </w:t>
      </w:r>
      <w:r>
        <w:rPr>
          <w:rFonts w:cstheme="minorBidi"/>
          <w:vertAlign w:val="superscript"/>
        </w:rPr>
        <w:t>заявителя</w:t>
      </w:r>
      <w:r>
        <w:rPr>
          <w:rFonts w:cstheme="minorBidi"/>
          <w:vertAlign w:val="superscript"/>
        </w:rPr>
        <w:t>)/</w:t>
      </w:r>
      <w:r>
        <w:rPr>
          <w:rFonts w:cstheme="minorBidi"/>
          <w:vertAlign w:val="superscript"/>
        </w:rPr>
        <w:t>расшифровка</w:t>
      </w:r>
    </w:p>
    <w:p w:rsidR="00000000" w:rsidRDefault="00EA64FD">
      <w:pPr>
        <w:spacing w:after="120"/>
        <w:ind w:firstLine="709"/>
        <w:jc w:val="both"/>
        <w:rPr>
          <w:rFonts w:cstheme="minorBidi"/>
        </w:rPr>
      </w:pPr>
      <w:r>
        <w:rPr>
          <w:rFonts w:cstheme="minorBidi"/>
        </w:rPr>
        <w:t>Заявление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 </w:t>
      </w:r>
      <w:r>
        <w:rPr>
          <w:rFonts w:cstheme="minorBidi"/>
        </w:rPr>
        <w:t>гражданки</w:t>
      </w:r>
      <w:r>
        <w:rPr>
          <w:rFonts w:cstheme="minorBidi"/>
        </w:rPr>
        <w:t xml:space="preserve"> (</w:t>
      </w:r>
      <w:r>
        <w:rPr>
          <w:rFonts w:cstheme="minorBidi"/>
        </w:rPr>
        <w:t>гражданина</w:t>
      </w:r>
      <w:r>
        <w:rPr>
          <w:rFonts w:cstheme="minorBidi"/>
        </w:rPr>
        <w:t>) _______________________________</w:t>
      </w:r>
    </w:p>
    <w:p w:rsidR="00000000" w:rsidRDefault="00EA64FD">
      <w:pPr>
        <w:spacing w:after="120"/>
        <w:jc w:val="both"/>
        <w:rPr>
          <w:rFonts w:cstheme="minorBidi"/>
        </w:rPr>
      </w:pPr>
      <w:r>
        <w:rPr>
          <w:rFonts w:cstheme="minorBidi"/>
        </w:rPr>
        <w:t>______________________</w:t>
      </w:r>
      <w:r>
        <w:rPr>
          <w:rFonts w:cstheme="minorBidi"/>
        </w:rPr>
        <w:t>________________________________________________________________________________________________________________________________________</w:t>
      </w:r>
    </w:p>
    <w:p w:rsidR="00000000" w:rsidRDefault="00EA64FD">
      <w:pPr>
        <w:spacing w:after="120"/>
        <w:ind w:firstLine="709"/>
        <w:jc w:val="both"/>
        <w:rPr>
          <w:rFonts w:cstheme="minorBidi"/>
        </w:rPr>
      </w:pPr>
      <w:r>
        <w:rPr>
          <w:rFonts w:cstheme="minorBidi"/>
        </w:rPr>
        <w:t>зарегистрированы</w:t>
      </w:r>
      <w:r>
        <w:rPr>
          <w:rFonts w:cstheme="minorBidi"/>
        </w:rPr>
        <w:t xml:space="preserve"> _______________________________________________________________________________</w:t>
      </w:r>
    </w:p>
    <w:p w:rsidR="00000000" w:rsidRDefault="00EA64FD">
      <w:pPr>
        <w:spacing w:after="120"/>
        <w:ind w:firstLine="709"/>
        <w:jc w:val="both"/>
        <w:rPr>
          <w:rFonts w:cstheme="minorBidi"/>
        </w:rPr>
      </w:pPr>
      <w:r>
        <w:rPr>
          <w:rFonts w:cstheme="minorBidi"/>
        </w:rPr>
        <w:t>(</w:t>
      </w:r>
      <w:r>
        <w:rPr>
          <w:rFonts w:cstheme="minorBidi"/>
        </w:rPr>
        <w:t>дата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регистрационны</w:t>
      </w:r>
      <w:r>
        <w:rPr>
          <w:rFonts w:cstheme="minorBidi"/>
        </w:rPr>
        <w:t>й</w:t>
      </w:r>
      <w:r>
        <w:rPr>
          <w:rFonts w:cstheme="minorBidi"/>
        </w:rPr>
        <w:t xml:space="preserve"> </w:t>
      </w:r>
      <w:r>
        <w:rPr>
          <w:rFonts w:cstheme="minorBidi"/>
        </w:rPr>
        <w:t>номер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>)</w:t>
      </w:r>
    </w:p>
    <w:p w:rsidR="00000000" w:rsidRDefault="00EA64FD">
      <w:pPr>
        <w:spacing w:after="120"/>
        <w:ind w:firstLine="709"/>
        <w:jc w:val="both"/>
        <w:rPr>
          <w:rFonts w:cstheme="minorBidi"/>
        </w:rPr>
      </w:pPr>
      <w:r>
        <w:rPr>
          <w:rFonts w:cstheme="minorBidi"/>
        </w:rPr>
        <w:t>Принял</w:t>
      </w:r>
    </w:p>
    <w:p w:rsidR="00000000" w:rsidRDefault="00EA64FD">
      <w:pPr>
        <w:spacing w:after="120"/>
        <w:ind w:firstLine="709"/>
        <w:jc w:val="both"/>
        <w:rPr>
          <w:rFonts w:cstheme="minorBidi"/>
        </w:rPr>
      </w:pPr>
      <w:r>
        <w:rPr>
          <w:rFonts w:cstheme="minorBidi"/>
        </w:rPr>
        <w:t xml:space="preserve">___________________/_______________________/ </w:t>
      </w:r>
      <w:r>
        <w:rPr>
          <w:rFonts w:cstheme="minorBidi"/>
        </w:rPr>
        <w:t>«</w:t>
      </w:r>
      <w:r>
        <w:rPr>
          <w:rFonts w:cstheme="minorBidi"/>
        </w:rPr>
        <w:t>____</w:t>
      </w:r>
      <w:r>
        <w:rPr>
          <w:rFonts w:cstheme="minorBidi"/>
        </w:rPr>
        <w:t>»</w:t>
      </w:r>
      <w:r>
        <w:rPr>
          <w:rFonts w:cstheme="minorBidi"/>
        </w:rPr>
        <w:t xml:space="preserve"> ________________ 20___ </w:t>
      </w:r>
      <w:r>
        <w:rPr>
          <w:rFonts w:cstheme="minorBidi"/>
        </w:rPr>
        <w:t>г</w:t>
      </w:r>
      <w:r>
        <w:rPr>
          <w:rFonts w:cstheme="minorBidi"/>
        </w:rPr>
        <w:t>.</w:t>
      </w:r>
    </w:p>
    <w:p w:rsidR="00000000" w:rsidRDefault="00EA64FD">
      <w:pPr>
        <w:ind w:firstLine="709"/>
        <w:jc w:val="both"/>
        <w:rPr>
          <w:rFonts w:cstheme="minorBidi"/>
          <w:vertAlign w:val="superscript"/>
        </w:rPr>
      </w:pPr>
    </w:p>
    <w:p w:rsidR="00000000" w:rsidRDefault="00EA64FD">
      <w:pPr>
        <w:ind w:firstLine="709"/>
        <w:jc w:val="both"/>
        <w:rPr>
          <w:rFonts w:cstheme="minorBidi"/>
          <w:vertAlign w:val="superscript"/>
        </w:rPr>
      </w:pPr>
    </w:p>
    <w:p w:rsidR="00000000" w:rsidRDefault="00EA64FD">
      <w:pPr>
        <w:spacing w:after="120"/>
        <w:ind w:firstLine="709"/>
        <w:jc w:val="both"/>
        <w:rPr>
          <w:rFonts w:cstheme="minorBidi"/>
        </w:rPr>
      </w:pPr>
      <w:r>
        <w:rPr>
          <w:rFonts w:cstheme="minorBidi"/>
          <w:vertAlign w:val="superscript"/>
        </w:rPr>
        <w:t xml:space="preserve">             (</w:t>
      </w:r>
      <w:r>
        <w:rPr>
          <w:rFonts w:cstheme="minorBidi"/>
          <w:vertAlign w:val="superscript"/>
        </w:rPr>
        <w:t>подпись</w:t>
      </w:r>
      <w:r>
        <w:rPr>
          <w:rFonts w:cstheme="minorBidi"/>
          <w:vertAlign w:val="superscript"/>
        </w:rPr>
        <w:t>)</w:t>
      </w:r>
      <w:r>
        <w:rPr>
          <w:rFonts w:cstheme="minorBidi"/>
        </w:rPr>
        <w:tab/>
      </w:r>
      <w:r>
        <w:rPr>
          <w:rFonts w:cstheme="minorBidi"/>
          <w:vertAlign w:val="superscript"/>
        </w:rPr>
        <w:t xml:space="preserve">                                 (</w:t>
      </w:r>
      <w:r>
        <w:rPr>
          <w:rFonts w:cstheme="minorBidi"/>
          <w:vertAlign w:val="superscript"/>
        </w:rPr>
        <w:t>расшифровка</w:t>
      </w:r>
      <w:r>
        <w:rPr>
          <w:rFonts w:cstheme="minorBidi"/>
          <w:vertAlign w:val="superscript"/>
        </w:rPr>
        <w:t xml:space="preserve"> </w:t>
      </w:r>
      <w:r>
        <w:rPr>
          <w:rFonts w:cstheme="minorBidi"/>
          <w:vertAlign w:val="superscript"/>
        </w:rPr>
        <w:t>подписи</w:t>
      </w:r>
      <w:r>
        <w:rPr>
          <w:rFonts w:cstheme="minorBidi"/>
          <w:vertAlign w:val="superscript"/>
        </w:rPr>
        <w:t>)</w:t>
      </w:r>
    </w:p>
    <w:p w:rsidR="00000000" w:rsidRDefault="00EA64FD">
      <w:pPr>
        <w:ind w:firstLine="709"/>
        <w:jc w:val="both"/>
        <w:rPr>
          <w:rFonts w:cstheme="minorBidi"/>
        </w:rPr>
      </w:pPr>
    </w:p>
    <w:p w:rsidR="00000000" w:rsidRDefault="00EA64FD">
      <w:pPr>
        <w:tabs>
          <w:tab w:val="left" w:pos="426"/>
        </w:tabs>
        <w:ind w:firstLine="709"/>
        <w:jc w:val="both"/>
        <w:rPr>
          <w:rFonts w:cstheme="minorBidi"/>
        </w:rPr>
      </w:pPr>
    </w:p>
    <w:p w:rsidR="00000000" w:rsidRDefault="00EA64FD">
      <w:pPr>
        <w:tabs>
          <w:tab w:val="left" w:pos="426"/>
        </w:tabs>
        <w:ind w:firstLine="709"/>
        <w:jc w:val="both"/>
        <w:rPr>
          <w:rFonts w:cstheme="minorBidi"/>
        </w:rPr>
      </w:pPr>
    </w:p>
    <w:p w:rsidR="00000000" w:rsidRDefault="00EA64FD">
      <w:pPr>
        <w:keepNext/>
        <w:ind w:firstLine="709"/>
        <w:jc w:val="both"/>
        <w:rPr>
          <w:rFonts w:cstheme="minorBidi"/>
        </w:rPr>
      </w:pPr>
      <w:r>
        <w:rPr>
          <w:rFonts w:cstheme="minorBidi"/>
        </w:rPr>
        <w:t>Подпись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_______________________            </w:t>
      </w:r>
      <w:r>
        <w:rPr>
          <w:rFonts w:cstheme="minorBidi"/>
        </w:rPr>
        <w:t>Дата</w:t>
      </w:r>
      <w:r>
        <w:rPr>
          <w:rFonts w:cstheme="minorBidi"/>
        </w:rPr>
        <w:t>______________________</w:t>
      </w:r>
    </w:p>
    <w:p w:rsidR="00000000" w:rsidRDefault="00EA64FD">
      <w:pPr>
        <w:keepNext/>
        <w:ind w:firstLine="709"/>
        <w:jc w:val="both"/>
        <w:rPr>
          <w:rFonts w:cstheme="minorBidi"/>
        </w:rPr>
      </w:pPr>
    </w:p>
    <w:p w:rsidR="00000000" w:rsidRDefault="00EA64FD">
      <w:pPr>
        <w:keepNext/>
        <w:ind w:firstLine="709"/>
        <w:jc w:val="both"/>
        <w:rPr>
          <w:rFonts w:cstheme="minorBidi"/>
        </w:rPr>
      </w:pPr>
      <w:r>
        <w:rPr>
          <w:rFonts w:cstheme="minorBidi"/>
        </w:rPr>
        <w:t>Подпись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, </w:t>
      </w:r>
      <w:r>
        <w:rPr>
          <w:rFonts w:cstheme="minorBidi"/>
        </w:rPr>
        <w:t>принимающего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_________________</w:t>
      </w:r>
      <w:r>
        <w:rPr>
          <w:rFonts w:cstheme="minorBidi"/>
        </w:rPr>
        <w:t>Дата</w:t>
      </w:r>
      <w:r>
        <w:rPr>
          <w:rFonts w:cstheme="minorBidi"/>
        </w:rPr>
        <w:t>________________</w:t>
      </w:r>
    </w:p>
    <w:p w:rsidR="00000000" w:rsidRDefault="00EA64FD">
      <w:pPr>
        <w:keepNext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spacing w:after="200" w:line="276" w:lineRule="auto"/>
        <w:rPr>
          <w:rFonts w:cstheme="minorBidi"/>
          <w:sz w:val="22"/>
        </w:rPr>
      </w:pPr>
    </w:p>
    <w:p w:rsidR="00000000" w:rsidRDefault="00EA64FD">
      <w:pPr>
        <w:spacing w:after="200" w:line="276" w:lineRule="auto"/>
        <w:rPr>
          <w:rFonts w:cstheme="minorBidi"/>
          <w:sz w:val="22"/>
        </w:rPr>
        <w:sectPr w:rsidR="00000000">
          <w:footerReference w:type="default" r:id="rId17"/>
          <w:pgSz w:w="12240" w:h="15840"/>
          <w:pgMar w:top="567" w:right="567" w:bottom="1440" w:left="1701" w:header="720" w:footer="567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5245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8</w:t>
      </w:r>
    </w:p>
    <w:p w:rsidR="00000000" w:rsidRDefault="00EA64FD">
      <w:pPr>
        <w:widowControl w:val="0"/>
        <w:ind w:left="5245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</w:t>
      </w:r>
      <w:r>
        <w:rPr>
          <w:rFonts w:cstheme="minorBidi"/>
          <w:sz w:val="20"/>
        </w:rPr>
        <w:t>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  <w:b/>
          <w:i/>
        </w:rPr>
      </w:pPr>
    </w:p>
    <w:p w:rsidR="00000000" w:rsidRDefault="00EA64FD">
      <w:pPr>
        <w:pStyle w:val="c7c7e0e0e3e3eeeeebebeeeee2e2eeeeeaea1"/>
        <w:widowControl w:val="0"/>
        <w:ind w:left="432" w:hanging="432"/>
        <w:jc w:val="center"/>
        <w:rPr>
          <w:rFonts w:cstheme="minorBidi"/>
        </w:rPr>
      </w:pPr>
      <w:r>
        <w:rPr>
          <w:rFonts w:cstheme="minorBidi"/>
          <w:b/>
          <w:i/>
        </w:rPr>
        <w:tab/>
      </w:r>
      <w:r>
        <w:rPr>
          <w:rFonts w:cstheme="minorBidi"/>
          <w:b/>
        </w:rPr>
        <w:t>Список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документов</w:t>
      </w:r>
      <w:r>
        <w:rPr>
          <w:rFonts w:cstheme="minorBidi"/>
          <w:b/>
        </w:rPr>
        <w:t>,</w:t>
      </w:r>
    </w:p>
    <w:p w:rsidR="00000000" w:rsidRDefault="00EA64FD">
      <w:pPr>
        <w:pStyle w:val="c7c7e0e0e3e3eeeeebebeeeee2e2eeeeeaea1"/>
        <w:widowControl w:val="0"/>
        <w:ind w:left="432" w:hanging="432"/>
        <w:jc w:val="center"/>
        <w:rPr>
          <w:rFonts w:cstheme="minorBidi"/>
        </w:rPr>
      </w:pPr>
      <w:r>
        <w:rPr>
          <w:rFonts w:cstheme="minorBidi"/>
          <w:b/>
          <w:i/>
        </w:rPr>
        <w:tab/>
      </w:r>
      <w:r>
        <w:rPr>
          <w:rFonts w:cstheme="minorBidi"/>
          <w:b/>
        </w:rPr>
        <w:t>обязательных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Заявителем</w:t>
      </w:r>
      <w:r>
        <w:rPr>
          <w:rFonts w:cstheme="minorBidi"/>
          <w:b/>
        </w:rPr>
        <w:t xml:space="preserve"> (</w:t>
      </w:r>
      <w:r>
        <w:rPr>
          <w:rFonts w:cstheme="minorBidi"/>
          <w:b/>
        </w:rPr>
        <w:t>Представителем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заявителя</w:t>
      </w:r>
      <w:r>
        <w:rPr>
          <w:rFonts w:cstheme="minorBidi"/>
          <w:b/>
        </w:rPr>
        <w:t xml:space="preserve">) </w:t>
      </w:r>
      <w:r>
        <w:rPr>
          <w:rFonts w:cstheme="minorBidi"/>
        </w:rPr>
        <w:br/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зависимости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от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категории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Заявителя</w:t>
      </w:r>
    </w:p>
    <w:p w:rsidR="00000000" w:rsidRDefault="00EA64FD">
      <w:pPr>
        <w:widowControl w:val="0"/>
        <w:jc w:val="center"/>
        <w:rPr>
          <w:rFonts w:cstheme="minorBidi"/>
        </w:rPr>
      </w:pPr>
    </w:p>
    <w:tbl>
      <w:tblPr>
        <w:tblW w:w="0" w:type="auto"/>
        <w:tblInd w:w="-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6"/>
        <w:gridCol w:w="2647"/>
        <w:gridCol w:w="22"/>
        <w:gridCol w:w="3588"/>
        <w:gridCol w:w="2271"/>
      </w:tblGrid>
      <w:tr w:rsidR="00000000">
        <w:trPr>
          <w:trHeight w:val="283"/>
        </w:trPr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Основание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обращения</w:t>
            </w:r>
          </w:p>
        </w:tc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Категория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имеющих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право</w:t>
            </w:r>
          </w:p>
        </w:tc>
        <w:tc>
          <w:tcPr>
            <w:tcW w:w="36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Класс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документа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Обязательность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документа</w:t>
            </w:r>
          </w:p>
        </w:tc>
      </w:tr>
      <w:tr w:rsidR="00000000">
        <w:trPr>
          <w:trHeight w:val="283"/>
        </w:trPr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</w:p>
        </w:tc>
        <w:tc>
          <w:tcPr>
            <w:tcW w:w="26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2</w:t>
            </w:r>
          </w:p>
        </w:tc>
        <w:tc>
          <w:tcPr>
            <w:tcW w:w="3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3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</w:p>
        </w:tc>
      </w:tr>
      <w:tr w:rsidR="00000000">
        <w:trPr>
          <w:trHeight w:val="1111"/>
        </w:trPr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Получение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</w:t>
            </w:r>
            <w:r>
              <w:rPr>
                <w:rFonts w:cstheme="minorBidi"/>
              </w:rPr>
              <w:t>утевки</w:t>
            </w:r>
          </w:p>
        </w:tc>
        <w:tc>
          <w:tcPr>
            <w:tcW w:w="26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numPr>
                <w:ilvl w:val="0"/>
                <w:numId w:val="5"/>
              </w:numPr>
              <w:ind w:left="275" w:firstLine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Дети</w:t>
            </w:r>
            <w:r>
              <w:rPr>
                <w:rFonts w:cstheme="minorBidi"/>
                <w:sz w:val="22"/>
              </w:rPr>
              <w:t>-</w:t>
            </w:r>
            <w:r>
              <w:rPr>
                <w:rFonts w:cstheme="minorBidi"/>
                <w:sz w:val="22"/>
              </w:rPr>
              <w:t>сироты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дети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оставшиеся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без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попечения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родителей</w:t>
            </w:r>
          </w:p>
        </w:tc>
        <w:tc>
          <w:tcPr>
            <w:tcW w:w="3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Постановление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распоряжение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установлении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опеки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попечительства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ребенком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постановление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опеки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передаче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ребенка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приемную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семью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Обязательно</w:t>
            </w:r>
          </w:p>
        </w:tc>
      </w:tr>
      <w:tr w:rsidR="00000000">
        <w:trPr>
          <w:trHeight w:val="650"/>
        </w:trPr>
        <w:tc>
          <w:tcPr>
            <w:tcW w:w="144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numPr>
                <w:ilvl w:val="0"/>
                <w:numId w:val="5"/>
              </w:numPr>
              <w:ind w:left="275" w:firstLine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Дети</w:t>
            </w:r>
            <w:r>
              <w:rPr>
                <w:rFonts w:cstheme="minorBidi"/>
                <w:sz w:val="22"/>
              </w:rPr>
              <w:t>-</w:t>
            </w:r>
            <w:r>
              <w:rPr>
                <w:rFonts w:cstheme="minorBidi"/>
                <w:sz w:val="22"/>
              </w:rPr>
              <w:t>инвалиды</w:t>
            </w:r>
          </w:p>
        </w:tc>
        <w:tc>
          <w:tcPr>
            <w:tcW w:w="358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Справка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медико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социаль</w:t>
            </w:r>
            <w:r>
              <w:rPr>
                <w:rFonts w:cstheme="minorBidi"/>
              </w:rPr>
              <w:t>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экспертизы</w:t>
            </w:r>
          </w:p>
        </w:tc>
        <w:tc>
          <w:tcPr>
            <w:tcW w:w="22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Обязательно</w:t>
            </w:r>
          </w:p>
        </w:tc>
      </w:tr>
      <w:tr w:rsidR="00000000">
        <w:trPr>
          <w:trHeight w:val="1111"/>
        </w:trPr>
        <w:tc>
          <w:tcPr>
            <w:tcW w:w="144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numPr>
                <w:ilvl w:val="0"/>
                <w:numId w:val="5"/>
              </w:numPr>
              <w:ind w:left="275" w:firstLine="0"/>
              <w:rPr>
                <w:rFonts w:cstheme="minorBidi"/>
              </w:rPr>
            </w:pPr>
            <w:r>
              <w:rPr>
                <w:rFonts w:cstheme="minorBidi"/>
              </w:rPr>
              <w:t>Иные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категории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числа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детей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находящиеся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трудной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жизненной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ситуации</w:t>
            </w:r>
            <w:r>
              <w:rPr>
                <w:rFonts w:cstheme="minorBidi"/>
              </w:rPr>
              <w:t>:</w:t>
            </w:r>
          </w:p>
        </w:tc>
        <w:tc>
          <w:tcPr>
            <w:tcW w:w="358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</w:tr>
      <w:tr w:rsidR="00000000">
        <w:trPr>
          <w:trHeight w:val="1111"/>
        </w:trPr>
        <w:tc>
          <w:tcPr>
            <w:tcW w:w="144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numPr>
                <w:ilvl w:val="0"/>
                <w:numId w:val="5"/>
              </w:numPr>
              <w:ind w:left="275" w:firstLine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Дети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ограниченными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возможностями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здоровья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то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есть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имеющие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недостатки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психическом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(</w:t>
            </w:r>
            <w:r>
              <w:rPr>
                <w:rFonts w:cstheme="minorBidi"/>
                <w:sz w:val="22"/>
              </w:rPr>
              <w:t>или</w:t>
            </w:r>
            <w:r>
              <w:rPr>
                <w:rFonts w:cstheme="minorBidi"/>
                <w:sz w:val="22"/>
              </w:rPr>
              <w:t xml:space="preserve">) </w:t>
            </w:r>
            <w:r>
              <w:rPr>
                <w:rFonts w:cstheme="minorBidi"/>
                <w:sz w:val="22"/>
              </w:rPr>
              <w:t>физическом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развитии</w:t>
            </w:r>
          </w:p>
        </w:tc>
        <w:tc>
          <w:tcPr>
            <w:tcW w:w="358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Медицинская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справка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из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леч</w:t>
            </w:r>
            <w:r>
              <w:rPr>
                <w:rFonts w:cstheme="minorBidi"/>
                <w:sz w:val="22"/>
              </w:rPr>
              <w:t>ебно</w:t>
            </w:r>
            <w:r>
              <w:rPr>
                <w:rFonts w:cstheme="minorBidi"/>
                <w:sz w:val="22"/>
              </w:rPr>
              <w:t>-</w:t>
            </w:r>
            <w:r>
              <w:rPr>
                <w:rFonts w:cstheme="minorBidi"/>
                <w:sz w:val="22"/>
              </w:rPr>
              <w:t>профилактического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учреждения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или</w:t>
            </w:r>
            <w:r>
              <w:rPr>
                <w:rFonts w:cstheme="minorBidi"/>
                <w:sz w:val="22"/>
              </w:rPr>
              <w:t xml:space="preserve">  </w:t>
            </w:r>
            <w:r>
              <w:rPr>
                <w:rFonts w:cstheme="minorBidi"/>
                <w:sz w:val="22"/>
              </w:rPr>
              <w:t>заключение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психолого</w:t>
            </w:r>
            <w:r>
              <w:rPr>
                <w:rFonts w:cstheme="minorBidi"/>
                <w:sz w:val="22"/>
              </w:rPr>
              <w:t>-</w:t>
            </w:r>
            <w:r>
              <w:rPr>
                <w:rFonts w:cstheme="minorBidi"/>
                <w:sz w:val="22"/>
              </w:rPr>
              <w:t>медико</w:t>
            </w:r>
            <w:r>
              <w:rPr>
                <w:rFonts w:cstheme="minorBidi"/>
                <w:sz w:val="22"/>
              </w:rPr>
              <w:t>-</w:t>
            </w:r>
            <w:r>
              <w:rPr>
                <w:rFonts w:cstheme="minorBidi"/>
                <w:sz w:val="22"/>
              </w:rPr>
              <w:t>педагогической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комиссии</w:t>
            </w:r>
          </w:p>
        </w:tc>
        <w:tc>
          <w:tcPr>
            <w:tcW w:w="22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Обязательно</w:t>
            </w:r>
          </w:p>
        </w:tc>
      </w:tr>
      <w:tr w:rsidR="00000000">
        <w:trPr>
          <w:trHeight w:val="1111"/>
        </w:trPr>
        <w:tc>
          <w:tcPr>
            <w:tcW w:w="144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numPr>
                <w:ilvl w:val="0"/>
                <w:numId w:val="5"/>
              </w:numPr>
              <w:ind w:left="275" w:firstLine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Дети</w:t>
            </w:r>
            <w:r>
              <w:rPr>
                <w:rFonts w:cstheme="minorBidi"/>
                <w:sz w:val="22"/>
              </w:rPr>
              <w:t xml:space="preserve"> - </w:t>
            </w:r>
            <w:r>
              <w:rPr>
                <w:rFonts w:cstheme="minorBidi"/>
                <w:sz w:val="22"/>
              </w:rPr>
              <w:t>жертвы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вооруженных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межнациональных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конфликтов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экологических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техногенных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катастроф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стихийных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бедствий</w:t>
            </w:r>
          </w:p>
        </w:tc>
        <w:tc>
          <w:tcPr>
            <w:tcW w:w="358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справка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выданная</w:t>
            </w:r>
            <w:r>
              <w:rPr>
                <w:rFonts w:cstheme="minorBidi"/>
                <w:sz w:val="22"/>
              </w:rPr>
              <w:t xml:space="preserve">  </w:t>
            </w:r>
            <w:r>
              <w:rPr>
                <w:rFonts w:cstheme="minorBidi"/>
                <w:sz w:val="22"/>
              </w:rPr>
              <w:t>территориальным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органами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внутренних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дел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подтверждающая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что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ребенок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стал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жертвой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вооруженных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межнациональных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конфликтов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или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справка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выданная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территориальными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органами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МЧС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России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подтверждающая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что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ребенок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пострадал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от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экологических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техногенных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катастроф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стихийн</w:t>
            </w:r>
            <w:r>
              <w:rPr>
                <w:rFonts w:cstheme="minorBidi"/>
                <w:sz w:val="22"/>
              </w:rPr>
              <w:t>ых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бедствий</w:t>
            </w:r>
          </w:p>
        </w:tc>
        <w:tc>
          <w:tcPr>
            <w:tcW w:w="22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Обязательно</w:t>
            </w:r>
          </w:p>
        </w:tc>
      </w:tr>
      <w:tr w:rsidR="00000000">
        <w:trPr>
          <w:trHeight w:val="1111"/>
        </w:trPr>
        <w:tc>
          <w:tcPr>
            <w:tcW w:w="144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numPr>
                <w:ilvl w:val="0"/>
                <w:numId w:val="5"/>
              </w:numPr>
              <w:ind w:left="275" w:firstLine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Дети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из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семей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беженцев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вынужденных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переселенцев</w:t>
            </w:r>
          </w:p>
          <w:p w:rsidR="00000000" w:rsidRDefault="00EA64FD">
            <w:pPr>
              <w:widowControl w:val="0"/>
              <w:ind w:hanging="275"/>
              <w:rPr>
                <w:rFonts w:cstheme="minorBidi"/>
                <w:sz w:val="22"/>
              </w:rPr>
            </w:pPr>
          </w:p>
        </w:tc>
        <w:tc>
          <w:tcPr>
            <w:tcW w:w="358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удостоверение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беженца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 </w:t>
            </w:r>
            <w:r>
              <w:rPr>
                <w:rFonts w:cstheme="minorBidi"/>
                <w:sz w:val="22"/>
              </w:rPr>
              <w:t>вынужденного</w:t>
            </w:r>
            <w:r>
              <w:rPr>
                <w:rFonts w:cstheme="minorBidi"/>
                <w:sz w:val="22"/>
              </w:rPr>
              <w:t xml:space="preserve">  </w:t>
            </w:r>
            <w:r>
              <w:rPr>
                <w:rFonts w:cstheme="minorBidi"/>
                <w:sz w:val="22"/>
              </w:rPr>
              <w:t>переселенца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выданное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органами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Федеральной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миграционной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службы</w:t>
            </w:r>
          </w:p>
        </w:tc>
        <w:tc>
          <w:tcPr>
            <w:tcW w:w="22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Обязательно</w:t>
            </w:r>
          </w:p>
        </w:tc>
      </w:tr>
      <w:tr w:rsidR="00000000">
        <w:trPr>
          <w:trHeight w:val="455"/>
        </w:trPr>
        <w:tc>
          <w:tcPr>
            <w:tcW w:w="144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numPr>
                <w:ilvl w:val="0"/>
                <w:numId w:val="5"/>
              </w:numPr>
              <w:ind w:left="275" w:firstLine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Дети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оказавшиеся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экстремальных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условиях</w:t>
            </w:r>
          </w:p>
        </w:tc>
        <w:tc>
          <w:tcPr>
            <w:tcW w:w="358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справка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выданн</w:t>
            </w:r>
            <w:r>
              <w:rPr>
                <w:rFonts w:cstheme="minorBidi"/>
                <w:sz w:val="22"/>
              </w:rPr>
              <w:t>ая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территориальными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органами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МЧС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России</w:t>
            </w:r>
          </w:p>
        </w:tc>
        <w:tc>
          <w:tcPr>
            <w:tcW w:w="22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Обязательно</w:t>
            </w:r>
          </w:p>
        </w:tc>
      </w:tr>
      <w:tr w:rsidR="00000000">
        <w:trPr>
          <w:trHeight w:val="1111"/>
        </w:trPr>
        <w:tc>
          <w:tcPr>
            <w:tcW w:w="144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numPr>
                <w:ilvl w:val="0"/>
                <w:numId w:val="5"/>
              </w:numPr>
              <w:ind w:left="275" w:firstLine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Дети</w:t>
            </w:r>
            <w:r>
              <w:rPr>
                <w:rFonts w:cstheme="minorBidi"/>
                <w:sz w:val="22"/>
              </w:rPr>
              <w:t xml:space="preserve"> - </w:t>
            </w:r>
            <w:r>
              <w:rPr>
                <w:rFonts w:cstheme="minorBidi"/>
                <w:sz w:val="22"/>
              </w:rPr>
              <w:t>жертвы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насилия</w:t>
            </w:r>
          </w:p>
        </w:tc>
        <w:tc>
          <w:tcPr>
            <w:tcW w:w="358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color w:val="333333"/>
                <w:sz w:val="22"/>
              </w:rPr>
              <w:t>справка</w:t>
            </w:r>
            <w:r>
              <w:rPr>
                <w:rFonts w:cstheme="minorBidi"/>
                <w:color w:val="333333"/>
                <w:sz w:val="22"/>
              </w:rPr>
              <w:t xml:space="preserve">, </w:t>
            </w:r>
            <w:r>
              <w:rPr>
                <w:rFonts w:cstheme="minorBidi"/>
                <w:color w:val="333333"/>
                <w:sz w:val="22"/>
              </w:rPr>
              <w:t>выданная</w:t>
            </w:r>
            <w:r>
              <w:rPr>
                <w:rFonts w:cstheme="minorBidi"/>
                <w:color w:val="333333"/>
                <w:sz w:val="22"/>
              </w:rPr>
              <w:t> </w:t>
            </w:r>
            <w:r>
              <w:rPr>
                <w:rFonts w:cstheme="minorBidi"/>
                <w:color w:val="333333"/>
                <w:sz w:val="22"/>
              </w:rPr>
              <w:t>органами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внутренних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дел</w:t>
            </w:r>
            <w:r>
              <w:rPr>
                <w:rFonts w:cstheme="minorBidi"/>
                <w:sz w:val="22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Обязательно</w:t>
            </w:r>
          </w:p>
        </w:tc>
      </w:tr>
      <w:tr w:rsidR="00000000">
        <w:trPr>
          <w:trHeight w:val="1111"/>
        </w:trPr>
        <w:tc>
          <w:tcPr>
            <w:tcW w:w="144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numPr>
                <w:ilvl w:val="0"/>
                <w:numId w:val="5"/>
              </w:numPr>
              <w:ind w:left="275" w:firstLine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Дети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проживающие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малоимущих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семьях</w:t>
            </w:r>
            <w:r>
              <w:rPr>
                <w:rFonts w:cstheme="minorBidi"/>
                <w:sz w:val="22"/>
              </w:rPr>
              <w:t xml:space="preserve"> </w:t>
            </w:r>
          </w:p>
        </w:tc>
        <w:tc>
          <w:tcPr>
            <w:tcW w:w="358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color w:val="333333"/>
                <w:sz w:val="22"/>
              </w:rPr>
              <w:t>документ</w:t>
            </w:r>
            <w:r>
              <w:rPr>
                <w:rFonts w:cstheme="minorBidi"/>
                <w:color w:val="333333"/>
                <w:sz w:val="22"/>
              </w:rPr>
              <w:t xml:space="preserve">, </w:t>
            </w:r>
            <w:r>
              <w:rPr>
                <w:rFonts w:cstheme="minorBidi"/>
                <w:color w:val="333333"/>
                <w:sz w:val="22"/>
              </w:rPr>
              <w:t>подтверждающий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доходы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семьи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за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последние</w:t>
            </w:r>
            <w:r>
              <w:rPr>
                <w:rFonts w:cstheme="minorBidi"/>
                <w:color w:val="333333"/>
                <w:sz w:val="22"/>
              </w:rPr>
              <w:t xml:space="preserve"> 3 </w:t>
            </w:r>
            <w:r>
              <w:rPr>
                <w:rFonts w:cstheme="minorBidi"/>
                <w:color w:val="333333"/>
                <w:sz w:val="22"/>
              </w:rPr>
              <w:t>месяца</w:t>
            </w:r>
            <w:r>
              <w:rPr>
                <w:rFonts w:cstheme="minorBidi"/>
                <w:color w:val="333333"/>
                <w:sz w:val="22"/>
              </w:rPr>
              <w:t xml:space="preserve">  </w:t>
            </w:r>
            <w:r>
              <w:rPr>
                <w:rFonts w:cstheme="minorBidi"/>
                <w:color w:val="333333"/>
                <w:sz w:val="22"/>
              </w:rPr>
              <w:t>на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дату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подачи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за</w:t>
            </w:r>
            <w:r>
              <w:rPr>
                <w:rFonts w:cstheme="minorBidi"/>
                <w:color w:val="333333"/>
                <w:sz w:val="22"/>
              </w:rPr>
              <w:t>явления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о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предоставлении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Муниципальной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услуги</w:t>
            </w:r>
          </w:p>
          <w:p w:rsidR="00000000" w:rsidRDefault="00EA64FD">
            <w:pPr>
              <w:widowControl w:val="0"/>
              <w:rPr>
                <w:rFonts w:cstheme="minorBidi"/>
                <w:color w:val="333333"/>
                <w:sz w:val="22"/>
              </w:rPr>
            </w:pP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color w:val="333333"/>
                <w:sz w:val="22"/>
              </w:rPr>
              <w:t>справка</w:t>
            </w:r>
            <w:r>
              <w:rPr>
                <w:rFonts w:cstheme="minorBidi"/>
                <w:color w:val="333333"/>
                <w:sz w:val="22"/>
              </w:rPr>
              <w:t xml:space="preserve">, </w:t>
            </w:r>
            <w:r>
              <w:rPr>
                <w:rFonts w:cstheme="minorBidi"/>
                <w:color w:val="333333"/>
                <w:sz w:val="22"/>
              </w:rPr>
              <w:t>выданная</w:t>
            </w:r>
            <w:r>
              <w:rPr>
                <w:rFonts w:cstheme="minorBidi"/>
                <w:color w:val="333333"/>
                <w:sz w:val="22"/>
              </w:rPr>
              <w:t xml:space="preserve">  </w:t>
            </w:r>
            <w:r>
              <w:rPr>
                <w:rFonts w:cstheme="minorBidi"/>
                <w:color w:val="333333"/>
                <w:sz w:val="22"/>
              </w:rPr>
              <w:t>территориальными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органами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социальной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защиты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населения</w:t>
            </w:r>
          </w:p>
          <w:p w:rsidR="00000000" w:rsidRDefault="00EA64FD">
            <w:pPr>
              <w:widowControl w:val="0"/>
              <w:rPr>
                <w:rFonts w:cstheme="minorBidi"/>
                <w:color w:val="333333"/>
                <w:sz w:val="22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Обязательно</w:t>
            </w:r>
          </w:p>
        </w:tc>
      </w:tr>
      <w:tr w:rsidR="00000000">
        <w:trPr>
          <w:trHeight w:val="1111"/>
        </w:trPr>
        <w:tc>
          <w:tcPr>
            <w:tcW w:w="144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2937"/>
              </w:tabs>
              <w:ind w:left="360" w:hanging="37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10.</w:t>
            </w:r>
            <w:r>
              <w:rPr>
                <w:rFonts w:cstheme="minorBidi"/>
                <w:sz w:val="22"/>
              </w:rPr>
              <w:t> </w:t>
            </w:r>
            <w:r>
              <w:rPr>
                <w:rFonts w:cstheme="minorBidi"/>
                <w:sz w:val="22"/>
              </w:rPr>
              <w:t>Дети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жизнедеятельность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которых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объективно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нарушена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результате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сложившихся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обстоятельств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которые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не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могут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преодол</w:t>
            </w:r>
            <w:r>
              <w:rPr>
                <w:rFonts w:cstheme="minorBidi"/>
                <w:sz w:val="22"/>
              </w:rPr>
              <w:t>еть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данные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обстоятельства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самостоятельно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или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помощью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семьи</w:t>
            </w:r>
            <w:r>
              <w:rPr>
                <w:rFonts w:cstheme="minorBidi"/>
                <w:sz w:val="22"/>
              </w:rPr>
              <w:t xml:space="preserve"> </w:t>
            </w:r>
          </w:p>
        </w:tc>
        <w:tc>
          <w:tcPr>
            <w:tcW w:w="358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color w:val="333333"/>
                <w:sz w:val="22"/>
              </w:rPr>
              <w:t>справка</w:t>
            </w:r>
            <w:r>
              <w:rPr>
                <w:rFonts w:cstheme="minorBidi"/>
                <w:color w:val="333333"/>
                <w:sz w:val="22"/>
              </w:rPr>
              <w:t xml:space="preserve">, </w:t>
            </w:r>
            <w:r>
              <w:rPr>
                <w:rFonts w:cstheme="minorBidi"/>
                <w:color w:val="333333"/>
                <w:sz w:val="22"/>
              </w:rPr>
              <w:t>выданная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территориальными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органами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социальной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защиты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населения</w:t>
            </w:r>
          </w:p>
          <w:p w:rsidR="00000000" w:rsidRDefault="00EA64FD">
            <w:pPr>
              <w:widowControl w:val="0"/>
              <w:rPr>
                <w:rFonts w:cstheme="minorBidi"/>
                <w:color w:val="333333"/>
                <w:sz w:val="22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Обязательно</w:t>
            </w:r>
          </w:p>
        </w:tc>
      </w:tr>
      <w:tr w:rsidR="00000000">
        <w:trPr>
          <w:trHeight w:val="1111"/>
        </w:trPr>
        <w:tc>
          <w:tcPr>
            <w:tcW w:w="144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2293"/>
              </w:tabs>
              <w:ind w:left="268" w:hanging="268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11.</w:t>
            </w:r>
            <w:r>
              <w:rPr>
                <w:rFonts w:cstheme="minorBidi"/>
                <w:sz w:val="22"/>
              </w:rPr>
              <w:t> </w:t>
            </w:r>
            <w:r>
              <w:rPr>
                <w:rFonts w:cstheme="minorBidi"/>
                <w:sz w:val="22"/>
              </w:rPr>
              <w:t>Дети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проявивших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способности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различных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областях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науки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искусства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спорта</w:t>
            </w:r>
          </w:p>
        </w:tc>
        <w:tc>
          <w:tcPr>
            <w:tcW w:w="358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color w:val="333333"/>
                <w:sz w:val="22"/>
              </w:rPr>
              <w:t>дипломы</w:t>
            </w:r>
            <w:r>
              <w:rPr>
                <w:rFonts w:cstheme="minorBidi"/>
                <w:color w:val="333333"/>
                <w:sz w:val="22"/>
              </w:rPr>
              <w:t xml:space="preserve">, </w:t>
            </w:r>
            <w:r>
              <w:rPr>
                <w:rFonts w:cstheme="minorBidi"/>
                <w:color w:val="333333"/>
                <w:sz w:val="22"/>
              </w:rPr>
              <w:t>грамоты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участников</w:t>
            </w:r>
            <w:r>
              <w:rPr>
                <w:rFonts w:cstheme="minorBidi"/>
                <w:color w:val="333333"/>
                <w:sz w:val="22"/>
              </w:rPr>
              <w:t xml:space="preserve"> </w:t>
            </w:r>
            <w:r>
              <w:rPr>
                <w:rFonts w:cstheme="minorBidi"/>
                <w:color w:val="333333"/>
                <w:sz w:val="22"/>
              </w:rPr>
              <w:t>олимпиад</w:t>
            </w:r>
          </w:p>
        </w:tc>
        <w:tc>
          <w:tcPr>
            <w:tcW w:w="22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Обязательно</w:t>
            </w:r>
          </w:p>
        </w:tc>
      </w:tr>
    </w:tbl>
    <w:p w:rsidR="00000000" w:rsidRDefault="00EA64FD">
      <w:pPr>
        <w:spacing w:after="200" w:line="276" w:lineRule="auto"/>
        <w:rPr>
          <w:rFonts w:cstheme="minorBidi"/>
          <w:sz w:val="22"/>
        </w:rPr>
      </w:pPr>
    </w:p>
    <w:p w:rsidR="00000000" w:rsidRDefault="00EA64FD">
      <w:pPr>
        <w:widowControl w:val="0"/>
        <w:rPr>
          <w:rFonts w:cstheme="minorBidi"/>
        </w:rPr>
      </w:pPr>
    </w:p>
    <w:p w:rsidR="00000000" w:rsidRDefault="00EA64FD">
      <w:pPr>
        <w:widowControl w:val="0"/>
        <w:rPr>
          <w:rFonts w:cstheme="minorBidi"/>
        </w:rPr>
        <w:sectPr w:rsidR="00000000">
          <w:footerReference w:type="default" r:id="rId18"/>
          <w:pgSz w:w="12240" w:h="15840"/>
          <w:pgMar w:top="567" w:right="567" w:bottom="1440" w:left="1701" w:header="720" w:footer="567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9498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9</w:t>
      </w:r>
    </w:p>
    <w:p w:rsidR="00000000" w:rsidRDefault="00EA64FD">
      <w:pPr>
        <w:widowControl w:val="0"/>
        <w:ind w:left="9498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ind w:firstLine="709"/>
        <w:jc w:val="center"/>
        <w:rPr>
          <w:rFonts w:cstheme="minorBidi"/>
        </w:rPr>
      </w:pPr>
      <w:r>
        <w:rPr>
          <w:rFonts w:cstheme="minorBidi"/>
          <w:b/>
        </w:rPr>
        <w:t>Описание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документов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необходимых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</w:t>
      </w:r>
      <w:r>
        <w:rPr>
          <w:rFonts w:cstheme="minorBidi"/>
          <w:b/>
        </w:rPr>
        <w:t>луги</w:t>
      </w:r>
    </w:p>
    <w:p w:rsidR="00000000" w:rsidRDefault="00EA64FD">
      <w:pPr>
        <w:widowControl w:val="0"/>
        <w:spacing w:after="120"/>
        <w:ind w:firstLine="709"/>
        <w:jc w:val="center"/>
        <w:rPr>
          <w:rFonts w:cstheme="minorBidi"/>
        </w:rPr>
      </w:pPr>
      <w:r>
        <w:rPr>
          <w:rFonts w:cstheme="minorBidi"/>
          <w:b/>
        </w:rPr>
        <w:t>(</w:t>
      </w:r>
      <w:r>
        <w:rPr>
          <w:rFonts w:cstheme="minorBidi"/>
          <w:b/>
        </w:rPr>
        <w:t>образец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заполнения</w:t>
      </w:r>
      <w:r>
        <w:rPr>
          <w:rFonts w:cstheme="minorBidi"/>
          <w:b/>
        </w:rPr>
        <w:t>)</w:t>
      </w:r>
    </w:p>
    <w:tbl>
      <w:tblPr>
        <w:tblW w:w="0" w:type="auto"/>
        <w:tblInd w:w="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2"/>
        <w:gridCol w:w="2005"/>
        <w:gridCol w:w="3421"/>
        <w:gridCol w:w="3153"/>
        <w:gridCol w:w="3091"/>
      </w:tblGrid>
      <w:tr w:rsidR="00000000">
        <w:trPr>
          <w:trHeight w:val="924"/>
        </w:trPr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Класс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Виды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документов</w:t>
            </w:r>
          </w:p>
        </w:tc>
        <w:tc>
          <w:tcPr>
            <w:tcW w:w="3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Общие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описания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документов</w:t>
            </w:r>
          </w:p>
        </w:tc>
        <w:tc>
          <w:tcPr>
            <w:tcW w:w="3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личной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подаче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МФЦ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подаче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через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РПГУ</w:t>
            </w:r>
          </w:p>
        </w:tc>
      </w:tr>
    </w:tbl>
    <w:p w:rsidR="00000000" w:rsidRDefault="00EA64FD">
      <w:pPr>
        <w:widowControl w:val="0"/>
        <w:tabs>
          <w:tab w:val="left" w:pos="3353"/>
          <w:tab w:val="left" w:pos="4632"/>
          <w:tab w:val="left" w:pos="7392"/>
          <w:tab w:val="left" w:pos="9496"/>
        </w:tabs>
        <w:ind w:left="205"/>
        <w:rPr>
          <w:rFonts w:cstheme="minorBidi"/>
        </w:rPr>
      </w:pPr>
      <w:r>
        <w:rPr>
          <w:rFonts w:cstheme="minorBidi"/>
          <w:sz w:val="2"/>
        </w:rPr>
        <w:tab/>
      </w:r>
      <w:r>
        <w:rPr>
          <w:rFonts w:cstheme="minorBidi"/>
          <w:sz w:val="2"/>
        </w:rPr>
        <w:tab/>
      </w:r>
      <w:r>
        <w:rPr>
          <w:rFonts w:cstheme="minorBidi"/>
          <w:sz w:val="2"/>
        </w:rPr>
        <w:tab/>
      </w:r>
      <w:r>
        <w:rPr>
          <w:rFonts w:cstheme="minorBidi"/>
          <w:sz w:val="2"/>
        </w:rPr>
        <w:tab/>
      </w:r>
    </w:p>
    <w:tbl>
      <w:tblPr>
        <w:tblW w:w="0" w:type="auto"/>
        <w:tblInd w:w="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8"/>
        <w:gridCol w:w="2003"/>
        <w:gridCol w:w="3410"/>
        <w:gridCol w:w="3174"/>
        <w:gridCol w:w="3088"/>
      </w:tblGrid>
      <w:tr w:rsidR="00000000">
        <w:trPr>
          <w:trHeight w:val="207"/>
        </w:trPr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1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2</w:t>
            </w: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3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4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5</w:t>
            </w:r>
          </w:p>
        </w:tc>
      </w:tr>
      <w:tr w:rsidR="00000000">
        <w:tc>
          <w:tcPr>
            <w:tcW w:w="1357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b/>
                <w:sz w:val="20"/>
              </w:rPr>
              <w:t>Документы</w:t>
            </w:r>
            <w:r>
              <w:rPr>
                <w:rFonts w:cstheme="minorBidi"/>
                <w:b/>
                <w:sz w:val="20"/>
              </w:rPr>
              <w:t xml:space="preserve">, </w:t>
            </w:r>
            <w:r>
              <w:rPr>
                <w:rFonts w:cstheme="minorBidi"/>
                <w:b/>
                <w:sz w:val="20"/>
              </w:rPr>
              <w:t>предоставляемые</w:t>
            </w:r>
            <w:r>
              <w:rPr>
                <w:rFonts w:cstheme="minorBidi"/>
                <w:b/>
                <w:sz w:val="20"/>
              </w:rPr>
              <w:t xml:space="preserve"> </w:t>
            </w:r>
            <w:r>
              <w:rPr>
                <w:rFonts w:cstheme="minorBidi"/>
                <w:b/>
                <w:sz w:val="20"/>
              </w:rPr>
              <w:t>Заявителем</w:t>
            </w:r>
            <w:r>
              <w:rPr>
                <w:rFonts w:cstheme="minorBidi"/>
                <w:b/>
                <w:sz w:val="20"/>
              </w:rPr>
              <w:t xml:space="preserve"> (</w:t>
            </w:r>
            <w:r>
              <w:rPr>
                <w:rFonts w:cstheme="minorBidi"/>
                <w:b/>
                <w:sz w:val="20"/>
              </w:rPr>
              <w:t>Представителем</w:t>
            </w:r>
            <w:r>
              <w:rPr>
                <w:rFonts w:cstheme="minorBidi"/>
                <w:b/>
                <w:sz w:val="20"/>
              </w:rPr>
              <w:t xml:space="preserve"> </w:t>
            </w:r>
            <w:r>
              <w:rPr>
                <w:rFonts w:cstheme="minorBidi"/>
                <w:b/>
                <w:sz w:val="20"/>
              </w:rPr>
              <w:t>заявителя</w:t>
            </w:r>
            <w:r>
              <w:rPr>
                <w:rFonts w:cstheme="minorBidi"/>
                <w:b/>
                <w:sz w:val="20"/>
              </w:rPr>
              <w:t>)</w:t>
            </w:r>
          </w:p>
        </w:tc>
      </w:tr>
      <w:tr w:rsidR="00000000">
        <w:tc>
          <w:tcPr>
            <w:tcW w:w="39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Заявление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предоставлении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Муниципально</w:t>
            </w:r>
            <w:r>
              <w:rPr>
                <w:rFonts w:cstheme="minorBidi"/>
                <w:sz w:val="20"/>
              </w:rPr>
              <w:t>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услуги</w:t>
            </w:r>
          </w:p>
        </w:tc>
        <w:tc>
          <w:tcPr>
            <w:tcW w:w="3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Заявление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должно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быть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оформлено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форме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согласно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  <w:u w:val="single"/>
              </w:rPr>
              <w:t>Приложению</w:t>
            </w:r>
            <w:r>
              <w:rPr>
                <w:rFonts w:cstheme="minorBidi"/>
                <w:sz w:val="20"/>
                <w:u w:val="single"/>
              </w:rPr>
              <w:t xml:space="preserve"> 7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к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настоящему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Административному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регламенту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Заявление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должно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быть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подписано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собственноручной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подписью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Заявителя</w:t>
            </w:r>
            <w:r>
              <w:rPr>
                <w:rFonts w:cstheme="minorBidi"/>
                <w:sz w:val="20"/>
              </w:rPr>
              <w:t>, (</w:t>
            </w:r>
            <w:r>
              <w:rPr>
                <w:rFonts w:cstheme="minorBidi"/>
                <w:sz w:val="20"/>
              </w:rPr>
              <w:t>Представителя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заявителя</w:t>
            </w:r>
            <w:r>
              <w:rPr>
                <w:rFonts w:cstheme="minorBidi"/>
                <w:sz w:val="20"/>
              </w:rPr>
              <w:t xml:space="preserve">), </w:t>
            </w:r>
            <w:r>
              <w:rPr>
                <w:rFonts w:cstheme="minorBidi"/>
                <w:sz w:val="20"/>
              </w:rPr>
              <w:t>уполномоченного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подписание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документов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подаче</w:t>
            </w:r>
            <w:r>
              <w:rPr>
                <w:rFonts w:cstheme="minorBidi"/>
                <w:sz w:val="20"/>
              </w:rPr>
              <w:t>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Заполняется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электронная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форма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Заявления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РПГУ</w:t>
            </w:r>
            <w:r>
              <w:rPr>
                <w:rFonts w:cstheme="minorBidi"/>
                <w:sz w:val="20"/>
              </w:rPr>
              <w:t>.</w:t>
            </w:r>
          </w:p>
        </w:tc>
      </w:tr>
      <w:tr w:rsidR="00000000">
        <w:tc>
          <w:tcPr>
            <w:tcW w:w="18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Документ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удостоверяющий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личность</w:t>
            </w:r>
          </w:p>
          <w:p w:rsidR="00000000" w:rsidRDefault="00EA64FD">
            <w:pPr>
              <w:widowControl w:val="0"/>
              <w:rPr>
                <w:rFonts w:cstheme="minorBidi"/>
                <w:sz w:val="20"/>
              </w:rPr>
            </w:pPr>
          </w:p>
          <w:p w:rsidR="00000000" w:rsidRDefault="00EA64FD">
            <w:pPr>
              <w:widowControl w:val="0"/>
              <w:rPr>
                <w:rFonts w:cstheme="minorBidi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Паспорт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гражданина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Российской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Федерации</w:t>
            </w: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pacing w:val="-2"/>
                <w:sz w:val="20"/>
              </w:rPr>
              <w:t>Паспорт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должен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быть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оформлен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в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соответствии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с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постановлением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Правительства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РФ</w:t>
            </w:r>
            <w:r>
              <w:rPr>
                <w:rFonts w:cstheme="minorBidi"/>
                <w:spacing w:val="-2"/>
                <w:sz w:val="20"/>
              </w:rPr>
              <w:t xml:space="preserve">  </w:t>
            </w:r>
            <w:r>
              <w:rPr>
                <w:rFonts w:cstheme="minorBidi"/>
                <w:spacing w:val="-2"/>
                <w:sz w:val="20"/>
              </w:rPr>
              <w:t>от</w:t>
            </w:r>
            <w:r>
              <w:rPr>
                <w:rFonts w:cstheme="minorBidi"/>
                <w:spacing w:val="-2"/>
                <w:sz w:val="20"/>
              </w:rPr>
              <w:t xml:space="preserve"> 8 </w:t>
            </w:r>
            <w:r>
              <w:rPr>
                <w:rFonts w:cstheme="minorBidi"/>
                <w:spacing w:val="-2"/>
                <w:sz w:val="20"/>
              </w:rPr>
              <w:t>июля</w:t>
            </w:r>
            <w:r>
              <w:rPr>
                <w:rFonts w:cstheme="minorBidi"/>
                <w:spacing w:val="-2"/>
                <w:sz w:val="20"/>
              </w:rPr>
              <w:t xml:space="preserve"> 1997 </w:t>
            </w:r>
            <w:r>
              <w:rPr>
                <w:rFonts w:cstheme="minorBidi"/>
                <w:spacing w:val="-2"/>
                <w:sz w:val="20"/>
              </w:rPr>
              <w:t>г</w:t>
            </w:r>
            <w:r>
              <w:rPr>
                <w:rFonts w:cstheme="minorBidi"/>
                <w:spacing w:val="-2"/>
                <w:sz w:val="20"/>
              </w:rPr>
              <w:t xml:space="preserve">. </w:t>
            </w:r>
            <w:r>
              <w:rPr>
                <w:rFonts w:cstheme="minorBidi"/>
                <w:spacing w:val="-2"/>
                <w:sz w:val="20"/>
              </w:rPr>
              <w:t>№</w:t>
            </w:r>
            <w:r>
              <w:rPr>
                <w:rFonts w:cstheme="minorBidi"/>
                <w:spacing w:val="-2"/>
                <w:sz w:val="20"/>
              </w:rPr>
              <w:t xml:space="preserve"> 828 </w:t>
            </w:r>
            <w:r>
              <w:rPr>
                <w:rFonts w:cstheme="minorBidi"/>
                <w:spacing w:val="-2"/>
                <w:sz w:val="20"/>
              </w:rPr>
              <w:t>«Об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утверждении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Пол</w:t>
            </w:r>
            <w:r>
              <w:rPr>
                <w:rFonts w:cstheme="minorBidi"/>
                <w:spacing w:val="-2"/>
                <w:sz w:val="20"/>
              </w:rPr>
              <w:t>ожения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о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паспорте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гражданина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Российской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Федерации</w:t>
            </w:r>
            <w:r>
              <w:rPr>
                <w:rFonts w:cstheme="minorBidi"/>
                <w:spacing w:val="-2"/>
                <w:sz w:val="20"/>
              </w:rPr>
              <w:t xml:space="preserve">, </w:t>
            </w:r>
            <w:r>
              <w:rPr>
                <w:rFonts w:cstheme="minorBidi"/>
                <w:spacing w:val="-2"/>
                <w:sz w:val="20"/>
              </w:rPr>
              <w:t>образца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бланка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и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описания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паспорта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гражданина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Российской</w:t>
            </w:r>
            <w:r>
              <w:rPr>
                <w:rFonts w:cstheme="minorBidi"/>
                <w:spacing w:val="-2"/>
                <w:sz w:val="20"/>
              </w:rPr>
              <w:t xml:space="preserve"> </w:t>
            </w:r>
            <w:r>
              <w:rPr>
                <w:rFonts w:cstheme="minorBidi"/>
                <w:spacing w:val="-2"/>
                <w:sz w:val="20"/>
              </w:rPr>
              <w:t>Федерации»</w:t>
            </w:r>
            <w:r>
              <w:rPr>
                <w:rFonts w:cstheme="minorBidi"/>
                <w:spacing w:val="-2"/>
                <w:sz w:val="20"/>
              </w:rPr>
              <w:t>.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оригинал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для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сканирования</w:t>
            </w:r>
            <w:r>
              <w:rPr>
                <w:rFonts w:cstheme="minorBidi"/>
                <w:sz w:val="20"/>
              </w:rPr>
              <w:t>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подаче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электронный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образ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всех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заполненных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страниц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  <w:r>
              <w:rPr>
                <w:rFonts w:cstheme="minorBidi"/>
                <w:sz w:val="20"/>
              </w:rPr>
              <w:t>.</w:t>
            </w:r>
          </w:p>
        </w:tc>
      </w:tr>
      <w:tr w:rsidR="00000000">
        <w:tc>
          <w:tcPr>
            <w:tcW w:w="18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Паспорт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гражданина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СССР</w:t>
            </w: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Образец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паспорта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граждани</w:t>
            </w:r>
            <w:r>
              <w:rPr>
                <w:rFonts w:cstheme="minorBidi"/>
                <w:sz w:val="20"/>
              </w:rPr>
              <w:softHyphen/>
            </w:r>
            <w:r>
              <w:rPr>
                <w:rFonts w:cstheme="minorBidi"/>
                <w:sz w:val="20"/>
              </w:rPr>
              <w:t>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Союза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Советских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Социа</w:t>
            </w:r>
            <w:r>
              <w:rPr>
                <w:rFonts w:cstheme="minorBidi"/>
                <w:sz w:val="20"/>
              </w:rPr>
              <w:softHyphen/>
            </w:r>
            <w:r>
              <w:rPr>
                <w:rFonts w:cstheme="minorBidi"/>
                <w:sz w:val="20"/>
              </w:rPr>
              <w:t>листических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Республик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описание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паспорта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утвержде</w:t>
            </w:r>
            <w:r>
              <w:rPr>
                <w:rFonts w:cstheme="minorBidi"/>
                <w:sz w:val="20"/>
              </w:rPr>
              <w:softHyphen/>
            </w:r>
            <w:r>
              <w:rPr>
                <w:rFonts w:cstheme="minorBidi"/>
                <w:sz w:val="20"/>
              </w:rPr>
              <w:t>ны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постановлением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Совмина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СССР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от</w:t>
            </w:r>
            <w:r>
              <w:rPr>
                <w:rFonts w:cstheme="minorBidi"/>
                <w:sz w:val="20"/>
              </w:rPr>
              <w:t xml:space="preserve"> 28.08.1974 </w:t>
            </w:r>
            <w:r>
              <w:rPr>
                <w:rFonts w:cstheme="minorBidi"/>
                <w:sz w:val="20"/>
              </w:rPr>
              <w:t>№</w:t>
            </w:r>
            <w:r>
              <w:rPr>
                <w:rFonts w:cstheme="minorBidi"/>
                <w:sz w:val="20"/>
              </w:rPr>
              <w:t xml:space="preserve"> 677 </w:t>
            </w:r>
            <w:r>
              <w:rPr>
                <w:rFonts w:cstheme="minorBidi"/>
                <w:sz w:val="20"/>
              </w:rPr>
              <w:t>«Об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утверждении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Положения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паспортной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системе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СССР»</w:t>
            </w:r>
            <w:r>
              <w:rPr>
                <w:rFonts w:cstheme="minorBidi"/>
                <w:sz w:val="20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Вопрос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действительнос</w:t>
            </w:r>
            <w:r>
              <w:rPr>
                <w:rFonts w:cstheme="minorBidi"/>
                <w:sz w:val="20"/>
              </w:rPr>
              <w:t>ти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паспорта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гражданина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СССР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образца</w:t>
            </w:r>
            <w:r>
              <w:rPr>
                <w:rFonts w:cstheme="minorBidi"/>
                <w:sz w:val="20"/>
              </w:rPr>
              <w:t xml:space="preserve"> 1974 </w:t>
            </w:r>
            <w:r>
              <w:rPr>
                <w:rFonts w:cstheme="minorBidi"/>
                <w:sz w:val="20"/>
              </w:rPr>
              <w:t>года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решается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зависимости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от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конкретных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обстоятельств</w:t>
            </w:r>
            <w:r>
              <w:rPr>
                <w:rFonts w:cstheme="minorBidi"/>
                <w:sz w:val="20"/>
              </w:rPr>
              <w:t xml:space="preserve"> (</w:t>
            </w:r>
            <w:r>
              <w:rPr>
                <w:rFonts w:cstheme="minorBidi"/>
                <w:sz w:val="20"/>
              </w:rPr>
              <w:t>постановле</w:t>
            </w:r>
            <w:r>
              <w:rPr>
                <w:rFonts w:cstheme="minorBidi"/>
                <w:sz w:val="20"/>
              </w:rPr>
              <w:softHyphen/>
            </w:r>
            <w:r>
              <w:rPr>
                <w:rFonts w:cstheme="minorBidi"/>
                <w:sz w:val="20"/>
              </w:rPr>
              <w:t>ние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lastRenderedPageBreak/>
              <w:t>Правительства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Россий</w:t>
            </w:r>
            <w:r>
              <w:rPr>
                <w:rFonts w:cstheme="minorBidi"/>
                <w:sz w:val="20"/>
              </w:rPr>
              <w:softHyphen/>
            </w:r>
            <w:r>
              <w:rPr>
                <w:rFonts w:cstheme="minorBidi"/>
                <w:sz w:val="20"/>
              </w:rPr>
              <w:t>ской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от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24.02.2009</w:t>
            </w:r>
            <w:r>
              <w:rPr>
                <w:rFonts w:cstheme="minorBidi"/>
                <w:sz w:val="20"/>
              </w:rPr>
              <w:t xml:space="preserve">  </w:t>
            </w:r>
            <w:r>
              <w:rPr>
                <w:rFonts w:cstheme="minorBidi"/>
                <w:spacing w:val="-6"/>
                <w:sz w:val="20"/>
              </w:rPr>
              <w:t>№</w:t>
            </w:r>
            <w:r>
              <w:rPr>
                <w:rFonts w:cstheme="minorBidi"/>
                <w:spacing w:val="-6"/>
                <w:sz w:val="20"/>
              </w:rPr>
              <w:t xml:space="preserve"> 153 </w:t>
            </w:r>
            <w:r>
              <w:rPr>
                <w:rFonts w:cstheme="minorBidi"/>
                <w:spacing w:val="-6"/>
                <w:sz w:val="20"/>
              </w:rPr>
              <w:t>«О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признании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действительными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до</w:t>
            </w:r>
            <w:r>
              <w:rPr>
                <w:rFonts w:cstheme="minorBidi"/>
                <w:spacing w:val="-6"/>
                <w:sz w:val="20"/>
              </w:rPr>
              <w:t xml:space="preserve"> 1 </w:t>
            </w:r>
            <w:r>
              <w:rPr>
                <w:rFonts w:cstheme="minorBidi"/>
                <w:spacing w:val="-6"/>
                <w:sz w:val="20"/>
              </w:rPr>
              <w:t>июля</w:t>
            </w:r>
            <w:r>
              <w:rPr>
                <w:rFonts w:cstheme="minorBidi"/>
                <w:spacing w:val="-6"/>
                <w:sz w:val="20"/>
              </w:rPr>
              <w:t xml:space="preserve"> 2009 </w:t>
            </w:r>
            <w:r>
              <w:rPr>
                <w:rFonts w:cstheme="minorBidi"/>
                <w:spacing w:val="-6"/>
                <w:sz w:val="20"/>
              </w:rPr>
              <w:t>г</w:t>
            </w:r>
            <w:r>
              <w:rPr>
                <w:rFonts w:cstheme="minorBidi"/>
                <w:spacing w:val="-6"/>
                <w:sz w:val="20"/>
              </w:rPr>
              <w:t xml:space="preserve">. </w:t>
            </w:r>
            <w:r>
              <w:rPr>
                <w:rFonts w:cstheme="minorBidi"/>
                <w:spacing w:val="-6"/>
                <w:sz w:val="20"/>
              </w:rPr>
              <w:t>паспортов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гражданина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СССР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образца</w:t>
            </w:r>
            <w:r>
              <w:rPr>
                <w:rFonts w:cstheme="minorBidi"/>
                <w:spacing w:val="-6"/>
                <w:sz w:val="20"/>
              </w:rPr>
              <w:t xml:space="preserve"> 1974 </w:t>
            </w:r>
            <w:r>
              <w:rPr>
                <w:rFonts w:cstheme="minorBidi"/>
                <w:spacing w:val="-6"/>
                <w:sz w:val="20"/>
              </w:rPr>
              <w:t>года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для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некоторых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категорий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иностранных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граждан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и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лиц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без</w:t>
            </w:r>
            <w:r>
              <w:rPr>
                <w:rFonts w:cstheme="minorBidi"/>
                <w:spacing w:val="-6"/>
                <w:sz w:val="20"/>
              </w:rPr>
              <w:t xml:space="preserve"> </w:t>
            </w:r>
            <w:r>
              <w:rPr>
                <w:rFonts w:cstheme="minorBidi"/>
                <w:spacing w:val="-6"/>
                <w:sz w:val="20"/>
              </w:rPr>
              <w:t>гражданства»</w:t>
            </w:r>
            <w:r>
              <w:rPr>
                <w:rFonts w:cstheme="minorBidi"/>
                <w:spacing w:val="-6"/>
                <w:sz w:val="20"/>
              </w:rPr>
              <w:t>)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lastRenderedPageBreak/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оригинал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для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сканирования</w:t>
            </w:r>
            <w:r>
              <w:rPr>
                <w:rFonts w:cstheme="minorBidi"/>
                <w:sz w:val="20"/>
              </w:rPr>
              <w:t>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подаче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электронный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образ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всех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заполненных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страниц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  <w:r>
              <w:rPr>
                <w:rFonts w:cstheme="minorBidi"/>
                <w:sz w:val="20"/>
              </w:rPr>
              <w:t>.</w:t>
            </w:r>
          </w:p>
        </w:tc>
      </w:tr>
      <w:tr w:rsidR="00000000">
        <w:trPr>
          <w:trHeight w:val="2386"/>
        </w:trPr>
        <w:tc>
          <w:tcPr>
            <w:tcW w:w="18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Удостоверение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личности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военно</w:t>
            </w:r>
            <w:r>
              <w:rPr>
                <w:rFonts w:cstheme="minorBidi"/>
                <w:sz w:val="20"/>
              </w:rPr>
              <w:t>-</w:t>
            </w:r>
            <w:r>
              <w:rPr>
                <w:rFonts w:cstheme="minorBidi"/>
                <w:sz w:val="20"/>
              </w:rPr>
              <w:t>служащего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РФ</w:t>
            </w:r>
            <w:r>
              <w:rPr>
                <w:rFonts w:cstheme="minorBidi"/>
                <w:sz w:val="20"/>
              </w:rPr>
              <w:t>;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вое</w:t>
            </w:r>
            <w:r>
              <w:rPr>
                <w:rFonts w:cstheme="minorBidi"/>
                <w:sz w:val="20"/>
              </w:rPr>
              <w:t>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билет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солдата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матроса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сержанта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старшины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pacing w:val="-4"/>
                <w:sz w:val="20"/>
              </w:rPr>
              <w:t>прапорщика</w:t>
            </w:r>
            <w:r>
              <w:rPr>
                <w:rFonts w:cstheme="minorBidi"/>
                <w:spacing w:val="-4"/>
                <w:sz w:val="20"/>
              </w:rPr>
              <w:t>,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мичмана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офицера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запаса</w:t>
            </w:r>
          </w:p>
          <w:p w:rsidR="00000000" w:rsidRDefault="00EA64FD">
            <w:pPr>
              <w:widowControl w:val="0"/>
              <w:rPr>
                <w:rFonts w:cstheme="minorBidi"/>
                <w:sz w:val="20"/>
              </w:rPr>
            </w:pP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Формы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установлены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Инструкцией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обеспечению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функционирования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системы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воинского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учета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граждан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Российской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порядка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проведения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смотров</w:t>
            </w:r>
            <w:r>
              <w:rPr>
                <w:rFonts w:cstheme="minorBidi"/>
                <w:sz w:val="20"/>
              </w:rPr>
              <w:t>-</w:t>
            </w:r>
            <w:r>
              <w:rPr>
                <w:rFonts w:cstheme="minorBidi"/>
                <w:sz w:val="20"/>
              </w:rPr>
              <w:t>конкурсов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лучшую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орган</w:t>
            </w:r>
            <w:r>
              <w:rPr>
                <w:rFonts w:cstheme="minorBidi"/>
                <w:sz w:val="20"/>
              </w:rPr>
              <w:t>изацию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осуществления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воинского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учета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утвержденной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приказом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Министра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обороны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Российской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от</w:t>
            </w:r>
            <w:r>
              <w:rPr>
                <w:rFonts w:cstheme="minorBidi"/>
                <w:sz w:val="20"/>
              </w:rPr>
              <w:t xml:space="preserve"> 18.07.2014 </w:t>
            </w:r>
            <w:r>
              <w:rPr>
                <w:rFonts w:cstheme="minorBidi"/>
                <w:sz w:val="20"/>
              </w:rPr>
              <w:t>№</w:t>
            </w:r>
            <w:r>
              <w:rPr>
                <w:rFonts w:cstheme="minorBidi"/>
                <w:sz w:val="20"/>
              </w:rPr>
              <w:t> </w:t>
            </w:r>
            <w:r>
              <w:rPr>
                <w:rFonts w:cstheme="minorBidi"/>
                <w:sz w:val="20"/>
              </w:rPr>
              <w:t>495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оригинал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для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сканирования</w:t>
            </w:r>
            <w:r>
              <w:rPr>
                <w:rFonts w:cstheme="minorBidi"/>
                <w:sz w:val="20"/>
              </w:rPr>
              <w:t>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подаче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представляется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электронный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образ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всех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заполненных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страниц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  <w:r>
              <w:rPr>
                <w:rFonts w:cstheme="minorBidi"/>
                <w:sz w:val="20"/>
              </w:rPr>
              <w:t>.</w:t>
            </w:r>
          </w:p>
        </w:tc>
      </w:tr>
      <w:tr w:rsidR="00000000">
        <w:tc>
          <w:tcPr>
            <w:tcW w:w="18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Вре</w:t>
            </w:r>
            <w:r>
              <w:rPr>
                <w:rFonts w:cstheme="minorBidi"/>
                <w:sz w:val="20"/>
              </w:rPr>
              <w:t>менное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удостоверение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личности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гражданина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Российской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Федерации</w:t>
            </w: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Форма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утверждена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приказом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ФМС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от</w:t>
            </w:r>
            <w:r>
              <w:rPr>
                <w:rFonts w:cstheme="minorBidi"/>
                <w:sz w:val="20"/>
              </w:rPr>
              <w:t xml:space="preserve"> 30.11.2012 </w:t>
            </w:r>
            <w:r>
              <w:rPr>
                <w:rFonts w:cstheme="minorBidi"/>
                <w:sz w:val="20"/>
              </w:rPr>
              <w:t>№</w:t>
            </w:r>
            <w:r>
              <w:rPr>
                <w:rFonts w:cstheme="minorBidi"/>
                <w:sz w:val="20"/>
              </w:rPr>
              <w:t xml:space="preserve"> 391 </w:t>
            </w:r>
            <w:r>
              <w:rPr>
                <w:rFonts w:cstheme="minorBidi"/>
                <w:sz w:val="20"/>
              </w:rPr>
              <w:t>«Об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утверждении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Административного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регламента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Федеральной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миграционной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службы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предоставлению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государственной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услуги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выдаче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замене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паспорта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гражданина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Российской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Федерации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удостоверяющего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личность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гражданина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Российской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территории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Российской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Федерации»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оригинал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для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сканирования</w:t>
            </w:r>
            <w:r>
              <w:rPr>
                <w:rFonts w:cstheme="minorBidi"/>
                <w:sz w:val="20"/>
              </w:rPr>
              <w:t>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подаче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представляется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электронный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образ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  <w:r>
              <w:rPr>
                <w:rFonts w:cstheme="minorBidi"/>
                <w:sz w:val="20"/>
              </w:rPr>
              <w:t>.</w:t>
            </w:r>
          </w:p>
        </w:tc>
      </w:tr>
      <w:tr w:rsidR="00000000"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Документ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уд</w:t>
            </w:r>
            <w:r>
              <w:rPr>
                <w:rFonts w:cstheme="minorBidi"/>
                <w:sz w:val="20"/>
              </w:rPr>
              <w:t>остоверяющий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полномочия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Представителя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заявителя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Доверенность</w:t>
            </w: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Доверенность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должна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быть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оформлена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соответствии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требованиями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законодательства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содержать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следующие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сведения</w:t>
            </w:r>
            <w:r>
              <w:rPr>
                <w:rFonts w:cstheme="minorBidi"/>
                <w:sz w:val="20"/>
              </w:rPr>
              <w:t>: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ФИО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лица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выдавшего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доверенность</w:t>
            </w:r>
            <w:r>
              <w:rPr>
                <w:rFonts w:cstheme="minorBidi"/>
                <w:sz w:val="20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ФИО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лица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уполномоченного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доверенности</w:t>
            </w:r>
            <w:r>
              <w:rPr>
                <w:rFonts w:cstheme="minorBidi"/>
                <w:sz w:val="20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Данн</w:t>
            </w:r>
            <w:r>
              <w:rPr>
                <w:rFonts w:cstheme="minorBidi"/>
                <w:sz w:val="20"/>
              </w:rPr>
              <w:t>ые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документов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удостоверяющих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личность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этих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лиц</w:t>
            </w:r>
            <w:r>
              <w:rPr>
                <w:rFonts w:cstheme="minorBidi"/>
                <w:sz w:val="20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Объем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полномочий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представителя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включающий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право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подачу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Заявления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предоставлении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lastRenderedPageBreak/>
              <w:t>Государственной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услуги</w:t>
            </w:r>
            <w:r>
              <w:rPr>
                <w:rFonts w:cstheme="minorBidi"/>
                <w:sz w:val="20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Дата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выдачи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доверенности</w:t>
            </w:r>
            <w:r>
              <w:rPr>
                <w:rFonts w:cstheme="minorBidi"/>
                <w:sz w:val="20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Подпись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лица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выдавшего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доверенность</w:t>
            </w:r>
            <w:r>
              <w:rPr>
                <w:rFonts w:cstheme="minorBidi"/>
                <w:sz w:val="20"/>
              </w:rPr>
              <w:t>.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lastRenderedPageBreak/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оригинал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</w:t>
            </w:r>
            <w:r>
              <w:rPr>
                <w:rFonts w:cstheme="minorBidi"/>
                <w:sz w:val="20"/>
              </w:rPr>
              <w:t>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для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сканирования</w:t>
            </w:r>
            <w:r>
              <w:rPr>
                <w:rFonts w:cstheme="minorBidi"/>
                <w:sz w:val="20"/>
              </w:rPr>
              <w:t>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Представляется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электронный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образ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доверенности</w:t>
            </w:r>
            <w:r>
              <w:rPr>
                <w:rFonts w:cstheme="minorBidi"/>
                <w:sz w:val="20"/>
              </w:rPr>
              <w:t>.</w:t>
            </w:r>
          </w:p>
        </w:tc>
      </w:tr>
      <w:tr w:rsidR="00000000">
        <w:tc>
          <w:tcPr>
            <w:tcW w:w="18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lastRenderedPageBreak/>
              <w:t>Документы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подтверждающие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факт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рождения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ребенка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Свидетельство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рождении</w:t>
            </w: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Форма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бланка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утверждена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приказом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Минюста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от</w:t>
            </w:r>
            <w:r>
              <w:rPr>
                <w:rFonts w:cstheme="minorBidi"/>
                <w:sz w:val="20"/>
              </w:rPr>
              <w:t xml:space="preserve"> 25.06.2014 </w:t>
            </w:r>
            <w:r>
              <w:rPr>
                <w:rFonts w:cstheme="minorBidi"/>
                <w:sz w:val="20"/>
              </w:rPr>
              <w:t>№</w:t>
            </w:r>
            <w:r>
              <w:rPr>
                <w:rFonts w:cstheme="minorBidi"/>
                <w:sz w:val="20"/>
              </w:rPr>
              <w:t xml:space="preserve"> 142 </w:t>
            </w:r>
            <w:r>
              <w:rPr>
                <w:rFonts w:cstheme="minorBidi"/>
                <w:sz w:val="20"/>
              </w:rPr>
              <w:t>«Об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утверждении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форм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бланков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свидетельств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гос</w:t>
            </w:r>
            <w:r>
              <w:rPr>
                <w:rFonts w:cstheme="minorBidi"/>
                <w:sz w:val="20"/>
              </w:rPr>
              <w:t>ударственной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регистрации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актов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гражданского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состояния»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оригинал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для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сканирования</w:t>
            </w:r>
            <w:r>
              <w:rPr>
                <w:rFonts w:cstheme="minorBidi"/>
                <w:sz w:val="20"/>
              </w:rPr>
              <w:t>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подаче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электронный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образ</w:t>
            </w:r>
          </w:p>
        </w:tc>
      </w:tr>
      <w:tr w:rsidR="00000000">
        <w:tc>
          <w:tcPr>
            <w:tcW w:w="18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Свидетельство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рождении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ребенка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выданное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консуль</w:t>
            </w:r>
            <w:r>
              <w:rPr>
                <w:rFonts w:cstheme="minorBidi"/>
                <w:sz w:val="20"/>
              </w:rPr>
              <w:t>-</w:t>
            </w:r>
            <w:r>
              <w:rPr>
                <w:rFonts w:cstheme="minorBidi"/>
                <w:sz w:val="20"/>
              </w:rPr>
              <w:t>ским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учреждением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Российской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предела</w:t>
            </w:r>
            <w:r>
              <w:rPr>
                <w:rFonts w:cstheme="minorBidi"/>
                <w:sz w:val="20"/>
              </w:rPr>
              <w:t>-</w:t>
            </w:r>
            <w:r>
              <w:rPr>
                <w:rFonts w:cstheme="minorBidi"/>
                <w:sz w:val="20"/>
              </w:rPr>
              <w:t>м</w:t>
            </w:r>
            <w:r>
              <w:rPr>
                <w:rFonts w:cstheme="minorBidi"/>
                <w:sz w:val="20"/>
              </w:rPr>
              <w:t>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территории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Российской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Федерации</w:t>
            </w: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Форма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утверждена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приказом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Минюста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от</w:t>
            </w:r>
            <w:r>
              <w:rPr>
                <w:rFonts w:cstheme="minorBidi"/>
                <w:sz w:val="20"/>
              </w:rPr>
              <w:t xml:space="preserve"> 25.06.2014 </w:t>
            </w:r>
            <w:r>
              <w:rPr>
                <w:rFonts w:cstheme="minorBidi"/>
                <w:sz w:val="20"/>
              </w:rPr>
              <w:t>№</w:t>
            </w:r>
            <w:r>
              <w:rPr>
                <w:rFonts w:cstheme="minorBidi"/>
                <w:sz w:val="20"/>
              </w:rPr>
              <w:t xml:space="preserve"> 142 </w:t>
            </w:r>
            <w:r>
              <w:rPr>
                <w:rFonts w:cstheme="minorBidi"/>
                <w:sz w:val="20"/>
              </w:rPr>
              <w:t>«Об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утверждении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форм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бланков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свидетельств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государственной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регистрации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актов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гражданского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состояния»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оригинал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для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сканирования</w:t>
            </w:r>
            <w:r>
              <w:rPr>
                <w:rFonts w:cstheme="minorBidi"/>
                <w:sz w:val="20"/>
              </w:rPr>
              <w:t>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Предст</w:t>
            </w:r>
            <w:r>
              <w:rPr>
                <w:rFonts w:cstheme="minorBidi"/>
                <w:sz w:val="20"/>
              </w:rPr>
              <w:t>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электронный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образ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</w:p>
        </w:tc>
      </w:tr>
      <w:tr w:rsidR="00000000">
        <w:tc>
          <w:tcPr>
            <w:tcW w:w="18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pacing w:val="-3"/>
                <w:sz w:val="20"/>
              </w:rPr>
              <w:t>Документ</w:t>
            </w:r>
            <w:r>
              <w:rPr>
                <w:rFonts w:cstheme="minorBidi"/>
                <w:spacing w:val="-3"/>
                <w:sz w:val="20"/>
              </w:rPr>
              <w:t xml:space="preserve">, </w:t>
            </w:r>
            <w:r>
              <w:rPr>
                <w:rFonts w:cstheme="minorBidi"/>
                <w:spacing w:val="-3"/>
                <w:sz w:val="20"/>
              </w:rPr>
              <w:t>подтверждающий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факт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рождения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и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регистрации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ребенка</w:t>
            </w:r>
            <w:r>
              <w:rPr>
                <w:rFonts w:cstheme="minorBidi"/>
                <w:spacing w:val="-3"/>
                <w:sz w:val="20"/>
              </w:rPr>
              <w:t xml:space="preserve">, </w:t>
            </w:r>
            <w:r>
              <w:rPr>
                <w:rFonts w:cstheme="minorBidi"/>
                <w:spacing w:val="-3"/>
                <w:sz w:val="20"/>
              </w:rPr>
              <w:t>выданный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и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удостоверенный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штампом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«апостиль»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компетентным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органом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иностранного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госу</w:t>
            </w:r>
            <w:r>
              <w:rPr>
                <w:rFonts w:cstheme="minorBidi"/>
                <w:spacing w:val="-3"/>
                <w:sz w:val="20"/>
              </w:rPr>
              <w:t>-</w:t>
            </w:r>
            <w:r>
              <w:rPr>
                <w:rFonts w:cstheme="minorBidi"/>
                <w:spacing w:val="-3"/>
                <w:sz w:val="20"/>
              </w:rPr>
              <w:t>дарства</w:t>
            </w:r>
            <w:r>
              <w:rPr>
                <w:rFonts w:cstheme="minorBidi"/>
                <w:spacing w:val="-3"/>
                <w:sz w:val="20"/>
              </w:rPr>
              <w:t xml:space="preserve">, </w:t>
            </w:r>
            <w:r>
              <w:rPr>
                <w:rFonts w:cstheme="minorBidi"/>
                <w:spacing w:val="-3"/>
                <w:sz w:val="20"/>
              </w:rPr>
              <w:t>с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удостоверенным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в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установленном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законодательством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Российской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Федерации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переводом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на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русский</w:t>
            </w:r>
            <w:r>
              <w:rPr>
                <w:rFonts w:cstheme="minorBidi"/>
                <w:spacing w:val="-3"/>
                <w:sz w:val="20"/>
              </w:rPr>
              <w:t xml:space="preserve"> </w:t>
            </w:r>
            <w:r>
              <w:rPr>
                <w:rFonts w:cstheme="minorBidi"/>
                <w:spacing w:val="-3"/>
                <w:sz w:val="20"/>
              </w:rPr>
              <w:t>язык</w:t>
            </w:r>
          </w:p>
          <w:p w:rsidR="00000000" w:rsidRDefault="00EA64FD">
            <w:pPr>
              <w:widowControl w:val="0"/>
              <w:rPr>
                <w:rFonts w:cstheme="minorBidi"/>
                <w:spacing w:val="-3"/>
                <w:sz w:val="20"/>
              </w:rPr>
            </w:pP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рождении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ребенка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территории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иностранного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государства</w:t>
            </w:r>
            <w:r>
              <w:rPr>
                <w:rFonts w:cstheme="minorBidi"/>
                <w:sz w:val="20"/>
              </w:rPr>
              <w:t xml:space="preserve"> - </w:t>
            </w:r>
            <w:r>
              <w:rPr>
                <w:rFonts w:cstheme="minorBidi"/>
                <w:sz w:val="20"/>
              </w:rPr>
              <w:t>участника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Конвенции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отменяющей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требование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легализации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иностранных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официальных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документов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заключенной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Гааге</w:t>
            </w:r>
            <w:r>
              <w:rPr>
                <w:rFonts w:cstheme="minorBidi"/>
                <w:sz w:val="20"/>
              </w:rPr>
              <w:t xml:space="preserve"> 5 </w:t>
            </w:r>
            <w:r>
              <w:rPr>
                <w:rFonts w:cstheme="minorBidi"/>
                <w:sz w:val="20"/>
              </w:rPr>
              <w:t>октября</w:t>
            </w:r>
            <w:r>
              <w:rPr>
                <w:rFonts w:cstheme="minorBidi"/>
                <w:sz w:val="20"/>
              </w:rPr>
              <w:t xml:space="preserve"> 1961 </w:t>
            </w:r>
            <w:r>
              <w:rPr>
                <w:rFonts w:cstheme="minorBidi"/>
                <w:sz w:val="20"/>
              </w:rPr>
              <w:t>года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оригинал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</w:t>
            </w:r>
            <w:r>
              <w:rPr>
                <w:rFonts w:cstheme="minorBidi"/>
                <w:sz w:val="20"/>
              </w:rPr>
              <w:t>окумента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для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сканирования</w:t>
            </w:r>
            <w:r>
              <w:rPr>
                <w:rFonts w:cstheme="minorBidi"/>
                <w:sz w:val="20"/>
              </w:rPr>
              <w:t>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Представляется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электронный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образ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</w:p>
        </w:tc>
      </w:tr>
      <w:tr w:rsidR="00000000">
        <w:tc>
          <w:tcPr>
            <w:tcW w:w="18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Документ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подтверждающий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факт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рождения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регистрации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ребенка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lastRenderedPageBreak/>
              <w:t>выданный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компетентным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органом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иностранного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государства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переведенный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русский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язык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легализованный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консульским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учрежден</w:t>
            </w:r>
            <w:r>
              <w:rPr>
                <w:rFonts w:cstheme="minorBidi"/>
                <w:sz w:val="20"/>
              </w:rPr>
              <w:t>ием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Российской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за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предела</w:t>
            </w:r>
            <w:r>
              <w:rPr>
                <w:rFonts w:cstheme="minorBidi"/>
                <w:sz w:val="20"/>
              </w:rPr>
              <w:t>-</w:t>
            </w:r>
            <w:r>
              <w:rPr>
                <w:rFonts w:cstheme="minorBidi"/>
                <w:sz w:val="20"/>
              </w:rPr>
              <w:t>ми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территории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Российской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Федерации</w:t>
            </w: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lastRenderedPageBreak/>
              <w:t>При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рождении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ребенка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территории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иностранного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государства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не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являющегося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участником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указанной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настоящем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подпункте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Конвенции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lastRenderedPageBreak/>
              <w:t>отменяющей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требование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легализации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иностранных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официальн</w:t>
            </w:r>
            <w:r>
              <w:rPr>
                <w:rFonts w:cstheme="minorBidi"/>
                <w:sz w:val="20"/>
              </w:rPr>
              <w:t>ых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документов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заключенной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Гааге</w:t>
            </w:r>
            <w:r>
              <w:rPr>
                <w:rFonts w:cstheme="minorBidi"/>
                <w:sz w:val="20"/>
              </w:rPr>
              <w:t xml:space="preserve"> 5 </w:t>
            </w:r>
            <w:r>
              <w:rPr>
                <w:rFonts w:cstheme="minorBidi"/>
                <w:sz w:val="20"/>
              </w:rPr>
              <w:t>октября</w:t>
            </w:r>
            <w:r>
              <w:rPr>
                <w:rFonts w:cstheme="minorBidi"/>
                <w:sz w:val="20"/>
              </w:rPr>
              <w:t xml:space="preserve"> 1961 </w:t>
            </w:r>
            <w:r>
              <w:rPr>
                <w:rFonts w:cstheme="minorBidi"/>
                <w:sz w:val="20"/>
              </w:rPr>
              <w:t>года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lastRenderedPageBreak/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оригинал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для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сканирования</w:t>
            </w:r>
            <w:r>
              <w:rPr>
                <w:rFonts w:cstheme="minorBidi"/>
                <w:sz w:val="20"/>
              </w:rPr>
              <w:t>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Представляется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электронный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образ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</w:p>
        </w:tc>
      </w:tr>
      <w:tr w:rsidR="00000000">
        <w:trPr>
          <w:trHeight w:val="1770"/>
        </w:trPr>
        <w:tc>
          <w:tcPr>
            <w:tcW w:w="18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Документ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подтверждающий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факт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рождения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регистрации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ребенка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выданный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компетентным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органом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иностранног</w:t>
            </w:r>
            <w:r>
              <w:rPr>
                <w:rFonts w:cstheme="minorBidi"/>
                <w:sz w:val="20"/>
              </w:rPr>
              <w:t>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государства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переведенный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русский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язык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скрепленный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гербовой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печатью</w:t>
            </w: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рождении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ребенка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на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территории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иностранного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государства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являющегося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участником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Конвенции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правовой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помощи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правовых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отношениях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по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гражданским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семейным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и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уголовным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делам</w:t>
            </w:r>
            <w:r>
              <w:rPr>
                <w:rFonts w:cstheme="minorBidi"/>
                <w:sz w:val="20"/>
              </w:rPr>
              <w:t xml:space="preserve">, </w:t>
            </w:r>
            <w:r>
              <w:rPr>
                <w:rFonts w:cstheme="minorBidi"/>
                <w:sz w:val="20"/>
              </w:rPr>
              <w:t>зак</w:t>
            </w:r>
            <w:r>
              <w:rPr>
                <w:rFonts w:cstheme="minorBidi"/>
                <w:sz w:val="20"/>
              </w:rPr>
              <w:t>люченной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в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городе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Минске</w:t>
            </w:r>
            <w:r>
              <w:rPr>
                <w:rFonts w:cstheme="minorBidi"/>
                <w:sz w:val="20"/>
              </w:rPr>
              <w:t xml:space="preserve"> 22 </w:t>
            </w:r>
            <w:r>
              <w:rPr>
                <w:rFonts w:cstheme="minorBidi"/>
                <w:sz w:val="20"/>
              </w:rPr>
              <w:t>января</w:t>
            </w:r>
            <w:r>
              <w:rPr>
                <w:rFonts w:cstheme="minorBidi"/>
                <w:sz w:val="20"/>
              </w:rPr>
              <w:t xml:space="preserve"> 1993 </w:t>
            </w:r>
            <w:r>
              <w:rPr>
                <w:rFonts w:cstheme="minorBidi"/>
                <w:sz w:val="20"/>
              </w:rPr>
              <w:t>года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Предоставляется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оригинал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для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сканирования</w:t>
            </w:r>
            <w:r>
              <w:rPr>
                <w:rFonts w:cstheme="minorBidi"/>
                <w:sz w:val="20"/>
              </w:rPr>
              <w:t>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Представляется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электронный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образ</w:t>
            </w:r>
            <w:r>
              <w:rPr>
                <w:rFonts w:cstheme="minorBidi"/>
                <w:sz w:val="20"/>
              </w:rPr>
              <w:t xml:space="preserve"> </w:t>
            </w:r>
            <w:r>
              <w:rPr>
                <w:rFonts w:cstheme="minorBidi"/>
                <w:sz w:val="20"/>
              </w:rPr>
              <w:t>документа</w:t>
            </w:r>
          </w:p>
        </w:tc>
      </w:tr>
    </w:tbl>
    <w:p w:rsidR="00000000" w:rsidRDefault="00EA64FD">
      <w:pPr>
        <w:spacing w:after="200" w:line="276" w:lineRule="auto"/>
        <w:rPr>
          <w:rFonts w:cstheme="minorBidi"/>
        </w:rPr>
      </w:pPr>
    </w:p>
    <w:p w:rsidR="00000000" w:rsidRDefault="00EA64FD">
      <w:pPr>
        <w:spacing w:after="200" w:line="276" w:lineRule="auto"/>
        <w:rPr>
          <w:rFonts w:cstheme="minorBidi"/>
        </w:rPr>
        <w:sectPr w:rsidR="00000000">
          <w:footerReference w:type="default" r:id="rId19"/>
          <w:pgSz w:w="15840" w:h="12240"/>
          <w:pgMar w:top="1134" w:right="1134" w:bottom="1191" w:left="1134" w:header="720" w:footer="1134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4820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10</w:t>
      </w:r>
    </w:p>
    <w:p w:rsidR="00000000" w:rsidRDefault="00EA64FD">
      <w:pPr>
        <w:widowControl w:val="0"/>
        <w:ind w:left="4820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</w:t>
      </w:r>
      <w:r>
        <w:rPr>
          <w:rFonts w:cstheme="minorBidi"/>
          <w:sz w:val="20"/>
        </w:rPr>
        <w:t>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ind w:left="4536"/>
        <w:jc w:val="both"/>
        <w:rPr>
          <w:rFonts w:cstheme="minorBidi"/>
        </w:rPr>
      </w:pPr>
      <w:r>
        <w:rPr>
          <w:rFonts w:cstheme="minorBidi"/>
          <w:b/>
        </w:rPr>
        <w:t>Форма</w:t>
      </w:r>
      <w:r>
        <w:rPr>
          <w:rFonts w:cstheme="minorBidi"/>
          <w:b/>
        </w:rPr>
        <w:t xml:space="preserve"> </w:t>
      </w:r>
    </w:p>
    <w:p w:rsidR="00000000" w:rsidRDefault="00EA64FD">
      <w:pPr>
        <w:widowControl w:val="0"/>
        <w:ind w:left="4536"/>
        <w:jc w:val="both"/>
        <w:rPr>
          <w:rFonts w:cstheme="minorBidi"/>
        </w:rPr>
      </w:pPr>
      <w:r>
        <w:rPr>
          <w:rFonts w:cstheme="minorBidi"/>
          <w:b/>
        </w:rPr>
        <w:t>решения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об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отказе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приеме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регистрации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документов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необходимых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jc w:val="both"/>
        <w:rPr>
          <w:rFonts w:cstheme="minorBidi"/>
          <w:b/>
        </w:rPr>
      </w:pPr>
    </w:p>
    <w:p w:rsidR="00000000" w:rsidRDefault="00EA64FD">
      <w:pPr>
        <w:widowControl w:val="0"/>
        <w:ind w:left="4536"/>
        <w:jc w:val="both"/>
        <w:rPr>
          <w:rFonts w:cstheme="minorBidi"/>
        </w:rPr>
      </w:pPr>
      <w:r>
        <w:rPr>
          <w:rFonts w:cstheme="minorBidi"/>
        </w:rPr>
        <w:t>(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бланке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Управления</w:t>
      </w:r>
      <w:r>
        <w:rPr>
          <w:rFonts w:cstheme="minorBidi"/>
        </w:rPr>
        <w:t xml:space="preserve">  /</w:t>
      </w:r>
      <w:r>
        <w:rPr>
          <w:rFonts w:cstheme="minorBidi"/>
        </w:rPr>
        <w:t>многофункционального</w:t>
      </w:r>
      <w:r>
        <w:rPr>
          <w:rFonts w:cstheme="minorBidi"/>
        </w:rPr>
        <w:t xml:space="preserve"> </w:t>
      </w:r>
      <w:r>
        <w:rPr>
          <w:rFonts w:cstheme="minorBidi"/>
        </w:rPr>
        <w:t>центра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государственных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му</w:t>
      </w:r>
      <w:r>
        <w:rPr>
          <w:rFonts w:cstheme="minorBidi"/>
        </w:rPr>
        <w:t>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Московской</w:t>
      </w:r>
      <w:r>
        <w:rPr>
          <w:rFonts w:cstheme="minorBidi"/>
        </w:rPr>
        <w:t xml:space="preserve"> </w:t>
      </w:r>
      <w:r>
        <w:rPr>
          <w:rFonts w:cstheme="minorBidi"/>
        </w:rPr>
        <w:t>области</w:t>
      </w:r>
      <w:r>
        <w:rPr>
          <w:rFonts w:cstheme="minorBidi"/>
        </w:rPr>
        <w:t>)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theme="minorBidi"/>
        </w:rPr>
      </w:pPr>
      <w:r>
        <w:rPr>
          <w:rFonts w:cstheme="minorBidi"/>
        </w:rPr>
        <w:t>РЕШЕНИЕ</w:t>
      </w:r>
    </w:p>
    <w:p w:rsidR="00000000" w:rsidRDefault="00EA64FD">
      <w:pPr>
        <w:widowControl w:val="0"/>
        <w:jc w:val="center"/>
        <w:rPr>
          <w:rFonts w:cstheme="minorBidi"/>
        </w:rPr>
      </w:pPr>
      <w:r>
        <w:rPr>
          <w:rFonts w:cstheme="minorBidi"/>
        </w:rPr>
        <w:t>об</w:t>
      </w:r>
      <w:r>
        <w:rPr>
          <w:rFonts w:cstheme="minorBidi"/>
        </w:rPr>
        <w:t xml:space="preserve"> </w:t>
      </w:r>
      <w:r>
        <w:rPr>
          <w:rFonts w:cstheme="minorBidi"/>
        </w:rPr>
        <w:t>отказе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регистрации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необходимых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«Организация</w:t>
      </w:r>
      <w:r>
        <w:rPr>
          <w:rFonts w:cstheme="minorBidi"/>
        </w:rPr>
        <w:t xml:space="preserve"> </w:t>
      </w:r>
      <w:r>
        <w:rPr>
          <w:rFonts w:cstheme="minorBidi"/>
        </w:rPr>
        <w:t>отдыха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каникулярное</w:t>
      </w:r>
      <w:r>
        <w:rPr>
          <w:rFonts w:cstheme="minorBidi"/>
        </w:rPr>
        <w:t xml:space="preserve"> </w:t>
      </w:r>
      <w:r>
        <w:rPr>
          <w:rFonts w:cstheme="minorBidi"/>
        </w:rPr>
        <w:t>время»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theme="minorBidi"/>
        </w:rPr>
      </w:pPr>
    </w:p>
    <w:p w:rsidR="00000000" w:rsidRDefault="00EA64FD">
      <w:pPr>
        <w:widowControl w:val="0"/>
        <w:ind w:left="142"/>
        <w:jc w:val="center"/>
        <w:rPr>
          <w:rFonts w:cstheme="minorBidi"/>
        </w:rPr>
      </w:pPr>
      <w:r>
        <w:rPr>
          <w:rFonts w:cstheme="minorBidi"/>
        </w:rPr>
        <w:t>Уважаемый</w:t>
      </w:r>
      <w:r>
        <w:rPr>
          <w:rFonts w:cstheme="minorBidi"/>
        </w:rPr>
        <w:t>(</w:t>
      </w:r>
      <w:r>
        <w:rPr>
          <w:rFonts w:cstheme="minorBidi"/>
        </w:rPr>
        <w:t>ая</w:t>
      </w:r>
      <w:r>
        <w:rPr>
          <w:rFonts w:cstheme="minorBidi"/>
        </w:rPr>
        <w:t>) ________________________________________________________________</w:t>
      </w:r>
    </w:p>
    <w:p w:rsidR="00000000" w:rsidRDefault="00EA64FD">
      <w:pPr>
        <w:widowControl w:val="0"/>
        <w:ind w:left="142"/>
        <w:jc w:val="center"/>
        <w:rPr>
          <w:rFonts w:cstheme="minorBidi"/>
        </w:rPr>
      </w:pPr>
      <w:r>
        <w:rPr>
          <w:rFonts w:cstheme="minorBidi"/>
        </w:rPr>
        <w:t>фамилия</w:t>
      </w:r>
      <w:r>
        <w:rPr>
          <w:rFonts w:cstheme="minorBidi"/>
        </w:rPr>
        <w:t xml:space="preserve">, </w:t>
      </w:r>
      <w:r>
        <w:rPr>
          <w:rFonts w:cstheme="minorBidi"/>
        </w:rPr>
        <w:t>имя</w:t>
      </w:r>
      <w:r>
        <w:rPr>
          <w:rFonts w:cstheme="minorBidi"/>
        </w:rPr>
        <w:t xml:space="preserve">, </w:t>
      </w:r>
      <w:r>
        <w:rPr>
          <w:rFonts w:cstheme="minorBidi"/>
        </w:rPr>
        <w:t>отчество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предоставлению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«Организация</w:t>
      </w:r>
      <w:r>
        <w:rPr>
          <w:rFonts w:cstheme="minorBidi"/>
        </w:rPr>
        <w:t xml:space="preserve"> </w:t>
      </w:r>
      <w:r>
        <w:rPr>
          <w:rFonts w:cstheme="minorBidi"/>
        </w:rPr>
        <w:t>отдыха</w:t>
      </w:r>
      <w:r>
        <w:rPr>
          <w:rFonts w:cstheme="minorBidi"/>
        </w:rPr>
        <w:t xml:space="preserve"> </w:t>
      </w:r>
      <w:r>
        <w:rPr>
          <w:rFonts w:cstheme="minorBidi"/>
        </w:rPr>
        <w:t>детей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каникулярное</w:t>
      </w:r>
      <w:r>
        <w:rPr>
          <w:rFonts w:cstheme="minorBidi"/>
        </w:rPr>
        <w:t xml:space="preserve"> </w:t>
      </w:r>
      <w:r>
        <w:rPr>
          <w:rFonts w:cstheme="minorBidi"/>
        </w:rPr>
        <w:t>время»</w:t>
      </w:r>
      <w:r>
        <w:rPr>
          <w:rFonts w:cstheme="minorBidi"/>
        </w:rPr>
        <w:t xml:space="preserve"> </w:t>
      </w:r>
      <w:r>
        <w:rPr>
          <w:rFonts w:cstheme="minorBidi"/>
        </w:rPr>
        <w:t>Вам</w:t>
      </w:r>
      <w:r>
        <w:rPr>
          <w:rFonts w:cstheme="minorBidi"/>
        </w:rPr>
        <w:t xml:space="preserve"> </w:t>
      </w:r>
      <w:r>
        <w:rPr>
          <w:rFonts w:cstheme="minorBidi"/>
        </w:rPr>
        <w:t>отказано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приеме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регистра</w:t>
      </w:r>
      <w:r>
        <w:rPr>
          <w:rFonts w:cstheme="minorBidi"/>
        </w:rPr>
        <w:t>ции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необходимых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следующим</w:t>
      </w:r>
      <w:r>
        <w:rPr>
          <w:rFonts w:cstheme="minorBidi"/>
        </w:rPr>
        <w:t xml:space="preserve"> </w:t>
      </w:r>
      <w:r>
        <w:rPr>
          <w:rFonts w:cstheme="minorBidi"/>
        </w:rPr>
        <w:t>основаниям</w:t>
      </w:r>
      <w:r>
        <w:rPr>
          <w:rFonts w:cstheme="minorBidi"/>
        </w:rPr>
        <w:t xml:space="preserve"> (</w:t>
      </w:r>
      <w:r>
        <w:rPr>
          <w:rFonts w:cstheme="minorBidi"/>
        </w:rPr>
        <w:t>нужное</w:t>
      </w:r>
      <w:r>
        <w:rPr>
          <w:rFonts w:cstheme="minorBidi"/>
        </w:rPr>
        <w:t xml:space="preserve"> </w:t>
      </w:r>
      <w:r>
        <w:rPr>
          <w:rFonts w:cstheme="minorBidi"/>
        </w:rPr>
        <w:t>отметить</w:t>
      </w:r>
      <w:r>
        <w:rPr>
          <w:rFonts w:cstheme="minorBidi"/>
        </w:rPr>
        <w:t>):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6174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1. </w:t>
      </w:r>
      <w:r>
        <w:rPr>
          <w:rFonts w:cstheme="minorBidi"/>
        </w:rPr>
        <w:t>Обращение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предоставляемой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Управлением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174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2.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</w:t>
      </w:r>
      <w:r>
        <w:rPr>
          <w:rFonts w:cstheme="minorBidi"/>
        </w:rPr>
        <w:t>подано</w:t>
      </w:r>
      <w:r>
        <w:rPr>
          <w:rFonts w:cstheme="minorBidi"/>
        </w:rPr>
        <w:t xml:space="preserve"> </w:t>
      </w:r>
      <w:r>
        <w:rPr>
          <w:rFonts w:cstheme="minorBidi"/>
        </w:rPr>
        <w:t>лицом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имеющим</w:t>
      </w:r>
      <w:r>
        <w:rPr>
          <w:rFonts w:cstheme="minorBidi"/>
        </w:rPr>
        <w:t xml:space="preserve"> </w:t>
      </w:r>
      <w:r>
        <w:rPr>
          <w:rFonts w:cstheme="minorBidi"/>
        </w:rPr>
        <w:t>полномочий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</w:t>
      </w:r>
      <w:r>
        <w:rPr>
          <w:rFonts w:cstheme="minorBidi"/>
        </w:rPr>
        <w:t>ять</w:t>
      </w:r>
      <w:r>
        <w:rPr>
          <w:rFonts w:cstheme="minorBidi"/>
        </w:rPr>
        <w:t xml:space="preserve"> </w:t>
      </w:r>
      <w:r>
        <w:rPr>
          <w:rFonts w:cstheme="minorBidi"/>
        </w:rPr>
        <w:t>интересы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пунктом</w:t>
      </w:r>
      <w:r>
        <w:rPr>
          <w:rFonts w:cstheme="minorBidi"/>
        </w:rPr>
        <w:t xml:space="preserve"> 2.3 </w:t>
      </w:r>
      <w:r>
        <w:rPr>
          <w:rFonts w:cstheme="minorBidi"/>
        </w:rPr>
        <w:t>настоящего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174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3. </w:t>
      </w:r>
      <w:r>
        <w:rPr>
          <w:rFonts w:cstheme="minorBidi"/>
        </w:rPr>
        <w:t>Обращение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без</w:t>
      </w:r>
      <w:r>
        <w:rPr>
          <w:rFonts w:cstheme="minorBidi"/>
        </w:rPr>
        <w:t xml:space="preserve"> </w:t>
      </w:r>
      <w:r>
        <w:rPr>
          <w:rFonts w:cstheme="minorBidi"/>
        </w:rPr>
        <w:t>предъявления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</w:t>
      </w:r>
      <w:r>
        <w:rPr>
          <w:rFonts w:cstheme="minorBidi"/>
        </w:rPr>
        <w:t xml:space="preserve">, </w:t>
      </w:r>
      <w:r>
        <w:rPr>
          <w:rFonts w:cstheme="minorBidi"/>
        </w:rPr>
        <w:t>позволяющего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установить</w:t>
      </w:r>
      <w:r>
        <w:rPr>
          <w:rFonts w:cstheme="minorBidi"/>
        </w:rPr>
        <w:t xml:space="preserve"> </w:t>
      </w:r>
      <w:r>
        <w:rPr>
          <w:rFonts w:cstheme="minorBidi"/>
        </w:rPr>
        <w:t>личность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>).</w:t>
      </w:r>
    </w:p>
    <w:p w:rsidR="00000000" w:rsidRDefault="00EA64FD">
      <w:pPr>
        <w:widowControl w:val="0"/>
        <w:tabs>
          <w:tab w:val="left" w:pos="6174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4. </w:t>
      </w:r>
      <w:r>
        <w:rPr>
          <w:rFonts w:cstheme="minorBidi"/>
        </w:rPr>
        <w:t>Документ</w:t>
      </w:r>
      <w:r>
        <w:rPr>
          <w:rFonts w:cstheme="minorBidi"/>
        </w:rPr>
        <w:t>ы</w:t>
      </w:r>
      <w:r>
        <w:rPr>
          <w:rFonts w:cstheme="minorBidi"/>
        </w:rPr>
        <w:t xml:space="preserve"> </w:t>
      </w:r>
      <w:r>
        <w:rPr>
          <w:rFonts w:cstheme="minorBidi"/>
        </w:rPr>
        <w:t>содержат</w:t>
      </w:r>
      <w:r>
        <w:rPr>
          <w:rFonts w:cstheme="minorBidi"/>
        </w:rPr>
        <w:t xml:space="preserve"> </w:t>
      </w:r>
      <w:r>
        <w:rPr>
          <w:rFonts w:cstheme="minorBidi"/>
        </w:rPr>
        <w:t>подчистки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исправления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текста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174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5.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 </w:t>
      </w:r>
      <w:r>
        <w:rPr>
          <w:rFonts w:cstheme="minorBidi"/>
        </w:rPr>
        <w:t>имеют</w:t>
      </w:r>
      <w:r>
        <w:rPr>
          <w:rFonts w:cstheme="minorBidi"/>
        </w:rPr>
        <w:t xml:space="preserve"> </w:t>
      </w:r>
      <w:r>
        <w:rPr>
          <w:rFonts w:cstheme="minorBidi"/>
        </w:rPr>
        <w:t>исправления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заверенные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установленном</w:t>
      </w:r>
      <w:r>
        <w:rPr>
          <w:rFonts w:cstheme="minorBidi"/>
        </w:rPr>
        <w:t xml:space="preserve"> </w:t>
      </w:r>
      <w:r>
        <w:rPr>
          <w:rFonts w:cstheme="minorBidi"/>
        </w:rPr>
        <w:t>законодательством</w:t>
      </w:r>
      <w:r>
        <w:rPr>
          <w:rFonts w:cstheme="minorBidi"/>
        </w:rPr>
        <w:t xml:space="preserve"> </w:t>
      </w:r>
      <w:r>
        <w:rPr>
          <w:rFonts w:cstheme="minorBidi"/>
        </w:rPr>
        <w:t>Российской</w:t>
      </w:r>
      <w:r>
        <w:rPr>
          <w:rFonts w:cstheme="minorBidi"/>
        </w:rPr>
        <w:t xml:space="preserve"> </w:t>
      </w:r>
      <w:r>
        <w:rPr>
          <w:rFonts w:cstheme="minorBidi"/>
        </w:rPr>
        <w:t>Федерации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174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6.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 </w:t>
      </w:r>
      <w:r>
        <w:rPr>
          <w:rFonts w:cstheme="minorBidi"/>
        </w:rPr>
        <w:t>содержат</w:t>
      </w:r>
      <w:r>
        <w:rPr>
          <w:rFonts w:cstheme="minorBidi"/>
        </w:rPr>
        <w:t xml:space="preserve"> </w:t>
      </w:r>
      <w:r>
        <w:rPr>
          <w:rFonts w:cstheme="minorBidi"/>
        </w:rPr>
        <w:t>повреждения</w:t>
      </w:r>
      <w:r>
        <w:rPr>
          <w:rFonts w:cstheme="minorBidi"/>
        </w:rPr>
        <w:t xml:space="preserve">, </w:t>
      </w:r>
      <w:r>
        <w:rPr>
          <w:rFonts w:cstheme="minorBidi"/>
        </w:rPr>
        <w:t>наличие</w:t>
      </w:r>
      <w:r>
        <w:rPr>
          <w:rFonts w:cstheme="minorBidi"/>
        </w:rPr>
        <w:t xml:space="preserve"> </w:t>
      </w:r>
      <w:r>
        <w:rPr>
          <w:rFonts w:cstheme="minorBidi"/>
        </w:rPr>
        <w:t>которых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позволяет</w:t>
      </w:r>
      <w:r>
        <w:rPr>
          <w:rFonts w:cstheme="minorBidi"/>
        </w:rPr>
        <w:t xml:space="preserve"> </w:t>
      </w:r>
      <w:r>
        <w:rPr>
          <w:rFonts w:cstheme="minorBidi"/>
        </w:rPr>
        <w:t>однозначно</w:t>
      </w:r>
      <w:r>
        <w:rPr>
          <w:rFonts w:cstheme="minorBidi"/>
        </w:rPr>
        <w:t xml:space="preserve"> </w:t>
      </w:r>
      <w:r>
        <w:rPr>
          <w:rFonts w:cstheme="minorBidi"/>
        </w:rPr>
        <w:t>истолковать</w:t>
      </w:r>
      <w:r>
        <w:rPr>
          <w:rFonts w:cstheme="minorBidi"/>
        </w:rPr>
        <w:t xml:space="preserve">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содержание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174"/>
        </w:tabs>
        <w:ind w:left="1440"/>
        <w:jc w:val="both"/>
        <w:rPr>
          <w:rFonts w:cstheme="minorBidi"/>
        </w:rPr>
      </w:pPr>
      <w:r>
        <w:rPr>
          <w:rFonts w:cstheme="minorBidi"/>
        </w:rPr>
        <w:t>7</w:t>
      </w:r>
      <w:r>
        <w:rPr>
          <w:rFonts w:cstheme="minorBidi"/>
        </w:rPr>
        <w:t xml:space="preserve">. </w:t>
      </w:r>
      <w:r>
        <w:rPr>
          <w:rFonts w:cstheme="minorBidi"/>
        </w:rPr>
        <w:t>Документы</w:t>
      </w:r>
      <w:r>
        <w:rPr>
          <w:rFonts w:cstheme="minorBidi"/>
        </w:rPr>
        <w:t xml:space="preserve"> </w:t>
      </w:r>
      <w:r>
        <w:rPr>
          <w:rFonts w:cstheme="minorBidi"/>
        </w:rPr>
        <w:t>утратили</w:t>
      </w:r>
      <w:r>
        <w:rPr>
          <w:rFonts w:cstheme="minorBidi"/>
        </w:rPr>
        <w:t xml:space="preserve"> </w:t>
      </w:r>
      <w:r>
        <w:rPr>
          <w:rFonts w:cstheme="minorBidi"/>
        </w:rPr>
        <w:t>силу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174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8. </w:t>
      </w:r>
      <w:r>
        <w:rPr>
          <w:rFonts w:cstheme="minorBidi"/>
        </w:rPr>
        <w:t>Некорректное</w:t>
      </w:r>
      <w:r>
        <w:rPr>
          <w:rFonts w:cstheme="minorBidi"/>
        </w:rPr>
        <w:t xml:space="preserve"> </w:t>
      </w:r>
      <w:r>
        <w:rPr>
          <w:rFonts w:cstheme="minorBidi"/>
        </w:rPr>
        <w:t>заполнение</w:t>
      </w:r>
      <w:r>
        <w:rPr>
          <w:rFonts w:cstheme="minorBidi"/>
        </w:rPr>
        <w:t xml:space="preserve"> </w:t>
      </w:r>
      <w:r>
        <w:rPr>
          <w:rFonts w:cstheme="minorBidi"/>
        </w:rPr>
        <w:t>обязательных</w:t>
      </w:r>
      <w:r>
        <w:rPr>
          <w:rFonts w:cstheme="minorBidi"/>
        </w:rPr>
        <w:t xml:space="preserve"> </w:t>
      </w:r>
      <w:r>
        <w:rPr>
          <w:rFonts w:cstheme="minorBidi"/>
        </w:rPr>
        <w:t>полей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174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9. </w:t>
      </w:r>
      <w:r>
        <w:rPr>
          <w:rFonts w:cstheme="minorBidi"/>
        </w:rPr>
        <w:t>Качество</w:t>
      </w:r>
      <w:r>
        <w:rPr>
          <w:rFonts w:cstheme="minorBidi"/>
        </w:rPr>
        <w:t xml:space="preserve"> </w:t>
      </w:r>
      <w:r>
        <w:rPr>
          <w:rFonts w:cstheme="minorBidi"/>
        </w:rPr>
        <w:t>представленных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позволяет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полном</w:t>
      </w:r>
      <w:r>
        <w:rPr>
          <w:rFonts w:cstheme="minorBidi"/>
        </w:rPr>
        <w:t xml:space="preserve"> </w:t>
      </w:r>
      <w:r>
        <w:rPr>
          <w:rFonts w:cstheme="minorBidi"/>
        </w:rPr>
        <w:t>объеме</w:t>
      </w:r>
      <w:r>
        <w:rPr>
          <w:rFonts w:cstheme="minorBidi"/>
        </w:rPr>
        <w:t xml:space="preserve"> </w:t>
      </w:r>
      <w:r>
        <w:rPr>
          <w:rFonts w:cstheme="minorBidi"/>
        </w:rPr>
        <w:t>прочитать</w:t>
      </w:r>
      <w:r>
        <w:rPr>
          <w:rFonts w:cstheme="minorBidi"/>
        </w:rPr>
        <w:t xml:space="preserve"> </w:t>
      </w:r>
      <w:r>
        <w:rPr>
          <w:rFonts w:cstheme="minorBidi"/>
        </w:rPr>
        <w:t>сведения</w:t>
      </w:r>
      <w:r>
        <w:rPr>
          <w:rFonts w:cstheme="minorBidi"/>
        </w:rPr>
        <w:t xml:space="preserve">, </w:t>
      </w:r>
      <w:r>
        <w:rPr>
          <w:rFonts w:cstheme="minorBidi"/>
        </w:rPr>
        <w:t>содержащиеся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документах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174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10. </w:t>
      </w:r>
      <w:r>
        <w:rPr>
          <w:rFonts w:cstheme="minorBidi"/>
        </w:rPr>
        <w:t>Некорректное</w:t>
      </w:r>
      <w:r>
        <w:rPr>
          <w:rFonts w:cstheme="minorBidi"/>
        </w:rPr>
        <w:t xml:space="preserve"> </w:t>
      </w:r>
      <w:r>
        <w:rPr>
          <w:rFonts w:cstheme="minorBidi"/>
        </w:rPr>
        <w:t>заполнение</w:t>
      </w:r>
      <w:r>
        <w:rPr>
          <w:rFonts w:cstheme="minorBidi"/>
        </w:rPr>
        <w:t xml:space="preserve"> </w:t>
      </w:r>
      <w:r>
        <w:rPr>
          <w:rFonts w:cstheme="minorBidi"/>
        </w:rPr>
        <w:t>обязательных</w:t>
      </w:r>
      <w:r>
        <w:rPr>
          <w:rFonts w:cstheme="minorBidi"/>
        </w:rPr>
        <w:t xml:space="preserve"> </w:t>
      </w:r>
      <w:r>
        <w:rPr>
          <w:rFonts w:cstheme="minorBidi"/>
        </w:rPr>
        <w:t>полей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>нтерактивного</w:t>
      </w:r>
      <w:r>
        <w:rPr>
          <w:rFonts w:cstheme="minorBidi"/>
        </w:rPr>
        <w:t xml:space="preserve"> </w:t>
      </w:r>
      <w:r>
        <w:rPr>
          <w:rFonts w:cstheme="minorBidi"/>
        </w:rPr>
        <w:lastRenderedPageBreak/>
        <w:t>запроса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 xml:space="preserve"> (</w:t>
      </w:r>
      <w:r>
        <w:rPr>
          <w:rFonts w:cstheme="minorBidi"/>
        </w:rPr>
        <w:t>отсутствие</w:t>
      </w:r>
      <w:r>
        <w:rPr>
          <w:rFonts w:cstheme="minorBidi"/>
        </w:rPr>
        <w:t xml:space="preserve"> </w:t>
      </w:r>
      <w:r>
        <w:rPr>
          <w:rFonts w:cstheme="minorBidi"/>
        </w:rPr>
        <w:t>заполнения</w:t>
      </w:r>
      <w:r>
        <w:rPr>
          <w:rFonts w:cstheme="minorBidi"/>
        </w:rPr>
        <w:t xml:space="preserve">, </w:t>
      </w:r>
      <w:r>
        <w:rPr>
          <w:rFonts w:cstheme="minorBidi"/>
        </w:rPr>
        <w:t>недостоверное</w:t>
      </w:r>
      <w:r>
        <w:rPr>
          <w:rFonts w:cstheme="minorBidi"/>
        </w:rPr>
        <w:t xml:space="preserve">, </w:t>
      </w:r>
      <w:r>
        <w:rPr>
          <w:rFonts w:cstheme="minorBidi"/>
        </w:rPr>
        <w:t>неполное</w:t>
      </w:r>
      <w:r>
        <w:rPr>
          <w:rFonts w:cstheme="minorBidi"/>
        </w:rPr>
        <w:t xml:space="preserve">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неправильное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соответствующее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требованиям</w:t>
      </w:r>
      <w:r>
        <w:rPr>
          <w:rFonts w:cstheme="minorBidi"/>
        </w:rPr>
        <w:t xml:space="preserve">, </w:t>
      </w:r>
      <w:r>
        <w:rPr>
          <w:rFonts w:cstheme="minorBidi"/>
        </w:rPr>
        <w:t>установленным</w:t>
      </w:r>
      <w:r>
        <w:rPr>
          <w:rFonts w:cstheme="minorBidi"/>
        </w:rPr>
        <w:t xml:space="preserve"> </w:t>
      </w:r>
      <w:r>
        <w:rPr>
          <w:rFonts w:cstheme="minorBidi"/>
        </w:rPr>
        <w:t>настоящим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Административным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регламентом</w:t>
      </w:r>
      <w:r>
        <w:rPr>
          <w:rFonts w:cstheme="minorBidi"/>
        </w:rPr>
        <w:t>).</w:t>
      </w:r>
    </w:p>
    <w:p w:rsidR="00000000" w:rsidRDefault="00EA64FD">
      <w:pPr>
        <w:widowControl w:val="0"/>
        <w:tabs>
          <w:tab w:val="left" w:pos="6174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11. </w:t>
      </w:r>
      <w:r>
        <w:rPr>
          <w:rFonts w:cstheme="minorBidi"/>
        </w:rPr>
        <w:t>Представление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электронных</w:t>
      </w:r>
      <w:r>
        <w:rPr>
          <w:rFonts w:cstheme="minorBidi"/>
        </w:rPr>
        <w:t xml:space="preserve"> </w:t>
      </w:r>
      <w:r>
        <w:rPr>
          <w:rFonts w:cstheme="minorBidi"/>
        </w:rPr>
        <w:t>копий</w:t>
      </w:r>
      <w:r>
        <w:rPr>
          <w:rFonts w:cstheme="minorBidi"/>
        </w:rPr>
        <w:t xml:space="preserve"> (</w:t>
      </w:r>
      <w:r>
        <w:rPr>
          <w:rFonts w:cstheme="minorBidi"/>
        </w:rPr>
        <w:t>электронных</w:t>
      </w:r>
      <w:r>
        <w:rPr>
          <w:rFonts w:cstheme="minorBidi"/>
        </w:rPr>
        <w:t xml:space="preserve"> </w:t>
      </w:r>
      <w:r>
        <w:rPr>
          <w:rFonts w:cstheme="minorBidi"/>
        </w:rPr>
        <w:t>образов</w:t>
      </w:r>
      <w:r>
        <w:rPr>
          <w:rFonts w:cstheme="minorBidi"/>
        </w:rPr>
        <w:t xml:space="preserve">)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не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>зволяющих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полном</w:t>
      </w:r>
      <w:r>
        <w:rPr>
          <w:rFonts w:cstheme="minorBidi"/>
        </w:rPr>
        <w:t xml:space="preserve"> </w:t>
      </w:r>
      <w:r>
        <w:rPr>
          <w:rFonts w:cstheme="minorBidi"/>
        </w:rPr>
        <w:t>объеме</w:t>
      </w:r>
      <w:r>
        <w:rPr>
          <w:rFonts w:cstheme="minorBidi"/>
        </w:rPr>
        <w:t xml:space="preserve"> </w:t>
      </w:r>
      <w:r>
        <w:rPr>
          <w:rFonts w:cstheme="minorBidi"/>
        </w:rPr>
        <w:t>прочитать</w:t>
      </w:r>
      <w:r>
        <w:rPr>
          <w:rFonts w:cstheme="minorBidi"/>
        </w:rPr>
        <w:t xml:space="preserve"> </w:t>
      </w:r>
      <w:r>
        <w:rPr>
          <w:rFonts w:cstheme="minorBidi"/>
        </w:rPr>
        <w:t>текст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>/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распознать</w:t>
      </w:r>
      <w:r>
        <w:rPr>
          <w:rFonts w:cstheme="minorBidi"/>
        </w:rPr>
        <w:t xml:space="preserve"> </w:t>
      </w:r>
      <w:r>
        <w:rPr>
          <w:rFonts w:cstheme="minorBidi"/>
        </w:rPr>
        <w:t>реквизиты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документа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tabs>
          <w:tab w:val="left" w:pos="993"/>
        </w:tabs>
        <w:ind w:firstLine="709"/>
        <w:jc w:val="both"/>
        <w:rPr>
          <w:rFonts w:cstheme="minorBidi"/>
        </w:rPr>
      </w:pPr>
      <w:r>
        <w:rPr>
          <w:rFonts w:cstheme="minorBidi"/>
        </w:rPr>
        <w:t>Разъяснения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положительного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предоставлению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услуге</w:t>
      </w:r>
      <w:r>
        <w:rPr>
          <w:rFonts w:cstheme="minorBidi"/>
        </w:rPr>
        <w:t xml:space="preserve"> (</w:t>
      </w:r>
      <w:r>
        <w:rPr>
          <w:rFonts w:cstheme="minorBidi"/>
        </w:rPr>
        <w:t>указываются</w:t>
      </w:r>
      <w:r>
        <w:rPr>
          <w:rFonts w:cstheme="minorBidi"/>
        </w:rPr>
        <w:t xml:space="preserve"> </w:t>
      </w:r>
      <w:r>
        <w:rPr>
          <w:rFonts w:cstheme="minorBidi"/>
        </w:rPr>
        <w:t>конкретные</w:t>
      </w:r>
      <w:r>
        <w:rPr>
          <w:rFonts w:cstheme="minorBidi"/>
        </w:rPr>
        <w:t xml:space="preserve"> </w:t>
      </w:r>
      <w:r>
        <w:rPr>
          <w:rFonts w:cstheme="minorBidi"/>
        </w:rPr>
        <w:t>рекомендации</w:t>
      </w:r>
      <w:r>
        <w:rPr>
          <w:rFonts w:cstheme="minorBidi"/>
        </w:rPr>
        <w:t>) ________________</w:t>
      </w:r>
      <w:r>
        <w:rPr>
          <w:rFonts w:cstheme="minorBidi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theme="minorBidi"/>
        </w:rPr>
      </w:pPr>
      <w:r>
        <w:rPr>
          <w:rFonts w:cstheme="minorBidi"/>
          <w:sz w:val="18"/>
        </w:rPr>
        <w:t>(</w:t>
      </w:r>
      <w:r>
        <w:rPr>
          <w:rFonts w:cstheme="minorBidi"/>
          <w:sz w:val="18"/>
        </w:rPr>
        <w:t>должность</w:t>
      </w:r>
      <w:r>
        <w:rPr>
          <w:rFonts w:cstheme="minorBidi"/>
          <w:sz w:val="18"/>
        </w:rPr>
        <w:t xml:space="preserve"> </w:t>
      </w:r>
      <w:r>
        <w:rPr>
          <w:rFonts w:cstheme="minorBidi"/>
          <w:sz w:val="18"/>
        </w:rPr>
        <w:t>уполномоченного</w:t>
      </w:r>
      <w:r>
        <w:rPr>
          <w:rFonts w:cstheme="minorBidi"/>
          <w:sz w:val="18"/>
        </w:rPr>
        <w:t xml:space="preserve"> </w:t>
      </w:r>
      <w:r>
        <w:rPr>
          <w:rFonts w:cstheme="minorBidi"/>
          <w:sz w:val="18"/>
        </w:rPr>
        <w:t>спец</w:t>
      </w:r>
      <w:r>
        <w:rPr>
          <w:rFonts w:cstheme="minorBidi"/>
          <w:sz w:val="18"/>
        </w:rPr>
        <w:t>иалиста</w:t>
      </w:r>
      <w:r>
        <w:rPr>
          <w:rFonts w:cstheme="minorBidi"/>
          <w:sz w:val="18"/>
        </w:rPr>
        <w:t xml:space="preserve"> </w:t>
      </w:r>
      <w:r>
        <w:rPr>
          <w:rFonts w:cstheme="minorBidi"/>
          <w:sz w:val="18"/>
        </w:rPr>
        <w:t>МФЦ</w:t>
      </w:r>
      <w:r>
        <w:rPr>
          <w:rFonts w:cstheme="minorBidi"/>
          <w:sz w:val="18"/>
        </w:rPr>
        <w:t xml:space="preserve">/ </w:t>
      </w:r>
      <w:r>
        <w:rPr>
          <w:rFonts w:cstheme="minorBidi"/>
          <w:sz w:val="18"/>
        </w:rPr>
        <w:t>уполномоченного</w:t>
      </w:r>
      <w:r>
        <w:rPr>
          <w:rFonts w:cstheme="minorBidi"/>
          <w:sz w:val="18"/>
        </w:rPr>
        <w:t xml:space="preserve"> </w:t>
      </w:r>
      <w:r>
        <w:rPr>
          <w:rFonts w:cstheme="minorBidi"/>
          <w:sz w:val="18"/>
        </w:rPr>
        <w:t>должностного</w:t>
      </w:r>
      <w:r>
        <w:rPr>
          <w:rFonts w:cstheme="minorBidi"/>
          <w:sz w:val="18"/>
        </w:rPr>
        <w:t xml:space="preserve"> </w:t>
      </w:r>
      <w:r>
        <w:rPr>
          <w:rFonts w:cstheme="minorBidi"/>
          <w:sz w:val="18"/>
        </w:rPr>
        <w:t>лица</w:t>
      </w:r>
      <w:r>
        <w:rPr>
          <w:rFonts w:cstheme="minorBidi"/>
          <w:sz w:val="18"/>
        </w:rPr>
        <w:t xml:space="preserve"> </w:t>
      </w:r>
      <w:r>
        <w:rPr>
          <w:rFonts w:cstheme="minorBidi"/>
          <w:sz w:val="18"/>
        </w:rPr>
        <w:t>Управления</w:t>
      </w:r>
      <w:r>
        <w:rPr>
          <w:rFonts w:cstheme="minorBidi"/>
          <w:sz w:val="18"/>
        </w:rPr>
        <w:t xml:space="preserve">, </w:t>
      </w:r>
      <w:r>
        <w:rPr>
          <w:rFonts w:cstheme="minorBidi"/>
          <w:sz w:val="18"/>
        </w:rPr>
        <w:t>Ф</w:t>
      </w:r>
      <w:r>
        <w:rPr>
          <w:rFonts w:cstheme="minorBidi"/>
          <w:sz w:val="18"/>
        </w:rPr>
        <w:t>.</w:t>
      </w:r>
      <w:r>
        <w:rPr>
          <w:rFonts w:cstheme="minorBidi"/>
          <w:sz w:val="18"/>
        </w:rPr>
        <w:t>И</w:t>
      </w:r>
      <w:r>
        <w:rPr>
          <w:rFonts w:cstheme="minorBidi"/>
          <w:sz w:val="18"/>
        </w:rPr>
        <w:t>.</w:t>
      </w:r>
      <w:r>
        <w:rPr>
          <w:rFonts w:cstheme="minorBidi"/>
          <w:sz w:val="18"/>
        </w:rPr>
        <w:t>О</w:t>
      </w:r>
      <w:r>
        <w:rPr>
          <w:rFonts w:cstheme="minorBidi"/>
          <w:sz w:val="18"/>
        </w:rPr>
        <w:t xml:space="preserve">., 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theme="minorBidi"/>
        </w:rPr>
      </w:pPr>
      <w:r>
        <w:rPr>
          <w:rFonts w:cstheme="minorBidi"/>
          <w:sz w:val="18"/>
        </w:rPr>
        <w:t>контактный</w:t>
      </w:r>
      <w:r>
        <w:rPr>
          <w:rFonts w:cstheme="minorBidi"/>
          <w:sz w:val="18"/>
        </w:rPr>
        <w:t xml:space="preserve"> </w:t>
      </w:r>
      <w:r>
        <w:rPr>
          <w:rFonts w:cstheme="minorBidi"/>
          <w:sz w:val="18"/>
        </w:rPr>
        <w:t>телефон</w:t>
      </w:r>
      <w:r>
        <w:rPr>
          <w:rFonts w:cstheme="minorBidi"/>
          <w:sz w:val="18"/>
        </w:rPr>
        <w:t>)</w:t>
      </w: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theme="minorBidi"/>
          <w:sz w:val="18"/>
        </w:rPr>
      </w:pP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theme="minorBidi"/>
          <w:sz w:val="18"/>
        </w:rPr>
      </w:pPr>
    </w:p>
    <w:p w:rsidR="00000000" w:rsidRDefault="00EA6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theme="minorBidi"/>
          <w:sz w:val="18"/>
        </w:rPr>
      </w:pPr>
    </w:p>
    <w:p w:rsidR="00000000" w:rsidRDefault="00EA64FD">
      <w:pPr>
        <w:widowControl w:val="0"/>
        <w:ind w:left="142"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 </w:t>
      </w:r>
      <w:r>
        <w:rPr>
          <w:rFonts w:cstheme="minorBidi"/>
        </w:rPr>
        <w:t>«</w:t>
      </w:r>
      <w:r>
        <w:rPr>
          <w:rFonts w:cstheme="minorBidi"/>
        </w:rPr>
        <w:t xml:space="preserve">       </w:t>
      </w:r>
      <w:r>
        <w:rPr>
          <w:rFonts w:cstheme="minorBidi"/>
        </w:rPr>
        <w:t>»</w:t>
      </w:r>
      <w:r>
        <w:rPr>
          <w:rFonts w:cstheme="minorBidi"/>
        </w:rPr>
        <w:t xml:space="preserve"> ____________20____</w:t>
      </w:r>
      <w:r>
        <w:rPr>
          <w:rFonts w:cstheme="minorBidi"/>
        </w:rPr>
        <w:t>г</w:t>
      </w:r>
      <w:r>
        <w:rPr>
          <w:rFonts w:cstheme="minorBidi"/>
        </w:rPr>
        <w:t>.         ___________________________________</w:t>
      </w:r>
    </w:p>
    <w:p w:rsidR="00000000" w:rsidRDefault="00EA64FD">
      <w:pPr>
        <w:widowControl w:val="0"/>
        <w:ind w:left="142" w:firstLine="709"/>
        <w:jc w:val="both"/>
        <w:rPr>
          <w:rFonts w:cstheme="minorBidi"/>
        </w:rPr>
      </w:pPr>
      <w:r>
        <w:rPr>
          <w:rFonts w:cstheme="minorBidi"/>
        </w:rPr>
        <w:t xml:space="preserve">                                                          (</w:t>
      </w:r>
      <w:r>
        <w:rPr>
          <w:rFonts w:cstheme="minorBidi"/>
        </w:rPr>
        <w:t>подпись</w:t>
      </w:r>
      <w:r>
        <w:rPr>
          <w:rFonts w:cstheme="minorBidi"/>
        </w:rPr>
        <w:t xml:space="preserve">) </w:t>
      </w:r>
    </w:p>
    <w:p w:rsidR="00000000" w:rsidRDefault="00EA64FD">
      <w:pPr>
        <w:spacing w:after="200" w:line="276" w:lineRule="auto"/>
        <w:rPr>
          <w:rFonts w:cstheme="minorBidi"/>
          <w:sz w:val="22"/>
        </w:rPr>
      </w:pPr>
    </w:p>
    <w:p w:rsidR="00000000" w:rsidRDefault="00EA64FD">
      <w:pPr>
        <w:spacing w:after="200" w:line="276" w:lineRule="auto"/>
        <w:rPr>
          <w:rFonts w:cstheme="minorBidi"/>
          <w:sz w:val="22"/>
        </w:rPr>
        <w:sectPr w:rsidR="00000000">
          <w:footerReference w:type="default" r:id="rId20"/>
          <w:pgSz w:w="12240" w:h="15840"/>
          <w:pgMar w:top="1440" w:right="795" w:bottom="1497" w:left="1800" w:header="720" w:footer="1440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4962" w:firstLine="141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11</w:t>
      </w:r>
    </w:p>
    <w:p w:rsidR="00000000" w:rsidRDefault="00EA64FD">
      <w:pPr>
        <w:widowControl w:val="0"/>
        <w:ind w:left="5103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ind w:firstLine="709"/>
        <w:jc w:val="center"/>
        <w:rPr>
          <w:rFonts w:cstheme="minorBidi"/>
        </w:rPr>
      </w:pPr>
    </w:p>
    <w:p w:rsidR="00000000" w:rsidRDefault="00EA64FD">
      <w:pPr>
        <w:widowControl w:val="0"/>
        <w:ind w:firstLine="709"/>
        <w:jc w:val="center"/>
        <w:rPr>
          <w:rFonts w:cstheme="minorBidi"/>
        </w:rPr>
      </w:pPr>
    </w:p>
    <w:p w:rsidR="00000000" w:rsidRDefault="00EA64FD">
      <w:pPr>
        <w:widowControl w:val="0"/>
        <w:ind w:firstLine="709"/>
        <w:jc w:val="center"/>
        <w:rPr>
          <w:rFonts w:cstheme="minorBidi"/>
        </w:rPr>
      </w:pPr>
    </w:p>
    <w:p w:rsidR="00000000" w:rsidRDefault="00EA64FD">
      <w:pPr>
        <w:widowControl w:val="0"/>
        <w:ind w:firstLine="709"/>
        <w:jc w:val="center"/>
        <w:rPr>
          <w:rFonts w:cstheme="minorBidi"/>
        </w:rPr>
      </w:pPr>
      <w:r>
        <w:rPr>
          <w:rFonts w:cstheme="minorBidi"/>
          <w:b/>
        </w:rPr>
        <w:t>Требования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помещениям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которых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предоставляется</w:t>
      </w:r>
      <w:r>
        <w:rPr>
          <w:rFonts w:cstheme="minorBidi"/>
          <w:b/>
        </w:rPr>
        <w:t xml:space="preserve"> </w:t>
      </w:r>
    </w:p>
    <w:p w:rsidR="00000000" w:rsidRDefault="00EA64FD">
      <w:pPr>
        <w:widowControl w:val="0"/>
        <w:ind w:firstLine="709"/>
        <w:jc w:val="center"/>
        <w:rPr>
          <w:rFonts w:cstheme="minorBidi"/>
        </w:rPr>
      </w:pPr>
      <w:r>
        <w:rPr>
          <w:rFonts w:cstheme="minorBidi"/>
          <w:b/>
        </w:rPr>
        <w:t>Муниципальная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услуга</w:t>
      </w:r>
    </w:p>
    <w:p w:rsidR="00000000" w:rsidRDefault="00EA64FD">
      <w:pPr>
        <w:widowControl w:val="0"/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tabs>
          <w:tab w:val="left" w:pos="6033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1. </w:t>
      </w:r>
      <w:r>
        <w:rPr>
          <w:rFonts w:cstheme="minorBidi"/>
        </w:rPr>
        <w:t>Помещения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которых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</w:t>
      </w:r>
      <w:r>
        <w:rPr>
          <w:rFonts w:cstheme="minorBidi"/>
        </w:rPr>
        <w:t>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Муниципальная</w:t>
      </w:r>
      <w:r>
        <w:rPr>
          <w:rFonts w:cstheme="minorBidi"/>
        </w:rPr>
        <w:t xml:space="preserve"> </w:t>
      </w:r>
      <w:r>
        <w:rPr>
          <w:rFonts w:cstheme="minorBidi"/>
        </w:rPr>
        <w:t>услуга</w:t>
      </w:r>
      <w:r>
        <w:rPr>
          <w:rFonts w:cstheme="minorBidi"/>
        </w:rPr>
        <w:t xml:space="preserve">, </w:t>
      </w:r>
      <w:r>
        <w:rPr>
          <w:rFonts w:cstheme="minorBidi"/>
        </w:rPr>
        <w:t>предпочтительно</w:t>
      </w:r>
      <w:r>
        <w:rPr>
          <w:rFonts w:cstheme="minorBidi"/>
        </w:rPr>
        <w:t xml:space="preserve"> </w:t>
      </w:r>
      <w:r>
        <w:rPr>
          <w:rFonts w:cstheme="minorBidi"/>
        </w:rPr>
        <w:t>размещаются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нижних</w:t>
      </w:r>
      <w:r>
        <w:rPr>
          <w:rFonts w:cstheme="minorBidi"/>
        </w:rPr>
        <w:t xml:space="preserve"> </w:t>
      </w:r>
      <w:r>
        <w:rPr>
          <w:rFonts w:cstheme="minorBidi"/>
        </w:rPr>
        <w:t>этажах</w:t>
      </w:r>
      <w:r>
        <w:rPr>
          <w:rFonts w:cstheme="minorBidi"/>
        </w:rPr>
        <w:t xml:space="preserve"> </w:t>
      </w:r>
      <w:r>
        <w:rPr>
          <w:rFonts w:cstheme="minorBidi"/>
        </w:rPr>
        <w:t>зданий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должны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соответствовать</w:t>
      </w:r>
      <w:r>
        <w:rPr>
          <w:rFonts w:cstheme="minorBidi"/>
        </w:rPr>
        <w:t xml:space="preserve"> </w:t>
      </w:r>
      <w:r>
        <w:rPr>
          <w:rFonts w:cstheme="minorBidi"/>
        </w:rPr>
        <w:t>санитарно</w:t>
      </w:r>
      <w:r>
        <w:rPr>
          <w:rFonts w:cstheme="minorBidi"/>
        </w:rPr>
        <w:t>-</w:t>
      </w:r>
      <w:r>
        <w:rPr>
          <w:rFonts w:cstheme="minorBidi"/>
        </w:rPr>
        <w:t>эпидемиологическим</w:t>
      </w:r>
      <w:r>
        <w:rPr>
          <w:rFonts w:cstheme="minorBidi"/>
        </w:rPr>
        <w:t xml:space="preserve"> </w:t>
      </w:r>
      <w:r>
        <w:rPr>
          <w:rFonts w:cstheme="minorBidi"/>
        </w:rPr>
        <w:t>правилам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нормативам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033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2. </w:t>
      </w:r>
      <w:r>
        <w:rPr>
          <w:rFonts w:cstheme="minorBidi"/>
        </w:rPr>
        <w:t>Входы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помещения</w:t>
      </w:r>
      <w:r>
        <w:rPr>
          <w:rFonts w:cstheme="minorBidi"/>
        </w:rPr>
        <w:t xml:space="preserve"> </w:t>
      </w:r>
      <w:r>
        <w:rPr>
          <w:rFonts w:cstheme="minorBidi"/>
        </w:rPr>
        <w:t>оборудуются</w:t>
      </w:r>
      <w:r>
        <w:rPr>
          <w:rFonts w:cstheme="minorBidi"/>
        </w:rPr>
        <w:t xml:space="preserve"> </w:t>
      </w:r>
      <w:r>
        <w:rPr>
          <w:rFonts w:cstheme="minorBidi"/>
        </w:rPr>
        <w:t>пандусами</w:t>
      </w:r>
      <w:r>
        <w:rPr>
          <w:rFonts w:cstheme="minorBidi"/>
        </w:rPr>
        <w:t xml:space="preserve">, </w:t>
      </w:r>
      <w:r>
        <w:rPr>
          <w:rFonts w:cstheme="minorBidi"/>
        </w:rPr>
        <w:t>расширенными</w:t>
      </w:r>
      <w:r>
        <w:rPr>
          <w:rFonts w:cstheme="minorBidi"/>
        </w:rPr>
        <w:t xml:space="preserve"> </w:t>
      </w:r>
      <w:r>
        <w:rPr>
          <w:rFonts w:cstheme="minorBidi"/>
        </w:rPr>
        <w:t>проходами</w:t>
      </w:r>
      <w:r>
        <w:rPr>
          <w:rFonts w:cstheme="minorBidi"/>
        </w:rPr>
        <w:t xml:space="preserve">, </w:t>
      </w:r>
      <w:r>
        <w:rPr>
          <w:rFonts w:cstheme="minorBidi"/>
        </w:rPr>
        <w:t>позволяющими</w:t>
      </w:r>
      <w:r>
        <w:rPr>
          <w:rFonts w:cstheme="minorBidi"/>
        </w:rPr>
        <w:t xml:space="preserve"> </w:t>
      </w:r>
      <w:r>
        <w:rPr>
          <w:rFonts w:cstheme="minorBidi"/>
        </w:rPr>
        <w:t>обеспечить</w:t>
      </w:r>
      <w:r>
        <w:rPr>
          <w:rFonts w:cstheme="minorBidi"/>
        </w:rPr>
        <w:t xml:space="preserve"> </w:t>
      </w:r>
      <w:r>
        <w:rPr>
          <w:rFonts w:cstheme="minorBidi"/>
        </w:rPr>
        <w:t>беспр</w:t>
      </w:r>
      <w:r>
        <w:rPr>
          <w:rFonts w:cstheme="minorBidi"/>
        </w:rPr>
        <w:t>епятственный</w:t>
      </w:r>
      <w:r>
        <w:rPr>
          <w:rFonts w:cstheme="minorBidi"/>
        </w:rPr>
        <w:t xml:space="preserve"> </w:t>
      </w:r>
      <w:r>
        <w:rPr>
          <w:rFonts w:cstheme="minorBidi"/>
        </w:rPr>
        <w:t>доступ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инвалидов</w:t>
      </w:r>
      <w:r>
        <w:rPr>
          <w:rFonts w:cstheme="minorBidi"/>
        </w:rPr>
        <w:t xml:space="preserve">, </w:t>
      </w:r>
      <w:r>
        <w:rPr>
          <w:rFonts w:cstheme="minorBidi"/>
        </w:rPr>
        <w:t>включая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инвалидов</w:t>
      </w:r>
      <w:r>
        <w:rPr>
          <w:rFonts w:cstheme="minorBidi"/>
        </w:rPr>
        <w:t xml:space="preserve">, </w:t>
      </w:r>
      <w:r>
        <w:rPr>
          <w:rFonts w:cstheme="minorBidi"/>
        </w:rPr>
        <w:t>использующих</w:t>
      </w:r>
      <w:r>
        <w:rPr>
          <w:rFonts w:cstheme="minorBidi"/>
        </w:rPr>
        <w:t xml:space="preserve"> </w:t>
      </w:r>
      <w:r>
        <w:rPr>
          <w:rFonts w:cstheme="minorBidi"/>
        </w:rPr>
        <w:t>кресла</w:t>
      </w:r>
      <w:r>
        <w:rPr>
          <w:rFonts w:cstheme="minorBidi"/>
        </w:rPr>
        <w:t>-</w:t>
      </w:r>
      <w:r>
        <w:rPr>
          <w:rFonts w:cstheme="minorBidi"/>
        </w:rPr>
        <w:t>коляски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033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3.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ином</w:t>
      </w:r>
      <w:r>
        <w:rPr>
          <w:rFonts w:cstheme="minorBidi"/>
        </w:rPr>
        <w:t xml:space="preserve"> </w:t>
      </w:r>
      <w:r>
        <w:rPr>
          <w:rFonts w:cstheme="minorBidi"/>
        </w:rPr>
        <w:t>размещении</w:t>
      </w:r>
      <w:r>
        <w:rPr>
          <w:rFonts w:cstheme="minorBidi"/>
        </w:rPr>
        <w:t xml:space="preserve"> </w:t>
      </w:r>
      <w:r>
        <w:rPr>
          <w:rFonts w:cstheme="minorBidi"/>
        </w:rPr>
        <w:t>помещений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высоте</w:t>
      </w:r>
      <w:r>
        <w:rPr>
          <w:rFonts w:cstheme="minorBidi"/>
        </w:rPr>
        <w:t xml:space="preserve">, </w:t>
      </w:r>
      <w:r>
        <w:rPr>
          <w:rFonts w:cstheme="minorBidi"/>
        </w:rPr>
        <w:t>должна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обеспечена</w:t>
      </w:r>
      <w:r>
        <w:rPr>
          <w:rFonts w:cstheme="minorBidi"/>
        </w:rPr>
        <w:t xml:space="preserve"> </w:t>
      </w:r>
      <w:r>
        <w:rPr>
          <w:rFonts w:cstheme="minorBidi"/>
        </w:rPr>
        <w:t>возможность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маломобильными</w:t>
      </w:r>
      <w:r>
        <w:rPr>
          <w:rFonts w:cstheme="minorBidi"/>
        </w:rPr>
        <w:t xml:space="preserve"> </w:t>
      </w:r>
      <w:r>
        <w:rPr>
          <w:rFonts w:cstheme="minorBidi"/>
        </w:rPr>
        <w:t>группами</w:t>
      </w:r>
      <w:r>
        <w:rPr>
          <w:rFonts w:cstheme="minorBidi"/>
        </w:rPr>
        <w:t xml:space="preserve"> </w:t>
      </w:r>
      <w:r>
        <w:rPr>
          <w:rFonts w:cstheme="minorBidi"/>
        </w:rPr>
        <w:t>населения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033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4. </w:t>
      </w:r>
      <w:r>
        <w:rPr>
          <w:rFonts w:cstheme="minorBidi"/>
        </w:rPr>
        <w:t>Вход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выход</w:t>
      </w:r>
      <w:r>
        <w:rPr>
          <w:rFonts w:cstheme="minorBidi"/>
        </w:rPr>
        <w:t xml:space="preserve"> </w:t>
      </w:r>
      <w:r>
        <w:rPr>
          <w:rFonts w:cstheme="minorBidi"/>
        </w:rPr>
        <w:t>из</w:t>
      </w:r>
      <w:r>
        <w:rPr>
          <w:rFonts w:cstheme="minorBidi"/>
        </w:rPr>
        <w:t xml:space="preserve"> </w:t>
      </w:r>
      <w:r>
        <w:rPr>
          <w:rFonts w:cstheme="minorBidi"/>
        </w:rPr>
        <w:t>помещений</w:t>
      </w:r>
      <w:r>
        <w:rPr>
          <w:rFonts w:cstheme="minorBidi"/>
        </w:rPr>
        <w:t xml:space="preserve"> </w:t>
      </w:r>
      <w:r>
        <w:rPr>
          <w:rFonts w:cstheme="minorBidi"/>
        </w:rPr>
        <w:t>оборудуются</w:t>
      </w:r>
      <w:r>
        <w:rPr>
          <w:rFonts w:cstheme="minorBidi"/>
        </w:rPr>
        <w:t xml:space="preserve"> </w:t>
      </w:r>
      <w:r>
        <w:rPr>
          <w:rFonts w:cstheme="minorBidi"/>
        </w:rPr>
        <w:t>указа</w:t>
      </w:r>
      <w:r>
        <w:rPr>
          <w:rFonts w:cstheme="minorBidi"/>
        </w:rPr>
        <w:t>телями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033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5. </w:t>
      </w:r>
      <w:r>
        <w:rPr>
          <w:rFonts w:cstheme="minorBidi"/>
        </w:rPr>
        <w:t>Места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информирования</w:t>
      </w:r>
      <w:r>
        <w:rPr>
          <w:rFonts w:cstheme="minorBidi"/>
        </w:rPr>
        <w:t xml:space="preserve">, </w:t>
      </w:r>
      <w:r>
        <w:rPr>
          <w:rFonts w:cstheme="minorBidi"/>
        </w:rPr>
        <w:t>предназначенные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ознакомления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информационными</w:t>
      </w:r>
      <w:r>
        <w:rPr>
          <w:rFonts w:cstheme="minorBidi"/>
        </w:rPr>
        <w:t xml:space="preserve"> </w:t>
      </w:r>
      <w:r>
        <w:rPr>
          <w:rFonts w:cstheme="minorBidi"/>
        </w:rPr>
        <w:t>материалами</w:t>
      </w:r>
      <w:r>
        <w:rPr>
          <w:rFonts w:cstheme="minorBidi"/>
        </w:rPr>
        <w:t xml:space="preserve">, </w:t>
      </w:r>
      <w:r>
        <w:rPr>
          <w:rFonts w:cstheme="minorBidi"/>
        </w:rPr>
        <w:t>оборудуются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информационными</w:t>
      </w:r>
      <w:r>
        <w:rPr>
          <w:rFonts w:cstheme="minorBidi"/>
        </w:rPr>
        <w:t xml:space="preserve"> </w:t>
      </w:r>
      <w:r>
        <w:rPr>
          <w:rFonts w:cstheme="minorBidi"/>
        </w:rPr>
        <w:t>стендами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033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6. </w:t>
      </w:r>
      <w:r>
        <w:rPr>
          <w:rFonts w:cstheme="minorBidi"/>
        </w:rPr>
        <w:t>Места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ожидания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подачу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получение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 </w:t>
      </w:r>
      <w:r>
        <w:rPr>
          <w:rFonts w:cstheme="minorBidi"/>
        </w:rPr>
        <w:t>оборудуются</w:t>
      </w:r>
      <w:r>
        <w:rPr>
          <w:rFonts w:cstheme="minorBidi"/>
        </w:rPr>
        <w:t xml:space="preserve"> </w:t>
      </w:r>
      <w:r>
        <w:rPr>
          <w:rFonts w:cstheme="minorBidi"/>
        </w:rPr>
        <w:t>стульями</w:t>
      </w:r>
      <w:r>
        <w:rPr>
          <w:rFonts w:cstheme="minorBidi"/>
        </w:rPr>
        <w:t xml:space="preserve">, </w:t>
      </w:r>
      <w:r>
        <w:rPr>
          <w:rFonts w:cstheme="minorBidi"/>
        </w:rPr>
        <w:t>скамьями</w:t>
      </w:r>
      <w:r>
        <w:rPr>
          <w:rFonts w:cstheme="minorBidi"/>
        </w:rPr>
        <w:t>.</w:t>
      </w:r>
    </w:p>
    <w:p w:rsidR="00000000" w:rsidRDefault="00EA64FD">
      <w:pPr>
        <w:widowControl w:val="0"/>
        <w:tabs>
          <w:tab w:val="left" w:pos="6033"/>
        </w:tabs>
        <w:ind w:left="1440"/>
        <w:jc w:val="both"/>
        <w:rPr>
          <w:rFonts w:cstheme="minorBidi"/>
        </w:rPr>
      </w:pPr>
      <w:r>
        <w:rPr>
          <w:rFonts w:cstheme="minorBidi"/>
        </w:rPr>
        <w:t xml:space="preserve">7. </w:t>
      </w:r>
      <w:r>
        <w:rPr>
          <w:rFonts w:cstheme="minorBidi"/>
        </w:rPr>
        <w:t>Места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запо</w:t>
      </w:r>
      <w:r>
        <w:rPr>
          <w:rFonts w:cstheme="minorBidi"/>
        </w:rPr>
        <w:t>лнения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оборудуются</w:t>
      </w:r>
      <w:r>
        <w:rPr>
          <w:rFonts w:cstheme="minorBidi"/>
        </w:rPr>
        <w:t xml:space="preserve"> </w:t>
      </w:r>
      <w:r>
        <w:rPr>
          <w:rFonts w:cstheme="minorBidi"/>
        </w:rPr>
        <w:t>стульями</w:t>
      </w:r>
      <w:r>
        <w:rPr>
          <w:rFonts w:cstheme="minorBidi"/>
        </w:rPr>
        <w:t xml:space="preserve">, </w:t>
      </w:r>
      <w:r>
        <w:rPr>
          <w:rFonts w:cstheme="minorBidi"/>
        </w:rPr>
        <w:t>столами</w:t>
      </w:r>
      <w:r>
        <w:rPr>
          <w:rFonts w:cstheme="minorBidi"/>
        </w:rPr>
        <w:t xml:space="preserve"> (</w:t>
      </w:r>
      <w:r>
        <w:rPr>
          <w:rFonts w:cstheme="minorBidi"/>
        </w:rPr>
        <w:t>стойками</w:t>
      </w:r>
      <w:r>
        <w:rPr>
          <w:rFonts w:cstheme="minorBidi"/>
        </w:rPr>
        <w:t xml:space="preserve">)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обеспечиваются</w:t>
      </w:r>
      <w:r>
        <w:rPr>
          <w:rFonts w:cstheme="minorBidi"/>
        </w:rPr>
        <w:t xml:space="preserve"> </w:t>
      </w:r>
      <w:r>
        <w:rPr>
          <w:rFonts w:cstheme="minorBidi"/>
        </w:rPr>
        <w:t>образцами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заявлений</w:t>
      </w:r>
      <w:r>
        <w:rPr>
          <w:rFonts w:cstheme="minorBidi"/>
        </w:rPr>
        <w:t xml:space="preserve">, </w:t>
      </w:r>
      <w:r>
        <w:rPr>
          <w:rFonts w:cstheme="minorBidi"/>
        </w:rPr>
        <w:t>писчей</w:t>
      </w:r>
      <w:r>
        <w:rPr>
          <w:rFonts w:cstheme="minorBidi"/>
        </w:rPr>
        <w:t xml:space="preserve"> </w:t>
      </w:r>
      <w:r>
        <w:rPr>
          <w:rFonts w:cstheme="minorBidi"/>
        </w:rPr>
        <w:t>бумагой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канцелярскими</w:t>
      </w:r>
      <w:r>
        <w:rPr>
          <w:rFonts w:cstheme="minorBidi"/>
        </w:rPr>
        <w:t xml:space="preserve"> </w:t>
      </w:r>
      <w:r>
        <w:rPr>
          <w:rFonts w:cstheme="minorBidi"/>
        </w:rPr>
        <w:t>принадлежностями</w:t>
      </w:r>
      <w:r>
        <w:rPr>
          <w:rFonts w:cstheme="minorBidi"/>
        </w:rPr>
        <w:t xml:space="preserve"> (</w:t>
      </w:r>
      <w:r>
        <w:rPr>
          <w:rFonts w:cstheme="minorBidi"/>
        </w:rPr>
        <w:t>шариковыми</w:t>
      </w:r>
      <w:r>
        <w:rPr>
          <w:rFonts w:cstheme="minorBidi"/>
        </w:rPr>
        <w:t xml:space="preserve"> </w:t>
      </w:r>
      <w:r>
        <w:rPr>
          <w:rFonts w:cstheme="minorBidi"/>
        </w:rPr>
        <w:t>ручками</w:t>
      </w:r>
      <w:r>
        <w:rPr>
          <w:rFonts w:cstheme="minorBidi"/>
        </w:rPr>
        <w:t>).</w:t>
      </w:r>
    </w:p>
    <w:p w:rsidR="00000000" w:rsidRDefault="00EA64FD">
      <w:pPr>
        <w:widowControl w:val="0"/>
        <w:tabs>
          <w:tab w:val="left" w:pos="6033"/>
        </w:tabs>
        <w:ind w:left="1440"/>
        <w:jc w:val="both"/>
        <w:rPr>
          <w:rFonts w:cstheme="minorBidi"/>
        </w:rPr>
      </w:pPr>
      <w:r>
        <w:rPr>
          <w:rFonts w:cstheme="minorBidi"/>
        </w:rPr>
        <w:t>Кабинеты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приема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 </w:t>
      </w:r>
      <w:r>
        <w:rPr>
          <w:rFonts w:cstheme="minorBidi"/>
        </w:rPr>
        <w:t>должны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оборудованы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информационными</w:t>
      </w:r>
      <w:r>
        <w:rPr>
          <w:rFonts w:cstheme="minorBidi"/>
        </w:rPr>
        <w:t xml:space="preserve"> </w:t>
      </w:r>
      <w:r>
        <w:rPr>
          <w:rFonts w:cstheme="minorBidi"/>
        </w:rPr>
        <w:t>табличками</w:t>
      </w:r>
      <w:r>
        <w:rPr>
          <w:rFonts w:cstheme="minorBidi"/>
        </w:rPr>
        <w:t xml:space="preserve"> (</w:t>
      </w:r>
      <w:r>
        <w:rPr>
          <w:rFonts w:cstheme="minorBidi"/>
        </w:rPr>
        <w:t>вывеска</w:t>
      </w:r>
      <w:r>
        <w:rPr>
          <w:rFonts w:cstheme="minorBidi"/>
        </w:rPr>
        <w:t>ми</w:t>
      </w:r>
      <w:r>
        <w:rPr>
          <w:rFonts w:cstheme="minorBidi"/>
        </w:rPr>
        <w:t xml:space="preserve">)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указанием</w:t>
      </w:r>
      <w:r>
        <w:rPr>
          <w:rFonts w:cstheme="minorBidi"/>
        </w:rPr>
        <w:t>: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а</w:t>
      </w:r>
      <w:r>
        <w:rPr>
          <w:rFonts w:cstheme="minorBidi"/>
        </w:rPr>
        <w:t xml:space="preserve">) </w:t>
      </w:r>
      <w:r>
        <w:rPr>
          <w:rFonts w:cstheme="minorBidi"/>
        </w:rPr>
        <w:t>номера</w:t>
      </w:r>
      <w:r>
        <w:rPr>
          <w:rFonts w:cstheme="minorBidi"/>
        </w:rPr>
        <w:t xml:space="preserve"> </w:t>
      </w:r>
      <w:r>
        <w:rPr>
          <w:rFonts w:cstheme="minorBidi"/>
        </w:rPr>
        <w:t>кабинета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б</w:t>
      </w:r>
      <w:r>
        <w:rPr>
          <w:rFonts w:cstheme="minorBidi"/>
        </w:rPr>
        <w:t xml:space="preserve">) </w:t>
      </w:r>
      <w:r>
        <w:rPr>
          <w:rFonts w:cstheme="minorBidi"/>
        </w:rPr>
        <w:t>фамилии</w:t>
      </w:r>
      <w:r>
        <w:rPr>
          <w:rFonts w:cstheme="minorBidi"/>
        </w:rPr>
        <w:t xml:space="preserve">, </w:t>
      </w:r>
      <w:r>
        <w:rPr>
          <w:rFonts w:cstheme="minorBidi"/>
        </w:rPr>
        <w:t>имени</w:t>
      </w:r>
      <w:r>
        <w:rPr>
          <w:rFonts w:cstheme="minorBidi"/>
        </w:rPr>
        <w:t xml:space="preserve">, </w:t>
      </w:r>
      <w:r>
        <w:rPr>
          <w:rFonts w:cstheme="minorBidi"/>
        </w:rPr>
        <w:t>отчества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должности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специалиста</w:t>
      </w:r>
      <w:r>
        <w:rPr>
          <w:rFonts w:cstheme="minorBidi"/>
        </w:rPr>
        <w:t xml:space="preserve">, </w:t>
      </w:r>
      <w:r>
        <w:rPr>
          <w:rFonts w:cstheme="minorBidi"/>
        </w:rPr>
        <w:t>осуществляющего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9.</w:t>
      </w:r>
      <w:r>
        <w:rPr>
          <w:rFonts w:cstheme="minorBidi"/>
        </w:rPr>
        <w:t> </w:t>
      </w:r>
      <w:r>
        <w:rPr>
          <w:rFonts w:cstheme="minorBidi"/>
        </w:rPr>
        <w:t>Рабочие</w:t>
      </w:r>
      <w:r>
        <w:rPr>
          <w:rFonts w:cstheme="minorBidi"/>
        </w:rPr>
        <w:t xml:space="preserve"> </w:t>
      </w:r>
      <w:r>
        <w:rPr>
          <w:rFonts w:cstheme="minorBidi"/>
        </w:rPr>
        <w:t>места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муниципальных</w:t>
      </w:r>
      <w:r>
        <w:rPr>
          <w:rFonts w:cstheme="minorBidi"/>
        </w:rPr>
        <w:t xml:space="preserve"> </w:t>
      </w:r>
      <w:r>
        <w:rPr>
          <w:rFonts w:cstheme="minorBidi"/>
        </w:rPr>
        <w:t>служащих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>/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сотрудников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предоставляющих</w:t>
      </w:r>
      <w:r>
        <w:rPr>
          <w:rFonts w:cstheme="minorBidi"/>
        </w:rPr>
        <w:t xml:space="preserve"> </w:t>
      </w:r>
      <w:r>
        <w:rPr>
          <w:rFonts w:cstheme="minorBidi"/>
        </w:rPr>
        <w:t>Услугу</w:t>
      </w:r>
      <w:r>
        <w:rPr>
          <w:rFonts w:cstheme="minorBidi"/>
        </w:rPr>
        <w:t xml:space="preserve">, </w:t>
      </w:r>
      <w:r>
        <w:rPr>
          <w:rFonts w:cstheme="minorBidi"/>
        </w:rPr>
        <w:t>оборудуются</w:t>
      </w:r>
      <w:r>
        <w:rPr>
          <w:rFonts w:cstheme="minorBidi"/>
        </w:rPr>
        <w:t xml:space="preserve"> </w:t>
      </w:r>
      <w:r>
        <w:rPr>
          <w:rFonts w:cstheme="minorBidi"/>
        </w:rPr>
        <w:t>компьютерами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оргтехникой</w:t>
      </w:r>
      <w:r>
        <w:rPr>
          <w:rFonts w:cstheme="minorBidi"/>
        </w:rPr>
        <w:t xml:space="preserve">, </w:t>
      </w:r>
      <w:r>
        <w:rPr>
          <w:rFonts w:cstheme="minorBidi"/>
        </w:rPr>
        <w:t>позволяющими</w:t>
      </w:r>
      <w:r>
        <w:rPr>
          <w:rFonts w:cstheme="minorBidi"/>
        </w:rPr>
        <w:t xml:space="preserve"> </w:t>
      </w:r>
      <w:r>
        <w:rPr>
          <w:rFonts w:cstheme="minorBidi"/>
        </w:rPr>
        <w:t>своевременно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полном</w:t>
      </w:r>
      <w:r>
        <w:rPr>
          <w:rFonts w:cstheme="minorBidi"/>
        </w:rPr>
        <w:t xml:space="preserve"> </w:t>
      </w:r>
      <w:r>
        <w:rPr>
          <w:rFonts w:cstheme="minorBidi"/>
        </w:rPr>
        <w:t>объеме</w:t>
      </w:r>
      <w:r>
        <w:rPr>
          <w:rFonts w:cstheme="minorBidi"/>
        </w:rPr>
        <w:t xml:space="preserve"> </w:t>
      </w:r>
      <w:r>
        <w:rPr>
          <w:rFonts w:cstheme="minorBidi"/>
        </w:rPr>
        <w:t>получать</w:t>
      </w:r>
      <w:r>
        <w:rPr>
          <w:rFonts w:cstheme="minorBidi"/>
        </w:rPr>
        <w:t xml:space="preserve"> </w:t>
      </w:r>
      <w:r>
        <w:rPr>
          <w:rFonts w:cstheme="minorBidi"/>
        </w:rPr>
        <w:t>справочную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информацию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вопросам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организовать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полном</w:t>
      </w:r>
      <w:r>
        <w:rPr>
          <w:rFonts w:cstheme="minorBidi"/>
        </w:rPr>
        <w:t xml:space="preserve"> </w:t>
      </w:r>
      <w:r>
        <w:rPr>
          <w:rFonts w:cstheme="minorBidi"/>
        </w:rPr>
        <w:t>объеме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</w:rPr>
      </w:pPr>
      <w:r>
        <w:rPr>
          <w:rFonts w:cstheme="minorBidi"/>
        </w:rPr>
        <w:t>.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  <w:sectPr w:rsidR="00000000">
          <w:footerReference w:type="default" r:id="rId21"/>
          <w:pgSz w:w="12240" w:h="15840"/>
          <w:pgMar w:top="1440" w:right="795" w:bottom="1497" w:left="1800" w:header="720" w:footer="1440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4962" w:hanging="142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12</w:t>
      </w:r>
    </w:p>
    <w:p w:rsidR="00000000" w:rsidRDefault="00EA64FD">
      <w:pPr>
        <w:widowControl w:val="0"/>
        <w:ind w:left="4820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</w:t>
      </w:r>
      <w:r>
        <w:rPr>
          <w:rFonts w:cstheme="minorBidi"/>
          <w:sz w:val="20"/>
        </w:rPr>
        <w:t>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ind w:firstLine="709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jc w:val="both"/>
        <w:rPr>
          <w:rFonts w:cstheme="minorBidi"/>
          <w:sz w:val="20"/>
        </w:rPr>
      </w:pPr>
    </w:p>
    <w:p w:rsidR="00000000" w:rsidRDefault="00EA64FD">
      <w:pPr>
        <w:widowControl w:val="0"/>
        <w:ind w:firstLine="709"/>
        <w:jc w:val="center"/>
        <w:rPr>
          <w:rFonts w:cstheme="minorBidi"/>
        </w:rPr>
      </w:pPr>
      <w:r>
        <w:rPr>
          <w:rFonts w:cstheme="minorBidi"/>
          <w:b/>
        </w:rPr>
        <w:t>Показатели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доступности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качества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ind w:firstLine="709"/>
        <w:jc w:val="center"/>
        <w:rPr>
          <w:rFonts w:cstheme="minorBidi"/>
          <w:b/>
        </w:rPr>
      </w:pP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>Показателями</w:t>
      </w:r>
      <w:r>
        <w:rPr>
          <w:rFonts w:cstheme="minorBidi"/>
        </w:rPr>
        <w:t xml:space="preserve"> </w:t>
      </w:r>
      <w:r>
        <w:rPr>
          <w:rFonts w:cstheme="minorBidi"/>
        </w:rPr>
        <w:t>доступности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являются</w:t>
      </w:r>
      <w:r>
        <w:rPr>
          <w:rFonts w:cstheme="minorBidi"/>
        </w:rPr>
        <w:t>: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1.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возможности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</w:t>
      </w:r>
      <w:r>
        <w:rPr>
          <w:rFonts w:cstheme="minorBidi"/>
        </w:rPr>
        <w:t>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электронной</w:t>
      </w:r>
      <w:r>
        <w:rPr>
          <w:rFonts w:cstheme="minorBidi"/>
        </w:rPr>
        <w:t xml:space="preserve"> </w:t>
      </w:r>
      <w:r>
        <w:rPr>
          <w:rFonts w:cstheme="minorBidi"/>
        </w:rPr>
        <w:t>форме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>2.</w:t>
      </w:r>
      <w:r>
        <w:rPr>
          <w:rFonts w:cstheme="minorBidi"/>
        </w:rPr>
        <w:t> 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возможности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ходе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использованием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информационно</w:t>
      </w:r>
      <w:r>
        <w:rPr>
          <w:rFonts w:cstheme="minorBidi"/>
        </w:rPr>
        <w:t>-</w:t>
      </w:r>
      <w:r>
        <w:rPr>
          <w:rFonts w:cstheme="minorBidi"/>
        </w:rPr>
        <w:t>коммуникационных</w:t>
      </w:r>
      <w:r>
        <w:rPr>
          <w:rFonts w:cstheme="minorBidi"/>
        </w:rPr>
        <w:t xml:space="preserve"> </w:t>
      </w:r>
      <w:r>
        <w:rPr>
          <w:rFonts w:cstheme="minorBidi"/>
        </w:rPr>
        <w:t>технологий</w:t>
      </w:r>
      <w:r>
        <w:rPr>
          <w:rFonts w:cstheme="minorBidi"/>
        </w:rPr>
        <w:t>.</w:t>
      </w:r>
    </w:p>
    <w:p w:rsidR="00000000" w:rsidRDefault="00EA64FD">
      <w:pPr>
        <w:widowControl w:val="0"/>
        <w:ind w:left="360" w:firstLine="207"/>
        <w:jc w:val="both"/>
        <w:rPr>
          <w:rFonts w:cstheme="minorBidi"/>
        </w:rPr>
      </w:pPr>
      <w:r>
        <w:rPr>
          <w:rFonts w:cstheme="minorBidi"/>
        </w:rPr>
        <w:t xml:space="preserve">3. </w:t>
      </w:r>
      <w:r>
        <w:rPr>
          <w:rFonts w:cstheme="minorBidi"/>
        </w:rPr>
        <w:t>Транспортная</w:t>
      </w:r>
      <w:r>
        <w:rPr>
          <w:rFonts w:cstheme="minorBidi"/>
        </w:rPr>
        <w:t xml:space="preserve"> </w:t>
      </w:r>
      <w:r>
        <w:rPr>
          <w:rFonts w:cstheme="minorBidi"/>
        </w:rPr>
        <w:t>доступность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местам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</w:t>
      </w:r>
      <w:r>
        <w:rPr>
          <w:rFonts w:cstheme="minorBidi"/>
        </w:rPr>
        <w:t>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4. </w:t>
      </w:r>
      <w:r>
        <w:rPr>
          <w:rFonts w:cstheme="minorBidi"/>
        </w:rPr>
        <w:t>Обеспечение</w:t>
      </w:r>
      <w:r>
        <w:rPr>
          <w:rFonts w:cstheme="minorBidi"/>
        </w:rPr>
        <w:t xml:space="preserve"> </w:t>
      </w:r>
      <w:r>
        <w:rPr>
          <w:rFonts w:cstheme="minorBidi"/>
        </w:rPr>
        <w:t>беспрепятственного</w:t>
      </w:r>
      <w:r>
        <w:rPr>
          <w:rFonts w:cstheme="minorBidi"/>
        </w:rPr>
        <w:t xml:space="preserve"> </w:t>
      </w:r>
      <w:r>
        <w:rPr>
          <w:rFonts w:cstheme="minorBidi"/>
        </w:rPr>
        <w:t>доступа</w:t>
      </w:r>
      <w:r>
        <w:rPr>
          <w:rFonts w:cstheme="minorBidi"/>
        </w:rPr>
        <w:t xml:space="preserve"> </w:t>
      </w:r>
      <w:r>
        <w:rPr>
          <w:rFonts w:cstheme="minorBidi"/>
        </w:rPr>
        <w:t>лицам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ограниченными</w:t>
      </w:r>
      <w:r>
        <w:rPr>
          <w:rFonts w:cstheme="minorBidi"/>
        </w:rPr>
        <w:t xml:space="preserve"> </w:t>
      </w:r>
      <w:r>
        <w:rPr>
          <w:rFonts w:cstheme="minorBidi"/>
        </w:rPr>
        <w:t>возможностями</w:t>
      </w:r>
      <w:r>
        <w:rPr>
          <w:rFonts w:cstheme="minorBidi"/>
        </w:rPr>
        <w:t xml:space="preserve"> </w:t>
      </w:r>
      <w:r>
        <w:rPr>
          <w:rFonts w:cstheme="minorBidi"/>
        </w:rPr>
        <w:t>передвижения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помещениям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которых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предоставляется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Муниципальная</w:t>
      </w:r>
      <w:r>
        <w:rPr>
          <w:rFonts w:cstheme="minorBidi"/>
        </w:rPr>
        <w:t xml:space="preserve"> </w:t>
      </w:r>
      <w:r>
        <w:rPr>
          <w:rFonts w:cstheme="minorBidi"/>
        </w:rPr>
        <w:t>услуга</w:t>
      </w:r>
      <w:r>
        <w:rPr>
          <w:rFonts w:cstheme="minorBidi"/>
        </w:rPr>
        <w:t xml:space="preserve"> (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наличие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бесплатных</w:t>
      </w:r>
      <w:r>
        <w:rPr>
          <w:rFonts w:cstheme="minorBidi"/>
        </w:rPr>
        <w:t xml:space="preserve"> </w:t>
      </w:r>
      <w:r>
        <w:rPr>
          <w:rFonts w:cstheme="minorBidi"/>
        </w:rPr>
        <w:t>парковочных</w:t>
      </w:r>
      <w:r>
        <w:rPr>
          <w:rFonts w:cstheme="minorBidi"/>
        </w:rPr>
        <w:t xml:space="preserve"> </w:t>
      </w:r>
      <w:r>
        <w:rPr>
          <w:rFonts w:cstheme="minorBidi"/>
        </w:rPr>
        <w:t>мест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специальных</w:t>
      </w:r>
      <w:r>
        <w:rPr>
          <w:rFonts w:cstheme="minorBidi"/>
        </w:rPr>
        <w:t xml:space="preserve"> </w:t>
      </w:r>
      <w:r>
        <w:rPr>
          <w:rFonts w:cstheme="minorBidi"/>
        </w:rPr>
        <w:t>автотранспор</w:t>
      </w:r>
      <w:r>
        <w:rPr>
          <w:rFonts w:cstheme="minorBidi"/>
        </w:rPr>
        <w:t>тных</w:t>
      </w:r>
      <w:r>
        <w:rPr>
          <w:rFonts w:cstheme="minorBidi"/>
        </w:rPr>
        <w:t xml:space="preserve"> </w:t>
      </w:r>
      <w:r>
        <w:rPr>
          <w:rFonts w:cstheme="minorBidi"/>
        </w:rPr>
        <w:t>средств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инвалидов</w:t>
      </w:r>
      <w:r>
        <w:rPr>
          <w:rFonts w:cstheme="minorBidi"/>
        </w:rPr>
        <w:t>).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>5.</w:t>
      </w:r>
      <w:r>
        <w:rPr>
          <w:rFonts w:cstheme="minorBidi"/>
        </w:rPr>
        <w:t> </w:t>
      </w:r>
      <w:r>
        <w:rPr>
          <w:rFonts w:cstheme="minorBidi"/>
        </w:rPr>
        <w:t>Соблюдение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требований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Административного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регламента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порядке</w:t>
      </w:r>
      <w:r>
        <w:rPr>
          <w:rFonts w:cstheme="minorBidi"/>
        </w:rPr>
        <w:t xml:space="preserve"> </w:t>
      </w:r>
      <w:r>
        <w:rPr>
          <w:rFonts w:cstheme="minorBidi"/>
        </w:rPr>
        <w:t>информирования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rPr>
          <w:rFonts w:cstheme="minorBidi"/>
        </w:rPr>
      </w:pP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>Показателями</w:t>
      </w:r>
      <w:r>
        <w:rPr>
          <w:rFonts w:cstheme="minorBidi"/>
        </w:rPr>
        <w:t xml:space="preserve"> </w:t>
      </w:r>
      <w:r>
        <w:rPr>
          <w:rFonts w:cstheme="minorBidi"/>
        </w:rPr>
        <w:t>качества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являются</w:t>
      </w:r>
      <w:r>
        <w:rPr>
          <w:rFonts w:cstheme="minorBidi"/>
        </w:rPr>
        <w:t>:</w:t>
      </w:r>
    </w:p>
    <w:p w:rsidR="00000000" w:rsidRDefault="00EA64FD">
      <w:pPr>
        <w:widowControl w:val="0"/>
        <w:ind w:left="360" w:firstLine="207"/>
        <w:jc w:val="both"/>
        <w:rPr>
          <w:rFonts w:cstheme="minorBidi"/>
        </w:rPr>
      </w:pPr>
      <w:r>
        <w:rPr>
          <w:rFonts w:cstheme="minorBidi"/>
        </w:rPr>
        <w:t xml:space="preserve">1. </w:t>
      </w:r>
      <w:r>
        <w:rPr>
          <w:rFonts w:cstheme="minorBidi"/>
        </w:rPr>
        <w:t>Соблюдение</w:t>
      </w:r>
      <w:r>
        <w:rPr>
          <w:rFonts w:cstheme="minorBidi"/>
        </w:rPr>
        <w:t xml:space="preserve"> </w:t>
      </w:r>
      <w:r>
        <w:rPr>
          <w:rFonts w:cstheme="minorBidi"/>
        </w:rPr>
        <w:t>сроков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</w:t>
      </w:r>
      <w:r>
        <w:rPr>
          <w:rFonts w:cstheme="minorBidi"/>
        </w:rPr>
        <w:t>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2. </w:t>
      </w:r>
      <w:r>
        <w:rPr>
          <w:rFonts w:cstheme="minorBidi"/>
        </w:rPr>
        <w:t>Соблюдение</w:t>
      </w:r>
      <w:r>
        <w:rPr>
          <w:rFonts w:cstheme="minorBidi"/>
        </w:rPr>
        <w:t xml:space="preserve"> </w:t>
      </w:r>
      <w:r>
        <w:rPr>
          <w:rFonts w:cstheme="minorBidi"/>
        </w:rPr>
        <w:t>установленного</w:t>
      </w:r>
      <w:r>
        <w:rPr>
          <w:rFonts w:cstheme="minorBidi"/>
        </w:rPr>
        <w:t xml:space="preserve"> </w:t>
      </w:r>
      <w:r>
        <w:rPr>
          <w:rFonts w:cstheme="minorBidi"/>
        </w:rPr>
        <w:t>времени</w:t>
      </w:r>
      <w:r>
        <w:rPr>
          <w:rFonts w:cstheme="minorBidi"/>
        </w:rPr>
        <w:t xml:space="preserve"> </w:t>
      </w:r>
      <w:r>
        <w:rPr>
          <w:rFonts w:cstheme="minorBidi"/>
        </w:rPr>
        <w:t>ожидания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очереди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подаче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получении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3. </w:t>
      </w:r>
      <w:r>
        <w:rPr>
          <w:rFonts w:cstheme="minorBidi"/>
        </w:rPr>
        <w:t>Соотношение</w:t>
      </w:r>
      <w:r>
        <w:rPr>
          <w:rFonts w:cstheme="minorBidi"/>
        </w:rPr>
        <w:t xml:space="preserve"> </w:t>
      </w:r>
      <w:r>
        <w:rPr>
          <w:rFonts w:cstheme="minorBidi"/>
        </w:rPr>
        <w:t>количества</w:t>
      </w:r>
      <w:r>
        <w:rPr>
          <w:rFonts w:cstheme="minorBidi"/>
        </w:rPr>
        <w:t xml:space="preserve"> </w:t>
      </w:r>
      <w:r>
        <w:rPr>
          <w:rFonts w:cstheme="minorBidi"/>
        </w:rPr>
        <w:t>рассмотренных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срок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Заявлений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общ</w:t>
      </w:r>
      <w:r>
        <w:rPr>
          <w:rFonts w:cstheme="minorBidi"/>
        </w:rPr>
        <w:t>ему</w:t>
      </w:r>
      <w:r>
        <w:rPr>
          <w:rFonts w:cstheme="minorBidi"/>
        </w:rPr>
        <w:t xml:space="preserve"> </w:t>
      </w:r>
      <w:r>
        <w:rPr>
          <w:rFonts w:cstheme="minorBidi"/>
        </w:rPr>
        <w:t>количеству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Заявлений</w:t>
      </w:r>
      <w:r>
        <w:rPr>
          <w:rFonts w:cstheme="minorBidi"/>
        </w:rPr>
        <w:t xml:space="preserve">, </w:t>
      </w:r>
      <w:r>
        <w:rPr>
          <w:rFonts w:cstheme="minorBidi"/>
        </w:rPr>
        <w:t>поступивших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связи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предоставлением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4. </w:t>
      </w:r>
      <w:r>
        <w:rPr>
          <w:rFonts w:cstheme="minorBidi"/>
        </w:rPr>
        <w:t>Своевременное</w:t>
      </w:r>
      <w:r>
        <w:rPr>
          <w:rFonts w:cstheme="minorBidi"/>
        </w:rPr>
        <w:t xml:space="preserve"> </w:t>
      </w:r>
      <w:r>
        <w:rPr>
          <w:rFonts w:cstheme="minorBidi"/>
        </w:rPr>
        <w:t>направление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уведомлений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Заявителям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прекращении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5. </w:t>
      </w:r>
      <w:r>
        <w:rPr>
          <w:rFonts w:cstheme="minorBidi"/>
        </w:rPr>
        <w:t>Соотношение</w:t>
      </w:r>
      <w:r>
        <w:rPr>
          <w:rFonts w:cstheme="minorBidi"/>
        </w:rPr>
        <w:t xml:space="preserve"> </w:t>
      </w:r>
      <w:r>
        <w:rPr>
          <w:rFonts w:cstheme="minorBidi"/>
        </w:rPr>
        <w:t>количества</w:t>
      </w:r>
      <w:r>
        <w:rPr>
          <w:rFonts w:cstheme="minorBidi"/>
        </w:rPr>
        <w:t xml:space="preserve"> </w:t>
      </w:r>
      <w:r>
        <w:rPr>
          <w:rFonts w:cstheme="minorBidi"/>
        </w:rPr>
        <w:t>обоснованных</w:t>
      </w:r>
      <w:r>
        <w:rPr>
          <w:rFonts w:cstheme="minorBidi"/>
        </w:rPr>
        <w:t xml:space="preserve"> </w:t>
      </w:r>
      <w:r>
        <w:rPr>
          <w:rFonts w:cstheme="minorBidi"/>
        </w:rPr>
        <w:t>жалоб</w:t>
      </w:r>
      <w:r>
        <w:rPr>
          <w:rFonts w:cstheme="minorBidi"/>
        </w:rPr>
        <w:t xml:space="preserve"> </w:t>
      </w:r>
      <w:r>
        <w:rPr>
          <w:rFonts w:cstheme="minorBidi"/>
        </w:rPr>
        <w:t>гра</w:t>
      </w:r>
      <w:r>
        <w:rPr>
          <w:rFonts w:cstheme="minorBidi"/>
        </w:rPr>
        <w:t>ждан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организаций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вопросам</w:t>
      </w:r>
      <w:r>
        <w:rPr>
          <w:rFonts w:cstheme="minorBidi"/>
        </w:rPr>
        <w:t xml:space="preserve"> </w:t>
      </w:r>
      <w:r>
        <w:rPr>
          <w:rFonts w:cstheme="minorBidi"/>
        </w:rPr>
        <w:t>качества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доступности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общему</w:t>
      </w:r>
      <w:r>
        <w:rPr>
          <w:rFonts w:cstheme="minorBidi"/>
        </w:rPr>
        <w:t xml:space="preserve"> </w:t>
      </w:r>
      <w:r>
        <w:rPr>
          <w:rFonts w:cstheme="minorBidi"/>
        </w:rPr>
        <w:t>количеству</w:t>
      </w:r>
      <w:r>
        <w:rPr>
          <w:rFonts w:cstheme="minorBidi"/>
        </w:rPr>
        <w:t xml:space="preserve"> </w:t>
      </w:r>
      <w:r>
        <w:rPr>
          <w:rFonts w:cstheme="minorBidi"/>
        </w:rPr>
        <w:t>жалоб</w:t>
      </w:r>
      <w:r>
        <w:rPr>
          <w:rFonts w:cstheme="minorBidi"/>
        </w:rPr>
        <w:t>.</w:t>
      </w:r>
    </w:p>
    <w:p w:rsidR="00000000" w:rsidRDefault="00EA64FD">
      <w:pPr>
        <w:widowControl w:val="0"/>
        <w:spacing w:after="20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both"/>
        <w:rPr>
          <w:rFonts w:cstheme="minorBidi"/>
          <w:b/>
        </w:rPr>
      </w:pPr>
    </w:p>
    <w:p w:rsidR="00000000" w:rsidRDefault="00EA64FD">
      <w:pPr>
        <w:spacing w:after="200" w:line="276" w:lineRule="auto"/>
        <w:rPr>
          <w:rFonts w:cstheme="minorBidi"/>
          <w:sz w:val="22"/>
        </w:rPr>
      </w:pPr>
    </w:p>
    <w:p w:rsidR="00000000" w:rsidRDefault="00EA64FD">
      <w:pPr>
        <w:spacing w:after="200" w:line="276" w:lineRule="auto"/>
        <w:rPr>
          <w:rFonts w:cstheme="minorBidi"/>
          <w:sz w:val="22"/>
        </w:rPr>
        <w:sectPr w:rsidR="00000000">
          <w:footerReference w:type="default" r:id="rId22"/>
          <w:pgSz w:w="12240" w:h="15840"/>
          <w:pgMar w:top="1440" w:right="795" w:bottom="1497" w:left="1800" w:header="720" w:footer="1440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4962" w:hanging="142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13</w:t>
      </w:r>
    </w:p>
    <w:p w:rsidR="00000000" w:rsidRDefault="00EA64FD">
      <w:pPr>
        <w:widowControl w:val="0"/>
        <w:ind w:left="4820"/>
        <w:jc w:val="both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jc w:val="center"/>
        <w:rPr>
          <w:rFonts w:cstheme="minorBidi"/>
          <w:b/>
        </w:rPr>
      </w:pPr>
    </w:p>
    <w:p w:rsidR="00000000" w:rsidRDefault="00EA64FD">
      <w:pPr>
        <w:widowControl w:val="0"/>
        <w:jc w:val="center"/>
        <w:rPr>
          <w:rFonts w:cstheme="minorBidi"/>
          <w:b/>
        </w:rPr>
      </w:pPr>
    </w:p>
    <w:p w:rsidR="00000000" w:rsidRDefault="00EA64FD">
      <w:pPr>
        <w:widowControl w:val="0"/>
        <w:jc w:val="center"/>
        <w:rPr>
          <w:rFonts w:cstheme="minorBidi"/>
        </w:rPr>
      </w:pPr>
      <w:r>
        <w:rPr>
          <w:rFonts w:cstheme="minorBidi"/>
          <w:b/>
        </w:rPr>
        <w:t>ТРЕБОВАНИЯ</w:t>
      </w:r>
      <w:r>
        <w:rPr>
          <w:rFonts w:cstheme="minorBidi"/>
          <w:b/>
        </w:rPr>
        <w:t xml:space="preserve"> </w:t>
      </w:r>
    </w:p>
    <w:p w:rsidR="00000000" w:rsidRDefault="00EA64FD">
      <w:pPr>
        <w:widowControl w:val="0"/>
        <w:jc w:val="center"/>
        <w:rPr>
          <w:rFonts w:cstheme="minorBidi"/>
        </w:rPr>
      </w:pPr>
      <w:r>
        <w:rPr>
          <w:rFonts w:cstheme="minorBidi"/>
          <w:b/>
        </w:rPr>
        <w:t>к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обеспечению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доступности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для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инвалидов</w:t>
      </w:r>
    </w:p>
    <w:p w:rsidR="00000000" w:rsidRDefault="00EA64FD">
      <w:pPr>
        <w:widowControl w:val="0"/>
        <w:rPr>
          <w:rFonts w:cstheme="minorBidi"/>
          <w:b/>
        </w:rPr>
      </w:pP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1. </w:t>
      </w:r>
      <w:r>
        <w:rPr>
          <w:rFonts w:cstheme="minorBidi"/>
        </w:rPr>
        <w:t>Лицам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I </w:t>
      </w:r>
      <w:r>
        <w:rPr>
          <w:rFonts w:cstheme="minorBidi"/>
        </w:rPr>
        <w:t>и</w:t>
      </w:r>
      <w:r>
        <w:rPr>
          <w:rFonts w:cstheme="minorBidi"/>
        </w:rPr>
        <w:t xml:space="preserve"> II </w:t>
      </w:r>
      <w:r>
        <w:rPr>
          <w:rFonts w:cstheme="minorBidi"/>
        </w:rPr>
        <w:t>группами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инвалидности</w:t>
      </w:r>
      <w:r>
        <w:rPr>
          <w:rFonts w:cstheme="minorBidi"/>
        </w:rPr>
        <w:t xml:space="preserve"> </w:t>
      </w:r>
      <w:r>
        <w:rPr>
          <w:rFonts w:cstheme="minorBidi"/>
        </w:rPr>
        <w:t>обеспечивается</w:t>
      </w:r>
      <w:r>
        <w:rPr>
          <w:rFonts w:cstheme="minorBidi"/>
        </w:rPr>
        <w:t xml:space="preserve"> </w:t>
      </w:r>
      <w:r>
        <w:rPr>
          <w:rFonts w:cstheme="minorBidi"/>
        </w:rPr>
        <w:t>возможность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месту</w:t>
      </w:r>
      <w:r>
        <w:rPr>
          <w:rFonts w:cstheme="minorBidi"/>
        </w:rPr>
        <w:t xml:space="preserve"> </w:t>
      </w:r>
      <w:r>
        <w:rPr>
          <w:rFonts w:cstheme="minorBidi"/>
        </w:rPr>
        <w:t>их</w:t>
      </w:r>
      <w:r>
        <w:rPr>
          <w:rFonts w:cstheme="minorBidi"/>
        </w:rPr>
        <w:t xml:space="preserve"> </w:t>
      </w:r>
      <w:r>
        <w:rPr>
          <w:rFonts w:cstheme="minorBidi"/>
        </w:rPr>
        <w:t>пребывания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предварительной</w:t>
      </w:r>
      <w:r>
        <w:rPr>
          <w:rFonts w:cstheme="minorBidi"/>
        </w:rPr>
        <w:t xml:space="preserve"> </w:t>
      </w:r>
      <w:r>
        <w:rPr>
          <w:rFonts w:cstheme="minorBidi"/>
        </w:rPr>
        <w:t>записью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т</w:t>
      </w:r>
      <w:r>
        <w:rPr>
          <w:rFonts w:cstheme="minorBidi"/>
        </w:rPr>
        <w:t>елефону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посредством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2.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предоставлении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- </w:t>
      </w:r>
      <w:r>
        <w:rPr>
          <w:rFonts w:cstheme="minorBidi"/>
        </w:rPr>
        <w:t>инвалиду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нарушениями</w:t>
      </w:r>
      <w:r>
        <w:rPr>
          <w:rFonts w:cstheme="minorBidi"/>
        </w:rPr>
        <w:t xml:space="preserve"> </w:t>
      </w:r>
      <w:r>
        <w:rPr>
          <w:rFonts w:cstheme="minorBidi"/>
        </w:rPr>
        <w:t>функции</w:t>
      </w:r>
      <w:r>
        <w:rPr>
          <w:rFonts w:cstheme="minorBidi"/>
        </w:rPr>
        <w:t xml:space="preserve"> </w:t>
      </w:r>
      <w:r>
        <w:rPr>
          <w:rFonts w:cstheme="minorBidi"/>
        </w:rPr>
        <w:t>слуха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инвалидам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нарушениями</w:t>
      </w:r>
      <w:r>
        <w:rPr>
          <w:rFonts w:cstheme="minorBidi"/>
        </w:rPr>
        <w:t xml:space="preserve"> </w:t>
      </w:r>
      <w:r>
        <w:rPr>
          <w:rFonts w:cstheme="minorBidi"/>
        </w:rPr>
        <w:t>функций</w:t>
      </w:r>
      <w:r>
        <w:rPr>
          <w:rFonts w:cstheme="minorBidi"/>
        </w:rPr>
        <w:t xml:space="preserve"> </w:t>
      </w:r>
      <w:r>
        <w:rPr>
          <w:rFonts w:cstheme="minorBidi"/>
        </w:rPr>
        <w:t>одновременно</w:t>
      </w:r>
      <w:r>
        <w:rPr>
          <w:rFonts w:cstheme="minorBidi"/>
        </w:rPr>
        <w:t xml:space="preserve"> </w:t>
      </w:r>
      <w:r>
        <w:rPr>
          <w:rFonts w:cstheme="minorBidi"/>
        </w:rPr>
        <w:t>слуха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зрения</w:t>
      </w:r>
      <w:r>
        <w:rPr>
          <w:rFonts w:cstheme="minorBidi"/>
        </w:rPr>
        <w:t xml:space="preserve"> </w:t>
      </w:r>
      <w:r>
        <w:rPr>
          <w:rFonts w:cstheme="minorBidi"/>
        </w:rPr>
        <w:t>должен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обеспечен</w:t>
      </w:r>
      <w:r>
        <w:rPr>
          <w:rFonts w:cstheme="minorBidi"/>
        </w:rPr>
        <w:t xml:space="preserve"> </w:t>
      </w:r>
      <w:r>
        <w:rPr>
          <w:rFonts w:cstheme="minorBidi"/>
        </w:rPr>
        <w:t>сурдоперевод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тифлосурдоперевод</w:t>
      </w:r>
      <w:r>
        <w:rPr>
          <w:rFonts w:cstheme="minorBidi"/>
        </w:rPr>
        <w:t xml:space="preserve"> </w:t>
      </w:r>
      <w:r>
        <w:rPr>
          <w:rFonts w:cstheme="minorBidi"/>
        </w:rPr>
        <w:t>процесса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, </w:t>
      </w:r>
      <w:r>
        <w:rPr>
          <w:rFonts w:cstheme="minorBidi"/>
        </w:rPr>
        <w:t>либо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организована</w:t>
      </w:r>
      <w:r>
        <w:rPr>
          <w:rFonts w:cstheme="minorBidi"/>
        </w:rPr>
        <w:t xml:space="preserve"> </w:t>
      </w:r>
      <w:r>
        <w:rPr>
          <w:rFonts w:cstheme="minorBidi"/>
        </w:rPr>
        <w:t>работа</w:t>
      </w:r>
      <w:r>
        <w:rPr>
          <w:rFonts w:cstheme="minorBidi"/>
        </w:rPr>
        <w:t xml:space="preserve"> </w:t>
      </w:r>
      <w:r>
        <w:rPr>
          <w:rFonts w:cstheme="minorBidi"/>
        </w:rPr>
        <w:t>автоматизированной</w:t>
      </w:r>
      <w:r>
        <w:rPr>
          <w:rFonts w:cstheme="minorBidi"/>
        </w:rPr>
        <w:t xml:space="preserve"> </w:t>
      </w:r>
      <w:r>
        <w:rPr>
          <w:rFonts w:cstheme="minorBidi"/>
        </w:rPr>
        <w:t>системы</w:t>
      </w:r>
      <w:r>
        <w:rPr>
          <w:rFonts w:cstheme="minorBidi"/>
        </w:rPr>
        <w:t xml:space="preserve"> </w:t>
      </w:r>
      <w:r>
        <w:rPr>
          <w:rFonts w:cstheme="minorBidi"/>
        </w:rPr>
        <w:t>сурдоперевода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тифлосурдоперевода</w:t>
      </w:r>
      <w:r>
        <w:rPr>
          <w:rFonts w:cstheme="minorBidi"/>
        </w:rPr>
        <w:t xml:space="preserve">, </w:t>
      </w:r>
      <w:r>
        <w:rPr>
          <w:rFonts w:cstheme="minorBidi"/>
        </w:rPr>
        <w:t>произведено</w:t>
      </w:r>
      <w:r>
        <w:rPr>
          <w:rFonts w:cstheme="minorBidi"/>
        </w:rPr>
        <w:t xml:space="preserve"> </w:t>
      </w:r>
      <w:r>
        <w:rPr>
          <w:rFonts w:cstheme="minorBidi"/>
        </w:rPr>
        <w:t>консультирование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интересующим</w:t>
      </w:r>
      <w:r>
        <w:rPr>
          <w:rFonts w:cstheme="minorBidi"/>
        </w:rPr>
        <w:t xml:space="preserve"> </w:t>
      </w:r>
      <w:r>
        <w:rPr>
          <w:rFonts w:cstheme="minorBidi"/>
        </w:rPr>
        <w:t>его</w:t>
      </w:r>
      <w:r>
        <w:rPr>
          <w:rFonts w:cstheme="minorBidi"/>
        </w:rPr>
        <w:t xml:space="preserve"> </w:t>
      </w:r>
      <w:r>
        <w:rPr>
          <w:rFonts w:cstheme="minorBidi"/>
        </w:rPr>
        <w:t>вопросам</w:t>
      </w:r>
      <w:r>
        <w:rPr>
          <w:rFonts w:cstheme="minorBidi"/>
        </w:rPr>
        <w:t xml:space="preserve"> </w:t>
      </w:r>
      <w:r>
        <w:rPr>
          <w:rFonts w:cstheme="minorBidi"/>
        </w:rPr>
        <w:t>указанным</w:t>
      </w:r>
      <w:r>
        <w:rPr>
          <w:rFonts w:cstheme="minorBidi"/>
        </w:rPr>
        <w:t xml:space="preserve"> </w:t>
      </w:r>
      <w:r>
        <w:rPr>
          <w:rFonts w:cstheme="minorBidi"/>
        </w:rPr>
        <w:t>способом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3.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помещениях</w:t>
      </w:r>
      <w:r>
        <w:rPr>
          <w:rFonts w:cstheme="minorBidi"/>
        </w:rPr>
        <w:t xml:space="preserve">, </w:t>
      </w:r>
      <w:r>
        <w:rPr>
          <w:rFonts w:cstheme="minorBidi"/>
        </w:rPr>
        <w:t>пре</w:t>
      </w:r>
      <w:r>
        <w:rPr>
          <w:rFonts w:cstheme="minorBidi"/>
        </w:rPr>
        <w:t>дназначенных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приема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представителей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), </w:t>
      </w:r>
      <w:r>
        <w:rPr>
          <w:rFonts w:cstheme="minorBidi"/>
        </w:rPr>
        <w:t>должно</w:t>
      </w:r>
      <w:r>
        <w:rPr>
          <w:rFonts w:cstheme="minorBidi"/>
        </w:rPr>
        <w:t xml:space="preserve"> </w:t>
      </w:r>
      <w:r>
        <w:rPr>
          <w:rFonts w:cstheme="minorBidi"/>
        </w:rPr>
        <w:t>быть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организовано</w:t>
      </w:r>
      <w:r>
        <w:rPr>
          <w:rFonts w:cstheme="minorBidi"/>
        </w:rPr>
        <w:t xml:space="preserve"> </w:t>
      </w:r>
      <w:r>
        <w:rPr>
          <w:rFonts w:cstheme="minorBidi"/>
        </w:rPr>
        <w:t>отдельное</w:t>
      </w:r>
      <w:r>
        <w:rPr>
          <w:rFonts w:cstheme="minorBidi"/>
        </w:rPr>
        <w:t xml:space="preserve"> </w:t>
      </w:r>
      <w:r>
        <w:rPr>
          <w:rFonts w:cstheme="minorBidi"/>
        </w:rPr>
        <w:t>окно</w:t>
      </w:r>
      <w:r>
        <w:rPr>
          <w:rFonts w:cstheme="minorBidi"/>
        </w:rPr>
        <w:t xml:space="preserve"> (</w:t>
      </w:r>
      <w:r>
        <w:rPr>
          <w:rFonts w:cstheme="minorBidi"/>
        </w:rPr>
        <w:t>место</w:t>
      </w:r>
      <w:r>
        <w:rPr>
          <w:rFonts w:cstheme="minorBidi"/>
        </w:rPr>
        <w:t xml:space="preserve"> </w:t>
      </w:r>
      <w:r>
        <w:rPr>
          <w:rFonts w:cstheme="minorBidi"/>
        </w:rPr>
        <w:t>приема</w:t>
      </w:r>
      <w:r>
        <w:rPr>
          <w:rFonts w:cstheme="minorBidi"/>
        </w:rPr>
        <w:t xml:space="preserve">), </w:t>
      </w:r>
      <w:r>
        <w:rPr>
          <w:rFonts w:cstheme="minorBidi"/>
        </w:rPr>
        <w:t>приспособленное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приема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инвалидов</w:t>
      </w:r>
      <w:r>
        <w:rPr>
          <w:rFonts w:cstheme="minorBidi"/>
        </w:rPr>
        <w:t xml:space="preserve"> </w:t>
      </w:r>
      <w:r>
        <w:rPr>
          <w:rFonts w:cstheme="minorBidi"/>
        </w:rPr>
        <w:t>со</w:t>
      </w:r>
      <w:r>
        <w:rPr>
          <w:rFonts w:cstheme="minorBidi"/>
        </w:rPr>
        <w:t xml:space="preserve"> </w:t>
      </w:r>
      <w:r>
        <w:rPr>
          <w:rFonts w:cstheme="minorBidi"/>
        </w:rPr>
        <w:t>стойкими</w:t>
      </w:r>
      <w:r>
        <w:rPr>
          <w:rFonts w:cstheme="minorBidi"/>
        </w:rPr>
        <w:t xml:space="preserve"> </w:t>
      </w:r>
      <w:r>
        <w:rPr>
          <w:rFonts w:cstheme="minorBidi"/>
        </w:rPr>
        <w:t>расстройствами</w:t>
      </w:r>
      <w:r>
        <w:rPr>
          <w:rFonts w:cstheme="minorBidi"/>
        </w:rPr>
        <w:t xml:space="preserve"> </w:t>
      </w:r>
      <w:r>
        <w:rPr>
          <w:rFonts w:cstheme="minorBidi"/>
        </w:rPr>
        <w:t>зрения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слуха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опорно</w:t>
      </w:r>
      <w:r>
        <w:rPr>
          <w:rFonts w:cstheme="minorBidi"/>
        </w:rPr>
        <w:t>-</w:t>
      </w:r>
      <w:r>
        <w:rPr>
          <w:rFonts w:cstheme="minorBidi"/>
        </w:rPr>
        <w:t>двигательной</w:t>
      </w:r>
      <w:r>
        <w:rPr>
          <w:rFonts w:cstheme="minorBidi"/>
        </w:rPr>
        <w:t xml:space="preserve"> </w:t>
      </w:r>
      <w:r>
        <w:rPr>
          <w:rFonts w:cstheme="minorBidi"/>
        </w:rPr>
        <w:t>функции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4.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помещениях</w:t>
      </w:r>
      <w:r>
        <w:rPr>
          <w:rFonts w:cstheme="minorBidi"/>
        </w:rPr>
        <w:t xml:space="preserve">, </w:t>
      </w:r>
      <w:r>
        <w:rPr>
          <w:rFonts w:cstheme="minorBidi"/>
        </w:rPr>
        <w:t>пр</w:t>
      </w:r>
      <w:r>
        <w:rPr>
          <w:rFonts w:cstheme="minorBidi"/>
        </w:rPr>
        <w:t>едназначенных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приема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представителей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), </w:t>
      </w:r>
      <w:r>
        <w:rPr>
          <w:rFonts w:cstheme="minorBidi"/>
        </w:rPr>
        <w:t>обеспечивается</w:t>
      </w:r>
      <w:r>
        <w:rPr>
          <w:rFonts w:cstheme="minorBidi"/>
        </w:rPr>
        <w:t xml:space="preserve"> </w:t>
      </w:r>
      <w:r>
        <w:rPr>
          <w:rFonts w:cstheme="minorBidi"/>
        </w:rPr>
        <w:t>дублирование</w:t>
      </w:r>
      <w:r>
        <w:rPr>
          <w:rFonts w:cstheme="minorBidi"/>
        </w:rPr>
        <w:t xml:space="preserve"> </w:t>
      </w:r>
      <w:r>
        <w:rPr>
          <w:rFonts w:cstheme="minorBidi"/>
        </w:rPr>
        <w:t>необходимой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инвалидов</w:t>
      </w:r>
      <w:r>
        <w:rPr>
          <w:rFonts w:cstheme="minorBidi"/>
        </w:rPr>
        <w:t xml:space="preserve"> </w:t>
      </w:r>
      <w:r>
        <w:rPr>
          <w:rFonts w:cstheme="minorBidi"/>
        </w:rPr>
        <w:t>звуковой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зрительной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надписей</w:t>
      </w:r>
      <w:r>
        <w:rPr>
          <w:rFonts w:cstheme="minorBidi"/>
        </w:rPr>
        <w:t xml:space="preserve">, </w:t>
      </w:r>
      <w:r>
        <w:rPr>
          <w:rFonts w:cstheme="minorBidi"/>
        </w:rPr>
        <w:t>знаков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иной</w:t>
      </w:r>
      <w:r>
        <w:rPr>
          <w:rFonts w:cstheme="minorBidi"/>
        </w:rPr>
        <w:t xml:space="preserve"> </w:t>
      </w:r>
      <w:r>
        <w:rPr>
          <w:rFonts w:cstheme="minorBidi"/>
        </w:rPr>
        <w:t>текстовой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графической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информации</w:t>
      </w:r>
      <w:r>
        <w:rPr>
          <w:rFonts w:cstheme="minorBidi"/>
        </w:rPr>
        <w:t xml:space="preserve"> </w:t>
      </w:r>
      <w:r>
        <w:rPr>
          <w:rFonts w:cstheme="minorBidi"/>
        </w:rPr>
        <w:t>знаками</w:t>
      </w:r>
      <w:r>
        <w:rPr>
          <w:rFonts w:cstheme="minorBidi"/>
        </w:rPr>
        <w:t xml:space="preserve">, </w:t>
      </w:r>
      <w:r>
        <w:rPr>
          <w:rFonts w:cstheme="minorBidi"/>
        </w:rPr>
        <w:t>выполненными</w:t>
      </w:r>
      <w:r>
        <w:rPr>
          <w:rFonts w:cstheme="minorBidi"/>
        </w:rPr>
        <w:t xml:space="preserve"> </w:t>
      </w:r>
      <w:r>
        <w:rPr>
          <w:rFonts w:cstheme="minorBidi"/>
        </w:rPr>
        <w:t>рельефно</w:t>
      </w:r>
      <w:r>
        <w:rPr>
          <w:rFonts w:cstheme="minorBidi"/>
        </w:rPr>
        <w:t>-</w:t>
      </w:r>
      <w:r>
        <w:rPr>
          <w:rFonts w:cstheme="minorBidi"/>
        </w:rPr>
        <w:t>точеч</w:t>
      </w:r>
      <w:r>
        <w:rPr>
          <w:rFonts w:cstheme="minorBidi"/>
        </w:rPr>
        <w:t>ным</w:t>
      </w:r>
      <w:r>
        <w:rPr>
          <w:rFonts w:cstheme="minorBidi"/>
        </w:rPr>
        <w:t xml:space="preserve"> </w:t>
      </w:r>
      <w:r>
        <w:rPr>
          <w:rFonts w:cstheme="minorBidi"/>
        </w:rPr>
        <w:t>шрифтом</w:t>
      </w:r>
      <w:r>
        <w:rPr>
          <w:rFonts w:cstheme="minorBidi"/>
        </w:rPr>
        <w:t xml:space="preserve"> </w:t>
      </w:r>
      <w:r>
        <w:rPr>
          <w:rFonts w:cstheme="minorBidi"/>
        </w:rPr>
        <w:t>Брайля</w:t>
      </w:r>
      <w:r>
        <w:rPr>
          <w:rFonts w:cstheme="minorBidi"/>
        </w:rPr>
        <w:t xml:space="preserve">, </w:t>
      </w:r>
      <w:r>
        <w:rPr>
          <w:rFonts w:cstheme="minorBidi"/>
        </w:rPr>
        <w:t>допуск</w:t>
      </w:r>
      <w:r>
        <w:rPr>
          <w:rFonts w:cstheme="minorBidi"/>
        </w:rPr>
        <w:t xml:space="preserve"> </w:t>
      </w:r>
      <w:r>
        <w:rPr>
          <w:rFonts w:cstheme="minorBidi"/>
        </w:rPr>
        <w:t>сурдопереводчика</w:t>
      </w:r>
      <w:r>
        <w:rPr>
          <w:rFonts w:cstheme="minorBidi"/>
        </w:rPr>
        <w:t xml:space="preserve">, </w:t>
      </w:r>
      <w:r>
        <w:rPr>
          <w:rFonts w:cstheme="minorBidi"/>
        </w:rPr>
        <w:t>тифлосурдопереводчика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собаки</w:t>
      </w:r>
      <w:r>
        <w:rPr>
          <w:rFonts w:cstheme="minorBidi"/>
        </w:rPr>
        <w:t>-</w:t>
      </w:r>
      <w:r>
        <w:rPr>
          <w:rFonts w:cstheme="minorBidi"/>
        </w:rPr>
        <w:t>проводника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5.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желанию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Заявление</w:t>
      </w:r>
      <w:r>
        <w:rPr>
          <w:rFonts w:cstheme="minorBidi"/>
        </w:rPr>
        <w:t xml:space="preserve"> </w:t>
      </w:r>
      <w:r>
        <w:rPr>
          <w:rFonts w:cstheme="minorBidi"/>
        </w:rPr>
        <w:t>подготавливается</w:t>
      </w:r>
      <w:r>
        <w:rPr>
          <w:rFonts w:cstheme="minorBidi"/>
        </w:rPr>
        <w:t xml:space="preserve"> </w:t>
      </w:r>
      <w:r>
        <w:rPr>
          <w:rFonts w:cstheme="minorBidi"/>
        </w:rPr>
        <w:t>специалистом</w:t>
      </w:r>
      <w:r>
        <w:rPr>
          <w:rFonts w:cstheme="minorBidi"/>
        </w:rPr>
        <w:t xml:space="preserve"> </w:t>
      </w:r>
      <w:r>
        <w:rPr>
          <w:rFonts w:cstheme="minorBidi"/>
        </w:rPr>
        <w:t>органа</w:t>
      </w:r>
      <w:r>
        <w:rPr>
          <w:rFonts w:cstheme="minorBidi"/>
        </w:rPr>
        <w:t xml:space="preserve">, </w:t>
      </w:r>
      <w:r>
        <w:rPr>
          <w:rFonts w:cstheme="minorBidi"/>
        </w:rPr>
        <w:t>предоставляющего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Муниципальную</w:t>
      </w:r>
      <w:r>
        <w:rPr>
          <w:rFonts w:cstheme="minorBidi"/>
        </w:rPr>
        <w:t xml:space="preserve"> </w:t>
      </w:r>
      <w:r>
        <w:rPr>
          <w:rFonts w:cstheme="minorBidi"/>
        </w:rPr>
        <w:t>услугу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текст</w:t>
      </w:r>
      <w:r>
        <w:rPr>
          <w:rFonts w:cstheme="minorBidi"/>
        </w:rPr>
        <w:t xml:space="preserve"> </w:t>
      </w:r>
      <w:r>
        <w:rPr>
          <w:rFonts w:cstheme="minorBidi"/>
        </w:rPr>
        <w:t>Заявления</w:t>
      </w:r>
      <w:r>
        <w:rPr>
          <w:rFonts w:cstheme="minorBidi"/>
        </w:rPr>
        <w:t xml:space="preserve"> </w:t>
      </w:r>
      <w:r>
        <w:rPr>
          <w:rFonts w:cstheme="minorBidi"/>
        </w:rPr>
        <w:t>зачитыв</w:t>
      </w:r>
      <w:r>
        <w:rPr>
          <w:rFonts w:cstheme="minorBidi"/>
        </w:rPr>
        <w:t>ается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Заявителю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представителю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), </w:t>
      </w:r>
      <w:r>
        <w:rPr>
          <w:rFonts w:cstheme="minorBidi"/>
        </w:rPr>
        <w:t>если</w:t>
      </w:r>
      <w:r>
        <w:rPr>
          <w:rFonts w:cstheme="minorBidi"/>
        </w:rPr>
        <w:t xml:space="preserve"> </w:t>
      </w:r>
      <w:r>
        <w:rPr>
          <w:rFonts w:cstheme="minorBidi"/>
        </w:rPr>
        <w:t>он</w:t>
      </w:r>
      <w:r>
        <w:rPr>
          <w:rFonts w:cstheme="minorBidi"/>
        </w:rPr>
        <w:t xml:space="preserve"> </w:t>
      </w:r>
      <w:r>
        <w:rPr>
          <w:rFonts w:cstheme="minorBidi"/>
        </w:rPr>
        <w:t>затрудняется</w:t>
      </w:r>
      <w:r>
        <w:rPr>
          <w:rFonts w:cstheme="minorBidi"/>
        </w:rPr>
        <w:t xml:space="preserve"> </w:t>
      </w:r>
      <w:r>
        <w:rPr>
          <w:rFonts w:cstheme="minorBidi"/>
        </w:rPr>
        <w:t>это</w:t>
      </w:r>
      <w:r>
        <w:rPr>
          <w:rFonts w:cstheme="minorBidi"/>
        </w:rPr>
        <w:t xml:space="preserve"> </w:t>
      </w:r>
      <w:r>
        <w:rPr>
          <w:rFonts w:cstheme="minorBidi"/>
        </w:rPr>
        <w:t>сделать</w:t>
      </w:r>
      <w:r>
        <w:rPr>
          <w:rFonts w:cstheme="minorBidi"/>
        </w:rPr>
        <w:t xml:space="preserve"> </w:t>
      </w:r>
      <w:r>
        <w:rPr>
          <w:rFonts w:cstheme="minorBidi"/>
        </w:rPr>
        <w:t>самостоятельно</w:t>
      </w:r>
      <w:r>
        <w:rPr>
          <w:rFonts w:cstheme="minorBidi"/>
        </w:rPr>
        <w:t xml:space="preserve">. 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6. </w:t>
      </w:r>
      <w:r>
        <w:rPr>
          <w:rFonts w:cstheme="minorBidi"/>
        </w:rPr>
        <w:t>Инвалидам</w:t>
      </w:r>
      <w:r>
        <w:rPr>
          <w:rFonts w:cstheme="minorBidi"/>
        </w:rPr>
        <w:t xml:space="preserve">, </w:t>
      </w:r>
      <w:r>
        <w:rPr>
          <w:rFonts w:cstheme="minorBidi"/>
        </w:rPr>
        <w:t>имеющим</w:t>
      </w:r>
      <w:r>
        <w:rPr>
          <w:rFonts w:cstheme="minorBidi"/>
        </w:rPr>
        <w:t xml:space="preserve"> </w:t>
      </w:r>
      <w:r>
        <w:rPr>
          <w:rFonts w:cstheme="minorBidi"/>
        </w:rPr>
        <w:t>ограничения</w:t>
      </w:r>
      <w:r>
        <w:rPr>
          <w:rFonts w:cstheme="minorBidi"/>
        </w:rPr>
        <w:t xml:space="preserve"> </w:t>
      </w:r>
      <w:r>
        <w:rPr>
          <w:rFonts w:cstheme="minorBidi"/>
        </w:rPr>
        <w:t>двигательной</w:t>
      </w:r>
      <w:r>
        <w:rPr>
          <w:rFonts w:cstheme="minorBidi"/>
        </w:rPr>
        <w:t xml:space="preserve"> </w:t>
      </w:r>
      <w:r>
        <w:rPr>
          <w:rFonts w:cstheme="minorBidi"/>
        </w:rPr>
        <w:t>активности</w:t>
      </w:r>
      <w:r>
        <w:rPr>
          <w:rFonts w:cstheme="minorBidi"/>
        </w:rPr>
        <w:t xml:space="preserve">, </w:t>
      </w:r>
      <w:r>
        <w:rPr>
          <w:rFonts w:cstheme="minorBidi"/>
        </w:rPr>
        <w:t>препятствующие</w:t>
      </w:r>
      <w:r>
        <w:rPr>
          <w:rFonts w:cstheme="minorBidi"/>
        </w:rPr>
        <w:t xml:space="preserve"> </w:t>
      </w:r>
      <w:r>
        <w:rPr>
          <w:rFonts w:cstheme="minorBidi"/>
        </w:rPr>
        <w:t>самостоятельному</w:t>
      </w:r>
      <w:r>
        <w:rPr>
          <w:rFonts w:cstheme="minorBidi"/>
        </w:rPr>
        <w:t xml:space="preserve"> </w:t>
      </w:r>
      <w:r>
        <w:rPr>
          <w:rFonts w:cstheme="minorBidi"/>
        </w:rPr>
        <w:t>подписанию</w:t>
      </w:r>
      <w:r>
        <w:rPr>
          <w:rFonts w:cstheme="minorBidi"/>
        </w:rPr>
        <w:t xml:space="preserve"> </w:t>
      </w:r>
      <w:r>
        <w:rPr>
          <w:rFonts w:cstheme="minorBidi"/>
        </w:rPr>
        <w:t>документов</w:t>
      </w:r>
      <w:r>
        <w:rPr>
          <w:rFonts w:cstheme="minorBidi"/>
        </w:rPr>
        <w:t xml:space="preserve">, </w:t>
      </w:r>
      <w:r>
        <w:rPr>
          <w:rFonts w:cstheme="minorBidi"/>
        </w:rPr>
        <w:t>предлагается</w:t>
      </w:r>
      <w:r>
        <w:rPr>
          <w:rFonts w:cstheme="minorBidi"/>
        </w:rPr>
        <w:t xml:space="preserve"> </w:t>
      </w:r>
      <w:r>
        <w:rPr>
          <w:rFonts w:cstheme="minorBidi"/>
        </w:rPr>
        <w:t>обратиться</w:t>
      </w:r>
      <w:r>
        <w:rPr>
          <w:rFonts w:cstheme="minorBidi"/>
        </w:rPr>
        <w:t xml:space="preserve"> </w:t>
      </w:r>
      <w:r>
        <w:rPr>
          <w:rFonts w:cstheme="minorBidi"/>
        </w:rPr>
        <w:t>к</w:t>
      </w:r>
      <w:r>
        <w:rPr>
          <w:rFonts w:cstheme="minorBidi"/>
        </w:rPr>
        <w:t xml:space="preserve"> </w:t>
      </w:r>
      <w:r>
        <w:rPr>
          <w:rFonts w:cstheme="minorBidi"/>
        </w:rPr>
        <w:t>нотариусу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удостовер</w:t>
      </w:r>
      <w:r>
        <w:rPr>
          <w:rFonts w:cstheme="minorBidi"/>
        </w:rPr>
        <w:t>ения</w:t>
      </w:r>
      <w:r>
        <w:rPr>
          <w:rFonts w:cstheme="minorBidi"/>
        </w:rPr>
        <w:t xml:space="preserve"> </w:t>
      </w:r>
      <w:r>
        <w:rPr>
          <w:rFonts w:cstheme="minorBidi"/>
        </w:rPr>
        <w:t>подписи</w:t>
      </w:r>
      <w:r>
        <w:rPr>
          <w:rFonts w:cstheme="minorBidi"/>
        </w:rPr>
        <w:t xml:space="preserve"> </w:t>
      </w:r>
      <w:r>
        <w:rPr>
          <w:rFonts w:cstheme="minorBidi"/>
        </w:rPr>
        <w:t>другого</w:t>
      </w:r>
      <w:r>
        <w:rPr>
          <w:rFonts w:cstheme="minorBidi"/>
        </w:rPr>
        <w:t xml:space="preserve"> </w:t>
      </w:r>
      <w:r>
        <w:rPr>
          <w:rFonts w:cstheme="minorBidi"/>
        </w:rPr>
        <w:t>лица</w:t>
      </w:r>
      <w:r>
        <w:rPr>
          <w:rFonts w:cstheme="minorBidi"/>
        </w:rPr>
        <w:t xml:space="preserve"> (</w:t>
      </w:r>
      <w:r>
        <w:rPr>
          <w:rFonts w:cstheme="minorBidi"/>
        </w:rPr>
        <w:t>рукоприкладчика</w:t>
      </w:r>
      <w:r>
        <w:rPr>
          <w:rFonts w:cstheme="minorBidi"/>
        </w:rPr>
        <w:t xml:space="preserve">),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инвалида</w:t>
      </w:r>
      <w:r>
        <w:rPr>
          <w:rFonts w:cstheme="minorBidi"/>
        </w:rPr>
        <w:t xml:space="preserve">. 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7. </w:t>
      </w:r>
      <w:r>
        <w:rPr>
          <w:rFonts w:cstheme="minorBidi"/>
        </w:rPr>
        <w:t>Здание</w:t>
      </w:r>
      <w:r>
        <w:rPr>
          <w:rFonts w:cstheme="minorBidi"/>
        </w:rPr>
        <w:t xml:space="preserve"> (</w:t>
      </w:r>
      <w:r>
        <w:rPr>
          <w:rFonts w:cstheme="minorBidi"/>
        </w:rPr>
        <w:t>помещение</w:t>
      </w:r>
      <w:r>
        <w:rPr>
          <w:rFonts w:cstheme="minorBidi"/>
        </w:rPr>
        <w:t xml:space="preserve">) </w:t>
      </w:r>
      <w:r>
        <w:rPr>
          <w:rFonts w:cstheme="minorBidi"/>
        </w:rPr>
        <w:t>Уполномоченного</w:t>
      </w:r>
      <w:r>
        <w:rPr>
          <w:rFonts w:cstheme="minorBidi"/>
        </w:rPr>
        <w:t xml:space="preserve"> </w:t>
      </w:r>
      <w:r>
        <w:rPr>
          <w:rFonts w:cstheme="minorBidi"/>
        </w:rPr>
        <w:t>органа</w:t>
      </w:r>
      <w:r>
        <w:rPr>
          <w:rFonts w:cstheme="minorBidi"/>
        </w:rPr>
        <w:t xml:space="preserve">,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оборудуется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информационной</w:t>
      </w:r>
      <w:r>
        <w:rPr>
          <w:rFonts w:cstheme="minorBidi"/>
        </w:rPr>
        <w:t xml:space="preserve"> </w:t>
      </w:r>
      <w:r>
        <w:rPr>
          <w:rFonts w:cstheme="minorBidi"/>
        </w:rPr>
        <w:t>табличкой</w:t>
      </w:r>
      <w:r>
        <w:rPr>
          <w:rFonts w:cstheme="minorBidi"/>
        </w:rPr>
        <w:t xml:space="preserve"> (</w:t>
      </w:r>
      <w:r>
        <w:rPr>
          <w:rFonts w:cstheme="minorBidi"/>
        </w:rPr>
        <w:t>вывеской</w:t>
      </w:r>
      <w:r>
        <w:rPr>
          <w:rFonts w:cstheme="minorBidi"/>
        </w:rPr>
        <w:t xml:space="preserve">), </w:t>
      </w:r>
      <w:r>
        <w:rPr>
          <w:rFonts w:cstheme="minorBidi"/>
        </w:rPr>
        <w:t>содержащей</w:t>
      </w:r>
      <w:r>
        <w:rPr>
          <w:rFonts w:cstheme="minorBidi"/>
        </w:rPr>
        <w:t xml:space="preserve"> </w:t>
      </w:r>
      <w:r>
        <w:rPr>
          <w:rFonts w:cstheme="minorBidi"/>
        </w:rPr>
        <w:t>полное</w:t>
      </w:r>
      <w:r>
        <w:rPr>
          <w:rFonts w:cstheme="minorBidi"/>
        </w:rPr>
        <w:t xml:space="preserve"> </w:t>
      </w:r>
      <w:r>
        <w:rPr>
          <w:rFonts w:cstheme="minorBidi"/>
        </w:rPr>
        <w:t>наименование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информацию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режиме</w:t>
      </w:r>
      <w:r>
        <w:rPr>
          <w:rFonts w:cstheme="minorBidi"/>
        </w:rPr>
        <w:t xml:space="preserve"> </w:t>
      </w:r>
      <w:r>
        <w:rPr>
          <w:rFonts w:cstheme="minorBidi"/>
        </w:rPr>
        <w:t>его</w:t>
      </w:r>
      <w:r>
        <w:rPr>
          <w:rFonts w:cstheme="minorBidi"/>
        </w:rPr>
        <w:t xml:space="preserve"> </w:t>
      </w:r>
      <w:r>
        <w:rPr>
          <w:rFonts w:cstheme="minorBidi"/>
        </w:rPr>
        <w:t>работы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8. </w:t>
      </w:r>
      <w:r>
        <w:rPr>
          <w:rFonts w:cstheme="minorBidi"/>
        </w:rPr>
        <w:t>Вход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здание</w:t>
      </w:r>
      <w:r>
        <w:rPr>
          <w:rFonts w:cstheme="minorBidi"/>
        </w:rPr>
        <w:t xml:space="preserve"> (</w:t>
      </w:r>
      <w:r>
        <w:rPr>
          <w:rFonts w:cstheme="minorBidi"/>
        </w:rPr>
        <w:t>поме</w:t>
      </w:r>
      <w:r>
        <w:rPr>
          <w:rFonts w:cstheme="minorBidi"/>
        </w:rPr>
        <w:t>щение</w:t>
      </w:r>
      <w:r>
        <w:rPr>
          <w:rFonts w:cstheme="minorBidi"/>
        </w:rPr>
        <w:t xml:space="preserve">) </w:t>
      </w:r>
      <w:r>
        <w:rPr>
          <w:rFonts w:cstheme="minorBidi"/>
        </w:rPr>
        <w:t>Уполномоченного</w:t>
      </w:r>
      <w:r>
        <w:rPr>
          <w:rFonts w:cstheme="minorBidi"/>
        </w:rPr>
        <w:t xml:space="preserve"> </w:t>
      </w:r>
      <w:r>
        <w:rPr>
          <w:rFonts w:cstheme="minorBidi"/>
        </w:rPr>
        <w:t>органа</w:t>
      </w:r>
      <w:r>
        <w:rPr>
          <w:rFonts w:cstheme="minorBidi"/>
        </w:rPr>
        <w:t xml:space="preserve">,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выход</w:t>
      </w:r>
      <w:r>
        <w:rPr>
          <w:rFonts w:cstheme="minorBidi"/>
        </w:rPr>
        <w:t xml:space="preserve"> </w:t>
      </w:r>
      <w:r>
        <w:rPr>
          <w:rFonts w:cstheme="minorBidi"/>
        </w:rPr>
        <w:t>из</w:t>
      </w:r>
      <w:r>
        <w:rPr>
          <w:rFonts w:cstheme="minorBidi"/>
        </w:rPr>
        <w:t xml:space="preserve"> </w:t>
      </w:r>
      <w:r>
        <w:rPr>
          <w:rFonts w:cstheme="minorBidi"/>
        </w:rPr>
        <w:t>него</w:t>
      </w:r>
      <w:r>
        <w:rPr>
          <w:rFonts w:cstheme="minorBidi"/>
        </w:rPr>
        <w:t xml:space="preserve"> </w:t>
      </w:r>
      <w:r>
        <w:rPr>
          <w:rFonts w:cstheme="minorBidi"/>
        </w:rPr>
        <w:t>оборудуются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соответствующими</w:t>
      </w:r>
      <w:r>
        <w:rPr>
          <w:rFonts w:cstheme="minorBidi"/>
        </w:rPr>
        <w:t xml:space="preserve"> </w:t>
      </w:r>
      <w:r>
        <w:rPr>
          <w:rFonts w:cstheme="minorBidi"/>
        </w:rPr>
        <w:t>указателями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автономными</w:t>
      </w:r>
      <w:r>
        <w:rPr>
          <w:rFonts w:cstheme="minorBidi"/>
        </w:rPr>
        <w:t xml:space="preserve"> </w:t>
      </w:r>
      <w:r>
        <w:rPr>
          <w:rFonts w:cstheme="minorBidi"/>
        </w:rPr>
        <w:t>источниками</w:t>
      </w:r>
      <w:r>
        <w:rPr>
          <w:rFonts w:cstheme="minorBidi"/>
        </w:rPr>
        <w:t xml:space="preserve"> </w:t>
      </w:r>
      <w:r>
        <w:rPr>
          <w:rFonts w:cstheme="minorBidi"/>
        </w:rPr>
        <w:t>бесперебойного</w:t>
      </w:r>
      <w:r>
        <w:rPr>
          <w:rFonts w:cstheme="minorBidi"/>
        </w:rPr>
        <w:t xml:space="preserve"> </w:t>
      </w:r>
      <w:r>
        <w:rPr>
          <w:rFonts w:cstheme="minorBidi"/>
        </w:rPr>
        <w:t>питания</w:t>
      </w:r>
      <w:r>
        <w:rPr>
          <w:rFonts w:cstheme="minorBidi"/>
        </w:rPr>
        <w:t xml:space="preserve">, </w:t>
      </w:r>
      <w:r>
        <w:rPr>
          <w:rFonts w:cstheme="minorBidi"/>
        </w:rPr>
        <w:t>а</w:t>
      </w:r>
      <w:r>
        <w:rPr>
          <w:rFonts w:cstheme="minorBidi"/>
        </w:rPr>
        <w:t xml:space="preserve"> </w:t>
      </w:r>
      <w:r>
        <w:rPr>
          <w:rFonts w:cstheme="minorBidi"/>
        </w:rPr>
        <w:t>также</w:t>
      </w:r>
      <w:r>
        <w:rPr>
          <w:rFonts w:cstheme="minorBidi"/>
        </w:rPr>
        <w:t xml:space="preserve"> </w:t>
      </w:r>
      <w:r>
        <w:rPr>
          <w:rFonts w:cstheme="minorBidi"/>
        </w:rPr>
        <w:t>лестницами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поручнями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пандусами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передвижения</w:t>
      </w:r>
      <w:r>
        <w:rPr>
          <w:rFonts w:cstheme="minorBidi"/>
        </w:rPr>
        <w:t xml:space="preserve"> </w:t>
      </w:r>
      <w:r>
        <w:rPr>
          <w:rFonts w:cstheme="minorBidi"/>
        </w:rPr>
        <w:t>детских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инвалидных</w:t>
      </w:r>
      <w:r>
        <w:rPr>
          <w:rFonts w:cstheme="minorBidi"/>
        </w:rPr>
        <w:t xml:space="preserve"> </w:t>
      </w:r>
      <w:r>
        <w:rPr>
          <w:rFonts w:cstheme="minorBidi"/>
        </w:rPr>
        <w:t>колясок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соответствии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требован</w:t>
      </w:r>
      <w:r>
        <w:rPr>
          <w:rFonts w:cstheme="minorBidi"/>
        </w:rPr>
        <w:t>иями</w:t>
      </w:r>
      <w:r>
        <w:rPr>
          <w:rFonts w:cstheme="minorBidi"/>
        </w:rPr>
        <w:t xml:space="preserve"> </w:t>
      </w:r>
      <w:r>
        <w:rPr>
          <w:rFonts w:cstheme="minorBidi"/>
        </w:rPr>
        <w:t>Федерального</w:t>
      </w:r>
      <w:r>
        <w:rPr>
          <w:rFonts w:cstheme="minorBidi"/>
        </w:rPr>
        <w:t xml:space="preserve"> </w:t>
      </w:r>
      <w:r>
        <w:rPr>
          <w:rFonts w:cstheme="minorBidi"/>
        </w:rPr>
        <w:t>закона</w:t>
      </w:r>
      <w:r>
        <w:rPr>
          <w:rFonts w:cstheme="minorBidi"/>
        </w:rPr>
        <w:t xml:space="preserve"> </w:t>
      </w:r>
      <w:r>
        <w:rPr>
          <w:rFonts w:cstheme="minorBidi"/>
        </w:rPr>
        <w:t>от</w:t>
      </w:r>
      <w:r>
        <w:rPr>
          <w:rFonts w:cstheme="minorBidi"/>
        </w:rPr>
        <w:t xml:space="preserve"> 30 </w:t>
      </w:r>
      <w:r>
        <w:rPr>
          <w:rFonts w:cstheme="minorBidi"/>
        </w:rPr>
        <w:t>декабря</w:t>
      </w:r>
      <w:r>
        <w:rPr>
          <w:rFonts w:cstheme="minorBidi"/>
        </w:rPr>
        <w:t xml:space="preserve"> 2009 </w:t>
      </w:r>
      <w:r>
        <w:rPr>
          <w:rFonts w:cstheme="minorBidi"/>
        </w:rPr>
        <w:t>года</w:t>
      </w:r>
      <w:r>
        <w:rPr>
          <w:rFonts w:cstheme="minorBidi"/>
        </w:rPr>
        <w:t xml:space="preserve"> </w:t>
      </w:r>
      <w:r>
        <w:rPr>
          <w:rFonts w:cstheme="minorBidi"/>
        </w:rPr>
        <w:t>№</w:t>
      </w:r>
      <w:r>
        <w:rPr>
          <w:rFonts w:cstheme="minorBidi"/>
        </w:rPr>
        <w:t xml:space="preserve"> 384-</w:t>
      </w:r>
      <w:r>
        <w:rPr>
          <w:rFonts w:cstheme="minorBidi"/>
        </w:rPr>
        <w:t>ФЗ</w:t>
      </w:r>
      <w:r>
        <w:rPr>
          <w:rFonts w:cstheme="minorBidi"/>
        </w:rPr>
        <w:t xml:space="preserve"> </w:t>
      </w:r>
      <w:r>
        <w:rPr>
          <w:rFonts w:cstheme="minorBidi"/>
        </w:rPr>
        <w:t>«Технический</w:t>
      </w:r>
      <w:r>
        <w:rPr>
          <w:rFonts w:cstheme="minorBidi"/>
        </w:rPr>
        <w:t xml:space="preserve"> </w:t>
      </w:r>
      <w:r>
        <w:rPr>
          <w:rFonts w:cstheme="minorBidi"/>
        </w:rPr>
        <w:t>регламент</w:t>
      </w:r>
      <w:r>
        <w:rPr>
          <w:rFonts w:cstheme="minorBidi"/>
        </w:rPr>
        <w:t xml:space="preserve"> </w:t>
      </w:r>
      <w:r>
        <w:rPr>
          <w:rFonts w:cstheme="minorBidi"/>
        </w:rPr>
        <w:t>о</w:t>
      </w:r>
      <w:r>
        <w:rPr>
          <w:rFonts w:cstheme="minorBidi"/>
        </w:rPr>
        <w:t xml:space="preserve"> </w:t>
      </w:r>
      <w:r>
        <w:rPr>
          <w:rFonts w:cstheme="minorBidi"/>
        </w:rPr>
        <w:t>безопасности</w:t>
      </w:r>
      <w:r>
        <w:rPr>
          <w:rFonts w:cstheme="minorBidi"/>
        </w:rPr>
        <w:t xml:space="preserve"> </w:t>
      </w:r>
      <w:r>
        <w:rPr>
          <w:rFonts w:cstheme="minorBidi"/>
        </w:rPr>
        <w:t>зданий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сооружений»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9. </w:t>
      </w:r>
      <w:r>
        <w:rPr>
          <w:rFonts w:cstheme="minorBidi"/>
        </w:rPr>
        <w:t>Помещения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Уполномоченного</w:t>
      </w:r>
      <w:r>
        <w:rPr>
          <w:rFonts w:cstheme="minorBidi"/>
        </w:rPr>
        <w:t xml:space="preserve"> </w:t>
      </w:r>
      <w:r>
        <w:rPr>
          <w:rFonts w:cstheme="minorBidi"/>
        </w:rPr>
        <w:t>органа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, </w:t>
      </w:r>
      <w:r>
        <w:rPr>
          <w:rFonts w:cstheme="minorBidi"/>
        </w:rPr>
        <w:t>предназначенные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работы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Заявителями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представителями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Заявителей</w:t>
      </w:r>
      <w:r>
        <w:rPr>
          <w:rFonts w:cstheme="minorBidi"/>
        </w:rPr>
        <w:t xml:space="preserve">), </w:t>
      </w:r>
      <w:r>
        <w:rPr>
          <w:rFonts w:cstheme="minorBidi"/>
        </w:rPr>
        <w:t>располагаются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нижних</w:t>
      </w:r>
      <w:r>
        <w:rPr>
          <w:rFonts w:cstheme="minorBidi"/>
        </w:rPr>
        <w:t xml:space="preserve"> </w:t>
      </w:r>
      <w:r>
        <w:rPr>
          <w:rFonts w:cstheme="minorBidi"/>
        </w:rPr>
        <w:t>этажах</w:t>
      </w:r>
      <w:r>
        <w:rPr>
          <w:rFonts w:cstheme="minorBidi"/>
        </w:rPr>
        <w:t xml:space="preserve"> </w:t>
      </w:r>
      <w:r>
        <w:rPr>
          <w:rFonts w:cstheme="minorBidi"/>
        </w:rPr>
        <w:t>здания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имеют</w:t>
      </w:r>
      <w:r>
        <w:rPr>
          <w:rFonts w:cstheme="minorBidi"/>
        </w:rPr>
        <w:t xml:space="preserve"> </w:t>
      </w:r>
      <w:r>
        <w:rPr>
          <w:rFonts w:cstheme="minorBidi"/>
        </w:rPr>
        <w:t>отдельный</w:t>
      </w:r>
      <w:r>
        <w:rPr>
          <w:rFonts w:cstheme="minorBidi"/>
        </w:rPr>
        <w:t xml:space="preserve"> </w:t>
      </w:r>
      <w:r>
        <w:rPr>
          <w:rFonts w:cstheme="minorBidi"/>
        </w:rPr>
        <w:t>вход</w:t>
      </w:r>
      <w:r>
        <w:rPr>
          <w:rFonts w:cstheme="minorBidi"/>
        </w:rPr>
        <w:t xml:space="preserve">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случае</w:t>
      </w:r>
      <w:r>
        <w:rPr>
          <w:rFonts w:cstheme="minorBidi"/>
        </w:rPr>
        <w:t xml:space="preserve"> </w:t>
      </w:r>
      <w:r>
        <w:rPr>
          <w:rFonts w:cstheme="minorBidi"/>
        </w:rPr>
        <w:t>расположения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Уполномоченного</w:t>
      </w:r>
      <w:r>
        <w:rPr>
          <w:rFonts w:cstheme="minorBidi"/>
        </w:rPr>
        <w:t xml:space="preserve"> </w:t>
      </w:r>
      <w:r>
        <w:rPr>
          <w:rFonts w:cstheme="minorBidi"/>
        </w:rPr>
        <w:t>органа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на</w:t>
      </w:r>
      <w:r>
        <w:rPr>
          <w:rFonts w:cstheme="minorBidi"/>
        </w:rPr>
        <w:t xml:space="preserve"> </w:t>
      </w:r>
      <w:r>
        <w:rPr>
          <w:rFonts w:cstheme="minorBidi"/>
        </w:rPr>
        <w:t>втором</w:t>
      </w:r>
      <w:r>
        <w:rPr>
          <w:rFonts w:cstheme="minorBidi"/>
        </w:rPr>
        <w:t xml:space="preserve"> </w:t>
      </w:r>
      <w:r>
        <w:rPr>
          <w:rFonts w:cstheme="minorBidi"/>
        </w:rPr>
        <w:lastRenderedPageBreak/>
        <w:t>этаже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выше</w:t>
      </w:r>
      <w:r>
        <w:rPr>
          <w:rFonts w:cstheme="minorBidi"/>
        </w:rPr>
        <w:t xml:space="preserve">, </w:t>
      </w:r>
      <w:r>
        <w:rPr>
          <w:rFonts w:cstheme="minorBidi"/>
        </w:rPr>
        <w:t>здание</w:t>
      </w:r>
      <w:r>
        <w:rPr>
          <w:rFonts w:cstheme="minorBidi"/>
        </w:rPr>
        <w:t xml:space="preserve"> </w:t>
      </w:r>
      <w:r>
        <w:rPr>
          <w:rFonts w:cstheme="minorBidi"/>
        </w:rPr>
        <w:t>оснащается</w:t>
      </w:r>
      <w:r>
        <w:rPr>
          <w:rFonts w:cstheme="minorBidi"/>
        </w:rPr>
        <w:t xml:space="preserve"> </w:t>
      </w:r>
      <w:r>
        <w:rPr>
          <w:rFonts w:cstheme="minorBidi"/>
        </w:rPr>
        <w:t>лифтом</w:t>
      </w:r>
      <w:r>
        <w:rPr>
          <w:rFonts w:cstheme="minorBidi"/>
        </w:rPr>
        <w:t xml:space="preserve">, </w:t>
      </w:r>
      <w:r>
        <w:rPr>
          <w:rFonts w:cstheme="minorBidi"/>
        </w:rPr>
        <w:t>эскалатором</w:t>
      </w:r>
      <w:r>
        <w:rPr>
          <w:rFonts w:cstheme="minorBidi"/>
        </w:rPr>
        <w:t xml:space="preserve"> </w:t>
      </w:r>
      <w:r>
        <w:rPr>
          <w:rFonts w:cstheme="minorBidi"/>
        </w:rPr>
        <w:t>или</w:t>
      </w:r>
      <w:r>
        <w:rPr>
          <w:rFonts w:cstheme="minorBidi"/>
        </w:rPr>
        <w:t xml:space="preserve"> </w:t>
      </w:r>
      <w:r>
        <w:rPr>
          <w:rFonts w:cstheme="minorBidi"/>
        </w:rPr>
        <w:t>иными</w:t>
      </w:r>
      <w:r>
        <w:rPr>
          <w:rFonts w:cstheme="minorBidi"/>
        </w:rPr>
        <w:t xml:space="preserve"> </w:t>
      </w:r>
      <w:r>
        <w:rPr>
          <w:rFonts w:cstheme="minorBidi"/>
        </w:rPr>
        <w:t>автоматическими</w:t>
      </w:r>
      <w:r>
        <w:rPr>
          <w:rFonts w:cstheme="minorBidi"/>
        </w:rPr>
        <w:t xml:space="preserve"> </w:t>
      </w:r>
      <w:r>
        <w:rPr>
          <w:rFonts w:cstheme="minorBidi"/>
        </w:rPr>
        <w:t>подъемными</w:t>
      </w:r>
      <w:r>
        <w:rPr>
          <w:rFonts w:cstheme="minorBidi"/>
        </w:rPr>
        <w:t xml:space="preserve"> </w:t>
      </w:r>
      <w:r>
        <w:rPr>
          <w:rFonts w:cstheme="minorBidi"/>
        </w:rPr>
        <w:t>устройствами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инвалидов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10.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Уполномоченном</w:t>
      </w:r>
      <w:r>
        <w:rPr>
          <w:rFonts w:cstheme="minorBidi"/>
        </w:rPr>
        <w:t xml:space="preserve"> </w:t>
      </w:r>
      <w:r>
        <w:rPr>
          <w:rFonts w:cstheme="minorBidi"/>
        </w:rPr>
        <w:t>органе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организуется</w:t>
      </w:r>
      <w:r>
        <w:rPr>
          <w:rFonts w:cstheme="minorBidi"/>
        </w:rPr>
        <w:t xml:space="preserve"> </w:t>
      </w:r>
      <w:r>
        <w:rPr>
          <w:rFonts w:cstheme="minorBidi"/>
        </w:rPr>
        <w:t>бесплатный</w:t>
      </w:r>
      <w:r>
        <w:rPr>
          <w:rFonts w:cstheme="minorBidi"/>
        </w:rPr>
        <w:t xml:space="preserve"> </w:t>
      </w:r>
      <w:r>
        <w:rPr>
          <w:rFonts w:cstheme="minorBidi"/>
        </w:rPr>
        <w:t>туалет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посети</w:t>
      </w:r>
      <w:r>
        <w:rPr>
          <w:rFonts w:cstheme="minorBidi"/>
        </w:rPr>
        <w:t>-</w:t>
      </w:r>
      <w:r>
        <w:rPr>
          <w:rFonts w:cstheme="minorBidi"/>
        </w:rPr>
        <w:t>телей</w:t>
      </w:r>
      <w:r>
        <w:rPr>
          <w:rFonts w:cstheme="minorBidi"/>
        </w:rPr>
        <w:t xml:space="preserve">,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том</w:t>
      </w:r>
      <w:r>
        <w:rPr>
          <w:rFonts w:cstheme="minorBidi"/>
        </w:rPr>
        <w:t xml:space="preserve"> </w:t>
      </w:r>
      <w:r>
        <w:rPr>
          <w:rFonts w:cstheme="minorBidi"/>
        </w:rPr>
        <w:t>числе</w:t>
      </w:r>
      <w:r>
        <w:rPr>
          <w:rFonts w:cstheme="minorBidi"/>
        </w:rPr>
        <w:t xml:space="preserve"> </w:t>
      </w:r>
      <w:r>
        <w:rPr>
          <w:rFonts w:cstheme="minorBidi"/>
        </w:rPr>
        <w:t>туалет</w:t>
      </w:r>
      <w:r>
        <w:rPr>
          <w:rFonts w:cstheme="minorBidi"/>
        </w:rPr>
        <w:t xml:space="preserve">, </w:t>
      </w:r>
      <w:r>
        <w:rPr>
          <w:rFonts w:cstheme="minorBidi"/>
        </w:rPr>
        <w:t>предназначенный</w:t>
      </w:r>
      <w:r>
        <w:rPr>
          <w:rFonts w:cstheme="minorBidi"/>
        </w:rPr>
        <w:t xml:space="preserve"> </w:t>
      </w:r>
      <w:r>
        <w:rPr>
          <w:rFonts w:cstheme="minorBidi"/>
        </w:rPr>
        <w:t>для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инвалидов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  <w:r>
        <w:rPr>
          <w:rFonts w:cstheme="minorBidi"/>
        </w:rPr>
        <w:t xml:space="preserve">11. </w:t>
      </w:r>
      <w:r>
        <w:rPr>
          <w:rFonts w:cstheme="minorBidi"/>
        </w:rPr>
        <w:t>Специалистами</w:t>
      </w:r>
      <w:r>
        <w:rPr>
          <w:rFonts w:cstheme="minorBidi"/>
        </w:rPr>
        <w:t xml:space="preserve"> </w:t>
      </w:r>
      <w:r>
        <w:rPr>
          <w:rFonts w:cstheme="minorBidi"/>
        </w:rPr>
        <w:t>Уполномоченного</w:t>
      </w:r>
      <w:r>
        <w:rPr>
          <w:rFonts w:cstheme="minorBidi"/>
        </w:rPr>
        <w:t xml:space="preserve"> </w:t>
      </w:r>
      <w:r>
        <w:rPr>
          <w:rFonts w:cstheme="minorBidi"/>
        </w:rPr>
        <w:t>органа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 xml:space="preserve"> </w:t>
      </w:r>
      <w:r>
        <w:rPr>
          <w:rFonts w:cstheme="minorBidi"/>
        </w:rPr>
        <w:t>организуется</w:t>
      </w:r>
      <w:r>
        <w:rPr>
          <w:rFonts w:cstheme="minorBidi"/>
        </w:rPr>
        <w:t xml:space="preserve"> </w:t>
      </w:r>
      <w:r>
        <w:rPr>
          <w:rFonts w:cstheme="minorBidi"/>
        </w:rPr>
        <w:t>работа</w:t>
      </w:r>
      <w:r>
        <w:rPr>
          <w:rFonts w:cstheme="minorBidi"/>
        </w:rPr>
        <w:t xml:space="preserve"> </w:t>
      </w:r>
      <w:r>
        <w:rPr>
          <w:rFonts w:cstheme="minorBidi"/>
        </w:rPr>
        <w:t>по</w:t>
      </w:r>
      <w:r>
        <w:rPr>
          <w:rFonts w:cstheme="minorBidi"/>
        </w:rPr>
        <w:t xml:space="preserve"> </w:t>
      </w:r>
      <w:r>
        <w:rPr>
          <w:rFonts w:cstheme="minorBidi"/>
        </w:rPr>
        <w:t>сопровождению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инвалидов</w:t>
      </w:r>
      <w:r>
        <w:rPr>
          <w:rFonts w:cstheme="minorBidi"/>
        </w:rPr>
        <w:t xml:space="preserve">, </w:t>
      </w:r>
      <w:r>
        <w:rPr>
          <w:rFonts w:cstheme="minorBidi"/>
        </w:rPr>
        <w:t>имеющих</w:t>
      </w:r>
      <w:r>
        <w:rPr>
          <w:rFonts w:cstheme="minorBidi"/>
        </w:rPr>
        <w:t xml:space="preserve"> </w:t>
      </w:r>
      <w:r>
        <w:rPr>
          <w:rFonts w:cstheme="minorBidi"/>
        </w:rPr>
        <w:t>стойкие</w:t>
      </w:r>
      <w:r>
        <w:rPr>
          <w:rFonts w:cstheme="minorBidi"/>
        </w:rPr>
        <w:t xml:space="preserve"> </w:t>
      </w:r>
      <w:r>
        <w:rPr>
          <w:rFonts w:cstheme="minorBidi"/>
        </w:rPr>
        <w:t>расстройства</w:t>
      </w:r>
      <w:r>
        <w:rPr>
          <w:rFonts w:cstheme="minorBidi"/>
        </w:rPr>
        <w:t xml:space="preserve"> </w:t>
      </w:r>
      <w:r>
        <w:rPr>
          <w:rFonts w:cstheme="minorBidi"/>
        </w:rPr>
        <w:t>функции</w:t>
      </w:r>
      <w:r>
        <w:rPr>
          <w:rFonts w:cstheme="minorBidi"/>
        </w:rPr>
        <w:t xml:space="preserve"> </w:t>
      </w:r>
      <w:r>
        <w:rPr>
          <w:rFonts w:cstheme="minorBidi"/>
        </w:rPr>
        <w:t>зрения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самостоя</w:t>
      </w:r>
      <w:r>
        <w:rPr>
          <w:rFonts w:cstheme="minorBidi"/>
        </w:rPr>
        <w:t>тельного</w:t>
      </w:r>
      <w:r>
        <w:rPr>
          <w:rFonts w:cstheme="minorBidi"/>
        </w:rPr>
        <w:t xml:space="preserve"> </w:t>
      </w:r>
      <w:r>
        <w:rPr>
          <w:rFonts w:cstheme="minorBidi"/>
        </w:rPr>
        <w:t>передвижения</w:t>
      </w:r>
      <w:r>
        <w:rPr>
          <w:rFonts w:cstheme="minorBidi"/>
        </w:rPr>
        <w:t xml:space="preserve">,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предоставление</w:t>
      </w:r>
      <w:r>
        <w:rPr>
          <w:rFonts w:cstheme="minorBidi"/>
        </w:rPr>
        <w:t xml:space="preserve"> </w:t>
      </w:r>
      <w:r>
        <w:rPr>
          <w:rFonts w:cstheme="minorBidi"/>
        </w:rPr>
        <w:t>им</w:t>
      </w:r>
      <w:r>
        <w:rPr>
          <w:rFonts w:cstheme="minorBidi"/>
        </w:rPr>
        <w:t xml:space="preserve"> </w:t>
      </w:r>
      <w:r>
        <w:rPr>
          <w:rFonts w:cstheme="minorBidi"/>
        </w:rPr>
        <w:t>помощи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обращении</w:t>
      </w:r>
      <w:r>
        <w:rPr>
          <w:rFonts w:cstheme="minorBidi"/>
        </w:rPr>
        <w:t xml:space="preserve"> </w:t>
      </w:r>
      <w:r>
        <w:rPr>
          <w:rFonts w:cstheme="minorBidi"/>
        </w:rPr>
        <w:t>за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услугой</w:t>
      </w:r>
      <w:r>
        <w:rPr>
          <w:rFonts w:cstheme="minorBidi"/>
        </w:rPr>
        <w:t xml:space="preserve"> </w:t>
      </w:r>
      <w:r>
        <w:rPr>
          <w:rFonts w:cstheme="minorBidi"/>
        </w:rPr>
        <w:t>и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получения</w:t>
      </w:r>
      <w:r>
        <w:rPr>
          <w:rFonts w:cstheme="minorBidi"/>
        </w:rPr>
        <w:t xml:space="preserve"> </w:t>
      </w:r>
      <w:r>
        <w:rPr>
          <w:rFonts w:cstheme="minorBidi"/>
        </w:rPr>
        <w:t>результата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. </w:t>
      </w:r>
      <w:r>
        <w:rPr>
          <w:rFonts w:cstheme="minorBidi"/>
        </w:rPr>
        <w:t>оказанию</w:t>
      </w:r>
      <w:r>
        <w:rPr>
          <w:rFonts w:cstheme="minorBidi"/>
        </w:rPr>
        <w:t xml:space="preserve"> </w:t>
      </w:r>
      <w:r>
        <w:rPr>
          <w:rFonts w:cstheme="minorBidi"/>
        </w:rPr>
        <w:t>помощи</w:t>
      </w:r>
      <w:r>
        <w:rPr>
          <w:rFonts w:cstheme="minorBidi"/>
        </w:rPr>
        <w:t xml:space="preserve"> </w:t>
      </w:r>
      <w:r>
        <w:rPr>
          <w:rFonts w:cstheme="minorBidi"/>
        </w:rPr>
        <w:t>инвалидам</w:t>
      </w:r>
      <w:r>
        <w:rPr>
          <w:rFonts w:cstheme="minorBidi"/>
        </w:rPr>
        <w:t xml:space="preserve">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преодолении</w:t>
      </w:r>
      <w:r>
        <w:rPr>
          <w:rFonts w:cstheme="minorBidi"/>
        </w:rPr>
        <w:t xml:space="preserve"> </w:t>
      </w:r>
      <w:r>
        <w:rPr>
          <w:rFonts w:cstheme="minorBidi"/>
        </w:rPr>
        <w:t>барьеров</w:t>
      </w:r>
      <w:r>
        <w:rPr>
          <w:rFonts w:cstheme="minorBidi"/>
        </w:rPr>
        <w:t xml:space="preserve">, </w:t>
      </w:r>
      <w:r>
        <w:rPr>
          <w:rFonts w:cstheme="minorBidi"/>
        </w:rPr>
        <w:t>мешающих</w:t>
      </w:r>
      <w:r>
        <w:rPr>
          <w:rFonts w:cstheme="minorBidi"/>
        </w:rPr>
        <w:t xml:space="preserve"> </w:t>
      </w:r>
      <w:r>
        <w:rPr>
          <w:rFonts w:cstheme="minorBidi"/>
        </w:rPr>
        <w:t>получению</w:t>
      </w:r>
      <w:r>
        <w:rPr>
          <w:rFonts w:cstheme="minorBidi"/>
        </w:rPr>
        <w:t xml:space="preserve"> </w:t>
      </w:r>
      <w:r>
        <w:rPr>
          <w:rFonts w:cstheme="minorBidi"/>
        </w:rPr>
        <w:t>ими</w:t>
      </w:r>
      <w:r>
        <w:rPr>
          <w:rFonts w:cstheme="minorBidi"/>
        </w:rPr>
        <w:t xml:space="preserve"> </w:t>
      </w:r>
      <w:r>
        <w:rPr>
          <w:rFonts w:cstheme="minorBidi"/>
        </w:rPr>
        <w:t>услуг</w:t>
      </w:r>
      <w:r>
        <w:rPr>
          <w:rFonts w:cstheme="minorBidi"/>
        </w:rPr>
        <w:t xml:space="preserve"> </w:t>
      </w:r>
      <w:r>
        <w:rPr>
          <w:rFonts w:cstheme="minorBidi"/>
        </w:rPr>
        <w:t>наравне</w:t>
      </w:r>
      <w:r>
        <w:rPr>
          <w:rFonts w:cstheme="minorBidi"/>
        </w:rPr>
        <w:t xml:space="preserve"> </w:t>
      </w:r>
      <w:r>
        <w:rPr>
          <w:rFonts w:cstheme="minorBidi"/>
        </w:rPr>
        <w:t>с</w:t>
      </w:r>
      <w:r>
        <w:rPr>
          <w:rFonts w:cstheme="minorBidi"/>
        </w:rPr>
        <w:t xml:space="preserve"> </w:t>
      </w:r>
      <w:r>
        <w:rPr>
          <w:rFonts w:cstheme="minorBidi"/>
        </w:rPr>
        <w:t>другими</w:t>
      </w:r>
      <w:r>
        <w:rPr>
          <w:rFonts w:cstheme="minorBidi"/>
        </w:rPr>
        <w:t>.</w:t>
      </w:r>
    </w:p>
    <w:p w:rsidR="00000000" w:rsidRDefault="00EA64FD">
      <w:pPr>
        <w:widowControl w:val="0"/>
        <w:ind w:firstLine="567"/>
        <w:jc w:val="both"/>
        <w:rPr>
          <w:rFonts w:cstheme="minorBidi"/>
        </w:rPr>
      </w:pPr>
    </w:p>
    <w:p w:rsidR="00000000" w:rsidRDefault="00EA64FD">
      <w:pPr>
        <w:spacing w:after="200" w:line="276" w:lineRule="auto"/>
        <w:rPr>
          <w:rFonts w:cstheme="minorBidi"/>
        </w:rPr>
      </w:pPr>
    </w:p>
    <w:p w:rsidR="00000000" w:rsidRDefault="00EA64FD">
      <w:pPr>
        <w:spacing w:after="200" w:line="276" w:lineRule="auto"/>
        <w:rPr>
          <w:rFonts w:cstheme="minorBidi"/>
        </w:rPr>
        <w:sectPr w:rsidR="00000000">
          <w:footerReference w:type="default" r:id="rId23"/>
          <w:pgSz w:w="12240" w:h="15840"/>
          <w:pgMar w:top="1440" w:right="795" w:bottom="1497" w:left="1800" w:header="720" w:footer="1440" w:gutter="0"/>
          <w:cols w:space="720"/>
          <w:formProt w:val="0"/>
          <w:noEndnote/>
        </w:sectPr>
      </w:pPr>
    </w:p>
    <w:p w:rsidR="00000000" w:rsidRDefault="00EA64FD">
      <w:pPr>
        <w:widowControl w:val="0"/>
        <w:ind w:left="9923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14</w:t>
      </w:r>
    </w:p>
    <w:p w:rsidR="00000000" w:rsidRDefault="00EA64FD">
      <w:pPr>
        <w:widowControl w:val="0"/>
        <w:ind w:left="9923"/>
        <w:jc w:val="both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</w:rPr>
        <w:br/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center"/>
        <w:rPr>
          <w:rFonts w:cstheme="minorBidi"/>
        </w:rPr>
      </w:pPr>
      <w:r>
        <w:rPr>
          <w:rFonts w:cstheme="minorBidi"/>
          <w:b/>
        </w:rPr>
        <w:t>ПЕРЕЧЕНЬ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СОДЕРЖАНИЕ</w:t>
      </w:r>
      <w:r>
        <w:rPr>
          <w:rFonts w:cstheme="minorBidi"/>
          <w:b/>
        </w:rPr>
        <w:t xml:space="preserve"> </w:t>
      </w:r>
      <w:r>
        <w:rPr>
          <w:rFonts w:cstheme="minorBidi"/>
        </w:rPr>
        <w:br/>
      </w:r>
      <w:r>
        <w:rPr>
          <w:rFonts w:cstheme="minorBidi"/>
          <w:b/>
        </w:rPr>
        <w:t>АДМИНИСТРАТИВНЫХ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ДЕЙСТВИЙ</w:t>
      </w:r>
      <w:r>
        <w:rPr>
          <w:rFonts w:cstheme="minorBidi"/>
          <w:b/>
        </w:rPr>
        <w:t xml:space="preserve">, </w:t>
      </w:r>
      <w:r>
        <w:rPr>
          <w:rFonts w:cstheme="minorBidi"/>
          <w:b/>
        </w:rPr>
        <w:t>СОСТАВЛЯЮЩИХ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АДМИНИСТРАТИВНЫЕ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ПРОЦЕДУРЫ</w:t>
      </w:r>
    </w:p>
    <w:p w:rsidR="00000000" w:rsidRDefault="00EA64FD">
      <w:pPr>
        <w:widowControl w:val="0"/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ind w:left="720"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1. </w:t>
      </w:r>
      <w:r>
        <w:rPr>
          <w:rFonts w:cstheme="minorBidi"/>
          <w:b/>
        </w:rPr>
        <w:t>Прием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Заявления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документов</w:t>
      </w:r>
      <w:r>
        <w:rPr>
          <w:rFonts w:cstheme="minorBidi"/>
          <w:b/>
        </w:rPr>
        <w:t>.</w:t>
      </w:r>
    </w:p>
    <w:p w:rsidR="00000000" w:rsidRDefault="00EA64FD">
      <w:pPr>
        <w:widowControl w:val="0"/>
        <w:spacing w:before="240" w:after="60"/>
        <w:ind w:left="142" w:firstLine="709"/>
        <w:jc w:val="both"/>
        <w:rPr>
          <w:rFonts w:cstheme="minorBidi"/>
        </w:rPr>
      </w:pPr>
      <w:r>
        <w:rPr>
          <w:rFonts w:cstheme="minorBidi"/>
        </w:rPr>
        <w:t xml:space="preserve">1.1. </w:t>
      </w:r>
      <w:r>
        <w:rPr>
          <w:rFonts w:cstheme="minorBidi"/>
        </w:rPr>
        <w:t>Порядок</w:t>
      </w:r>
      <w:r>
        <w:rPr>
          <w:rFonts w:cstheme="minorBidi"/>
        </w:rPr>
        <w:t xml:space="preserve"> </w:t>
      </w:r>
      <w:r>
        <w:rPr>
          <w:rFonts w:cstheme="minorBidi"/>
        </w:rPr>
        <w:t>выполнения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личном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МФЦ</w:t>
      </w:r>
      <w:r>
        <w:rPr>
          <w:rFonts w:cstheme="minorBidi"/>
        </w:rPr>
        <w:t>.</w:t>
      </w:r>
    </w:p>
    <w:tbl>
      <w:tblPr>
        <w:tblW w:w="0" w:type="auto"/>
        <w:tblInd w:w="-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8"/>
        <w:gridCol w:w="2111"/>
        <w:gridCol w:w="1901"/>
        <w:gridCol w:w="873"/>
        <w:gridCol w:w="6969"/>
      </w:tblGrid>
      <w:tr w:rsidR="00000000"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Место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процедуры</w:t>
            </w:r>
            <w:r>
              <w:rPr>
                <w:rFonts w:cstheme="minorBidi"/>
              </w:rPr>
              <w:t xml:space="preserve">/ </w:t>
            </w:r>
            <w:r>
              <w:rPr>
                <w:rFonts w:cstheme="minorBidi"/>
              </w:rPr>
              <w:t>используемая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</w:t>
            </w:r>
          </w:p>
        </w:tc>
        <w:tc>
          <w:tcPr>
            <w:tcW w:w="2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Административные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</w:p>
        </w:tc>
        <w:tc>
          <w:tcPr>
            <w:tcW w:w="1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Средний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</w:p>
        </w:tc>
        <w:tc>
          <w:tcPr>
            <w:tcW w:w="8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Средняя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трудоемкость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</w:p>
        </w:tc>
        <w:tc>
          <w:tcPr>
            <w:tcW w:w="6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Сод</w:t>
            </w:r>
            <w:r>
              <w:rPr>
                <w:rFonts w:cstheme="minorBidi"/>
              </w:rPr>
              <w:t>ержание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</w:p>
        </w:tc>
      </w:tr>
    </w:tbl>
    <w:p w:rsidR="00000000" w:rsidRDefault="00EA64FD">
      <w:pPr>
        <w:widowControl w:val="0"/>
        <w:tabs>
          <w:tab w:val="left" w:pos="1747"/>
          <w:tab w:val="left" w:pos="5458"/>
          <w:tab w:val="left" w:pos="7588"/>
          <w:tab w:val="left" w:pos="9350"/>
        </w:tabs>
        <w:ind w:left="-20"/>
        <w:rPr>
          <w:rFonts w:cstheme="minorBidi"/>
        </w:rPr>
      </w:pPr>
      <w:r>
        <w:rPr>
          <w:rFonts w:cstheme="minorBidi"/>
          <w:sz w:val="2"/>
        </w:rPr>
        <w:tab/>
      </w:r>
      <w:r>
        <w:rPr>
          <w:rFonts w:cstheme="minorBidi"/>
          <w:sz w:val="2"/>
        </w:rPr>
        <w:tab/>
      </w:r>
      <w:r>
        <w:rPr>
          <w:rFonts w:cstheme="minorBidi"/>
          <w:sz w:val="2"/>
        </w:rPr>
        <w:tab/>
      </w:r>
      <w:r>
        <w:rPr>
          <w:rFonts w:cstheme="minorBidi"/>
          <w:sz w:val="2"/>
        </w:rPr>
        <w:tab/>
      </w:r>
    </w:p>
    <w:tbl>
      <w:tblPr>
        <w:tblW w:w="0" w:type="auto"/>
        <w:tblInd w:w="-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8"/>
        <w:gridCol w:w="2132"/>
        <w:gridCol w:w="1895"/>
        <w:gridCol w:w="884"/>
        <w:gridCol w:w="6943"/>
      </w:tblGrid>
      <w:tr w:rsidR="00000000"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2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3</w:t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5</w:t>
            </w:r>
          </w:p>
        </w:tc>
      </w:tr>
      <w:tr w:rsidR="00000000">
        <w:tc>
          <w:tcPr>
            <w:tcW w:w="17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/ </w:t>
            </w: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Установление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соответствия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личности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документам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удостоверяющим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личность</w:t>
            </w:r>
          </w:p>
        </w:tc>
        <w:tc>
          <w:tcPr>
            <w:tcW w:w="18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течение</w:t>
            </w:r>
            <w:r>
              <w:rPr>
                <w:rFonts w:cstheme="minorBidi"/>
              </w:rPr>
              <w:t xml:space="preserve"> 1 </w:t>
            </w:r>
            <w:r>
              <w:rPr>
                <w:rFonts w:cstheme="minorBidi"/>
              </w:rPr>
              <w:t>рабочего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дня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не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включается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общий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>).</w:t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 xml:space="preserve">5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Документы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проверяются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соответствие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требованиям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указанным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пункте</w:t>
            </w:r>
            <w:r>
              <w:rPr>
                <w:rFonts w:cstheme="minorBidi"/>
              </w:rPr>
              <w:t xml:space="preserve"> 10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Приложении</w:t>
            </w:r>
            <w:r>
              <w:rPr>
                <w:rFonts w:cstheme="minorBidi"/>
              </w:rPr>
              <w:t xml:space="preserve"> 9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настоящему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исключением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случае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если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обращается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сам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Представитель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уполномоченный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</w:t>
            </w:r>
            <w:r>
              <w:rPr>
                <w:rFonts w:cstheme="minorBidi"/>
              </w:rPr>
              <w:t>писание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>.</w:t>
            </w:r>
          </w:p>
        </w:tc>
      </w:tr>
      <w:tr w:rsidR="00000000"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Проверка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полномочий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lastRenderedPageBreak/>
              <w:t>документа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удостоверяющего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полномочия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обращении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>)</w:t>
            </w:r>
          </w:p>
        </w:tc>
        <w:tc>
          <w:tcPr>
            <w:tcW w:w="18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 xml:space="preserve">5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  <w:highlight w:val="white"/>
              </w:rPr>
              <w:t>Проверяются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документы</w:t>
            </w:r>
            <w:r>
              <w:rPr>
                <w:rFonts w:cstheme="minorBidi"/>
                <w:highlight w:val="white"/>
              </w:rPr>
              <w:t xml:space="preserve">, </w:t>
            </w:r>
            <w:r>
              <w:rPr>
                <w:rFonts w:cstheme="minorBidi"/>
                <w:highlight w:val="white"/>
              </w:rPr>
              <w:t>удостоверяющие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полномочия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Представителя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заявителя</w:t>
            </w:r>
            <w:r>
              <w:rPr>
                <w:rFonts w:cstheme="minorBidi"/>
                <w:highlight w:val="white"/>
              </w:rPr>
              <w:t xml:space="preserve"> (</w:t>
            </w:r>
            <w:r>
              <w:rPr>
                <w:rFonts w:cstheme="minorBidi"/>
                <w:highlight w:val="white"/>
              </w:rPr>
              <w:t>документ</w:t>
            </w:r>
            <w:r>
              <w:rPr>
                <w:rFonts w:cstheme="minorBidi"/>
                <w:highlight w:val="white"/>
              </w:rPr>
              <w:t xml:space="preserve">, </w:t>
            </w:r>
            <w:r>
              <w:rPr>
                <w:rFonts w:cstheme="minorBidi"/>
                <w:highlight w:val="white"/>
              </w:rPr>
              <w:t>удостов</w:t>
            </w:r>
            <w:r>
              <w:rPr>
                <w:rFonts w:cstheme="minorBidi"/>
                <w:highlight w:val="white"/>
              </w:rPr>
              <w:t>еряющий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личность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Представителя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заявителя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доверенность</w:t>
            </w:r>
            <w:r>
              <w:rPr>
                <w:rFonts w:cstheme="minorBidi"/>
                <w:highlight w:val="white"/>
              </w:rPr>
              <w:t xml:space="preserve">, </w:t>
            </w:r>
            <w:r>
              <w:rPr>
                <w:rFonts w:cstheme="minorBidi"/>
                <w:highlight w:val="white"/>
              </w:rPr>
              <w:t>выданную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в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соответствии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с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законодательными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иными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нормативными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актами</w:t>
            </w:r>
            <w:r>
              <w:rPr>
                <w:rFonts w:cstheme="minorBidi"/>
                <w:highlight w:val="white"/>
              </w:rPr>
              <w:t xml:space="preserve">, </w:t>
            </w:r>
            <w:r>
              <w:rPr>
                <w:rFonts w:cstheme="minorBidi"/>
                <w:highlight w:val="white"/>
              </w:rPr>
              <w:t>действующими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в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Российской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Федерации</w:t>
            </w:r>
            <w:r>
              <w:rPr>
                <w:rFonts w:cstheme="minorBidi"/>
                <w:highlight w:val="white"/>
              </w:rPr>
              <w:t>).</w:t>
            </w:r>
          </w:p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  <w:highlight w:val="white"/>
              </w:rPr>
            </w:pPr>
          </w:p>
        </w:tc>
      </w:tr>
      <w:tr w:rsidR="00000000"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  <w:highlight w:val="white"/>
              </w:rPr>
            </w:pP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Подготовка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</w:p>
        </w:tc>
        <w:tc>
          <w:tcPr>
            <w:tcW w:w="18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 xml:space="preserve">15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случае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пункта</w:t>
            </w:r>
            <w:r>
              <w:rPr>
                <w:rFonts w:cstheme="minorBidi"/>
              </w:rPr>
              <w:t xml:space="preserve"> 12 </w:t>
            </w:r>
            <w:r>
              <w:rPr>
                <w:rFonts w:cstheme="minorBidi"/>
              </w:rPr>
              <w:t>настоящего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осуществляется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информирование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необходимости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предъявления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предлагается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обрат</w:t>
            </w:r>
            <w:r>
              <w:rPr>
                <w:rFonts w:cstheme="minorBidi"/>
              </w:rPr>
              <w:t>иться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соответствие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требованиями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законодательства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требованию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уполномоченным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подписывается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выдается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причин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>рок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позднее</w:t>
            </w:r>
            <w:r>
              <w:rPr>
                <w:rFonts w:cstheme="minorBidi"/>
              </w:rPr>
              <w:t xml:space="preserve"> 30 </w:t>
            </w:r>
            <w:r>
              <w:rPr>
                <w:rFonts w:cstheme="minorBidi"/>
              </w:rPr>
              <w:t>минут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момента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получения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>.</w:t>
            </w:r>
          </w:p>
        </w:tc>
      </w:tr>
      <w:tr w:rsidR="00000000"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Заполнение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сканирование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представленных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снятия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копий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оригиналов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формирование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выписку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прилагаемых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</w:t>
            </w:r>
            <w:r>
              <w:rPr>
                <w:rFonts w:cstheme="minorBidi"/>
              </w:rPr>
              <w:t>нтов</w:t>
            </w:r>
          </w:p>
        </w:tc>
        <w:tc>
          <w:tcPr>
            <w:tcW w:w="18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 xml:space="preserve">15 </w:t>
            </w:r>
            <w:r>
              <w:rPr>
                <w:rFonts w:cstheme="minorBidi"/>
              </w:rPr>
              <w:t>мин</w:t>
            </w:r>
          </w:p>
        </w:tc>
        <w:tc>
          <w:tcPr>
            <w:tcW w:w="6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случае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отсутствия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специалистом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заполняется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карточка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вносятся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всем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полям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соответствии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инструкцией</w:t>
            </w:r>
            <w:r>
              <w:rPr>
                <w:rFonts w:cstheme="minorBidi"/>
                <w:strike/>
              </w:rPr>
              <w:t>.</w:t>
            </w:r>
          </w:p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Специалист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сканирует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представленные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Заявителем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</w:t>
            </w:r>
            <w:r>
              <w:rPr>
                <w:rFonts w:cstheme="minorBidi"/>
              </w:rPr>
              <w:t>лем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оригиналы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формирует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дело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Модуле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Подлинники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возвращаются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Заявителю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>).</w:t>
            </w:r>
          </w:p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Специалист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распечатывает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выдает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Заявителю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выписку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получении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</w:t>
            </w:r>
            <w:r>
              <w:rPr>
                <w:rFonts w:cstheme="minorBidi"/>
              </w:rPr>
              <w:t>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перечня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количества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листов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входящего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даты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получения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готовности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результата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Выписка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подписывается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принявшим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Заявителем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</w:t>
            </w:r>
            <w:r>
              <w:rPr>
                <w:rFonts w:cstheme="minorBidi"/>
              </w:rPr>
              <w:t>ля</w:t>
            </w:r>
            <w:r>
              <w:rPr>
                <w:rFonts w:cstheme="minorBidi"/>
              </w:rPr>
              <w:t>).</w:t>
            </w:r>
          </w:p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lastRenderedPageBreak/>
              <w:t>Электронное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дело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Заявление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прилагаемые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документы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выписка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поступают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Модуля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формирования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Осуществляется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переход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процедуре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«Обработка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предварительное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рассмотрение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</w:t>
            </w:r>
            <w:r>
              <w:rPr>
                <w:rFonts w:cstheme="minorBidi"/>
              </w:rPr>
              <w:t>кументов»</w:t>
            </w:r>
            <w:r>
              <w:rPr>
                <w:rFonts w:cstheme="minorBidi"/>
              </w:rPr>
              <w:t>.</w:t>
            </w:r>
          </w:p>
        </w:tc>
      </w:tr>
    </w:tbl>
    <w:p w:rsidR="00000000" w:rsidRDefault="00EA64FD">
      <w:pPr>
        <w:widowControl w:val="0"/>
        <w:spacing w:before="120" w:after="120"/>
        <w:jc w:val="both"/>
        <w:rPr>
          <w:rFonts w:cstheme="minorBidi"/>
        </w:rPr>
      </w:pPr>
    </w:p>
    <w:p w:rsidR="00000000" w:rsidRDefault="00EA64FD">
      <w:pPr>
        <w:pageBreakBefore/>
        <w:widowControl w:val="0"/>
        <w:spacing w:before="120" w:after="120"/>
        <w:ind w:left="851"/>
        <w:jc w:val="both"/>
        <w:rPr>
          <w:rFonts w:cstheme="minorBidi"/>
        </w:rPr>
      </w:pPr>
      <w:r>
        <w:rPr>
          <w:rFonts w:cstheme="minorBidi"/>
        </w:rPr>
        <w:lastRenderedPageBreak/>
        <w:t>1.2.</w:t>
      </w:r>
      <w:r>
        <w:rPr>
          <w:rFonts w:cstheme="minorBidi"/>
        </w:rPr>
        <w:t> </w:t>
      </w:r>
      <w:r>
        <w:rPr>
          <w:rFonts w:cstheme="minorBidi"/>
        </w:rPr>
        <w:t>Порядок</w:t>
      </w:r>
      <w:r>
        <w:rPr>
          <w:rFonts w:cstheme="minorBidi"/>
        </w:rPr>
        <w:t xml:space="preserve"> </w:t>
      </w:r>
      <w:r>
        <w:rPr>
          <w:rFonts w:cstheme="minorBidi"/>
        </w:rPr>
        <w:t>выполнения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  <w:r>
        <w:rPr>
          <w:rFonts w:cstheme="minorBidi"/>
        </w:rPr>
        <w:t>.</w:t>
      </w:r>
    </w:p>
    <w:tbl>
      <w:tblPr>
        <w:tblW w:w="0" w:type="auto"/>
        <w:tblInd w:w="-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2"/>
        <w:gridCol w:w="1834"/>
        <w:gridCol w:w="1912"/>
        <w:gridCol w:w="1564"/>
        <w:gridCol w:w="13"/>
        <w:gridCol w:w="6257"/>
      </w:tblGrid>
      <w:tr w:rsidR="00000000"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Место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выполнения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процедуры</w:t>
            </w:r>
            <w:r>
              <w:rPr>
                <w:rFonts w:cstheme="minorBidi"/>
                <w:sz w:val="22"/>
              </w:rPr>
              <w:t xml:space="preserve">/ </w:t>
            </w:r>
            <w:r>
              <w:rPr>
                <w:rFonts w:cstheme="minorBidi"/>
                <w:sz w:val="22"/>
              </w:rPr>
              <w:t>используемая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ИС</w:t>
            </w:r>
          </w:p>
        </w:tc>
        <w:tc>
          <w:tcPr>
            <w:tcW w:w="1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Административные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действия</w:t>
            </w:r>
          </w:p>
        </w:tc>
        <w:tc>
          <w:tcPr>
            <w:tcW w:w="1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Средний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срок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выполнения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Средняя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трудоемкость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выполнения</w:t>
            </w:r>
          </w:p>
        </w:tc>
        <w:tc>
          <w:tcPr>
            <w:tcW w:w="6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Содер</w:t>
            </w:r>
            <w:r>
              <w:rPr>
                <w:rFonts w:cstheme="minorBidi"/>
                <w:sz w:val="22"/>
              </w:rPr>
              <w:t>жание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действия</w:t>
            </w:r>
          </w:p>
        </w:tc>
      </w:tr>
      <w:tr w:rsidR="00000000">
        <w:trPr>
          <w:trHeight w:val="839"/>
        </w:trPr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РПГУ</w:t>
            </w:r>
            <w:r>
              <w:rPr>
                <w:rFonts w:cstheme="minorBidi"/>
                <w:sz w:val="22"/>
              </w:rPr>
              <w:t xml:space="preserve">/ </w:t>
            </w:r>
            <w:r>
              <w:rPr>
                <w:rFonts w:cstheme="minorBidi"/>
                <w:sz w:val="22"/>
              </w:rPr>
              <w:t>Модуль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оказания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услуг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ЕИС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ОУ</w:t>
            </w:r>
          </w:p>
        </w:tc>
        <w:tc>
          <w:tcPr>
            <w:tcW w:w="1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Поступление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документов</w:t>
            </w:r>
          </w:p>
        </w:tc>
        <w:tc>
          <w:tcPr>
            <w:tcW w:w="1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 xml:space="preserve">1 </w:t>
            </w:r>
            <w:r>
              <w:rPr>
                <w:rFonts w:cstheme="minorBidi"/>
                <w:sz w:val="22"/>
              </w:rPr>
              <w:t>календарный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день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(</w:t>
            </w:r>
            <w:r>
              <w:rPr>
                <w:rFonts w:cstheme="minorBidi"/>
                <w:sz w:val="22"/>
              </w:rPr>
              <w:t>не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включается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общий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срок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предоставления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Муниципальной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услуги</w:t>
            </w:r>
            <w:r>
              <w:rPr>
                <w:rFonts w:cstheme="minorBidi"/>
                <w:sz w:val="22"/>
              </w:rPr>
              <w:t>).</w:t>
            </w:r>
          </w:p>
        </w:tc>
        <w:tc>
          <w:tcPr>
            <w:tcW w:w="15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 xml:space="preserve">1 </w:t>
            </w:r>
            <w:r>
              <w:rPr>
                <w:rFonts w:cstheme="minorBidi"/>
                <w:sz w:val="22"/>
              </w:rPr>
              <w:t>день</w:t>
            </w:r>
          </w:p>
        </w:tc>
        <w:tc>
          <w:tcPr>
            <w:tcW w:w="6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Заявитель</w:t>
            </w:r>
            <w:r>
              <w:rPr>
                <w:rFonts w:cstheme="minorBidi"/>
                <w:sz w:val="22"/>
              </w:rPr>
              <w:t xml:space="preserve"> (</w:t>
            </w:r>
            <w:r>
              <w:rPr>
                <w:rFonts w:cstheme="minorBidi"/>
                <w:sz w:val="22"/>
              </w:rPr>
              <w:t>Представитель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заявителя</w:t>
            </w:r>
            <w:r>
              <w:rPr>
                <w:rFonts w:cstheme="minorBidi"/>
                <w:sz w:val="22"/>
              </w:rPr>
              <w:t xml:space="preserve">) </w:t>
            </w:r>
            <w:r>
              <w:rPr>
                <w:rFonts w:cstheme="minorBidi"/>
                <w:sz w:val="22"/>
              </w:rPr>
              <w:t>направляет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Заявление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документы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необходимые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для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пред</w:t>
            </w:r>
            <w:r>
              <w:rPr>
                <w:rFonts w:cstheme="minorBidi"/>
                <w:sz w:val="22"/>
              </w:rPr>
              <w:t>оставления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Муниципальной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услуги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в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электронном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виде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через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РПГУ</w:t>
            </w:r>
            <w:r>
              <w:rPr>
                <w:rFonts w:cstheme="minorBidi"/>
                <w:sz w:val="22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Требования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к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документам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электронном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виде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установлены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</w:t>
            </w:r>
            <w:r>
              <w:rPr>
                <w:rFonts w:cstheme="minorBidi"/>
                <w:sz w:val="22"/>
              </w:rPr>
              <w:t xml:space="preserve">. 21 </w:t>
            </w:r>
            <w:r>
              <w:rPr>
                <w:rFonts w:cstheme="minorBidi"/>
                <w:sz w:val="22"/>
              </w:rPr>
              <w:t>настоящего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Административного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регламента</w:t>
            </w:r>
            <w:r>
              <w:rPr>
                <w:rFonts w:cstheme="minorBidi"/>
                <w:sz w:val="22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Заявление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прилагаемые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документы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поступают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интегрированный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с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РПГУ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Модуль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оказания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услуг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ЕИС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ОУ</w:t>
            </w:r>
            <w:r>
              <w:rPr>
                <w:rFonts w:cstheme="minorBidi"/>
                <w:sz w:val="22"/>
              </w:rPr>
              <w:t xml:space="preserve">. </w:t>
            </w:r>
            <w:r>
              <w:rPr>
                <w:rFonts w:cstheme="minorBidi"/>
                <w:sz w:val="22"/>
              </w:rPr>
              <w:t>Осуществляется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переход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к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административной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процедуре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«Обработка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предварительное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рассмотрение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документов»</w:t>
            </w:r>
            <w:r>
              <w:rPr>
                <w:rFonts w:cstheme="minorBidi"/>
                <w:sz w:val="22"/>
              </w:rPr>
              <w:t>.</w:t>
            </w:r>
          </w:p>
        </w:tc>
      </w:tr>
    </w:tbl>
    <w:p w:rsidR="00000000" w:rsidRDefault="00EA64FD">
      <w:pPr>
        <w:widowControl w:val="0"/>
        <w:spacing w:before="240" w:after="60"/>
        <w:ind w:left="142" w:firstLine="709"/>
        <w:jc w:val="both"/>
        <w:rPr>
          <w:rFonts w:cstheme="minorBidi"/>
        </w:rPr>
      </w:pPr>
      <w:r>
        <w:rPr>
          <w:rFonts w:cstheme="minorBidi"/>
        </w:rPr>
        <w:t xml:space="preserve">1.3. </w:t>
      </w:r>
      <w:r>
        <w:rPr>
          <w:rFonts w:cstheme="minorBidi"/>
        </w:rPr>
        <w:t>Порядок</w:t>
      </w:r>
      <w:r>
        <w:rPr>
          <w:rFonts w:cstheme="minorBidi"/>
        </w:rPr>
        <w:t xml:space="preserve"> </w:t>
      </w:r>
      <w:r>
        <w:rPr>
          <w:rFonts w:cstheme="minorBidi"/>
        </w:rPr>
        <w:t>выполнения</w:t>
      </w:r>
      <w:r>
        <w:rPr>
          <w:rFonts w:cstheme="minorBidi"/>
        </w:rPr>
        <w:t xml:space="preserve"> </w:t>
      </w:r>
      <w:r>
        <w:rPr>
          <w:rFonts w:cstheme="minorBidi"/>
        </w:rPr>
        <w:t>административных</w:t>
      </w:r>
      <w:r>
        <w:rPr>
          <w:rFonts w:cstheme="minorBidi"/>
        </w:rPr>
        <w:t xml:space="preserve"> </w:t>
      </w:r>
      <w:r>
        <w:rPr>
          <w:rFonts w:cstheme="minorBidi"/>
        </w:rPr>
        <w:t>действий</w:t>
      </w:r>
      <w:r>
        <w:rPr>
          <w:rFonts w:cstheme="minorBidi"/>
        </w:rPr>
        <w:t xml:space="preserve"> </w:t>
      </w:r>
      <w:r>
        <w:rPr>
          <w:rFonts w:cstheme="minorBidi"/>
        </w:rPr>
        <w:t>при</w:t>
      </w:r>
      <w:r>
        <w:rPr>
          <w:rFonts w:cstheme="minorBidi"/>
        </w:rPr>
        <w:t xml:space="preserve"> </w:t>
      </w:r>
      <w:r>
        <w:rPr>
          <w:rFonts w:cstheme="minorBidi"/>
        </w:rPr>
        <w:t>личном</w:t>
      </w:r>
      <w:r>
        <w:rPr>
          <w:rFonts w:cstheme="minorBidi"/>
        </w:rPr>
        <w:t xml:space="preserve"> </w:t>
      </w:r>
      <w:r>
        <w:rPr>
          <w:rFonts w:cstheme="minorBidi"/>
        </w:rPr>
        <w:t>обращении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 (</w:t>
      </w:r>
      <w:r>
        <w:rPr>
          <w:rFonts w:cstheme="minorBidi"/>
        </w:rPr>
        <w:t>Представителя</w:t>
      </w:r>
      <w:r>
        <w:rPr>
          <w:rFonts w:cstheme="minorBidi"/>
        </w:rPr>
        <w:t xml:space="preserve"> </w:t>
      </w:r>
      <w:r>
        <w:rPr>
          <w:rFonts w:cstheme="minorBidi"/>
        </w:rPr>
        <w:t>заявителя</w:t>
      </w:r>
      <w:r>
        <w:rPr>
          <w:rFonts w:cstheme="minorBidi"/>
        </w:rPr>
        <w:t xml:space="preserve">) </w:t>
      </w:r>
      <w:r>
        <w:rPr>
          <w:rFonts w:cstheme="minorBidi"/>
        </w:rPr>
        <w:t>в</w:t>
      </w:r>
      <w:r>
        <w:rPr>
          <w:rFonts w:cstheme="minorBidi"/>
        </w:rPr>
        <w:t xml:space="preserve"> </w:t>
      </w:r>
      <w:r>
        <w:rPr>
          <w:rFonts w:cstheme="minorBidi"/>
        </w:rPr>
        <w:t>Управлении</w:t>
      </w:r>
      <w:r>
        <w:rPr>
          <w:rFonts w:cstheme="minorBidi"/>
        </w:rPr>
        <w:t>.</w:t>
      </w:r>
    </w:p>
    <w:tbl>
      <w:tblPr>
        <w:tblW w:w="0" w:type="auto"/>
        <w:tblInd w:w="-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3"/>
        <w:gridCol w:w="3730"/>
        <w:gridCol w:w="1639"/>
        <w:gridCol w:w="2130"/>
        <w:gridCol w:w="4600"/>
      </w:tblGrid>
      <w:tr w:rsidR="00000000"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Место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</w:t>
            </w:r>
            <w:r>
              <w:rPr>
                <w:rFonts w:cstheme="minorBidi"/>
              </w:rPr>
              <w:t>роцедуры</w:t>
            </w:r>
            <w:r>
              <w:rPr>
                <w:rFonts w:cstheme="minorBidi"/>
              </w:rPr>
              <w:t xml:space="preserve">/ </w:t>
            </w:r>
            <w:r>
              <w:rPr>
                <w:rFonts w:cstheme="minorBidi"/>
              </w:rPr>
              <w:t>используемая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</w:t>
            </w:r>
          </w:p>
        </w:tc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Административные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Средний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Средняя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трудоемкость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</w:p>
        </w:tc>
        <w:tc>
          <w:tcPr>
            <w:tcW w:w="4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Содержание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</w:p>
        </w:tc>
      </w:tr>
    </w:tbl>
    <w:p w:rsidR="00000000" w:rsidRDefault="00EA64FD">
      <w:pPr>
        <w:widowControl w:val="0"/>
        <w:tabs>
          <w:tab w:val="left" w:pos="375"/>
          <w:tab w:val="left" w:pos="4297"/>
          <w:tab w:val="left" w:pos="5981"/>
          <w:tab w:val="left" w:pos="8301"/>
        </w:tabs>
        <w:ind w:left="-143"/>
        <w:rPr>
          <w:rFonts w:cstheme="minorBidi"/>
        </w:rPr>
      </w:pPr>
      <w:r>
        <w:rPr>
          <w:rFonts w:cstheme="minorBidi"/>
          <w:sz w:val="2"/>
        </w:rPr>
        <w:tab/>
      </w:r>
      <w:r>
        <w:rPr>
          <w:rFonts w:cstheme="minorBidi"/>
          <w:sz w:val="2"/>
        </w:rPr>
        <w:tab/>
      </w:r>
      <w:r>
        <w:rPr>
          <w:rFonts w:cstheme="minorBidi"/>
          <w:sz w:val="2"/>
        </w:rPr>
        <w:tab/>
      </w:r>
      <w:r>
        <w:rPr>
          <w:rFonts w:cstheme="minorBidi"/>
          <w:sz w:val="2"/>
        </w:rPr>
        <w:tab/>
      </w:r>
    </w:p>
    <w:tbl>
      <w:tblPr>
        <w:tblW w:w="0" w:type="auto"/>
        <w:tblInd w:w="-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3726"/>
        <w:gridCol w:w="1648"/>
        <w:gridCol w:w="2130"/>
        <w:gridCol w:w="4583"/>
      </w:tblGrid>
      <w:tr w:rsidR="00000000">
        <w:trPr>
          <w:trHeight w:val="173"/>
        </w:trPr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1</w:t>
            </w:r>
          </w:p>
        </w:tc>
        <w:tc>
          <w:tcPr>
            <w:tcW w:w="3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2</w:t>
            </w:r>
          </w:p>
        </w:tc>
        <w:tc>
          <w:tcPr>
            <w:tcW w:w="1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3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4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  <w:sz w:val="20"/>
              </w:rPr>
              <w:t>5</w:t>
            </w:r>
          </w:p>
        </w:tc>
      </w:tr>
      <w:tr w:rsidR="00000000">
        <w:tc>
          <w:tcPr>
            <w:tcW w:w="14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Управление</w:t>
            </w:r>
          </w:p>
        </w:tc>
        <w:tc>
          <w:tcPr>
            <w:tcW w:w="3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Установление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соответствия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личности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документам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удостоверяющим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</w:t>
            </w:r>
            <w:r>
              <w:rPr>
                <w:rFonts w:cstheme="minorBidi"/>
              </w:rPr>
              <w:t>чность</w:t>
            </w:r>
          </w:p>
        </w:tc>
        <w:tc>
          <w:tcPr>
            <w:tcW w:w="16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течение</w:t>
            </w:r>
            <w:r>
              <w:rPr>
                <w:rFonts w:cstheme="minorBidi"/>
              </w:rPr>
              <w:t xml:space="preserve"> 1 </w:t>
            </w:r>
            <w:r>
              <w:rPr>
                <w:rFonts w:cstheme="minorBidi"/>
              </w:rPr>
              <w:t>рабочего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дня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Управления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 xml:space="preserve">5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Документы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проверяются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соответствие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требованиям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указанным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пункте</w:t>
            </w:r>
            <w:r>
              <w:rPr>
                <w:rFonts w:cstheme="minorBidi"/>
              </w:rPr>
              <w:t xml:space="preserve"> 10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Приложении</w:t>
            </w:r>
            <w:r>
              <w:rPr>
                <w:rFonts w:cstheme="minorBidi"/>
              </w:rPr>
              <w:t xml:space="preserve"> 9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настоящему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исключением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случае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если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обращается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сам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</w:t>
            </w:r>
            <w:r>
              <w:rPr>
                <w:rFonts w:cstheme="minorBidi"/>
              </w:rPr>
              <w:t>авитель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уполномоченный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>.</w:t>
            </w:r>
          </w:p>
        </w:tc>
      </w:tr>
      <w:tr w:rsidR="00000000">
        <w:tc>
          <w:tcPr>
            <w:tcW w:w="14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</w:p>
        </w:tc>
        <w:tc>
          <w:tcPr>
            <w:tcW w:w="3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Проверка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полномочий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lastRenderedPageBreak/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удостоверяющего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полномочия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обращении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>)</w:t>
            </w:r>
          </w:p>
        </w:tc>
        <w:tc>
          <w:tcPr>
            <w:tcW w:w="16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 xml:space="preserve">5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  <w:highlight w:val="white"/>
              </w:rPr>
              <w:t>Проверяются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документы</w:t>
            </w:r>
            <w:r>
              <w:rPr>
                <w:rFonts w:cstheme="minorBidi"/>
                <w:highlight w:val="white"/>
              </w:rPr>
              <w:t xml:space="preserve">, </w:t>
            </w:r>
            <w:r>
              <w:rPr>
                <w:rFonts w:cstheme="minorBidi"/>
                <w:highlight w:val="white"/>
              </w:rPr>
              <w:t>удостоверяющие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lastRenderedPageBreak/>
              <w:t>полномочия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Пр</w:t>
            </w:r>
            <w:r>
              <w:rPr>
                <w:rFonts w:cstheme="minorBidi"/>
                <w:highlight w:val="white"/>
              </w:rPr>
              <w:t>едставителя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заявителя</w:t>
            </w:r>
            <w:r>
              <w:rPr>
                <w:rFonts w:cstheme="minorBidi"/>
                <w:highlight w:val="white"/>
              </w:rPr>
              <w:t xml:space="preserve"> (</w:t>
            </w:r>
            <w:r>
              <w:rPr>
                <w:rFonts w:cstheme="minorBidi"/>
                <w:highlight w:val="white"/>
              </w:rPr>
              <w:t>документ</w:t>
            </w:r>
            <w:r>
              <w:rPr>
                <w:rFonts w:cstheme="minorBidi"/>
                <w:highlight w:val="white"/>
              </w:rPr>
              <w:t xml:space="preserve">, </w:t>
            </w:r>
            <w:r>
              <w:rPr>
                <w:rFonts w:cstheme="minorBidi"/>
                <w:highlight w:val="white"/>
              </w:rPr>
              <w:t>удостоверяющий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личность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Представителя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заявителя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доверенность</w:t>
            </w:r>
            <w:r>
              <w:rPr>
                <w:rFonts w:cstheme="minorBidi"/>
                <w:highlight w:val="white"/>
              </w:rPr>
              <w:t xml:space="preserve">, </w:t>
            </w:r>
            <w:r>
              <w:rPr>
                <w:rFonts w:cstheme="minorBidi"/>
                <w:highlight w:val="white"/>
              </w:rPr>
              <w:t>выданную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в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соответствии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с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законодательными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иными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нормативными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актами</w:t>
            </w:r>
            <w:r>
              <w:rPr>
                <w:rFonts w:cstheme="minorBidi"/>
                <w:highlight w:val="white"/>
              </w:rPr>
              <w:t xml:space="preserve">, </w:t>
            </w:r>
            <w:r>
              <w:rPr>
                <w:rFonts w:cstheme="minorBidi"/>
                <w:highlight w:val="white"/>
              </w:rPr>
              <w:t>действующими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в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Российской</w:t>
            </w:r>
            <w:r>
              <w:rPr>
                <w:rFonts w:cstheme="minorBidi"/>
                <w:highlight w:val="white"/>
              </w:rPr>
              <w:t xml:space="preserve"> </w:t>
            </w:r>
            <w:r>
              <w:rPr>
                <w:rFonts w:cstheme="minorBidi"/>
                <w:highlight w:val="white"/>
              </w:rPr>
              <w:t>Федерации</w:t>
            </w:r>
            <w:r>
              <w:rPr>
                <w:rFonts w:cstheme="minorBidi"/>
                <w:highlight w:val="white"/>
              </w:rPr>
              <w:t>).</w:t>
            </w:r>
          </w:p>
        </w:tc>
      </w:tr>
      <w:tr w:rsidR="00000000">
        <w:trPr>
          <w:trHeight w:val="4702"/>
        </w:trPr>
        <w:tc>
          <w:tcPr>
            <w:tcW w:w="14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  <w:highlight w:val="white"/>
              </w:rPr>
            </w:pPr>
          </w:p>
        </w:tc>
        <w:tc>
          <w:tcPr>
            <w:tcW w:w="3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Подготовка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</w:p>
        </w:tc>
        <w:tc>
          <w:tcPr>
            <w:tcW w:w="16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 xml:space="preserve">15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случае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пункта</w:t>
            </w:r>
            <w:r>
              <w:rPr>
                <w:rFonts w:cstheme="minorBidi"/>
              </w:rPr>
              <w:t xml:space="preserve"> 12 </w:t>
            </w:r>
            <w:r>
              <w:rPr>
                <w:rFonts w:cstheme="minorBidi"/>
              </w:rPr>
              <w:t>настоящего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Управления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осуществляется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информирование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необходимости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предъявления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</w:t>
            </w:r>
            <w:r>
              <w:rPr>
                <w:rFonts w:cstheme="minorBidi"/>
              </w:rPr>
              <w:t>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предлагается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обратиться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соответствие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требованиями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законодательства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tabs>
                <w:tab w:val="left" w:pos="9356"/>
              </w:tabs>
              <w:rPr>
                <w:rFonts w:cstheme="minorBidi"/>
              </w:rPr>
            </w:pP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требованию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уполномоченным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Управления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подписывается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выдается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</w:t>
            </w:r>
            <w:r>
              <w:rPr>
                <w:rFonts w:cstheme="minorBidi"/>
              </w:rPr>
              <w:t>азе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причин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позднее</w:t>
            </w:r>
            <w:r>
              <w:rPr>
                <w:rFonts w:cstheme="minorBidi"/>
              </w:rPr>
              <w:t xml:space="preserve"> 30 </w:t>
            </w:r>
            <w:r>
              <w:rPr>
                <w:rFonts w:cstheme="minorBidi"/>
              </w:rPr>
              <w:t>минут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момента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получения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>.</w:t>
            </w:r>
          </w:p>
        </w:tc>
      </w:tr>
    </w:tbl>
    <w:p w:rsidR="00000000" w:rsidRDefault="00EA64FD">
      <w:pPr>
        <w:widowControl w:val="0"/>
        <w:spacing w:before="120" w:after="120"/>
        <w:ind w:firstLine="709"/>
        <w:jc w:val="both"/>
        <w:rPr>
          <w:rFonts w:cstheme="minorBidi"/>
        </w:rPr>
      </w:pPr>
      <w:r>
        <w:rPr>
          <w:rFonts w:cstheme="minorBidi"/>
          <w:b/>
        </w:rPr>
        <w:t>2.</w:t>
      </w:r>
      <w:r>
        <w:rPr>
          <w:rFonts w:cstheme="minorBidi"/>
          <w:b/>
          <w:sz w:val="28"/>
        </w:rPr>
        <w:t xml:space="preserve"> </w:t>
      </w:r>
      <w:r>
        <w:rPr>
          <w:rFonts w:cstheme="minorBidi"/>
          <w:b/>
        </w:rPr>
        <w:t>Обработка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предварительное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рассмотрение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документов</w:t>
      </w:r>
    </w:p>
    <w:tbl>
      <w:tblPr>
        <w:tblW w:w="0" w:type="auto"/>
        <w:tblInd w:w="-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5"/>
        <w:gridCol w:w="2387"/>
        <w:gridCol w:w="1607"/>
        <w:gridCol w:w="1798"/>
        <w:gridCol w:w="5765"/>
      </w:tblGrid>
      <w:tr w:rsidR="00000000">
        <w:trPr>
          <w:trHeight w:val="605"/>
        </w:trPr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Место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процедуры</w:t>
            </w:r>
            <w:r>
              <w:rPr>
                <w:rFonts w:cstheme="minorBidi"/>
              </w:rPr>
              <w:t xml:space="preserve">/ </w:t>
            </w:r>
            <w:r>
              <w:rPr>
                <w:rFonts w:cstheme="minorBidi"/>
              </w:rPr>
              <w:t>используемая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Админист</w:t>
            </w:r>
            <w:r>
              <w:rPr>
                <w:rFonts w:cstheme="minorBidi"/>
              </w:rPr>
              <w:t>ративные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Средний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Средняя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трудоемкость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</w:p>
        </w:tc>
        <w:tc>
          <w:tcPr>
            <w:tcW w:w="5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Содержание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</w:p>
        </w:tc>
      </w:tr>
    </w:tbl>
    <w:p w:rsidR="00000000" w:rsidRDefault="00EA64FD">
      <w:pPr>
        <w:widowControl w:val="0"/>
        <w:tabs>
          <w:tab w:val="left" w:pos="1951"/>
          <w:tab w:val="left" w:pos="5582"/>
          <w:tab w:val="left" w:pos="7847"/>
          <w:tab w:val="left" w:pos="9608"/>
        </w:tabs>
        <w:rPr>
          <w:rFonts w:cstheme="minorBidi"/>
          <w:sz w:val="2"/>
        </w:rPr>
      </w:pPr>
    </w:p>
    <w:p w:rsidR="00000000" w:rsidRDefault="00EA64FD">
      <w:pPr>
        <w:widowControl w:val="0"/>
        <w:tabs>
          <w:tab w:val="left" w:pos="1951"/>
          <w:tab w:val="left" w:pos="5582"/>
          <w:tab w:val="left" w:pos="7847"/>
          <w:tab w:val="left" w:pos="9608"/>
        </w:tabs>
        <w:rPr>
          <w:rFonts w:cstheme="minorBidi"/>
          <w:sz w:val="2"/>
        </w:rPr>
      </w:pPr>
    </w:p>
    <w:tbl>
      <w:tblPr>
        <w:tblW w:w="0" w:type="auto"/>
        <w:tblInd w:w="-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5"/>
        <w:gridCol w:w="2387"/>
        <w:gridCol w:w="1607"/>
        <w:gridCol w:w="1798"/>
        <w:gridCol w:w="5765"/>
      </w:tblGrid>
      <w:tr w:rsidR="00000000">
        <w:trPr>
          <w:trHeight w:val="320"/>
        </w:trPr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3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</w:p>
        </w:tc>
        <w:tc>
          <w:tcPr>
            <w:tcW w:w="5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5</w:t>
            </w:r>
          </w:p>
        </w:tc>
      </w:tr>
      <w:tr w:rsidR="00000000">
        <w:trPr>
          <w:trHeight w:val="605"/>
        </w:trPr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lastRenderedPageBreak/>
              <w:t>МФЦ</w:t>
            </w:r>
            <w:r>
              <w:rPr>
                <w:rFonts w:cstheme="minorBidi"/>
                <w:sz w:val="22"/>
              </w:rPr>
              <w:t xml:space="preserve">/ </w:t>
            </w:r>
            <w:r>
              <w:rPr>
                <w:rFonts w:cstheme="minorBidi"/>
                <w:sz w:val="22"/>
              </w:rPr>
              <w:t>Модуль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МФЦ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ЕИС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ОУ</w:t>
            </w:r>
            <w:r>
              <w:rPr>
                <w:rFonts w:cstheme="minorBidi"/>
                <w:sz w:val="22"/>
              </w:rPr>
              <w:t xml:space="preserve">/ </w:t>
            </w:r>
            <w:r>
              <w:rPr>
                <w:rFonts w:cstheme="minorBidi"/>
              </w:rPr>
              <w:t>Управление</w:t>
            </w:r>
            <w:r>
              <w:rPr>
                <w:rFonts w:cstheme="minorBidi"/>
                <w:sz w:val="22"/>
              </w:rPr>
              <w:t>/</w:t>
            </w: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Проверка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комплектности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представленных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Заявителем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электрон</w:t>
            </w:r>
            <w:r>
              <w:rPr>
                <w:rFonts w:cstheme="minorBidi"/>
              </w:rPr>
              <w:t>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поступивших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</w:p>
        </w:tc>
        <w:tc>
          <w:tcPr>
            <w:tcW w:w="16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 xml:space="preserve">1 </w:t>
            </w:r>
            <w:r>
              <w:rPr>
                <w:rFonts w:cstheme="minorBidi"/>
              </w:rPr>
              <w:t>рабочий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Управление</w:t>
            </w:r>
          </w:p>
          <w:p w:rsidR="00000000" w:rsidRDefault="00EA64FD">
            <w:pPr>
              <w:widowControl w:val="0"/>
              <w:rPr>
                <w:rFonts w:cstheme="minorBidi"/>
                <w:strike/>
              </w:rPr>
            </w:pP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(</w:t>
            </w:r>
            <w:r>
              <w:rPr>
                <w:rFonts w:cstheme="minorBidi"/>
              </w:rPr>
              <w:t>первый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>)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 xml:space="preserve">15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5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поступлении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</w:t>
            </w:r>
            <w:r>
              <w:rPr>
                <w:rFonts w:cstheme="minorBidi"/>
              </w:rPr>
              <w:t xml:space="preserve"> , </w:t>
            </w:r>
            <w:r>
              <w:rPr>
                <w:rFonts w:cstheme="minorBidi"/>
              </w:rPr>
              <w:t>ответственный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проверку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поступивших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целях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</w:t>
            </w:r>
            <w:r>
              <w:rPr>
                <w:rFonts w:cstheme="minorBidi"/>
              </w:rPr>
              <w:t>льной</w:t>
            </w:r>
            <w:r>
              <w:rPr>
                <w:rFonts w:cstheme="minorBidi"/>
              </w:rPr>
              <w:t xml:space="preserve"> 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>: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 xml:space="preserve">1) </w:t>
            </w:r>
            <w:r>
              <w:rPr>
                <w:rFonts w:cstheme="minorBidi"/>
              </w:rPr>
              <w:t>устанавливает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предмет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обращения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полномочия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 xml:space="preserve">2) </w:t>
            </w:r>
            <w:r>
              <w:rPr>
                <w:rFonts w:cstheme="minorBidi"/>
              </w:rPr>
              <w:t>проверяет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правильность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оформления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комплектность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представленных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необходимых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соответствие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установле</w:t>
            </w:r>
            <w:r>
              <w:rPr>
                <w:rFonts w:cstheme="minorBidi"/>
              </w:rPr>
              <w:t>нным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Административным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требованиям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 xml:space="preserve">3) </w:t>
            </w:r>
            <w:r>
              <w:rPr>
                <w:rFonts w:cstheme="minorBidi"/>
              </w:rPr>
              <w:t>Регистрирует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Модуле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  <w:r>
              <w:rPr>
                <w:rFonts w:cstheme="minorBidi"/>
              </w:rPr>
              <w:t>.</w:t>
            </w:r>
          </w:p>
        </w:tc>
      </w:tr>
      <w:tr w:rsidR="00000000">
        <w:trPr>
          <w:trHeight w:val="4067"/>
        </w:trPr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Управление</w:t>
            </w:r>
            <w:r>
              <w:rPr>
                <w:rFonts w:cstheme="minorBidi"/>
              </w:rPr>
              <w:t>/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  <w:r>
              <w:rPr>
                <w:rFonts w:cstheme="minorBidi"/>
              </w:rPr>
              <w:t xml:space="preserve"> /</w:t>
            </w:r>
            <w:r>
              <w:rPr>
                <w:rFonts w:cstheme="minorBidi"/>
              </w:rPr>
              <w:t>РПГУ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Проверка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комплектности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направленных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Заявителем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поступивших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</w:p>
        </w:tc>
        <w:tc>
          <w:tcPr>
            <w:tcW w:w="16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 xml:space="preserve">15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5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поступлении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форме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 xml:space="preserve"> 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специалист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Управление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ответственный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проверку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поступивших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целях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проводит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предварительную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проверку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 xml:space="preserve">1) </w:t>
            </w:r>
            <w:r>
              <w:rPr>
                <w:rFonts w:cstheme="minorBidi"/>
              </w:rPr>
              <w:t>устанавливает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предмет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</w:t>
            </w:r>
            <w:r>
              <w:rPr>
                <w:rFonts w:cstheme="minorBidi"/>
              </w:rPr>
              <w:t>щения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полномочия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Представителя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 xml:space="preserve">2) </w:t>
            </w:r>
            <w:r>
              <w:rPr>
                <w:rFonts w:cstheme="minorBidi"/>
              </w:rPr>
              <w:t>проверяет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правильность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оформления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комплектность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представленных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необходимых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соответствие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установленным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Административным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требования</w:t>
            </w:r>
            <w:r>
              <w:rPr>
                <w:rFonts w:cstheme="minorBidi"/>
              </w:rPr>
              <w:t>м</w:t>
            </w:r>
            <w:r>
              <w:rPr>
                <w:rFonts w:cstheme="minorBidi"/>
              </w:rPr>
              <w:t>.</w:t>
            </w:r>
          </w:p>
        </w:tc>
      </w:tr>
      <w:tr w:rsidR="00000000">
        <w:trPr>
          <w:trHeight w:val="605"/>
        </w:trPr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Управление</w:t>
            </w:r>
            <w:r>
              <w:rPr>
                <w:rFonts w:cstheme="minorBidi"/>
              </w:rPr>
              <w:t>/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  <w:r>
              <w:rPr>
                <w:rFonts w:cstheme="minorBidi"/>
              </w:rPr>
              <w:t xml:space="preserve"> /</w:t>
            </w:r>
            <w:r>
              <w:rPr>
                <w:rFonts w:cstheme="minorBidi"/>
              </w:rPr>
              <w:t>РПГУ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Подготовка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поступивших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>.</w:t>
            </w:r>
          </w:p>
        </w:tc>
        <w:tc>
          <w:tcPr>
            <w:tcW w:w="16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 xml:space="preserve">15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5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случае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пункта</w:t>
            </w:r>
            <w:r>
              <w:rPr>
                <w:rFonts w:cstheme="minorBidi"/>
              </w:rPr>
              <w:t xml:space="preserve"> 12 </w:t>
            </w:r>
            <w:r>
              <w:rPr>
                <w:rFonts w:cstheme="minorBidi"/>
              </w:rPr>
              <w:t>настоящего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специалистом</w:t>
            </w:r>
            <w:r>
              <w:rPr>
                <w:rFonts w:cstheme="minorBidi"/>
              </w:rPr>
              <w:t xml:space="preserve">  </w:t>
            </w:r>
            <w:r>
              <w:rPr>
                <w:rFonts w:cstheme="minorBidi"/>
              </w:rPr>
              <w:t>направляет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Заявителю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</w:t>
            </w:r>
            <w:r>
              <w:rPr>
                <w:rFonts w:cstheme="minorBidi"/>
              </w:rPr>
              <w:t>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решение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причин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позднее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первого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рабочего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дня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следующего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днем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подачи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через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lastRenderedPageBreak/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случае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отсутствия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</w:t>
            </w:r>
            <w:r>
              <w:rPr>
                <w:rFonts w:cstheme="minorBidi"/>
              </w:rPr>
              <w:t xml:space="preserve">  </w:t>
            </w:r>
            <w:r>
              <w:rPr>
                <w:rFonts w:cstheme="minorBidi"/>
              </w:rPr>
              <w:t>регистрирует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</w:t>
            </w:r>
            <w:r>
              <w:rPr>
                <w:rFonts w:cstheme="minorBidi"/>
              </w:rPr>
              <w:t>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Выписка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получении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направляется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специалистом</w:t>
            </w:r>
            <w:r>
              <w:rPr>
                <w:rFonts w:cstheme="minorBidi"/>
              </w:rPr>
              <w:t xml:space="preserve">  </w:t>
            </w:r>
            <w:r>
              <w:rPr>
                <w:rFonts w:cstheme="minorBidi"/>
              </w:rPr>
              <w:t>Заявителю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Представителю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заявителя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через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позднее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первого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рабочего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дня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следующего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днем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Осуществляется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переход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</w:t>
            </w:r>
            <w:r>
              <w:rPr>
                <w:rFonts w:cstheme="minorBidi"/>
              </w:rPr>
              <w:t>роцедуре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«Формирование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направление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межведомственных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запросов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органы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организации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участвующие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 </w:t>
            </w:r>
            <w:r>
              <w:rPr>
                <w:rFonts w:cstheme="minorBidi"/>
              </w:rPr>
              <w:t>услуги»</w:t>
            </w:r>
            <w:r>
              <w:rPr>
                <w:rFonts w:cstheme="minorBidi"/>
              </w:rPr>
              <w:t>.</w:t>
            </w:r>
          </w:p>
        </w:tc>
      </w:tr>
    </w:tbl>
    <w:p w:rsidR="00000000" w:rsidRDefault="00EA64FD">
      <w:pPr>
        <w:widowControl w:val="0"/>
        <w:spacing w:before="240" w:after="240"/>
        <w:ind w:firstLine="709"/>
        <w:jc w:val="both"/>
        <w:rPr>
          <w:rFonts w:cstheme="minorBidi"/>
        </w:rPr>
      </w:pPr>
      <w:r>
        <w:rPr>
          <w:rFonts w:cstheme="minorBidi"/>
          <w:b/>
        </w:rPr>
        <w:lastRenderedPageBreak/>
        <w:t xml:space="preserve">3. </w:t>
      </w:r>
      <w:r>
        <w:rPr>
          <w:rFonts w:cstheme="minorBidi"/>
          <w:b/>
        </w:rPr>
        <w:t>Формирование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направление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межведомственных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запросов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органы</w:t>
      </w:r>
      <w:r>
        <w:rPr>
          <w:rFonts w:cstheme="minorBidi"/>
          <w:b/>
        </w:rPr>
        <w:t xml:space="preserve"> (</w:t>
      </w:r>
      <w:r>
        <w:rPr>
          <w:rFonts w:cstheme="minorBidi"/>
          <w:b/>
        </w:rPr>
        <w:t>организации</w:t>
      </w:r>
      <w:r>
        <w:rPr>
          <w:rFonts w:cstheme="minorBidi"/>
          <w:b/>
        </w:rPr>
        <w:t xml:space="preserve">), </w:t>
      </w:r>
      <w:r>
        <w:rPr>
          <w:rFonts w:cstheme="minorBidi"/>
          <w:b/>
        </w:rPr>
        <w:t>участвующие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в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предоставлении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</w:t>
      </w:r>
      <w:r>
        <w:rPr>
          <w:rFonts w:cstheme="minorBidi"/>
          <w:b/>
        </w:rPr>
        <w:t>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  <w:r>
        <w:rPr>
          <w:rFonts w:cstheme="minorBidi"/>
          <w:b/>
        </w:rPr>
        <w:t>.</w:t>
      </w:r>
    </w:p>
    <w:tbl>
      <w:tblPr>
        <w:tblW w:w="0" w:type="auto"/>
        <w:tblInd w:w="-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3"/>
        <w:gridCol w:w="2388"/>
        <w:gridCol w:w="1643"/>
        <w:gridCol w:w="1760"/>
        <w:gridCol w:w="5708"/>
      </w:tblGrid>
      <w:tr w:rsidR="00000000">
        <w:tc>
          <w:tcPr>
            <w:tcW w:w="2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Место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процедуры</w:t>
            </w:r>
            <w:r>
              <w:rPr>
                <w:rFonts w:cstheme="minorBidi"/>
              </w:rPr>
              <w:t xml:space="preserve">/ </w:t>
            </w:r>
            <w:r>
              <w:rPr>
                <w:rFonts w:cstheme="minorBidi"/>
              </w:rPr>
              <w:t>используемая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</w:t>
            </w:r>
          </w:p>
        </w:tc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Административные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</w:p>
        </w:tc>
        <w:tc>
          <w:tcPr>
            <w:tcW w:w="1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Средний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Средняя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трудоемкость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</w:p>
        </w:tc>
        <w:tc>
          <w:tcPr>
            <w:tcW w:w="5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Содержание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</w:p>
        </w:tc>
      </w:tr>
      <w:tr w:rsidR="00000000">
        <w:tc>
          <w:tcPr>
            <w:tcW w:w="207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Управление</w:t>
            </w:r>
            <w:r>
              <w:rPr>
                <w:rFonts w:cstheme="minorBidi"/>
              </w:rPr>
              <w:t>/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  <w:r>
              <w:rPr>
                <w:rFonts w:cstheme="minorBidi"/>
              </w:rPr>
              <w:t xml:space="preserve"> /</w:t>
            </w:r>
            <w:r>
              <w:rPr>
                <w:rFonts w:cstheme="minorBidi"/>
              </w:rPr>
              <w:t>СМЭВ</w:t>
            </w:r>
          </w:p>
        </w:tc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Определение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состава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подлежащих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зап</w:t>
            </w:r>
            <w:r>
              <w:rPr>
                <w:rFonts w:cstheme="minorBidi"/>
              </w:rPr>
              <w:t>росу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Направление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межведомственных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запросов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1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 xml:space="preserve">1 </w:t>
            </w:r>
            <w:r>
              <w:rPr>
                <w:rFonts w:cstheme="minorBidi"/>
              </w:rPr>
              <w:t>рабочий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Управление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первый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>)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 xml:space="preserve">20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5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Специалист</w:t>
            </w:r>
            <w:r>
              <w:rPr>
                <w:rFonts w:cstheme="minorBidi"/>
              </w:rPr>
              <w:t xml:space="preserve">  </w:t>
            </w:r>
            <w:r>
              <w:rPr>
                <w:rFonts w:cstheme="minorBidi"/>
              </w:rPr>
              <w:t>ответственный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осуществление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межведомственного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взаимодействия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осуществляет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формирование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направление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межведом</w:t>
            </w:r>
            <w:r>
              <w:rPr>
                <w:rFonts w:cstheme="minorBidi"/>
              </w:rPr>
              <w:t>ственных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запросов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указанных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пункте</w:t>
            </w:r>
            <w:r>
              <w:rPr>
                <w:rFonts w:cstheme="minorBidi"/>
              </w:rPr>
              <w:t xml:space="preserve"> 11 </w:t>
            </w:r>
            <w:r>
              <w:rPr>
                <w:rFonts w:cstheme="minorBidi"/>
              </w:rPr>
              <w:t>настоящего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регламента</w:t>
            </w:r>
          </w:p>
        </w:tc>
      </w:tr>
      <w:tr w:rsidR="00000000">
        <w:trPr>
          <w:trHeight w:val="70"/>
        </w:trPr>
        <w:tc>
          <w:tcPr>
            <w:tcW w:w="207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Контроль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результата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запросов</w:t>
            </w:r>
          </w:p>
        </w:tc>
        <w:tc>
          <w:tcPr>
            <w:tcW w:w="16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Не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позднее</w:t>
            </w:r>
            <w:r>
              <w:rPr>
                <w:rFonts w:cstheme="minorBidi"/>
              </w:rPr>
              <w:t xml:space="preserve"> 6 </w:t>
            </w:r>
            <w:r>
              <w:rPr>
                <w:rFonts w:cstheme="minorBidi"/>
              </w:rPr>
              <w:t>рабочего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дня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дня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 xml:space="preserve">5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5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Проверка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поступления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ответов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межведомственные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запросы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Ответ</w:t>
            </w:r>
            <w:r>
              <w:rPr>
                <w:rFonts w:cstheme="minorBidi"/>
              </w:rPr>
              <w:t>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межведомственные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запросы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поступают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  <w:r>
              <w:rPr>
                <w:rFonts w:cstheme="minorBidi"/>
              </w:rPr>
              <w:t>.</w:t>
            </w:r>
          </w:p>
        </w:tc>
      </w:tr>
      <w:tr w:rsidR="00000000">
        <w:trPr>
          <w:trHeight w:val="70"/>
        </w:trPr>
        <w:tc>
          <w:tcPr>
            <w:tcW w:w="207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Анализ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ответов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межведомственные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запросы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 xml:space="preserve">20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5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Специалист</w:t>
            </w:r>
            <w:r>
              <w:rPr>
                <w:rFonts w:cstheme="minorBidi"/>
              </w:rPr>
              <w:t xml:space="preserve">   </w:t>
            </w:r>
            <w:r>
              <w:rPr>
                <w:rFonts w:cstheme="minorBidi"/>
              </w:rPr>
              <w:t>анализирует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ответы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межведомственные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запросы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осуществляется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переход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процедуре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«Принятие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</w:t>
            </w:r>
            <w:r>
              <w:rPr>
                <w:rFonts w:cstheme="minorBidi"/>
              </w:rPr>
              <w:t>ия»</w:t>
            </w:r>
            <w:r>
              <w:rPr>
                <w:rFonts w:cstheme="minorBidi"/>
              </w:rPr>
              <w:t>.</w:t>
            </w:r>
          </w:p>
        </w:tc>
      </w:tr>
    </w:tbl>
    <w:p w:rsidR="00000000" w:rsidRDefault="00EA64FD">
      <w:pPr>
        <w:widowControl w:val="0"/>
        <w:spacing w:before="240" w:after="240"/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spacing w:before="240" w:after="240"/>
        <w:ind w:firstLine="709"/>
        <w:jc w:val="both"/>
        <w:rPr>
          <w:rFonts w:cstheme="minorBidi"/>
          <w:b/>
        </w:rPr>
      </w:pPr>
    </w:p>
    <w:p w:rsidR="00000000" w:rsidRDefault="00EA64FD">
      <w:pPr>
        <w:widowControl w:val="0"/>
        <w:spacing w:before="240" w:after="240"/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4. </w:t>
      </w:r>
      <w:r>
        <w:rPr>
          <w:rFonts w:cstheme="minorBidi"/>
          <w:b/>
        </w:rPr>
        <w:t>Принятие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решения</w:t>
      </w:r>
      <w:r>
        <w:rPr>
          <w:rFonts w:cstheme="minorBidi"/>
          <w:b/>
        </w:rPr>
        <w:t>.</w:t>
      </w:r>
    </w:p>
    <w:tbl>
      <w:tblPr>
        <w:tblW w:w="0" w:type="auto"/>
        <w:tblInd w:w="-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3"/>
        <w:gridCol w:w="2297"/>
        <w:gridCol w:w="1453"/>
        <w:gridCol w:w="1082"/>
        <w:gridCol w:w="6877"/>
      </w:tblGrid>
      <w:tr w:rsidR="00000000"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Место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процедуры</w:t>
            </w:r>
            <w:r>
              <w:rPr>
                <w:rFonts w:cstheme="minorBidi"/>
              </w:rPr>
              <w:t>/</w:t>
            </w:r>
            <w:r>
              <w:rPr>
                <w:rFonts w:cstheme="minorBidi"/>
              </w:rPr>
              <w:t>используемая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Административные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</w:p>
        </w:tc>
        <w:tc>
          <w:tcPr>
            <w:tcW w:w="1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Средний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Средняя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трудоемкость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</w:p>
        </w:tc>
        <w:tc>
          <w:tcPr>
            <w:tcW w:w="6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Содержание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</w:p>
        </w:tc>
      </w:tr>
      <w:tr w:rsidR="00000000">
        <w:tc>
          <w:tcPr>
            <w:tcW w:w="18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Управление</w:t>
            </w:r>
            <w:r>
              <w:rPr>
                <w:rFonts w:cstheme="minorBidi"/>
              </w:rPr>
              <w:t>/</w:t>
            </w: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Подготовка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</w:p>
        </w:tc>
        <w:tc>
          <w:tcPr>
            <w:tcW w:w="14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Не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позднее</w:t>
            </w:r>
            <w:r>
              <w:rPr>
                <w:rFonts w:cstheme="minorBidi"/>
              </w:rPr>
              <w:t xml:space="preserve"> 6 </w:t>
            </w:r>
            <w:r>
              <w:rPr>
                <w:rFonts w:cstheme="minorBidi"/>
              </w:rPr>
              <w:t>рабочего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дня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дня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Управлении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 xml:space="preserve">15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6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Специалист</w:t>
            </w:r>
            <w:r>
              <w:rPr>
                <w:rFonts w:cstheme="minorBidi"/>
              </w:rPr>
              <w:t xml:space="preserve"> , </w:t>
            </w:r>
            <w:r>
              <w:rPr>
                <w:rFonts w:cstheme="minorBidi"/>
              </w:rPr>
              <w:t>ответственный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собранного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комплекта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определяет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возможность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отсутствии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подготавливается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форме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указанной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Приложении</w:t>
            </w:r>
            <w:r>
              <w:rPr>
                <w:rFonts w:cstheme="minorBidi"/>
              </w:rPr>
              <w:t xml:space="preserve"> 4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настоящему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регламенту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подготавливается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форме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указанной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Приложении</w:t>
            </w:r>
            <w:r>
              <w:rPr>
                <w:rFonts w:cstheme="minorBidi"/>
              </w:rPr>
              <w:t xml:space="preserve"> 5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настоящему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Административному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регламенту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</w:tr>
      <w:tr w:rsidR="00000000">
        <w:tc>
          <w:tcPr>
            <w:tcW w:w="18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Направление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либо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руководителю</w:t>
            </w:r>
            <w:r>
              <w:rPr>
                <w:rFonts w:cstheme="minorBidi"/>
              </w:rPr>
              <w:t xml:space="preserve"> </w:t>
            </w:r>
          </w:p>
        </w:tc>
        <w:tc>
          <w:tcPr>
            <w:tcW w:w="14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 xml:space="preserve">5 </w:t>
            </w:r>
            <w:r>
              <w:rPr>
                <w:rFonts w:cstheme="minorBidi"/>
              </w:rPr>
              <w:t>минут</w:t>
            </w:r>
          </w:p>
        </w:tc>
        <w:tc>
          <w:tcPr>
            <w:tcW w:w="6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</w:rPr>
              <w:t>Решение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вносится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</w:t>
            </w:r>
            <w:r>
              <w:rPr>
                <w:rFonts w:cstheme="minorBidi"/>
              </w:rPr>
              <w:t>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направляются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руководителю</w:t>
            </w:r>
            <w:r>
              <w:rPr>
                <w:rFonts w:cstheme="minorBidi"/>
              </w:rPr>
              <w:t xml:space="preserve"> .</w:t>
            </w:r>
          </w:p>
        </w:tc>
      </w:tr>
      <w:tr w:rsidR="00000000">
        <w:tc>
          <w:tcPr>
            <w:tcW w:w="18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  <w:sz w:val="22"/>
              </w:rPr>
            </w:pP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Подписание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решения</w:t>
            </w:r>
          </w:p>
        </w:tc>
        <w:tc>
          <w:tcPr>
            <w:tcW w:w="14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  <w:sz w:val="22"/>
              </w:rPr>
            </w:pP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 xml:space="preserve">15 </w:t>
            </w:r>
            <w:r>
              <w:rPr>
                <w:rFonts w:cstheme="minorBidi"/>
                <w:sz w:val="22"/>
              </w:rPr>
              <w:t>минут</w:t>
            </w:r>
          </w:p>
        </w:tc>
        <w:tc>
          <w:tcPr>
            <w:tcW w:w="6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57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>Руководитель</w:t>
            </w:r>
            <w:r>
              <w:rPr>
                <w:rFonts w:cstheme="minorBidi"/>
                <w:sz w:val="22"/>
              </w:rPr>
              <w:t xml:space="preserve"> , </w:t>
            </w:r>
            <w:r>
              <w:rPr>
                <w:rFonts w:cstheme="minorBidi"/>
                <w:sz w:val="22"/>
              </w:rPr>
              <w:t>исходя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из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критериев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принятия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решения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предоставлении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Муниципальной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услуги</w:t>
            </w:r>
            <w:r>
              <w:rPr>
                <w:rFonts w:cstheme="minorBidi"/>
                <w:sz w:val="22"/>
              </w:rPr>
              <w:t xml:space="preserve">, </w:t>
            </w:r>
            <w:r>
              <w:rPr>
                <w:rFonts w:cstheme="minorBidi"/>
                <w:sz w:val="22"/>
              </w:rPr>
              <w:t>подписывает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подготовленное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решение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либо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возвращает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для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изменения</w:t>
            </w:r>
            <w:r>
              <w:rPr>
                <w:rFonts w:cstheme="minorBidi"/>
                <w:sz w:val="22"/>
              </w:rPr>
              <w:t xml:space="preserve">. </w:t>
            </w:r>
            <w:r>
              <w:rPr>
                <w:rFonts w:cstheme="minorBidi"/>
                <w:sz w:val="22"/>
              </w:rPr>
              <w:t>Независимо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от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принят</w:t>
            </w:r>
            <w:r>
              <w:rPr>
                <w:rFonts w:cstheme="minorBidi"/>
                <w:sz w:val="22"/>
              </w:rPr>
              <w:t>ого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решения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осуществляется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переход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к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административной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процедуре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«Направление</w:t>
            </w:r>
            <w:r>
              <w:rPr>
                <w:rFonts w:cstheme="minorBidi"/>
                <w:sz w:val="22"/>
              </w:rPr>
              <w:t xml:space="preserve"> </w:t>
            </w:r>
            <w:r>
              <w:rPr>
                <w:rFonts w:cstheme="minorBidi"/>
                <w:sz w:val="22"/>
              </w:rPr>
              <w:t>результата»</w:t>
            </w:r>
            <w:r>
              <w:rPr>
                <w:rFonts w:cstheme="minorBidi"/>
                <w:sz w:val="22"/>
              </w:rPr>
              <w:t>.</w:t>
            </w:r>
          </w:p>
        </w:tc>
      </w:tr>
    </w:tbl>
    <w:p w:rsidR="00000000" w:rsidRDefault="00EA64FD">
      <w:pPr>
        <w:widowControl w:val="0"/>
        <w:suppressAutoHyphens w:val="0"/>
        <w:rPr>
          <w:rFonts w:cstheme="minorBidi"/>
        </w:rPr>
        <w:sectPr w:rsidR="00000000">
          <w:footerReference w:type="default" r:id="rId24"/>
          <w:pgSz w:w="15840" w:h="12240"/>
          <w:pgMar w:top="1134" w:right="1134" w:bottom="1191" w:left="1134" w:header="720" w:footer="1134" w:gutter="0"/>
          <w:cols w:space="720"/>
          <w:formProt w:val="0"/>
          <w:noEndnote/>
        </w:sectPr>
      </w:pPr>
    </w:p>
    <w:p w:rsidR="00000000" w:rsidRDefault="00EA64FD">
      <w:pPr>
        <w:widowControl w:val="0"/>
        <w:spacing w:before="240" w:after="240"/>
        <w:ind w:firstLine="709"/>
        <w:jc w:val="both"/>
        <w:rPr>
          <w:rFonts w:cstheme="minorBidi"/>
        </w:rPr>
      </w:pPr>
    </w:p>
    <w:p w:rsidR="00000000" w:rsidRDefault="00EA64FD">
      <w:pPr>
        <w:widowControl w:val="0"/>
        <w:spacing w:before="240" w:after="240"/>
        <w:ind w:firstLine="709"/>
        <w:jc w:val="both"/>
        <w:rPr>
          <w:rFonts w:cstheme="minorBidi"/>
        </w:rPr>
      </w:pPr>
      <w:r>
        <w:rPr>
          <w:rFonts w:cstheme="minorBidi"/>
          <w:b/>
        </w:rPr>
        <w:t xml:space="preserve">5. </w:t>
      </w:r>
      <w:r>
        <w:rPr>
          <w:rFonts w:cstheme="minorBidi"/>
          <w:b/>
        </w:rPr>
        <w:t>Направление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результата</w:t>
      </w:r>
      <w:r>
        <w:rPr>
          <w:rFonts w:cstheme="minorBidi"/>
          <w:b/>
        </w:rPr>
        <w:t>.</w:t>
      </w:r>
    </w:p>
    <w:tbl>
      <w:tblPr>
        <w:tblW w:w="0" w:type="auto"/>
        <w:tblInd w:w="-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5"/>
        <w:gridCol w:w="1972"/>
        <w:gridCol w:w="1749"/>
        <w:gridCol w:w="1932"/>
        <w:gridCol w:w="5244"/>
      </w:tblGrid>
      <w:tr w:rsidR="00000000">
        <w:trPr>
          <w:trHeight w:val="1454"/>
        </w:trPr>
        <w:tc>
          <w:tcPr>
            <w:tcW w:w="2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Место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процедуры</w:t>
            </w:r>
            <w:r>
              <w:rPr>
                <w:rFonts w:cstheme="minorBidi"/>
              </w:rPr>
              <w:t>/</w:t>
            </w:r>
            <w:r>
              <w:rPr>
                <w:rFonts w:cstheme="minorBidi"/>
              </w:rPr>
              <w:t>используемая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Административные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Средний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Средняя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</w:t>
            </w:r>
            <w:r>
              <w:rPr>
                <w:rFonts w:cstheme="minorBidi"/>
              </w:rPr>
              <w:t>удоемкость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выполнения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:rsidR="00000000" w:rsidRDefault="00EA64FD">
            <w:pPr>
              <w:widowControl w:val="0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Содержание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действия</w:t>
            </w:r>
            <w:r>
              <w:rPr>
                <w:rFonts w:cstheme="minorBidi"/>
              </w:rPr>
              <w:t>:</w:t>
            </w:r>
          </w:p>
        </w:tc>
      </w:tr>
      <w:tr w:rsidR="00000000">
        <w:trPr>
          <w:trHeight w:val="79"/>
        </w:trPr>
        <w:tc>
          <w:tcPr>
            <w:tcW w:w="2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Управление</w:t>
            </w:r>
            <w:r>
              <w:rPr>
                <w:rFonts w:cstheme="minorBidi"/>
              </w:rPr>
              <w:t xml:space="preserve">/ </w:t>
            </w: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  <w:r>
              <w:rPr>
                <w:rFonts w:cstheme="minorBidi"/>
              </w:rPr>
              <w:t xml:space="preserve">  /</w:t>
            </w:r>
            <w:r>
              <w:rPr>
                <w:rFonts w:cstheme="minorBidi"/>
              </w:rPr>
              <w:t>РПГУ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/ </w:t>
            </w:r>
            <w:r>
              <w:rPr>
                <w:rFonts w:cstheme="minorBidi"/>
              </w:rPr>
              <w:t>Модуль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ЕИС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ОУ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rPr>
                <w:rFonts w:cstheme="minorBidi"/>
              </w:rPr>
            </w:pPr>
            <w:r>
              <w:rPr>
                <w:rFonts w:cstheme="minorBidi"/>
              </w:rPr>
              <w:t>Направление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либо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 </w:t>
            </w:r>
            <w:r>
              <w:rPr>
                <w:rFonts w:cstheme="minorBidi"/>
              </w:rPr>
              <w:t>услуги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82"/>
              <w:rPr>
                <w:rFonts w:cstheme="minorBidi"/>
              </w:rPr>
            </w:pPr>
            <w:r>
              <w:rPr>
                <w:rFonts w:cstheme="minorBidi"/>
              </w:rPr>
              <w:t>Не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позднее</w:t>
            </w:r>
            <w:r>
              <w:rPr>
                <w:rFonts w:cstheme="minorBidi"/>
              </w:rPr>
              <w:t xml:space="preserve">  6</w:t>
            </w:r>
            <w:r>
              <w:rPr>
                <w:rFonts w:cstheme="minorBidi"/>
              </w:rPr>
              <w:t> </w:t>
            </w:r>
            <w:r>
              <w:rPr>
                <w:rFonts w:cstheme="minorBidi"/>
              </w:rPr>
              <w:t>рабочего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дня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дня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Управлении</w:t>
            </w:r>
          </w:p>
          <w:p w:rsidR="00000000" w:rsidRDefault="00EA64FD">
            <w:pPr>
              <w:widowControl w:val="0"/>
              <w:rPr>
                <w:rFonts w:cstheme="minorBidi"/>
              </w:rPr>
            </w:pP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132"/>
              <w:rPr>
                <w:rFonts w:cstheme="minorBidi"/>
              </w:rPr>
            </w:pPr>
            <w:r>
              <w:rPr>
                <w:rFonts w:cstheme="minorBidi"/>
                <w:sz w:val="22"/>
              </w:rPr>
              <w:t xml:space="preserve">5 </w:t>
            </w:r>
            <w:r>
              <w:rPr>
                <w:rFonts w:cstheme="minorBidi"/>
                <w:sz w:val="22"/>
              </w:rPr>
              <w:t>минут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</w:tcPr>
          <w:p w:rsidR="00000000" w:rsidRDefault="00EA64FD">
            <w:pPr>
              <w:widowControl w:val="0"/>
              <w:ind w:left="131"/>
              <w:rPr>
                <w:rFonts w:cstheme="minorBidi"/>
              </w:rPr>
            </w:pPr>
            <w:r>
              <w:rPr>
                <w:rFonts w:cstheme="minorBidi"/>
              </w:rPr>
              <w:t>Решение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>/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отказе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предоставлении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Муниципальной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услуги</w:t>
            </w:r>
            <w:r>
              <w:rPr>
                <w:rFonts w:cstheme="minorBidi"/>
              </w:rPr>
              <w:t>:</w:t>
            </w:r>
          </w:p>
          <w:p w:rsidR="00000000" w:rsidRDefault="00EA64FD">
            <w:pPr>
              <w:widowControl w:val="0"/>
              <w:ind w:left="131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направляется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личный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кабинет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виде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подаче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через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посредством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ЕСИА</w:t>
            </w:r>
            <w:r>
              <w:rPr>
                <w:rFonts w:cstheme="minorBidi"/>
              </w:rPr>
              <w:t>.</w:t>
            </w:r>
          </w:p>
          <w:p w:rsidR="00000000" w:rsidRDefault="00EA64FD">
            <w:pPr>
              <w:widowControl w:val="0"/>
              <w:ind w:left="131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выдается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через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виде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распечатанного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экземпляра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электронного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бумажном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носителе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заверенного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подписью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уполномоченного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специалиста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печатью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подаче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заявления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через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МФЦ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</w:t>
            </w:r>
            <w:r>
              <w:rPr>
                <w:rFonts w:cstheme="minorBidi"/>
              </w:rPr>
              <w:t>ичии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РПГУ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посредством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ЕСИА</w:t>
            </w:r>
            <w:r>
              <w:rPr>
                <w:rFonts w:cstheme="minorBidi"/>
              </w:rPr>
              <w:t>.</w:t>
            </w:r>
          </w:p>
        </w:tc>
      </w:tr>
    </w:tbl>
    <w:p w:rsidR="00000000" w:rsidRDefault="00EA64FD">
      <w:pPr>
        <w:widowControl w:val="0"/>
        <w:jc w:val="both"/>
        <w:rPr>
          <w:rFonts w:cstheme="minorBidi"/>
        </w:rPr>
      </w:pPr>
    </w:p>
    <w:p w:rsidR="00000000" w:rsidRDefault="00DC2E8F">
      <w:pPr>
        <w:widowControl w:val="0"/>
        <w:ind w:left="5670"/>
        <w:rPr>
          <w:rFonts w:cstheme="minorBidi"/>
        </w:rPr>
        <w:sectPr w:rsidR="00000000">
          <w:footerReference w:type="default" r:id="rId25"/>
          <w:pgSz w:w="15840" w:h="12240"/>
          <w:pgMar w:top="1134" w:right="1134" w:bottom="1191" w:left="1134" w:header="720" w:footer="709" w:gutter="0"/>
          <w:cols w:space="720"/>
          <w:formProt w:val="0"/>
          <w:noEndnote/>
        </w:sectPr>
      </w:pPr>
      <w:r>
        <w:rPr>
          <w:noProof/>
          <w:lang w:bidi="ar-SA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894080</wp:posOffset>
            </wp:positionH>
            <wp:positionV relativeFrom="paragraph">
              <wp:posOffset>2106930</wp:posOffset>
            </wp:positionV>
            <wp:extent cx="6095365" cy="6543675"/>
            <wp:effectExtent l="0" t="0" r="635" b="9525"/>
            <wp:wrapSquare wrapText="largest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365" cy="6543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1133475</wp:posOffset>
            </wp:positionH>
            <wp:positionV relativeFrom="paragraph">
              <wp:posOffset>1276985</wp:posOffset>
            </wp:positionV>
            <wp:extent cx="6066790" cy="646684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6466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297815</wp:posOffset>
            </wp:positionH>
            <wp:positionV relativeFrom="paragraph">
              <wp:posOffset>295275</wp:posOffset>
            </wp:positionV>
            <wp:extent cx="7177405" cy="7682230"/>
            <wp:effectExtent l="0" t="0" r="4445" b="0"/>
            <wp:wrapSquare wrapText="larges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7405" cy="7682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EA64FD">
      <w:pPr>
        <w:widowControl w:val="0"/>
        <w:ind w:left="5670"/>
        <w:rPr>
          <w:rFonts w:cstheme="minorBidi"/>
        </w:rPr>
      </w:pPr>
      <w:r>
        <w:rPr>
          <w:rFonts w:cstheme="minorBidi"/>
          <w:sz w:val="20"/>
        </w:rPr>
        <w:lastRenderedPageBreak/>
        <w:t>Приложение</w:t>
      </w:r>
      <w:r>
        <w:rPr>
          <w:rFonts w:cstheme="minorBidi"/>
          <w:sz w:val="20"/>
        </w:rPr>
        <w:t xml:space="preserve">  15</w:t>
      </w:r>
    </w:p>
    <w:p w:rsidR="00000000" w:rsidRDefault="00EA64FD">
      <w:pPr>
        <w:widowControl w:val="0"/>
        <w:ind w:left="5670"/>
        <w:rPr>
          <w:rFonts w:cstheme="minorBidi"/>
        </w:rPr>
      </w:pPr>
      <w:r>
        <w:rPr>
          <w:rFonts w:cstheme="minorBidi"/>
          <w:sz w:val="20"/>
        </w:rPr>
        <w:t>к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административному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регламенту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предоставления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муниципальной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услуги</w:t>
      </w:r>
      <w:r>
        <w:rPr>
          <w:rFonts w:cstheme="minorBidi"/>
          <w:sz w:val="20"/>
        </w:rPr>
        <w:t xml:space="preserve">   </w:t>
      </w:r>
      <w:r>
        <w:rPr>
          <w:rFonts w:cstheme="minorBidi"/>
          <w:sz w:val="20"/>
        </w:rPr>
        <w:t>«Организация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отдыха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детей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каникулярное</w:t>
      </w:r>
      <w:r>
        <w:rPr>
          <w:rFonts w:cstheme="minorBidi"/>
          <w:sz w:val="20"/>
        </w:rPr>
        <w:t xml:space="preserve"> </w:t>
      </w:r>
      <w:r>
        <w:rPr>
          <w:rFonts w:cstheme="minorBidi"/>
          <w:sz w:val="20"/>
        </w:rPr>
        <w:t>время»</w:t>
      </w:r>
    </w:p>
    <w:p w:rsidR="00000000" w:rsidRDefault="00EA64FD">
      <w:pPr>
        <w:widowControl w:val="0"/>
        <w:jc w:val="both"/>
        <w:rPr>
          <w:rFonts w:cstheme="minorBidi"/>
        </w:rPr>
      </w:pPr>
    </w:p>
    <w:p w:rsidR="00000000" w:rsidRDefault="00EA64FD">
      <w:pPr>
        <w:widowControl w:val="0"/>
        <w:ind w:firstLine="709"/>
        <w:jc w:val="center"/>
        <w:rPr>
          <w:rFonts w:cstheme="minorBidi"/>
        </w:rPr>
      </w:pPr>
      <w:r>
        <w:rPr>
          <w:rFonts w:cstheme="minorBidi"/>
          <w:b/>
        </w:rPr>
        <w:t>Блок</w:t>
      </w:r>
      <w:r>
        <w:rPr>
          <w:rFonts w:cstheme="minorBidi"/>
          <w:b/>
        </w:rPr>
        <w:t>-</w:t>
      </w:r>
      <w:r>
        <w:rPr>
          <w:rFonts w:cstheme="minorBidi"/>
          <w:b/>
        </w:rPr>
        <w:t>схемы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предоставления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Муниципальной</w:t>
      </w:r>
      <w:r>
        <w:rPr>
          <w:rFonts w:cstheme="minorBidi"/>
          <w:b/>
        </w:rPr>
        <w:t xml:space="preserve"> </w:t>
      </w:r>
      <w:r>
        <w:rPr>
          <w:rFonts w:cstheme="minorBidi"/>
          <w:b/>
        </w:rPr>
        <w:t>услуги</w:t>
      </w:r>
    </w:p>
    <w:p w:rsidR="00000000" w:rsidRDefault="00EA64FD">
      <w:pPr>
        <w:widowControl w:val="0"/>
        <w:ind w:firstLine="709"/>
        <w:jc w:val="center"/>
        <w:rPr>
          <w:rFonts w:cstheme="minorBidi"/>
          <w:b/>
        </w:rPr>
      </w:pPr>
    </w:p>
    <w:p w:rsidR="00000000" w:rsidRDefault="00EA64FD">
      <w:pPr>
        <w:widowControl w:val="0"/>
        <w:ind w:firstLine="709"/>
        <w:jc w:val="center"/>
        <w:rPr>
          <w:rFonts w:cstheme="minorBidi"/>
        </w:rPr>
      </w:pPr>
      <w:r>
        <w:rPr>
          <w:rFonts w:cstheme="minorBidi"/>
        </w:rPr>
        <w:t>Блок</w:t>
      </w:r>
      <w:r>
        <w:rPr>
          <w:rFonts w:cstheme="minorBidi"/>
        </w:rPr>
        <w:t>-</w:t>
      </w:r>
      <w:r>
        <w:rPr>
          <w:rFonts w:cstheme="minorBidi"/>
        </w:rPr>
        <w:t>схема</w:t>
      </w:r>
      <w:r>
        <w:rPr>
          <w:rFonts w:cstheme="minorBidi"/>
        </w:rPr>
        <w:t xml:space="preserve"> </w:t>
      </w:r>
      <w:r>
        <w:rPr>
          <w:rFonts w:cstheme="minorBidi"/>
        </w:rPr>
        <w:t>предоставления</w:t>
      </w:r>
      <w:r>
        <w:rPr>
          <w:rFonts w:cstheme="minorBidi"/>
        </w:rPr>
        <w:t xml:space="preserve"> </w:t>
      </w:r>
      <w:r>
        <w:rPr>
          <w:rFonts w:cstheme="minorBidi"/>
        </w:rPr>
        <w:t>Муниципальной</w:t>
      </w:r>
      <w:r>
        <w:rPr>
          <w:rFonts w:cstheme="minorBidi"/>
        </w:rPr>
        <w:t xml:space="preserve"> </w:t>
      </w:r>
      <w:r>
        <w:rPr>
          <w:rFonts w:cstheme="minorBidi"/>
        </w:rPr>
        <w:t>услуги</w:t>
      </w:r>
      <w:r>
        <w:rPr>
          <w:rFonts w:cstheme="minorBidi"/>
        </w:rPr>
        <w:t xml:space="preserve"> </w:t>
      </w:r>
      <w:r>
        <w:rPr>
          <w:rFonts w:cstheme="minorBidi"/>
        </w:rPr>
        <w:t>через</w:t>
      </w:r>
      <w:r>
        <w:rPr>
          <w:rFonts w:cstheme="minorBidi"/>
        </w:rPr>
        <w:t xml:space="preserve"> </w:t>
      </w:r>
      <w:r>
        <w:rPr>
          <w:rFonts w:cstheme="minorBidi"/>
        </w:rPr>
        <w:t>РПГУ</w:t>
      </w:r>
    </w:p>
    <w:p w:rsidR="00000000" w:rsidRDefault="00EA64FD">
      <w:pPr>
        <w:widowControl w:val="0"/>
        <w:spacing w:before="120"/>
        <w:ind w:firstLine="709"/>
        <w:jc w:val="center"/>
        <w:rPr>
          <w:rFonts w:cstheme="minorBidi"/>
        </w:rPr>
      </w:pPr>
    </w:p>
    <w:p w:rsidR="00000000" w:rsidRDefault="00DC2E8F">
      <w:pPr>
        <w:widowControl w:val="0"/>
        <w:ind w:firstLine="709"/>
        <w:jc w:val="center"/>
        <w:rPr>
          <w:rFonts w:cstheme="minorBidi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64820" cy="160655"/>
                <wp:effectExtent l="0" t="0" r="0" b="0"/>
                <wp:wrapTopAndBottom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160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A64FD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cstheme="minorBid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0;width:36.6pt;height:12.65pt;z-index:25166131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" o:allowincell="f">
                <v:textbox inset="0,0,0,0">
                  <w:txbxContent>
                    <w:p w:rsidR="00000000" w:rsidRDefault="00EA64FD">
                      <w:pPr>
                        <w:widowControl w:val="0"/>
                        <w:ind w:firstLine="709"/>
                        <w:jc w:val="both"/>
                        <w:rPr>
                          <w:rFonts w:cstheme="minorBidi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64820" cy="350520"/>
                <wp:effectExtent l="0" t="0" r="0" b="0"/>
                <wp:wrapTopAndBottom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A64FD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cstheme="minorBidi"/>
                              </w:rPr>
                            </w:pPr>
                          </w:p>
                          <w:p w:rsidR="00000000" w:rsidRDefault="00EA64FD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cstheme="minorBid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0;margin-top:0;width:36.6pt;height:27.6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" o:allowincell="f">
                <v:textbox inset="0,0,0,0">
                  <w:txbxContent>
                    <w:p w:rsidR="00000000" w:rsidRDefault="00EA64FD">
                      <w:pPr>
                        <w:widowControl w:val="0"/>
                        <w:ind w:firstLine="709"/>
                        <w:jc w:val="both"/>
                        <w:rPr>
                          <w:rFonts w:cstheme="minorBidi"/>
                        </w:rPr>
                      </w:pPr>
                    </w:p>
                    <w:p w:rsidR="00000000" w:rsidRDefault="00EA64FD">
                      <w:pPr>
                        <w:widowControl w:val="0"/>
                        <w:ind w:firstLine="709"/>
                        <w:jc w:val="both"/>
                        <w:rPr>
                          <w:rFonts w:cstheme="minorBidi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bookmarkStart w:id="3" w:name="__DdeLink__19959_665259066"/>
      <w:bookmarkEnd w:id="3"/>
      <w:r w:rsidR="00EA64FD">
        <w:rPr>
          <w:rFonts w:cstheme="minorBidi"/>
        </w:rPr>
        <w:t>Блок</w:t>
      </w:r>
      <w:r w:rsidR="00EA64FD">
        <w:rPr>
          <w:rFonts w:cstheme="minorBidi"/>
        </w:rPr>
        <w:t>-</w:t>
      </w:r>
      <w:r w:rsidR="00EA64FD">
        <w:rPr>
          <w:rFonts w:cstheme="minorBidi"/>
        </w:rPr>
        <w:t>схема</w:t>
      </w:r>
      <w:r w:rsidR="00EA64FD">
        <w:rPr>
          <w:rFonts w:cstheme="minorBidi"/>
        </w:rPr>
        <w:t xml:space="preserve"> </w:t>
      </w:r>
      <w:r w:rsidR="00EA64FD">
        <w:rPr>
          <w:rFonts w:cstheme="minorBidi"/>
        </w:rPr>
        <w:t>предоставления</w:t>
      </w:r>
      <w:r w:rsidR="00EA64FD">
        <w:rPr>
          <w:rFonts w:cstheme="minorBidi"/>
        </w:rPr>
        <w:t xml:space="preserve"> </w:t>
      </w:r>
      <w:r w:rsidR="00EA64FD">
        <w:rPr>
          <w:rFonts w:cstheme="minorBidi"/>
        </w:rPr>
        <w:t>Услуги</w:t>
      </w:r>
      <w:r w:rsidR="00EA64FD">
        <w:rPr>
          <w:rFonts w:cstheme="minorBidi"/>
        </w:rPr>
        <w:t xml:space="preserve"> </w:t>
      </w:r>
      <w:r w:rsidR="00EA64FD">
        <w:rPr>
          <w:rFonts w:cstheme="minorBidi"/>
        </w:rPr>
        <w:t>через</w:t>
      </w:r>
      <w:r w:rsidR="00EA64FD">
        <w:rPr>
          <w:rFonts w:cstheme="minorBidi"/>
        </w:rPr>
        <w:t xml:space="preserve"> </w:t>
      </w:r>
      <w:r w:rsidR="00EA64FD">
        <w:rPr>
          <w:rFonts w:cstheme="minorBidi"/>
        </w:rPr>
        <w:t>МФЦ</w:t>
      </w:r>
    </w:p>
    <w:p w:rsidR="00EA64FD" w:rsidRDefault="00EA64FD">
      <w:pPr>
        <w:widowControl w:val="0"/>
        <w:ind w:firstLine="709"/>
        <w:jc w:val="center"/>
        <w:rPr>
          <w:rFonts w:cstheme="minorBidi"/>
        </w:rPr>
      </w:pPr>
    </w:p>
    <w:sectPr w:rsidR="00EA64FD">
      <w:pgSz w:w="15840" w:h="12240"/>
      <w:pgMar w:top="1134" w:right="1134" w:bottom="1191" w:left="1134" w:header="720" w:footer="709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4FD" w:rsidRDefault="00EA64FD">
      <w:r>
        <w:separator/>
      </w:r>
    </w:p>
  </w:endnote>
  <w:endnote w:type="continuationSeparator" w:id="0">
    <w:p w:rsidR="00EA64FD" w:rsidRDefault="00EA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jc w:val="right"/>
    </w:pPr>
    <w:r>
      <w:fldChar w:fldCharType="begin"/>
    </w:r>
    <w:r>
      <w:instrText xml:space="preserve"> PAGE </w:instrText>
    </w:r>
    <w:r>
      <w:fldChar w:fldCharType="separate"/>
    </w:r>
    <w:r w:rsidR="00DC2E8F">
      <w:rPr>
        <w:noProof/>
      </w:rPr>
      <w:t>1</w:t>
    </w:r>
    <w: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37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39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40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41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43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</w:instrText>
    </w:r>
    <w:r>
      <w:rPr>
        <w:rFonts w:cstheme="minorBidi"/>
      </w:rPr>
      <w:instrText xml:space="preserve">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52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54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21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25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26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27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28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29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31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64FD">
    <w:pPr>
      <w:pStyle w:val="cde8e6ede8e9eaeeebeeedf2e8f2f3eb"/>
      <w:rPr>
        <w:rFonts w:cstheme="minorBidi"/>
      </w:rPr>
    </w:pPr>
    <w:r>
      <w:rPr>
        <w:rFonts w:cstheme="minorBidi"/>
      </w:rPr>
      <w:fldChar w:fldCharType="begin"/>
    </w:r>
    <w:r>
      <w:rPr>
        <w:rFonts w:cstheme="minorBidi"/>
      </w:rPr>
      <w:instrText xml:space="preserve"> PAGE </w:instrText>
    </w:r>
    <w:r>
      <w:rPr>
        <w:rFonts w:cstheme="minorBidi"/>
      </w:rPr>
      <w:fldChar w:fldCharType="separate"/>
    </w:r>
    <w:r w:rsidR="00DC2E8F">
      <w:rPr>
        <w:rFonts w:cstheme="minorBidi"/>
        <w:noProof/>
      </w:rPr>
      <w:t>33</w:t>
    </w:r>
    <w:r>
      <w:rPr>
        <w:rFonts w:cstheme="minorBidi"/>
      </w:rPr>
      <w:fldChar w:fldCharType="end"/>
    </w:r>
  </w:p>
  <w:p w:rsidR="00000000" w:rsidRDefault="00EA64FD">
    <w:pPr>
      <w:pStyle w:val="cde8e6ede8e9eaeeebeeedf2e8f2f3eb"/>
      <w:rPr>
        <w:rFonts w:cstheme="minorBid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4FD" w:rsidRDefault="00EA64FD">
      <w:r>
        <w:rPr>
          <w:rFonts w:ascii="Liberation Serif" w:eastAsiaTheme="minorEastAsia" w:cstheme="minorBidi"/>
          <w:color w:val="auto"/>
          <w:kern w:val="0"/>
          <w:lang w:bidi="ar-SA"/>
        </w:rPr>
        <w:separator/>
      </w:r>
    </w:p>
  </w:footnote>
  <w:footnote w:type="continuationSeparator" w:id="0">
    <w:p w:rsidR="00EA64FD" w:rsidRDefault="00EA6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/>
      </w:pPr>
      <w:rPr>
        <w:rFonts w:eastAsia="Times New Roman"/>
      </w:rPr>
    </w:lvl>
    <w:lvl w:ilvl="1">
      <w:start w:val="1"/>
      <w:numFmt w:val="decimal"/>
      <w:lvlText w:val="%2)"/>
      <w:lvlJc w:val="left"/>
      <w:pPr>
        <w:ind w:left="1080"/>
      </w:pPr>
      <w:rPr>
        <w:rFonts w:eastAsia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eastAsia="Times New Roman"/>
      </w:rPr>
    </w:lvl>
    <w:lvl w:ilvl="2">
      <w:start w:val="1"/>
      <w:numFmt w:val="upperLetter"/>
      <w:lvlText w:val="%3."/>
      <w:lvlJc w:val="left"/>
      <w:pPr>
        <w:ind w:left="144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1800"/>
      </w:pPr>
      <w:rPr>
        <w:rFonts w:eastAsia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/>
      </w:pPr>
      <w:rPr>
        <w:rFonts w:eastAsia="Times New Roman"/>
      </w:rPr>
    </w:lvl>
    <w:lvl w:ilvl="1">
      <w:start w:val="1"/>
      <w:numFmt w:val="decimal"/>
      <w:lvlText w:val="%2)"/>
      <w:lvlJc w:val="left"/>
      <w:pPr>
        <w:ind w:left="1080"/>
      </w:pPr>
      <w:rPr>
        <w:rFonts w:eastAsia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eastAsia="Times New Roman"/>
      </w:rPr>
    </w:lvl>
    <w:lvl w:ilvl="2">
      <w:start w:val="1"/>
      <w:numFmt w:val="upperLetter"/>
      <w:lvlText w:val="%3."/>
      <w:lvlJc w:val="left"/>
      <w:pPr>
        <w:ind w:left="144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1800"/>
      </w:pPr>
      <w:rPr>
        <w:rFonts w:eastAsia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eastAsia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720"/>
      </w:pPr>
      <w:rPr>
        <w:rFonts w:eastAsia="Times New Roman"/>
      </w:rPr>
    </w:lvl>
    <w:lvl w:ilvl="1">
      <w:start w:val="1"/>
      <w:numFmt w:val="decimal"/>
      <w:lvlText w:val="%2)"/>
      <w:lvlJc w:val="left"/>
      <w:pPr>
        <w:ind w:left="1080"/>
      </w:pPr>
      <w:rPr>
        <w:rFonts w:eastAsia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72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eastAsia="Times New Roman"/>
      </w:rPr>
    </w:lvl>
    <w:lvl w:ilvl="2">
      <w:start w:val="1"/>
      <w:numFmt w:val="upperLetter"/>
      <w:lvlText w:val="%3."/>
      <w:lvlJc w:val="left"/>
      <w:pPr>
        <w:ind w:left="144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1800"/>
      </w:pPr>
      <w:rPr>
        <w:rFonts w:eastAsia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E8F"/>
    <w:rsid w:val="00DC2E8F"/>
    <w:rsid w:val="00EA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7D1DE27-A9B1-4388-803D-7BE9EFA3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bidi="hi-I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c8ededf2f2e5e5f0f0edede5e5f2f2-f1f1f1f1fbfbebebeaeae0e0">
    <w:name w:val="Иc8c8нededтf2f2еe5e5рf0f0нededеe5e5тf2f2-сf1f1сf1f1ыfbfbлebebкeaeaаe0e0"/>
    <w:uiPriority w:val="99"/>
    <w:rPr>
      <w:color w:val="000080"/>
      <w:u w:val="single"/>
      <w:lang/>
    </w:rPr>
  </w:style>
  <w:style w:type="character" w:customStyle="1" w:styleId="c2e5f0f5ede8e9eaeeebeeedf2e8f2f3ebc7ede0ea">
    <w:name w:val="Вc2еe5рf0хf5нedиe8йe9 кeaоeeлebоeeнedтf2иe8тf2уf3лeb Зc7нedаe0кea"/>
    <w:basedOn w:val="a0"/>
    <w:uiPriority w:val="99"/>
    <w:rPr>
      <w:rFonts w:ascii="Times New Roman" w:eastAsia="Times New Roman" w:cs="Times New Roman"/>
      <w:kern w:val="1"/>
      <w:sz w:val="21"/>
      <w:szCs w:val="21"/>
      <w:lang w:bidi="hi-IN"/>
    </w:rPr>
  </w:style>
  <w:style w:type="character" w:customStyle="1" w:styleId="cde8e6ede8e9eaeeebeeedf2e8f2f3ebc7ede0ea">
    <w:name w:val="Нcdиe8жe6нedиe8йe9 кeaоeeлebоeeнedтf2иe8тf2уf3лeb Зc7нedаe0кea"/>
    <w:basedOn w:val="a0"/>
    <w:uiPriority w:val="99"/>
    <w:rPr>
      <w:rFonts w:ascii="Times New Roman" w:eastAsia="Times New Roman" w:cs="Times New Roman"/>
      <w:kern w:val="1"/>
      <w:sz w:val="21"/>
      <w:szCs w:val="21"/>
      <w:lang w:bidi="hi-IN"/>
    </w:rPr>
  </w:style>
  <w:style w:type="character" w:customStyle="1" w:styleId="c8edf2e5f0ede5f2-f1f1fbebeae0">
    <w:name w:val="Иc8нedтf2еe5рf0нedеe5тf2-сf1сf1ыfbлebкeaаe0"/>
    <w:basedOn w:val="a0"/>
    <w:uiPriority w:val="99"/>
    <w:rPr>
      <w:rFonts w:eastAsia="Times New Roman"/>
      <w:color w:val="0000FF"/>
      <w:u w:val="single"/>
    </w:rPr>
  </w:style>
  <w:style w:type="character" w:customStyle="1" w:styleId="d2e5eaf1f2e2fbedeef1eae8c7ede0ea">
    <w:name w:val="Тd2еe5кeaсf1тf2 вe2ыfbнedоeeсf1кeaиe8 Зc7нedаe0кea"/>
    <w:basedOn w:val="a0"/>
    <w:uiPriority w:val="99"/>
    <w:rPr>
      <w:rFonts w:ascii="Tahoma" w:eastAsia="Times New Roman" w:cs="Tahoma"/>
      <w:kern w:val="1"/>
      <w:sz w:val="14"/>
      <w:szCs w:val="14"/>
      <w:lang w:bidi="hi-I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  <w:sz w:val="22"/>
      <w:szCs w:val="22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  <w:sz w:val="22"/>
      <w:szCs w:val="22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  <w:sz w:val="22"/>
      <w:szCs w:val="22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  <w:sz w:val="22"/>
      <w:szCs w:val="22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  <w:sz w:val="22"/>
      <w:szCs w:val="22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  <w:sz w:val="22"/>
      <w:szCs w:val="22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eastAsia="Times New Roman"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character" w:customStyle="1" w:styleId="ListLabel236">
    <w:name w:val="ListLabel 236"/>
    <w:uiPriority w:val="99"/>
    <w:rPr>
      <w:rFonts w:eastAsia="Times New Roman"/>
    </w:rPr>
  </w:style>
  <w:style w:type="character" w:customStyle="1" w:styleId="ListLabel237">
    <w:name w:val="ListLabel 237"/>
    <w:uiPriority w:val="99"/>
    <w:rPr>
      <w:rFonts w:eastAsia="Times New Roman"/>
    </w:rPr>
  </w:style>
  <w:style w:type="character" w:customStyle="1" w:styleId="ListLabel238">
    <w:name w:val="ListLabel 238"/>
    <w:uiPriority w:val="99"/>
    <w:rPr>
      <w:rFonts w:eastAsia="Times New Roman"/>
    </w:rPr>
  </w:style>
  <w:style w:type="character" w:customStyle="1" w:styleId="ListLabel239">
    <w:name w:val="ListLabel 239"/>
    <w:uiPriority w:val="99"/>
    <w:rPr>
      <w:rFonts w:eastAsia="Times New Roman"/>
    </w:rPr>
  </w:style>
  <w:style w:type="character" w:customStyle="1" w:styleId="ListLabel240">
    <w:name w:val="ListLabel 240"/>
    <w:uiPriority w:val="99"/>
    <w:rPr>
      <w:rFonts w:eastAsia="Times New Roman"/>
    </w:rPr>
  </w:style>
  <w:style w:type="character" w:customStyle="1" w:styleId="ListLabel241">
    <w:name w:val="ListLabel 241"/>
    <w:uiPriority w:val="99"/>
    <w:rPr>
      <w:rFonts w:eastAsia="Times New Roman"/>
    </w:rPr>
  </w:style>
  <w:style w:type="character" w:customStyle="1" w:styleId="ListLabel242">
    <w:name w:val="ListLabel 242"/>
    <w:uiPriority w:val="99"/>
    <w:rPr>
      <w:rFonts w:eastAsia="Times New Roman"/>
    </w:rPr>
  </w:style>
  <w:style w:type="character" w:customStyle="1" w:styleId="ListLabel243">
    <w:name w:val="ListLabel 243"/>
    <w:uiPriority w:val="99"/>
    <w:rPr>
      <w:rFonts w:eastAsia="Times New Roman"/>
    </w:rPr>
  </w:style>
  <w:style w:type="character" w:customStyle="1" w:styleId="ListLabel244">
    <w:name w:val="ListLabel 244"/>
    <w:uiPriority w:val="99"/>
    <w:rPr>
      <w:rFonts w:eastAsia="Times New Roman"/>
    </w:rPr>
  </w:style>
  <w:style w:type="character" w:customStyle="1" w:styleId="ListLabel245">
    <w:name w:val="ListLabel 245"/>
    <w:uiPriority w:val="99"/>
    <w:rPr>
      <w:rFonts w:eastAsia="Times New Roman"/>
    </w:rPr>
  </w:style>
  <w:style w:type="character" w:customStyle="1" w:styleId="ListLabel246">
    <w:name w:val="ListLabel 246"/>
    <w:uiPriority w:val="99"/>
    <w:rPr>
      <w:rFonts w:eastAsia="Times New Roman"/>
    </w:rPr>
  </w:style>
  <w:style w:type="character" w:customStyle="1" w:styleId="ListLabel247">
    <w:name w:val="ListLabel 247"/>
    <w:uiPriority w:val="99"/>
    <w:rPr>
      <w:rFonts w:eastAsia="Times New Roman"/>
    </w:rPr>
  </w:style>
  <w:style w:type="character" w:customStyle="1" w:styleId="ListLabel248">
    <w:name w:val="ListLabel 248"/>
    <w:uiPriority w:val="99"/>
    <w:rPr>
      <w:rFonts w:eastAsia="Times New Roman"/>
    </w:rPr>
  </w:style>
  <w:style w:type="character" w:customStyle="1" w:styleId="ListLabel249">
    <w:name w:val="ListLabel 249"/>
    <w:uiPriority w:val="99"/>
    <w:rPr>
      <w:rFonts w:eastAsia="Times New Roman"/>
    </w:rPr>
  </w:style>
  <w:style w:type="character" w:customStyle="1" w:styleId="ListLabel250">
    <w:name w:val="ListLabel 250"/>
    <w:uiPriority w:val="99"/>
    <w:rPr>
      <w:rFonts w:eastAsia="Times New Roman"/>
    </w:rPr>
  </w:style>
  <w:style w:type="character" w:customStyle="1" w:styleId="ListLabel251">
    <w:name w:val="ListLabel 251"/>
    <w:uiPriority w:val="99"/>
    <w:rPr>
      <w:rFonts w:eastAsia="Times New Roman"/>
    </w:rPr>
  </w:style>
  <w:style w:type="character" w:customStyle="1" w:styleId="ListLabel252">
    <w:name w:val="ListLabel 252"/>
    <w:uiPriority w:val="99"/>
    <w:rPr>
      <w:rFonts w:eastAsia="Times New Roman"/>
    </w:rPr>
  </w:style>
  <w:style w:type="character" w:customStyle="1" w:styleId="ListLabel253">
    <w:name w:val="ListLabel 253"/>
    <w:uiPriority w:val="99"/>
    <w:rPr>
      <w:rFonts w:eastAsia="Times New Roman"/>
    </w:rPr>
  </w:style>
  <w:style w:type="character" w:customStyle="1" w:styleId="ListLabel254">
    <w:name w:val="ListLabel 254"/>
    <w:uiPriority w:val="99"/>
    <w:rPr>
      <w:rFonts w:eastAsia="Times New Roman"/>
    </w:rPr>
  </w:style>
  <w:style w:type="character" w:customStyle="1" w:styleId="ListLabel255">
    <w:name w:val="ListLabel 255"/>
    <w:uiPriority w:val="99"/>
    <w:rPr>
      <w:rFonts w:eastAsia="Times New Roman"/>
    </w:rPr>
  </w:style>
  <w:style w:type="character" w:customStyle="1" w:styleId="ListLabel256">
    <w:name w:val="ListLabel 256"/>
    <w:uiPriority w:val="99"/>
    <w:rPr>
      <w:rFonts w:eastAsia="Times New Roman"/>
    </w:rPr>
  </w:style>
  <w:style w:type="character" w:customStyle="1" w:styleId="ListLabel257">
    <w:name w:val="ListLabel 257"/>
    <w:uiPriority w:val="99"/>
    <w:rPr>
      <w:rFonts w:eastAsia="Times New Roman"/>
    </w:rPr>
  </w:style>
  <w:style w:type="character" w:customStyle="1" w:styleId="ListLabel258">
    <w:name w:val="ListLabel 258"/>
    <w:uiPriority w:val="99"/>
    <w:rPr>
      <w:rFonts w:eastAsia="Times New Roman"/>
    </w:rPr>
  </w:style>
  <w:style w:type="character" w:customStyle="1" w:styleId="ListLabel259">
    <w:name w:val="ListLabel 259"/>
    <w:uiPriority w:val="99"/>
    <w:rPr>
      <w:rFonts w:eastAsia="Times New Roman"/>
    </w:rPr>
  </w:style>
  <w:style w:type="character" w:customStyle="1" w:styleId="ListLabel260">
    <w:name w:val="ListLabel 260"/>
    <w:uiPriority w:val="99"/>
    <w:rPr>
      <w:rFonts w:eastAsia="Times New Roman"/>
    </w:rPr>
  </w:style>
  <w:style w:type="character" w:customStyle="1" w:styleId="ListLabel261">
    <w:name w:val="ListLabel 261"/>
    <w:uiPriority w:val="99"/>
    <w:rPr>
      <w:rFonts w:eastAsia="Times New Roman"/>
    </w:rPr>
  </w:style>
  <w:style w:type="character" w:customStyle="1" w:styleId="ListLabel262">
    <w:name w:val="ListLabel 262"/>
    <w:uiPriority w:val="99"/>
    <w:rPr>
      <w:rFonts w:eastAsia="Times New Roman"/>
    </w:rPr>
  </w:style>
  <w:style w:type="character" w:customStyle="1" w:styleId="ListLabel263">
    <w:name w:val="ListLabel 263"/>
    <w:uiPriority w:val="99"/>
    <w:rPr>
      <w:rFonts w:eastAsia="Times New Roman"/>
    </w:rPr>
  </w:style>
  <w:style w:type="character" w:customStyle="1" w:styleId="ListLabel264">
    <w:name w:val="ListLabel 264"/>
    <w:uiPriority w:val="99"/>
    <w:rPr>
      <w:rFonts w:eastAsia="Times New Roman"/>
    </w:rPr>
  </w:style>
  <w:style w:type="character" w:customStyle="1" w:styleId="ListLabel265">
    <w:name w:val="ListLabel 265"/>
    <w:uiPriority w:val="99"/>
    <w:rPr>
      <w:rFonts w:eastAsia="Times New Roman"/>
    </w:rPr>
  </w:style>
  <w:style w:type="character" w:customStyle="1" w:styleId="ListLabel266">
    <w:name w:val="ListLabel 266"/>
    <w:uiPriority w:val="99"/>
    <w:rPr>
      <w:rFonts w:eastAsia="Times New Roman"/>
    </w:rPr>
  </w:style>
  <w:style w:type="character" w:customStyle="1" w:styleId="ListLabel267">
    <w:name w:val="ListLabel 267"/>
    <w:uiPriority w:val="99"/>
    <w:rPr>
      <w:rFonts w:eastAsia="Times New Roman"/>
    </w:rPr>
  </w:style>
  <w:style w:type="character" w:customStyle="1" w:styleId="ListLabel268">
    <w:name w:val="ListLabel 268"/>
    <w:uiPriority w:val="99"/>
    <w:rPr>
      <w:rFonts w:eastAsia="Times New Roman"/>
    </w:rPr>
  </w:style>
  <w:style w:type="character" w:customStyle="1" w:styleId="ListLabel269">
    <w:name w:val="ListLabel 269"/>
    <w:uiPriority w:val="99"/>
    <w:rPr>
      <w:rFonts w:eastAsia="Times New Roman"/>
    </w:rPr>
  </w:style>
  <w:style w:type="character" w:customStyle="1" w:styleId="ListLabel270">
    <w:name w:val="ListLabel 270"/>
    <w:uiPriority w:val="99"/>
    <w:rPr>
      <w:rFonts w:eastAsia="Times New Roman"/>
    </w:rPr>
  </w:style>
  <w:style w:type="character" w:customStyle="1" w:styleId="ListLabel271">
    <w:name w:val="ListLabel 271"/>
    <w:uiPriority w:val="99"/>
    <w:rPr>
      <w:rFonts w:eastAsia="Times New Roman"/>
      <w:sz w:val="22"/>
      <w:szCs w:val="22"/>
    </w:rPr>
  </w:style>
  <w:style w:type="character" w:customStyle="1" w:styleId="ListLabel272">
    <w:name w:val="ListLabel 272"/>
    <w:uiPriority w:val="99"/>
    <w:rPr>
      <w:rFonts w:eastAsia="Times New Roman"/>
    </w:rPr>
  </w:style>
  <w:style w:type="character" w:customStyle="1" w:styleId="ListLabel273">
    <w:name w:val="ListLabel 273"/>
    <w:uiPriority w:val="99"/>
    <w:rPr>
      <w:rFonts w:eastAsia="Times New Roman"/>
    </w:rPr>
  </w:style>
  <w:style w:type="character" w:customStyle="1" w:styleId="ListLabel274">
    <w:name w:val="ListLabel 274"/>
    <w:uiPriority w:val="99"/>
    <w:rPr>
      <w:rFonts w:eastAsia="Times New Roman"/>
    </w:rPr>
  </w:style>
  <w:style w:type="character" w:customStyle="1" w:styleId="ListLabel275">
    <w:name w:val="ListLabel 275"/>
    <w:uiPriority w:val="99"/>
    <w:rPr>
      <w:rFonts w:eastAsia="Times New Roman"/>
    </w:rPr>
  </w:style>
  <w:style w:type="character" w:customStyle="1" w:styleId="ListLabel276">
    <w:name w:val="ListLabel 276"/>
    <w:uiPriority w:val="99"/>
    <w:rPr>
      <w:rFonts w:eastAsia="Times New Roman"/>
    </w:rPr>
  </w:style>
  <w:style w:type="character" w:customStyle="1" w:styleId="ListLabel277">
    <w:name w:val="ListLabel 277"/>
    <w:uiPriority w:val="99"/>
    <w:rPr>
      <w:rFonts w:eastAsia="Times New Roman"/>
    </w:rPr>
  </w:style>
  <w:style w:type="character" w:customStyle="1" w:styleId="ListLabel278">
    <w:name w:val="ListLabel 278"/>
    <w:uiPriority w:val="99"/>
    <w:rPr>
      <w:rFonts w:eastAsia="Times New Roman"/>
    </w:rPr>
  </w:style>
  <w:style w:type="character" w:customStyle="1" w:styleId="ListLabel279">
    <w:name w:val="ListLabel 279"/>
    <w:uiPriority w:val="99"/>
    <w:rPr>
      <w:rFonts w:eastAsia="Times New Roman"/>
    </w:rPr>
  </w:style>
  <w:style w:type="character" w:customStyle="1" w:styleId="ListLabel280">
    <w:name w:val="ListLabel 280"/>
    <w:uiPriority w:val="99"/>
    <w:rPr>
      <w:rFonts w:eastAsia="Times New Roman"/>
      <w:sz w:val="22"/>
      <w:szCs w:val="22"/>
    </w:rPr>
  </w:style>
  <w:style w:type="character" w:customStyle="1" w:styleId="ListLabel281">
    <w:name w:val="ListLabel 281"/>
    <w:uiPriority w:val="99"/>
    <w:rPr>
      <w:rFonts w:eastAsia="Times New Roman"/>
    </w:rPr>
  </w:style>
  <w:style w:type="character" w:customStyle="1" w:styleId="ListLabel282">
    <w:name w:val="ListLabel 282"/>
    <w:uiPriority w:val="99"/>
    <w:rPr>
      <w:rFonts w:eastAsia="Times New Roman"/>
    </w:rPr>
  </w:style>
  <w:style w:type="character" w:customStyle="1" w:styleId="ListLabel283">
    <w:name w:val="ListLabel 283"/>
    <w:uiPriority w:val="99"/>
    <w:rPr>
      <w:rFonts w:eastAsia="Times New Roman"/>
    </w:rPr>
  </w:style>
  <w:style w:type="character" w:customStyle="1" w:styleId="ListLabel284">
    <w:name w:val="ListLabel 284"/>
    <w:uiPriority w:val="99"/>
    <w:rPr>
      <w:rFonts w:eastAsia="Times New Roman"/>
    </w:rPr>
  </w:style>
  <w:style w:type="character" w:customStyle="1" w:styleId="ListLabel285">
    <w:name w:val="ListLabel 285"/>
    <w:uiPriority w:val="99"/>
    <w:rPr>
      <w:rFonts w:eastAsia="Times New Roman"/>
    </w:rPr>
  </w:style>
  <w:style w:type="character" w:customStyle="1" w:styleId="ListLabel286">
    <w:name w:val="ListLabel 286"/>
    <w:uiPriority w:val="99"/>
    <w:rPr>
      <w:rFonts w:eastAsia="Times New Roman"/>
    </w:rPr>
  </w:style>
  <w:style w:type="character" w:customStyle="1" w:styleId="ListLabel287">
    <w:name w:val="ListLabel 287"/>
    <w:uiPriority w:val="99"/>
    <w:rPr>
      <w:rFonts w:eastAsia="Times New Roman"/>
    </w:rPr>
  </w:style>
  <w:style w:type="character" w:customStyle="1" w:styleId="ListLabel288">
    <w:name w:val="ListLabel 288"/>
    <w:uiPriority w:val="99"/>
    <w:rPr>
      <w:rFonts w:eastAsia="Times New Roman"/>
    </w:rPr>
  </w:style>
  <w:style w:type="character" w:customStyle="1" w:styleId="ListLabel289">
    <w:name w:val="ListLabel 289"/>
    <w:uiPriority w:val="99"/>
    <w:rPr>
      <w:rFonts w:eastAsia="Times New Roman"/>
    </w:rPr>
  </w:style>
  <w:style w:type="character" w:customStyle="1" w:styleId="ListLabel290">
    <w:name w:val="ListLabel 290"/>
    <w:uiPriority w:val="99"/>
    <w:rPr>
      <w:rFonts w:eastAsia="Times New Roman"/>
    </w:rPr>
  </w:style>
  <w:style w:type="character" w:customStyle="1" w:styleId="ListLabel291">
    <w:name w:val="ListLabel 291"/>
    <w:uiPriority w:val="99"/>
    <w:rPr>
      <w:rFonts w:eastAsia="Times New Roman"/>
    </w:rPr>
  </w:style>
  <w:style w:type="character" w:customStyle="1" w:styleId="ListLabel292">
    <w:name w:val="ListLabel 292"/>
    <w:uiPriority w:val="99"/>
    <w:rPr>
      <w:rFonts w:eastAsia="Times New Roman"/>
    </w:rPr>
  </w:style>
  <w:style w:type="character" w:customStyle="1" w:styleId="ListLabel293">
    <w:name w:val="ListLabel 293"/>
    <w:uiPriority w:val="99"/>
    <w:rPr>
      <w:rFonts w:eastAsia="Times New Roman"/>
    </w:rPr>
  </w:style>
  <w:style w:type="character" w:customStyle="1" w:styleId="ListLabel294">
    <w:name w:val="ListLabel 294"/>
    <w:uiPriority w:val="99"/>
    <w:rPr>
      <w:rFonts w:eastAsia="Times New Roman"/>
    </w:rPr>
  </w:style>
  <w:style w:type="character" w:customStyle="1" w:styleId="ListLabel295">
    <w:name w:val="ListLabel 295"/>
    <w:uiPriority w:val="99"/>
    <w:rPr>
      <w:rFonts w:eastAsia="Times New Roman"/>
    </w:rPr>
  </w:style>
  <w:style w:type="character" w:customStyle="1" w:styleId="ListLabel296">
    <w:name w:val="ListLabel 296"/>
    <w:uiPriority w:val="99"/>
    <w:rPr>
      <w:rFonts w:eastAsia="Times New Roman"/>
    </w:rPr>
  </w:style>
  <w:style w:type="character" w:customStyle="1" w:styleId="ListLabel297">
    <w:name w:val="ListLabel 297"/>
    <w:uiPriority w:val="99"/>
    <w:rPr>
      <w:rFonts w:eastAsia="Times New Roman"/>
    </w:rPr>
  </w:style>
  <w:style w:type="character" w:customStyle="1" w:styleId="ListLabel298">
    <w:name w:val="ListLabel 298"/>
    <w:uiPriority w:val="99"/>
    <w:rPr>
      <w:rFonts w:eastAsia="Times New Roman"/>
    </w:rPr>
  </w:style>
  <w:style w:type="character" w:customStyle="1" w:styleId="ListLabel299">
    <w:name w:val="ListLabel 299"/>
    <w:uiPriority w:val="99"/>
    <w:rPr>
      <w:rFonts w:eastAsia="Times New Roman"/>
    </w:rPr>
  </w:style>
  <w:style w:type="character" w:customStyle="1" w:styleId="ListLabel300">
    <w:name w:val="ListLabel 300"/>
    <w:uiPriority w:val="99"/>
    <w:rPr>
      <w:rFonts w:eastAsia="Times New Roman"/>
    </w:rPr>
  </w:style>
  <w:style w:type="character" w:customStyle="1" w:styleId="ListLabel301">
    <w:name w:val="ListLabel 301"/>
    <w:uiPriority w:val="99"/>
    <w:rPr>
      <w:rFonts w:eastAsia="Times New Roman"/>
    </w:rPr>
  </w:style>
  <w:style w:type="character" w:customStyle="1" w:styleId="ListLabel302">
    <w:name w:val="ListLabel 302"/>
    <w:uiPriority w:val="99"/>
    <w:rPr>
      <w:rFonts w:eastAsia="Times New Roman"/>
    </w:rPr>
  </w:style>
  <w:style w:type="character" w:customStyle="1" w:styleId="ListLabel303">
    <w:name w:val="ListLabel 303"/>
    <w:uiPriority w:val="99"/>
    <w:rPr>
      <w:rFonts w:eastAsia="Times New Roman"/>
    </w:rPr>
  </w:style>
  <w:style w:type="character" w:customStyle="1" w:styleId="ListLabel304">
    <w:name w:val="ListLabel 304"/>
    <w:uiPriority w:val="99"/>
    <w:rPr>
      <w:rFonts w:eastAsia="Times New Roman"/>
    </w:rPr>
  </w:style>
  <w:style w:type="character" w:customStyle="1" w:styleId="ListLabel305">
    <w:name w:val="ListLabel 305"/>
    <w:uiPriority w:val="99"/>
    <w:rPr>
      <w:rFonts w:eastAsia="Times New Roman"/>
    </w:rPr>
  </w:style>
  <w:style w:type="character" w:customStyle="1" w:styleId="ListLabel306">
    <w:name w:val="ListLabel 306"/>
    <w:uiPriority w:val="99"/>
    <w:rPr>
      <w:rFonts w:eastAsia="Times New Roman"/>
    </w:rPr>
  </w:style>
  <w:style w:type="character" w:customStyle="1" w:styleId="ListLabel307">
    <w:name w:val="ListLabel 307"/>
    <w:uiPriority w:val="99"/>
    <w:rPr>
      <w:rFonts w:eastAsia="Times New Roman"/>
    </w:rPr>
  </w:style>
  <w:style w:type="character" w:customStyle="1" w:styleId="ListLabel308">
    <w:name w:val="ListLabel 308"/>
    <w:uiPriority w:val="99"/>
    <w:rPr>
      <w:rFonts w:eastAsia="Times New Roman"/>
    </w:rPr>
  </w:style>
  <w:style w:type="character" w:customStyle="1" w:styleId="ListLabel309">
    <w:name w:val="ListLabel 309"/>
    <w:uiPriority w:val="99"/>
    <w:rPr>
      <w:rFonts w:eastAsia="Times New Roman"/>
    </w:rPr>
  </w:style>
  <w:style w:type="character" w:customStyle="1" w:styleId="ListLabel310">
    <w:name w:val="ListLabel 310"/>
    <w:uiPriority w:val="99"/>
    <w:rPr>
      <w:rFonts w:eastAsia="Times New Roman"/>
    </w:rPr>
  </w:style>
  <w:style w:type="character" w:customStyle="1" w:styleId="ListLabel311">
    <w:name w:val="ListLabel 311"/>
    <w:uiPriority w:val="99"/>
    <w:rPr>
      <w:rFonts w:eastAsia="Times New Roman"/>
    </w:rPr>
  </w:style>
  <w:style w:type="character" w:customStyle="1" w:styleId="ListLabel312">
    <w:name w:val="ListLabel 312"/>
    <w:uiPriority w:val="99"/>
    <w:rPr>
      <w:rFonts w:eastAsia="Times New Roman"/>
    </w:rPr>
  </w:style>
  <w:style w:type="character" w:customStyle="1" w:styleId="ListLabel313">
    <w:name w:val="ListLabel 313"/>
    <w:uiPriority w:val="99"/>
    <w:rPr>
      <w:rFonts w:eastAsia="Times New Roman"/>
    </w:rPr>
  </w:style>
  <w:style w:type="character" w:customStyle="1" w:styleId="ListLabel314">
    <w:name w:val="ListLabel 314"/>
    <w:uiPriority w:val="99"/>
    <w:rPr>
      <w:rFonts w:eastAsia="Times New Roman"/>
    </w:rPr>
  </w:style>
  <w:style w:type="character" w:customStyle="1" w:styleId="ListLabel315">
    <w:name w:val="ListLabel 315"/>
    <w:uiPriority w:val="99"/>
    <w:rPr>
      <w:rFonts w:eastAsia="Times New Roman"/>
    </w:rPr>
  </w:style>
  <w:style w:type="character" w:customStyle="1" w:styleId="ListLabel316">
    <w:name w:val="ListLabel 316"/>
    <w:uiPriority w:val="99"/>
    <w:rPr>
      <w:rFonts w:eastAsia="Times New Roman"/>
    </w:rPr>
  </w:style>
  <w:style w:type="character" w:customStyle="1" w:styleId="ListLabel317">
    <w:name w:val="ListLabel 317"/>
    <w:uiPriority w:val="99"/>
    <w:rPr>
      <w:rFonts w:eastAsia="Times New Roman"/>
    </w:rPr>
  </w:style>
  <w:style w:type="character" w:customStyle="1" w:styleId="ListLabel318">
    <w:name w:val="ListLabel 318"/>
    <w:uiPriority w:val="99"/>
    <w:rPr>
      <w:rFonts w:eastAsia="Times New Roman"/>
    </w:rPr>
  </w:style>
  <w:style w:type="character" w:customStyle="1" w:styleId="ListLabel319">
    <w:name w:val="ListLabel 319"/>
    <w:uiPriority w:val="99"/>
    <w:rPr>
      <w:rFonts w:eastAsia="Times New Roman"/>
    </w:rPr>
  </w:style>
  <w:style w:type="character" w:customStyle="1" w:styleId="ListLabel320">
    <w:name w:val="ListLabel 320"/>
    <w:uiPriority w:val="99"/>
    <w:rPr>
      <w:rFonts w:eastAsia="Times New Roman"/>
    </w:rPr>
  </w:style>
  <w:style w:type="character" w:customStyle="1" w:styleId="ListLabel321">
    <w:name w:val="ListLabel 321"/>
    <w:uiPriority w:val="99"/>
    <w:rPr>
      <w:rFonts w:eastAsia="Times New Roman"/>
    </w:rPr>
  </w:style>
  <w:style w:type="character" w:customStyle="1" w:styleId="ListLabel322">
    <w:name w:val="ListLabel 322"/>
    <w:uiPriority w:val="99"/>
    <w:rPr>
      <w:rFonts w:eastAsia="Times New Roman"/>
    </w:rPr>
  </w:style>
  <w:style w:type="character" w:customStyle="1" w:styleId="ListLabel323">
    <w:name w:val="ListLabel 323"/>
    <w:uiPriority w:val="99"/>
    <w:rPr>
      <w:rFonts w:eastAsia="Times New Roman"/>
    </w:rPr>
  </w:style>
  <w:style w:type="character" w:customStyle="1" w:styleId="ListLabel324">
    <w:name w:val="ListLabel 324"/>
    <w:uiPriority w:val="99"/>
    <w:rPr>
      <w:rFonts w:eastAsia="Times New Roman"/>
    </w:rPr>
  </w:style>
  <w:style w:type="character" w:customStyle="1" w:styleId="ListLabel325">
    <w:name w:val="ListLabel 325"/>
    <w:uiPriority w:val="99"/>
    <w:rPr>
      <w:rFonts w:eastAsia="Times New Roman"/>
    </w:rPr>
  </w:style>
  <w:style w:type="character" w:customStyle="1" w:styleId="ListLabel326">
    <w:name w:val="ListLabel 326"/>
    <w:uiPriority w:val="99"/>
    <w:rPr>
      <w:rFonts w:eastAsia="Times New Roman"/>
    </w:rPr>
  </w:style>
  <w:style w:type="character" w:customStyle="1" w:styleId="ListLabel327">
    <w:name w:val="ListLabel 327"/>
    <w:uiPriority w:val="99"/>
    <w:rPr>
      <w:rFonts w:eastAsia="Times New Roman"/>
    </w:rPr>
  </w:style>
  <w:style w:type="character" w:customStyle="1" w:styleId="ListLabel328">
    <w:name w:val="ListLabel 328"/>
    <w:uiPriority w:val="99"/>
    <w:rPr>
      <w:rFonts w:eastAsia="Times New Roman"/>
    </w:rPr>
  </w:style>
  <w:style w:type="character" w:customStyle="1" w:styleId="ListLabel329">
    <w:name w:val="ListLabel 329"/>
    <w:uiPriority w:val="99"/>
    <w:rPr>
      <w:rFonts w:eastAsia="Times New Roman"/>
    </w:rPr>
  </w:style>
  <w:style w:type="character" w:customStyle="1" w:styleId="ListLabel330">
    <w:name w:val="ListLabel 330"/>
    <w:uiPriority w:val="99"/>
    <w:rPr>
      <w:rFonts w:eastAsia="Times New Roman"/>
    </w:rPr>
  </w:style>
  <w:style w:type="character" w:customStyle="1" w:styleId="ListLabel331">
    <w:name w:val="ListLabel 331"/>
    <w:uiPriority w:val="99"/>
    <w:rPr>
      <w:rFonts w:eastAsia="Times New Roman"/>
    </w:rPr>
  </w:style>
  <w:style w:type="character" w:customStyle="1" w:styleId="ListLabel332">
    <w:name w:val="ListLabel 332"/>
    <w:uiPriority w:val="99"/>
    <w:rPr>
      <w:rFonts w:eastAsia="Times New Roman"/>
    </w:rPr>
  </w:style>
  <w:style w:type="character" w:customStyle="1" w:styleId="ListLabel333">
    <w:name w:val="ListLabel 333"/>
    <w:uiPriority w:val="99"/>
    <w:rPr>
      <w:rFonts w:eastAsia="Times New Roman"/>
    </w:rPr>
  </w:style>
  <w:style w:type="character" w:customStyle="1" w:styleId="ListLabel334">
    <w:name w:val="ListLabel 334"/>
    <w:uiPriority w:val="99"/>
    <w:rPr>
      <w:rFonts w:eastAsia="Times New Roman"/>
    </w:rPr>
  </w:style>
  <w:style w:type="character" w:customStyle="1" w:styleId="ListLabel335">
    <w:name w:val="ListLabel 335"/>
    <w:uiPriority w:val="99"/>
    <w:rPr>
      <w:rFonts w:eastAsia="Times New Roman"/>
    </w:rPr>
  </w:style>
  <w:style w:type="character" w:customStyle="1" w:styleId="ListLabel336">
    <w:name w:val="ListLabel 336"/>
    <w:uiPriority w:val="99"/>
    <w:rPr>
      <w:rFonts w:eastAsia="Times New Roman"/>
    </w:rPr>
  </w:style>
  <w:style w:type="character" w:customStyle="1" w:styleId="ListLabel337">
    <w:name w:val="ListLabel 337"/>
    <w:uiPriority w:val="99"/>
    <w:rPr>
      <w:rFonts w:eastAsia="Times New Roman"/>
    </w:rPr>
  </w:style>
  <w:style w:type="character" w:customStyle="1" w:styleId="ListLabel338">
    <w:name w:val="ListLabel 338"/>
    <w:uiPriority w:val="99"/>
    <w:rPr>
      <w:rFonts w:eastAsia="Times New Roman"/>
    </w:rPr>
  </w:style>
  <w:style w:type="character" w:customStyle="1" w:styleId="ListLabel339">
    <w:name w:val="ListLabel 339"/>
    <w:uiPriority w:val="99"/>
    <w:rPr>
      <w:rFonts w:eastAsia="Times New Roman"/>
    </w:rPr>
  </w:style>
  <w:style w:type="character" w:customStyle="1" w:styleId="ListLabel340">
    <w:name w:val="ListLabel 340"/>
    <w:uiPriority w:val="99"/>
    <w:rPr>
      <w:rFonts w:eastAsia="Times New Roman"/>
    </w:rPr>
  </w:style>
  <w:style w:type="character" w:customStyle="1" w:styleId="ListLabel341">
    <w:name w:val="ListLabel 341"/>
    <w:uiPriority w:val="99"/>
    <w:rPr>
      <w:rFonts w:eastAsia="Times New Roman"/>
    </w:rPr>
  </w:style>
  <w:style w:type="character" w:customStyle="1" w:styleId="ListLabel342">
    <w:name w:val="ListLabel 342"/>
    <w:uiPriority w:val="99"/>
    <w:rPr>
      <w:rFonts w:eastAsia="Times New Roman"/>
    </w:rPr>
  </w:style>
  <w:style w:type="character" w:customStyle="1" w:styleId="ListLabel343">
    <w:name w:val="ListLabel 343"/>
    <w:uiPriority w:val="99"/>
    <w:rPr>
      <w:rFonts w:eastAsia="Times New Roman"/>
      <w:sz w:val="22"/>
      <w:szCs w:val="22"/>
    </w:rPr>
  </w:style>
  <w:style w:type="character" w:customStyle="1" w:styleId="ListLabel344">
    <w:name w:val="ListLabel 344"/>
    <w:uiPriority w:val="99"/>
    <w:rPr>
      <w:rFonts w:eastAsia="Times New Roman"/>
    </w:rPr>
  </w:style>
  <w:style w:type="character" w:customStyle="1" w:styleId="ListLabel345">
    <w:name w:val="ListLabel 345"/>
    <w:uiPriority w:val="99"/>
    <w:rPr>
      <w:rFonts w:eastAsia="Times New Roman"/>
    </w:rPr>
  </w:style>
  <w:style w:type="character" w:customStyle="1" w:styleId="ListLabel346">
    <w:name w:val="ListLabel 346"/>
    <w:uiPriority w:val="99"/>
    <w:rPr>
      <w:rFonts w:eastAsia="Times New Roman"/>
    </w:rPr>
  </w:style>
  <w:style w:type="character" w:customStyle="1" w:styleId="ListLabel347">
    <w:name w:val="ListLabel 347"/>
    <w:uiPriority w:val="99"/>
    <w:rPr>
      <w:rFonts w:eastAsia="Times New Roman"/>
    </w:rPr>
  </w:style>
  <w:style w:type="character" w:customStyle="1" w:styleId="ListLabel348">
    <w:name w:val="ListLabel 348"/>
    <w:uiPriority w:val="99"/>
    <w:rPr>
      <w:rFonts w:eastAsia="Times New Roman"/>
    </w:rPr>
  </w:style>
  <w:style w:type="character" w:customStyle="1" w:styleId="ListLabel349">
    <w:name w:val="ListLabel 349"/>
    <w:uiPriority w:val="99"/>
    <w:rPr>
      <w:rFonts w:eastAsia="Times New Roman"/>
    </w:rPr>
  </w:style>
  <w:style w:type="character" w:customStyle="1" w:styleId="ListLabel350">
    <w:name w:val="ListLabel 350"/>
    <w:uiPriority w:val="99"/>
    <w:rPr>
      <w:rFonts w:eastAsia="Times New Roman"/>
    </w:rPr>
  </w:style>
  <w:style w:type="character" w:customStyle="1" w:styleId="ListLabel351">
    <w:name w:val="ListLabel 351"/>
    <w:uiPriority w:val="99"/>
    <w:rPr>
      <w:rFonts w:eastAsia="Times New Roman"/>
    </w:rPr>
  </w:style>
  <w:style w:type="character" w:customStyle="1" w:styleId="ListLabel352">
    <w:name w:val="ListLabel 352"/>
    <w:uiPriority w:val="99"/>
    <w:rPr>
      <w:rFonts w:eastAsia="Times New Roman"/>
      <w:sz w:val="22"/>
      <w:szCs w:val="22"/>
    </w:rPr>
  </w:style>
  <w:style w:type="character" w:customStyle="1" w:styleId="ListLabel353">
    <w:name w:val="ListLabel 353"/>
    <w:uiPriority w:val="99"/>
    <w:rPr>
      <w:rFonts w:eastAsia="Times New Roman"/>
    </w:rPr>
  </w:style>
  <w:style w:type="character" w:customStyle="1" w:styleId="ListLabel354">
    <w:name w:val="ListLabel 354"/>
    <w:uiPriority w:val="99"/>
    <w:rPr>
      <w:rFonts w:eastAsia="Times New Roman"/>
    </w:rPr>
  </w:style>
  <w:style w:type="character" w:customStyle="1" w:styleId="ListLabel355">
    <w:name w:val="ListLabel 355"/>
    <w:uiPriority w:val="99"/>
    <w:rPr>
      <w:rFonts w:eastAsia="Times New Roman"/>
    </w:rPr>
  </w:style>
  <w:style w:type="character" w:customStyle="1" w:styleId="ListLabel356">
    <w:name w:val="ListLabel 356"/>
    <w:uiPriority w:val="99"/>
    <w:rPr>
      <w:rFonts w:eastAsia="Times New Roman"/>
    </w:rPr>
  </w:style>
  <w:style w:type="character" w:customStyle="1" w:styleId="ListLabel357">
    <w:name w:val="ListLabel 357"/>
    <w:uiPriority w:val="99"/>
    <w:rPr>
      <w:rFonts w:eastAsia="Times New Roman"/>
    </w:rPr>
  </w:style>
  <w:style w:type="character" w:customStyle="1" w:styleId="ListLabel358">
    <w:name w:val="ListLabel 358"/>
    <w:uiPriority w:val="99"/>
    <w:rPr>
      <w:rFonts w:eastAsia="Times New Roman"/>
    </w:rPr>
  </w:style>
  <w:style w:type="character" w:customStyle="1" w:styleId="ListLabel359">
    <w:name w:val="ListLabel 359"/>
    <w:uiPriority w:val="99"/>
    <w:rPr>
      <w:rFonts w:eastAsia="Times New Roman"/>
    </w:rPr>
  </w:style>
  <w:style w:type="character" w:customStyle="1" w:styleId="ListLabel360">
    <w:name w:val="ListLabel 360"/>
    <w:uiPriority w:val="99"/>
    <w:rPr>
      <w:rFonts w:eastAsia="Times New Roman"/>
    </w:rPr>
  </w:style>
  <w:style w:type="character" w:customStyle="1" w:styleId="ListLabel361">
    <w:name w:val="ListLabel 361"/>
    <w:uiPriority w:val="99"/>
    <w:rPr>
      <w:rFonts w:eastAsia="Times New Roman"/>
    </w:rPr>
  </w:style>
  <w:style w:type="character" w:customStyle="1" w:styleId="ListLabel362">
    <w:name w:val="ListLabel 362"/>
    <w:uiPriority w:val="99"/>
    <w:rPr>
      <w:rFonts w:eastAsia="Times New Roman"/>
    </w:rPr>
  </w:style>
  <w:style w:type="character" w:customStyle="1" w:styleId="ListLabel363">
    <w:name w:val="ListLabel 363"/>
    <w:uiPriority w:val="99"/>
    <w:rPr>
      <w:rFonts w:eastAsia="Times New Roman"/>
    </w:rPr>
  </w:style>
  <w:style w:type="character" w:customStyle="1" w:styleId="ListLabel364">
    <w:name w:val="ListLabel 364"/>
    <w:uiPriority w:val="99"/>
    <w:rPr>
      <w:rFonts w:eastAsia="Times New Roman"/>
    </w:rPr>
  </w:style>
  <w:style w:type="character" w:customStyle="1" w:styleId="ListLabel365">
    <w:name w:val="ListLabel 365"/>
    <w:uiPriority w:val="99"/>
    <w:rPr>
      <w:rFonts w:eastAsia="Times New Roman"/>
    </w:rPr>
  </w:style>
  <w:style w:type="character" w:customStyle="1" w:styleId="ListLabel366">
    <w:name w:val="ListLabel 366"/>
    <w:uiPriority w:val="99"/>
    <w:rPr>
      <w:rFonts w:eastAsia="Times New Roman"/>
    </w:rPr>
  </w:style>
  <w:style w:type="character" w:customStyle="1" w:styleId="ListLabel367">
    <w:name w:val="ListLabel 367"/>
    <w:uiPriority w:val="99"/>
    <w:rPr>
      <w:rFonts w:eastAsia="Times New Roman"/>
    </w:rPr>
  </w:style>
  <w:style w:type="character" w:customStyle="1" w:styleId="ListLabel368">
    <w:name w:val="ListLabel 368"/>
    <w:uiPriority w:val="99"/>
    <w:rPr>
      <w:rFonts w:eastAsia="Times New Roman"/>
    </w:rPr>
  </w:style>
  <w:style w:type="character" w:customStyle="1" w:styleId="ListLabel369">
    <w:name w:val="ListLabel 369"/>
    <w:uiPriority w:val="99"/>
    <w:rPr>
      <w:rFonts w:eastAsia="Times New Roman"/>
    </w:rPr>
  </w:style>
  <w:style w:type="character" w:customStyle="1" w:styleId="ListLabel370">
    <w:name w:val="ListLabel 370"/>
    <w:uiPriority w:val="99"/>
    <w:rPr>
      <w:rFonts w:eastAsia="Times New Roman"/>
    </w:rPr>
  </w:style>
  <w:style w:type="character" w:customStyle="1" w:styleId="ListLabel371">
    <w:name w:val="ListLabel 371"/>
    <w:uiPriority w:val="99"/>
    <w:rPr>
      <w:rFonts w:eastAsia="Times New Roman"/>
    </w:rPr>
  </w:style>
  <w:style w:type="character" w:customStyle="1" w:styleId="ListLabel372">
    <w:name w:val="ListLabel 372"/>
    <w:uiPriority w:val="99"/>
    <w:rPr>
      <w:rFonts w:eastAsia="Times New Roman"/>
    </w:rPr>
  </w:style>
  <w:style w:type="character" w:customStyle="1" w:styleId="ListLabel373">
    <w:name w:val="ListLabel 373"/>
    <w:uiPriority w:val="99"/>
    <w:rPr>
      <w:rFonts w:eastAsia="Times New Roman"/>
    </w:rPr>
  </w:style>
  <w:style w:type="character" w:customStyle="1" w:styleId="ListLabel374">
    <w:name w:val="ListLabel 374"/>
    <w:uiPriority w:val="99"/>
    <w:rPr>
      <w:rFonts w:eastAsia="Times New Roman"/>
    </w:rPr>
  </w:style>
  <w:style w:type="character" w:customStyle="1" w:styleId="ListLabel375">
    <w:name w:val="ListLabel 375"/>
    <w:uiPriority w:val="99"/>
    <w:rPr>
      <w:rFonts w:eastAsia="Times New Roman"/>
    </w:rPr>
  </w:style>
  <w:style w:type="character" w:customStyle="1" w:styleId="ListLabel376">
    <w:name w:val="ListLabel 376"/>
    <w:uiPriority w:val="99"/>
    <w:rPr>
      <w:rFonts w:eastAsia="Times New Roman"/>
    </w:rPr>
  </w:style>
  <w:style w:type="character" w:customStyle="1" w:styleId="ListLabel377">
    <w:name w:val="ListLabel 377"/>
    <w:uiPriority w:val="99"/>
    <w:rPr>
      <w:rFonts w:eastAsia="Times New Roman"/>
    </w:rPr>
  </w:style>
  <w:style w:type="character" w:customStyle="1" w:styleId="ListLabel378">
    <w:name w:val="ListLabel 378"/>
    <w:uiPriority w:val="99"/>
    <w:rPr>
      <w:rFonts w:eastAsia="Times New Roman"/>
    </w:rPr>
  </w:style>
  <w:style w:type="character" w:customStyle="1" w:styleId="ListLabel379">
    <w:name w:val="ListLabel 379"/>
    <w:uiPriority w:val="99"/>
    <w:rPr>
      <w:rFonts w:eastAsia="Times New Roman"/>
    </w:rPr>
  </w:style>
  <w:style w:type="character" w:customStyle="1" w:styleId="ListLabel380">
    <w:name w:val="ListLabel 380"/>
    <w:uiPriority w:val="99"/>
    <w:rPr>
      <w:rFonts w:eastAsia="Times New Roman"/>
    </w:rPr>
  </w:style>
  <w:style w:type="character" w:customStyle="1" w:styleId="ListLabel381">
    <w:name w:val="ListLabel 381"/>
    <w:uiPriority w:val="99"/>
    <w:rPr>
      <w:rFonts w:eastAsia="Times New Roman"/>
    </w:rPr>
  </w:style>
  <w:style w:type="character" w:customStyle="1" w:styleId="ListLabel382">
    <w:name w:val="ListLabel 382"/>
    <w:uiPriority w:val="99"/>
    <w:rPr>
      <w:rFonts w:eastAsia="Times New Roman"/>
    </w:rPr>
  </w:style>
  <w:style w:type="character" w:customStyle="1" w:styleId="ListLabel383">
    <w:name w:val="ListLabel 383"/>
    <w:uiPriority w:val="99"/>
    <w:rPr>
      <w:rFonts w:eastAsia="Times New Roman"/>
    </w:rPr>
  </w:style>
  <w:style w:type="character" w:customStyle="1" w:styleId="ListLabel384">
    <w:name w:val="ListLabel 384"/>
    <w:uiPriority w:val="99"/>
    <w:rPr>
      <w:rFonts w:eastAsia="Times New Roman"/>
    </w:rPr>
  </w:style>
  <w:style w:type="character" w:customStyle="1" w:styleId="ListLabel385">
    <w:name w:val="ListLabel 385"/>
    <w:uiPriority w:val="99"/>
    <w:rPr>
      <w:rFonts w:eastAsia="Times New Roman"/>
    </w:rPr>
  </w:style>
  <w:style w:type="character" w:customStyle="1" w:styleId="ListLabel386">
    <w:name w:val="ListLabel 386"/>
    <w:uiPriority w:val="99"/>
    <w:rPr>
      <w:rFonts w:eastAsia="Times New Roman"/>
    </w:rPr>
  </w:style>
  <w:style w:type="character" w:customStyle="1" w:styleId="ListLabel387">
    <w:name w:val="ListLabel 387"/>
    <w:uiPriority w:val="99"/>
    <w:rPr>
      <w:rFonts w:eastAsia="Times New Roman"/>
    </w:rPr>
  </w:style>
  <w:style w:type="character" w:customStyle="1" w:styleId="ListLabel388">
    <w:name w:val="ListLabel 388"/>
    <w:uiPriority w:val="99"/>
    <w:rPr>
      <w:rFonts w:eastAsia="Times New Roman"/>
    </w:rPr>
  </w:style>
  <w:style w:type="character" w:customStyle="1" w:styleId="ListLabel389">
    <w:name w:val="ListLabel 389"/>
    <w:uiPriority w:val="99"/>
    <w:rPr>
      <w:rFonts w:eastAsia="Times New Roman"/>
    </w:rPr>
  </w:style>
  <w:style w:type="character" w:customStyle="1" w:styleId="ListLabel390">
    <w:name w:val="ListLabel 390"/>
    <w:uiPriority w:val="99"/>
    <w:rPr>
      <w:rFonts w:eastAsia="Times New Roman"/>
    </w:rPr>
  </w:style>
  <w:style w:type="character" w:customStyle="1" w:styleId="ListLabel391">
    <w:name w:val="ListLabel 391"/>
    <w:uiPriority w:val="99"/>
    <w:rPr>
      <w:rFonts w:eastAsia="Times New Roman"/>
    </w:rPr>
  </w:style>
  <w:style w:type="character" w:customStyle="1" w:styleId="ListLabel392">
    <w:name w:val="ListLabel 392"/>
    <w:uiPriority w:val="99"/>
    <w:rPr>
      <w:rFonts w:eastAsia="Times New Roman"/>
    </w:rPr>
  </w:style>
  <w:style w:type="character" w:customStyle="1" w:styleId="ListLabel393">
    <w:name w:val="ListLabel 393"/>
    <w:uiPriority w:val="99"/>
    <w:rPr>
      <w:rFonts w:eastAsia="Times New Roman"/>
    </w:rPr>
  </w:style>
  <w:style w:type="character" w:customStyle="1" w:styleId="ListLabel394">
    <w:name w:val="ListLabel 394"/>
    <w:uiPriority w:val="99"/>
    <w:rPr>
      <w:rFonts w:eastAsia="Times New Roman"/>
    </w:rPr>
  </w:style>
  <w:style w:type="character" w:customStyle="1" w:styleId="ListLabel395">
    <w:name w:val="ListLabel 395"/>
    <w:uiPriority w:val="99"/>
    <w:rPr>
      <w:rFonts w:eastAsia="Times New Roman"/>
    </w:rPr>
  </w:style>
  <w:style w:type="character" w:customStyle="1" w:styleId="ListLabel396">
    <w:name w:val="ListLabel 396"/>
    <w:uiPriority w:val="99"/>
    <w:rPr>
      <w:rFonts w:eastAsia="Times New Roman"/>
    </w:rPr>
  </w:style>
  <w:style w:type="character" w:customStyle="1" w:styleId="ListLabel397">
    <w:name w:val="ListLabel 397"/>
    <w:uiPriority w:val="99"/>
    <w:rPr>
      <w:rFonts w:eastAsia="Times New Roman"/>
    </w:rPr>
  </w:style>
  <w:style w:type="character" w:customStyle="1" w:styleId="ListLabel398">
    <w:name w:val="ListLabel 398"/>
    <w:uiPriority w:val="99"/>
    <w:rPr>
      <w:rFonts w:eastAsia="Times New Roman"/>
    </w:rPr>
  </w:style>
  <w:style w:type="character" w:customStyle="1" w:styleId="ListLabel399">
    <w:name w:val="ListLabel 399"/>
    <w:uiPriority w:val="99"/>
    <w:rPr>
      <w:rFonts w:eastAsia="Times New Roman"/>
    </w:rPr>
  </w:style>
  <w:style w:type="character" w:customStyle="1" w:styleId="ListLabel400">
    <w:name w:val="ListLabel 400"/>
    <w:uiPriority w:val="99"/>
    <w:rPr>
      <w:rFonts w:eastAsia="Times New Roman"/>
    </w:rPr>
  </w:style>
  <w:style w:type="character" w:customStyle="1" w:styleId="ListLabel401">
    <w:name w:val="ListLabel 401"/>
    <w:uiPriority w:val="99"/>
    <w:rPr>
      <w:rFonts w:eastAsia="Times New Roman"/>
    </w:rPr>
  </w:style>
  <w:style w:type="character" w:customStyle="1" w:styleId="ListLabel402">
    <w:name w:val="ListLabel 402"/>
    <w:uiPriority w:val="99"/>
    <w:rPr>
      <w:rFonts w:eastAsia="Times New Roman"/>
    </w:rPr>
  </w:style>
  <w:style w:type="character" w:customStyle="1" w:styleId="ListLabel403">
    <w:name w:val="ListLabel 403"/>
    <w:uiPriority w:val="99"/>
    <w:rPr>
      <w:rFonts w:eastAsia="Times New Roman"/>
    </w:rPr>
  </w:style>
  <w:style w:type="character" w:customStyle="1" w:styleId="ListLabel404">
    <w:name w:val="ListLabel 404"/>
    <w:uiPriority w:val="99"/>
    <w:rPr>
      <w:rFonts w:eastAsia="Times New Roman"/>
    </w:rPr>
  </w:style>
  <w:style w:type="character" w:customStyle="1" w:styleId="ListLabel405">
    <w:name w:val="ListLabel 405"/>
    <w:uiPriority w:val="99"/>
    <w:rPr>
      <w:rFonts w:eastAsia="Times New Roman"/>
    </w:rPr>
  </w:style>
  <w:style w:type="character" w:customStyle="1" w:styleId="ListLabel406">
    <w:name w:val="ListLabel 406"/>
    <w:uiPriority w:val="99"/>
    <w:rPr>
      <w:rFonts w:eastAsia="Times New Roman"/>
    </w:rPr>
  </w:style>
  <w:style w:type="character" w:customStyle="1" w:styleId="ListLabel407">
    <w:name w:val="ListLabel 407"/>
    <w:uiPriority w:val="99"/>
    <w:rPr>
      <w:rFonts w:eastAsia="Times New Roman"/>
    </w:rPr>
  </w:style>
  <w:style w:type="character" w:customStyle="1" w:styleId="ListLabel408">
    <w:name w:val="ListLabel 408"/>
    <w:uiPriority w:val="99"/>
    <w:rPr>
      <w:rFonts w:eastAsia="Times New Roman"/>
    </w:rPr>
  </w:style>
  <w:style w:type="character" w:customStyle="1" w:styleId="ListLabel409">
    <w:name w:val="ListLabel 409"/>
    <w:uiPriority w:val="99"/>
    <w:rPr>
      <w:rFonts w:eastAsia="Times New Roman"/>
    </w:rPr>
  </w:style>
  <w:style w:type="character" w:customStyle="1" w:styleId="ListLabel410">
    <w:name w:val="ListLabel 410"/>
    <w:uiPriority w:val="99"/>
    <w:rPr>
      <w:rFonts w:eastAsia="Times New Roman"/>
    </w:rPr>
  </w:style>
  <w:style w:type="character" w:customStyle="1" w:styleId="ListLabel411">
    <w:name w:val="ListLabel 411"/>
    <w:uiPriority w:val="99"/>
    <w:rPr>
      <w:rFonts w:eastAsia="Times New Roman"/>
    </w:rPr>
  </w:style>
  <w:style w:type="character" w:customStyle="1" w:styleId="ListLabel412">
    <w:name w:val="ListLabel 412"/>
    <w:uiPriority w:val="99"/>
    <w:rPr>
      <w:rFonts w:eastAsia="Times New Roman"/>
    </w:rPr>
  </w:style>
  <w:style w:type="character" w:customStyle="1" w:styleId="ListLabel413">
    <w:name w:val="ListLabel 413"/>
    <w:uiPriority w:val="99"/>
    <w:rPr>
      <w:rFonts w:eastAsia="Times New Roman"/>
    </w:rPr>
  </w:style>
  <w:style w:type="character" w:customStyle="1" w:styleId="ListLabel414">
    <w:name w:val="ListLabel 414"/>
    <w:uiPriority w:val="99"/>
    <w:rPr>
      <w:rFonts w:eastAsia="Times New Roman"/>
    </w:rPr>
  </w:style>
  <w:style w:type="character" w:customStyle="1" w:styleId="ListLabel415">
    <w:name w:val="ListLabel 415"/>
    <w:uiPriority w:val="99"/>
    <w:rPr>
      <w:rFonts w:eastAsia="Times New Roman"/>
      <w:sz w:val="22"/>
      <w:szCs w:val="22"/>
    </w:rPr>
  </w:style>
  <w:style w:type="character" w:customStyle="1" w:styleId="ListLabel416">
    <w:name w:val="ListLabel 416"/>
    <w:uiPriority w:val="99"/>
    <w:rPr>
      <w:rFonts w:eastAsia="Times New Roman"/>
    </w:rPr>
  </w:style>
  <w:style w:type="character" w:customStyle="1" w:styleId="ListLabel417">
    <w:name w:val="ListLabel 417"/>
    <w:uiPriority w:val="99"/>
    <w:rPr>
      <w:rFonts w:eastAsia="Times New Roman"/>
    </w:rPr>
  </w:style>
  <w:style w:type="character" w:customStyle="1" w:styleId="ListLabel418">
    <w:name w:val="ListLabel 418"/>
    <w:uiPriority w:val="99"/>
    <w:rPr>
      <w:rFonts w:eastAsia="Times New Roman"/>
    </w:rPr>
  </w:style>
  <w:style w:type="character" w:customStyle="1" w:styleId="ListLabel419">
    <w:name w:val="ListLabel 419"/>
    <w:uiPriority w:val="99"/>
    <w:rPr>
      <w:rFonts w:eastAsia="Times New Roman"/>
    </w:rPr>
  </w:style>
  <w:style w:type="character" w:customStyle="1" w:styleId="ListLabel420">
    <w:name w:val="ListLabel 420"/>
    <w:uiPriority w:val="99"/>
    <w:rPr>
      <w:rFonts w:eastAsia="Times New Roman"/>
    </w:rPr>
  </w:style>
  <w:style w:type="character" w:customStyle="1" w:styleId="ListLabel421">
    <w:name w:val="ListLabel 421"/>
    <w:uiPriority w:val="99"/>
    <w:rPr>
      <w:rFonts w:eastAsia="Times New Roman"/>
    </w:rPr>
  </w:style>
  <w:style w:type="character" w:customStyle="1" w:styleId="ListLabel422">
    <w:name w:val="ListLabel 422"/>
    <w:uiPriority w:val="99"/>
    <w:rPr>
      <w:rFonts w:eastAsia="Times New Roman"/>
    </w:rPr>
  </w:style>
  <w:style w:type="character" w:customStyle="1" w:styleId="ListLabel423">
    <w:name w:val="ListLabel 423"/>
    <w:uiPriority w:val="99"/>
    <w:rPr>
      <w:rFonts w:eastAsia="Times New Roman"/>
    </w:rPr>
  </w:style>
  <w:style w:type="character" w:customStyle="1" w:styleId="ListLabel424">
    <w:name w:val="ListLabel 424"/>
    <w:uiPriority w:val="99"/>
    <w:rPr>
      <w:rFonts w:eastAsia="Times New Roman"/>
      <w:sz w:val="22"/>
      <w:szCs w:val="22"/>
    </w:rPr>
  </w:style>
  <w:style w:type="character" w:customStyle="1" w:styleId="ListLabel425">
    <w:name w:val="ListLabel 425"/>
    <w:uiPriority w:val="99"/>
    <w:rPr>
      <w:rFonts w:eastAsia="Times New Roman"/>
    </w:rPr>
  </w:style>
  <w:style w:type="character" w:customStyle="1" w:styleId="ListLabel426">
    <w:name w:val="ListLabel 426"/>
    <w:uiPriority w:val="99"/>
    <w:rPr>
      <w:rFonts w:eastAsia="Times New Roman"/>
    </w:rPr>
  </w:style>
  <w:style w:type="character" w:customStyle="1" w:styleId="ListLabel427">
    <w:name w:val="ListLabel 427"/>
    <w:uiPriority w:val="99"/>
    <w:rPr>
      <w:rFonts w:eastAsia="Times New Roman"/>
    </w:rPr>
  </w:style>
  <w:style w:type="character" w:customStyle="1" w:styleId="ListLabel428">
    <w:name w:val="ListLabel 428"/>
    <w:uiPriority w:val="99"/>
    <w:rPr>
      <w:rFonts w:eastAsia="Times New Roman"/>
    </w:rPr>
  </w:style>
  <w:style w:type="character" w:customStyle="1" w:styleId="ListLabel429">
    <w:name w:val="ListLabel 429"/>
    <w:uiPriority w:val="99"/>
    <w:rPr>
      <w:rFonts w:eastAsia="Times New Roman"/>
    </w:rPr>
  </w:style>
  <w:style w:type="character" w:customStyle="1" w:styleId="ListLabel430">
    <w:name w:val="ListLabel 430"/>
    <w:uiPriority w:val="99"/>
    <w:rPr>
      <w:rFonts w:eastAsia="Times New Roman"/>
    </w:rPr>
  </w:style>
  <w:style w:type="character" w:customStyle="1" w:styleId="ListLabel431">
    <w:name w:val="ListLabel 431"/>
    <w:uiPriority w:val="99"/>
    <w:rPr>
      <w:rFonts w:eastAsia="Times New Roman"/>
    </w:rPr>
  </w:style>
  <w:style w:type="character" w:customStyle="1" w:styleId="ListLabel432">
    <w:name w:val="ListLabel 432"/>
    <w:uiPriority w:val="99"/>
    <w:rPr>
      <w:rFonts w:eastAsia="Times New Roman"/>
    </w:rPr>
  </w:style>
  <w:style w:type="character" w:customStyle="1" w:styleId="ListLabel433">
    <w:name w:val="ListLabel 433"/>
    <w:uiPriority w:val="99"/>
    <w:rPr>
      <w:rFonts w:eastAsia="Times New Roman"/>
    </w:rPr>
  </w:style>
  <w:style w:type="character" w:customStyle="1" w:styleId="ListLabel434">
    <w:name w:val="ListLabel 434"/>
    <w:uiPriority w:val="99"/>
    <w:rPr>
      <w:rFonts w:eastAsia="Times New Roman"/>
    </w:rPr>
  </w:style>
  <w:style w:type="character" w:customStyle="1" w:styleId="ListLabel435">
    <w:name w:val="ListLabel 435"/>
    <w:uiPriority w:val="99"/>
    <w:rPr>
      <w:rFonts w:eastAsia="Times New Roman"/>
    </w:rPr>
  </w:style>
  <w:style w:type="character" w:customStyle="1" w:styleId="ListLabel436">
    <w:name w:val="ListLabel 436"/>
    <w:uiPriority w:val="99"/>
    <w:rPr>
      <w:rFonts w:eastAsia="Times New Roman"/>
    </w:rPr>
  </w:style>
  <w:style w:type="character" w:customStyle="1" w:styleId="ListLabel437">
    <w:name w:val="ListLabel 437"/>
    <w:uiPriority w:val="99"/>
    <w:rPr>
      <w:rFonts w:eastAsia="Times New Roman"/>
    </w:rPr>
  </w:style>
  <w:style w:type="character" w:customStyle="1" w:styleId="ListLabel438">
    <w:name w:val="ListLabel 438"/>
    <w:uiPriority w:val="99"/>
    <w:rPr>
      <w:rFonts w:eastAsia="Times New Roman"/>
    </w:rPr>
  </w:style>
  <w:style w:type="character" w:customStyle="1" w:styleId="ListLabel439">
    <w:name w:val="ListLabel 439"/>
    <w:uiPriority w:val="99"/>
    <w:rPr>
      <w:rFonts w:eastAsia="Times New Roman"/>
    </w:rPr>
  </w:style>
  <w:style w:type="character" w:customStyle="1" w:styleId="ListLabel440">
    <w:name w:val="ListLabel 440"/>
    <w:uiPriority w:val="99"/>
    <w:rPr>
      <w:rFonts w:eastAsia="Times New Roman"/>
    </w:rPr>
  </w:style>
  <w:style w:type="character" w:customStyle="1" w:styleId="ListLabel441">
    <w:name w:val="ListLabel 441"/>
    <w:uiPriority w:val="99"/>
    <w:rPr>
      <w:rFonts w:eastAsia="Times New Roman"/>
    </w:rPr>
  </w:style>
  <w:style w:type="character" w:customStyle="1" w:styleId="ListLabel442">
    <w:name w:val="ListLabel 442"/>
    <w:uiPriority w:val="99"/>
    <w:rPr>
      <w:rFonts w:eastAsia="Times New Roman"/>
    </w:rPr>
  </w:style>
  <w:style w:type="character" w:customStyle="1" w:styleId="ListLabel443">
    <w:name w:val="ListLabel 443"/>
    <w:uiPriority w:val="99"/>
    <w:rPr>
      <w:rFonts w:eastAsia="Times New Roman"/>
    </w:rPr>
  </w:style>
  <w:style w:type="character" w:customStyle="1" w:styleId="ListLabel444">
    <w:name w:val="ListLabel 444"/>
    <w:uiPriority w:val="99"/>
    <w:rPr>
      <w:rFonts w:eastAsia="Times New Roman"/>
    </w:rPr>
  </w:style>
  <w:style w:type="character" w:customStyle="1" w:styleId="ListLabel445">
    <w:name w:val="ListLabel 445"/>
    <w:uiPriority w:val="99"/>
    <w:rPr>
      <w:rFonts w:eastAsia="Times New Roman"/>
    </w:rPr>
  </w:style>
  <w:style w:type="character" w:customStyle="1" w:styleId="ListLabel446">
    <w:name w:val="ListLabel 446"/>
    <w:uiPriority w:val="99"/>
    <w:rPr>
      <w:rFonts w:eastAsia="Times New Roman"/>
    </w:rPr>
  </w:style>
  <w:style w:type="character" w:customStyle="1" w:styleId="ListLabel447">
    <w:name w:val="ListLabel 447"/>
    <w:uiPriority w:val="99"/>
    <w:rPr>
      <w:rFonts w:eastAsia="Times New Roman"/>
    </w:rPr>
  </w:style>
  <w:style w:type="character" w:customStyle="1" w:styleId="ListLabel448">
    <w:name w:val="ListLabel 448"/>
    <w:uiPriority w:val="99"/>
    <w:rPr>
      <w:rFonts w:eastAsia="Times New Roman"/>
    </w:rPr>
  </w:style>
  <w:style w:type="character" w:customStyle="1" w:styleId="ListLabel449">
    <w:name w:val="ListLabel 449"/>
    <w:uiPriority w:val="99"/>
    <w:rPr>
      <w:rFonts w:eastAsia="Times New Roman"/>
    </w:rPr>
  </w:style>
  <w:style w:type="character" w:customStyle="1" w:styleId="ListLabel450">
    <w:name w:val="ListLabel 450"/>
    <w:uiPriority w:val="99"/>
    <w:rPr>
      <w:rFonts w:eastAsia="Times New Roman"/>
    </w:rPr>
  </w:style>
  <w:style w:type="character" w:customStyle="1" w:styleId="ListLabel451">
    <w:name w:val="ListLabel 451"/>
    <w:uiPriority w:val="99"/>
    <w:rPr>
      <w:rFonts w:eastAsia="Times New Roman"/>
    </w:rPr>
  </w:style>
  <w:style w:type="character" w:customStyle="1" w:styleId="ListLabel452">
    <w:name w:val="ListLabel 452"/>
    <w:uiPriority w:val="99"/>
    <w:rPr>
      <w:rFonts w:eastAsia="Times New Roman"/>
    </w:rPr>
  </w:style>
  <w:style w:type="character" w:customStyle="1" w:styleId="ListLabel453">
    <w:name w:val="ListLabel 453"/>
    <w:uiPriority w:val="99"/>
    <w:rPr>
      <w:rFonts w:eastAsia="Times New Roman"/>
    </w:rPr>
  </w:style>
  <w:style w:type="character" w:customStyle="1" w:styleId="ListLabel454">
    <w:name w:val="ListLabel 454"/>
    <w:uiPriority w:val="99"/>
    <w:rPr>
      <w:rFonts w:eastAsia="Times New Roman"/>
    </w:rPr>
  </w:style>
  <w:style w:type="character" w:customStyle="1" w:styleId="ListLabel455">
    <w:name w:val="ListLabel 455"/>
    <w:uiPriority w:val="99"/>
    <w:rPr>
      <w:rFonts w:eastAsia="Times New Roman"/>
    </w:rPr>
  </w:style>
  <w:style w:type="character" w:customStyle="1" w:styleId="ListLabel456">
    <w:name w:val="ListLabel 456"/>
    <w:uiPriority w:val="99"/>
    <w:rPr>
      <w:rFonts w:eastAsia="Times New Roman"/>
    </w:rPr>
  </w:style>
  <w:style w:type="character" w:customStyle="1" w:styleId="ListLabel457">
    <w:name w:val="ListLabel 457"/>
    <w:uiPriority w:val="99"/>
    <w:rPr>
      <w:rFonts w:eastAsia="Times New Roman"/>
    </w:rPr>
  </w:style>
  <w:style w:type="character" w:customStyle="1" w:styleId="ListLabel458">
    <w:name w:val="ListLabel 458"/>
    <w:uiPriority w:val="99"/>
    <w:rPr>
      <w:rFonts w:eastAsia="Times New Roman"/>
    </w:rPr>
  </w:style>
  <w:style w:type="character" w:customStyle="1" w:styleId="ListLabel459">
    <w:name w:val="ListLabel 459"/>
    <w:uiPriority w:val="99"/>
    <w:rPr>
      <w:rFonts w:eastAsia="Times New Roman"/>
    </w:rPr>
  </w:style>
  <w:style w:type="character" w:customStyle="1" w:styleId="ListLabel460">
    <w:name w:val="ListLabel 460"/>
    <w:uiPriority w:val="99"/>
    <w:rPr>
      <w:rFonts w:eastAsia="Times New Roman"/>
    </w:rPr>
  </w:style>
  <w:style w:type="character" w:customStyle="1" w:styleId="ListLabel461">
    <w:name w:val="ListLabel 461"/>
    <w:uiPriority w:val="99"/>
    <w:rPr>
      <w:rFonts w:eastAsia="Times New Roman"/>
    </w:rPr>
  </w:style>
  <w:style w:type="character" w:customStyle="1" w:styleId="ListLabel462">
    <w:name w:val="ListLabel 462"/>
    <w:uiPriority w:val="99"/>
    <w:rPr>
      <w:rFonts w:eastAsia="Times New Roman"/>
    </w:rPr>
  </w:style>
  <w:style w:type="character" w:customStyle="1" w:styleId="ListLabel463">
    <w:name w:val="ListLabel 463"/>
    <w:uiPriority w:val="99"/>
    <w:rPr>
      <w:rFonts w:eastAsia="Times New Roman"/>
    </w:rPr>
  </w:style>
  <w:style w:type="character" w:customStyle="1" w:styleId="ListLabel464">
    <w:name w:val="ListLabel 464"/>
    <w:uiPriority w:val="99"/>
    <w:rPr>
      <w:rFonts w:eastAsia="Times New Roman"/>
    </w:rPr>
  </w:style>
  <w:style w:type="character" w:customStyle="1" w:styleId="ListLabel465">
    <w:name w:val="ListLabel 465"/>
    <w:uiPriority w:val="99"/>
    <w:rPr>
      <w:rFonts w:eastAsia="Times New Roman"/>
    </w:rPr>
  </w:style>
  <w:style w:type="character" w:customStyle="1" w:styleId="ListLabel466">
    <w:name w:val="ListLabel 466"/>
    <w:uiPriority w:val="99"/>
    <w:rPr>
      <w:rFonts w:eastAsia="Times New Roman"/>
    </w:rPr>
  </w:style>
  <w:style w:type="character" w:customStyle="1" w:styleId="ListLabel467">
    <w:name w:val="ListLabel 467"/>
    <w:uiPriority w:val="99"/>
    <w:rPr>
      <w:rFonts w:eastAsia="Times New Roman"/>
    </w:rPr>
  </w:style>
  <w:style w:type="character" w:customStyle="1" w:styleId="ListLabel468">
    <w:name w:val="ListLabel 468"/>
    <w:uiPriority w:val="99"/>
    <w:rPr>
      <w:rFonts w:eastAsia="Times New Roman"/>
    </w:rPr>
  </w:style>
  <w:style w:type="character" w:customStyle="1" w:styleId="ListLabel469">
    <w:name w:val="ListLabel 469"/>
    <w:uiPriority w:val="99"/>
    <w:rPr>
      <w:rFonts w:eastAsia="Times New Roman"/>
    </w:rPr>
  </w:style>
  <w:style w:type="character" w:customStyle="1" w:styleId="ListLabel470">
    <w:name w:val="ListLabel 470"/>
    <w:uiPriority w:val="99"/>
    <w:rPr>
      <w:rFonts w:eastAsia="Times New Roman"/>
    </w:rPr>
  </w:style>
  <w:style w:type="character" w:customStyle="1" w:styleId="ListLabel471">
    <w:name w:val="ListLabel 471"/>
    <w:uiPriority w:val="99"/>
    <w:rPr>
      <w:rFonts w:eastAsia="Times New Roman"/>
    </w:rPr>
  </w:style>
  <w:style w:type="character" w:customStyle="1" w:styleId="ListLabel472">
    <w:name w:val="ListLabel 472"/>
    <w:uiPriority w:val="99"/>
    <w:rPr>
      <w:rFonts w:eastAsia="Times New Roman"/>
    </w:rPr>
  </w:style>
  <w:style w:type="character" w:customStyle="1" w:styleId="ListLabel473">
    <w:name w:val="ListLabel 473"/>
    <w:uiPriority w:val="99"/>
    <w:rPr>
      <w:rFonts w:eastAsia="Times New Roman"/>
    </w:rPr>
  </w:style>
  <w:style w:type="character" w:customStyle="1" w:styleId="ListLabel474">
    <w:name w:val="ListLabel 474"/>
    <w:uiPriority w:val="99"/>
    <w:rPr>
      <w:rFonts w:eastAsia="Times New Roman"/>
    </w:rPr>
  </w:style>
  <w:style w:type="character" w:customStyle="1" w:styleId="ListLabel475">
    <w:name w:val="ListLabel 475"/>
    <w:uiPriority w:val="99"/>
    <w:rPr>
      <w:rFonts w:eastAsia="Times New Roman"/>
    </w:rPr>
  </w:style>
  <w:style w:type="character" w:customStyle="1" w:styleId="ListLabel476">
    <w:name w:val="ListLabel 476"/>
    <w:uiPriority w:val="99"/>
    <w:rPr>
      <w:rFonts w:eastAsia="Times New Roman"/>
    </w:rPr>
  </w:style>
  <w:style w:type="character" w:customStyle="1" w:styleId="ListLabel477">
    <w:name w:val="ListLabel 477"/>
    <w:uiPriority w:val="99"/>
    <w:rPr>
      <w:rFonts w:eastAsia="Times New Roman"/>
    </w:rPr>
  </w:style>
  <w:style w:type="character" w:customStyle="1" w:styleId="ListLabel478">
    <w:name w:val="ListLabel 478"/>
    <w:uiPriority w:val="99"/>
    <w:rPr>
      <w:rFonts w:eastAsia="Times New Roman"/>
    </w:rPr>
  </w:style>
  <w:style w:type="character" w:customStyle="1" w:styleId="ListLabel479">
    <w:name w:val="ListLabel 479"/>
    <w:uiPriority w:val="99"/>
    <w:rPr>
      <w:rFonts w:eastAsia="Times New Roman"/>
    </w:rPr>
  </w:style>
  <w:style w:type="character" w:customStyle="1" w:styleId="ListLabel480">
    <w:name w:val="ListLabel 480"/>
    <w:uiPriority w:val="99"/>
    <w:rPr>
      <w:rFonts w:eastAsia="Times New Roman"/>
    </w:rPr>
  </w:style>
  <w:style w:type="character" w:customStyle="1" w:styleId="ListLabel481">
    <w:name w:val="ListLabel 481"/>
    <w:uiPriority w:val="99"/>
    <w:rPr>
      <w:rFonts w:eastAsia="Times New Roman"/>
    </w:rPr>
  </w:style>
  <w:style w:type="character" w:customStyle="1" w:styleId="ListLabel482">
    <w:name w:val="ListLabel 482"/>
    <w:uiPriority w:val="99"/>
    <w:rPr>
      <w:rFonts w:eastAsia="Times New Roman"/>
    </w:rPr>
  </w:style>
  <w:style w:type="character" w:customStyle="1" w:styleId="ListLabel483">
    <w:name w:val="ListLabel 483"/>
    <w:uiPriority w:val="99"/>
    <w:rPr>
      <w:rFonts w:eastAsia="Times New Roman"/>
    </w:rPr>
  </w:style>
  <w:style w:type="character" w:customStyle="1" w:styleId="ListLabel484">
    <w:name w:val="ListLabel 484"/>
    <w:uiPriority w:val="99"/>
    <w:rPr>
      <w:rFonts w:eastAsia="Times New Roman"/>
    </w:rPr>
  </w:style>
  <w:style w:type="character" w:customStyle="1" w:styleId="ListLabel485">
    <w:name w:val="ListLabel 485"/>
    <w:uiPriority w:val="99"/>
    <w:rPr>
      <w:rFonts w:eastAsia="Times New Roman"/>
    </w:rPr>
  </w:style>
  <w:style w:type="character" w:customStyle="1" w:styleId="ListLabel486">
    <w:name w:val="ListLabel 486"/>
    <w:uiPriority w:val="99"/>
    <w:rPr>
      <w:rFonts w:eastAsia="Times New Roman"/>
    </w:rPr>
  </w:style>
  <w:style w:type="character" w:customStyle="1" w:styleId="ListLabel487">
    <w:name w:val="ListLabel 487"/>
    <w:uiPriority w:val="99"/>
    <w:rPr>
      <w:rFonts w:eastAsia="Times New Roman"/>
      <w:sz w:val="22"/>
      <w:szCs w:val="22"/>
    </w:rPr>
  </w:style>
  <w:style w:type="character" w:customStyle="1" w:styleId="ListLabel488">
    <w:name w:val="ListLabel 488"/>
    <w:uiPriority w:val="99"/>
    <w:rPr>
      <w:rFonts w:eastAsia="Times New Roman"/>
    </w:rPr>
  </w:style>
  <w:style w:type="character" w:customStyle="1" w:styleId="ListLabel489">
    <w:name w:val="ListLabel 489"/>
    <w:uiPriority w:val="99"/>
    <w:rPr>
      <w:rFonts w:eastAsia="Times New Roman"/>
    </w:rPr>
  </w:style>
  <w:style w:type="character" w:customStyle="1" w:styleId="ListLabel490">
    <w:name w:val="ListLabel 490"/>
    <w:uiPriority w:val="99"/>
    <w:rPr>
      <w:rFonts w:eastAsia="Times New Roman"/>
    </w:rPr>
  </w:style>
  <w:style w:type="character" w:customStyle="1" w:styleId="ListLabel491">
    <w:name w:val="ListLabel 491"/>
    <w:uiPriority w:val="99"/>
    <w:rPr>
      <w:rFonts w:eastAsia="Times New Roman"/>
    </w:rPr>
  </w:style>
  <w:style w:type="character" w:customStyle="1" w:styleId="ListLabel492">
    <w:name w:val="ListLabel 492"/>
    <w:uiPriority w:val="99"/>
    <w:rPr>
      <w:rFonts w:eastAsia="Times New Roman"/>
    </w:rPr>
  </w:style>
  <w:style w:type="character" w:customStyle="1" w:styleId="ListLabel493">
    <w:name w:val="ListLabel 493"/>
    <w:uiPriority w:val="99"/>
    <w:rPr>
      <w:rFonts w:eastAsia="Times New Roman"/>
    </w:rPr>
  </w:style>
  <w:style w:type="character" w:customStyle="1" w:styleId="ListLabel494">
    <w:name w:val="ListLabel 494"/>
    <w:uiPriority w:val="99"/>
    <w:rPr>
      <w:rFonts w:eastAsia="Times New Roman"/>
    </w:rPr>
  </w:style>
  <w:style w:type="character" w:customStyle="1" w:styleId="ListLabel495">
    <w:name w:val="ListLabel 495"/>
    <w:uiPriority w:val="99"/>
    <w:rPr>
      <w:rFonts w:eastAsia="Times New Roman"/>
    </w:rPr>
  </w:style>
  <w:style w:type="character" w:customStyle="1" w:styleId="ListLabel496">
    <w:name w:val="ListLabel 496"/>
    <w:uiPriority w:val="99"/>
    <w:rPr>
      <w:rFonts w:eastAsia="Times New Roman"/>
      <w:sz w:val="22"/>
      <w:szCs w:val="22"/>
    </w:rPr>
  </w:style>
  <w:style w:type="character" w:customStyle="1" w:styleId="ListLabel497">
    <w:name w:val="ListLabel 497"/>
    <w:uiPriority w:val="99"/>
    <w:rPr>
      <w:rFonts w:eastAsia="Times New Roman"/>
    </w:rPr>
  </w:style>
  <w:style w:type="character" w:customStyle="1" w:styleId="ListLabel498">
    <w:name w:val="ListLabel 498"/>
    <w:uiPriority w:val="99"/>
    <w:rPr>
      <w:rFonts w:eastAsia="Times New Roman"/>
    </w:rPr>
  </w:style>
  <w:style w:type="character" w:customStyle="1" w:styleId="ListLabel499">
    <w:name w:val="ListLabel 499"/>
    <w:uiPriority w:val="99"/>
    <w:rPr>
      <w:rFonts w:eastAsia="Times New Roman"/>
    </w:rPr>
  </w:style>
  <w:style w:type="character" w:customStyle="1" w:styleId="ListLabel500">
    <w:name w:val="ListLabel 500"/>
    <w:uiPriority w:val="99"/>
    <w:rPr>
      <w:rFonts w:eastAsia="Times New Roman"/>
    </w:rPr>
  </w:style>
  <w:style w:type="character" w:customStyle="1" w:styleId="ListLabel501">
    <w:name w:val="ListLabel 501"/>
    <w:uiPriority w:val="99"/>
    <w:rPr>
      <w:rFonts w:eastAsia="Times New Roman"/>
    </w:rPr>
  </w:style>
  <w:style w:type="character" w:customStyle="1" w:styleId="ListLabel502">
    <w:name w:val="ListLabel 502"/>
    <w:uiPriority w:val="99"/>
    <w:rPr>
      <w:rFonts w:eastAsia="Times New Roman"/>
    </w:rPr>
  </w:style>
  <w:style w:type="character" w:customStyle="1" w:styleId="ListLabel503">
    <w:name w:val="ListLabel 503"/>
    <w:uiPriority w:val="99"/>
    <w:rPr>
      <w:rFonts w:eastAsia="Times New Roman"/>
    </w:rPr>
  </w:style>
  <w:style w:type="character" w:customStyle="1" w:styleId="ListLabel504">
    <w:name w:val="ListLabel 504"/>
    <w:uiPriority w:val="99"/>
    <w:rPr>
      <w:rFonts w:eastAsia="Times New Roman"/>
    </w:rPr>
  </w:style>
  <w:style w:type="character" w:customStyle="1" w:styleId="ListLabel505">
    <w:name w:val="ListLabel 505"/>
    <w:uiPriority w:val="99"/>
    <w:rPr>
      <w:rFonts w:eastAsia="Times New Roman"/>
    </w:rPr>
  </w:style>
  <w:style w:type="character" w:customStyle="1" w:styleId="ListLabel506">
    <w:name w:val="ListLabel 506"/>
    <w:uiPriority w:val="99"/>
    <w:rPr>
      <w:rFonts w:eastAsia="Times New Roman"/>
    </w:rPr>
  </w:style>
  <w:style w:type="character" w:customStyle="1" w:styleId="ListLabel507">
    <w:name w:val="ListLabel 507"/>
    <w:uiPriority w:val="99"/>
    <w:rPr>
      <w:rFonts w:eastAsia="Times New Roman"/>
    </w:rPr>
  </w:style>
  <w:style w:type="character" w:customStyle="1" w:styleId="ListLabel508">
    <w:name w:val="ListLabel 508"/>
    <w:uiPriority w:val="99"/>
    <w:rPr>
      <w:rFonts w:eastAsia="Times New Roman"/>
    </w:rPr>
  </w:style>
  <w:style w:type="character" w:customStyle="1" w:styleId="ListLabel509">
    <w:name w:val="ListLabel 509"/>
    <w:uiPriority w:val="99"/>
    <w:rPr>
      <w:rFonts w:eastAsia="Times New Roman"/>
    </w:rPr>
  </w:style>
  <w:style w:type="character" w:customStyle="1" w:styleId="ListLabel510">
    <w:name w:val="ListLabel 510"/>
    <w:uiPriority w:val="99"/>
    <w:rPr>
      <w:rFonts w:eastAsia="Times New Roman"/>
    </w:rPr>
  </w:style>
  <w:style w:type="character" w:customStyle="1" w:styleId="ListLabel511">
    <w:name w:val="ListLabel 511"/>
    <w:uiPriority w:val="99"/>
    <w:rPr>
      <w:rFonts w:eastAsia="Times New Roman"/>
    </w:rPr>
  </w:style>
  <w:style w:type="character" w:customStyle="1" w:styleId="ListLabel512">
    <w:name w:val="ListLabel 512"/>
    <w:uiPriority w:val="99"/>
    <w:rPr>
      <w:rFonts w:eastAsia="Times New Roman"/>
    </w:rPr>
  </w:style>
  <w:style w:type="character" w:customStyle="1" w:styleId="ListLabel513">
    <w:name w:val="ListLabel 513"/>
    <w:uiPriority w:val="99"/>
    <w:rPr>
      <w:rFonts w:eastAsia="Times New Roman"/>
    </w:rPr>
  </w:style>
  <w:style w:type="character" w:customStyle="1" w:styleId="ListLabel514">
    <w:name w:val="ListLabel 514"/>
    <w:uiPriority w:val="99"/>
    <w:rPr>
      <w:rFonts w:eastAsia="Times New Roman"/>
    </w:rPr>
  </w:style>
  <w:style w:type="character" w:customStyle="1" w:styleId="ListLabel515">
    <w:name w:val="ListLabel 515"/>
    <w:uiPriority w:val="99"/>
    <w:rPr>
      <w:rFonts w:eastAsia="Times New Roman"/>
    </w:rPr>
  </w:style>
  <w:style w:type="character" w:customStyle="1" w:styleId="ListLabel516">
    <w:name w:val="ListLabel 516"/>
    <w:uiPriority w:val="99"/>
    <w:rPr>
      <w:rFonts w:eastAsia="Times New Roman"/>
    </w:rPr>
  </w:style>
  <w:style w:type="character" w:customStyle="1" w:styleId="ListLabel517">
    <w:name w:val="ListLabel 517"/>
    <w:uiPriority w:val="99"/>
    <w:rPr>
      <w:rFonts w:eastAsia="Times New Roman"/>
    </w:rPr>
  </w:style>
  <w:style w:type="character" w:customStyle="1" w:styleId="ListLabel518">
    <w:name w:val="ListLabel 518"/>
    <w:uiPriority w:val="99"/>
    <w:rPr>
      <w:rFonts w:eastAsia="Times New Roman"/>
    </w:rPr>
  </w:style>
  <w:style w:type="character" w:customStyle="1" w:styleId="ListLabel519">
    <w:name w:val="ListLabel 519"/>
    <w:uiPriority w:val="99"/>
    <w:rPr>
      <w:rFonts w:eastAsia="Times New Roman"/>
    </w:rPr>
  </w:style>
  <w:style w:type="character" w:customStyle="1" w:styleId="ListLabel520">
    <w:name w:val="ListLabel 520"/>
    <w:uiPriority w:val="99"/>
    <w:rPr>
      <w:rFonts w:eastAsia="Times New Roman"/>
    </w:rPr>
  </w:style>
  <w:style w:type="character" w:customStyle="1" w:styleId="ListLabel521">
    <w:name w:val="ListLabel 521"/>
    <w:uiPriority w:val="99"/>
    <w:rPr>
      <w:rFonts w:eastAsia="Times New Roman"/>
    </w:rPr>
  </w:style>
  <w:style w:type="character" w:customStyle="1" w:styleId="ListLabel522">
    <w:name w:val="ListLabel 522"/>
    <w:uiPriority w:val="99"/>
    <w:rPr>
      <w:rFonts w:eastAsia="Times New Roman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pPr>
      <w:spacing w:after="140" w:line="288" w:lineRule="auto"/>
    </w:p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pacing w:before="120" w:after="120"/>
    </w:pPr>
    <w:rPr>
      <w:i/>
      <w:iCs/>
    </w:rPr>
  </w:style>
  <w:style w:type="paragraph" w:customStyle="1" w:styleId="d3eae0e7e0f2e5ebfc">
    <w:name w:val="Уd3кeaаe0зe7аe0тf2еe5лebьfc"/>
    <w:basedOn w:val="a"/>
    <w:uiPriority w:val="99"/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200" w:line="276" w:lineRule="auto"/>
    </w:pPr>
    <w:rPr>
      <w:rFonts w:ascii="Calibri" w:eastAsia="Times New Roman" w:hAnsi="Liberation Serif" w:cs="Calibri"/>
      <w:color w:val="000000"/>
      <w:kern w:val="1"/>
      <w:lang w:bidi="hi-IN"/>
    </w:rPr>
  </w:style>
  <w:style w:type="paragraph" w:customStyle="1" w:styleId="c7c7e0e0e3e3eeeeebebeeeee2e2eeeeeaea1">
    <w:name w:val="Зc7c7аe0e0гe3e3оeeeeлebebоeeeeвe2e2оeeeeкeaea 1"/>
    <w:uiPriority w:val="99"/>
    <w:pPr>
      <w:keepNext/>
      <w:suppressAutoHyphens/>
      <w:autoSpaceDE w:val="0"/>
      <w:autoSpaceDN w:val="0"/>
      <w:adjustRightInd w:val="0"/>
      <w:spacing w:before="240" w:after="12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bidi="hi-IN"/>
    </w:rPr>
  </w:style>
  <w:style w:type="paragraph" w:customStyle="1" w:styleId="c7c7e0e0e3e3eeeeebebeeeee2e2eeeeeaea">
    <w:name w:val="Зc7c7аe0e0гe3e3оeeeeлebebоeeeeвe2e2оeeeeкeaea"/>
    <w:basedOn w:val="a"/>
    <w:uiPriority w:val="99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cecef1f1ededeeeee2e2ededeeeee9e9f2f2e5e5eaeaf1f1f2f2">
    <w:name w:val="Оceceсf1f1нededоeeeeвe2e2нededоeeeeйe9e9 тf2f2еe5e5кeaeaсf1f1тf2f2"/>
    <w:basedOn w:val="a"/>
    <w:uiPriority w:val="99"/>
    <w:pPr>
      <w:spacing w:after="140" w:line="288" w:lineRule="auto"/>
    </w:pPr>
    <w:rPr>
      <w:lang w:bidi="ar-SA"/>
    </w:rPr>
  </w:style>
  <w:style w:type="paragraph" w:customStyle="1" w:styleId="d1d1efefe8e8f1f1eeeeeaea">
    <w:name w:val="Сd1d1пefefиe8e8сf1f1оeeeeкeaea"/>
    <w:basedOn w:val="cecef1f1ededeeeee2e2ededeeeee9e9f2f2e5e5eaeaf1f1f2f2"/>
    <w:uiPriority w:val="99"/>
  </w:style>
  <w:style w:type="paragraph" w:customStyle="1" w:styleId="cdcde0e0e7e7e2e2e0e0edede8e8e5e5">
    <w:name w:val="Нcdcdаe0e0зe7e7вe2e2аe0e0нededиe8e8еe5e5"/>
    <w:basedOn w:val="a"/>
    <w:uiPriority w:val="99"/>
    <w:pPr>
      <w:spacing w:before="120" w:after="120"/>
    </w:pPr>
    <w:rPr>
      <w:i/>
      <w:iCs/>
      <w:lang w:bidi="ar-SA"/>
    </w:rPr>
  </w:style>
  <w:style w:type="paragraph" w:customStyle="1" w:styleId="d3d3eaeae0e0e7e7e0e0f2f2e5e5ebebfcfc">
    <w:name w:val="Уd3d3кeaeaаe0e0зe7e7аe0e0тf2f2еe5e5лebebьfcfc"/>
    <w:basedOn w:val="a"/>
    <w:uiPriority w:val="99"/>
    <w:rPr>
      <w:lang w:bidi="ar-SA"/>
    </w:rPr>
  </w:style>
  <w:style w:type="paragraph" w:customStyle="1" w:styleId="c2e5f0f5ede8e9eaeeebeeedf2e8f2f3eb">
    <w:name w:val="Вc2еe5рf0хf5нedиe8йe9 кeaоeeлebоeeнedтf2иe8тf2уf3лeb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de8e6ede8e9eaeeebeeedf2e8f2f3eb">
    <w:name w:val="Нcdиe8жe6нedиe8йe9 кeaоeeлebоeeнedтf2иe8тf2уf3лeb"/>
    <w:basedOn w:val="a"/>
    <w:uiPriority w:val="99"/>
    <w:pPr>
      <w:tabs>
        <w:tab w:val="center" w:pos="4677"/>
        <w:tab w:val="right" w:pos="9355"/>
      </w:tabs>
    </w:pPr>
  </w:style>
  <w:style w:type="paragraph" w:styleId="a3">
    <w:name w:val="Balloon Text"/>
    <w:basedOn w:val="a"/>
    <w:link w:val="a4"/>
    <w:uiPriority w:val="99"/>
    <w:rPr>
      <w:rFonts w:asci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Mangal"/>
      <w:color w:val="000000"/>
      <w:kern w:val="1"/>
      <w:sz w:val="18"/>
      <w:szCs w:val="16"/>
      <w:lang w:bidi="hi-IN"/>
    </w:rPr>
  </w:style>
  <w:style w:type="paragraph" w:customStyle="1" w:styleId="d1eee4e5f0e6e8eceee5e2f0e5e7eae8">
    <w:name w:val="Сd1оeeдe4еe5рf0жe6иe8мecоeeеe5 вe2рf0еe5зe7кeaиe8"/>
    <w:basedOn w:val="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lugi.mosreg.ru" TargetMode="Externa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footer" Target="footer12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ryazino.org/munic_uslugi/Mfc" TargetMode="External"/><Relationship Id="rId24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image" Target="media/image3.png"/><Relationship Id="rId10" Type="http://schemas.openxmlformats.org/officeDocument/2006/relationships/hyperlink" Target="https://fryazinoobr.edumsko.ru" TargetMode="External"/><Relationship Id="rId19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image" Target="media/image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54</Pages>
  <Words>15540</Words>
  <Characters>88579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</dc:creator>
  <cp:keywords/>
  <dc:description/>
  <cp:lastModifiedBy>Петрова</cp:lastModifiedBy>
  <cp:revision>2</cp:revision>
  <cp:lastPrinted>2019-07-08T08:54:00Z</cp:lastPrinted>
  <dcterms:created xsi:type="dcterms:W3CDTF">2019-07-10T13:13:00Z</dcterms:created>
  <dcterms:modified xsi:type="dcterms:W3CDTF">2019-07-10T13:13:00Z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Галина</vt:lpwstr>
  </property>
</Properties>
</file>