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5B" w:rsidRPr="00F4273D" w:rsidRDefault="002257A1" w:rsidP="00F4273D">
      <w:pPr>
        <w:pStyle w:val="1"/>
        <w:tabs>
          <w:tab w:val="num" w:pos="0"/>
        </w:tabs>
        <w:spacing w:before="120" w:after="0"/>
        <w:ind w:left="1276"/>
        <w:jc w:val="left"/>
        <w:rPr>
          <w:rFonts w:ascii="Times New Roman" w:hAnsi="Times New Roman" w:cs="Times New Roman"/>
          <w:sz w:val="30"/>
          <w:szCs w:val="30"/>
        </w:rPr>
      </w:pPr>
      <w:r w:rsidRPr="00F4273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43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73D" w:rsidRPr="00D264F1">
        <w:rPr>
          <w:rFonts w:ascii="Times New Roman" w:hAnsi="Times New Roman" w:cs="Times New Roman"/>
          <w:sz w:val="30"/>
          <w:szCs w:val="30"/>
          <w:lang w:eastAsia="ru-RU"/>
        </w:rPr>
        <w:t xml:space="preserve">  </w:t>
      </w:r>
      <w:r w:rsidR="0092745B" w:rsidRPr="00F4273D">
        <w:rPr>
          <w:rFonts w:ascii="Times New Roman" w:hAnsi="Times New Roman" w:cs="Times New Roman"/>
          <w:sz w:val="30"/>
          <w:szCs w:val="30"/>
          <w:lang w:eastAsia="ru-RU"/>
        </w:rPr>
        <w:t>АДМИНИСТРАЦИЯ ГОРОДСКОГО ОКРУГА ФРЯЗИНО</w:t>
      </w:r>
    </w:p>
    <w:p w:rsidR="0092745B" w:rsidRPr="00BA6CF7" w:rsidRDefault="0092745B" w:rsidP="002257A1">
      <w:pPr>
        <w:pStyle w:val="3"/>
        <w:tabs>
          <w:tab w:val="num" w:pos="0"/>
        </w:tabs>
        <w:spacing w:after="0"/>
        <w:ind w:left="709"/>
        <w:jc w:val="center"/>
        <w:rPr>
          <w:rFonts w:ascii="Times New Roman" w:hAnsi="Times New Roman" w:cs="Times New Roman"/>
          <w:sz w:val="44"/>
          <w:szCs w:val="44"/>
        </w:rPr>
      </w:pPr>
      <w:r w:rsidRPr="00BA6CF7">
        <w:rPr>
          <w:rFonts w:ascii="Times New Roman" w:hAnsi="Times New Roman" w:cs="Times New Roman"/>
          <w:sz w:val="44"/>
          <w:szCs w:val="44"/>
        </w:rPr>
        <w:t>ПОСТАНОВЛЕНИЕ</w:t>
      </w:r>
    </w:p>
    <w:p w:rsidR="0092745B" w:rsidRDefault="0092745B" w:rsidP="002257A1">
      <w:pPr>
        <w:spacing w:before="60"/>
        <w:ind w:left="567" w:firstLine="14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273D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="00F4273D">
        <w:rPr>
          <w:rFonts w:ascii="Times New Roman" w:hAnsi="Times New Roman" w:cs="Times New Roman"/>
          <w:sz w:val="28"/>
          <w:szCs w:val="28"/>
        </w:rPr>
        <w:t xml:space="preserve"> </w:t>
      </w:r>
      <w:r w:rsidR="00D264F1">
        <w:rPr>
          <w:rFonts w:ascii="Times New Roman" w:hAnsi="Times New Roman" w:cs="Times New Roman"/>
          <w:sz w:val="28"/>
          <w:szCs w:val="28"/>
        </w:rPr>
        <w:t>23.12.2022</w:t>
      </w:r>
      <w:r w:rsidRPr="002257A1">
        <w:rPr>
          <w:rFonts w:ascii="Times New Roman" w:hAnsi="Times New Roman" w:cs="Times New Roman"/>
          <w:sz w:val="28"/>
          <w:szCs w:val="28"/>
        </w:rPr>
        <w:t xml:space="preserve"> </w:t>
      </w:r>
      <w:r w:rsidRPr="00F4273D">
        <w:rPr>
          <w:rFonts w:ascii="Times New Roman" w:hAnsi="Times New Roman" w:cs="Times New Roman"/>
          <w:b/>
          <w:sz w:val="28"/>
          <w:szCs w:val="28"/>
        </w:rPr>
        <w:t>№</w:t>
      </w:r>
      <w:r w:rsidR="00F4273D">
        <w:rPr>
          <w:rFonts w:ascii="Times New Roman" w:hAnsi="Times New Roman" w:cs="Times New Roman"/>
          <w:sz w:val="28"/>
          <w:szCs w:val="28"/>
        </w:rPr>
        <w:t xml:space="preserve"> </w:t>
      </w:r>
      <w:r w:rsidR="00D264F1">
        <w:rPr>
          <w:rFonts w:ascii="Times New Roman" w:hAnsi="Times New Roman" w:cs="Times New Roman"/>
          <w:sz w:val="28"/>
          <w:szCs w:val="28"/>
        </w:rPr>
        <w:t>937</w:t>
      </w:r>
    </w:p>
    <w:p w:rsidR="00F4273D" w:rsidRPr="002257A1" w:rsidRDefault="00F4273D" w:rsidP="002257A1">
      <w:pPr>
        <w:spacing w:before="60"/>
        <w:ind w:left="567" w:firstLine="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32" w:tblpY="307"/>
        <w:tblW w:w="0" w:type="auto"/>
        <w:tblLook w:val="0000" w:firstRow="0" w:lastRow="0" w:firstColumn="0" w:lastColumn="0" w:noHBand="0" w:noVBand="0"/>
      </w:tblPr>
      <w:tblGrid>
        <w:gridCol w:w="4962"/>
      </w:tblGrid>
      <w:tr w:rsidR="0092745B" w:rsidRPr="00F41A11" w:rsidTr="00BA6CF7">
        <w:trPr>
          <w:trHeight w:val="1991"/>
        </w:trPr>
        <w:tc>
          <w:tcPr>
            <w:tcW w:w="4962" w:type="dxa"/>
          </w:tcPr>
          <w:p w:rsidR="0092745B" w:rsidRPr="002257A1" w:rsidRDefault="0092745B" w:rsidP="00AD6514">
            <w:pPr>
              <w:shd w:val="clear" w:color="auto" w:fill="FFFFFF"/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7A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2257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257A1">
              <w:rPr>
                <w:rFonts w:ascii="Times New Roman" w:hAnsi="Times New Roman" w:cs="Times New Roman"/>
                <w:sz w:val="28"/>
                <w:szCs w:val="28"/>
              </w:rPr>
              <w:t>дминистративного</w:t>
            </w:r>
          </w:p>
          <w:p w:rsidR="0092745B" w:rsidRPr="00F41A11" w:rsidRDefault="0092745B" w:rsidP="00F41A11">
            <w:pPr>
              <w:shd w:val="clear" w:color="auto" w:fill="FFFFFF"/>
              <w:tabs>
                <w:tab w:val="left" w:pos="600"/>
              </w:tabs>
              <w:spacing w:after="0" w:line="240" w:lineRule="auto"/>
              <w:ind w:right="4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57A1">
              <w:rPr>
                <w:rFonts w:ascii="Times New Roman" w:hAnsi="Times New Roman" w:cs="Times New Roman"/>
                <w:sz w:val="28"/>
                <w:szCs w:val="28"/>
              </w:rPr>
              <w:t>регламента</w:t>
            </w:r>
            <w:r w:rsidR="00F41A11" w:rsidRPr="00225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7A1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proofErr w:type="gramEnd"/>
            <w:r w:rsidR="006A1024" w:rsidRPr="00225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88D" w:rsidRPr="002257A1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  <w:r w:rsidR="006A1024" w:rsidRPr="00225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7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A1024" w:rsidRPr="002257A1">
              <w:rPr>
                <w:rFonts w:ascii="Times New Roman" w:hAnsi="Times New Roman" w:cs="Times New Roman"/>
                <w:sz w:val="28"/>
                <w:szCs w:val="28"/>
              </w:rPr>
              <w:t>Прием заявле</w:t>
            </w:r>
            <w:r w:rsidR="00F41A11" w:rsidRPr="002257A1">
              <w:rPr>
                <w:rFonts w:ascii="Times New Roman" w:hAnsi="Times New Roman" w:cs="Times New Roman"/>
                <w:sz w:val="28"/>
                <w:szCs w:val="28"/>
              </w:rPr>
              <w:t xml:space="preserve">ний на заключение или изменение </w:t>
            </w:r>
            <w:r w:rsidR="006A1024" w:rsidRPr="002257A1">
              <w:rPr>
                <w:rFonts w:ascii="Times New Roman" w:hAnsi="Times New Roman" w:cs="Times New Roman"/>
                <w:sz w:val="28"/>
                <w:szCs w:val="28"/>
              </w:rPr>
              <w:t>договоров социального найма жилых помещений жилищного фонда городского округа Фрязино Московской области</w:t>
            </w:r>
            <w:r w:rsidRPr="002257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745B" w:rsidRPr="00F41A11" w:rsidRDefault="0092745B" w:rsidP="00AD6514">
      <w:pPr>
        <w:shd w:val="clear" w:color="auto" w:fill="FFFFFF"/>
        <w:tabs>
          <w:tab w:val="left" w:pos="600"/>
        </w:tabs>
        <w:spacing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92745B" w:rsidRPr="00F41A11" w:rsidRDefault="0092745B" w:rsidP="00AD6514">
      <w:pPr>
        <w:shd w:val="clear" w:color="auto" w:fill="FFFFFF"/>
        <w:tabs>
          <w:tab w:val="left" w:pos="600"/>
        </w:tabs>
        <w:spacing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92745B" w:rsidRPr="00F41A11" w:rsidRDefault="0092745B" w:rsidP="00AD6514">
      <w:pPr>
        <w:shd w:val="clear" w:color="auto" w:fill="FFFFFF"/>
        <w:tabs>
          <w:tab w:val="left" w:pos="600"/>
        </w:tabs>
        <w:spacing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92745B" w:rsidRPr="00F41A11" w:rsidRDefault="0092745B" w:rsidP="00AD6514">
      <w:pPr>
        <w:shd w:val="clear" w:color="auto" w:fill="FFFFFF"/>
        <w:tabs>
          <w:tab w:val="left" w:pos="600"/>
        </w:tabs>
        <w:spacing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92745B" w:rsidRPr="00F41A11" w:rsidRDefault="0092745B" w:rsidP="00AD6514">
      <w:pPr>
        <w:shd w:val="clear" w:color="auto" w:fill="FFFFFF"/>
        <w:tabs>
          <w:tab w:val="left" w:pos="600"/>
        </w:tabs>
        <w:spacing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6A1024" w:rsidRPr="00F41A11" w:rsidRDefault="006A1024" w:rsidP="00AD6514">
      <w:pPr>
        <w:shd w:val="clear" w:color="auto" w:fill="FFFFFF"/>
        <w:tabs>
          <w:tab w:val="left" w:pos="60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024" w:rsidRPr="00F41A11" w:rsidRDefault="006A1024" w:rsidP="00AD6514">
      <w:pPr>
        <w:shd w:val="clear" w:color="auto" w:fill="FFFFFF"/>
        <w:tabs>
          <w:tab w:val="left" w:pos="60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745B" w:rsidRPr="002257A1" w:rsidRDefault="0092745B" w:rsidP="00D264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1A11">
        <w:rPr>
          <w:rFonts w:ascii="Times New Roman" w:hAnsi="Times New Roman" w:cs="Times New Roman"/>
          <w:sz w:val="26"/>
          <w:szCs w:val="26"/>
        </w:rPr>
        <w:tab/>
      </w:r>
      <w:r w:rsidRPr="002257A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2257A1"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</w:t>
      </w:r>
      <w:r w:rsidR="006A1024" w:rsidRPr="002257A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257A1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2257A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257A1">
        <w:rPr>
          <w:rFonts w:ascii="Times New Roman" w:hAnsi="Times New Roman" w:cs="Times New Roman"/>
          <w:sz w:val="28"/>
          <w:szCs w:val="28"/>
        </w:rPr>
        <w:t xml:space="preserve"> </w:t>
      </w:r>
      <w:r w:rsidR="00556954" w:rsidRPr="002257A1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Главы городского округа Фрязино от </w:t>
      </w:r>
      <w:bookmarkStart w:id="0" w:name="_GoBack"/>
      <w:bookmarkEnd w:id="0"/>
      <w:r w:rsidR="00556954" w:rsidRPr="002257A1">
        <w:rPr>
          <w:rFonts w:ascii="Times New Roman" w:hAnsi="Times New Roman" w:cs="Times New Roman"/>
          <w:sz w:val="28"/>
          <w:szCs w:val="28"/>
          <w:lang w:eastAsia="ru-RU"/>
        </w:rPr>
        <w:t>27.04.2020 № 227 «Об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</w:t>
      </w:r>
      <w:r w:rsidR="002257A1" w:rsidRPr="002257A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257A1" w:rsidRPr="002257A1">
        <w:rPr>
          <w:rFonts w:ascii="Times New Roman" w:hAnsi="Times New Roman" w:cs="Times New Roman"/>
          <w:spacing w:val="-1"/>
          <w:sz w:val="28"/>
          <w:szCs w:val="28"/>
        </w:rPr>
        <w:t>Устава городского округа Фрязино Московской области</w:t>
      </w:r>
    </w:p>
    <w:p w:rsidR="0092745B" w:rsidRPr="002257A1" w:rsidRDefault="0092745B" w:rsidP="00CD7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57A1">
        <w:rPr>
          <w:rFonts w:ascii="Times New Roman" w:hAnsi="Times New Roman" w:cs="Times New Roman"/>
          <w:b/>
          <w:sz w:val="28"/>
          <w:szCs w:val="28"/>
        </w:rPr>
        <w:t>постановляю</w:t>
      </w:r>
      <w:proofErr w:type="gramEnd"/>
      <w:r w:rsidRPr="002257A1">
        <w:rPr>
          <w:rFonts w:ascii="Times New Roman" w:hAnsi="Times New Roman" w:cs="Times New Roman"/>
          <w:b/>
          <w:sz w:val="28"/>
          <w:szCs w:val="28"/>
        </w:rPr>
        <w:t>:</w:t>
      </w:r>
    </w:p>
    <w:p w:rsidR="0092745B" w:rsidRPr="002257A1" w:rsidRDefault="0092745B" w:rsidP="00225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7A1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</w:t>
      </w:r>
      <w:r w:rsidR="00ED588D" w:rsidRPr="002257A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257A1">
        <w:rPr>
          <w:rFonts w:ascii="Times New Roman" w:hAnsi="Times New Roman" w:cs="Times New Roman"/>
          <w:sz w:val="28"/>
          <w:szCs w:val="28"/>
        </w:rPr>
        <w:t xml:space="preserve"> </w:t>
      </w:r>
      <w:r w:rsidRPr="002257A1">
        <w:rPr>
          <w:rFonts w:ascii="Times New Roman" w:eastAsia="PMingLiU" w:hAnsi="Times New Roman" w:cs="Times New Roman"/>
          <w:sz w:val="28"/>
          <w:szCs w:val="28"/>
        </w:rPr>
        <w:t>«</w:t>
      </w:r>
      <w:r w:rsidR="008C1114" w:rsidRPr="002257A1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59099D" w:rsidRPr="002257A1">
        <w:rPr>
          <w:rFonts w:ascii="Times New Roman" w:hAnsi="Times New Roman" w:cs="Times New Roman"/>
          <w:sz w:val="28"/>
          <w:szCs w:val="28"/>
        </w:rPr>
        <w:t>заявлений на заключение или изменение договоров социального найма жилых помещений жилищного фонда городского округа Фрязино Московской области</w:t>
      </w:r>
      <w:r w:rsidRPr="002257A1">
        <w:rPr>
          <w:rFonts w:ascii="Times New Roman" w:hAnsi="Times New Roman" w:cs="Times New Roman"/>
          <w:sz w:val="28"/>
          <w:szCs w:val="28"/>
        </w:rPr>
        <w:t>».</w:t>
      </w:r>
    </w:p>
    <w:p w:rsidR="00663B52" w:rsidRDefault="00663B52" w:rsidP="00663B52">
      <w:pPr>
        <w:spacing w:after="0"/>
        <w:ind w:firstLine="850"/>
        <w:jc w:val="both"/>
      </w:pPr>
      <w:r>
        <w:rPr>
          <w:rFonts w:ascii="Times New Roman" w:eastAsia="PMingLiU" w:hAnsi="Times New Roman" w:cs="Times New Roman"/>
          <w:sz w:val="28"/>
          <w:szCs w:val="28"/>
        </w:rPr>
        <w:t xml:space="preserve">2. Признать утратившим силу постановление Главы города Фрязино </w:t>
      </w:r>
      <w:r>
        <w:rPr>
          <w:rFonts w:ascii="Times New Roman" w:eastAsia="PMingLiU" w:hAnsi="Times New Roman" w:cs="Times New Roman"/>
          <w:sz w:val="28"/>
          <w:szCs w:val="28"/>
        </w:rPr>
        <w:br/>
        <w:t>от 22.05.2017 № 390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Прием заявлений на заключение или изменение договоров социального найма жилых помещений жилищного фонда города Фрязино».</w:t>
      </w:r>
    </w:p>
    <w:p w:rsidR="0092745B" w:rsidRPr="002257A1" w:rsidRDefault="00CD7634" w:rsidP="00CD76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7A1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периодическом печатном издании, распространяемом на территории городского округа Фрязино </w:t>
      </w:r>
      <w:r w:rsidR="005D4F4E" w:rsidRPr="002257A1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2257A1">
        <w:rPr>
          <w:rFonts w:ascii="Times New Roman" w:hAnsi="Times New Roman" w:cs="Times New Roman"/>
          <w:sz w:val="28"/>
          <w:szCs w:val="28"/>
        </w:rPr>
        <w:t xml:space="preserve">(еженедельная </w:t>
      </w:r>
      <w:r w:rsidR="0092745B" w:rsidRPr="002257A1">
        <w:rPr>
          <w:rFonts w:ascii="Times New Roman" w:hAnsi="Times New Roman" w:cs="Times New Roman"/>
          <w:sz w:val="28"/>
          <w:szCs w:val="28"/>
        </w:rPr>
        <w:t>общественно-политическая газета города Фрязино «</w:t>
      </w:r>
      <w:proofErr w:type="spellStart"/>
      <w:r w:rsidR="0092745B" w:rsidRPr="002257A1"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 w:rsidR="0092745B" w:rsidRPr="002257A1"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 Фрязино сети Интернет.</w:t>
      </w:r>
    </w:p>
    <w:p w:rsidR="002257A1" w:rsidRPr="002257A1" w:rsidRDefault="0092745B" w:rsidP="001135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7A1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</w:t>
      </w:r>
      <w:r w:rsidR="00556954" w:rsidRPr="002257A1">
        <w:rPr>
          <w:rFonts w:ascii="Times New Roman" w:hAnsi="Times New Roman" w:cs="Times New Roman"/>
          <w:sz w:val="28"/>
          <w:szCs w:val="28"/>
        </w:rPr>
        <w:t>аместителя главы администрации</w:t>
      </w:r>
      <w:r w:rsidR="00CA0DAA">
        <w:rPr>
          <w:rFonts w:ascii="Times New Roman" w:hAnsi="Times New Roman" w:cs="Times New Roman"/>
          <w:sz w:val="28"/>
          <w:szCs w:val="28"/>
        </w:rPr>
        <w:t xml:space="preserve"> – председателя комитета</w:t>
      </w:r>
      <w:r w:rsidR="001135EF">
        <w:rPr>
          <w:rFonts w:ascii="Times New Roman" w:hAnsi="Times New Roman" w:cs="Times New Roman"/>
          <w:sz w:val="28"/>
          <w:szCs w:val="28"/>
        </w:rPr>
        <w:t xml:space="preserve"> </w:t>
      </w:r>
      <w:r w:rsidR="00556954" w:rsidRPr="002257A1">
        <w:rPr>
          <w:rFonts w:ascii="Times New Roman" w:hAnsi="Times New Roman" w:cs="Times New Roman"/>
          <w:sz w:val="28"/>
          <w:szCs w:val="28"/>
        </w:rPr>
        <w:t>Н.В. Силаеву</w:t>
      </w:r>
      <w:r w:rsidR="001135EF">
        <w:rPr>
          <w:rFonts w:ascii="Times New Roman" w:hAnsi="Times New Roman" w:cs="Times New Roman"/>
          <w:sz w:val="28"/>
          <w:szCs w:val="28"/>
        </w:rPr>
        <w:t>.</w:t>
      </w:r>
    </w:p>
    <w:p w:rsidR="001135EF" w:rsidRDefault="001135EF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5EF" w:rsidRDefault="001135EF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A11" w:rsidRPr="002257A1" w:rsidRDefault="0092745B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7A1">
        <w:rPr>
          <w:rFonts w:ascii="Times New Roman" w:hAnsi="Times New Roman" w:cs="Times New Roman"/>
          <w:sz w:val="28"/>
          <w:szCs w:val="28"/>
        </w:rPr>
        <w:t>Глав</w:t>
      </w:r>
      <w:r w:rsidR="00F26F2C">
        <w:rPr>
          <w:rFonts w:ascii="Times New Roman" w:hAnsi="Times New Roman" w:cs="Times New Roman"/>
          <w:sz w:val="28"/>
          <w:szCs w:val="28"/>
        </w:rPr>
        <w:t>а</w:t>
      </w:r>
      <w:r w:rsidRPr="002257A1">
        <w:rPr>
          <w:rFonts w:ascii="Times New Roman" w:hAnsi="Times New Roman" w:cs="Times New Roman"/>
          <w:sz w:val="28"/>
          <w:szCs w:val="28"/>
        </w:rPr>
        <w:t xml:space="preserve"> городского округа Фрязино                              </w:t>
      </w:r>
      <w:r w:rsidR="002B0495" w:rsidRPr="002257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1A11" w:rsidRPr="002257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6F2C">
        <w:rPr>
          <w:rFonts w:ascii="Times New Roman" w:hAnsi="Times New Roman" w:cs="Times New Roman"/>
          <w:sz w:val="28"/>
          <w:szCs w:val="28"/>
        </w:rPr>
        <w:t xml:space="preserve">        Д.Р</w:t>
      </w:r>
      <w:r w:rsidR="00512545">
        <w:rPr>
          <w:rFonts w:ascii="Times New Roman" w:hAnsi="Times New Roman" w:cs="Times New Roman"/>
          <w:sz w:val="28"/>
          <w:szCs w:val="28"/>
        </w:rPr>
        <w:t xml:space="preserve">. </w:t>
      </w:r>
      <w:r w:rsidR="00F26F2C">
        <w:rPr>
          <w:rFonts w:ascii="Times New Roman" w:hAnsi="Times New Roman" w:cs="Times New Roman"/>
          <w:sz w:val="28"/>
          <w:szCs w:val="28"/>
        </w:rPr>
        <w:t>Воробьев</w:t>
      </w:r>
    </w:p>
    <w:p w:rsidR="00CD7634" w:rsidRPr="002257A1" w:rsidRDefault="00CD7634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57A1" w:rsidRDefault="002257A1" w:rsidP="00F41A11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257A1" w:rsidSect="00F4273D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FDE" w:rsidRDefault="00DE1FDE" w:rsidP="0011240E">
      <w:pPr>
        <w:spacing w:after="0" w:line="240" w:lineRule="auto"/>
      </w:pPr>
      <w:r>
        <w:separator/>
      </w:r>
    </w:p>
  </w:endnote>
  <w:endnote w:type="continuationSeparator" w:id="0">
    <w:p w:rsidR="00DE1FDE" w:rsidRDefault="00DE1FDE" w:rsidP="00112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FDE" w:rsidRDefault="00DE1FDE" w:rsidP="0011240E">
      <w:pPr>
        <w:spacing w:after="0" w:line="240" w:lineRule="auto"/>
      </w:pPr>
      <w:r>
        <w:separator/>
      </w:r>
    </w:p>
  </w:footnote>
  <w:footnote w:type="continuationSeparator" w:id="0">
    <w:p w:rsidR="00DE1FDE" w:rsidRDefault="00DE1FDE" w:rsidP="00112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40E" w:rsidRDefault="0011240E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  <w:lang w:eastAsia="ru-RU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25C2C78"/>
    <w:multiLevelType w:val="multilevel"/>
    <w:tmpl w:val="58AE64F0"/>
    <w:lvl w:ilvl="0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5D54862"/>
    <w:multiLevelType w:val="hybridMultilevel"/>
    <w:tmpl w:val="3546167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8B2EF4"/>
    <w:multiLevelType w:val="hybridMultilevel"/>
    <w:tmpl w:val="EF6CB402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D4884"/>
    <w:multiLevelType w:val="hybridMultilevel"/>
    <w:tmpl w:val="689A798A"/>
    <w:lvl w:ilvl="0" w:tplc="EBA8437C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856"/>
          </w:tabs>
          <w:ind w:left="1856" w:hanging="1005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8"/>
        </w:rPr>
      </w:lvl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73"/>
    <w:rsid w:val="0003245E"/>
    <w:rsid w:val="00043CB0"/>
    <w:rsid w:val="00082F64"/>
    <w:rsid w:val="000B7202"/>
    <w:rsid w:val="000D3181"/>
    <w:rsid w:val="000F6A9F"/>
    <w:rsid w:val="0011240E"/>
    <w:rsid w:val="001135EF"/>
    <w:rsid w:val="001354FD"/>
    <w:rsid w:val="00141B73"/>
    <w:rsid w:val="001A583C"/>
    <w:rsid w:val="001D4504"/>
    <w:rsid w:val="00222E91"/>
    <w:rsid w:val="002257A1"/>
    <w:rsid w:val="00271492"/>
    <w:rsid w:val="002A5DF6"/>
    <w:rsid w:val="002B0495"/>
    <w:rsid w:val="002B2103"/>
    <w:rsid w:val="002C691F"/>
    <w:rsid w:val="002D4362"/>
    <w:rsid w:val="002D5989"/>
    <w:rsid w:val="002F1ACA"/>
    <w:rsid w:val="00322549"/>
    <w:rsid w:val="00382B14"/>
    <w:rsid w:val="003A3AFD"/>
    <w:rsid w:val="004166DD"/>
    <w:rsid w:val="00421827"/>
    <w:rsid w:val="004970B8"/>
    <w:rsid w:val="004A158A"/>
    <w:rsid w:val="00500E4F"/>
    <w:rsid w:val="0050110D"/>
    <w:rsid w:val="00512545"/>
    <w:rsid w:val="00533FB0"/>
    <w:rsid w:val="0054004E"/>
    <w:rsid w:val="00556954"/>
    <w:rsid w:val="0057344D"/>
    <w:rsid w:val="0059099D"/>
    <w:rsid w:val="005A5E2C"/>
    <w:rsid w:val="005D4F4E"/>
    <w:rsid w:val="005D77AE"/>
    <w:rsid w:val="005E17A9"/>
    <w:rsid w:val="005E2283"/>
    <w:rsid w:val="00651FB8"/>
    <w:rsid w:val="00663B52"/>
    <w:rsid w:val="00664722"/>
    <w:rsid w:val="00664DF5"/>
    <w:rsid w:val="00682D7F"/>
    <w:rsid w:val="006A1024"/>
    <w:rsid w:val="006C2500"/>
    <w:rsid w:val="006F4BC5"/>
    <w:rsid w:val="007336B0"/>
    <w:rsid w:val="00735CA7"/>
    <w:rsid w:val="00771795"/>
    <w:rsid w:val="00786464"/>
    <w:rsid w:val="00792C74"/>
    <w:rsid w:val="007A5D09"/>
    <w:rsid w:val="007B3F88"/>
    <w:rsid w:val="007E0B38"/>
    <w:rsid w:val="007F3CD7"/>
    <w:rsid w:val="00815366"/>
    <w:rsid w:val="008407D9"/>
    <w:rsid w:val="00853229"/>
    <w:rsid w:val="00857773"/>
    <w:rsid w:val="00894E51"/>
    <w:rsid w:val="008B6D3B"/>
    <w:rsid w:val="008C1114"/>
    <w:rsid w:val="008C785A"/>
    <w:rsid w:val="008F7E71"/>
    <w:rsid w:val="0092745B"/>
    <w:rsid w:val="009363C0"/>
    <w:rsid w:val="009457ED"/>
    <w:rsid w:val="00956E3A"/>
    <w:rsid w:val="00963A79"/>
    <w:rsid w:val="009A6B9A"/>
    <w:rsid w:val="009B1FFF"/>
    <w:rsid w:val="009D3483"/>
    <w:rsid w:val="009E3C96"/>
    <w:rsid w:val="009E6F27"/>
    <w:rsid w:val="00A84764"/>
    <w:rsid w:val="00A94A61"/>
    <w:rsid w:val="00AA0E0D"/>
    <w:rsid w:val="00AD0496"/>
    <w:rsid w:val="00AD6514"/>
    <w:rsid w:val="00B46B6C"/>
    <w:rsid w:val="00B5153C"/>
    <w:rsid w:val="00BA6CF7"/>
    <w:rsid w:val="00BE4512"/>
    <w:rsid w:val="00BE5E49"/>
    <w:rsid w:val="00C257F2"/>
    <w:rsid w:val="00C86AAB"/>
    <w:rsid w:val="00CA0DAA"/>
    <w:rsid w:val="00CD3EDD"/>
    <w:rsid w:val="00CD7634"/>
    <w:rsid w:val="00D123E2"/>
    <w:rsid w:val="00D264F1"/>
    <w:rsid w:val="00D65964"/>
    <w:rsid w:val="00D86DDF"/>
    <w:rsid w:val="00D87836"/>
    <w:rsid w:val="00D91E55"/>
    <w:rsid w:val="00DD0A84"/>
    <w:rsid w:val="00DE1FDE"/>
    <w:rsid w:val="00EA4490"/>
    <w:rsid w:val="00ED588D"/>
    <w:rsid w:val="00EF6FB1"/>
    <w:rsid w:val="00F26F2C"/>
    <w:rsid w:val="00F35B56"/>
    <w:rsid w:val="00F41A11"/>
    <w:rsid w:val="00F4273D"/>
    <w:rsid w:val="00F7176C"/>
    <w:rsid w:val="00FA791D"/>
    <w:rsid w:val="00FB2A47"/>
    <w:rsid w:val="00FC48E2"/>
    <w:rsid w:val="00FE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CB994-B53A-4437-876D-EC6C9BFF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4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"/>
    <w:link w:val="1b"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4"/>
    <w:uiPriority w:val="99"/>
    <w:semiHidden/>
    <w:rsid w:val="002B2103"/>
  </w:style>
  <w:style w:type="paragraph" w:customStyle="1" w:styleId="af5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6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8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c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9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a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b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c">
    <w:name w:val="Приложение"/>
    <w:basedOn w:val="af4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d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e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">
    <w:name w:val="Исполнитель"/>
    <w:basedOn w:val="af4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0">
    <w:name w:val="Подпись на общем бланке"/>
    <w:basedOn w:val="aff1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1">
    <w:name w:val="Signature"/>
    <w:basedOn w:val="a"/>
    <w:link w:val="1f"/>
    <w:uiPriority w:val="99"/>
    <w:semiHidden/>
    <w:unhideWhenUsed/>
    <w:rsid w:val="002B2103"/>
    <w:pPr>
      <w:ind w:left="4252"/>
    </w:pPr>
  </w:style>
  <w:style w:type="character" w:customStyle="1" w:styleId="1f">
    <w:name w:val="Подпись Знак1"/>
    <w:basedOn w:val="a0"/>
    <w:link w:val="aff1"/>
    <w:uiPriority w:val="99"/>
    <w:semiHidden/>
    <w:rsid w:val="002B2103"/>
  </w:style>
  <w:style w:type="paragraph" w:customStyle="1" w:styleId="a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0">
    <w:name w:val="Стиль1"/>
    <w:basedOn w:val="aff5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5">
    <w:name w:val="Body Text Indent"/>
    <w:basedOn w:val="af4"/>
    <w:link w:val="1f1"/>
    <w:qFormat/>
    <w:rsid w:val="002B2103"/>
    <w:pPr>
      <w:ind w:firstLine="210"/>
    </w:pPr>
    <w:rPr>
      <w:sz w:val="24"/>
      <w:szCs w:val="24"/>
    </w:rPr>
  </w:style>
  <w:style w:type="character" w:customStyle="1" w:styleId="1f1">
    <w:name w:val="Основной текст с отступом Знак1"/>
    <w:link w:val="aff5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6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7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8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9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a">
    <w:name w:val="footnote text"/>
    <w:basedOn w:val="a"/>
    <w:link w:val="1f5"/>
    <w:semiHidden/>
    <w:qFormat/>
    <w:rsid w:val="002B2103"/>
    <w:rPr>
      <w:lang w:eastAsia="ar-SA"/>
    </w:rPr>
  </w:style>
  <w:style w:type="character" w:customStyle="1" w:styleId="1f5">
    <w:name w:val="Текст сноски Знак1"/>
    <w:link w:val="affa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annotation text"/>
    <w:basedOn w:val="a"/>
    <w:link w:val="1f6"/>
    <w:semiHidden/>
    <w:qFormat/>
    <w:rsid w:val="002B2103"/>
    <w:rPr>
      <w:rFonts w:eastAsia="Calibri"/>
    </w:rPr>
  </w:style>
  <w:style w:type="character" w:customStyle="1" w:styleId="1f6">
    <w:name w:val="Текст примечания Знак1"/>
    <w:link w:val="affb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c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d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e">
    <w:name w:val="footnote reference"/>
    <w:semiHidden/>
    <w:qFormat/>
    <w:rsid w:val="002B2103"/>
    <w:rPr>
      <w:vertAlign w:val="superscript"/>
    </w:rPr>
  </w:style>
  <w:style w:type="character" w:styleId="afff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0">
    <w:name w:val="page number"/>
    <w:basedOn w:val="a0"/>
    <w:qFormat/>
    <w:rsid w:val="002B2103"/>
  </w:style>
  <w:style w:type="paragraph" w:styleId="2c">
    <w:name w:val="Body Text First Indent 2"/>
    <w:basedOn w:val="aff5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1">
    <w:name w:val="FollowedHyperlink"/>
    <w:qFormat/>
    <w:rsid w:val="002B2103"/>
    <w:rPr>
      <w:color w:val="800080"/>
      <w:u w:val="single"/>
    </w:rPr>
  </w:style>
  <w:style w:type="character" w:styleId="afff2">
    <w:name w:val="Strong"/>
    <w:qFormat/>
    <w:rsid w:val="002B2103"/>
    <w:rPr>
      <w:rFonts w:cs="Times New Roman"/>
      <w:b/>
      <w:bCs/>
    </w:rPr>
  </w:style>
  <w:style w:type="character" w:styleId="afff3">
    <w:name w:val="Emphasis"/>
    <w:uiPriority w:val="20"/>
    <w:qFormat/>
    <w:rsid w:val="002B2103"/>
    <w:rPr>
      <w:rFonts w:cs="Times New Roman"/>
      <w:i/>
      <w:iCs/>
    </w:rPr>
  </w:style>
  <w:style w:type="paragraph" w:styleId="afff4">
    <w:name w:val="Plain Text"/>
    <w:basedOn w:val="a"/>
    <w:link w:val="1f8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8">
    <w:name w:val="Текст Знак1"/>
    <w:link w:val="afff4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5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6">
    <w:name w:val="annotation subject"/>
    <w:basedOn w:val="affb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6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7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link w:val="afff7"/>
    <w:semiHidden/>
    <w:rsid w:val="002B2103"/>
    <w:rPr>
      <w:rFonts w:ascii="Tahoma" w:hAnsi="Tahoma" w:cs="Tahoma"/>
      <w:sz w:val="16"/>
      <w:szCs w:val="16"/>
    </w:rPr>
  </w:style>
  <w:style w:type="paragraph" w:styleId="afff8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9">
    <w:name w:val="List Paragraph"/>
    <w:basedOn w:val="a"/>
    <w:qFormat/>
    <w:rsid w:val="002B2103"/>
    <w:pPr>
      <w:ind w:left="720"/>
      <w:contextualSpacing/>
    </w:pPr>
  </w:style>
  <w:style w:type="paragraph" w:styleId="afffa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b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character" w:styleId="afffc">
    <w:name w:val="Hyperlink"/>
    <w:uiPriority w:val="99"/>
    <w:rsid w:val="00857773"/>
    <w:rPr>
      <w:color w:val="0000FF"/>
      <w:u w:val="single"/>
    </w:rPr>
  </w:style>
  <w:style w:type="paragraph" w:styleId="afffd">
    <w:name w:val="header"/>
    <w:basedOn w:val="a"/>
    <w:link w:val="1f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link w:val="afffd"/>
    <w:uiPriority w:val="99"/>
    <w:rsid w:val="0011240E"/>
    <w:rPr>
      <w:rFonts w:ascii="Calibri" w:hAnsi="Calibri" w:cs="Calibri"/>
      <w:sz w:val="22"/>
      <w:szCs w:val="22"/>
      <w:lang w:eastAsia="zh-CN"/>
    </w:rPr>
  </w:style>
  <w:style w:type="paragraph" w:styleId="afffe">
    <w:name w:val="footer"/>
    <w:basedOn w:val="a"/>
    <w:link w:val="1fb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link w:val="afffe"/>
    <w:uiPriority w:val="99"/>
    <w:rsid w:val="0011240E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Links>
    <vt:vector size="36" baseType="variant">
      <vt:variant>
        <vt:i4>3080257</vt:i4>
      </vt:variant>
      <vt:variant>
        <vt:i4>15</vt:i4>
      </vt:variant>
      <vt:variant>
        <vt:i4>0</vt:i4>
      </vt:variant>
      <vt:variant>
        <vt:i4>5</vt:i4>
      </vt:variant>
      <vt:variant>
        <vt:lpwstr>mailto:mfc-fryazino@mosreg.ru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mailto:mfc-fryazino@mosreg.ru</vt:lpwstr>
      </vt:variant>
      <vt:variant>
        <vt:lpwstr/>
      </vt:variant>
      <vt:variant>
        <vt:i4>1179678</vt:i4>
      </vt:variant>
      <vt:variant>
        <vt:i4>9</vt:i4>
      </vt:variant>
      <vt:variant>
        <vt:i4>0</vt:i4>
      </vt:variant>
      <vt:variant>
        <vt:i4>5</vt:i4>
      </vt:variant>
      <vt:variant>
        <vt:lpwstr>https://mfc-fryazino.ru/</vt:lpwstr>
      </vt:variant>
      <vt:variant>
        <vt:lpwstr/>
      </vt:variant>
      <vt:variant>
        <vt:i4>65551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consultantplus://offline/ref=FFCF61B1203897002AE1EBBDD6BF3825CCC242D70BB000727A0349900Bw5JBI</vt:lpwstr>
      </vt:variant>
      <vt:variant>
        <vt:lpwstr/>
      </vt:variant>
      <vt:variant>
        <vt:i4>65548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consultantplus://offline/ref=FFCF61B1203897002AE1EBBDD6BF3825CCC242D70BB300727A0349900Bw5JBI</vt:lpwstr>
      </vt:variant>
      <vt:variant>
        <vt:lpwstr/>
      </vt:variant>
      <vt:variant>
        <vt:i4>8126522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consultantplus://offline/ref=645AF1C2B38A184DDF098E1552115D8039D8D51CF3FDAEB3C724FA53737512E2DF8F141A58DF4D81GAkEO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Борисова</cp:lastModifiedBy>
  <cp:revision>16</cp:revision>
  <cp:lastPrinted>2022-12-23T11:42:00Z</cp:lastPrinted>
  <dcterms:created xsi:type="dcterms:W3CDTF">2022-09-19T13:20:00Z</dcterms:created>
  <dcterms:modified xsi:type="dcterms:W3CDTF">2022-12-23T11:42:00Z</dcterms:modified>
</cp:coreProperties>
</file>