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20D" w:rsidRPr="0062720D" w:rsidRDefault="0062720D" w:rsidP="00025E87">
      <w:pPr>
        <w:spacing w:after="0" w:line="240" w:lineRule="auto"/>
        <w:ind w:left="9072" w:right="-365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Ref437561441"/>
      <w:bookmarkStart w:id="1" w:name="_Ref437561184"/>
      <w:bookmarkStart w:id="2" w:name="_Ref437561208"/>
      <w:bookmarkStart w:id="3" w:name="_Toc437973306"/>
      <w:bookmarkStart w:id="4" w:name="_Toc438110048"/>
      <w:bookmarkStart w:id="5" w:name="_Toc438376260"/>
      <w:r w:rsidRPr="006272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Приложение 1</w:t>
      </w:r>
    </w:p>
    <w:p w:rsidR="0062720D" w:rsidRDefault="0062720D" w:rsidP="00025E87">
      <w:pPr>
        <w:spacing w:after="0" w:line="240" w:lineRule="auto"/>
        <w:ind w:left="9072" w:right="-36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720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постановлению </w:t>
      </w:r>
      <w:r w:rsidR="00025E87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62720D">
        <w:rPr>
          <w:rFonts w:ascii="Times New Roman" w:eastAsia="Times New Roman" w:hAnsi="Times New Roman"/>
          <w:bCs/>
          <w:sz w:val="24"/>
          <w:szCs w:val="24"/>
          <w:lang w:eastAsia="ru-RU"/>
        </w:rPr>
        <w:t>дминистрации городского округа Фр</w:t>
      </w:r>
      <w:r w:rsidR="00BE7C8C">
        <w:rPr>
          <w:rFonts w:ascii="Times New Roman" w:eastAsia="Times New Roman" w:hAnsi="Times New Roman"/>
          <w:bCs/>
          <w:sz w:val="24"/>
          <w:szCs w:val="24"/>
          <w:lang w:eastAsia="ru-RU"/>
        </w:rPr>
        <w:t>язино  от </w:t>
      </w:r>
      <w:r w:rsidR="00EE5A57">
        <w:rPr>
          <w:rFonts w:ascii="Times New Roman" w:eastAsia="Times New Roman" w:hAnsi="Times New Roman"/>
          <w:bCs/>
          <w:sz w:val="24"/>
          <w:szCs w:val="24"/>
          <w:lang w:eastAsia="ru-RU"/>
        </w:rPr>
        <w:t>25.09.2023</w:t>
      </w:r>
      <w:r w:rsidR="00BE7C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№ </w:t>
      </w:r>
      <w:r w:rsidR="00EE5A57">
        <w:rPr>
          <w:rFonts w:ascii="Times New Roman" w:eastAsia="Times New Roman" w:hAnsi="Times New Roman"/>
          <w:bCs/>
          <w:sz w:val="24"/>
          <w:szCs w:val="24"/>
          <w:lang w:eastAsia="ru-RU"/>
        </w:rPr>
        <w:t>884</w:t>
      </w:r>
      <w:bookmarkStart w:id="6" w:name="_GoBack"/>
      <w:bookmarkEnd w:id="6"/>
    </w:p>
    <w:p w:rsidR="00025E87" w:rsidRPr="00025E87" w:rsidRDefault="00025E87" w:rsidP="00025E87">
      <w:pPr>
        <w:spacing w:after="0" w:line="240" w:lineRule="auto"/>
        <w:ind w:left="9072" w:right="-365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bookmarkStart w:id="7" w:name="_Toc528859849"/>
      <w:bookmarkStart w:id="8" w:name="_Toc102638581"/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«</w:t>
      </w:r>
      <w:r w:rsidRPr="00025E87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Приложение </w:t>
      </w:r>
      <w:bookmarkEnd w:id="7"/>
      <w:r w:rsidRPr="00025E87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6</w:t>
      </w:r>
      <w:bookmarkEnd w:id="8"/>
    </w:p>
    <w:p w:rsidR="00025E87" w:rsidRDefault="00025E87" w:rsidP="00025E87">
      <w:pPr>
        <w:spacing w:after="0" w:line="240" w:lineRule="auto"/>
        <w:ind w:left="9072" w:right="-36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5E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Административному  регламенту предоставления Муниципальной услуги «Постановка многодетных семей на учет в целях бесплатного предоставления земельных участков», утвержденным </w:t>
      </w:r>
    </w:p>
    <w:p w:rsidR="00025E87" w:rsidRPr="00025E87" w:rsidRDefault="00025E87" w:rsidP="00025E87">
      <w:pPr>
        <w:spacing w:after="0" w:line="240" w:lineRule="auto"/>
        <w:ind w:left="9072" w:right="-36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5E87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постановлением Администрации  городского округа Фрязино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Pr="00025E87">
        <w:rPr>
          <w:rFonts w:ascii="Times New Roman" w:eastAsia="Times New Roman" w:hAnsi="Times New Roman"/>
          <w:bCs/>
          <w:sz w:val="24"/>
          <w:szCs w:val="24"/>
          <w:lang w:eastAsia="ru-RU"/>
        </w:rPr>
        <w:t>06.12.2022  № 860</w:t>
      </w:r>
    </w:p>
    <w:p w:rsidR="00025E87" w:rsidRDefault="00025E87" w:rsidP="0062720D">
      <w:pPr>
        <w:spacing w:after="0" w:line="240" w:lineRule="auto"/>
        <w:ind w:left="10773" w:right="-365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25E87" w:rsidRPr="0062720D" w:rsidRDefault="00025E87" w:rsidP="0062720D">
      <w:pPr>
        <w:spacing w:after="0" w:line="240" w:lineRule="auto"/>
        <w:ind w:left="10773" w:right="-365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12E9A" w:rsidRPr="0039187A" w:rsidRDefault="00712E9A" w:rsidP="002732B7">
      <w:pPr>
        <w:spacing w:after="0" w:line="240" w:lineRule="auto"/>
        <w:ind w:left="5103" w:right="-365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D56E4" w:rsidRDefault="002D56E4" w:rsidP="002732B7">
      <w:pPr>
        <w:spacing w:after="0" w:line="240" w:lineRule="auto"/>
        <w:ind w:left="5103" w:right="-365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2720D" w:rsidRPr="0039187A" w:rsidRDefault="0062720D" w:rsidP="002732B7">
      <w:pPr>
        <w:spacing w:after="0" w:line="240" w:lineRule="auto"/>
        <w:ind w:left="5103" w:right="-365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D56E4" w:rsidRPr="0039187A" w:rsidRDefault="002D56E4" w:rsidP="002732B7">
      <w:pPr>
        <w:spacing w:after="0" w:line="240" w:lineRule="auto"/>
        <w:ind w:left="5103" w:right="-365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F4FF2" w:rsidRPr="005327C2" w:rsidRDefault="0062720D" w:rsidP="001715A4">
      <w:pPr>
        <w:pStyle w:val="1-"/>
        <w:spacing w:before="0" w:after="0"/>
        <w:outlineLvl w:val="1"/>
        <w:rPr>
          <w:b w:val="0"/>
          <w:sz w:val="24"/>
          <w:szCs w:val="24"/>
        </w:rPr>
      </w:pPr>
      <w:bookmarkStart w:id="9" w:name="_Toc102638582"/>
      <w:r>
        <w:rPr>
          <w:b w:val="0"/>
          <w:bCs w:val="0"/>
          <w:iCs w:val="0"/>
          <w:sz w:val="24"/>
          <w:szCs w:val="24"/>
        </w:rPr>
        <w:t>Т</w:t>
      </w:r>
      <w:r w:rsidR="002D56E4" w:rsidRPr="00F72E48">
        <w:rPr>
          <w:b w:val="0"/>
          <w:bCs w:val="0"/>
          <w:iCs w:val="0"/>
          <w:sz w:val="24"/>
          <w:szCs w:val="24"/>
        </w:rPr>
        <w:t xml:space="preserve">ребования к представлению документов (категорий документов), </w:t>
      </w:r>
      <w:r w:rsidR="00CE5408" w:rsidRPr="00F72E48">
        <w:rPr>
          <w:b w:val="0"/>
          <w:sz w:val="24"/>
          <w:szCs w:val="24"/>
        </w:rPr>
        <w:br/>
      </w:r>
      <w:r w:rsidR="002D56E4" w:rsidRPr="00F72E48">
        <w:rPr>
          <w:b w:val="0"/>
          <w:bCs w:val="0"/>
          <w:iCs w:val="0"/>
          <w:sz w:val="24"/>
          <w:szCs w:val="24"/>
        </w:rPr>
        <w:t>необходимых</w:t>
      </w:r>
      <w:bookmarkEnd w:id="9"/>
      <w:r w:rsidR="002D56E4" w:rsidRPr="00F72E48">
        <w:rPr>
          <w:b w:val="0"/>
          <w:bCs w:val="0"/>
          <w:iCs w:val="0"/>
          <w:sz w:val="24"/>
          <w:szCs w:val="24"/>
        </w:rPr>
        <w:t xml:space="preserve"> </w:t>
      </w:r>
      <w:bookmarkStart w:id="10" w:name="_Toc102638583"/>
      <w:r w:rsidR="002D56E4" w:rsidRPr="00F72E48">
        <w:rPr>
          <w:b w:val="0"/>
          <w:sz w:val="24"/>
          <w:szCs w:val="24"/>
        </w:rPr>
        <w:t xml:space="preserve">для предоставления </w:t>
      </w:r>
      <w:r w:rsidR="00CD7C19" w:rsidRPr="00F72E48">
        <w:rPr>
          <w:b w:val="0"/>
          <w:sz w:val="24"/>
          <w:szCs w:val="24"/>
        </w:rPr>
        <w:t>м</w:t>
      </w:r>
      <w:r w:rsidR="002D56E4" w:rsidRPr="00F72E48">
        <w:rPr>
          <w:b w:val="0"/>
          <w:sz w:val="24"/>
          <w:szCs w:val="24"/>
        </w:rPr>
        <w:t>униципальной услуги</w:t>
      </w:r>
      <w:bookmarkEnd w:id="10"/>
    </w:p>
    <w:p w:rsidR="00A53D14" w:rsidRPr="005327C2" w:rsidRDefault="00A53D14" w:rsidP="001715A4">
      <w:pPr>
        <w:pStyle w:val="1-"/>
        <w:spacing w:before="0" w:after="0"/>
        <w:outlineLvl w:val="1"/>
        <w:rPr>
          <w:b w:val="0"/>
          <w:sz w:val="24"/>
          <w:szCs w:val="24"/>
        </w:rPr>
      </w:pPr>
    </w:p>
    <w:tbl>
      <w:tblPr>
        <w:tblStyle w:val="afe"/>
        <w:tblW w:w="15481" w:type="dxa"/>
        <w:tblInd w:w="-318" w:type="dxa"/>
        <w:tblLook w:val="04A0" w:firstRow="1" w:lastRow="0" w:firstColumn="1" w:lastColumn="0" w:noHBand="0" w:noVBand="1"/>
      </w:tblPr>
      <w:tblGrid>
        <w:gridCol w:w="2118"/>
        <w:gridCol w:w="2123"/>
        <w:gridCol w:w="3131"/>
        <w:gridCol w:w="5344"/>
        <w:gridCol w:w="2765"/>
      </w:tblGrid>
      <w:tr w:rsidR="00CB63AB" w:rsidRPr="0039187A" w:rsidTr="007A4226">
        <w:trPr>
          <w:trHeight w:val="2303"/>
        </w:trPr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3AB" w:rsidRPr="0039187A" w:rsidRDefault="00CB63AB" w:rsidP="001715A4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F261A">
              <w:rPr>
                <w:sz w:val="24"/>
                <w:szCs w:val="24"/>
              </w:rPr>
              <w:t xml:space="preserve">Категория </w:t>
            </w:r>
            <w:r w:rsidRPr="00EF261A">
              <w:rPr>
                <w:sz w:val="24"/>
                <w:szCs w:val="24"/>
              </w:rPr>
              <w:br/>
              <w:t>документа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3AB" w:rsidRPr="0039187A" w:rsidRDefault="00CB63AB" w:rsidP="001715A4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3AB" w:rsidRPr="0039187A" w:rsidRDefault="00CB63AB" w:rsidP="00A23733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При подаче </w:t>
            </w:r>
            <w:r w:rsidRPr="0039187A">
              <w:rPr>
                <w:sz w:val="24"/>
                <w:szCs w:val="24"/>
              </w:rPr>
              <w:br/>
              <w:t>в Администрацию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63AB" w:rsidRPr="0039187A" w:rsidRDefault="00CB63AB" w:rsidP="001715A4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При электронной подаче </w:t>
            </w:r>
          </w:p>
          <w:p w:rsidR="00CB63AB" w:rsidRPr="0039187A" w:rsidRDefault="00CB63AB" w:rsidP="004923A0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посредством РПГУ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3AB" w:rsidRPr="0039187A" w:rsidRDefault="00CB63AB" w:rsidP="001715A4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При подаче </w:t>
            </w:r>
            <w:r w:rsidRPr="0039187A">
              <w:rPr>
                <w:sz w:val="24"/>
                <w:szCs w:val="24"/>
              </w:rPr>
              <w:br/>
              <w:t xml:space="preserve">иными способами </w:t>
            </w:r>
            <w:r w:rsidRPr="0039187A">
              <w:rPr>
                <w:sz w:val="24"/>
                <w:szCs w:val="24"/>
              </w:rPr>
              <w:br/>
              <w:t>(по электронной почте, почтовым отправлением)</w:t>
            </w:r>
          </w:p>
        </w:tc>
      </w:tr>
      <w:tr w:rsidR="00CB63AB" w:rsidRPr="0039187A" w:rsidTr="007A4226">
        <w:trPr>
          <w:trHeight w:val="201"/>
        </w:trPr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3AB" w:rsidRPr="0039187A" w:rsidRDefault="00CB63AB" w:rsidP="001715A4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3AB" w:rsidRPr="0039187A" w:rsidRDefault="00CB63AB" w:rsidP="001715A4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3AB" w:rsidRPr="0039187A" w:rsidRDefault="00CB63AB" w:rsidP="001715A4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3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3AB" w:rsidRPr="0039187A" w:rsidRDefault="00CB63AB" w:rsidP="00A30A20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4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3AB" w:rsidRPr="0039187A" w:rsidRDefault="00CB63AB" w:rsidP="001715A4">
            <w:pPr>
              <w:spacing w:after="0" w:line="240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53D14" w:rsidRPr="0039187A" w:rsidTr="00FD33D4">
        <w:tc>
          <w:tcPr>
            <w:tcW w:w="15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14" w:rsidRPr="0039187A" w:rsidRDefault="00A53D14" w:rsidP="001715A4">
            <w:pPr>
              <w:spacing w:after="0" w:line="240" w:lineRule="auto"/>
              <w:ind w:firstLine="709"/>
              <w:jc w:val="center"/>
              <w:rPr>
                <w:rFonts w:ascii="Calibri" w:eastAsia="Calibri" w:hAnsi="Calibri"/>
                <w:sz w:val="24"/>
                <w:szCs w:val="24"/>
                <w:lang w:eastAsia="ru-RU"/>
              </w:rPr>
            </w:pPr>
            <w:r w:rsidRPr="0039187A">
              <w:rPr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 w:rsidR="000B06BD">
              <w:rPr>
                <w:sz w:val="24"/>
                <w:szCs w:val="24"/>
                <w:lang w:eastAsia="ru-RU"/>
              </w:rPr>
              <w:t>м</w:t>
            </w:r>
            <w:r w:rsidR="00591330" w:rsidRPr="0039187A">
              <w:rPr>
                <w:sz w:val="24"/>
                <w:szCs w:val="24"/>
                <w:lang w:eastAsia="ru-RU"/>
              </w:rPr>
              <w:t>униципальной</w:t>
            </w:r>
            <w:r w:rsidRPr="0039187A">
              <w:rPr>
                <w:sz w:val="24"/>
                <w:szCs w:val="24"/>
                <w:lang w:eastAsia="ru-RU"/>
              </w:rPr>
              <w:t xml:space="preserve"> услуги </w:t>
            </w:r>
            <w:r w:rsidRPr="0039187A">
              <w:rPr>
                <w:sz w:val="24"/>
                <w:szCs w:val="24"/>
                <w:lang w:eastAsia="ru-RU"/>
              </w:rPr>
              <w:br/>
              <w:t>и обязательные для представления заявителем</w:t>
            </w:r>
          </w:p>
        </w:tc>
      </w:tr>
    </w:tbl>
    <w:p w:rsidR="00591330" w:rsidRPr="0039187A" w:rsidRDefault="00591330">
      <w:pPr>
        <w:spacing w:after="0"/>
        <w:rPr>
          <w:sz w:val="24"/>
          <w:szCs w:val="24"/>
        </w:rPr>
        <w:sectPr w:rsidR="00591330" w:rsidRPr="0039187A" w:rsidSect="0062720D">
          <w:footerReference w:type="default" r:id="rId9"/>
          <w:pgSz w:w="16838" w:h="11906" w:orient="landscape" w:code="9"/>
          <w:pgMar w:top="1276" w:right="1134" w:bottom="851" w:left="1134" w:header="720" w:footer="720" w:gutter="0"/>
          <w:cols w:space="720"/>
          <w:noEndnote/>
          <w:docGrid w:linePitch="299"/>
        </w:sectPr>
      </w:pPr>
    </w:p>
    <w:tbl>
      <w:tblPr>
        <w:tblStyle w:val="afe"/>
        <w:tblW w:w="1548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18"/>
        <w:gridCol w:w="2136"/>
        <w:gridCol w:w="283"/>
        <w:gridCol w:w="2835"/>
        <w:gridCol w:w="5499"/>
        <w:gridCol w:w="29"/>
        <w:gridCol w:w="2581"/>
      </w:tblGrid>
      <w:tr w:rsidR="00CB63AB" w:rsidRPr="0039187A" w:rsidTr="007A4226">
        <w:trPr>
          <w:trHeight w:val="1275"/>
        </w:trPr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3AB" w:rsidRPr="004923A0" w:rsidRDefault="00CB63AB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lastRenderedPageBreak/>
              <w:t>Запрос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3AB" w:rsidRPr="004923A0" w:rsidRDefault="00FD33D4" w:rsidP="002207D7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Запрос должен быть подписан собственноручной подписью заявителя 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3AB" w:rsidRPr="004923A0" w:rsidRDefault="00CB63AB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4923A0">
              <w:rPr>
                <w:sz w:val="24"/>
                <w:szCs w:val="24"/>
                <w:lang w:eastAsia="ru-RU"/>
              </w:rPr>
              <w:t>Заполняется интерактивная форма запроса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3AB" w:rsidRPr="0039187A" w:rsidRDefault="00D46D03" w:rsidP="002207D7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Запрос должен быть подписан собственноручной подписью заявителя </w:t>
            </w:r>
          </w:p>
        </w:tc>
      </w:tr>
      <w:tr w:rsidR="000137B8" w:rsidRPr="0039187A" w:rsidTr="007A4226">
        <w:trPr>
          <w:trHeight w:val="1153"/>
        </w:trPr>
        <w:tc>
          <w:tcPr>
            <w:tcW w:w="2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7B8" w:rsidRPr="004923A0" w:rsidRDefault="000137B8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Документ,</w:t>
            </w:r>
          </w:p>
          <w:p w:rsidR="000137B8" w:rsidRPr="004923A0" w:rsidRDefault="000137B8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удостоверяющий</w:t>
            </w:r>
          </w:p>
          <w:p w:rsidR="000137B8" w:rsidRPr="004923A0" w:rsidRDefault="000137B8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личность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4923A0" w:rsidRDefault="000137B8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4923A0">
              <w:rPr>
                <w:sz w:val="24"/>
                <w:szCs w:val="24"/>
                <w:lang w:eastAsia="ru-RU"/>
              </w:rPr>
              <w:t xml:space="preserve">Паспорт гражданина Российской </w:t>
            </w:r>
            <w:r w:rsidR="004923A0">
              <w:rPr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4923A0" w:rsidRDefault="000137B8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0137B8" w:rsidRPr="004923A0" w:rsidRDefault="00A23733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о</w:t>
            </w:r>
            <w:r w:rsidR="000137B8" w:rsidRPr="004923A0">
              <w:rPr>
                <w:sz w:val="24"/>
                <w:szCs w:val="24"/>
              </w:rPr>
              <w:t>ригинал</w:t>
            </w:r>
            <w:r w:rsidRPr="004923A0">
              <w:rPr>
                <w:sz w:val="24"/>
                <w:szCs w:val="24"/>
              </w:rPr>
              <w:t xml:space="preserve"> </w:t>
            </w:r>
            <w:r w:rsidR="000137B8" w:rsidRPr="004923A0">
              <w:rPr>
                <w:sz w:val="24"/>
                <w:szCs w:val="24"/>
              </w:rPr>
              <w:t xml:space="preserve">документа для снятия копии </w:t>
            </w:r>
            <w:r w:rsidR="00415D4E" w:rsidRPr="004923A0">
              <w:rPr>
                <w:sz w:val="24"/>
                <w:szCs w:val="24"/>
              </w:rPr>
              <w:t>документа</w:t>
            </w:r>
            <w:r w:rsidR="005E5EC2">
              <w:rPr>
                <w:sz w:val="24"/>
                <w:szCs w:val="24"/>
              </w:rPr>
              <w:t>. Копия заверяется подписью работника Администрации</w:t>
            </w:r>
            <w:r w:rsidR="00232D8D">
              <w:rPr>
                <w:sz w:val="24"/>
                <w:szCs w:val="24"/>
              </w:rPr>
              <w:t xml:space="preserve"> (печатью Администрации)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4923A0" w:rsidRDefault="004715C1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6406C7">
              <w:rPr>
                <w:sz w:val="24"/>
                <w:szCs w:val="24"/>
                <w:lang w:eastAsia="ru-RU"/>
              </w:rPr>
              <w:t xml:space="preserve">Электронный образ документа не предоставляется, </w:t>
            </w:r>
            <w:r w:rsidRPr="006406C7">
              <w:rPr>
                <w:sz w:val="24"/>
                <w:szCs w:val="24"/>
              </w:rPr>
              <w:t xml:space="preserve">заявитель авторизуется на РПГУ посредством подтвержденной учетной записи </w:t>
            </w:r>
            <w:r w:rsidRPr="006406C7">
              <w:rPr>
                <w:sz w:val="24"/>
                <w:szCs w:val="24"/>
              </w:rPr>
              <w:br/>
              <w:t xml:space="preserve">в федеральной государственной информационной системе «Единая система идентификации </w:t>
            </w:r>
            <w:r w:rsidRPr="006406C7">
              <w:rPr>
                <w:sz w:val="24"/>
                <w:szCs w:val="24"/>
              </w:rPr>
              <w:br/>
      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</w:t>
            </w:r>
            <w:r w:rsidRPr="006406C7">
              <w:rPr>
                <w:sz w:val="24"/>
                <w:szCs w:val="24"/>
              </w:rPr>
              <w:br/>
              <w:t xml:space="preserve">для предоставления государственных </w:t>
            </w:r>
            <w:r w:rsidRPr="006406C7">
              <w:rPr>
                <w:sz w:val="24"/>
                <w:szCs w:val="24"/>
              </w:rPr>
              <w:br/>
              <w:t xml:space="preserve">и муниципальных услуг в электронной форме» </w:t>
            </w:r>
            <w:r w:rsidRPr="006406C7">
              <w:rPr>
                <w:sz w:val="24"/>
                <w:szCs w:val="24"/>
              </w:rPr>
              <w:br/>
              <w:t>(далее – ЕСИА)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5327C2" w:rsidDel="00B57921" w:rsidRDefault="004715C1">
            <w:pPr>
              <w:spacing w:after="0" w:line="240" w:lineRule="auto"/>
              <w:rPr>
                <w:sz w:val="24"/>
                <w:szCs w:val="24"/>
              </w:rPr>
            </w:pPr>
            <w:r w:rsidRPr="006406C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0137B8" w:rsidRPr="0039187A" w:rsidTr="007A4226">
        <w:trPr>
          <w:trHeight w:val="1254"/>
        </w:trPr>
        <w:tc>
          <w:tcPr>
            <w:tcW w:w="2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7B8" w:rsidRPr="004923A0" w:rsidRDefault="000137B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4923A0" w:rsidRDefault="000137B8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4923A0">
              <w:rPr>
                <w:sz w:val="24"/>
                <w:szCs w:val="24"/>
                <w:lang w:eastAsia="ru-RU"/>
              </w:rPr>
              <w:t xml:space="preserve">Паспорт гражданина </w:t>
            </w:r>
            <w:r w:rsidR="004923A0">
              <w:rPr>
                <w:sz w:val="24"/>
                <w:szCs w:val="24"/>
                <w:lang w:eastAsia="ru-RU"/>
              </w:rPr>
              <w:t>СССР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17" w:rsidRPr="004923A0" w:rsidRDefault="008D2E1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0137B8" w:rsidRPr="004923A0" w:rsidRDefault="008D2E1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4923A0" w:rsidRDefault="004715C1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6406C7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r w:rsidRPr="004923A0" w:rsidDel="004715C1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5327C2" w:rsidDel="00B57921" w:rsidRDefault="004715C1">
            <w:pPr>
              <w:spacing w:after="0" w:line="240" w:lineRule="auto"/>
              <w:rPr>
                <w:sz w:val="24"/>
                <w:szCs w:val="24"/>
              </w:rPr>
            </w:pPr>
            <w:r w:rsidRPr="006406C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0137B8" w:rsidRPr="0039187A" w:rsidTr="007A4226">
        <w:trPr>
          <w:trHeight w:val="1555"/>
        </w:trPr>
        <w:tc>
          <w:tcPr>
            <w:tcW w:w="2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7B8" w:rsidRPr="004923A0" w:rsidRDefault="000137B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4923A0" w:rsidRDefault="000137B8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4923A0">
              <w:rPr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</w:t>
            </w:r>
            <w:r w:rsidR="004923A0">
              <w:rPr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17" w:rsidRPr="004923A0" w:rsidRDefault="008D2E1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0137B8" w:rsidRPr="004923A0" w:rsidRDefault="008D2E1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4923A0" w:rsidRDefault="00B80807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6406C7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5327C2" w:rsidDel="00B57921" w:rsidRDefault="00B80807">
            <w:pPr>
              <w:spacing w:after="0" w:line="240" w:lineRule="auto"/>
              <w:rPr>
                <w:sz w:val="24"/>
                <w:szCs w:val="24"/>
              </w:rPr>
            </w:pPr>
            <w:r w:rsidRPr="006406C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0137B8" w:rsidRPr="0039187A" w:rsidTr="007A4226">
        <w:trPr>
          <w:trHeight w:val="972"/>
        </w:trPr>
        <w:tc>
          <w:tcPr>
            <w:tcW w:w="2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4923A0" w:rsidRDefault="000137B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4923A0" w:rsidRDefault="000137B8">
            <w:pPr>
              <w:pStyle w:val="11"/>
              <w:spacing w:after="200"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4923A0">
              <w:rPr>
                <w:sz w:val="24"/>
                <w:szCs w:val="24"/>
                <w:lang w:eastAsia="ru-RU"/>
              </w:rPr>
              <w:t xml:space="preserve">Военный </w:t>
            </w:r>
            <w:r w:rsidR="004923A0">
              <w:rPr>
                <w:sz w:val="24"/>
                <w:szCs w:val="24"/>
                <w:lang w:eastAsia="ru-RU"/>
              </w:rPr>
              <w:t>билет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17" w:rsidRPr="004923A0" w:rsidRDefault="008D2E1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0137B8" w:rsidRPr="004923A0" w:rsidRDefault="008D2E1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4923A0" w:rsidRDefault="00B80807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6406C7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5327C2" w:rsidDel="00B57921" w:rsidRDefault="00B80807">
            <w:pPr>
              <w:spacing w:after="0" w:line="240" w:lineRule="auto"/>
              <w:rPr>
                <w:sz w:val="24"/>
                <w:szCs w:val="24"/>
              </w:rPr>
            </w:pPr>
            <w:r w:rsidRPr="006406C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B1043" w:rsidRPr="00D46D03" w:rsidTr="002207D7">
        <w:trPr>
          <w:trHeight w:val="265"/>
        </w:trPr>
        <w:tc>
          <w:tcPr>
            <w:tcW w:w="2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1043" w:rsidRPr="00D46D03" w:rsidRDefault="008B104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  <w:shd w:val="clear" w:color="auto" w:fill="FFFFFF"/>
              </w:rPr>
              <w:t>Д</w:t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 xml:space="preserve">окументы, выданные компетентными органами иностранных государств </w:t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br/>
              <w:t xml:space="preserve">в удостоверение актов гражданского состояния, совершенных </w:t>
            </w:r>
            <w:r>
              <w:rPr>
                <w:spacing w:val="2"/>
                <w:sz w:val="24"/>
                <w:szCs w:val="24"/>
                <w:shd w:val="clear" w:color="auto" w:fill="FFFFFF"/>
              </w:rPr>
              <w:br/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 xml:space="preserve">вне пределов территории Российской Федерации </w:t>
            </w:r>
            <w:r w:rsidR="009514B6">
              <w:rPr>
                <w:spacing w:val="2"/>
                <w:sz w:val="24"/>
                <w:szCs w:val="24"/>
                <w:shd w:val="clear" w:color="auto" w:fill="FFFFFF"/>
              </w:rPr>
              <w:br/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 xml:space="preserve">по законам соответствующих иностранных государств, подтверждающие родственные отношения членов многодетной семьи 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043" w:rsidRPr="007A4226" w:rsidRDefault="008B1043">
            <w:pPr>
              <w:pStyle w:val="11"/>
              <w:numPr>
                <w:ilvl w:val="0"/>
                <w:numId w:val="0"/>
              </w:numPr>
              <w:suppressAutoHyphens w:val="0"/>
              <w:spacing w:after="200" w:line="240" w:lineRule="auto"/>
              <w:jc w:val="left"/>
              <w:rPr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lang w:eastAsia="ru-RU"/>
              </w:rPr>
              <w:t xml:space="preserve">Документ </w:t>
            </w:r>
            <w:r>
              <w:rPr>
                <w:sz w:val="24"/>
                <w:szCs w:val="24"/>
                <w:lang w:eastAsia="ru-RU"/>
              </w:rPr>
              <w:br/>
            </w:r>
            <w:r w:rsidRPr="00CE055F">
              <w:rPr>
                <w:sz w:val="24"/>
                <w:szCs w:val="24"/>
                <w:lang w:eastAsia="ru-RU"/>
              </w:rPr>
              <w:t>о рождении (</w:t>
            </w:r>
            <w:r>
              <w:rPr>
                <w:sz w:val="24"/>
                <w:szCs w:val="24"/>
                <w:lang w:eastAsia="ru-RU"/>
              </w:rPr>
              <w:t>усыновлении, удочерении) детей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1043" w:rsidRPr="004923A0" w:rsidRDefault="008B1043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8B1043" w:rsidRDefault="008B104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1043" w:rsidRPr="00D46D03" w:rsidRDefault="008B104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6406C7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1043" w:rsidRDefault="008B104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406C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B1043" w:rsidRPr="00D46D03" w:rsidTr="002207D7">
        <w:trPr>
          <w:trHeight w:val="1136"/>
        </w:trPr>
        <w:tc>
          <w:tcPr>
            <w:tcW w:w="2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043" w:rsidRDefault="008B1043" w:rsidP="00C45E22">
            <w:pPr>
              <w:spacing w:after="0" w:line="240" w:lineRule="auto"/>
              <w:rPr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043" w:rsidRPr="00D46D03" w:rsidRDefault="008B1043" w:rsidP="00D46D0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Документ</w:t>
            </w:r>
            <w:r w:rsidRPr="00CE055F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br/>
            </w:r>
            <w:r w:rsidRPr="00CE055F">
              <w:rPr>
                <w:sz w:val="24"/>
                <w:szCs w:val="24"/>
                <w:lang w:eastAsia="ru-RU"/>
              </w:rPr>
              <w:t xml:space="preserve">о </w:t>
            </w:r>
            <w:r>
              <w:rPr>
                <w:sz w:val="24"/>
                <w:szCs w:val="24"/>
                <w:lang w:eastAsia="ru-RU"/>
              </w:rPr>
              <w:t>заключении (расторжении) брака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043" w:rsidRDefault="008B1043" w:rsidP="00D46D0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043" w:rsidRPr="00D46D03" w:rsidRDefault="008B1043" w:rsidP="00415D4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043" w:rsidRDefault="008B1043" w:rsidP="00C45E2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8B1043" w:rsidRPr="00D46D03" w:rsidTr="007A4226">
        <w:trPr>
          <w:trHeight w:val="3812"/>
        </w:trPr>
        <w:tc>
          <w:tcPr>
            <w:tcW w:w="2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043" w:rsidRPr="00D46D03" w:rsidRDefault="008B1043" w:rsidP="00C45E2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043" w:rsidRPr="00D46D03" w:rsidRDefault="008B1043" w:rsidP="00D46D0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Документ </w:t>
            </w:r>
            <w:r w:rsidRPr="00CE055F">
              <w:rPr>
                <w:sz w:val="24"/>
                <w:szCs w:val="24"/>
                <w:lang w:eastAsia="ru-RU"/>
              </w:rPr>
              <w:t>о смерти супруга</w:t>
            </w:r>
            <w:r w:rsidR="009514B6">
              <w:rPr>
                <w:sz w:val="24"/>
                <w:szCs w:val="24"/>
                <w:lang w:eastAsia="ru-RU"/>
              </w:rPr>
              <w:t xml:space="preserve"> </w:t>
            </w:r>
            <w:r w:rsidRPr="00CE055F">
              <w:rPr>
                <w:sz w:val="24"/>
                <w:szCs w:val="24"/>
                <w:lang w:eastAsia="ru-RU"/>
              </w:rPr>
              <w:t>(и)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043" w:rsidRDefault="008B1043" w:rsidP="00D46D0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043" w:rsidRPr="00D46D03" w:rsidRDefault="008B1043" w:rsidP="00415D4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043" w:rsidRDefault="008B1043" w:rsidP="00C45E2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8C7937" w:rsidRPr="00D46D03" w:rsidTr="00224FE2">
        <w:trPr>
          <w:trHeight w:val="1675"/>
        </w:trPr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37" w:rsidRPr="0062720D" w:rsidRDefault="008C7937" w:rsidP="00C45E22">
            <w:pPr>
              <w:spacing w:after="0" w:line="240" w:lineRule="auto"/>
              <w:rPr>
                <w:sz w:val="24"/>
                <w:szCs w:val="24"/>
              </w:rPr>
            </w:pPr>
            <w:r w:rsidRPr="0062720D">
              <w:rPr>
                <w:sz w:val="24"/>
                <w:szCs w:val="24"/>
              </w:rPr>
              <w:lastRenderedPageBreak/>
              <w:t xml:space="preserve">Согласие </w:t>
            </w:r>
            <w:r w:rsidRPr="0062720D">
              <w:rPr>
                <w:sz w:val="24"/>
                <w:szCs w:val="24"/>
              </w:rPr>
              <w:br/>
              <w:t>на обработку персональных данных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20D" w:rsidRPr="0062720D" w:rsidRDefault="0062720D" w:rsidP="00583E6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color w:val="FF0000"/>
                <w:sz w:val="24"/>
                <w:szCs w:val="24"/>
              </w:rPr>
            </w:pPr>
          </w:p>
          <w:p w:rsidR="00911EFC" w:rsidRPr="0062720D" w:rsidRDefault="00322771" w:rsidP="00583E6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62720D">
              <w:rPr>
                <w:sz w:val="24"/>
                <w:szCs w:val="24"/>
              </w:rPr>
              <w:t>Согласие субъектов персональных данных, указанных в документах, представляемых заявителем, на обработку персональных данных в соответствии с Федеральным законом от 27.07.2006 N 152-ФЗ "О персональных данных"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37" w:rsidRPr="0062720D" w:rsidRDefault="008C7937" w:rsidP="00D46D0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62720D">
              <w:rPr>
                <w:sz w:val="24"/>
                <w:szCs w:val="24"/>
                <w:lang w:eastAsia="ru-RU"/>
              </w:rPr>
              <w:t>Предоставляется оригинал документа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37" w:rsidRPr="0062720D" w:rsidRDefault="008C7937" w:rsidP="00415D4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62720D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37" w:rsidRPr="0062720D" w:rsidRDefault="008C7937" w:rsidP="00583E6E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2720D">
              <w:rPr>
                <w:sz w:val="24"/>
                <w:szCs w:val="24"/>
                <w:lang w:eastAsia="ru-RU"/>
              </w:rPr>
              <w:t>Предоставляется оригинал документа</w:t>
            </w:r>
            <w:r w:rsidRPr="0062720D">
              <w:rPr>
                <w:sz w:val="24"/>
                <w:szCs w:val="24"/>
                <w:lang w:eastAsia="ru-RU"/>
              </w:rPr>
              <w:br/>
            </w:r>
          </w:p>
        </w:tc>
      </w:tr>
      <w:tr w:rsidR="00322771" w:rsidRPr="00D46D03" w:rsidTr="00224FE2">
        <w:trPr>
          <w:trHeight w:val="1675"/>
        </w:trPr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771" w:rsidRPr="0062720D" w:rsidRDefault="00322771" w:rsidP="00322771">
            <w:pPr>
              <w:spacing w:after="0" w:line="240" w:lineRule="auto"/>
              <w:rPr>
                <w:sz w:val="24"/>
                <w:szCs w:val="24"/>
              </w:rPr>
            </w:pPr>
            <w:r w:rsidRPr="0062720D">
              <w:rPr>
                <w:sz w:val="24"/>
                <w:szCs w:val="24"/>
              </w:rPr>
              <w:t>Документы, подтверждающие обучение ребенка (детей) в возрасте от 18 до 23 лет по очной форме обучения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771" w:rsidRPr="0062720D" w:rsidRDefault="00322771" w:rsidP="00583E6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62720D">
              <w:rPr>
                <w:sz w:val="24"/>
                <w:szCs w:val="24"/>
              </w:rPr>
              <w:t>Документы, подтверждающие обучение ребенка (детей) в возрасте от 18 до 23 лет в образовательных организациях всех типов по очной форме обучения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771" w:rsidRPr="0062720D" w:rsidRDefault="00322771" w:rsidP="00715AF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62720D">
              <w:rPr>
                <w:sz w:val="24"/>
                <w:szCs w:val="24"/>
                <w:lang w:eastAsia="ru-RU"/>
              </w:rPr>
              <w:t>Предоставляется оригинал документа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771" w:rsidRPr="0062720D" w:rsidRDefault="00322771" w:rsidP="00715AF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62720D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771" w:rsidRPr="0062720D" w:rsidRDefault="00322771" w:rsidP="00715AFD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2720D">
              <w:rPr>
                <w:sz w:val="24"/>
                <w:szCs w:val="24"/>
                <w:lang w:eastAsia="ru-RU"/>
              </w:rPr>
              <w:t>Предоставляется оригинал документа</w:t>
            </w:r>
            <w:r w:rsidRPr="0062720D">
              <w:rPr>
                <w:sz w:val="24"/>
                <w:szCs w:val="24"/>
                <w:lang w:eastAsia="ru-RU"/>
              </w:rPr>
              <w:br/>
            </w:r>
          </w:p>
        </w:tc>
      </w:tr>
      <w:tr w:rsidR="009514B6" w:rsidRPr="00D46D03" w:rsidTr="002207D7">
        <w:trPr>
          <w:trHeight w:val="611"/>
        </w:trPr>
        <w:tc>
          <w:tcPr>
            <w:tcW w:w="154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4B6" w:rsidRPr="006406C7" w:rsidRDefault="009514B6" w:rsidP="002207D7">
            <w:pPr>
              <w:spacing w:after="0" w:line="240" w:lineRule="auto"/>
              <w:jc w:val="center"/>
              <w:rPr>
                <w:rFonts w:ascii="Calibri" w:eastAsia="Calibri" w:hAnsi="Calibri"/>
                <w:sz w:val="24"/>
                <w:szCs w:val="24"/>
                <w:lang w:eastAsia="ru-RU"/>
              </w:rPr>
            </w:pPr>
            <w:r w:rsidRPr="0039187A">
              <w:rPr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>
              <w:rPr>
                <w:sz w:val="24"/>
                <w:szCs w:val="24"/>
                <w:lang w:eastAsia="ru-RU"/>
              </w:rPr>
              <w:t>м</w:t>
            </w:r>
            <w:r w:rsidRPr="00EF261A">
              <w:rPr>
                <w:sz w:val="24"/>
                <w:szCs w:val="24"/>
                <w:lang w:eastAsia="ru-RU"/>
              </w:rPr>
              <w:t xml:space="preserve">униципальной услуги </w:t>
            </w:r>
            <w:r w:rsidRPr="00EF261A">
              <w:rPr>
                <w:sz w:val="24"/>
                <w:szCs w:val="24"/>
                <w:lang w:eastAsia="ru-RU"/>
              </w:rPr>
              <w:br/>
              <w:t>и представляемые заявителем по собственной инициативе</w:t>
            </w:r>
          </w:p>
        </w:tc>
      </w:tr>
      <w:tr w:rsidR="009514B6" w:rsidRPr="00D46D03" w:rsidTr="002207D7">
        <w:trPr>
          <w:trHeight w:val="1675"/>
        </w:trPr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4B6" w:rsidRPr="0039187A" w:rsidRDefault="009514B6" w:rsidP="00583E6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pacing w:val="2"/>
                <w:sz w:val="24"/>
                <w:szCs w:val="24"/>
                <w:shd w:val="clear" w:color="auto" w:fill="FFFFFF"/>
              </w:rPr>
              <w:t>Документ</w:t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>, подтверждаю</w:t>
            </w:r>
            <w:r>
              <w:rPr>
                <w:spacing w:val="2"/>
                <w:sz w:val="24"/>
                <w:szCs w:val="24"/>
                <w:shd w:val="clear" w:color="auto" w:fill="FFFFFF"/>
              </w:rPr>
              <w:t>щий</w:t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 xml:space="preserve"> место жительства на территории Московской области заявителя </w:t>
            </w:r>
            <w:r w:rsidR="007F47F7">
              <w:rPr>
                <w:spacing w:val="2"/>
                <w:sz w:val="24"/>
                <w:szCs w:val="24"/>
                <w:shd w:val="clear" w:color="auto" w:fill="FFFFFF"/>
              </w:rPr>
              <w:br/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 xml:space="preserve">и членов многодетной семьи заявителя (не менее 5 </w:t>
            </w:r>
            <w:r>
              <w:rPr>
                <w:spacing w:val="2"/>
                <w:sz w:val="24"/>
                <w:szCs w:val="24"/>
                <w:shd w:val="clear" w:color="auto" w:fill="FFFFFF"/>
              </w:rPr>
              <w:t>(п</w:t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>яти) лет</w:t>
            </w:r>
            <w:r>
              <w:rPr>
                <w:spacing w:val="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7F7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9514B6" w:rsidRPr="006406C7" w:rsidRDefault="007F47F7" w:rsidP="007F47F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4B6" w:rsidRPr="00D46D03" w:rsidRDefault="009514B6" w:rsidP="00415D4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D46D03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4B6" w:rsidRPr="006406C7" w:rsidRDefault="009514B6" w:rsidP="00583E6E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406C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9514B6" w:rsidRPr="00D46D03" w:rsidTr="002207D7">
        <w:trPr>
          <w:trHeight w:val="1675"/>
        </w:trPr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4B6" w:rsidRPr="0039187A" w:rsidRDefault="009514B6" w:rsidP="00583E6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pacing w:val="2"/>
                <w:sz w:val="24"/>
                <w:szCs w:val="24"/>
                <w:shd w:val="clear" w:color="auto" w:fill="FFFFFF"/>
              </w:rPr>
              <w:lastRenderedPageBreak/>
              <w:t xml:space="preserve">Документы, удостоверяющие </w:t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>гражданство Российской Федерации заявителя и членов многодетной семьи заявителя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7F7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9514B6" w:rsidRPr="006406C7" w:rsidRDefault="007F47F7" w:rsidP="007F47F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4B6" w:rsidRPr="00D46D03" w:rsidRDefault="009514B6" w:rsidP="00415D4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D46D03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4B6" w:rsidRPr="006406C7" w:rsidRDefault="009514B6" w:rsidP="00583E6E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406C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A839F9" w:rsidRPr="0039187A" w:rsidTr="00322771"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F9" w:rsidRPr="0039187A" w:rsidRDefault="00501A3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pacing w:val="2"/>
                <w:sz w:val="24"/>
                <w:szCs w:val="24"/>
                <w:shd w:val="clear" w:color="auto" w:fill="FFFFFF"/>
              </w:rPr>
              <w:t>Документы</w:t>
            </w:r>
            <w:r w:rsidR="00A839F9" w:rsidRPr="005327C2">
              <w:rPr>
                <w:spacing w:val="2"/>
                <w:sz w:val="24"/>
                <w:szCs w:val="24"/>
                <w:shd w:val="clear" w:color="auto" w:fill="FFFFFF"/>
              </w:rPr>
              <w:t xml:space="preserve"> о государственной регистрации актов гражданского состояния, выданные органами записи актов гражданского состояния, образованными органами государственной власти субъектов Российской Федерации, подтверждающие родственные отношения членов многодетной семьи (сведения о рождении (усыновлении, удочерении) детей, </w:t>
            </w:r>
            <w:r w:rsidR="00D82D74">
              <w:rPr>
                <w:spacing w:val="2"/>
                <w:sz w:val="24"/>
                <w:szCs w:val="24"/>
                <w:shd w:val="clear" w:color="auto" w:fill="FFFFFF"/>
              </w:rPr>
              <w:br/>
            </w:r>
            <w:r w:rsidR="00A839F9" w:rsidRPr="005327C2">
              <w:rPr>
                <w:spacing w:val="2"/>
                <w:sz w:val="24"/>
                <w:szCs w:val="24"/>
                <w:shd w:val="clear" w:color="auto" w:fill="FFFFFF"/>
              </w:rPr>
              <w:t>о заключении (расторжении) брака, о смерти супруга (и)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7F7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A839F9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F9" w:rsidRPr="0039187A" w:rsidRDefault="00A839F9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D46D03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F9" w:rsidRDefault="00A839F9">
            <w:pPr>
              <w:spacing w:after="0" w:line="240" w:lineRule="auto"/>
              <w:rPr>
                <w:sz w:val="24"/>
                <w:szCs w:val="24"/>
              </w:rPr>
            </w:pPr>
            <w:r w:rsidRPr="006406C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A839F9" w:rsidRPr="0039187A" w:rsidTr="00322771">
        <w:trPr>
          <w:trHeight w:val="1965"/>
        </w:trPr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F9" w:rsidRPr="007A4226" w:rsidRDefault="0005484F" w:rsidP="007A4226">
            <w:pPr>
              <w:tabs>
                <w:tab w:val="left" w:pos="142"/>
              </w:tabs>
              <w:spacing w:after="0" w:line="240" w:lineRule="auto"/>
              <w:rPr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spacing w:val="2"/>
                <w:sz w:val="24"/>
                <w:szCs w:val="24"/>
                <w:shd w:val="clear" w:color="auto" w:fill="FFFFFF"/>
              </w:rPr>
              <w:t>Документы</w:t>
            </w:r>
            <w:r w:rsidR="00A839F9" w:rsidRPr="005327C2">
              <w:rPr>
                <w:spacing w:val="2"/>
                <w:sz w:val="24"/>
                <w:szCs w:val="24"/>
                <w:shd w:val="clear" w:color="auto" w:fill="FFFFFF"/>
              </w:rPr>
              <w:t xml:space="preserve"> о лишении родительских прав или ограничении в родительских правах на ребенка (детей), </w:t>
            </w:r>
            <w:r w:rsidR="007F47F7">
              <w:rPr>
                <w:spacing w:val="2"/>
                <w:sz w:val="24"/>
                <w:szCs w:val="24"/>
                <w:shd w:val="clear" w:color="auto" w:fill="FFFFFF"/>
              </w:rPr>
              <w:br/>
            </w:r>
            <w:r w:rsidR="00A839F9" w:rsidRPr="005327C2">
              <w:rPr>
                <w:spacing w:val="2"/>
                <w:sz w:val="24"/>
                <w:szCs w:val="24"/>
                <w:shd w:val="clear" w:color="auto" w:fill="FFFFFF"/>
              </w:rPr>
              <w:t xml:space="preserve">в отношении которого (которых) заявитель лишен родительских прав или ограничен </w:t>
            </w:r>
            <w:r w:rsidR="00831A1E">
              <w:rPr>
                <w:spacing w:val="2"/>
                <w:sz w:val="24"/>
                <w:szCs w:val="24"/>
                <w:shd w:val="clear" w:color="auto" w:fill="FFFFFF"/>
              </w:rPr>
              <w:br/>
            </w:r>
            <w:r w:rsidR="00A839F9" w:rsidRPr="005327C2">
              <w:rPr>
                <w:spacing w:val="2"/>
                <w:sz w:val="24"/>
                <w:szCs w:val="24"/>
                <w:shd w:val="clear" w:color="auto" w:fill="FFFFFF"/>
              </w:rPr>
              <w:t>в родительских правах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7F7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A839F9" w:rsidRPr="004923A0" w:rsidRDefault="007F47F7" w:rsidP="007F47F7">
            <w:pPr>
              <w:spacing w:after="0"/>
              <w:rPr>
                <w:rFonts w:ascii="Calibri" w:eastAsia="Calibri" w:hAnsi="Calibri"/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F9" w:rsidRPr="0039187A" w:rsidRDefault="00A839F9" w:rsidP="007A4226">
            <w:pPr>
              <w:pStyle w:val="11"/>
              <w:numPr>
                <w:ilvl w:val="0"/>
                <w:numId w:val="0"/>
              </w:num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D46D03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F9" w:rsidRDefault="00831A1E" w:rsidP="004930D0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6406C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C7937" w:rsidRPr="0039187A" w:rsidTr="00322771">
        <w:trPr>
          <w:trHeight w:val="150"/>
        </w:trPr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37" w:rsidRPr="002207D7" w:rsidRDefault="008C7937" w:rsidP="008C7937">
            <w:pPr>
              <w:tabs>
                <w:tab w:val="left" w:pos="142"/>
              </w:tabs>
              <w:suppressAutoHyphens w:val="0"/>
              <w:spacing w:after="0" w:line="240" w:lineRule="auto"/>
              <w:rPr>
                <w:spacing w:val="2"/>
                <w:sz w:val="24"/>
                <w:szCs w:val="24"/>
                <w:shd w:val="clear" w:color="auto" w:fill="FFFFFF"/>
              </w:rPr>
            </w:pPr>
            <w:r w:rsidRPr="002207D7">
              <w:rPr>
                <w:spacing w:val="2"/>
                <w:sz w:val="24"/>
                <w:szCs w:val="24"/>
                <w:shd w:val="clear" w:color="auto" w:fill="FFFFFF"/>
              </w:rPr>
              <w:t>Документы об отмене усыновления ребенка (детей)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7F7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8C7937" w:rsidRPr="002207D7" w:rsidRDefault="007F47F7" w:rsidP="007F47F7">
            <w:pPr>
              <w:suppressAutoHyphens w:val="0"/>
              <w:spacing w:after="0"/>
              <w:rPr>
                <w:sz w:val="24"/>
                <w:szCs w:val="24"/>
                <w:lang w:eastAsia="ru-RU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37" w:rsidRPr="002207D7" w:rsidRDefault="008C7937" w:rsidP="007A4226">
            <w:pPr>
              <w:pStyle w:val="11"/>
              <w:suppressAutoHyphens w:val="0"/>
              <w:spacing w:after="200"/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2207D7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37" w:rsidRPr="002207D7" w:rsidRDefault="008C7937" w:rsidP="004930D0">
            <w:pPr>
              <w:suppressAutoHyphens w:val="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207D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C7937" w:rsidRPr="0039187A" w:rsidTr="00322771">
        <w:trPr>
          <w:trHeight w:val="286"/>
        </w:trPr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37" w:rsidRPr="002207D7" w:rsidDel="008C7937" w:rsidRDefault="008C7937" w:rsidP="007A4226">
            <w:pPr>
              <w:tabs>
                <w:tab w:val="left" w:pos="142"/>
              </w:tabs>
              <w:suppressAutoHyphens w:val="0"/>
              <w:spacing w:after="0" w:line="240" w:lineRule="auto"/>
              <w:rPr>
                <w:spacing w:val="2"/>
                <w:sz w:val="24"/>
                <w:szCs w:val="24"/>
                <w:shd w:val="clear" w:color="auto" w:fill="FFFFFF"/>
              </w:rPr>
            </w:pPr>
            <w:r w:rsidRPr="002207D7">
              <w:rPr>
                <w:spacing w:val="2"/>
                <w:sz w:val="24"/>
                <w:szCs w:val="24"/>
                <w:shd w:val="clear" w:color="auto" w:fill="FFFFFF"/>
              </w:rPr>
              <w:t xml:space="preserve">Документы об установлении опеки </w:t>
            </w:r>
            <w:r w:rsidRPr="002207D7">
              <w:rPr>
                <w:spacing w:val="2"/>
                <w:sz w:val="24"/>
                <w:szCs w:val="24"/>
                <w:shd w:val="clear" w:color="auto" w:fill="FFFFFF"/>
              </w:rPr>
              <w:br/>
              <w:t xml:space="preserve">и попечительства в отношении </w:t>
            </w:r>
            <w:r w:rsidRPr="002207D7">
              <w:rPr>
                <w:spacing w:val="2"/>
                <w:sz w:val="24"/>
                <w:szCs w:val="24"/>
                <w:shd w:val="clear" w:color="auto" w:fill="FFFFFF"/>
              </w:rPr>
              <w:lastRenderedPageBreak/>
              <w:t>ребенка (детей), оставшихся без попечения родителей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7F7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lastRenderedPageBreak/>
              <w:t>Предоставляется</w:t>
            </w:r>
          </w:p>
          <w:p w:rsidR="008C7937" w:rsidRPr="002207D7" w:rsidRDefault="007F47F7" w:rsidP="007F47F7">
            <w:pPr>
              <w:suppressAutoHyphens w:val="0"/>
              <w:spacing w:after="0"/>
              <w:rPr>
                <w:sz w:val="24"/>
                <w:szCs w:val="24"/>
                <w:lang w:eastAsia="ru-RU"/>
              </w:rPr>
            </w:pPr>
            <w:r w:rsidRPr="004923A0">
              <w:rPr>
                <w:sz w:val="24"/>
                <w:szCs w:val="24"/>
              </w:rPr>
              <w:t xml:space="preserve">оригинал документа для </w:t>
            </w:r>
            <w:r w:rsidRPr="004923A0">
              <w:rPr>
                <w:sz w:val="24"/>
                <w:szCs w:val="24"/>
              </w:rPr>
              <w:lastRenderedPageBreak/>
              <w:t>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37" w:rsidRPr="002207D7" w:rsidRDefault="008C7937" w:rsidP="007A4226">
            <w:pPr>
              <w:pStyle w:val="11"/>
              <w:suppressAutoHyphens w:val="0"/>
              <w:spacing w:after="200"/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2207D7">
              <w:rPr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B6" w:rsidRPr="002207D7" w:rsidRDefault="008C7937" w:rsidP="004930D0">
            <w:pPr>
              <w:suppressAutoHyphens w:val="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207D7">
              <w:rPr>
                <w:color w:val="000000"/>
                <w:sz w:val="24"/>
                <w:szCs w:val="24"/>
              </w:rPr>
              <w:t xml:space="preserve">Предоставляется копия документа, </w:t>
            </w:r>
            <w:r w:rsidRPr="002207D7">
              <w:rPr>
                <w:color w:val="000000"/>
                <w:sz w:val="24"/>
                <w:szCs w:val="24"/>
              </w:rPr>
              <w:lastRenderedPageBreak/>
              <w:t>заверенная надлежащим образом/электронный образ документа</w:t>
            </w:r>
          </w:p>
        </w:tc>
      </w:tr>
      <w:tr w:rsidR="009514B6" w:rsidRPr="0039187A" w:rsidTr="00322771">
        <w:trPr>
          <w:trHeight w:val="265"/>
        </w:trPr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B6" w:rsidRPr="002207D7" w:rsidRDefault="009514B6" w:rsidP="007A4226">
            <w:pPr>
              <w:tabs>
                <w:tab w:val="left" w:pos="142"/>
              </w:tabs>
              <w:suppressAutoHyphens w:val="0"/>
              <w:spacing w:after="0" w:line="240" w:lineRule="auto"/>
              <w:rPr>
                <w:spacing w:val="2"/>
                <w:sz w:val="24"/>
                <w:szCs w:val="24"/>
                <w:shd w:val="clear" w:color="auto" w:fill="FFFFFF"/>
              </w:rPr>
            </w:pPr>
            <w:r w:rsidRPr="007F47F7">
              <w:rPr>
                <w:sz w:val="24"/>
                <w:szCs w:val="24"/>
              </w:rPr>
              <w:lastRenderedPageBreak/>
              <w:t>Документы о нахождении ребенка (детей) на полном государственном обеспечении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7F7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9514B6" w:rsidRPr="002207D7" w:rsidRDefault="007F47F7" w:rsidP="007F47F7">
            <w:pPr>
              <w:suppressAutoHyphens w:val="0"/>
              <w:spacing w:after="0"/>
              <w:rPr>
                <w:sz w:val="24"/>
                <w:szCs w:val="24"/>
                <w:lang w:eastAsia="ru-RU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B6" w:rsidRPr="002207D7" w:rsidRDefault="009514B6" w:rsidP="007A4226">
            <w:pPr>
              <w:pStyle w:val="11"/>
              <w:suppressAutoHyphens w:val="0"/>
              <w:spacing w:after="200"/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2207D7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B6" w:rsidRPr="002207D7" w:rsidRDefault="009514B6" w:rsidP="004930D0">
            <w:pPr>
              <w:suppressAutoHyphens w:val="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207D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C7937" w:rsidRPr="0039187A" w:rsidTr="00322771"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37" w:rsidRPr="0039187A" w:rsidRDefault="008C7937" w:rsidP="007A4226">
            <w:pPr>
              <w:tabs>
                <w:tab w:val="left" w:pos="142"/>
              </w:tabs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pacing w:val="2"/>
                <w:sz w:val="24"/>
                <w:szCs w:val="24"/>
                <w:shd w:val="clear" w:color="auto" w:fill="FFFFFF"/>
              </w:rPr>
              <w:t>В</w:t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 xml:space="preserve">ыписка из Единого государственного реестра недвижимости о правах отдельного лица на имевшиеся (имеющиеся) у него объекты недвижимости (земельные участки, жилые дома (строения) </w:t>
            </w:r>
            <w:r w:rsidR="007F47F7">
              <w:rPr>
                <w:spacing w:val="2"/>
                <w:sz w:val="24"/>
                <w:szCs w:val="24"/>
                <w:shd w:val="clear" w:color="auto" w:fill="FFFFFF"/>
              </w:rPr>
              <w:br/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>на территории Российской Федерации (сведения с 1997 года)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7F7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8C7937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37" w:rsidRPr="0039187A" w:rsidRDefault="008C793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D46D03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37" w:rsidRDefault="008C7937">
            <w:pPr>
              <w:spacing w:after="0" w:line="240" w:lineRule="auto"/>
              <w:rPr>
                <w:sz w:val="24"/>
                <w:szCs w:val="24"/>
              </w:rPr>
            </w:pPr>
            <w:r w:rsidRPr="006406C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  <w:r w:rsidDel="00583E6E">
              <w:rPr>
                <w:sz w:val="24"/>
                <w:szCs w:val="24"/>
              </w:rPr>
              <w:t xml:space="preserve"> </w:t>
            </w:r>
          </w:p>
        </w:tc>
      </w:tr>
      <w:tr w:rsidR="008C7937" w:rsidRPr="0039187A" w:rsidTr="00322771"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37" w:rsidRPr="0039187A" w:rsidRDefault="008C793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pacing w:val="2"/>
                <w:sz w:val="24"/>
                <w:szCs w:val="24"/>
                <w:shd w:val="clear" w:color="auto" w:fill="FFFFFF"/>
              </w:rPr>
              <w:t>В</w:t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 xml:space="preserve">ыписка из архива о наличии либо отсутствии объектов недвижимого имущества (земельных участков, жилых домов (строений) на праве собственности на территории Московской области (сведения </w:t>
            </w:r>
            <w:r>
              <w:rPr>
                <w:spacing w:val="2"/>
                <w:sz w:val="24"/>
                <w:szCs w:val="24"/>
                <w:shd w:val="clear" w:color="auto" w:fill="FFFFFF"/>
              </w:rPr>
              <w:br/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>до 1997 года)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7F7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8C7937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37" w:rsidRPr="0039187A" w:rsidRDefault="008C793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D46D03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37" w:rsidRDefault="008C7937">
            <w:pPr>
              <w:spacing w:after="0" w:line="240" w:lineRule="auto"/>
              <w:rPr>
                <w:sz w:val="24"/>
                <w:szCs w:val="24"/>
              </w:rPr>
            </w:pPr>
            <w:r w:rsidRPr="006406C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  <w:r w:rsidDel="00583E6E">
              <w:rPr>
                <w:sz w:val="24"/>
                <w:szCs w:val="24"/>
              </w:rPr>
              <w:t xml:space="preserve"> </w:t>
            </w:r>
          </w:p>
        </w:tc>
      </w:tr>
      <w:tr w:rsidR="008C7937" w:rsidRPr="0039187A" w:rsidTr="00322771"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37" w:rsidRPr="007A4226" w:rsidRDefault="008C7937" w:rsidP="007A4226">
            <w:pPr>
              <w:tabs>
                <w:tab w:val="left" w:pos="142"/>
              </w:tabs>
              <w:spacing w:after="0" w:line="240" w:lineRule="auto"/>
              <w:rPr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spacing w:val="2"/>
                <w:sz w:val="24"/>
                <w:szCs w:val="24"/>
                <w:shd w:val="clear" w:color="auto" w:fill="FFFFFF"/>
              </w:rPr>
              <w:t>Документы</w:t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 xml:space="preserve">, содержащие информацию о постановке на учет </w:t>
            </w:r>
            <w:r>
              <w:rPr>
                <w:spacing w:val="2"/>
                <w:sz w:val="24"/>
                <w:szCs w:val="24"/>
                <w:shd w:val="clear" w:color="auto" w:fill="FFFFFF"/>
              </w:rPr>
              <w:br/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>и предоставлении членам многодетной семьи заявителя земельного участка в органе местного самоуправления другого городс</w:t>
            </w:r>
            <w:r>
              <w:rPr>
                <w:spacing w:val="2"/>
                <w:sz w:val="24"/>
                <w:szCs w:val="24"/>
                <w:shd w:val="clear" w:color="auto" w:fill="FFFFFF"/>
              </w:rPr>
              <w:t>кого округа Московской области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7F7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8C7937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37" w:rsidRPr="0039187A" w:rsidRDefault="008C793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D46D03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37" w:rsidRDefault="00CD6D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22.5pt;margin-top:76.15pt;width:148.35pt;height:35.7pt;z-index:251658240;mso-height-percent:200;mso-position-horizontal-relative:text;mso-position-vertical-relative:text;mso-height-percent:200;mso-width-relative:margin;mso-height-relative:margin" stroked="f">
                  <v:fill opacity="0"/>
                  <v:textbox style="mso-fit-shape-to-text:t">
                    <w:txbxContent>
                      <w:p w:rsidR="00025E87" w:rsidRPr="008A1B27" w:rsidRDefault="00025E87" w:rsidP="00025E87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A1B27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».</w:t>
                        </w:r>
                      </w:p>
                    </w:txbxContent>
                  </v:textbox>
                </v:shape>
              </w:pict>
            </w:r>
            <w:r w:rsidR="008C7937" w:rsidRPr="006406C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  <w:r w:rsidR="008C7937" w:rsidDel="00583E6E">
              <w:rPr>
                <w:sz w:val="24"/>
                <w:szCs w:val="24"/>
              </w:rPr>
              <w:t xml:space="preserve"> </w:t>
            </w:r>
          </w:p>
        </w:tc>
      </w:tr>
      <w:bookmarkEnd w:id="0"/>
      <w:bookmarkEnd w:id="1"/>
      <w:bookmarkEnd w:id="2"/>
      <w:bookmarkEnd w:id="3"/>
      <w:bookmarkEnd w:id="4"/>
      <w:bookmarkEnd w:id="5"/>
    </w:tbl>
    <w:p w:rsidR="00C93EB8" w:rsidRPr="0039187A" w:rsidRDefault="00C93EB8" w:rsidP="0062720D">
      <w:pPr>
        <w:jc w:val="center"/>
        <w:rPr>
          <w:bCs/>
          <w:iCs/>
          <w:sz w:val="24"/>
          <w:szCs w:val="24"/>
        </w:rPr>
      </w:pPr>
    </w:p>
    <w:sectPr w:rsidR="00C93EB8" w:rsidRPr="0039187A" w:rsidSect="00C93EB8">
      <w:headerReference w:type="default" r:id="rId10"/>
      <w:footerReference w:type="default" r:id="rId11"/>
      <w:pgSz w:w="16838" w:h="11906" w:orient="landscape" w:code="9"/>
      <w:pgMar w:top="709" w:right="1134" w:bottom="709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DFB" w:rsidRDefault="00CD6DFB" w:rsidP="005F1EAE">
      <w:pPr>
        <w:spacing w:after="0" w:line="240" w:lineRule="auto"/>
      </w:pPr>
      <w:r>
        <w:separator/>
      </w:r>
    </w:p>
  </w:endnote>
  <w:endnote w:type="continuationSeparator" w:id="0">
    <w:p w:rsidR="00CD6DFB" w:rsidRDefault="00CD6DFB" w:rsidP="005F1EAE">
      <w:pPr>
        <w:spacing w:after="0" w:line="240" w:lineRule="auto"/>
      </w:pPr>
      <w:r>
        <w:continuationSeparator/>
      </w:r>
    </w:p>
  </w:endnote>
  <w:endnote w:type="continuationNotice" w:id="1">
    <w:p w:rsidR="00CD6DFB" w:rsidRDefault="00CD6D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font291">
    <w:altName w:val="Times New Roman"/>
    <w:charset w:val="00"/>
    <w:family w:val="auto"/>
    <w:pitch w:val="variable"/>
  </w:font>
  <w:font w:name="font293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AFD" w:rsidRPr="00FF3AC8" w:rsidRDefault="00715AFD" w:rsidP="00113C6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AFD" w:rsidRPr="00FF3AC8" w:rsidRDefault="00715AFD" w:rsidP="00113C6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DFB" w:rsidRDefault="00CD6DFB" w:rsidP="005F1EAE">
      <w:pPr>
        <w:spacing w:after="0" w:line="240" w:lineRule="auto"/>
      </w:pPr>
      <w:r>
        <w:separator/>
      </w:r>
    </w:p>
  </w:footnote>
  <w:footnote w:type="continuationSeparator" w:id="0">
    <w:p w:rsidR="00CD6DFB" w:rsidRDefault="00CD6DFB" w:rsidP="005F1EAE">
      <w:pPr>
        <w:spacing w:after="0" w:line="240" w:lineRule="auto"/>
      </w:pPr>
      <w:r>
        <w:continuationSeparator/>
      </w:r>
    </w:p>
  </w:footnote>
  <w:footnote w:type="continuationNotice" w:id="1">
    <w:p w:rsidR="00CD6DFB" w:rsidRDefault="00CD6D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AFD" w:rsidRPr="004A4704" w:rsidRDefault="00715AFD" w:rsidP="004A470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1917" w:hanging="499"/>
      </w:pPr>
      <w:rPr>
        <w:rFonts w:ascii="Times New Roman" w:hAnsi="Times New Roman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5" w:hanging="357"/>
      </w:pPr>
      <w:rPr>
        <w:rFonts w:ascii="Times New Roman" w:hAnsi="Times New Roman"/>
        <w:b/>
        <w:i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8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84" w:hanging="357"/>
      </w:pPr>
      <w:rPr>
        <w:rFonts w:ascii="Times New Roman" w:hAnsi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59" w:hanging="357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1559" w:hanging="35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59" w:hanging="357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559" w:hanging="357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559" w:hanging="357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559" w:hanging="357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635" w:hanging="360"/>
      </w:pPr>
      <w:rPr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  <w:rPr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</w:lvl>
  </w:abstractNum>
  <w:abstractNum w:abstractNumId="2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4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57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36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7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5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37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0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592" w:hanging="2160"/>
      </w:pPr>
    </w:lvl>
  </w:abstractNum>
  <w:abstractNum w:abstractNumId="3">
    <w:nsid w:val="00000006"/>
    <w:multiLevelType w:val="multilevel"/>
    <w:tmpl w:val="E0EC5E44"/>
    <w:name w:val="WW8Num5"/>
    <w:lvl w:ilvl="0">
      <w:start w:val="25"/>
      <w:numFmt w:val="decimal"/>
      <w:lvlText w:val="%1."/>
      <w:lvlJc w:val="left"/>
      <w:pPr>
        <w:tabs>
          <w:tab w:val="num" w:pos="1"/>
        </w:tabs>
        <w:ind w:left="1636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"/>
        </w:tabs>
        <w:ind w:left="1572" w:hanging="720"/>
      </w:pPr>
      <w:rPr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"/>
        </w:tabs>
        <w:ind w:left="1147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"/>
        </w:tabs>
        <w:ind w:left="1981" w:hanging="1080"/>
      </w:pPr>
    </w:lvl>
    <w:lvl w:ilvl="4">
      <w:start w:val="1"/>
      <w:numFmt w:val="decimal"/>
      <w:lvlText w:val="%5."/>
      <w:lvlJc w:val="left"/>
      <w:pPr>
        <w:tabs>
          <w:tab w:val="num" w:pos="1"/>
        </w:tabs>
        <w:ind w:left="2161" w:hanging="1080"/>
      </w:pPr>
    </w:lvl>
    <w:lvl w:ilvl="5">
      <w:start w:val="1"/>
      <w:numFmt w:val="decimal"/>
      <w:lvlText w:val="%1.%2.%3.%4.%5.%6."/>
      <w:lvlJc w:val="left"/>
      <w:pPr>
        <w:tabs>
          <w:tab w:val="num" w:pos="1"/>
        </w:tabs>
        <w:ind w:left="270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"/>
        </w:tabs>
        <w:ind w:left="3241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"/>
        </w:tabs>
        <w:ind w:left="342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"/>
        </w:tabs>
        <w:ind w:left="3961" w:hanging="2160"/>
      </w:pPr>
    </w:lvl>
  </w:abstractNum>
  <w:abstractNum w:abstractNumId="4">
    <w:nsid w:val="00000007"/>
    <w:multiLevelType w:val="multilevel"/>
    <w:tmpl w:val="00000007"/>
    <w:name w:val="WW8Num6"/>
    <w:lvl w:ilvl="0">
      <w:start w:val="25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413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699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04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39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5">
    <w:nsid w:val="00000008"/>
    <w:multiLevelType w:val="multilevel"/>
    <w:tmpl w:val="00000008"/>
    <w:name w:val="WWNum14"/>
    <w:lvl w:ilvl="0">
      <w:start w:val="23"/>
      <w:numFmt w:val="decimal"/>
      <w:suff w:val="space"/>
      <w:lvlText w:val="%1."/>
      <w:lvlJc w:val="left"/>
      <w:pPr>
        <w:tabs>
          <w:tab w:val="num" w:pos="0"/>
        </w:tabs>
        <w:ind w:left="4188" w:hanging="360"/>
      </w:pPr>
      <w:rPr>
        <w:sz w:val="24"/>
        <w:szCs w:val="24"/>
      </w:rPr>
    </w:lvl>
    <w:lvl w:ilvl="1">
      <w:start w:val="2"/>
      <w:numFmt w:val="decimal"/>
      <w:suff w:val="space"/>
      <w:lvlText w:val="%1.%2."/>
      <w:lvlJc w:val="left"/>
      <w:pPr>
        <w:tabs>
          <w:tab w:val="num" w:pos="0"/>
        </w:tabs>
        <w:ind w:left="1288" w:hanging="720"/>
      </w:pPr>
      <w:rPr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997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</w:lvl>
  </w:abstractNum>
  <w:abstractNum w:abstractNumId="6">
    <w:nsid w:val="00000011"/>
    <w:multiLevelType w:val="multilevel"/>
    <w:tmpl w:val="9604BAA6"/>
    <w:name w:val="WWNum23"/>
    <w:lvl w:ilvl="0">
      <w:start w:val="11"/>
      <w:numFmt w:val="decimal"/>
      <w:suff w:val="space"/>
      <w:lvlText w:val="%1."/>
      <w:lvlJc w:val="left"/>
      <w:pPr>
        <w:ind w:left="5464" w:hanging="360"/>
      </w:pPr>
      <w:rPr>
        <w:rFonts w:hint="default"/>
        <w:i w:val="0"/>
        <w:sz w:val="24"/>
        <w:szCs w:val="24"/>
      </w:rPr>
    </w:lvl>
    <w:lvl w:ilvl="1">
      <w:start w:val="4"/>
      <w:numFmt w:val="decimal"/>
      <w:suff w:val="space"/>
      <w:lvlText w:val="%1.%2."/>
      <w:lvlJc w:val="left"/>
      <w:pPr>
        <w:ind w:left="1713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997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>
        <w:rFonts w:hint="default"/>
      </w:rPr>
    </w:lvl>
  </w:abstractNum>
  <w:abstractNum w:abstractNumId="7">
    <w:nsid w:val="00000017"/>
    <w:multiLevelType w:val="multilevel"/>
    <w:tmpl w:val="00000017"/>
    <w:name w:val="WWNum32"/>
    <w:lvl w:ilvl="0">
      <w:start w:val="19"/>
      <w:numFmt w:val="decimal"/>
      <w:suff w:val="space"/>
      <w:lvlText w:val="%1."/>
      <w:lvlJc w:val="left"/>
      <w:pPr>
        <w:tabs>
          <w:tab w:val="num" w:pos="0"/>
        </w:tabs>
        <w:ind w:left="4188" w:hanging="360"/>
      </w:pPr>
      <w:rPr>
        <w:sz w:val="24"/>
        <w:szCs w:val="24"/>
      </w:rPr>
    </w:lvl>
    <w:lvl w:ilvl="1">
      <w:start w:val="7"/>
      <w:numFmt w:val="decimal"/>
      <w:suff w:val="space"/>
      <w:lvlText w:val="%1.%2."/>
      <w:lvlJc w:val="left"/>
      <w:pPr>
        <w:tabs>
          <w:tab w:val="num" w:pos="0"/>
        </w:tabs>
        <w:ind w:left="1288" w:hanging="720"/>
      </w:pPr>
      <w:rPr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997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</w:lvl>
  </w:abstractNum>
  <w:abstractNum w:abstractNumId="8">
    <w:nsid w:val="0000001C"/>
    <w:multiLevelType w:val="multilevel"/>
    <w:tmpl w:val="F68016BA"/>
    <w:name w:val="WWNum40"/>
    <w:lvl w:ilvl="0">
      <w:start w:val="1"/>
      <w:numFmt w:val="russianLow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9">
    <w:nsid w:val="033A6CE1"/>
    <w:multiLevelType w:val="hybridMultilevel"/>
    <w:tmpl w:val="7AA6AC2A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6BDC557E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2491BC7"/>
    <w:multiLevelType w:val="hybridMultilevel"/>
    <w:tmpl w:val="37729BBE"/>
    <w:lvl w:ilvl="0" w:tplc="B54A5EF0">
      <w:start w:val="1"/>
      <w:numFmt w:val="decimal"/>
      <w:pStyle w:val="1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06C0114"/>
    <w:multiLevelType w:val="hybridMultilevel"/>
    <w:tmpl w:val="5AAA7D76"/>
    <w:lvl w:ilvl="0" w:tplc="7B3081F0">
      <w:start w:val="5"/>
      <w:numFmt w:val="decimal"/>
      <w:lvlText w:val="%1."/>
      <w:lvlJc w:val="left"/>
      <w:pPr>
        <w:ind w:left="2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1" w:hanging="360"/>
      </w:pPr>
    </w:lvl>
    <w:lvl w:ilvl="2" w:tplc="0419001B" w:tentative="1">
      <w:start w:val="1"/>
      <w:numFmt w:val="lowerRoman"/>
      <w:lvlText w:val="%3."/>
      <w:lvlJc w:val="right"/>
      <w:pPr>
        <w:ind w:left="3961" w:hanging="180"/>
      </w:pPr>
    </w:lvl>
    <w:lvl w:ilvl="3" w:tplc="0419000F" w:tentative="1">
      <w:start w:val="1"/>
      <w:numFmt w:val="decimal"/>
      <w:lvlText w:val="%4."/>
      <w:lvlJc w:val="left"/>
      <w:pPr>
        <w:ind w:left="4681" w:hanging="360"/>
      </w:pPr>
    </w:lvl>
    <w:lvl w:ilvl="4" w:tplc="04190019">
      <w:start w:val="1"/>
      <w:numFmt w:val="lowerLetter"/>
      <w:lvlText w:val="%5."/>
      <w:lvlJc w:val="left"/>
      <w:pPr>
        <w:ind w:left="5401" w:hanging="360"/>
      </w:pPr>
    </w:lvl>
    <w:lvl w:ilvl="5" w:tplc="0419001B" w:tentative="1">
      <w:start w:val="1"/>
      <w:numFmt w:val="lowerRoman"/>
      <w:lvlText w:val="%6."/>
      <w:lvlJc w:val="right"/>
      <w:pPr>
        <w:ind w:left="6121" w:hanging="180"/>
      </w:pPr>
    </w:lvl>
    <w:lvl w:ilvl="6" w:tplc="0419000F" w:tentative="1">
      <w:start w:val="1"/>
      <w:numFmt w:val="decimal"/>
      <w:lvlText w:val="%7."/>
      <w:lvlJc w:val="left"/>
      <w:pPr>
        <w:ind w:left="6841" w:hanging="360"/>
      </w:pPr>
    </w:lvl>
    <w:lvl w:ilvl="7" w:tplc="04190019" w:tentative="1">
      <w:start w:val="1"/>
      <w:numFmt w:val="lowerLetter"/>
      <w:lvlText w:val="%8."/>
      <w:lvlJc w:val="left"/>
      <w:pPr>
        <w:ind w:left="7561" w:hanging="360"/>
      </w:pPr>
    </w:lvl>
    <w:lvl w:ilvl="8" w:tplc="0419001B" w:tentative="1">
      <w:start w:val="1"/>
      <w:numFmt w:val="lowerRoman"/>
      <w:lvlText w:val="%9."/>
      <w:lvlJc w:val="right"/>
      <w:pPr>
        <w:ind w:left="8281" w:hanging="180"/>
      </w:pPr>
    </w:lvl>
  </w:abstractNum>
  <w:abstractNum w:abstractNumId="12">
    <w:nsid w:val="20BA4871"/>
    <w:multiLevelType w:val="multilevel"/>
    <w:tmpl w:val="A38A5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D43ED6"/>
    <w:multiLevelType w:val="multilevel"/>
    <w:tmpl w:val="8BE0974C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4">
    <w:nsid w:val="36535541"/>
    <w:multiLevelType w:val="hybridMultilevel"/>
    <w:tmpl w:val="D090DE82"/>
    <w:lvl w:ilvl="0" w:tplc="B6A8D8A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63B0C3EC">
      <w:start w:val="1"/>
      <w:numFmt w:val="lowerLetter"/>
      <w:lvlText w:val="%2."/>
      <w:lvlJc w:val="left"/>
      <w:pPr>
        <w:ind w:left="1440" w:hanging="360"/>
      </w:pPr>
    </w:lvl>
    <w:lvl w:ilvl="2" w:tplc="AAA29050" w:tentative="1">
      <w:start w:val="1"/>
      <w:numFmt w:val="lowerRoman"/>
      <w:lvlText w:val="%3."/>
      <w:lvlJc w:val="right"/>
      <w:pPr>
        <w:ind w:left="2160" w:hanging="180"/>
      </w:pPr>
    </w:lvl>
    <w:lvl w:ilvl="3" w:tplc="CA7ED93A" w:tentative="1">
      <w:start w:val="1"/>
      <w:numFmt w:val="decimal"/>
      <w:lvlText w:val="%4."/>
      <w:lvlJc w:val="left"/>
      <w:pPr>
        <w:ind w:left="2880" w:hanging="360"/>
      </w:pPr>
    </w:lvl>
    <w:lvl w:ilvl="4" w:tplc="2FAC487E" w:tentative="1">
      <w:start w:val="1"/>
      <w:numFmt w:val="lowerLetter"/>
      <w:lvlText w:val="%5."/>
      <w:lvlJc w:val="left"/>
      <w:pPr>
        <w:ind w:left="3600" w:hanging="360"/>
      </w:pPr>
    </w:lvl>
    <w:lvl w:ilvl="5" w:tplc="5A3ADBEC" w:tentative="1">
      <w:start w:val="1"/>
      <w:numFmt w:val="lowerRoman"/>
      <w:lvlText w:val="%6."/>
      <w:lvlJc w:val="right"/>
      <w:pPr>
        <w:ind w:left="4320" w:hanging="180"/>
      </w:pPr>
    </w:lvl>
    <w:lvl w:ilvl="6" w:tplc="6C06969A" w:tentative="1">
      <w:start w:val="1"/>
      <w:numFmt w:val="decimal"/>
      <w:lvlText w:val="%7."/>
      <w:lvlJc w:val="left"/>
      <w:pPr>
        <w:ind w:left="5040" w:hanging="360"/>
      </w:pPr>
    </w:lvl>
    <w:lvl w:ilvl="7" w:tplc="3830D882" w:tentative="1">
      <w:start w:val="1"/>
      <w:numFmt w:val="lowerLetter"/>
      <w:lvlText w:val="%8."/>
      <w:lvlJc w:val="left"/>
      <w:pPr>
        <w:ind w:left="5760" w:hanging="360"/>
      </w:pPr>
    </w:lvl>
    <w:lvl w:ilvl="8" w:tplc="886655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B152A2"/>
    <w:multiLevelType w:val="multilevel"/>
    <w:tmpl w:val="59F2EFA2"/>
    <w:lvl w:ilvl="0">
      <w:start w:val="12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5" w:hanging="825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505" w:hanging="825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0" w:hanging="2160"/>
      </w:pPr>
      <w:rPr>
        <w:rFonts w:hint="default"/>
      </w:rPr>
    </w:lvl>
  </w:abstractNum>
  <w:abstractNum w:abstractNumId="16">
    <w:nsid w:val="377F39E5"/>
    <w:multiLevelType w:val="hybridMultilevel"/>
    <w:tmpl w:val="F5D0C2CE"/>
    <w:lvl w:ilvl="0" w:tplc="1B5010B2">
      <w:start w:val="29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7">
    <w:nsid w:val="3B6149CF"/>
    <w:multiLevelType w:val="multilevel"/>
    <w:tmpl w:val="B2AE6A6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16" w:hanging="1800"/>
      </w:pPr>
      <w:rPr>
        <w:rFonts w:hint="default"/>
      </w:rPr>
    </w:lvl>
  </w:abstractNum>
  <w:abstractNum w:abstractNumId="18">
    <w:nsid w:val="445D67EF"/>
    <w:multiLevelType w:val="hybridMultilevel"/>
    <w:tmpl w:val="48A2DD70"/>
    <w:lvl w:ilvl="0" w:tplc="88B4C2C6">
      <w:start w:val="1"/>
      <w:numFmt w:val="decimal"/>
      <w:pStyle w:val="10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47334581"/>
    <w:multiLevelType w:val="hybridMultilevel"/>
    <w:tmpl w:val="4100FD58"/>
    <w:lvl w:ilvl="0" w:tplc="88B4C2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C52E43"/>
    <w:multiLevelType w:val="hybridMultilevel"/>
    <w:tmpl w:val="454035EE"/>
    <w:lvl w:ilvl="0" w:tplc="0419000F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DDD6133"/>
    <w:multiLevelType w:val="multilevel"/>
    <w:tmpl w:val="294CCA58"/>
    <w:lvl w:ilvl="0">
      <w:start w:val="1"/>
      <w:numFmt w:val="decimal"/>
      <w:pStyle w:val="2-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997" w:hanging="720"/>
      </w:pPr>
      <w:rPr>
        <w:rFonts w:hint="default"/>
        <w:b w:val="0"/>
        <w:i w:val="0"/>
        <w:strike w:val="0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997" w:hanging="720"/>
      </w:pPr>
      <w:rPr>
        <w:rFonts w:hint="default"/>
        <w:strike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2">
    <w:nsid w:val="4F2621DB"/>
    <w:multiLevelType w:val="hybridMultilevel"/>
    <w:tmpl w:val="004834F2"/>
    <w:lvl w:ilvl="0" w:tplc="FF82CE68">
      <w:start w:val="1"/>
      <w:numFmt w:val="russianLower"/>
      <w:lvlText w:val="%1."/>
      <w:lvlJc w:val="left"/>
      <w:pPr>
        <w:ind w:left="1635" w:hanging="360"/>
      </w:pPr>
      <w:rPr>
        <w:rFonts w:hint="default"/>
      </w:rPr>
    </w:lvl>
    <w:lvl w:ilvl="1" w:tplc="F9D4D83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2" w:tplc="E4C4E58A">
      <w:start w:val="2"/>
      <w:numFmt w:val="decimal"/>
      <w:lvlText w:val="%3)"/>
      <w:lvlJc w:val="left"/>
      <w:pPr>
        <w:ind w:left="3396" w:hanging="360"/>
      </w:pPr>
      <w:rPr>
        <w:rFonts w:hint="default"/>
      </w:rPr>
    </w:lvl>
    <w:lvl w:ilvl="3" w:tplc="AFD646FE">
      <w:start w:val="23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6276A93A" w:tentative="1">
      <w:start w:val="1"/>
      <w:numFmt w:val="lowerLetter"/>
      <w:lvlText w:val="%5."/>
      <w:lvlJc w:val="left"/>
      <w:pPr>
        <w:ind w:left="4656" w:hanging="360"/>
      </w:pPr>
    </w:lvl>
    <w:lvl w:ilvl="5" w:tplc="BA46CA0A" w:tentative="1">
      <w:start w:val="1"/>
      <w:numFmt w:val="lowerRoman"/>
      <w:lvlText w:val="%6."/>
      <w:lvlJc w:val="right"/>
      <w:pPr>
        <w:ind w:left="5376" w:hanging="180"/>
      </w:pPr>
    </w:lvl>
    <w:lvl w:ilvl="6" w:tplc="7BD8909C" w:tentative="1">
      <w:start w:val="1"/>
      <w:numFmt w:val="decimal"/>
      <w:lvlText w:val="%7."/>
      <w:lvlJc w:val="left"/>
      <w:pPr>
        <w:ind w:left="6096" w:hanging="360"/>
      </w:pPr>
    </w:lvl>
    <w:lvl w:ilvl="7" w:tplc="280A927C" w:tentative="1">
      <w:start w:val="1"/>
      <w:numFmt w:val="lowerLetter"/>
      <w:lvlText w:val="%8."/>
      <w:lvlJc w:val="left"/>
      <w:pPr>
        <w:ind w:left="6816" w:hanging="360"/>
      </w:pPr>
    </w:lvl>
    <w:lvl w:ilvl="8" w:tplc="3DFAF52C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>
    <w:nsid w:val="55463676"/>
    <w:multiLevelType w:val="multilevel"/>
    <w:tmpl w:val="6452326E"/>
    <w:lvl w:ilvl="0">
      <w:start w:val="9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16" w:hanging="1800"/>
      </w:pPr>
      <w:rPr>
        <w:rFonts w:hint="default"/>
      </w:rPr>
    </w:lvl>
  </w:abstractNum>
  <w:abstractNum w:abstractNumId="24">
    <w:nsid w:val="5E912708"/>
    <w:multiLevelType w:val="multilevel"/>
    <w:tmpl w:val="50E264D2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5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3631A78"/>
    <w:multiLevelType w:val="hybridMultilevel"/>
    <w:tmpl w:val="67825CFA"/>
    <w:lvl w:ilvl="0" w:tplc="3D12363E">
      <w:start w:val="1"/>
      <w:numFmt w:val="bullet"/>
      <w:lvlText w:val="□"/>
      <w:lvlJc w:val="left"/>
      <w:pPr>
        <w:ind w:left="1004" w:hanging="360"/>
      </w:pPr>
      <w:rPr>
        <w:rFonts w:ascii="Courier New" w:hAnsi="Courier New" w:hint="default"/>
      </w:rPr>
    </w:lvl>
    <w:lvl w:ilvl="1" w:tplc="5BC409E8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DCC01FE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EBCCB96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21E1BD0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56A91AA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C58ABE7E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85B62CA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35AE16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661B67BE"/>
    <w:multiLevelType w:val="multilevel"/>
    <w:tmpl w:val="71229A0C"/>
    <w:lvl w:ilvl="0">
      <w:start w:val="8"/>
      <w:numFmt w:val="decimal"/>
      <w:suff w:val="space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28">
    <w:nsid w:val="714410D7"/>
    <w:multiLevelType w:val="multilevel"/>
    <w:tmpl w:val="50E264D2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21"/>
  </w:num>
  <w:num w:numId="2">
    <w:abstractNumId w:val="20"/>
  </w:num>
  <w:num w:numId="3">
    <w:abstractNumId w:val="14"/>
  </w:num>
  <w:num w:numId="4">
    <w:abstractNumId w:val="22"/>
  </w:num>
  <w:num w:numId="5">
    <w:abstractNumId w:val="18"/>
  </w:num>
  <w:num w:numId="6">
    <w:abstractNumId w:val="9"/>
  </w:num>
  <w:num w:numId="7">
    <w:abstractNumId w:val="10"/>
  </w:num>
  <w:num w:numId="8">
    <w:abstractNumId w:val="19"/>
  </w:num>
  <w:num w:numId="9">
    <w:abstractNumId w:val="15"/>
  </w:num>
  <w:num w:numId="10">
    <w:abstractNumId w:val="26"/>
  </w:num>
  <w:num w:numId="11">
    <w:abstractNumId w:val="3"/>
  </w:num>
  <w:num w:numId="12">
    <w:abstractNumId w:val="2"/>
  </w:num>
  <w:num w:numId="13">
    <w:abstractNumId w:val="13"/>
  </w:num>
  <w:num w:numId="14">
    <w:abstractNumId w:val="21"/>
    <w:lvlOverride w:ilvl="0">
      <w:startOverride w:val="5"/>
    </w:lvlOverride>
    <w:lvlOverride w:ilvl="1">
      <w:startOverride w:val="3"/>
    </w:lvlOverride>
  </w:num>
  <w:num w:numId="15">
    <w:abstractNumId w:val="27"/>
  </w:num>
  <w:num w:numId="16">
    <w:abstractNumId w:val="23"/>
  </w:num>
  <w:num w:numId="17">
    <w:abstractNumId w:val="6"/>
  </w:num>
  <w:num w:numId="18">
    <w:abstractNumId w:val="17"/>
  </w:num>
  <w:num w:numId="19">
    <w:abstractNumId w:val="7"/>
  </w:num>
  <w:num w:numId="20">
    <w:abstractNumId w:val="8"/>
  </w:num>
  <w:num w:numId="21">
    <w:abstractNumId w:val="5"/>
  </w:num>
  <w:num w:numId="22">
    <w:abstractNumId w:val="16"/>
  </w:num>
  <w:num w:numId="23">
    <w:abstractNumId w:val="24"/>
  </w:num>
  <w:num w:numId="24">
    <w:abstractNumId w:val="11"/>
  </w:num>
  <w:num w:numId="25">
    <w:abstractNumId w:val="12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8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21"/>
    <w:lvlOverride w:ilvl="0">
      <w:startOverride w:val="8"/>
    </w:lvlOverride>
  </w:num>
  <w:num w:numId="33">
    <w:abstractNumId w:val="21"/>
  </w:num>
  <w:num w:numId="34">
    <w:abstractNumId w:val="21"/>
  </w:num>
  <w:num w:numId="35">
    <w:abstractNumId w:val="21"/>
  </w:num>
  <w:num w:numId="36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defaultTabStop w:val="709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0E6C84"/>
    <w:rsid w:val="00000E91"/>
    <w:rsid w:val="00001111"/>
    <w:rsid w:val="0000150D"/>
    <w:rsid w:val="000018B1"/>
    <w:rsid w:val="00001B2D"/>
    <w:rsid w:val="00001D2E"/>
    <w:rsid w:val="00002444"/>
    <w:rsid w:val="00003247"/>
    <w:rsid w:val="00003372"/>
    <w:rsid w:val="0000393D"/>
    <w:rsid w:val="000043CF"/>
    <w:rsid w:val="00005230"/>
    <w:rsid w:val="000056D2"/>
    <w:rsid w:val="0000606C"/>
    <w:rsid w:val="0000756E"/>
    <w:rsid w:val="000100EC"/>
    <w:rsid w:val="00010B39"/>
    <w:rsid w:val="00011A58"/>
    <w:rsid w:val="000127DC"/>
    <w:rsid w:val="0001360F"/>
    <w:rsid w:val="000137B8"/>
    <w:rsid w:val="00013C4A"/>
    <w:rsid w:val="0001440F"/>
    <w:rsid w:val="00014530"/>
    <w:rsid w:val="0001495D"/>
    <w:rsid w:val="00014AE6"/>
    <w:rsid w:val="00015B7E"/>
    <w:rsid w:val="00015F5C"/>
    <w:rsid w:val="00015FAC"/>
    <w:rsid w:val="00017311"/>
    <w:rsid w:val="00017550"/>
    <w:rsid w:val="0001790A"/>
    <w:rsid w:val="00020D22"/>
    <w:rsid w:val="0002175D"/>
    <w:rsid w:val="00021F5E"/>
    <w:rsid w:val="00021F71"/>
    <w:rsid w:val="0002205D"/>
    <w:rsid w:val="000228BC"/>
    <w:rsid w:val="00022E94"/>
    <w:rsid w:val="00022F4A"/>
    <w:rsid w:val="00023166"/>
    <w:rsid w:val="00023578"/>
    <w:rsid w:val="0002358B"/>
    <w:rsid w:val="000236A9"/>
    <w:rsid w:val="00023D9E"/>
    <w:rsid w:val="00024478"/>
    <w:rsid w:val="00024526"/>
    <w:rsid w:val="00024826"/>
    <w:rsid w:val="000251B2"/>
    <w:rsid w:val="00025741"/>
    <w:rsid w:val="00025B04"/>
    <w:rsid w:val="00025E87"/>
    <w:rsid w:val="00026308"/>
    <w:rsid w:val="00026A3C"/>
    <w:rsid w:val="00026BE7"/>
    <w:rsid w:val="000271B5"/>
    <w:rsid w:val="0002729B"/>
    <w:rsid w:val="00027F65"/>
    <w:rsid w:val="00030247"/>
    <w:rsid w:val="0003098F"/>
    <w:rsid w:val="000311F2"/>
    <w:rsid w:val="000317B9"/>
    <w:rsid w:val="00031827"/>
    <w:rsid w:val="00032832"/>
    <w:rsid w:val="000329FA"/>
    <w:rsid w:val="00032D97"/>
    <w:rsid w:val="00034D4F"/>
    <w:rsid w:val="00035C09"/>
    <w:rsid w:val="00036036"/>
    <w:rsid w:val="00036398"/>
    <w:rsid w:val="00036426"/>
    <w:rsid w:val="00036C5E"/>
    <w:rsid w:val="0003714F"/>
    <w:rsid w:val="00037170"/>
    <w:rsid w:val="000378AB"/>
    <w:rsid w:val="00040650"/>
    <w:rsid w:val="00040B42"/>
    <w:rsid w:val="00041687"/>
    <w:rsid w:val="000419D0"/>
    <w:rsid w:val="00041F59"/>
    <w:rsid w:val="00042758"/>
    <w:rsid w:val="00042DA9"/>
    <w:rsid w:val="00043FA3"/>
    <w:rsid w:val="000441E8"/>
    <w:rsid w:val="00044487"/>
    <w:rsid w:val="000445AA"/>
    <w:rsid w:val="0004549A"/>
    <w:rsid w:val="00045824"/>
    <w:rsid w:val="00045B26"/>
    <w:rsid w:val="00045E18"/>
    <w:rsid w:val="00046008"/>
    <w:rsid w:val="00046023"/>
    <w:rsid w:val="00046B56"/>
    <w:rsid w:val="00046B60"/>
    <w:rsid w:val="00047855"/>
    <w:rsid w:val="00050F9B"/>
    <w:rsid w:val="00051256"/>
    <w:rsid w:val="00052042"/>
    <w:rsid w:val="00052375"/>
    <w:rsid w:val="00052756"/>
    <w:rsid w:val="00052F58"/>
    <w:rsid w:val="000533F9"/>
    <w:rsid w:val="00053590"/>
    <w:rsid w:val="000536B0"/>
    <w:rsid w:val="00053B55"/>
    <w:rsid w:val="00054059"/>
    <w:rsid w:val="00054073"/>
    <w:rsid w:val="00054482"/>
    <w:rsid w:val="0005484F"/>
    <w:rsid w:val="00055169"/>
    <w:rsid w:val="00055E01"/>
    <w:rsid w:val="000560EC"/>
    <w:rsid w:val="000570F3"/>
    <w:rsid w:val="00057370"/>
    <w:rsid w:val="000574F6"/>
    <w:rsid w:val="000575AE"/>
    <w:rsid w:val="00057F20"/>
    <w:rsid w:val="00060208"/>
    <w:rsid w:val="00060260"/>
    <w:rsid w:val="00060BAE"/>
    <w:rsid w:val="00060CF8"/>
    <w:rsid w:val="00061FCE"/>
    <w:rsid w:val="0006361D"/>
    <w:rsid w:val="000639E4"/>
    <w:rsid w:val="00064E78"/>
    <w:rsid w:val="00064F21"/>
    <w:rsid w:val="000650FD"/>
    <w:rsid w:val="0006595B"/>
    <w:rsid w:val="00065FB6"/>
    <w:rsid w:val="000661D8"/>
    <w:rsid w:val="00066814"/>
    <w:rsid w:val="000677C6"/>
    <w:rsid w:val="00067A5E"/>
    <w:rsid w:val="000700AE"/>
    <w:rsid w:val="0007068C"/>
    <w:rsid w:val="000712B8"/>
    <w:rsid w:val="00071766"/>
    <w:rsid w:val="00071AA4"/>
    <w:rsid w:val="00071D26"/>
    <w:rsid w:val="000726D5"/>
    <w:rsid w:val="00073228"/>
    <w:rsid w:val="00073707"/>
    <w:rsid w:val="00073ACE"/>
    <w:rsid w:val="00073CD7"/>
    <w:rsid w:val="0007460F"/>
    <w:rsid w:val="00074820"/>
    <w:rsid w:val="000749D4"/>
    <w:rsid w:val="00074B69"/>
    <w:rsid w:val="0007530A"/>
    <w:rsid w:val="00075E68"/>
    <w:rsid w:val="00075F69"/>
    <w:rsid w:val="0007606F"/>
    <w:rsid w:val="00080EF2"/>
    <w:rsid w:val="00081769"/>
    <w:rsid w:val="00081D16"/>
    <w:rsid w:val="00082025"/>
    <w:rsid w:val="00082B39"/>
    <w:rsid w:val="00082FAC"/>
    <w:rsid w:val="000831C9"/>
    <w:rsid w:val="000832CF"/>
    <w:rsid w:val="00083C76"/>
    <w:rsid w:val="00083CB2"/>
    <w:rsid w:val="00083D21"/>
    <w:rsid w:val="00083ECB"/>
    <w:rsid w:val="00084A45"/>
    <w:rsid w:val="000856A6"/>
    <w:rsid w:val="000862A3"/>
    <w:rsid w:val="000875E6"/>
    <w:rsid w:val="00087FDD"/>
    <w:rsid w:val="00090DA7"/>
    <w:rsid w:val="00090F9B"/>
    <w:rsid w:val="00090FB2"/>
    <w:rsid w:val="00091347"/>
    <w:rsid w:val="00091375"/>
    <w:rsid w:val="00092048"/>
    <w:rsid w:val="000927A8"/>
    <w:rsid w:val="00093F97"/>
    <w:rsid w:val="00093FB9"/>
    <w:rsid w:val="00093FBF"/>
    <w:rsid w:val="000943E3"/>
    <w:rsid w:val="000950B9"/>
    <w:rsid w:val="000952FF"/>
    <w:rsid w:val="00096C80"/>
    <w:rsid w:val="000978BA"/>
    <w:rsid w:val="00097976"/>
    <w:rsid w:val="00097C75"/>
    <w:rsid w:val="000A0ADA"/>
    <w:rsid w:val="000A17DB"/>
    <w:rsid w:val="000A1B85"/>
    <w:rsid w:val="000A346B"/>
    <w:rsid w:val="000A37E6"/>
    <w:rsid w:val="000A4735"/>
    <w:rsid w:val="000A4EC9"/>
    <w:rsid w:val="000A6090"/>
    <w:rsid w:val="000A62D5"/>
    <w:rsid w:val="000A6672"/>
    <w:rsid w:val="000A6883"/>
    <w:rsid w:val="000A742B"/>
    <w:rsid w:val="000A7D6A"/>
    <w:rsid w:val="000B06BD"/>
    <w:rsid w:val="000B0735"/>
    <w:rsid w:val="000B2219"/>
    <w:rsid w:val="000B2696"/>
    <w:rsid w:val="000B293B"/>
    <w:rsid w:val="000B2A1A"/>
    <w:rsid w:val="000B2B4A"/>
    <w:rsid w:val="000B2CA4"/>
    <w:rsid w:val="000B3A12"/>
    <w:rsid w:val="000B4379"/>
    <w:rsid w:val="000B4654"/>
    <w:rsid w:val="000B48ED"/>
    <w:rsid w:val="000B5191"/>
    <w:rsid w:val="000B5761"/>
    <w:rsid w:val="000B5AA9"/>
    <w:rsid w:val="000B6025"/>
    <w:rsid w:val="000B6767"/>
    <w:rsid w:val="000B6F3B"/>
    <w:rsid w:val="000B7B76"/>
    <w:rsid w:val="000C008D"/>
    <w:rsid w:val="000C0281"/>
    <w:rsid w:val="000C10CC"/>
    <w:rsid w:val="000C172F"/>
    <w:rsid w:val="000C218C"/>
    <w:rsid w:val="000C364D"/>
    <w:rsid w:val="000C3855"/>
    <w:rsid w:val="000C38A9"/>
    <w:rsid w:val="000C3C16"/>
    <w:rsid w:val="000C3E47"/>
    <w:rsid w:val="000C4215"/>
    <w:rsid w:val="000C42B8"/>
    <w:rsid w:val="000C4404"/>
    <w:rsid w:val="000C4972"/>
    <w:rsid w:val="000C5500"/>
    <w:rsid w:val="000C5AC3"/>
    <w:rsid w:val="000C5AD2"/>
    <w:rsid w:val="000C5CD7"/>
    <w:rsid w:val="000C66DB"/>
    <w:rsid w:val="000C6D6B"/>
    <w:rsid w:val="000C7132"/>
    <w:rsid w:val="000C727E"/>
    <w:rsid w:val="000D006E"/>
    <w:rsid w:val="000D0234"/>
    <w:rsid w:val="000D057C"/>
    <w:rsid w:val="000D115D"/>
    <w:rsid w:val="000D135B"/>
    <w:rsid w:val="000D1750"/>
    <w:rsid w:val="000D18CE"/>
    <w:rsid w:val="000D1ACB"/>
    <w:rsid w:val="000D1B1F"/>
    <w:rsid w:val="000D2A09"/>
    <w:rsid w:val="000D46A2"/>
    <w:rsid w:val="000D51BE"/>
    <w:rsid w:val="000D526D"/>
    <w:rsid w:val="000D690F"/>
    <w:rsid w:val="000D7705"/>
    <w:rsid w:val="000E0898"/>
    <w:rsid w:val="000E2AFF"/>
    <w:rsid w:val="000E2EB6"/>
    <w:rsid w:val="000E38BB"/>
    <w:rsid w:val="000E4118"/>
    <w:rsid w:val="000E4659"/>
    <w:rsid w:val="000E492D"/>
    <w:rsid w:val="000E4973"/>
    <w:rsid w:val="000E4B4F"/>
    <w:rsid w:val="000E4DDE"/>
    <w:rsid w:val="000E5AED"/>
    <w:rsid w:val="000E5C93"/>
    <w:rsid w:val="000E6910"/>
    <w:rsid w:val="000E6C84"/>
    <w:rsid w:val="000E7F77"/>
    <w:rsid w:val="000F035F"/>
    <w:rsid w:val="000F0945"/>
    <w:rsid w:val="000F145B"/>
    <w:rsid w:val="000F1F95"/>
    <w:rsid w:val="000F26EE"/>
    <w:rsid w:val="000F2A99"/>
    <w:rsid w:val="000F30DC"/>
    <w:rsid w:val="000F3A52"/>
    <w:rsid w:val="000F49BF"/>
    <w:rsid w:val="000F4E4D"/>
    <w:rsid w:val="000F4E50"/>
    <w:rsid w:val="000F52E6"/>
    <w:rsid w:val="000F62D8"/>
    <w:rsid w:val="001006AE"/>
    <w:rsid w:val="00101D62"/>
    <w:rsid w:val="001023EB"/>
    <w:rsid w:val="00102EB9"/>
    <w:rsid w:val="00102EE6"/>
    <w:rsid w:val="001030A7"/>
    <w:rsid w:val="001032DA"/>
    <w:rsid w:val="00103C34"/>
    <w:rsid w:val="00103CD7"/>
    <w:rsid w:val="00103CEE"/>
    <w:rsid w:val="0010442A"/>
    <w:rsid w:val="00104446"/>
    <w:rsid w:val="00105838"/>
    <w:rsid w:val="001059CA"/>
    <w:rsid w:val="0010631E"/>
    <w:rsid w:val="0010775F"/>
    <w:rsid w:val="001105E1"/>
    <w:rsid w:val="00110927"/>
    <w:rsid w:val="00110E98"/>
    <w:rsid w:val="001113E4"/>
    <w:rsid w:val="001119C0"/>
    <w:rsid w:val="001132CA"/>
    <w:rsid w:val="001132E0"/>
    <w:rsid w:val="00113A97"/>
    <w:rsid w:val="00113B66"/>
    <w:rsid w:val="00113C60"/>
    <w:rsid w:val="00114572"/>
    <w:rsid w:val="00114FF4"/>
    <w:rsid w:val="00115766"/>
    <w:rsid w:val="00115C6C"/>
    <w:rsid w:val="00115C9F"/>
    <w:rsid w:val="001168EF"/>
    <w:rsid w:val="001169C3"/>
    <w:rsid w:val="00116A8F"/>
    <w:rsid w:val="00117902"/>
    <w:rsid w:val="00120264"/>
    <w:rsid w:val="0012077F"/>
    <w:rsid w:val="00120ACA"/>
    <w:rsid w:val="00120BFA"/>
    <w:rsid w:val="00120D45"/>
    <w:rsid w:val="001216A8"/>
    <w:rsid w:val="00121B3E"/>
    <w:rsid w:val="00121BF8"/>
    <w:rsid w:val="00121E58"/>
    <w:rsid w:val="0012208B"/>
    <w:rsid w:val="001221BF"/>
    <w:rsid w:val="00122930"/>
    <w:rsid w:val="00123A0E"/>
    <w:rsid w:val="00123E27"/>
    <w:rsid w:val="00124547"/>
    <w:rsid w:val="00124610"/>
    <w:rsid w:val="00124D46"/>
    <w:rsid w:val="0012624B"/>
    <w:rsid w:val="001264A0"/>
    <w:rsid w:val="00127628"/>
    <w:rsid w:val="00127B8D"/>
    <w:rsid w:val="001304F0"/>
    <w:rsid w:val="0013083D"/>
    <w:rsid w:val="00130BBD"/>
    <w:rsid w:val="001312DF"/>
    <w:rsid w:val="00132440"/>
    <w:rsid w:val="00132A6A"/>
    <w:rsid w:val="00132C21"/>
    <w:rsid w:val="00133216"/>
    <w:rsid w:val="0013344A"/>
    <w:rsid w:val="0013393F"/>
    <w:rsid w:val="001348C5"/>
    <w:rsid w:val="00134EB5"/>
    <w:rsid w:val="0013508D"/>
    <w:rsid w:val="00135314"/>
    <w:rsid w:val="0013557C"/>
    <w:rsid w:val="001358D7"/>
    <w:rsid w:val="00135CA1"/>
    <w:rsid w:val="00135E66"/>
    <w:rsid w:val="00135F07"/>
    <w:rsid w:val="00136B5D"/>
    <w:rsid w:val="001372C3"/>
    <w:rsid w:val="00137A28"/>
    <w:rsid w:val="0014059D"/>
    <w:rsid w:val="001405F9"/>
    <w:rsid w:val="0014074C"/>
    <w:rsid w:val="00140DA6"/>
    <w:rsid w:val="00141253"/>
    <w:rsid w:val="0014290B"/>
    <w:rsid w:val="00144621"/>
    <w:rsid w:val="00145731"/>
    <w:rsid w:val="00145E9D"/>
    <w:rsid w:val="00145EA2"/>
    <w:rsid w:val="00145F0E"/>
    <w:rsid w:val="00146151"/>
    <w:rsid w:val="00146E8E"/>
    <w:rsid w:val="0015014F"/>
    <w:rsid w:val="0015049F"/>
    <w:rsid w:val="00150DA6"/>
    <w:rsid w:val="00150F99"/>
    <w:rsid w:val="00151064"/>
    <w:rsid w:val="001514CA"/>
    <w:rsid w:val="0015165E"/>
    <w:rsid w:val="00151C19"/>
    <w:rsid w:val="0015289C"/>
    <w:rsid w:val="00153368"/>
    <w:rsid w:val="0015345B"/>
    <w:rsid w:val="00153830"/>
    <w:rsid w:val="00153A5F"/>
    <w:rsid w:val="00153EB8"/>
    <w:rsid w:val="0015401D"/>
    <w:rsid w:val="00154F66"/>
    <w:rsid w:val="0015538D"/>
    <w:rsid w:val="0015558C"/>
    <w:rsid w:val="00155C06"/>
    <w:rsid w:val="00157805"/>
    <w:rsid w:val="0016046E"/>
    <w:rsid w:val="00160B32"/>
    <w:rsid w:val="001610E3"/>
    <w:rsid w:val="00161145"/>
    <w:rsid w:val="00161315"/>
    <w:rsid w:val="001613A4"/>
    <w:rsid w:val="001615BE"/>
    <w:rsid w:val="0016256A"/>
    <w:rsid w:val="00162873"/>
    <w:rsid w:val="00162D24"/>
    <w:rsid w:val="00163D34"/>
    <w:rsid w:val="00164A94"/>
    <w:rsid w:val="00164FEC"/>
    <w:rsid w:val="001652FB"/>
    <w:rsid w:val="00165C8A"/>
    <w:rsid w:val="001661D1"/>
    <w:rsid w:val="001669D1"/>
    <w:rsid w:val="00166C07"/>
    <w:rsid w:val="00166C2F"/>
    <w:rsid w:val="0016729E"/>
    <w:rsid w:val="00170012"/>
    <w:rsid w:val="001704A8"/>
    <w:rsid w:val="001709C7"/>
    <w:rsid w:val="00170F48"/>
    <w:rsid w:val="00170F99"/>
    <w:rsid w:val="00171262"/>
    <w:rsid w:val="00171539"/>
    <w:rsid w:val="001715A4"/>
    <w:rsid w:val="00171BAE"/>
    <w:rsid w:val="00171EEF"/>
    <w:rsid w:val="00172112"/>
    <w:rsid w:val="00172470"/>
    <w:rsid w:val="00173CEB"/>
    <w:rsid w:val="00173D42"/>
    <w:rsid w:val="00174B9C"/>
    <w:rsid w:val="00174F63"/>
    <w:rsid w:val="00175323"/>
    <w:rsid w:val="00175985"/>
    <w:rsid w:val="00175CAA"/>
    <w:rsid w:val="0017616B"/>
    <w:rsid w:val="00176749"/>
    <w:rsid w:val="00176815"/>
    <w:rsid w:val="00176D68"/>
    <w:rsid w:val="00176F93"/>
    <w:rsid w:val="001809F4"/>
    <w:rsid w:val="00180EBE"/>
    <w:rsid w:val="00181681"/>
    <w:rsid w:val="001827F8"/>
    <w:rsid w:val="00182D99"/>
    <w:rsid w:val="0018315B"/>
    <w:rsid w:val="00183EA2"/>
    <w:rsid w:val="0018434A"/>
    <w:rsid w:val="00184A34"/>
    <w:rsid w:val="00185E7D"/>
    <w:rsid w:val="00185E82"/>
    <w:rsid w:val="001862AA"/>
    <w:rsid w:val="0018632B"/>
    <w:rsid w:val="001874A9"/>
    <w:rsid w:val="00190D34"/>
    <w:rsid w:val="001911DD"/>
    <w:rsid w:val="0019186C"/>
    <w:rsid w:val="00191EB1"/>
    <w:rsid w:val="00191ECE"/>
    <w:rsid w:val="00192455"/>
    <w:rsid w:val="001929B6"/>
    <w:rsid w:val="00192D5C"/>
    <w:rsid w:val="00192FD5"/>
    <w:rsid w:val="001934F2"/>
    <w:rsid w:val="00194D31"/>
    <w:rsid w:val="00194DCB"/>
    <w:rsid w:val="00195310"/>
    <w:rsid w:val="0019567B"/>
    <w:rsid w:val="00195A88"/>
    <w:rsid w:val="00195BFC"/>
    <w:rsid w:val="00195CBD"/>
    <w:rsid w:val="00195CD4"/>
    <w:rsid w:val="00196B30"/>
    <w:rsid w:val="00196D46"/>
    <w:rsid w:val="00197758"/>
    <w:rsid w:val="00197C84"/>
    <w:rsid w:val="00197CE9"/>
    <w:rsid w:val="00197D60"/>
    <w:rsid w:val="001A005B"/>
    <w:rsid w:val="001A0B9D"/>
    <w:rsid w:val="001A2166"/>
    <w:rsid w:val="001A2A6A"/>
    <w:rsid w:val="001A3031"/>
    <w:rsid w:val="001A3163"/>
    <w:rsid w:val="001A3196"/>
    <w:rsid w:val="001A338A"/>
    <w:rsid w:val="001A39AF"/>
    <w:rsid w:val="001A42B5"/>
    <w:rsid w:val="001A433D"/>
    <w:rsid w:val="001A4598"/>
    <w:rsid w:val="001A4756"/>
    <w:rsid w:val="001A4F04"/>
    <w:rsid w:val="001A5655"/>
    <w:rsid w:val="001A5FDE"/>
    <w:rsid w:val="001A643D"/>
    <w:rsid w:val="001A650F"/>
    <w:rsid w:val="001A67A1"/>
    <w:rsid w:val="001A686A"/>
    <w:rsid w:val="001A6A97"/>
    <w:rsid w:val="001A6D3C"/>
    <w:rsid w:val="001A6F38"/>
    <w:rsid w:val="001A7232"/>
    <w:rsid w:val="001A749B"/>
    <w:rsid w:val="001A7B5F"/>
    <w:rsid w:val="001B01E8"/>
    <w:rsid w:val="001B087B"/>
    <w:rsid w:val="001B13C6"/>
    <w:rsid w:val="001B14FC"/>
    <w:rsid w:val="001B1809"/>
    <w:rsid w:val="001B2B31"/>
    <w:rsid w:val="001B3712"/>
    <w:rsid w:val="001B3A77"/>
    <w:rsid w:val="001B4337"/>
    <w:rsid w:val="001B5057"/>
    <w:rsid w:val="001B6193"/>
    <w:rsid w:val="001B65FB"/>
    <w:rsid w:val="001C00CB"/>
    <w:rsid w:val="001C05E9"/>
    <w:rsid w:val="001C0E49"/>
    <w:rsid w:val="001C1B44"/>
    <w:rsid w:val="001C1C83"/>
    <w:rsid w:val="001C1CE2"/>
    <w:rsid w:val="001C23A3"/>
    <w:rsid w:val="001C2821"/>
    <w:rsid w:val="001C2BB1"/>
    <w:rsid w:val="001C2EE3"/>
    <w:rsid w:val="001C3AC6"/>
    <w:rsid w:val="001C4DAE"/>
    <w:rsid w:val="001C4DCA"/>
    <w:rsid w:val="001C5416"/>
    <w:rsid w:val="001C55A1"/>
    <w:rsid w:val="001C7DD6"/>
    <w:rsid w:val="001D0208"/>
    <w:rsid w:val="001D0BB5"/>
    <w:rsid w:val="001D0DD4"/>
    <w:rsid w:val="001D1010"/>
    <w:rsid w:val="001D17F2"/>
    <w:rsid w:val="001D2031"/>
    <w:rsid w:val="001D22D1"/>
    <w:rsid w:val="001D27FA"/>
    <w:rsid w:val="001D2F4F"/>
    <w:rsid w:val="001D38F1"/>
    <w:rsid w:val="001D41B9"/>
    <w:rsid w:val="001D4CFB"/>
    <w:rsid w:val="001D5B6F"/>
    <w:rsid w:val="001D7138"/>
    <w:rsid w:val="001D7386"/>
    <w:rsid w:val="001D77DB"/>
    <w:rsid w:val="001D7DBE"/>
    <w:rsid w:val="001D7F02"/>
    <w:rsid w:val="001E0D59"/>
    <w:rsid w:val="001E0E7D"/>
    <w:rsid w:val="001E1288"/>
    <w:rsid w:val="001E1738"/>
    <w:rsid w:val="001E18A5"/>
    <w:rsid w:val="001E1B5C"/>
    <w:rsid w:val="001E1E03"/>
    <w:rsid w:val="001E2A98"/>
    <w:rsid w:val="001E2DC5"/>
    <w:rsid w:val="001E37DA"/>
    <w:rsid w:val="001E3B9E"/>
    <w:rsid w:val="001E3BE0"/>
    <w:rsid w:val="001E3F40"/>
    <w:rsid w:val="001E4663"/>
    <w:rsid w:val="001E4C3E"/>
    <w:rsid w:val="001E4F57"/>
    <w:rsid w:val="001E50EC"/>
    <w:rsid w:val="001E6272"/>
    <w:rsid w:val="001E6756"/>
    <w:rsid w:val="001E6B7F"/>
    <w:rsid w:val="001E6F19"/>
    <w:rsid w:val="001E7332"/>
    <w:rsid w:val="001E7723"/>
    <w:rsid w:val="001E7C54"/>
    <w:rsid w:val="001F004C"/>
    <w:rsid w:val="001F0229"/>
    <w:rsid w:val="001F04F9"/>
    <w:rsid w:val="001F0E50"/>
    <w:rsid w:val="001F1484"/>
    <w:rsid w:val="001F1E7A"/>
    <w:rsid w:val="001F206E"/>
    <w:rsid w:val="001F2673"/>
    <w:rsid w:val="001F29E4"/>
    <w:rsid w:val="001F2D7E"/>
    <w:rsid w:val="001F3502"/>
    <w:rsid w:val="001F449F"/>
    <w:rsid w:val="001F4576"/>
    <w:rsid w:val="001F45A1"/>
    <w:rsid w:val="001F488F"/>
    <w:rsid w:val="001F4B50"/>
    <w:rsid w:val="001F4CB9"/>
    <w:rsid w:val="001F4CCB"/>
    <w:rsid w:val="001F5ECD"/>
    <w:rsid w:val="001F5FD4"/>
    <w:rsid w:val="001F6361"/>
    <w:rsid w:val="001F6F50"/>
    <w:rsid w:val="001F7038"/>
    <w:rsid w:val="001F7309"/>
    <w:rsid w:val="001F775F"/>
    <w:rsid w:val="00200C7A"/>
    <w:rsid w:val="002014EB"/>
    <w:rsid w:val="00201E03"/>
    <w:rsid w:val="00202264"/>
    <w:rsid w:val="00202BB2"/>
    <w:rsid w:val="002031AB"/>
    <w:rsid w:val="00203693"/>
    <w:rsid w:val="002036EB"/>
    <w:rsid w:val="00203CE1"/>
    <w:rsid w:val="002044C2"/>
    <w:rsid w:val="002044DE"/>
    <w:rsid w:val="00204696"/>
    <w:rsid w:val="00204BE0"/>
    <w:rsid w:val="00204C3B"/>
    <w:rsid w:val="00204CFC"/>
    <w:rsid w:val="002051E6"/>
    <w:rsid w:val="002052AA"/>
    <w:rsid w:val="0020538A"/>
    <w:rsid w:val="002056A1"/>
    <w:rsid w:val="0020571C"/>
    <w:rsid w:val="00205F9A"/>
    <w:rsid w:val="00206074"/>
    <w:rsid w:val="002060D4"/>
    <w:rsid w:val="00206728"/>
    <w:rsid w:val="00207059"/>
    <w:rsid w:val="002075E9"/>
    <w:rsid w:val="00207C68"/>
    <w:rsid w:val="00210054"/>
    <w:rsid w:val="0021151F"/>
    <w:rsid w:val="00212383"/>
    <w:rsid w:val="00212B6C"/>
    <w:rsid w:val="002130E3"/>
    <w:rsid w:val="00213580"/>
    <w:rsid w:val="00214608"/>
    <w:rsid w:val="00214C03"/>
    <w:rsid w:val="00214FD1"/>
    <w:rsid w:val="002157DD"/>
    <w:rsid w:val="00215DFC"/>
    <w:rsid w:val="0021726E"/>
    <w:rsid w:val="0021739B"/>
    <w:rsid w:val="002178BB"/>
    <w:rsid w:val="0022050B"/>
    <w:rsid w:val="002207D7"/>
    <w:rsid w:val="00220826"/>
    <w:rsid w:val="00220BC4"/>
    <w:rsid w:val="0022147C"/>
    <w:rsid w:val="00221654"/>
    <w:rsid w:val="00221DAC"/>
    <w:rsid w:val="00221ECF"/>
    <w:rsid w:val="00222FED"/>
    <w:rsid w:val="002239CE"/>
    <w:rsid w:val="00224FE2"/>
    <w:rsid w:val="0022517C"/>
    <w:rsid w:val="00226252"/>
    <w:rsid w:val="00230FEE"/>
    <w:rsid w:val="002312D9"/>
    <w:rsid w:val="0023169A"/>
    <w:rsid w:val="00231F37"/>
    <w:rsid w:val="002320B0"/>
    <w:rsid w:val="0023239D"/>
    <w:rsid w:val="00232D8D"/>
    <w:rsid w:val="0023336F"/>
    <w:rsid w:val="0023426F"/>
    <w:rsid w:val="00234B7A"/>
    <w:rsid w:val="00235529"/>
    <w:rsid w:val="00235C42"/>
    <w:rsid w:val="002374C7"/>
    <w:rsid w:val="00241551"/>
    <w:rsid w:val="00241D0B"/>
    <w:rsid w:val="002421C1"/>
    <w:rsid w:val="00242247"/>
    <w:rsid w:val="002425EE"/>
    <w:rsid w:val="00242D01"/>
    <w:rsid w:val="0024425C"/>
    <w:rsid w:val="0024433E"/>
    <w:rsid w:val="00244885"/>
    <w:rsid w:val="00244DAF"/>
    <w:rsid w:val="002453E8"/>
    <w:rsid w:val="00245D1C"/>
    <w:rsid w:val="00245D85"/>
    <w:rsid w:val="00246A05"/>
    <w:rsid w:val="0024711F"/>
    <w:rsid w:val="0024729B"/>
    <w:rsid w:val="0024792D"/>
    <w:rsid w:val="00247E60"/>
    <w:rsid w:val="00250617"/>
    <w:rsid w:val="00250F1B"/>
    <w:rsid w:val="002512C3"/>
    <w:rsid w:val="00252891"/>
    <w:rsid w:val="0025299F"/>
    <w:rsid w:val="00253485"/>
    <w:rsid w:val="002538C4"/>
    <w:rsid w:val="0025472D"/>
    <w:rsid w:val="00254A39"/>
    <w:rsid w:val="00255180"/>
    <w:rsid w:val="00256499"/>
    <w:rsid w:val="0025657F"/>
    <w:rsid w:val="00256751"/>
    <w:rsid w:val="00257644"/>
    <w:rsid w:val="0026002D"/>
    <w:rsid w:val="0026003C"/>
    <w:rsid w:val="002601C6"/>
    <w:rsid w:val="00260510"/>
    <w:rsid w:val="00260A86"/>
    <w:rsid w:val="00260AC1"/>
    <w:rsid w:val="002618C2"/>
    <w:rsid w:val="002622ED"/>
    <w:rsid w:val="002623F8"/>
    <w:rsid w:val="0026280F"/>
    <w:rsid w:val="00262F10"/>
    <w:rsid w:val="00262FBE"/>
    <w:rsid w:val="00263103"/>
    <w:rsid w:val="00263603"/>
    <w:rsid w:val="00263629"/>
    <w:rsid w:val="00263719"/>
    <w:rsid w:val="002638E0"/>
    <w:rsid w:val="00263A62"/>
    <w:rsid w:val="00263C51"/>
    <w:rsid w:val="0026466F"/>
    <w:rsid w:val="00264A10"/>
    <w:rsid w:val="00264BE9"/>
    <w:rsid w:val="00265130"/>
    <w:rsid w:val="00265DD1"/>
    <w:rsid w:val="002667A1"/>
    <w:rsid w:val="00266880"/>
    <w:rsid w:val="002668ED"/>
    <w:rsid w:val="002669DD"/>
    <w:rsid w:val="00266B2D"/>
    <w:rsid w:val="002670B1"/>
    <w:rsid w:val="00270D08"/>
    <w:rsid w:val="00270D0E"/>
    <w:rsid w:val="00271696"/>
    <w:rsid w:val="002717EB"/>
    <w:rsid w:val="00271953"/>
    <w:rsid w:val="00271B89"/>
    <w:rsid w:val="00272692"/>
    <w:rsid w:val="00272D75"/>
    <w:rsid w:val="002732B7"/>
    <w:rsid w:val="00274ABD"/>
    <w:rsid w:val="00275730"/>
    <w:rsid w:val="00275CD3"/>
    <w:rsid w:val="00276690"/>
    <w:rsid w:val="0027684B"/>
    <w:rsid w:val="00276D02"/>
    <w:rsid w:val="00276EEF"/>
    <w:rsid w:val="002771BA"/>
    <w:rsid w:val="002775FE"/>
    <w:rsid w:val="00277E52"/>
    <w:rsid w:val="00280BC3"/>
    <w:rsid w:val="00281031"/>
    <w:rsid w:val="0028108F"/>
    <w:rsid w:val="00281CBC"/>
    <w:rsid w:val="002821BE"/>
    <w:rsid w:val="00282635"/>
    <w:rsid w:val="00282734"/>
    <w:rsid w:val="00282AA8"/>
    <w:rsid w:val="00282EC4"/>
    <w:rsid w:val="0028320C"/>
    <w:rsid w:val="00283299"/>
    <w:rsid w:val="00283C38"/>
    <w:rsid w:val="00283C6D"/>
    <w:rsid w:val="002845C4"/>
    <w:rsid w:val="002848DC"/>
    <w:rsid w:val="00285B96"/>
    <w:rsid w:val="002866CD"/>
    <w:rsid w:val="002868A0"/>
    <w:rsid w:val="00286C7A"/>
    <w:rsid w:val="002872CC"/>
    <w:rsid w:val="00287591"/>
    <w:rsid w:val="002877B8"/>
    <w:rsid w:val="002909A4"/>
    <w:rsid w:val="00291381"/>
    <w:rsid w:val="00291758"/>
    <w:rsid w:val="002917A2"/>
    <w:rsid w:val="00292476"/>
    <w:rsid w:val="00293990"/>
    <w:rsid w:val="00293E38"/>
    <w:rsid w:val="002942F7"/>
    <w:rsid w:val="002945C4"/>
    <w:rsid w:val="0029496C"/>
    <w:rsid w:val="002951AF"/>
    <w:rsid w:val="002951EF"/>
    <w:rsid w:val="0029566B"/>
    <w:rsid w:val="002957A0"/>
    <w:rsid w:val="00295A74"/>
    <w:rsid w:val="00295C02"/>
    <w:rsid w:val="002967D7"/>
    <w:rsid w:val="0029691E"/>
    <w:rsid w:val="00297675"/>
    <w:rsid w:val="002978D2"/>
    <w:rsid w:val="00297E6F"/>
    <w:rsid w:val="002A04C0"/>
    <w:rsid w:val="002A1D66"/>
    <w:rsid w:val="002A2702"/>
    <w:rsid w:val="002A2B83"/>
    <w:rsid w:val="002A2E85"/>
    <w:rsid w:val="002A2E87"/>
    <w:rsid w:val="002A303B"/>
    <w:rsid w:val="002A3379"/>
    <w:rsid w:val="002A381B"/>
    <w:rsid w:val="002A3E58"/>
    <w:rsid w:val="002A4401"/>
    <w:rsid w:val="002A59A0"/>
    <w:rsid w:val="002A5F50"/>
    <w:rsid w:val="002A6844"/>
    <w:rsid w:val="002A6B32"/>
    <w:rsid w:val="002A6DFC"/>
    <w:rsid w:val="002A77F7"/>
    <w:rsid w:val="002A7A82"/>
    <w:rsid w:val="002A7CFA"/>
    <w:rsid w:val="002B00F3"/>
    <w:rsid w:val="002B08A4"/>
    <w:rsid w:val="002B10B2"/>
    <w:rsid w:val="002B11AB"/>
    <w:rsid w:val="002B21D3"/>
    <w:rsid w:val="002B2500"/>
    <w:rsid w:val="002B2F0C"/>
    <w:rsid w:val="002B2F31"/>
    <w:rsid w:val="002B4091"/>
    <w:rsid w:val="002B428E"/>
    <w:rsid w:val="002B472C"/>
    <w:rsid w:val="002B53F9"/>
    <w:rsid w:val="002B56E0"/>
    <w:rsid w:val="002B5705"/>
    <w:rsid w:val="002B5DF9"/>
    <w:rsid w:val="002B5EFE"/>
    <w:rsid w:val="002B619C"/>
    <w:rsid w:val="002B6225"/>
    <w:rsid w:val="002B684A"/>
    <w:rsid w:val="002B6957"/>
    <w:rsid w:val="002B754D"/>
    <w:rsid w:val="002B7DBF"/>
    <w:rsid w:val="002C040C"/>
    <w:rsid w:val="002C1D7F"/>
    <w:rsid w:val="002C302F"/>
    <w:rsid w:val="002C37BC"/>
    <w:rsid w:val="002C3AC5"/>
    <w:rsid w:val="002C3C8B"/>
    <w:rsid w:val="002C3EA5"/>
    <w:rsid w:val="002C3F48"/>
    <w:rsid w:val="002C3FD7"/>
    <w:rsid w:val="002C4A85"/>
    <w:rsid w:val="002C4D25"/>
    <w:rsid w:val="002C4D5C"/>
    <w:rsid w:val="002C50DF"/>
    <w:rsid w:val="002C53A8"/>
    <w:rsid w:val="002C585D"/>
    <w:rsid w:val="002C61F7"/>
    <w:rsid w:val="002C7122"/>
    <w:rsid w:val="002C75BA"/>
    <w:rsid w:val="002C7FB6"/>
    <w:rsid w:val="002D169A"/>
    <w:rsid w:val="002D1B95"/>
    <w:rsid w:val="002D360D"/>
    <w:rsid w:val="002D3893"/>
    <w:rsid w:val="002D3F21"/>
    <w:rsid w:val="002D418C"/>
    <w:rsid w:val="002D4C0B"/>
    <w:rsid w:val="002D4F0F"/>
    <w:rsid w:val="002D56E4"/>
    <w:rsid w:val="002D5C27"/>
    <w:rsid w:val="002D63A4"/>
    <w:rsid w:val="002D6574"/>
    <w:rsid w:val="002D7202"/>
    <w:rsid w:val="002D78B8"/>
    <w:rsid w:val="002E095D"/>
    <w:rsid w:val="002E1638"/>
    <w:rsid w:val="002E17B0"/>
    <w:rsid w:val="002E1D4A"/>
    <w:rsid w:val="002E1DCA"/>
    <w:rsid w:val="002E1E67"/>
    <w:rsid w:val="002E2233"/>
    <w:rsid w:val="002E2492"/>
    <w:rsid w:val="002E3238"/>
    <w:rsid w:val="002E448A"/>
    <w:rsid w:val="002E54F3"/>
    <w:rsid w:val="002E5879"/>
    <w:rsid w:val="002E5A5A"/>
    <w:rsid w:val="002E610E"/>
    <w:rsid w:val="002E6DD9"/>
    <w:rsid w:val="002E76D0"/>
    <w:rsid w:val="002F02EB"/>
    <w:rsid w:val="002F0E1D"/>
    <w:rsid w:val="002F1055"/>
    <w:rsid w:val="002F2771"/>
    <w:rsid w:val="002F2B50"/>
    <w:rsid w:val="002F416B"/>
    <w:rsid w:val="002F4254"/>
    <w:rsid w:val="002F56AF"/>
    <w:rsid w:val="002F5C37"/>
    <w:rsid w:val="002F5D5D"/>
    <w:rsid w:val="002F63BE"/>
    <w:rsid w:val="002F6F30"/>
    <w:rsid w:val="002F7AE9"/>
    <w:rsid w:val="0030082C"/>
    <w:rsid w:val="00301600"/>
    <w:rsid w:val="003018CF"/>
    <w:rsid w:val="00301EB7"/>
    <w:rsid w:val="00301EDE"/>
    <w:rsid w:val="00302086"/>
    <w:rsid w:val="003022C5"/>
    <w:rsid w:val="00302F1E"/>
    <w:rsid w:val="003038CB"/>
    <w:rsid w:val="00304072"/>
    <w:rsid w:val="003053FD"/>
    <w:rsid w:val="0030606F"/>
    <w:rsid w:val="00307205"/>
    <w:rsid w:val="0030723C"/>
    <w:rsid w:val="003103A1"/>
    <w:rsid w:val="003107A2"/>
    <w:rsid w:val="003108F1"/>
    <w:rsid w:val="0031174A"/>
    <w:rsid w:val="003117DA"/>
    <w:rsid w:val="00311DC2"/>
    <w:rsid w:val="00312771"/>
    <w:rsid w:val="00312F35"/>
    <w:rsid w:val="003132D5"/>
    <w:rsid w:val="00313D6A"/>
    <w:rsid w:val="003140C9"/>
    <w:rsid w:val="0031455C"/>
    <w:rsid w:val="003147E9"/>
    <w:rsid w:val="00314950"/>
    <w:rsid w:val="0031526A"/>
    <w:rsid w:val="00315801"/>
    <w:rsid w:val="0031597D"/>
    <w:rsid w:val="003159C4"/>
    <w:rsid w:val="00315FBF"/>
    <w:rsid w:val="00316FB0"/>
    <w:rsid w:val="00317758"/>
    <w:rsid w:val="00317B9C"/>
    <w:rsid w:val="00317F77"/>
    <w:rsid w:val="00317F7C"/>
    <w:rsid w:val="0032033F"/>
    <w:rsid w:val="0032075A"/>
    <w:rsid w:val="00320AD9"/>
    <w:rsid w:val="003210A5"/>
    <w:rsid w:val="003212BD"/>
    <w:rsid w:val="00321723"/>
    <w:rsid w:val="00322771"/>
    <w:rsid w:val="00322BA3"/>
    <w:rsid w:val="00322E67"/>
    <w:rsid w:val="00323027"/>
    <w:rsid w:val="00323295"/>
    <w:rsid w:val="0032336C"/>
    <w:rsid w:val="003239F6"/>
    <w:rsid w:val="00323A16"/>
    <w:rsid w:val="00324146"/>
    <w:rsid w:val="003241E8"/>
    <w:rsid w:val="0032461A"/>
    <w:rsid w:val="00324AB5"/>
    <w:rsid w:val="00324F08"/>
    <w:rsid w:val="003257CC"/>
    <w:rsid w:val="00326004"/>
    <w:rsid w:val="003263F3"/>
    <w:rsid w:val="003265EC"/>
    <w:rsid w:val="003267AE"/>
    <w:rsid w:val="003267B4"/>
    <w:rsid w:val="003267F3"/>
    <w:rsid w:val="00326896"/>
    <w:rsid w:val="003270A4"/>
    <w:rsid w:val="003272F9"/>
    <w:rsid w:val="0032764F"/>
    <w:rsid w:val="00330FE9"/>
    <w:rsid w:val="00331231"/>
    <w:rsid w:val="00331617"/>
    <w:rsid w:val="003320DF"/>
    <w:rsid w:val="003324EB"/>
    <w:rsid w:val="003337D1"/>
    <w:rsid w:val="0033455A"/>
    <w:rsid w:val="00334A0B"/>
    <w:rsid w:val="00334BD0"/>
    <w:rsid w:val="003352D2"/>
    <w:rsid w:val="00335E36"/>
    <w:rsid w:val="00335F6B"/>
    <w:rsid w:val="003361E3"/>
    <w:rsid w:val="00336469"/>
    <w:rsid w:val="003370F1"/>
    <w:rsid w:val="00337783"/>
    <w:rsid w:val="00337C9D"/>
    <w:rsid w:val="00341346"/>
    <w:rsid w:val="00341BE8"/>
    <w:rsid w:val="00341E89"/>
    <w:rsid w:val="00342103"/>
    <w:rsid w:val="00343767"/>
    <w:rsid w:val="00343BA5"/>
    <w:rsid w:val="00343E79"/>
    <w:rsid w:val="00344E30"/>
    <w:rsid w:val="00345827"/>
    <w:rsid w:val="0034585F"/>
    <w:rsid w:val="00345A5A"/>
    <w:rsid w:val="00345B8B"/>
    <w:rsid w:val="00345F1D"/>
    <w:rsid w:val="00346FD1"/>
    <w:rsid w:val="00347CC3"/>
    <w:rsid w:val="00347FC5"/>
    <w:rsid w:val="00350901"/>
    <w:rsid w:val="00350FEB"/>
    <w:rsid w:val="003510AB"/>
    <w:rsid w:val="0035112F"/>
    <w:rsid w:val="003521E4"/>
    <w:rsid w:val="00353208"/>
    <w:rsid w:val="0035341A"/>
    <w:rsid w:val="0035365A"/>
    <w:rsid w:val="00353C35"/>
    <w:rsid w:val="003542F7"/>
    <w:rsid w:val="00355261"/>
    <w:rsid w:val="00355A3E"/>
    <w:rsid w:val="00355ABE"/>
    <w:rsid w:val="003562A8"/>
    <w:rsid w:val="00356B3C"/>
    <w:rsid w:val="00360A84"/>
    <w:rsid w:val="00360F87"/>
    <w:rsid w:val="003611B1"/>
    <w:rsid w:val="00362A27"/>
    <w:rsid w:val="003634BB"/>
    <w:rsid w:val="003636F4"/>
    <w:rsid w:val="00364840"/>
    <w:rsid w:val="00364EA0"/>
    <w:rsid w:val="00365614"/>
    <w:rsid w:val="00365A4A"/>
    <w:rsid w:val="00365FBD"/>
    <w:rsid w:val="00366B58"/>
    <w:rsid w:val="00367BD5"/>
    <w:rsid w:val="00367C9A"/>
    <w:rsid w:val="003706FF"/>
    <w:rsid w:val="003711A4"/>
    <w:rsid w:val="0037138F"/>
    <w:rsid w:val="003715D5"/>
    <w:rsid w:val="003719EF"/>
    <w:rsid w:val="00371B94"/>
    <w:rsid w:val="0037240A"/>
    <w:rsid w:val="00372438"/>
    <w:rsid w:val="00372EF5"/>
    <w:rsid w:val="0037374A"/>
    <w:rsid w:val="003744F5"/>
    <w:rsid w:val="00374900"/>
    <w:rsid w:val="00374924"/>
    <w:rsid w:val="003754CC"/>
    <w:rsid w:val="0037587F"/>
    <w:rsid w:val="00376ECB"/>
    <w:rsid w:val="00377B47"/>
    <w:rsid w:val="00377D28"/>
    <w:rsid w:val="00377DE4"/>
    <w:rsid w:val="00380615"/>
    <w:rsid w:val="00380824"/>
    <w:rsid w:val="0038154D"/>
    <w:rsid w:val="0038156D"/>
    <w:rsid w:val="003817AE"/>
    <w:rsid w:val="00381AEA"/>
    <w:rsid w:val="00381B3B"/>
    <w:rsid w:val="00382E51"/>
    <w:rsid w:val="00383833"/>
    <w:rsid w:val="003857BA"/>
    <w:rsid w:val="00385926"/>
    <w:rsid w:val="00385B02"/>
    <w:rsid w:val="00386655"/>
    <w:rsid w:val="003868DF"/>
    <w:rsid w:val="00386B57"/>
    <w:rsid w:val="00386B7D"/>
    <w:rsid w:val="00387850"/>
    <w:rsid w:val="0039000D"/>
    <w:rsid w:val="00390DCF"/>
    <w:rsid w:val="00390F62"/>
    <w:rsid w:val="00391315"/>
    <w:rsid w:val="003917BC"/>
    <w:rsid w:val="0039187A"/>
    <w:rsid w:val="00391ACB"/>
    <w:rsid w:val="003922D7"/>
    <w:rsid w:val="00392F7A"/>
    <w:rsid w:val="00392FB8"/>
    <w:rsid w:val="00393A77"/>
    <w:rsid w:val="00393BDB"/>
    <w:rsid w:val="00393E3D"/>
    <w:rsid w:val="003947A1"/>
    <w:rsid w:val="00395A07"/>
    <w:rsid w:val="00396513"/>
    <w:rsid w:val="00396AEC"/>
    <w:rsid w:val="003973C0"/>
    <w:rsid w:val="003A029A"/>
    <w:rsid w:val="003A1F36"/>
    <w:rsid w:val="003A3622"/>
    <w:rsid w:val="003A399C"/>
    <w:rsid w:val="003A3DCB"/>
    <w:rsid w:val="003A4972"/>
    <w:rsid w:val="003A5077"/>
    <w:rsid w:val="003A58F8"/>
    <w:rsid w:val="003A5A11"/>
    <w:rsid w:val="003A5C92"/>
    <w:rsid w:val="003A6D37"/>
    <w:rsid w:val="003A6F53"/>
    <w:rsid w:val="003A79E2"/>
    <w:rsid w:val="003A7CEF"/>
    <w:rsid w:val="003B0239"/>
    <w:rsid w:val="003B0A24"/>
    <w:rsid w:val="003B122E"/>
    <w:rsid w:val="003B1516"/>
    <w:rsid w:val="003B16E1"/>
    <w:rsid w:val="003B178A"/>
    <w:rsid w:val="003B17A2"/>
    <w:rsid w:val="003B19E7"/>
    <w:rsid w:val="003B2611"/>
    <w:rsid w:val="003B2677"/>
    <w:rsid w:val="003B2809"/>
    <w:rsid w:val="003B2C48"/>
    <w:rsid w:val="003B308F"/>
    <w:rsid w:val="003B37D3"/>
    <w:rsid w:val="003B4198"/>
    <w:rsid w:val="003B4BCF"/>
    <w:rsid w:val="003B54A9"/>
    <w:rsid w:val="003B5C7B"/>
    <w:rsid w:val="003B7426"/>
    <w:rsid w:val="003B7826"/>
    <w:rsid w:val="003B7B20"/>
    <w:rsid w:val="003C0ED8"/>
    <w:rsid w:val="003C0FCD"/>
    <w:rsid w:val="003C1028"/>
    <w:rsid w:val="003C1051"/>
    <w:rsid w:val="003C10C3"/>
    <w:rsid w:val="003C1114"/>
    <w:rsid w:val="003C1FA2"/>
    <w:rsid w:val="003C2192"/>
    <w:rsid w:val="003C34E3"/>
    <w:rsid w:val="003C43B8"/>
    <w:rsid w:val="003C44C9"/>
    <w:rsid w:val="003C51BB"/>
    <w:rsid w:val="003C5F98"/>
    <w:rsid w:val="003C68BC"/>
    <w:rsid w:val="003C7227"/>
    <w:rsid w:val="003C7AA8"/>
    <w:rsid w:val="003D0116"/>
    <w:rsid w:val="003D0330"/>
    <w:rsid w:val="003D0B65"/>
    <w:rsid w:val="003D0D34"/>
    <w:rsid w:val="003D0E43"/>
    <w:rsid w:val="003D10D6"/>
    <w:rsid w:val="003D1231"/>
    <w:rsid w:val="003D20DB"/>
    <w:rsid w:val="003D2FCD"/>
    <w:rsid w:val="003D363B"/>
    <w:rsid w:val="003D3E51"/>
    <w:rsid w:val="003D4021"/>
    <w:rsid w:val="003D43BF"/>
    <w:rsid w:val="003D466B"/>
    <w:rsid w:val="003D4A39"/>
    <w:rsid w:val="003D4F6F"/>
    <w:rsid w:val="003D529B"/>
    <w:rsid w:val="003D56B0"/>
    <w:rsid w:val="003D5C0C"/>
    <w:rsid w:val="003D60B0"/>
    <w:rsid w:val="003D6A50"/>
    <w:rsid w:val="003D7CE6"/>
    <w:rsid w:val="003E0548"/>
    <w:rsid w:val="003E1990"/>
    <w:rsid w:val="003E24D0"/>
    <w:rsid w:val="003E299A"/>
    <w:rsid w:val="003E2AB2"/>
    <w:rsid w:val="003E2ADC"/>
    <w:rsid w:val="003E405D"/>
    <w:rsid w:val="003E526F"/>
    <w:rsid w:val="003E574B"/>
    <w:rsid w:val="003E679B"/>
    <w:rsid w:val="003E67B9"/>
    <w:rsid w:val="003E7048"/>
    <w:rsid w:val="003E7A1C"/>
    <w:rsid w:val="003E7BCB"/>
    <w:rsid w:val="003F0E8F"/>
    <w:rsid w:val="003F2376"/>
    <w:rsid w:val="003F2574"/>
    <w:rsid w:val="003F2E55"/>
    <w:rsid w:val="003F3052"/>
    <w:rsid w:val="003F34F6"/>
    <w:rsid w:val="003F3DF6"/>
    <w:rsid w:val="003F4B14"/>
    <w:rsid w:val="003F4D97"/>
    <w:rsid w:val="003F4F5A"/>
    <w:rsid w:val="003F554E"/>
    <w:rsid w:val="003F5672"/>
    <w:rsid w:val="003F67A7"/>
    <w:rsid w:val="003F7472"/>
    <w:rsid w:val="003F7547"/>
    <w:rsid w:val="003F7646"/>
    <w:rsid w:val="003F7E30"/>
    <w:rsid w:val="004004D5"/>
    <w:rsid w:val="00400B78"/>
    <w:rsid w:val="00400DEA"/>
    <w:rsid w:val="00400FC3"/>
    <w:rsid w:val="00400FE4"/>
    <w:rsid w:val="00401FFF"/>
    <w:rsid w:val="00402034"/>
    <w:rsid w:val="00402279"/>
    <w:rsid w:val="004023BD"/>
    <w:rsid w:val="00402693"/>
    <w:rsid w:val="004026F6"/>
    <w:rsid w:val="004029F2"/>
    <w:rsid w:val="0040349A"/>
    <w:rsid w:val="00403BCE"/>
    <w:rsid w:val="00404038"/>
    <w:rsid w:val="00404594"/>
    <w:rsid w:val="00404F65"/>
    <w:rsid w:val="004057A7"/>
    <w:rsid w:val="00406740"/>
    <w:rsid w:val="004068C6"/>
    <w:rsid w:val="00406C50"/>
    <w:rsid w:val="00407487"/>
    <w:rsid w:val="0040765F"/>
    <w:rsid w:val="00407A79"/>
    <w:rsid w:val="00407A8E"/>
    <w:rsid w:val="00407B2D"/>
    <w:rsid w:val="00407E73"/>
    <w:rsid w:val="00407EEB"/>
    <w:rsid w:val="00411168"/>
    <w:rsid w:val="0041253A"/>
    <w:rsid w:val="00412C54"/>
    <w:rsid w:val="00412DD7"/>
    <w:rsid w:val="0041379C"/>
    <w:rsid w:val="004138DB"/>
    <w:rsid w:val="004144B9"/>
    <w:rsid w:val="004148AD"/>
    <w:rsid w:val="00414B7B"/>
    <w:rsid w:val="00415AF6"/>
    <w:rsid w:val="00415D4E"/>
    <w:rsid w:val="0041614A"/>
    <w:rsid w:val="0041642E"/>
    <w:rsid w:val="00416605"/>
    <w:rsid w:val="00416BFA"/>
    <w:rsid w:val="00417A27"/>
    <w:rsid w:val="00417A6A"/>
    <w:rsid w:val="004207E9"/>
    <w:rsid w:val="00420EA9"/>
    <w:rsid w:val="00420F6C"/>
    <w:rsid w:val="00421125"/>
    <w:rsid w:val="0042156F"/>
    <w:rsid w:val="00421A9D"/>
    <w:rsid w:val="00422E53"/>
    <w:rsid w:val="0042321B"/>
    <w:rsid w:val="00424AF9"/>
    <w:rsid w:val="00424BC8"/>
    <w:rsid w:val="00425399"/>
    <w:rsid w:val="00425DAF"/>
    <w:rsid w:val="004260D7"/>
    <w:rsid w:val="0042640D"/>
    <w:rsid w:val="00427404"/>
    <w:rsid w:val="0043015E"/>
    <w:rsid w:val="004301C8"/>
    <w:rsid w:val="004305DD"/>
    <w:rsid w:val="00430B7D"/>
    <w:rsid w:val="00430B87"/>
    <w:rsid w:val="00431559"/>
    <w:rsid w:val="004317A0"/>
    <w:rsid w:val="00431D54"/>
    <w:rsid w:val="0043272B"/>
    <w:rsid w:val="00432C6A"/>
    <w:rsid w:val="00433BD6"/>
    <w:rsid w:val="0043591B"/>
    <w:rsid w:val="004360AC"/>
    <w:rsid w:val="00437024"/>
    <w:rsid w:val="00437163"/>
    <w:rsid w:val="00437C86"/>
    <w:rsid w:val="0044005E"/>
    <w:rsid w:val="0044012E"/>
    <w:rsid w:val="004405D6"/>
    <w:rsid w:val="004405FB"/>
    <w:rsid w:val="00440602"/>
    <w:rsid w:val="0044065F"/>
    <w:rsid w:val="00440D47"/>
    <w:rsid w:val="0044123F"/>
    <w:rsid w:val="004416BE"/>
    <w:rsid w:val="004422CB"/>
    <w:rsid w:val="004426D4"/>
    <w:rsid w:val="00443673"/>
    <w:rsid w:val="0044382D"/>
    <w:rsid w:val="004440DD"/>
    <w:rsid w:val="00444405"/>
    <w:rsid w:val="0044445C"/>
    <w:rsid w:val="00444F99"/>
    <w:rsid w:val="00444FB1"/>
    <w:rsid w:val="00445734"/>
    <w:rsid w:val="00445AD6"/>
    <w:rsid w:val="00445DA0"/>
    <w:rsid w:val="00446045"/>
    <w:rsid w:val="004466F5"/>
    <w:rsid w:val="00447330"/>
    <w:rsid w:val="0044793C"/>
    <w:rsid w:val="00447D48"/>
    <w:rsid w:val="00447E55"/>
    <w:rsid w:val="00447F8B"/>
    <w:rsid w:val="00450A27"/>
    <w:rsid w:val="00452D0D"/>
    <w:rsid w:val="00452E72"/>
    <w:rsid w:val="004530CC"/>
    <w:rsid w:val="0045362D"/>
    <w:rsid w:val="004537F8"/>
    <w:rsid w:val="00454FFF"/>
    <w:rsid w:val="00455264"/>
    <w:rsid w:val="00455DCA"/>
    <w:rsid w:val="00456468"/>
    <w:rsid w:val="00456571"/>
    <w:rsid w:val="00456CC1"/>
    <w:rsid w:val="0045728A"/>
    <w:rsid w:val="00457FB8"/>
    <w:rsid w:val="00460282"/>
    <w:rsid w:val="004603F0"/>
    <w:rsid w:val="004604BB"/>
    <w:rsid w:val="004605C3"/>
    <w:rsid w:val="00460BE8"/>
    <w:rsid w:val="004618D5"/>
    <w:rsid w:val="00461E1B"/>
    <w:rsid w:val="00462338"/>
    <w:rsid w:val="00462A4D"/>
    <w:rsid w:val="00462A85"/>
    <w:rsid w:val="00462F1E"/>
    <w:rsid w:val="00462FC2"/>
    <w:rsid w:val="00463F81"/>
    <w:rsid w:val="0046428D"/>
    <w:rsid w:val="0046435A"/>
    <w:rsid w:val="00464E1A"/>
    <w:rsid w:val="00465AFC"/>
    <w:rsid w:val="00467C59"/>
    <w:rsid w:val="00467D4C"/>
    <w:rsid w:val="004708CC"/>
    <w:rsid w:val="00470B73"/>
    <w:rsid w:val="00470E40"/>
    <w:rsid w:val="004710E6"/>
    <w:rsid w:val="004712FA"/>
    <w:rsid w:val="004715C1"/>
    <w:rsid w:val="00472AA7"/>
    <w:rsid w:val="00472C65"/>
    <w:rsid w:val="00473692"/>
    <w:rsid w:val="0047370E"/>
    <w:rsid w:val="004739A6"/>
    <w:rsid w:val="00474341"/>
    <w:rsid w:val="00474ECD"/>
    <w:rsid w:val="00474FC7"/>
    <w:rsid w:val="00475B8D"/>
    <w:rsid w:val="00475FA9"/>
    <w:rsid w:val="00476016"/>
    <w:rsid w:val="00476D21"/>
    <w:rsid w:val="004776F0"/>
    <w:rsid w:val="004777A7"/>
    <w:rsid w:val="00477851"/>
    <w:rsid w:val="00477A07"/>
    <w:rsid w:val="00477FA1"/>
    <w:rsid w:val="00480835"/>
    <w:rsid w:val="00480837"/>
    <w:rsid w:val="00480D24"/>
    <w:rsid w:val="0048105D"/>
    <w:rsid w:val="004811C9"/>
    <w:rsid w:val="00481872"/>
    <w:rsid w:val="00482091"/>
    <w:rsid w:val="004825F7"/>
    <w:rsid w:val="00483A08"/>
    <w:rsid w:val="0048407B"/>
    <w:rsid w:val="004851C7"/>
    <w:rsid w:val="00485206"/>
    <w:rsid w:val="0048614F"/>
    <w:rsid w:val="004865D6"/>
    <w:rsid w:val="0048750C"/>
    <w:rsid w:val="004875EE"/>
    <w:rsid w:val="0048760C"/>
    <w:rsid w:val="00487662"/>
    <w:rsid w:val="00490BA0"/>
    <w:rsid w:val="004923A0"/>
    <w:rsid w:val="004930D0"/>
    <w:rsid w:val="00494433"/>
    <w:rsid w:val="004948E9"/>
    <w:rsid w:val="00495B83"/>
    <w:rsid w:val="00495FDD"/>
    <w:rsid w:val="00496C2D"/>
    <w:rsid w:val="00496D73"/>
    <w:rsid w:val="00497224"/>
    <w:rsid w:val="0049755E"/>
    <w:rsid w:val="0049759D"/>
    <w:rsid w:val="00497772"/>
    <w:rsid w:val="00497BF3"/>
    <w:rsid w:val="004A0388"/>
    <w:rsid w:val="004A0B35"/>
    <w:rsid w:val="004A0DE8"/>
    <w:rsid w:val="004A0ED6"/>
    <w:rsid w:val="004A16A4"/>
    <w:rsid w:val="004A224F"/>
    <w:rsid w:val="004A3826"/>
    <w:rsid w:val="004A3DB4"/>
    <w:rsid w:val="004A410B"/>
    <w:rsid w:val="004A45ED"/>
    <w:rsid w:val="004A46A8"/>
    <w:rsid w:val="004A4704"/>
    <w:rsid w:val="004A4944"/>
    <w:rsid w:val="004A67FF"/>
    <w:rsid w:val="004A6B94"/>
    <w:rsid w:val="004A760F"/>
    <w:rsid w:val="004A7D8C"/>
    <w:rsid w:val="004A7DBB"/>
    <w:rsid w:val="004B0124"/>
    <w:rsid w:val="004B0504"/>
    <w:rsid w:val="004B0A15"/>
    <w:rsid w:val="004B103F"/>
    <w:rsid w:val="004B18CC"/>
    <w:rsid w:val="004B1D1F"/>
    <w:rsid w:val="004B1EC1"/>
    <w:rsid w:val="004B4616"/>
    <w:rsid w:val="004B47CE"/>
    <w:rsid w:val="004B6465"/>
    <w:rsid w:val="004B6A7D"/>
    <w:rsid w:val="004B6DD3"/>
    <w:rsid w:val="004B7760"/>
    <w:rsid w:val="004C0655"/>
    <w:rsid w:val="004C0BB8"/>
    <w:rsid w:val="004C0CDE"/>
    <w:rsid w:val="004C0D87"/>
    <w:rsid w:val="004C159A"/>
    <w:rsid w:val="004C1B63"/>
    <w:rsid w:val="004C1C4D"/>
    <w:rsid w:val="004C1D9C"/>
    <w:rsid w:val="004C2BA1"/>
    <w:rsid w:val="004C34E0"/>
    <w:rsid w:val="004C3D98"/>
    <w:rsid w:val="004C3E3E"/>
    <w:rsid w:val="004C4A53"/>
    <w:rsid w:val="004C5DCD"/>
    <w:rsid w:val="004C5F86"/>
    <w:rsid w:val="004C7981"/>
    <w:rsid w:val="004C7CFD"/>
    <w:rsid w:val="004D04D4"/>
    <w:rsid w:val="004D0982"/>
    <w:rsid w:val="004D0F55"/>
    <w:rsid w:val="004D1031"/>
    <w:rsid w:val="004D1797"/>
    <w:rsid w:val="004D1CC3"/>
    <w:rsid w:val="004D272F"/>
    <w:rsid w:val="004D35AD"/>
    <w:rsid w:val="004D35C3"/>
    <w:rsid w:val="004D381B"/>
    <w:rsid w:val="004D3E0F"/>
    <w:rsid w:val="004D3EE2"/>
    <w:rsid w:val="004D41E2"/>
    <w:rsid w:val="004D4500"/>
    <w:rsid w:val="004D543C"/>
    <w:rsid w:val="004D575C"/>
    <w:rsid w:val="004D5907"/>
    <w:rsid w:val="004D6AA8"/>
    <w:rsid w:val="004D70A2"/>
    <w:rsid w:val="004D70B8"/>
    <w:rsid w:val="004D76FF"/>
    <w:rsid w:val="004D77BE"/>
    <w:rsid w:val="004E0156"/>
    <w:rsid w:val="004E0EE3"/>
    <w:rsid w:val="004E1028"/>
    <w:rsid w:val="004E1FA7"/>
    <w:rsid w:val="004E251C"/>
    <w:rsid w:val="004E29CE"/>
    <w:rsid w:val="004E2ADB"/>
    <w:rsid w:val="004E3157"/>
    <w:rsid w:val="004E3EE3"/>
    <w:rsid w:val="004E41ED"/>
    <w:rsid w:val="004E55DD"/>
    <w:rsid w:val="004E5D5C"/>
    <w:rsid w:val="004E681B"/>
    <w:rsid w:val="004E740C"/>
    <w:rsid w:val="004E75AB"/>
    <w:rsid w:val="004E7A5E"/>
    <w:rsid w:val="004F0110"/>
    <w:rsid w:val="004F041F"/>
    <w:rsid w:val="004F09FB"/>
    <w:rsid w:val="004F15A2"/>
    <w:rsid w:val="004F1990"/>
    <w:rsid w:val="004F1AAE"/>
    <w:rsid w:val="004F258D"/>
    <w:rsid w:val="004F3533"/>
    <w:rsid w:val="004F3EB2"/>
    <w:rsid w:val="004F3FF4"/>
    <w:rsid w:val="004F4CF2"/>
    <w:rsid w:val="004F51C6"/>
    <w:rsid w:val="004F5638"/>
    <w:rsid w:val="004F5849"/>
    <w:rsid w:val="004F58E1"/>
    <w:rsid w:val="004F5B03"/>
    <w:rsid w:val="004F5E73"/>
    <w:rsid w:val="004F6092"/>
    <w:rsid w:val="004F678A"/>
    <w:rsid w:val="004F6A4D"/>
    <w:rsid w:val="004F6E2F"/>
    <w:rsid w:val="00500137"/>
    <w:rsid w:val="00500492"/>
    <w:rsid w:val="005007D5"/>
    <w:rsid w:val="0050099E"/>
    <w:rsid w:val="00500F4F"/>
    <w:rsid w:val="00501A31"/>
    <w:rsid w:val="00501DAD"/>
    <w:rsid w:val="00502482"/>
    <w:rsid w:val="00502592"/>
    <w:rsid w:val="00502AD4"/>
    <w:rsid w:val="00503599"/>
    <w:rsid w:val="00505370"/>
    <w:rsid w:val="005054BD"/>
    <w:rsid w:val="0050594F"/>
    <w:rsid w:val="0050695B"/>
    <w:rsid w:val="005078B5"/>
    <w:rsid w:val="00507912"/>
    <w:rsid w:val="0050794C"/>
    <w:rsid w:val="00507A8B"/>
    <w:rsid w:val="005102F8"/>
    <w:rsid w:val="00510417"/>
    <w:rsid w:val="005104A1"/>
    <w:rsid w:val="00511E48"/>
    <w:rsid w:val="00512038"/>
    <w:rsid w:val="00512213"/>
    <w:rsid w:val="00512B2A"/>
    <w:rsid w:val="005133A8"/>
    <w:rsid w:val="00514109"/>
    <w:rsid w:val="00514CB2"/>
    <w:rsid w:val="0051533E"/>
    <w:rsid w:val="00516CD8"/>
    <w:rsid w:val="00517555"/>
    <w:rsid w:val="005204EA"/>
    <w:rsid w:val="00521399"/>
    <w:rsid w:val="005219A3"/>
    <w:rsid w:val="00522392"/>
    <w:rsid w:val="0052301F"/>
    <w:rsid w:val="00523A95"/>
    <w:rsid w:val="00523AE7"/>
    <w:rsid w:val="00523B9D"/>
    <w:rsid w:val="00523D53"/>
    <w:rsid w:val="00524DD8"/>
    <w:rsid w:val="00524F00"/>
    <w:rsid w:val="005257DC"/>
    <w:rsid w:val="0052582C"/>
    <w:rsid w:val="0052599E"/>
    <w:rsid w:val="00527380"/>
    <w:rsid w:val="00527CE4"/>
    <w:rsid w:val="00527DB6"/>
    <w:rsid w:val="0053032F"/>
    <w:rsid w:val="00530CC1"/>
    <w:rsid w:val="00530D66"/>
    <w:rsid w:val="00531E25"/>
    <w:rsid w:val="0053204A"/>
    <w:rsid w:val="005327C2"/>
    <w:rsid w:val="00533FD5"/>
    <w:rsid w:val="0053538B"/>
    <w:rsid w:val="00535A2B"/>
    <w:rsid w:val="0053644F"/>
    <w:rsid w:val="0053681E"/>
    <w:rsid w:val="005368FF"/>
    <w:rsid w:val="00536A06"/>
    <w:rsid w:val="00536BAF"/>
    <w:rsid w:val="00536CCF"/>
    <w:rsid w:val="005371FE"/>
    <w:rsid w:val="00537D7A"/>
    <w:rsid w:val="00537F88"/>
    <w:rsid w:val="00540148"/>
    <w:rsid w:val="00540790"/>
    <w:rsid w:val="00540EE5"/>
    <w:rsid w:val="0054101E"/>
    <w:rsid w:val="005418D2"/>
    <w:rsid w:val="00541B25"/>
    <w:rsid w:val="00542617"/>
    <w:rsid w:val="00542986"/>
    <w:rsid w:val="00542AEB"/>
    <w:rsid w:val="00543D17"/>
    <w:rsid w:val="005441AB"/>
    <w:rsid w:val="0054478C"/>
    <w:rsid w:val="005450BF"/>
    <w:rsid w:val="005454BB"/>
    <w:rsid w:val="00545C6B"/>
    <w:rsid w:val="0054601B"/>
    <w:rsid w:val="00547BFA"/>
    <w:rsid w:val="00550A5A"/>
    <w:rsid w:val="00550AF0"/>
    <w:rsid w:val="00550AFF"/>
    <w:rsid w:val="00551131"/>
    <w:rsid w:val="00551133"/>
    <w:rsid w:val="005514A2"/>
    <w:rsid w:val="00552143"/>
    <w:rsid w:val="00553F74"/>
    <w:rsid w:val="005540B3"/>
    <w:rsid w:val="00554A7B"/>
    <w:rsid w:val="00554CAB"/>
    <w:rsid w:val="00555E4E"/>
    <w:rsid w:val="00556DD2"/>
    <w:rsid w:val="00556FB9"/>
    <w:rsid w:val="00557323"/>
    <w:rsid w:val="00557E2F"/>
    <w:rsid w:val="00560C9E"/>
    <w:rsid w:val="00560CCF"/>
    <w:rsid w:val="00560F5E"/>
    <w:rsid w:val="005615A9"/>
    <w:rsid w:val="00561A25"/>
    <w:rsid w:val="00561F21"/>
    <w:rsid w:val="00562044"/>
    <w:rsid w:val="00562974"/>
    <w:rsid w:val="005638EC"/>
    <w:rsid w:val="00563A7E"/>
    <w:rsid w:val="00563C8F"/>
    <w:rsid w:val="00563E80"/>
    <w:rsid w:val="00564078"/>
    <w:rsid w:val="0056450B"/>
    <w:rsid w:val="00564879"/>
    <w:rsid w:val="00564C2C"/>
    <w:rsid w:val="00564E28"/>
    <w:rsid w:val="0056571F"/>
    <w:rsid w:val="00565F69"/>
    <w:rsid w:val="00566600"/>
    <w:rsid w:val="00567B9E"/>
    <w:rsid w:val="00567C98"/>
    <w:rsid w:val="005706B5"/>
    <w:rsid w:val="0057095A"/>
    <w:rsid w:val="0057159F"/>
    <w:rsid w:val="00571798"/>
    <w:rsid w:val="00571E9E"/>
    <w:rsid w:val="00573295"/>
    <w:rsid w:val="005734FD"/>
    <w:rsid w:val="0057378C"/>
    <w:rsid w:val="00573DA1"/>
    <w:rsid w:val="00574C0B"/>
    <w:rsid w:val="00574C48"/>
    <w:rsid w:val="00574D5D"/>
    <w:rsid w:val="0057533A"/>
    <w:rsid w:val="005757F8"/>
    <w:rsid w:val="00576491"/>
    <w:rsid w:val="005764BD"/>
    <w:rsid w:val="005767F3"/>
    <w:rsid w:val="00576BFF"/>
    <w:rsid w:val="00577427"/>
    <w:rsid w:val="00577B3D"/>
    <w:rsid w:val="00577D7A"/>
    <w:rsid w:val="00577EAC"/>
    <w:rsid w:val="0058016B"/>
    <w:rsid w:val="00580A25"/>
    <w:rsid w:val="00580B51"/>
    <w:rsid w:val="00581088"/>
    <w:rsid w:val="00581344"/>
    <w:rsid w:val="005814EA"/>
    <w:rsid w:val="005816F7"/>
    <w:rsid w:val="00581927"/>
    <w:rsid w:val="00582528"/>
    <w:rsid w:val="00582859"/>
    <w:rsid w:val="00583328"/>
    <w:rsid w:val="00583447"/>
    <w:rsid w:val="00583E6E"/>
    <w:rsid w:val="005841EE"/>
    <w:rsid w:val="00584CEC"/>
    <w:rsid w:val="00585135"/>
    <w:rsid w:val="005858FA"/>
    <w:rsid w:val="00586046"/>
    <w:rsid w:val="0058620E"/>
    <w:rsid w:val="00586421"/>
    <w:rsid w:val="0058761B"/>
    <w:rsid w:val="00590A4B"/>
    <w:rsid w:val="00591330"/>
    <w:rsid w:val="005915F4"/>
    <w:rsid w:val="00593683"/>
    <w:rsid w:val="00594057"/>
    <w:rsid w:val="00594295"/>
    <w:rsid w:val="00594AD2"/>
    <w:rsid w:val="00594BAC"/>
    <w:rsid w:val="00595C87"/>
    <w:rsid w:val="00595FB3"/>
    <w:rsid w:val="005960EC"/>
    <w:rsid w:val="0059642B"/>
    <w:rsid w:val="005973B3"/>
    <w:rsid w:val="00597BD6"/>
    <w:rsid w:val="005A00FA"/>
    <w:rsid w:val="005A0928"/>
    <w:rsid w:val="005A0954"/>
    <w:rsid w:val="005A1EE0"/>
    <w:rsid w:val="005A1F4D"/>
    <w:rsid w:val="005A235E"/>
    <w:rsid w:val="005A2736"/>
    <w:rsid w:val="005A3DA3"/>
    <w:rsid w:val="005A3F5F"/>
    <w:rsid w:val="005A4E5C"/>
    <w:rsid w:val="005A579C"/>
    <w:rsid w:val="005A57AF"/>
    <w:rsid w:val="005A5997"/>
    <w:rsid w:val="005A5E5C"/>
    <w:rsid w:val="005A65FD"/>
    <w:rsid w:val="005A68B2"/>
    <w:rsid w:val="005A68C4"/>
    <w:rsid w:val="005A7002"/>
    <w:rsid w:val="005B0F37"/>
    <w:rsid w:val="005B2749"/>
    <w:rsid w:val="005B2927"/>
    <w:rsid w:val="005B37E8"/>
    <w:rsid w:val="005B3BBD"/>
    <w:rsid w:val="005B3C3F"/>
    <w:rsid w:val="005B3CF5"/>
    <w:rsid w:val="005B3D2F"/>
    <w:rsid w:val="005B3E13"/>
    <w:rsid w:val="005B5DBC"/>
    <w:rsid w:val="005B5E4D"/>
    <w:rsid w:val="005B5F23"/>
    <w:rsid w:val="005B61F4"/>
    <w:rsid w:val="005B6580"/>
    <w:rsid w:val="005B665A"/>
    <w:rsid w:val="005B7AB8"/>
    <w:rsid w:val="005B7FB8"/>
    <w:rsid w:val="005C1561"/>
    <w:rsid w:val="005C215B"/>
    <w:rsid w:val="005C217E"/>
    <w:rsid w:val="005C2772"/>
    <w:rsid w:val="005C2907"/>
    <w:rsid w:val="005C2B73"/>
    <w:rsid w:val="005C490F"/>
    <w:rsid w:val="005C4A42"/>
    <w:rsid w:val="005C4F4A"/>
    <w:rsid w:val="005C5C95"/>
    <w:rsid w:val="005C69BC"/>
    <w:rsid w:val="005C7BEB"/>
    <w:rsid w:val="005D07E2"/>
    <w:rsid w:val="005D09A1"/>
    <w:rsid w:val="005D0D64"/>
    <w:rsid w:val="005D1686"/>
    <w:rsid w:val="005D3AF7"/>
    <w:rsid w:val="005D4528"/>
    <w:rsid w:val="005D48A4"/>
    <w:rsid w:val="005D6868"/>
    <w:rsid w:val="005D7425"/>
    <w:rsid w:val="005D742B"/>
    <w:rsid w:val="005D7D01"/>
    <w:rsid w:val="005E018C"/>
    <w:rsid w:val="005E0335"/>
    <w:rsid w:val="005E17E0"/>
    <w:rsid w:val="005E1911"/>
    <w:rsid w:val="005E2645"/>
    <w:rsid w:val="005E3398"/>
    <w:rsid w:val="005E3653"/>
    <w:rsid w:val="005E372F"/>
    <w:rsid w:val="005E39BA"/>
    <w:rsid w:val="005E400D"/>
    <w:rsid w:val="005E40F8"/>
    <w:rsid w:val="005E48BD"/>
    <w:rsid w:val="005E5B62"/>
    <w:rsid w:val="005E5C26"/>
    <w:rsid w:val="005E5EC2"/>
    <w:rsid w:val="005E5FE5"/>
    <w:rsid w:val="005E60E5"/>
    <w:rsid w:val="005E6A1A"/>
    <w:rsid w:val="005E753B"/>
    <w:rsid w:val="005E7B38"/>
    <w:rsid w:val="005F06A7"/>
    <w:rsid w:val="005F0CEC"/>
    <w:rsid w:val="005F0F5D"/>
    <w:rsid w:val="005F123E"/>
    <w:rsid w:val="005F1D91"/>
    <w:rsid w:val="005F1EAE"/>
    <w:rsid w:val="005F22C4"/>
    <w:rsid w:val="005F264A"/>
    <w:rsid w:val="005F2FFE"/>
    <w:rsid w:val="005F3568"/>
    <w:rsid w:val="005F4098"/>
    <w:rsid w:val="005F6450"/>
    <w:rsid w:val="005F667F"/>
    <w:rsid w:val="005F67BC"/>
    <w:rsid w:val="005F716B"/>
    <w:rsid w:val="005F72FE"/>
    <w:rsid w:val="005F767F"/>
    <w:rsid w:val="005F790E"/>
    <w:rsid w:val="005F7E98"/>
    <w:rsid w:val="0060011E"/>
    <w:rsid w:val="006003A1"/>
    <w:rsid w:val="00600EC1"/>
    <w:rsid w:val="00600EC9"/>
    <w:rsid w:val="00600FE4"/>
    <w:rsid w:val="006011F3"/>
    <w:rsid w:val="00601BF1"/>
    <w:rsid w:val="00601E7C"/>
    <w:rsid w:val="006026D7"/>
    <w:rsid w:val="00602962"/>
    <w:rsid w:val="0060299F"/>
    <w:rsid w:val="00602E58"/>
    <w:rsid w:val="006030B0"/>
    <w:rsid w:val="00603617"/>
    <w:rsid w:val="00603885"/>
    <w:rsid w:val="00604383"/>
    <w:rsid w:val="00604653"/>
    <w:rsid w:val="00604DE5"/>
    <w:rsid w:val="00605570"/>
    <w:rsid w:val="00605574"/>
    <w:rsid w:val="00605581"/>
    <w:rsid w:val="00605918"/>
    <w:rsid w:val="006062C3"/>
    <w:rsid w:val="0060642F"/>
    <w:rsid w:val="00606C03"/>
    <w:rsid w:val="00606F79"/>
    <w:rsid w:val="00607019"/>
    <w:rsid w:val="0060728D"/>
    <w:rsid w:val="00610AB3"/>
    <w:rsid w:val="00610BBA"/>
    <w:rsid w:val="006118B1"/>
    <w:rsid w:val="00611BFD"/>
    <w:rsid w:val="00611CE8"/>
    <w:rsid w:val="006121E3"/>
    <w:rsid w:val="006129A8"/>
    <w:rsid w:val="00612C65"/>
    <w:rsid w:val="00612EFE"/>
    <w:rsid w:val="00613C41"/>
    <w:rsid w:val="0061470F"/>
    <w:rsid w:val="00614DBE"/>
    <w:rsid w:val="00614EEF"/>
    <w:rsid w:val="0061510D"/>
    <w:rsid w:val="0061582F"/>
    <w:rsid w:val="00615FB8"/>
    <w:rsid w:val="00617406"/>
    <w:rsid w:val="00617924"/>
    <w:rsid w:val="006203A4"/>
    <w:rsid w:val="00620CD7"/>
    <w:rsid w:val="006211C3"/>
    <w:rsid w:val="00621B8D"/>
    <w:rsid w:val="00622B35"/>
    <w:rsid w:val="00622F77"/>
    <w:rsid w:val="00623B60"/>
    <w:rsid w:val="00624878"/>
    <w:rsid w:val="00624D6C"/>
    <w:rsid w:val="00624DF4"/>
    <w:rsid w:val="00625143"/>
    <w:rsid w:val="00625824"/>
    <w:rsid w:val="00625AE4"/>
    <w:rsid w:val="00626844"/>
    <w:rsid w:val="0062720D"/>
    <w:rsid w:val="00627350"/>
    <w:rsid w:val="00630018"/>
    <w:rsid w:val="006306D9"/>
    <w:rsid w:val="00630C14"/>
    <w:rsid w:val="00631181"/>
    <w:rsid w:val="00631283"/>
    <w:rsid w:val="0063201D"/>
    <w:rsid w:val="006320F5"/>
    <w:rsid w:val="006321DB"/>
    <w:rsid w:val="006321F2"/>
    <w:rsid w:val="006342CC"/>
    <w:rsid w:val="0063446E"/>
    <w:rsid w:val="0063496E"/>
    <w:rsid w:val="00634F18"/>
    <w:rsid w:val="006350E7"/>
    <w:rsid w:val="00636512"/>
    <w:rsid w:val="00636C5B"/>
    <w:rsid w:val="00637531"/>
    <w:rsid w:val="00637597"/>
    <w:rsid w:val="00637799"/>
    <w:rsid w:val="00637AB1"/>
    <w:rsid w:val="00637F7C"/>
    <w:rsid w:val="006407AC"/>
    <w:rsid w:val="00641460"/>
    <w:rsid w:val="00641805"/>
    <w:rsid w:val="00641BDA"/>
    <w:rsid w:val="00641EF1"/>
    <w:rsid w:val="00641F6E"/>
    <w:rsid w:val="00642877"/>
    <w:rsid w:val="00642DCA"/>
    <w:rsid w:val="006438DA"/>
    <w:rsid w:val="006440D9"/>
    <w:rsid w:val="00644B00"/>
    <w:rsid w:val="00645AE7"/>
    <w:rsid w:val="00645D05"/>
    <w:rsid w:val="00646351"/>
    <w:rsid w:val="00646358"/>
    <w:rsid w:val="00646A5A"/>
    <w:rsid w:val="00647474"/>
    <w:rsid w:val="00647A64"/>
    <w:rsid w:val="00650EBA"/>
    <w:rsid w:val="00651D3E"/>
    <w:rsid w:val="00651E11"/>
    <w:rsid w:val="00652181"/>
    <w:rsid w:val="0065365B"/>
    <w:rsid w:val="00653B73"/>
    <w:rsid w:val="006545BC"/>
    <w:rsid w:val="006550B0"/>
    <w:rsid w:val="00655A21"/>
    <w:rsid w:val="0065636C"/>
    <w:rsid w:val="00656707"/>
    <w:rsid w:val="0066005B"/>
    <w:rsid w:val="00660153"/>
    <w:rsid w:val="006608F7"/>
    <w:rsid w:val="00661B6C"/>
    <w:rsid w:val="00661C06"/>
    <w:rsid w:val="00661C48"/>
    <w:rsid w:val="00662B74"/>
    <w:rsid w:val="00662F24"/>
    <w:rsid w:val="00663758"/>
    <w:rsid w:val="006637D1"/>
    <w:rsid w:val="006639F5"/>
    <w:rsid w:val="006649F8"/>
    <w:rsid w:val="006653E7"/>
    <w:rsid w:val="00666091"/>
    <w:rsid w:val="0066666B"/>
    <w:rsid w:val="00667000"/>
    <w:rsid w:val="00667335"/>
    <w:rsid w:val="006675EF"/>
    <w:rsid w:val="00667D1D"/>
    <w:rsid w:val="00667E83"/>
    <w:rsid w:val="00667E9A"/>
    <w:rsid w:val="006702DC"/>
    <w:rsid w:val="00670DDB"/>
    <w:rsid w:val="0067292F"/>
    <w:rsid w:val="00672AF0"/>
    <w:rsid w:val="0067329B"/>
    <w:rsid w:val="00673BC6"/>
    <w:rsid w:val="00674AA3"/>
    <w:rsid w:val="00674C2E"/>
    <w:rsid w:val="00675154"/>
    <w:rsid w:val="00675D19"/>
    <w:rsid w:val="0067673B"/>
    <w:rsid w:val="00677054"/>
    <w:rsid w:val="006775CE"/>
    <w:rsid w:val="00677631"/>
    <w:rsid w:val="0067792A"/>
    <w:rsid w:val="00680462"/>
    <w:rsid w:val="00681362"/>
    <w:rsid w:val="00681764"/>
    <w:rsid w:val="00682156"/>
    <w:rsid w:val="0068312F"/>
    <w:rsid w:val="00684CB1"/>
    <w:rsid w:val="00686C69"/>
    <w:rsid w:val="00687651"/>
    <w:rsid w:val="00687BD8"/>
    <w:rsid w:val="00687FFA"/>
    <w:rsid w:val="00690065"/>
    <w:rsid w:val="00690241"/>
    <w:rsid w:val="00690412"/>
    <w:rsid w:val="006906B8"/>
    <w:rsid w:val="006912FA"/>
    <w:rsid w:val="006914DE"/>
    <w:rsid w:val="006917CE"/>
    <w:rsid w:val="0069187D"/>
    <w:rsid w:val="00691B11"/>
    <w:rsid w:val="006926E2"/>
    <w:rsid w:val="00693206"/>
    <w:rsid w:val="006937D4"/>
    <w:rsid w:val="00693AAF"/>
    <w:rsid w:val="00693F02"/>
    <w:rsid w:val="0069497F"/>
    <w:rsid w:val="00694EDB"/>
    <w:rsid w:val="00695044"/>
    <w:rsid w:val="0069534E"/>
    <w:rsid w:val="0069541C"/>
    <w:rsid w:val="006955C7"/>
    <w:rsid w:val="00695679"/>
    <w:rsid w:val="00695785"/>
    <w:rsid w:val="00695C43"/>
    <w:rsid w:val="00695C53"/>
    <w:rsid w:val="00696ACD"/>
    <w:rsid w:val="006973ED"/>
    <w:rsid w:val="006978EE"/>
    <w:rsid w:val="006A1A4C"/>
    <w:rsid w:val="006A259C"/>
    <w:rsid w:val="006A34F9"/>
    <w:rsid w:val="006A374C"/>
    <w:rsid w:val="006A37D1"/>
    <w:rsid w:val="006A3B7F"/>
    <w:rsid w:val="006A402A"/>
    <w:rsid w:val="006A624E"/>
    <w:rsid w:val="006A68B7"/>
    <w:rsid w:val="006A7A46"/>
    <w:rsid w:val="006A7AED"/>
    <w:rsid w:val="006B0B97"/>
    <w:rsid w:val="006B0F93"/>
    <w:rsid w:val="006B1677"/>
    <w:rsid w:val="006B1BC3"/>
    <w:rsid w:val="006B2047"/>
    <w:rsid w:val="006B2AE1"/>
    <w:rsid w:val="006B2D49"/>
    <w:rsid w:val="006B2E50"/>
    <w:rsid w:val="006B307C"/>
    <w:rsid w:val="006B4253"/>
    <w:rsid w:val="006B462F"/>
    <w:rsid w:val="006B4C0F"/>
    <w:rsid w:val="006B5B45"/>
    <w:rsid w:val="006B5CC0"/>
    <w:rsid w:val="006B641F"/>
    <w:rsid w:val="006B6691"/>
    <w:rsid w:val="006B778B"/>
    <w:rsid w:val="006B7A33"/>
    <w:rsid w:val="006B7FC3"/>
    <w:rsid w:val="006C01E7"/>
    <w:rsid w:val="006C02D7"/>
    <w:rsid w:val="006C0988"/>
    <w:rsid w:val="006C0E53"/>
    <w:rsid w:val="006C1158"/>
    <w:rsid w:val="006C16C7"/>
    <w:rsid w:val="006C1D03"/>
    <w:rsid w:val="006C207D"/>
    <w:rsid w:val="006C2901"/>
    <w:rsid w:val="006C3018"/>
    <w:rsid w:val="006C45FF"/>
    <w:rsid w:val="006C4723"/>
    <w:rsid w:val="006C4E5D"/>
    <w:rsid w:val="006C5260"/>
    <w:rsid w:val="006C53D6"/>
    <w:rsid w:val="006C5ED2"/>
    <w:rsid w:val="006C6251"/>
    <w:rsid w:val="006C7021"/>
    <w:rsid w:val="006C7DCB"/>
    <w:rsid w:val="006C7DCE"/>
    <w:rsid w:val="006D11A4"/>
    <w:rsid w:val="006D11B8"/>
    <w:rsid w:val="006D16AC"/>
    <w:rsid w:val="006D2F7A"/>
    <w:rsid w:val="006D3AF3"/>
    <w:rsid w:val="006D3E79"/>
    <w:rsid w:val="006D3E7B"/>
    <w:rsid w:val="006D4215"/>
    <w:rsid w:val="006D5257"/>
    <w:rsid w:val="006D5B5A"/>
    <w:rsid w:val="006D6404"/>
    <w:rsid w:val="006D6CB0"/>
    <w:rsid w:val="006D7438"/>
    <w:rsid w:val="006E028D"/>
    <w:rsid w:val="006E0328"/>
    <w:rsid w:val="006E0700"/>
    <w:rsid w:val="006E10EF"/>
    <w:rsid w:val="006E19EC"/>
    <w:rsid w:val="006E1B48"/>
    <w:rsid w:val="006E2326"/>
    <w:rsid w:val="006E2CC6"/>
    <w:rsid w:val="006E2E05"/>
    <w:rsid w:val="006E2F1F"/>
    <w:rsid w:val="006E2FDA"/>
    <w:rsid w:val="006E31F4"/>
    <w:rsid w:val="006E3572"/>
    <w:rsid w:val="006E3B9A"/>
    <w:rsid w:val="006E5A96"/>
    <w:rsid w:val="006E5FF7"/>
    <w:rsid w:val="006E62BA"/>
    <w:rsid w:val="006E706A"/>
    <w:rsid w:val="006E75C3"/>
    <w:rsid w:val="006F0014"/>
    <w:rsid w:val="006F02CB"/>
    <w:rsid w:val="006F09D9"/>
    <w:rsid w:val="006F127F"/>
    <w:rsid w:val="006F1BDD"/>
    <w:rsid w:val="006F1CCB"/>
    <w:rsid w:val="006F1E5E"/>
    <w:rsid w:val="006F1E89"/>
    <w:rsid w:val="006F2DE5"/>
    <w:rsid w:val="006F2E29"/>
    <w:rsid w:val="006F4DF5"/>
    <w:rsid w:val="006F5110"/>
    <w:rsid w:val="006F5B38"/>
    <w:rsid w:val="006F5CCA"/>
    <w:rsid w:val="006F5CFA"/>
    <w:rsid w:val="006F5F75"/>
    <w:rsid w:val="006F5FA9"/>
    <w:rsid w:val="006F6B4A"/>
    <w:rsid w:val="006F7326"/>
    <w:rsid w:val="006F7527"/>
    <w:rsid w:val="006F7A08"/>
    <w:rsid w:val="006F7B68"/>
    <w:rsid w:val="00700DDF"/>
    <w:rsid w:val="00701443"/>
    <w:rsid w:val="007015A5"/>
    <w:rsid w:val="00702746"/>
    <w:rsid w:val="007027F3"/>
    <w:rsid w:val="007029F6"/>
    <w:rsid w:val="0070376D"/>
    <w:rsid w:val="00703BF2"/>
    <w:rsid w:val="007045A6"/>
    <w:rsid w:val="00704A94"/>
    <w:rsid w:val="00704E03"/>
    <w:rsid w:val="00705F38"/>
    <w:rsid w:val="007066F7"/>
    <w:rsid w:val="00706729"/>
    <w:rsid w:val="00707068"/>
    <w:rsid w:val="0070730B"/>
    <w:rsid w:val="007073A0"/>
    <w:rsid w:val="00710876"/>
    <w:rsid w:val="007111AB"/>
    <w:rsid w:val="00711417"/>
    <w:rsid w:val="0071215E"/>
    <w:rsid w:val="00712D9D"/>
    <w:rsid w:val="00712E9A"/>
    <w:rsid w:val="007130D9"/>
    <w:rsid w:val="0071357B"/>
    <w:rsid w:val="007157E6"/>
    <w:rsid w:val="00715AFD"/>
    <w:rsid w:val="00715EFD"/>
    <w:rsid w:val="0071629F"/>
    <w:rsid w:val="007164AD"/>
    <w:rsid w:val="007164D3"/>
    <w:rsid w:val="0071665F"/>
    <w:rsid w:val="007166E5"/>
    <w:rsid w:val="00716884"/>
    <w:rsid w:val="007168B5"/>
    <w:rsid w:val="00716CD5"/>
    <w:rsid w:val="007171F0"/>
    <w:rsid w:val="00717C8F"/>
    <w:rsid w:val="007202D0"/>
    <w:rsid w:val="007206F6"/>
    <w:rsid w:val="007209A5"/>
    <w:rsid w:val="00722064"/>
    <w:rsid w:val="007232BD"/>
    <w:rsid w:val="007234AB"/>
    <w:rsid w:val="00723CD8"/>
    <w:rsid w:val="0072472D"/>
    <w:rsid w:val="00725682"/>
    <w:rsid w:val="007256DF"/>
    <w:rsid w:val="00726CC1"/>
    <w:rsid w:val="00727022"/>
    <w:rsid w:val="007270FB"/>
    <w:rsid w:val="0072735F"/>
    <w:rsid w:val="007278DC"/>
    <w:rsid w:val="0073032E"/>
    <w:rsid w:val="007307AB"/>
    <w:rsid w:val="0073095A"/>
    <w:rsid w:val="00730AD9"/>
    <w:rsid w:val="00730B8D"/>
    <w:rsid w:val="00730DB7"/>
    <w:rsid w:val="00730F27"/>
    <w:rsid w:val="00731436"/>
    <w:rsid w:val="0073244B"/>
    <w:rsid w:val="007328C2"/>
    <w:rsid w:val="00734483"/>
    <w:rsid w:val="007344DA"/>
    <w:rsid w:val="00734729"/>
    <w:rsid w:val="00734777"/>
    <w:rsid w:val="00734BC1"/>
    <w:rsid w:val="00734FDD"/>
    <w:rsid w:val="0073525D"/>
    <w:rsid w:val="00735588"/>
    <w:rsid w:val="007356CD"/>
    <w:rsid w:val="00736FB3"/>
    <w:rsid w:val="00737224"/>
    <w:rsid w:val="007376C7"/>
    <w:rsid w:val="00737C7B"/>
    <w:rsid w:val="00740CC8"/>
    <w:rsid w:val="00740D40"/>
    <w:rsid w:val="0074292B"/>
    <w:rsid w:val="00742AD4"/>
    <w:rsid w:val="00742BED"/>
    <w:rsid w:val="0074314C"/>
    <w:rsid w:val="0074467D"/>
    <w:rsid w:val="00744750"/>
    <w:rsid w:val="007454B2"/>
    <w:rsid w:val="007454E2"/>
    <w:rsid w:val="00745841"/>
    <w:rsid w:val="00746075"/>
    <w:rsid w:val="00746DEE"/>
    <w:rsid w:val="00747004"/>
    <w:rsid w:val="00747283"/>
    <w:rsid w:val="00747550"/>
    <w:rsid w:val="00747A7F"/>
    <w:rsid w:val="0075024D"/>
    <w:rsid w:val="00750A2B"/>
    <w:rsid w:val="00750AF9"/>
    <w:rsid w:val="00751BF6"/>
    <w:rsid w:val="007520D7"/>
    <w:rsid w:val="0075263F"/>
    <w:rsid w:val="00752931"/>
    <w:rsid w:val="0075321F"/>
    <w:rsid w:val="00754CE6"/>
    <w:rsid w:val="007554F5"/>
    <w:rsid w:val="0075552A"/>
    <w:rsid w:val="0075652F"/>
    <w:rsid w:val="0075775E"/>
    <w:rsid w:val="007607B3"/>
    <w:rsid w:val="00760B59"/>
    <w:rsid w:val="007613C0"/>
    <w:rsid w:val="00761507"/>
    <w:rsid w:val="007616F4"/>
    <w:rsid w:val="00761CFD"/>
    <w:rsid w:val="00761D69"/>
    <w:rsid w:val="00761EAB"/>
    <w:rsid w:val="007620EE"/>
    <w:rsid w:val="007623D6"/>
    <w:rsid w:val="0076252C"/>
    <w:rsid w:val="00762704"/>
    <w:rsid w:val="00763131"/>
    <w:rsid w:val="00763F54"/>
    <w:rsid w:val="007648FC"/>
    <w:rsid w:val="00764D76"/>
    <w:rsid w:val="00765BDD"/>
    <w:rsid w:val="00766456"/>
    <w:rsid w:val="007665E9"/>
    <w:rsid w:val="00767088"/>
    <w:rsid w:val="007674F9"/>
    <w:rsid w:val="00767C21"/>
    <w:rsid w:val="00767EED"/>
    <w:rsid w:val="00770D9B"/>
    <w:rsid w:val="00772228"/>
    <w:rsid w:val="00772341"/>
    <w:rsid w:val="00772A5F"/>
    <w:rsid w:val="00774B21"/>
    <w:rsid w:val="0077520D"/>
    <w:rsid w:val="00775470"/>
    <w:rsid w:val="00775838"/>
    <w:rsid w:val="007759FA"/>
    <w:rsid w:val="00775C48"/>
    <w:rsid w:val="007777B2"/>
    <w:rsid w:val="00777A81"/>
    <w:rsid w:val="00780094"/>
    <w:rsid w:val="007805D3"/>
    <w:rsid w:val="00780E77"/>
    <w:rsid w:val="007811C5"/>
    <w:rsid w:val="00781265"/>
    <w:rsid w:val="0078237B"/>
    <w:rsid w:val="00782785"/>
    <w:rsid w:val="00782A1A"/>
    <w:rsid w:val="00783301"/>
    <w:rsid w:val="007834BC"/>
    <w:rsid w:val="007843A6"/>
    <w:rsid w:val="007846AF"/>
    <w:rsid w:val="00784D40"/>
    <w:rsid w:val="0078507E"/>
    <w:rsid w:val="007852C0"/>
    <w:rsid w:val="00785A46"/>
    <w:rsid w:val="00785FAC"/>
    <w:rsid w:val="007866C7"/>
    <w:rsid w:val="007867E3"/>
    <w:rsid w:val="00786D26"/>
    <w:rsid w:val="00786EFA"/>
    <w:rsid w:val="00787154"/>
    <w:rsid w:val="0079004A"/>
    <w:rsid w:val="00790CBA"/>
    <w:rsid w:val="00790EB2"/>
    <w:rsid w:val="00790F8D"/>
    <w:rsid w:val="007924FE"/>
    <w:rsid w:val="007937A5"/>
    <w:rsid w:val="00794840"/>
    <w:rsid w:val="00794F77"/>
    <w:rsid w:val="0079517E"/>
    <w:rsid w:val="00795AEA"/>
    <w:rsid w:val="00795FF6"/>
    <w:rsid w:val="00796675"/>
    <w:rsid w:val="007969C5"/>
    <w:rsid w:val="00796E16"/>
    <w:rsid w:val="00796E81"/>
    <w:rsid w:val="00797B56"/>
    <w:rsid w:val="007A07CF"/>
    <w:rsid w:val="007A0BD6"/>
    <w:rsid w:val="007A0DB2"/>
    <w:rsid w:val="007A132F"/>
    <w:rsid w:val="007A1DE2"/>
    <w:rsid w:val="007A1FB4"/>
    <w:rsid w:val="007A2707"/>
    <w:rsid w:val="007A2A19"/>
    <w:rsid w:val="007A3277"/>
    <w:rsid w:val="007A3578"/>
    <w:rsid w:val="007A4226"/>
    <w:rsid w:val="007A4B77"/>
    <w:rsid w:val="007A4C85"/>
    <w:rsid w:val="007A4CA4"/>
    <w:rsid w:val="007A5216"/>
    <w:rsid w:val="007A596E"/>
    <w:rsid w:val="007A5C9A"/>
    <w:rsid w:val="007A64C6"/>
    <w:rsid w:val="007A6AD9"/>
    <w:rsid w:val="007A6AE6"/>
    <w:rsid w:val="007A6B39"/>
    <w:rsid w:val="007A7125"/>
    <w:rsid w:val="007A790B"/>
    <w:rsid w:val="007B01CA"/>
    <w:rsid w:val="007B0EC8"/>
    <w:rsid w:val="007B208F"/>
    <w:rsid w:val="007B21E3"/>
    <w:rsid w:val="007B2979"/>
    <w:rsid w:val="007B3A74"/>
    <w:rsid w:val="007B3B8C"/>
    <w:rsid w:val="007B42A2"/>
    <w:rsid w:val="007B43F1"/>
    <w:rsid w:val="007B4BBC"/>
    <w:rsid w:val="007B5CD5"/>
    <w:rsid w:val="007B62A3"/>
    <w:rsid w:val="007B6F1E"/>
    <w:rsid w:val="007B7301"/>
    <w:rsid w:val="007B77E7"/>
    <w:rsid w:val="007B7C56"/>
    <w:rsid w:val="007C03A3"/>
    <w:rsid w:val="007C0DAE"/>
    <w:rsid w:val="007C2346"/>
    <w:rsid w:val="007C3BED"/>
    <w:rsid w:val="007C3DD4"/>
    <w:rsid w:val="007C3E9D"/>
    <w:rsid w:val="007C41F3"/>
    <w:rsid w:val="007C5507"/>
    <w:rsid w:val="007C6CDA"/>
    <w:rsid w:val="007C74A9"/>
    <w:rsid w:val="007C75A4"/>
    <w:rsid w:val="007D0326"/>
    <w:rsid w:val="007D0814"/>
    <w:rsid w:val="007D1538"/>
    <w:rsid w:val="007D1B3E"/>
    <w:rsid w:val="007D1C5C"/>
    <w:rsid w:val="007D2173"/>
    <w:rsid w:val="007D234A"/>
    <w:rsid w:val="007D29A8"/>
    <w:rsid w:val="007D2B4B"/>
    <w:rsid w:val="007D2E16"/>
    <w:rsid w:val="007D3781"/>
    <w:rsid w:val="007D3B6D"/>
    <w:rsid w:val="007D4B72"/>
    <w:rsid w:val="007D4C98"/>
    <w:rsid w:val="007D6458"/>
    <w:rsid w:val="007D6851"/>
    <w:rsid w:val="007D6AAB"/>
    <w:rsid w:val="007D6D9C"/>
    <w:rsid w:val="007D702D"/>
    <w:rsid w:val="007D737C"/>
    <w:rsid w:val="007D7E85"/>
    <w:rsid w:val="007E0237"/>
    <w:rsid w:val="007E06EA"/>
    <w:rsid w:val="007E15AE"/>
    <w:rsid w:val="007E1E34"/>
    <w:rsid w:val="007E1F49"/>
    <w:rsid w:val="007E1FA8"/>
    <w:rsid w:val="007E284D"/>
    <w:rsid w:val="007E3D04"/>
    <w:rsid w:val="007E4955"/>
    <w:rsid w:val="007E4C1F"/>
    <w:rsid w:val="007E59B6"/>
    <w:rsid w:val="007E61BD"/>
    <w:rsid w:val="007E61F7"/>
    <w:rsid w:val="007E636D"/>
    <w:rsid w:val="007E63A8"/>
    <w:rsid w:val="007E6E84"/>
    <w:rsid w:val="007E7103"/>
    <w:rsid w:val="007E71A0"/>
    <w:rsid w:val="007E7327"/>
    <w:rsid w:val="007E7492"/>
    <w:rsid w:val="007E7532"/>
    <w:rsid w:val="007E7F04"/>
    <w:rsid w:val="007F1324"/>
    <w:rsid w:val="007F17F9"/>
    <w:rsid w:val="007F1DF1"/>
    <w:rsid w:val="007F2E6C"/>
    <w:rsid w:val="007F364B"/>
    <w:rsid w:val="007F4088"/>
    <w:rsid w:val="007F4606"/>
    <w:rsid w:val="007F47F7"/>
    <w:rsid w:val="007F627D"/>
    <w:rsid w:val="007F6D0D"/>
    <w:rsid w:val="007F79B2"/>
    <w:rsid w:val="007F7A07"/>
    <w:rsid w:val="007F7D19"/>
    <w:rsid w:val="00800580"/>
    <w:rsid w:val="00800E05"/>
    <w:rsid w:val="008011FC"/>
    <w:rsid w:val="008012EE"/>
    <w:rsid w:val="00801EF2"/>
    <w:rsid w:val="00801F1D"/>
    <w:rsid w:val="00802BE6"/>
    <w:rsid w:val="00804578"/>
    <w:rsid w:val="0080457D"/>
    <w:rsid w:val="00804C65"/>
    <w:rsid w:val="00806255"/>
    <w:rsid w:val="008063A5"/>
    <w:rsid w:val="00806627"/>
    <w:rsid w:val="0080687F"/>
    <w:rsid w:val="00806B62"/>
    <w:rsid w:val="00806E24"/>
    <w:rsid w:val="00807653"/>
    <w:rsid w:val="00810335"/>
    <w:rsid w:val="00810BC7"/>
    <w:rsid w:val="0081125C"/>
    <w:rsid w:val="008113E3"/>
    <w:rsid w:val="0081158D"/>
    <w:rsid w:val="0081214B"/>
    <w:rsid w:val="00812336"/>
    <w:rsid w:val="008123D0"/>
    <w:rsid w:val="00813774"/>
    <w:rsid w:val="00813B73"/>
    <w:rsid w:val="00815744"/>
    <w:rsid w:val="008158FC"/>
    <w:rsid w:val="00815C7F"/>
    <w:rsid w:val="0081625B"/>
    <w:rsid w:val="00816BC7"/>
    <w:rsid w:val="00816F17"/>
    <w:rsid w:val="00816F26"/>
    <w:rsid w:val="008170A7"/>
    <w:rsid w:val="00817896"/>
    <w:rsid w:val="00820AEF"/>
    <w:rsid w:val="00821391"/>
    <w:rsid w:val="008213A6"/>
    <w:rsid w:val="00822E3B"/>
    <w:rsid w:val="008230B1"/>
    <w:rsid w:val="008234A1"/>
    <w:rsid w:val="008244B4"/>
    <w:rsid w:val="00825286"/>
    <w:rsid w:val="00826114"/>
    <w:rsid w:val="008267D0"/>
    <w:rsid w:val="0082739C"/>
    <w:rsid w:val="008274A5"/>
    <w:rsid w:val="00830846"/>
    <w:rsid w:val="00830A04"/>
    <w:rsid w:val="00830C73"/>
    <w:rsid w:val="008311AA"/>
    <w:rsid w:val="008313B9"/>
    <w:rsid w:val="00831A05"/>
    <w:rsid w:val="00831A1E"/>
    <w:rsid w:val="00832D2F"/>
    <w:rsid w:val="00832D6B"/>
    <w:rsid w:val="008331DE"/>
    <w:rsid w:val="00834428"/>
    <w:rsid w:val="00834CCF"/>
    <w:rsid w:val="00834FE7"/>
    <w:rsid w:val="008351F1"/>
    <w:rsid w:val="00835759"/>
    <w:rsid w:val="008360E5"/>
    <w:rsid w:val="00836447"/>
    <w:rsid w:val="008373C2"/>
    <w:rsid w:val="008373DC"/>
    <w:rsid w:val="008404AC"/>
    <w:rsid w:val="0084099C"/>
    <w:rsid w:val="00840E0A"/>
    <w:rsid w:val="00841424"/>
    <w:rsid w:val="00841E8D"/>
    <w:rsid w:val="008423A1"/>
    <w:rsid w:val="008424E8"/>
    <w:rsid w:val="008426F0"/>
    <w:rsid w:val="008426FC"/>
    <w:rsid w:val="00842CD1"/>
    <w:rsid w:val="008431CA"/>
    <w:rsid w:val="00843B93"/>
    <w:rsid w:val="00843CA4"/>
    <w:rsid w:val="00843DC7"/>
    <w:rsid w:val="0084437A"/>
    <w:rsid w:val="0084458B"/>
    <w:rsid w:val="00844A9C"/>
    <w:rsid w:val="00846C6B"/>
    <w:rsid w:val="0084773D"/>
    <w:rsid w:val="00847867"/>
    <w:rsid w:val="008478D0"/>
    <w:rsid w:val="00847B76"/>
    <w:rsid w:val="008501A8"/>
    <w:rsid w:val="00850443"/>
    <w:rsid w:val="008512BA"/>
    <w:rsid w:val="008527EE"/>
    <w:rsid w:val="008537D1"/>
    <w:rsid w:val="00853B60"/>
    <w:rsid w:val="00855488"/>
    <w:rsid w:val="00855BD8"/>
    <w:rsid w:val="00855E20"/>
    <w:rsid w:val="00856015"/>
    <w:rsid w:val="00856824"/>
    <w:rsid w:val="00856C52"/>
    <w:rsid w:val="008574B7"/>
    <w:rsid w:val="00857A67"/>
    <w:rsid w:val="00857F69"/>
    <w:rsid w:val="00860169"/>
    <w:rsid w:val="008603D0"/>
    <w:rsid w:val="00860E25"/>
    <w:rsid w:val="00860EB6"/>
    <w:rsid w:val="008611E0"/>
    <w:rsid w:val="008614D9"/>
    <w:rsid w:val="0086247F"/>
    <w:rsid w:val="00863916"/>
    <w:rsid w:val="00863BBD"/>
    <w:rsid w:val="00864558"/>
    <w:rsid w:val="00864C4B"/>
    <w:rsid w:val="0086513B"/>
    <w:rsid w:val="00865C0D"/>
    <w:rsid w:val="008667CF"/>
    <w:rsid w:val="00866FE9"/>
    <w:rsid w:val="008677BD"/>
    <w:rsid w:val="00867B03"/>
    <w:rsid w:val="00870CD9"/>
    <w:rsid w:val="00870FC6"/>
    <w:rsid w:val="00871F85"/>
    <w:rsid w:val="008725EA"/>
    <w:rsid w:val="0087267A"/>
    <w:rsid w:val="008746DC"/>
    <w:rsid w:val="008748A7"/>
    <w:rsid w:val="008755A2"/>
    <w:rsid w:val="008758C9"/>
    <w:rsid w:val="00876515"/>
    <w:rsid w:val="00876CDB"/>
    <w:rsid w:val="00876F0A"/>
    <w:rsid w:val="00877BB1"/>
    <w:rsid w:val="00877E20"/>
    <w:rsid w:val="00877E9E"/>
    <w:rsid w:val="00880473"/>
    <w:rsid w:val="0088064F"/>
    <w:rsid w:val="00880E68"/>
    <w:rsid w:val="00881452"/>
    <w:rsid w:val="008817F0"/>
    <w:rsid w:val="00882892"/>
    <w:rsid w:val="00882A8F"/>
    <w:rsid w:val="0088317E"/>
    <w:rsid w:val="00883584"/>
    <w:rsid w:val="00883AA9"/>
    <w:rsid w:val="00883EAB"/>
    <w:rsid w:val="0088474A"/>
    <w:rsid w:val="008847C9"/>
    <w:rsid w:val="00884BD0"/>
    <w:rsid w:val="00884ECC"/>
    <w:rsid w:val="00884FD8"/>
    <w:rsid w:val="0088525F"/>
    <w:rsid w:val="00885503"/>
    <w:rsid w:val="00885B32"/>
    <w:rsid w:val="00886A0D"/>
    <w:rsid w:val="00886A6D"/>
    <w:rsid w:val="0089082C"/>
    <w:rsid w:val="008908C5"/>
    <w:rsid w:val="008914F1"/>
    <w:rsid w:val="00891503"/>
    <w:rsid w:val="008925E5"/>
    <w:rsid w:val="008944CB"/>
    <w:rsid w:val="00894D2A"/>
    <w:rsid w:val="008957AA"/>
    <w:rsid w:val="0089597F"/>
    <w:rsid w:val="008961C1"/>
    <w:rsid w:val="008966F2"/>
    <w:rsid w:val="008976B5"/>
    <w:rsid w:val="00897C10"/>
    <w:rsid w:val="008A0312"/>
    <w:rsid w:val="008A0963"/>
    <w:rsid w:val="008A1658"/>
    <w:rsid w:val="008A1AA6"/>
    <w:rsid w:val="008A1EFE"/>
    <w:rsid w:val="008A1FB7"/>
    <w:rsid w:val="008A20D0"/>
    <w:rsid w:val="008A305A"/>
    <w:rsid w:val="008A30B5"/>
    <w:rsid w:val="008A3221"/>
    <w:rsid w:val="008A3477"/>
    <w:rsid w:val="008A4593"/>
    <w:rsid w:val="008A49D8"/>
    <w:rsid w:val="008A52BC"/>
    <w:rsid w:val="008A53D0"/>
    <w:rsid w:val="008A6646"/>
    <w:rsid w:val="008A730F"/>
    <w:rsid w:val="008A75FE"/>
    <w:rsid w:val="008A7751"/>
    <w:rsid w:val="008A77FA"/>
    <w:rsid w:val="008A799F"/>
    <w:rsid w:val="008A7B4B"/>
    <w:rsid w:val="008B0244"/>
    <w:rsid w:val="008B0B00"/>
    <w:rsid w:val="008B0BC0"/>
    <w:rsid w:val="008B0E13"/>
    <w:rsid w:val="008B0FA0"/>
    <w:rsid w:val="008B1043"/>
    <w:rsid w:val="008B1558"/>
    <w:rsid w:val="008B15E5"/>
    <w:rsid w:val="008B1676"/>
    <w:rsid w:val="008B17F8"/>
    <w:rsid w:val="008B18EB"/>
    <w:rsid w:val="008B2EF2"/>
    <w:rsid w:val="008B3008"/>
    <w:rsid w:val="008B3072"/>
    <w:rsid w:val="008B3103"/>
    <w:rsid w:val="008B387D"/>
    <w:rsid w:val="008B388A"/>
    <w:rsid w:val="008B4BE2"/>
    <w:rsid w:val="008B4CD3"/>
    <w:rsid w:val="008B54D1"/>
    <w:rsid w:val="008B54ED"/>
    <w:rsid w:val="008B5F26"/>
    <w:rsid w:val="008B60D0"/>
    <w:rsid w:val="008B680D"/>
    <w:rsid w:val="008B7A5B"/>
    <w:rsid w:val="008B7D7A"/>
    <w:rsid w:val="008B7DB6"/>
    <w:rsid w:val="008C0452"/>
    <w:rsid w:val="008C157E"/>
    <w:rsid w:val="008C258F"/>
    <w:rsid w:val="008C269D"/>
    <w:rsid w:val="008C3B54"/>
    <w:rsid w:val="008C3C02"/>
    <w:rsid w:val="008C3C31"/>
    <w:rsid w:val="008C5225"/>
    <w:rsid w:val="008C543E"/>
    <w:rsid w:val="008C54CF"/>
    <w:rsid w:val="008C559C"/>
    <w:rsid w:val="008C55F0"/>
    <w:rsid w:val="008C5A59"/>
    <w:rsid w:val="008C62ED"/>
    <w:rsid w:val="008C7448"/>
    <w:rsid w:val="008C7937"/>
    <w:rsid w:val="008D04DD"/>
    <w:rsid w:val="008D06F0"/>
    <w:rsid w:val="008D0AE6"/>
    <w:rsid w:val="008D12C6"/>
    <w:rsid w:val="008D13CC"/>
    <w:rsid w:val="008D16C5"/>
    <w:rsid w:val="008D1720"/>
    <w:rsid w:val="008D1BC6"/>
    <w:rsid w:val="008D1CA1"/>
    <w:rsid w:val="008D201D"/>
    <w:rsid w:val="008D2842"/>
    <w:rsid w:val="008D289E"/>
    <w:rsid w:val="008D298A"/>
    <w:rsid w:val="008D29BC"/>
    <w:rsid w:val="008D2E17"/>
    <w:rsid w:val="008D32FB"/>
    <w:rsid w:val="008D3AF7"/>
    <w:rsid w:val="008D4E63"/>
    <w:rsid w:val="008D4F6A"/>
    <w:rsid w:val="008D5824"/>
    <w:rsid w:val="008D6DD1"/>
    <w:rsid w:val="008D71E0"/>
    <w:rsid w:val="008D777A"/>
    <w:rsid w:val="008E07C9"/>
    <w:rsid w:val="008E144E"/>
    <w:rsid w:val="008E24EA"/>
    <w:rsid w:val="008E265A"/>
    <w:rsid w:val="008E27CB"/>
    <w:rsid w:val="008E3189"/>
    <w:rsid w:val="008E3231"/>
    <w:rsid w:val="008E35FB"/>
    <w:rsid w:val="008E3D41"/>
    <w:rsid w:val="008E41B3"/>
    <w:rsid w:val="008E5225"/>
    <w:rsid w:val="008E553A"/>
    <w:rsid w:val="008E5A4F"/>
    <w:rsid w:val="008E5B14"/>
    <w:rsid w:val="008E71CE"/>
    <w:rsid w:val="008E72E3"/>
    <w:rsid w:val="008E747A"/>
    <w:rsid w:val="008E7DFF"/>
    <w:rsid w:val="008E7F1F"/>
    <w:rsid w:val="008F15C9"/>
    <w:rsid w:val="008F1691"/>
    <w:rsid w:val="008F1D8C"/>
    <w:rsid w:val="008F220D"/>
    <w:rsid w:val="008F26B7"/>
    <w:rsid w:val="008F275B"/>
    <w:rsid w:val="008F2DEB"/>
    <w:rsid w:val="008F4402"/>
    <w:rsid w:val="008F455A"/>
    <w:rsid w:val="008F4B0F"/>
    <w:rsid w:val="008F4FF2"/>
    <w:rsid w:val="008F539A"/>
    <w:rsid w:val="008F5927"/>
    <w:rsid w:val="008F6E40"/>
    <w:rsid w:val="008F7E2C"/>
    <w:rsid w:val="0090087F"/>
    <w:rsid w:val="00900CFC"/>
    <w:rsid w:val="0090136D"/>
    <w:rsid w:val="00901967"/>
    <w:rsid w:val="00901EA1"/>
    <w:rsid w:val="009029E6"/>
    <w:rsid w:val="00902E1D"/>
    <w:rsid w:val="00903163"/>
    <w:rsid w:val="00903438"/>
    <w:rsid w:val="009039C4"/>
    <w:rsid w:val="00903A90"/>
    <w:rsid w:val="00903CA1"/>
    <w:rsid w:val="009056DE"/>
    <w:rsid w:val="00905E33"/>
    <w:rsid w:val="00906365"/>
    <w:rsid w:val="00906E81"/>
    <w:rsid w:val="00907B29"/>
    <w:rsid w:val="00910F81"/>
    <w:rsid w:val="00911EFC"/>
    <w:rsid w:val="00911F2A"/>
    <w:rsid w:val="00912829"/>
    <w:rsid w:val="0091286E"/>
    <w:rsid w:val="00913091"/>
    <w:rsid w:val="009135CA"/>
    <w:rsid w:val="00913DAA"/>
    <w:rsid w:val="0091410B"/>
    <w:rsid w:val="00914F37"/>
    <w:rsid w:val="00915075"/>
    <w:rsid w:val="009151F5"/>
    <w:rsid w:val="00915BAC"/>
    <w:rsid w:val="00916219"/>
    <w:rsid w:val="009165D5"/>
    <w:rsid w:val="0091660B"/>
    <w:rsid w:val="00916D49"/>
    <w:rsid w:val="00916EAB"/>
    <w:rsid w:val="0091707B"/>
    <w:rsid w:val="0091787B"/>
    <w:rsid w:val="00917B03"/>
    <w:rsid w:val="00917DB0"/>
    <w:rsid w:val="00920C73"/>
    <w:rsid w:val="00921674"/>
    <w:rsid w:val="009216EC"/>
    <w:rsid w:val="00921854"/>
    <w:rsid w:val="00921C5C"/>
    <w:rsid w:val="009231EB"/>
    <w:rsid w:val="00923FCE"/>
    <w:rsid w:val="00925188"/>
    <w:rsid w:val="00925304"/>
    <w:rsid w:val="00925726"/>
    <w:rsid w:val="00925974"/>
    <w:rsid w:val="00926220"/>
    <w:rsid w:val="009267B3"/>
    <w:rsid w:val="00927275"/>
    <w:rsid w:val="0093097B"/>
    <w:rsid w:val="00930AFA"/>
    <w:rsid w:val="00932587"/>
    <w:rsid w:val="00932A6E"/>
    <w:rsid w:val="00932BAA"/>
    <w:rsid w:val="00932BB2"/>
    <w:rsid w:val="00932E31"/>
    <w:rsid w:val="00933B41"/>
    <w:rsid w:val="00933E7A"/>
    <w:rsid w:val="0093406B"/>
    <w:rsid w:val="0093455E"/>
    <w:rsid w:val="009348E0"/>
    <w:rsid w:val="0093518F"/>
    <w:rsid w:val="00935525"/>
    <w:rsid w:val="009359BB"/>
    <w:rsid w:val="00935A35"/>
    <w:rsid w:val="00935B4F"/>
    <w:rsid w:val="00936859"/>
    <w:rsid w:val="00936AF5"/>
    <w:rsid w:val="00936E87"/>
    <w:rsid w:val="00937115"/>
    <w:rsid w:val="00937747"/>
    <w:rsid w:val="00937E2A"/>
    <w:rsid w:val="00940393"/>
    <w:rsid w:val="0094233E"/>
    <w:rsid w:val="00942732"/>
    <w:rsid w:val="009432AE"/>
    <w:rsid w:val="00944AA6"/>
    <w:rsid w:val="009452E2"/>
    <w:rsid w:val="00945E53"/>
    <w:rsid w:val="009461B5"/>
    <w:rsid w:val="009461BD"/>
    <w:rsid w:val="00946592"/>
    <w:rsid w:val="00946967"/>
    <w:rsid w:val="00946B3B"/>
    <w:rsid w:val="00946DAD"/>
    <w:rsid w:val="0094765D"/>
    <w:rsid w:val="009500A1"/>
    <w:rsid w:val="009500D9"/>
    <w:rsid w:val="0095071D"/>
    <w:rsid w:val="009514B6"/>
    <w:rsid w:val="00951BAA"/>
    <w:rsid w:val="00951D0C"/>
    <w:rsid w:val="009523FD"/>
    <w:rsid w:val="00952497"/>
    <w:rsid w:val="009525F8"/>
    <w:rsid w:val="0095382D"/>
    <w:rsid w:val="00954725"/>
    <w:rsid w:val="009559FD"/>
    <w:rsid w:val="00955F95"/>
    <w:rsid w:val="00956606"/>
    <w:rsid w:val="00956EA0"/>
    <w:rsid w:val="00957220"/>
    <w:rsid w:val="00957E5A"/>
    <w:rsid w:val="0096031E"/>
    <w:rsid w:val="0096059E"/>
    <w:rsid w:val="00960AE9"/>
    <w:rsid w:val="009624CA"/>
    <w:rsid w:val="00962599"/>
    <w:rsid w:val="0096294E"/>
    <w:rsid w:val="00964CDA"/>
    <w:rsid w:val="0096537C"/>
    <w:rsid w:val="009653A8"/>
    <w:rsid w:val="0096666D"/>
    <w:rsid w:val="00966BFD"/>
    <w:rsid w:val="009670FD"/>
    <w:rsid w:val="00967255"/>
    <w:rsid w:val="00967607"/>
    <w:rsid w:val="0096766D"/>
    <w:rsid w:val="00967683"/>
    <w:rsid w:val="00970C09"/>
    <w:rsid w:val="00970ED6"/>
    <w:rsid w:val="0097107E"/>
    <w:rsid w:val="009711CC"/>
    <w:rsid w:val="009718FD"/>
    <w:rsid w:val="00971D55"/>
    <w:rsid w:val="00972010"/>
    <w:rsid w:val="0097280C"/>
    <w:rsid w:val="009737AE"/>
    <w:rsid w:val="00973AD9"/>
    <w:rsid w:val="00974507"/>
    <w:rsid w:val="0097523C"/>
    <w:rsid w:val="0097530D"/>
    <w:rsid w:val="00975D6E"/>
    <w:rsid w:val="00975DCF"/>
    <w:rsid w:val="0097613F"/>
    <w:rsid w:val="009769BB"/>
    <w:rsid w:val="009772D6"/>
    <w:rsid w:val="00980609"/>
    <w:rsid w:val="00980F16"/>
    <w:rsid w:val="00981BB8"/>
    <w:rsid w:val="0098220D"/>
    <w:rsid w:val="00982404"/>
    <w:rsid w:val="00982EA8"/>
    <w:rsid w:val="009842F1"/>
    <w:rsid w:val="0098552B"/>
    <w:rsid w:val="00985F61"/>
    <w:rsid w:val="00987354"/>
    <w:rsid w:val="009877CF"/>
    <w:rsid w:val="00987F62"/>
    <w:rsid w:val="009900E0"/>
    <w:rsid w:val="0099020E"/>
    <w:rsid w:val="0099026C"/>
    <w:rsid w:val="009918CA"/>
    <w:rsid w:val="00991DD4"/>
    <w:rsid w:val="00992106"/>
    <w:rsid w:val="00992DFF"/>
    <w:rsid w:val="0099303C"/>
    <w:rsid w:val="00993A3C"/>
    <w:rsid w:val="00995232"/>
    <w:rsid w:val="009957A9"/>
    <w:rsid w:val="009957BB"/>
    <w:rsid w:val="00995F48"/>
    <w:rsid w:val="00996B3E"/>
    <w:rsid w:val="00996E9B"/>
    <w:rsid w:val="00996F47"/>
    <w:rsid w:val="00997066"/>
    <w:rsid w:val="00997565"/>
    <w:rsid w:val="009A07F0"/>
    <w:rsid w:val="009A1493"/>
    <w:rsid w:val="009A1A98"/>
    <w:rsid w:val="009A1B87"/>
    <w:rsid w:val="009A26AE"/>
    <w:rsid w:val="009A29D0"/>
    <w:rsid w:val="009A2FD4"/>
    <w:rsid w:val="009A2FF8"/>
    <w:rsid w:val="009A37BC"/>
    <w:rsid w:val="009A393D"/>
    <w:rsid w:val="009A4058"/>
    <w:rsid w:val="009A4D33"/>
    <w:rsid w:val="009A5083"/>
    <w:rsid w:val="009A50BF"/>
    <w:rsid w:val="009A75D0"/>
    <w:rsid w:val="009A7823"/>
    <w:rsid w:val="009B0860"/>
    <w:rsid w:val="009B137D"/>
    <w:rsid w:val="009B1EBB"/>
    <w:rsid w:val="009B227C"/>
    <w:rsid w:val="009B383C"/>
    <w:rsid w:val="009B3F18"/>
    <w:rsid w:val="009B46F1"/>
    <w:rsid w:val="009B4B77"/>
    <w:rsid w:val="009B4EC2"/>
    <w:rsid w:val="009B5480"/>
    <w:rsid w:val="009B5EE2"/>
    <w:rsid w:val="009B5FC6"/>
    <w:rsid w:val="009B613E"/>
    <w:rsid w:val="009B70B6"/>
    <w:rsid w:val="009C096D"/>
    <w:rsid w:val="009C11B0"/>
    <w:rsid w:val="009C127A"/>
    <w:rsid w:val="009C18AE"/>
    <w:rsid w:val="009C1E02"/>
    <w:rsid w:val="009C1FDB"/>
    <w:rsid w:val="009C2A38"/>
    <w:rsid w:val="009C3DBF"/>
    <w:rsid w:val="009C4734"/>
    <w:rsid w:val="009C4E6A"/>
    <w:rsid w:val="009C5302"/>
    <w:rsid w:val="009C5316"/>
    <w:rsid w:val="009C5E54"/>
    <w:rsid w:val="009C600A"/>
    <w:rsid w:val="009C62D7"/>
    <w:rsid w:val="009C6373"/>
    <w:rsid w:val="009C6968"/>
    <w:rsid w:val="009C74B8"/>
    <w:rsid w:val="009C7524"/>
    <w:rsid w:val="009C785B"/>
    <w:rsid w:val="009C7D06"/>
    <w:rsid w:val="009D0428"/>
    <w:rsid w:val="009D0CBD"/>
    <w:rsid w:val="009D1AB3"/>
    <w:rsid w:val="009D1B99"/>
    <w:rsid w:val="009D1F6D"/>
    <w:rsid w:val="009D3636"/>
    <w:rsid w:val="009D3658"/>
    <w:rsid w:val="009D398B"/>
    <w:rsid w:val="009D3C90"/>
    <w:rsid w:val="009D49D7"/>
    <w:rsid w:val="009D4BD5"/>
    <w:rsid w:val="009D4D19"/>
    <w:rsid w:val="009D60E4"/>
    <w:rsid w:val="009D6BA4"/>
    <w:rsid w:val="009D6FE4"/>
    <w:rsid w:val="009D70C9"/>
    <w:rsid w:val="009D76E6"/>
    <w:rsid w:val="009E0443"/>
    <w:rsid w:val="009E06A0"/>
    <w:rsid w:val="009E10FB"/>
    <w:rsid w:val="009E1433"/>
    <w:rsid w:val="009E1C6E"/>
    <w:rsid w:val="009E1F4D"/>
    <w:rsid w:val="009E2421"/>
    <w:rsid w:val="009E26BC"/>
    <w:rsid w:val="009E2973"/>
    <w:rsid w:val="009E3025"/>
    <w:rsid w:val="009E449A"/>
    <w:rsid w:val="009E48E0"/>
    <w:rsid w:val="009E5F1A"/>
    <w:rsid w:val="009E6273"/>
    <w:rsid w:val="009E68FE"/>
    <w:rsid w:val="009E6AF4"/>
    <w:rsid w:val="009E6B83"/>
    <w:rsid w:val="009E6C00"/>
    <w:rsid w:val="009E7AC0"/>
    <w:rsid w:val="009E7DA1"/>
    <w:rsid w:val="009F0410"/>
    <w:rsid w:val="009F0FD9"/>
    <w:rsid w:val="009F159C"/>
    <w:rsid w:val="009F1AF0"/>
    <w:rsid w:val="009F4543"/>
    <w:rsid w:val="009F4868"/>
    <w:rsid w:val="009F4A89"/>
    <w:rsid w:val="009F4BCB"/>
    <w:rsid w:val="009F5552"/>
    <w:rsid w:val="009F58AD"/>
    <w:rsid w:val="009F593A"/>
    <w:rsid w:val="009F683C"/>
    <w:rsid w:val="009F71BA"/>
    <w:rsid w:val="009F77FB"/>
    <w:rsid w:val="009F7AC4"/>
    <w:rsid w:val="00A00C60"/>
    <w:rsid w:val="00A00D1E"/>
    <w:rsid w:val="00A0160A"/>
    <w:rsid w:val="00A01A3C"/>
    <w:rsid w:val="00A025AF"/>
    <w:rsid w:val="00A028C0"/>
    <w:rsid w:val="00A02A44"/>
    <w:rsid w:val="00A033C8"/>
    <w:rsid w:val="00A04261"/>
    <w:rsid w:val="00A04263"/>
    <w:rsid w:val="00A04A5F"/>
    <w:rsid w:val="00A050D2"/>
    <w:rsid w:val="00A055F8"/>
    <w:rsid w:val="00A056C3"/>
    <w:rsid w:val="00A05730"/>
    <w:rsid w:val="00A0645E"/>
    <w:rsid w:val="00A102F0"/>
    <w:rsid w:val="00A10C2A"/>
    <w:rsid w:val="00A10FED"/>
    <w:rsid w:val="00A11021"/>
    <w:rsid w:val="00A1147A"/>
    <w:rsid w:val="00A11885"/>
    <w:rsid w:val="00A11DB0"/>
    <w:rsid w:val="00A12473"/>
    <w:rsid w:val="00A126BA"/>
    <w:rsid w:val="00A12C39"/>
    <w:rsid w:val="00A13EDA"/>
    <w:rsid w:val="00A141A2"/>
    <w:rsid w:val="00A14D15"/>
    <w:rsid w:val="00A14E50"/>
    <w:rsid w:val="00A150C8"/>
    <w:rsid w:val="00A1532B"/>
    <w:rsid w:val="00A15351"/>
    <w:rsid w:val="00A162B6"/>
    <w:rsid w:val="00A1680B"/>
    <w:rsid w:val="00A1696F"/>
    <w:rsid w:val="00A16B7D"/>
    <w:rsid w:val="00A20676"/>
    <w:rsid w:val="00A20DF7"/>
    <w:rsid w:val="00A2165B"/>
    <w:rsid w:val="00A22076"/>
    <w:rsid w:val="00A22CCE"/>
    <w:rsid w:val="00A22DF2"/>
    <w:rsid w:val="00A23733"/>
    <w:rsid w:val="00A23C20"/>
    <w:rsid w:val="00A2455D"/>
    <w:rsid w:val="00A250E9"/>
    <w:rsid w:val="00A253ED"/>
    <w:rsid w:val="00A25DAD"/>
    <w:rsid w:val="00A26034"/>
    <w:rsid w:val="00A26ACD"/>
    <w:rsid w:val="00A274B9"/>
    <w:rsid w:val="00A30A20"/>
    <w:rsid w:val="00A31B8B"/>
    <w:rsid w:val="00A32088"/>
    <w:rsid w:val="00A32192"/>
    <w:rsid w:val="00A329E6"/>
    <w:rsid w:val="00A33F73"/>
    <w:rsid w:val="00A346C0"/>
    <w:rsid w:val="00A34906"/>
    <w:rsid w:val="00A351FC"/>
    <w:rsid w:val="00A35215"/>
    <w:rsid w:val="00A35387"/>
    <w:rsid w:val="00A35403"/>
    <w:rsid w:val="00A35C70"/>
    <w:rsid w:val="00A35E20"/>
    <w:rsid w:val="00A4038C"/>
    <w:rsid w:val="00A407E2"/>
    <w:rsid w:val="00A41B94"/>
    <w:rsid w:val="00A420DB"/>
    <w:rsid w:val="00A42EBB"/>
    <w:rsid w:val="00A4324D"/>
    <w:rsid w:val="00A4386C"/>
    <w:rsid w:val="00A438E4"/>
    <w:rsid w:val="00A44164"/>
    <w:rsid w:val="00A44800"/>
    <w:rsid w:val="00A45025"/>
    <w:rsid w:val="00A4577B"/>
    <w:rsid w:val="00A46223"/>
    <w:rsid w:val="00A468E4"/>
    <w:rsid w:val="00A473FF"/>
    <w:rsid w:val="00A4776E"/>
    <w:rsid w:val="00A47CF6"/>
    <w:rsid w:val="00A50C3F"/>
    <w:rsid w:val="00A510BE"/>
    <w:rsid w:val="00A5214A"/>
    <w:rsid w:val="00A52783"/>
    <w:rsid w:val="00A53499"/>
    <w:rsid w:val="00A53519"/>
    <w:rsid w:val="00A53D14"/>
    <w:rsid w:val="00A54143"/>
    <w:rsid w:val="00A544C1"/>
    <w:rsid w:val="00A54D13"/>
    <w:rsid w:val="00A55239"/>
    <w:rsid w:val="00A55538"/>
    <w:rsid w:val="00A55D9E"/>
    <w:rsid w:val="00A55FBB"/>
    <w:rsid w:val="00A56C0C"/>
    <w:rsid w:val="00A57170"/>
    <w:rsid w:val="00A60034"/>
    <w:rsid w:val="00A601FD"/>
    <w:rsid w:val="00A60F28"/>
    <w:rsid w:val="00A60FB1"/>
    <w:rsid w:val="00A613CE"/>
    <w:rsid w:val="00A61CFC"/>
    <w:rsid w:val="00A6215B"/>
    <w:rsid w:val="00A62533"/>
    <w:rsid w:val="00A63A6E"/>
    <w:rsid w:val="00A64493"/>
    <w:rsid w:val="00A66F5E"/>
    <w:rsid w:val="00A71992"/>
    <w:rsid w:val="00A72220"/>
    <w:rsid w:val="00A7243C"/>
    <w:rsid w:val="00A7268C"/>
    <w:rsid w:val="00A73500"/>
    <w:rsid w:val="00A73B1A"/>
    <w:rsid w:val="00A74D01"/>
    <w:rsid w:val="00A755D7"/>
    <w:rsid w:val="00A76125"/>
    <w:rsid w:val="00A766E3"/>
    <w:rsid w:val="00A774FB"/>
    <w:rsid w:val="00A77779"/>
    <w:rsid w:val="00A77781"/>
    <w:rsid w:val="00A806E3"/>
    <w:rsid w:val="00A80BD0"/>
    <w:rsid w:val="00A80D95"/>
    <w:rsid w:val="00A80F39"/>
    <w:rsid w:val="00A81463"/>
    <w:rsid w:val="00A815A7"/>
    <w:rsid w:val="00A81CBA"/>
    <w:rsid w:val="00A82F6E"/>
    <w:rsid w:val="00A8310F"/>
    <w:rsid w:val="00A839F9"/>
    <w:rsid w:val="00A83A69"/>
    <w:rsid w:val="00A841AE"/>
    <w:rsid w:val="00A84247"/>
    <w:rsid w:val="00A84524"/>
    <w:rsid w:val="00A84B16"/>
    <w:rsid w:val="00A85B04"/>
    <w:rsid w:val="00A8630A"/>
    <w:rsid w:val="00A8681B"/>
    <w:rsid w:val="00A8687D"/>
    <w:rsid w:val="00A86A42"/>
    <w:rsid w:val="00A86E22"/>
    <w:rsid w:val="00A87169"/>
    <w:rsid w:val="00A8769A"/>
    <w:rsid w:val="00A87CBB"/>
    <w:rsid w:val="00A87EC0"/>
    <w:rsid w:val="00A9022B"/>
    <w:rsid w:val="00A9032C"/>
    <w:rsid w:val="00A90546"/>
    <w:rsid w:val="00A93238"/>
    <w:rsid w:val="00A932DB"/>
    <w:rsid w:val="00A9362D"/>
    <w:rsid w:val="00A93A9B"/>
    <w:rsid w:val="00A93B09"/>
    <w:rsid w:val="00A94763"/>
    <w:rsid w:val="00A957BE"/>
    <w:rsid w:val="00A95A20"/>
    <w:rsid w:val="00A96866"/>
    <w:rsid w:val="00A97CF4"/>
    <w:rsid w:val="00A97F96"/>
    <w:rsid w:val="00AA0D94"/>
    <w:rsid w:val="00AA1012"/>
    <w:rsid w:val="00AA10AA"/>
    <w:rsid w:val="00AA110F"/>
    <w:rsid w:val="00AA12E4"/>
    <w:rsid w:val="00AA170A"/>
    <w:rsid w:val="00AA1A8F"/>
    <w:rsid w:val="00AA2EEA"/>
    <w:rsid w:val="00AA2EF8"/>
    <w:rsid w:val="00AA2F73"/>
    <w:rsid w:val="00AA32F4"/>
    <w:rsid w:val="00AA3957"/>
    <w:rsid w:val="00AA3981"/>
    <w:rsid w:val="00AA4262"/>
    <w:rsid w:val="00AA4A24"/>
    <w:rsid w:val="00AA4CAD"/>
    <w:rsid w:val="00AA5367"/>
    <w:rsid w:val="00AA5B16"/>
    <w:rsid w:val="00AA6EC9"/>
    <w:rsid w:val="00AA79A5"/>
    <w:rsid w:val="00AA7B4B"/>
    <w:rsid w:val="00AA7F60"/>
    <w:rsid w:val="00AB0298"/>
    <w:rsid w:val="00AB0D47"/>
    <w:rsid w:val="00AB15F5"/>
    <w:rsid w:val="00AB165D"/>
    <w:rsid w:val="00AB16A6"/>
    <w:rsid w:val="00AB1B5E"/>
    <w:rsid w:val="00AB24FC"/>
    <w:rsid w:val="00AB2697"/>
    <w:rsid w:val="00AB33E0"/>
    <w:rsid w:val="00AB3761"/>
    <w:rsid w:val="00AB378C"/>
    <w:rsid w:val="00AB3EC2"/>
    <w:rsid w:val="00AB44C4"/>
    <w:rsid w:val="00AB5BBE"/>
    <w:rsid w:val="00AB5E1E"/>
    <w:rsid w:val="00AB6891"/>
    <w:rsid w:val="00AB6B89"/>
    <w:rsid w:val="00AB6BA7"/>
    <w:rsid w:val="00AB6D23"/>
    <w:rsid w:val="00AB6EB3"/>
    <w:rsid w:val="00AB7203"/>
    <w:rsid w:val="00AB7941"/>
    <w:rsid w:val="00AB7A07"/>
    <w:rsid w:val="00AB7F62"/>
    <w:rsid w:val="00AC00DB"/>
    <w:rsid w:val="00AC02B3"/>
    <w:rsid w:val="00AC03B2"/>
    <w:rsid w:val="00AC060E"/>
    <w:rsid w:val="00AC061B"/>
    <w:rsid w:val="00AC11D5"/>
    <w:rsid w:val="00AC2250"/>
    <w:rsid w:val="00AC24C7"/>
    <w:rsid w:val="00AC2846"/>
    <w:rsid w:val="00AC286D"/>
    <w:rsid w:val="00AC2C2F"/>
    <w:rsid w:val="00AC3124"/>
    <w:rsid w:val="00AC3180"/>
    <w:rsid w:val="00AC406A"/>
    <w:rsid w:val="00AC44FE"/>
    <w:rsid w:val="00AC475B"/>
    <w:rsid w:val="00AC4906"/>
    <w:rsid w:val="00AC5A52"/>
    <w:rsid w:val="00AC5CDF"/>
    <w:rsid w:val="00AC5D70"/>
    <w:rsid w:val="00AC5E17"/>
    <w:rsid w:val="00AC67F7"/>
    <w:rsid w:val="00AC688A"/>
    <w:rsid w:val="00AC69D3"/>
    <w:rsid w:val="00AC6BEB"/>
    <w:rsid w:val="00AC6F42"/>
    <w:rsid w:val="00AC7E47"/>
    <w:rsid w:val="00AC7F48"/>
    <w:rsid w:val="00AD0646"/>
    <w:rsid w:val="00AD07A3"/>
    <w:rsid w:val="00AD08A9"/>
    <w:rsid w:val="00AD101C"/>
    <w:rsid w:val="00AD14AA"/>
    <w:rsid w:val="00AD16CC"/>
    <w:rsid w:val="00AD2035"/>
    <w:rsid w:val="00AD2117"/>
    <w:rsid w:val="00AD23C0"/>
    <w:rsid w:val="00AD23F6"/>
    <w:rsid w:val="00AD2561"/>
    <w:rsid w:val="00AD2A13"/>
    <w:rsid w:val="00AD3049"/>
    <w:rsid w:val="00AD37D9"/>
    <w:rsid w:val="00AD389E"/>
    <w:rsid w:val="00AD3EDC"/>
    <w:rsid w:val="00AD5203"/>
    <w:rsid w:val="00AD55CB"/>
    <w:rsid w:val="00AD5A31"/>
    <w:rsid w:val="00AD60B6"/>
    <w:rsid w:val="00AD636F"/>
    <w:rsid w:val="00AD7313"/>
    <w:rsid w:val="00AD7743"/>
    <w:rsid w:val="00AD7C8B"/>
    <w:rsid w:val="00AE0622"/>
    <w:rsid w:val="00AE096E"/>
    <w:rsid w:val="00AE0EF0"/>
    <w:rsid w:val="00AE112A"/>
    <w:rsid w:val="00AE1291"/>
    <w:rsid w:val="00AE24F2"/>
    <w:rsid w:val="00AE36DC"/>
    <w:rsid w:val="00AE509A"/>
    <w:rsid w:val="00AE6288"/>
    <w:rsid w:val="00AE686A"/>
    <w:rsid w:val="00AE7066"/>
    <w:rsid w:val="00AE7F11"/>
    <w:rsid w:val="00AF0157"/>
    <w:rsid w:val="00AF0354"/>
    <w:rsid w:val="00AF12B2"/>
    <w:rsid w:val="00AF1C1F"/>
    <w:rsid w:val="00AF229F"/>
    <w:rsid w:val="00AF413D"/>
    <w:rsid w:val="00AF4B51"/>
    <w:rsid w:val="00AF4BD1"/>
    <w:rsid w:val="00AF5527"/>
    <w:rsid w:val="00AF5E99"/>
    <w:rsid w:val="00AF6319"/>
    <w:rsid w:val="00AF662C"/>
    <w:rsid w:val="00AF6FCB"/>
    <w:rsid w:val="00AF7134"/>
    <w:rsid w:val="00AF7774"/>
    <w:rsid w:val="00B01D72"/>
    <w:rsid w:val="00B0244D"/>
    <w:rsid w:val="00B025B5"/>
    <w:rsid w:val="00B026DC"/>
    <w:rsid w:val="00B026F4"/>
    <w:rsid w:val="00B0367C"/>
    <w:rsid w:val="00B03714"/>
    <w:rsid w:val="00B03803"/>
    <w:rsid w:val="00B049AB"/>
    <w:rsid w:val="00B0504B"/>
    <w:rsid w:val="00B05424"/>
    <w:rsid w:val="00B05F54"/>
    <w:rsid w:val="00B06744"/>
    <w:rsid w:val="00B0724F"/>
    <w:rsid w:val="00B07483"/>
    <w:rsid w:val="00B10737"/>
    <w:rsid w:val="00B10B4D"/>
    <w:rsid w:val="00B11129"/>
    <w:rsid w:val="00B13572"/>
    <w:rsid w:val="00B139D5"/>
    <w:rsid w:val="00B13A2C"/>
    <w:rsid w:val="00B13EE9"/>
    <w:rsid w:val="00B14DB9"/>
    <w:rsid w:val="00B15357"/>
    <w:rsid w:val="00B1608E"/>
    <w:rsid w:val="00B1625C"/>
    <w:rsid w:val="00B16959"/>
    <w:rsid w:val="00B170BD"/>
    <w:rsid w:val="00B17171"/>
    <w:rsid w:val="00B20455"/>
    <w:rsid w:val="00B233C6"/>
    <w:rsid w:val="00B237CB"/>
    <w:rsid w:val="00B23880"/>
    <w:rsid w:val="00B23881"/>
    <w:rsid w:val="00B23949"/>
    <w:rsid w:val="00B2398D"/>
    <w:rsid w:val="00B23E3F"/>
    <w:rsid w:val="00B24BD6"/>
    <w:rsid w:val="00B24CED"/>
    <w:rsid w:val="00B2501E"/>
    <w:rsid w:val="00B2517C"/>
    <w:rsid w:val="00B25550"/>
    <w:rsid w:val="00B2662B"/>
    <w:rsid w:val="00B26BA4"/>
    <w:rsid w:val="00B27265"/>
    <w:rsid w:val="00B27737"/>
    <w:rsid w:val="00B27BE2"/>
    <w:rsid w:val="00B27D08"/>
    <w:rsid w:val="00B27EB9"/>
    <w:rsid w:val="00B301C1"/>
    <w:rsid w:val="00B305D2"/>
    <w:rsid w:val="00B311FA"/>
    <w:rsid w:val="00B31A83"/>
    <w:rsid w:val="00B3220C"/>
    <w:rsid w:val="00B322EB"/>
    <w:rsid w:val="00B323FE"/>
    <w:rsid w:val="00B32606"/>
    <w:rsid w:val="00B32E39"/>
    <w:rsid w:val="00B334BF"/>
    <w:rsid w:val="00B3358C"/>
    <w:rsid w:val="00B33605"/>
    <w:rsid w:val="00B339DC"/>
    <w:rsid w:val="00B33D48"/>
    <w:rsid w:val="00B34305"/>
    <w:rsid w:val="00B34C83"/>
    <w:rsid w:val="00B34D9B"/>
    <w:rsid w:val="00B34F27"/>
    <w:rsid w:val="00B35B61"/>
    <w:rsid w:val="00B35D7D"/>
    <w:rsid w:val="00B35EE5"/>
    <w:rsid w:val="00B3669A"/>
    <w:rsid w:val="00B40310"/>
    <w:rsid w:val="00B40DEB"/>
    <w:rsid w:val="00B416A0"/>
    <w:rsid w:val="00B41EA7"/>
    <w:rsid w:val="00B426CF"/>
    <w:rsid w:val="00B430E7"/>
    <w:rsid w:val="00B435E4"/>
    <w:rsid w:val="00B43BD3"/>
    <w:rsid w:val="00B4425F"/>
    <w:rsid w:val="00B44A05"/>
    <w:rsid w:val="00B44C28"/>
    <w:rsid w:val="00B44E04"/>
    <w:rsid w:val="00B45105"/>
    <w:rsid w:val="00B45675"/>
    <w:rsid w:val="00B45850"/>
    <w:rsid w:val="00B46254"/>
    <w:rsid w:val="00B46651"/>
    <w:rsid w:val="00B47384"/>
    <w:rsid w:val="00B4756E"/>
    <w:rsid w:val="00B476E6"/>
    <w:rsid w:val="00B47974"/>
    <w:rsid w:val="00B50504"/>
    <w:rsid w:val="00B50971"/>
    <w:rsid w:val="00B5204C"/>
    <w:rsid w:val="00B5288E"/>
    <w:rsid w:val="00B52AE0"/>
    <w:rsid w:val="00B52CC4"/>
    <w:rsid w:val="00B52F4E"/>
    <w:rsid w:val="00B53369"/>
    <w:rsid w:val="00B541CB"/>
    <w:rsid w:val="00B54441"/>
    <w:rsid w:val="00B544AA"/>
    <w:rsid w:val="00B54A76"/>
    <w:rsid w:val="00B552D7"/>
    <w:rsid w:val="00B55C91"/>
    <w:rsid w:val="00B56889"/>
    <w:rsid w:val="00B57136"/>
    <w:rsid w:val="00B57594"/>
    <w:rsid w:val="00B57921"/>
    <w:rsid w:val="00B60AE4"/>
    <w:rsid w:val="00B60C7A"/>
    <w:rsid w:val="00B60DD2"/>
    <w:rsid w:val="00B61664"/>
    <w:rsid w:val="00B61780"/>
    <w:rsid w:val="00B6296A"/>
    <w:rsid w:val="00B629DF"/>
    <w:rsid w:val="00B637DB"/>
    <w:rsid w:val="00B63AFC"/>
    <w:rsid w:val="00B64262"/>
    <w:rsid w:val="00B6485C"/>
    <w:rsid w:val="00B648B5"/>
    <w:rsid w:val="00B656DA"/>
    <w:rsid w:val="00B65778"/>
    <w:rsid w:val="00B65E05"/>
    <w:rsid w:val="00B66655"/>
    <w:rsid w:val="00B66CC5"/>
    <w:rsid w:val="00B66CCA"/>
    <w:rsid w:val="00B66D83"/>
    <w:rsid w:val="00B67DC4"/>
    <w:rsid w:val="00B70668"/>
    <w:rsid w:val="00B706EB"/>
    <w:rsid w:val="00B70A56"/>
    <w:rsid w:val="00B711EE"/>
    <w:rsid w:val="00B72F34"/>
    <w:rsid w:val="00B73FFF"/>
    <w:rsid w:val="00B75F06"/>
    <w:rsid w:val="00B760F1"/>
    <w:rsid w:val="00B76DB0"/>
    <w:rsid w:val="00B76F8A"/>
    <w:rsid w:val="00B7735D"/>
    <w:rsid w:val="00B775FB"/>
    <w:rsid w:val="00B77F64"/>
    <w:rsid w:val="00B80455"/>
    <w:rsid w:val="00B80807"/>
    <w:rsid w:val="00B80CC2"/>
    <w:rsid w:val="00B8109A"/>
    <w:rsid w:val="00B81242"/>
    <w:rsid w:val="00B81D18"/>
    <w:rsid w:val="00B81DC1"/>
    <w:rsid w:val="00B820B7"/>
    <w:rsid w:val="00B82252"/>
    <w:rsid w:val="00B82363"/>
    <w:rsid w:val="00B8246D"/>
    <w:rsid w:val="00B826F8"/>
    <w:rsid w:val="00B840A9"/>
    <w:rsid w:val="00B8413C"/>
    <w:rsid w:val="00B84382"/>
    <w:rsid w:val="00B85080"/>
    <w:rsid w:val="00B85357"/>
    <w:rsid w:val="00B85402"/>
    <w:rsid w:val="00B8547F"/>
    <w:rsid w:val="00B85656"/>
    <w:rsid w:val="00B85AB7"/>
    <w:rsid w:val="00B861E2"/>
    <w:rsid w:val="00B87468"/>
    <w:rsid w:val="00B87663"/>
    <w:rsid w:val="00B87763"/>
    <w:rsid w:val="00B87A1C"/>
    <w:rsid w:val="00B90353"/>
    <w:rsid w:val="00B90BA3"/>
    <w:rsid w:val="00B91007"/>
    <w:rsid w:val="00B911F3"/>
    <w:rsid w:val="00B923BC"/>
    <w:rsid w:val="00B928D8"/>
    <w:rsid w:val="00B92E45"/>
    <w:rsid w:val="00B92F60"/>
    <w:rsid w:val="00B9328C"/>
    <w:rsid w:val="00B9378D"/>
    <w:rsid w:val="00B93F62"/>
    <w:rsid w:val="00B940BD"/>
    <w:rsid w:val="00B94318"/>
    <w:rsid w:val="00B94D7B"/>
    <w:rsid w:val="00B94DAB"/>
    <w:rsid w:val="00B957FC"/>
    <w:rsid w:val="00B95857"/>
    <w:rsid w:val="00B96753"/>
    <w:rsid w:val="00B96A68"/>
    <w:rsid w:val="00B96D34"/>
    <w:rsid w:val="00B97020"/>
    <w:rsid w:val="00B9779C"/>
    <w:rsid w:val="00B97F84"/>
    <w:rsid w:val="00BA0472"/>
    <w:rsid w:val="00BA1035"/>
    <w:rsid w:val="00BA12DB"/>
    <w:rsid w:val="00BA17BC"/>
    <w:rsid w:val="00BA2132"/>
    <w:rsid w:val="00BA2A62"/>
    <w:rsid w:val="00BA2A8F"/>
    <w:rsid w:val="00BA4090"/>
    <w:rsid w:val="00BA40FD"/>
    <w:rsid w:val="00BA4368"/>
    <w:rsid w:val="00BA4921"/>
    <w:rsid w:val="00BA4EB5"/>
    <w:rsid w:val="00BA5003"/>
    <w:rsid w:val="00BA5235"/>
    <w:rsid w:val="00BA5A7F"/>
    <w:rsid w:val="00BA691E"/>
    <w:rsid w:val="00BA717E"/>
    <w:rsid w:val="00BA722F"/>
    <w:rsid w:val="00BA7604"/>
    <w:rsid w:val="00BA7769"/>
    <w:rsid w:val="00BA7F91"/>
    <w:rsid w:val="00BB0268"/>
    <w:rsid w:val="00BB0687"/>
    <w:rsid w:val="00BB0BE0"/>
    <w:rsid w:val="00BB118C"/>
    <w:rsid w:val="00BB139D"/>
    <w:rsid w:val="00BB1E01"/>
    <w:rsid w:val="00BB2007"/>
    <w:rsid w:val="00BB21D2"/>
    <w:rsid w:val="00BB380E"/>
    <w:rsid w:val="00BB39AB"/>
    <w:rsid w:val="00BB4280"/>
    <w:rsid w:val="00BB4425"/>
    <w:rsid w:val="00BB4F1E"/>
    <w:rsid w:val="00BB52F4"/>
    <w:rsid w:val="00BB5870"/>
    <w:rsid w:val="00BB5AA2"/>
    <w:rsid w:val="00BB6D7C"/>
    <w:rsid w:val="00BB7053"/>
    <w:rsid w:val="00BB71AF"/>
    <w:rsid w:val="00BB773C"/>
    <w:rsid w:val="00BC058A"/>
    <w:rsid w:val="00BC0611"/>
    <w:rsid w:val="00BC0FF7"/>
    <w:rsid w:val="00BC15AA"/>
    <w:rsid w:val="00BC2686"/>
    <w:rsid w:val="00BC27B1"/>
    <w:rsid w:val="00BC28B4"/>
    <w:rsid w:val="00BC2F48"/>
    <w:rsid w:val="00BC4242"/>
    <w:rsid w:val="00BC4586"/>
    <w:rsid w:val="00BC4D95"/>
    <w:rsid w:val="00BC5262"/>
    <w:rsid w:val="00BC53EF"/>
    <w:rsid w:val="00BC5F93"/>
    <w:rsid w:val="00BC6A18"/>
    <w:rsid w:val="00BC6B8D"/>
    <w:rsid w:val="00BC76E2"/>
    <w:rsid w:val="00BC7A5F"/>
    <w:rsid w:val="00BC7AEB"/>
    <w:rsid w:val="00BD004A"/>
    <w:rsid w:val="00BD06E9"/>
    <w:rsid w:val="00BD15EB"/>
    <w:rsid w:val="00BD24B1"/>
    <w:rsid w:val="00BD2B1B"/>
    <w:rsid w:val="00BD2D9A"/>
    <w:rsid w:val="00BD3000"/>
    <w:rsid w:val="00BD47BB"/>
    <w:rsid w:val="00BD4DBD"/>
    <w:rsid w:val="00BD5785"/>
    <w:rsid w:val="00BD5D5F"/>
    <w:rsid w:val="00BD6C5F"/>
    <w:rsid w:val="00BD6CFF"/>
    <w:rsid w:val="00BD6E06"/>
    <w:rsid w:val="00BD70AC"/>
    <w:rsid w:val="00BD75B4"/>
    <w:rsid w:val="00BD764B"/>
    <w:rsid w:val="00BD7C64"/>
    <w:rsid w:val="00BE0543"/>
    <w:rsid w:val="00BE0B77"/>
    <w:rsid w:val="00BE0DD5"/>
    <w:rsid w:val="00BE0EA3"/>
    <w:rsid w:val="00BE11DF"/>
    <w:rsid w:val="00BE1990"/>
    <w:rsid w:val="00BE21F0"/>
    <w:rsid w:val="00BE2535"/>
    <w:rsid w:val="00BE26C4"/>
    <w:rsid w:val="00BE2839"/>
    <w:rsid w:val="00BE2DE3"/>
    <w:rsid w:val="00BE2F9D"/>
    <w:rsid w:val="00BE3822"/>
    <w:rsid w:val="00BE411A"/>
    <w:rsid w:val="00BE445A"/>
    <w:rsid w:val="00BE4575"/>
    <w:rsid w:val="00BE4C66"/>
    <w:rsid w:val="00BE5994"/>
    <w:rsid w:val="00BE745C"/>
    <w:rsid w:val="00BE7C8C"/>
    <w:rsid w:val="00BF03E9"/>
    <w:rsid w:val="00BF1D5A"/>
    <w:rsid w:val="00BF2DC7"/>
    <w:rsid w:val="00BF30F5"/>
    <w:rsid w:val="00BF330A"/>
    <w:rsid w:val="00BF5321"/>
    <w:rsid w:val="00BF5BA7"/>
    <w:rsid w:val="00BF5C0F"/>
    <w:rsid w:val="00BF5C2C"/>
    <w:rsid w:val="00BF66FC"/>
    <w:rsid w:val="00BF6896"/>
    <w:rsid w:val="00BF6A7D"/>
    <w:rsid w:val="00BF6AB0"/>
    <w:rsid w:val="00BF7E13"/>
    <w:rsid w:val="00C004F5"/>
    <w:rsid w:val="00C005F8"/>
    <w:rsid w:val="00C0066C"/>
    <w:rsid w:val="00C02701"/>
    <w:rsid w:val="00C0359E"/>
    <w:rsid w:val="00C037A8"/>
    <w:rsid w:val="00C03C9C"/>
    <w:rsid w:val="00C03D45"/>
    <w:rsid w:val="00C03FFA"/>
    <w:rsid w:val="00C045B2"/>
    <w:rsid w:val="00C048B8"/>
    <w:rsid w:val="00C0543E"/>
    <w:rsid w:val="00C05C24"/>
    <w:rsid w:val="00C05E8E"/>
    <w:rsid w:val="00C064B7"/>
    <w:rsid w:val="00C069AC"/>
    <w:rsid w:val="00C06EBB"/>
    <w:rsid w:val="00C071D9"/>
    <w:rsid w:val="00C07313"/>
    <w:rsid w:val="00C104D5"/>
    <w:rsid w:val="00C106CC"/>
    <w:rsid w:val="00C10CAB"/>
    <w:rsid w:val="00C113ED"/>
    <w:rsid w:val="00C1178A"/>
    <w:rsid w:val="00C12ACA"/>
    <w:rsid w:val="00C135FA"/>
    <w:rsid w:val="00C136F6"/>
    <w:rsid w:val="00C1394C"/>
    <w:rsid w:val="00C13E04"/>
    <w:rsid w:val="00C150EE"/>
    <w:rsid w:val="00C16317"/>
    <w:rsid w:val="00C16825"/>
    <w:rsid w:val="00C16846"/>
    <w:rsid w:val="00C178DE"/>
    <w:rsid w:val="00C17FA2"/>
    <w:rsid w:val="00C20DCF"/>
    <w:rsid w:val="00C21171"/>
    <w:rsid w:val="00C213F3"/>
    <w:rsid w:val="00C2199C"/>
    <w:rsid w:val="00C21AF9"/>
    <w:rsid w:val="00C21F04"/>
    <w:rsid w:val="00C21F4E"/>
    <w:rsid w:val="00C220E6"/>
    <w:rsid w:val="00C22FA9"/>
    <w:rsid w:val="00C23412"/>
    <w:rsid w:val="00C23933"/>
    <w:rsid w:val="00C23C1D"/>
    <w:rsid w:val="00C246C3"/>
    <w:rsid w:val="00C24C13"/>
    <w:rsid w:val="00C24DAD"/>
    <w:rsid w:val="00C2508C"/>
    <w:rsid w:val="00C25917"/>
    <w:rsid w:val="00C25C9F"/>
    <w:rsid w:val="00C25D37"/>
    <w:rsid w:val="00C2615A"/>
    <w:rsid w:val="00C26AFC"/>
    <w:rsid w:val="00C26D00"/>
    <w:rsid w:val="00C26E17"/>
    <w:rsid w:val="00C26F10"/>
    <w:rsid w:val="00C27532"/>
    <w:rsid w:val="00C2755C"/>
    <w:rsid w:val="00C27B11"/>
    <w:rsid w:val="00C301C9"/>
    <w:rsid w:val="00C30510"/>
    <w:rsid w:val="00C30BF8"/>
    <w:rsid w:val="00C32393"/>
    <w:rsid w:val="00C325AA"/>
    <w:rsid w:val="00C3302A"/>
    <w:rsid w:val="00C33393"/>
    <w:rsid w:val="00C338D4"/>
    <w:rsid w:val="00C3489C"/>
    <w:rsid w:val="00C34F98"/>
    <w:rsid w:val="00C35063"/>
    <w:rsid w:val="00C35381"/>
    <w:rsid w:val="00C35C27"/>
    <w:rsid w:val="00C3644E"/>
    <w:rsid w:val="00C3669F"/>
    <w:rsid w:val="00C367B3"/>
    <w:rsid w:val="00C3695C"/>
    <w:rsid w:val="00C36A02"/>
    <w:rsid w:val="00C40014"/>
    <w:rsid w:val="00C404E2"/>
    <w:rsid w:val="00C4057D"/>
    <w:rsid w:val="00C40748"/>
    <w:rsid w:val="00C41204"/>
    <w:rsid w:val="00C414BF"/>
    <w:rsid w:val="00C420BC"/>
    <w:rsid w:val="00C42144"/>
    <w:rsid w:val="00C426C9"/>
    <w:rsid w:val="00C429CB"/>
    <w:rsid w:val="00C42AE3"/>
    <w:rsid w:val="00C42E1E"/>
    <w:rsid w:val="00C43A9D"/>
    <w:rsid w:val="00C43B24"/>
    <w:rsid w:val="00C440A4"/>
    <w:rsid w:val="00C44508"/>
    <w:rsid w:val="00C44D27"/>
    <w:rsid w:val="00C44E5F"/>
    <w:rsid w:val="00C45155"/>
    <w:rsid w:val="00C4573E"/>
    <w:rsid w:val="00C458D0"/>
    <w:rsid w:val="00C45A9A"/>
    <w:rsid w:val="00C45E22"/>
    <w:rsid w:val="00C46886"/>
    <w:rsid w:val="00C46A81"/>
    <w:rsid w:val="00C46CA8"/>
    <w:rsid w:val="00C47755"/>
    <w:rsid w:val="00C47C37"/>
    <w:rsid w:val="00C50ADC"/>
    <w:rsid w:val="00C5123A"/>
    <w:rsid w:val="00C516F2"/>
    <w:rsid w:val="00C51D26"/>
    <w:rsid w:val="00C52FB9"/>
    <w:rsid w:val="00C53ABD"/>
    <w:rsid w:val="00C54611"/>
    <w:rsid w:val="00C54B3B"/>
    <w:rsid w:val="00C551E8"/>
    <w:rsid w:val="00C55C81"/>
    <w:rsid w:val="00C560B9"/>
    <w:rsid w:val="00C56574"/>
    <w:rsid w:val="00C5678A"/>
    <w:rsid w:val="00C6007C"/>
    <w:rsid w:val="00C604BC"/>
    <w:rsid w:val="00C60A0B"/>
    <w:rsid w:val="00C6100A"/>
    <w:rsid w:val="00C61367"/>
    <w:rsid w:val="00C61459"/>
    <w:rsid w:val="00C6195C"/>
    <w:rsid w:val="00C62413"/>
    <w:rsid w:val="00C6246C"/>
    <w:rsid w:val="00C62515"/>
    <w:rsid w:val="00C625AF"/>
    <w:rsid w:val="00C62865"/>
    <w:rsid w:val="00C633D6"/>
    <w:rsid w:val="00C646C0"/>
    <w:rsid w:val="00C64916"/>
    <w:rsid w:val="00C64C4A"/>
    <w:rsid w:val="00C650A4"/>
    <w:rsid w:val="00C65858"/>
    <w:rsid w:val="00C65AA6"/>
    <w:rsid w:val="00C6643C"/>
    <w:rsid w:val="00C66A89"/>
    <w:rsid w:val="00C66FDE"/>
    <w:rsid w:val="00C67983"/>
    <w:rsid w:val="00C67A69"/>
    <w:rsid w:val="00C70F2D"/>
    <w:rsid w:val="00C71A07"/>
    <w:rsid w:val="00C71A60"/>
    <w:rsid w:val="00C71B1C"/>
    <w:rsid w:val="00C736B2"/>
    <w:rsid w:val="00C73A0E"/>
    <w:rsid w:val="00C767B7"/>
    <w:rsid w:val="00C76D65"/>
    <w:rsid w:val="00C770D0"/>
    <w:rsid w:val="00C7771C"/>
    <w:rsid w:val="00C77C3A"/>
    <w:rsid w:val="00C77C95"/>
    <w:rsid w:val="00C77FAF"/>
    <w:rsid w:val="00C803F1"/>
    <w:rsid w:val="00C804B3"/>
    <w:rsid w:val="00C8096A"/>
    <w:rsid w:val="00C81AED"/>
    <w:rsid w:val="00C821BA"/>
    <w:rsid w:val="00C832A2"/>
    <w:rsid w:val="00C83A78"/>
    <w:rsid w:val="00C83B5E"/>
    <w:rsid w:val="00C85400"/>
    <w:rsid w:val="00C85987"/>
    <w:rsid w:val="00C86781"/>
    <w:rsid w:val="00C8692F"/>
    <w:rsid w:val="00C86B39"/>
    <w:rsid w:val="00C86D12"/>
    <w:rsid w:val="00C86EE5"/>
    <w:rsid w:val="00C874C0"/>
    <w:rsid w:val="00C87637"/>
    <w:rsid w:val="00C87B5D"/>
    <w:rsid w:val="00C87E52"/>
    <w:rsid w:val="00C9114F"/>
    <w:rsid w:val="00C91BF7"/>
    <w:rsid w:val="00C91DE6"/>
    <w:rsid w:val="00C91F6E"/>
    <w:rsid w:val="00C929D8"/>
    <w:rsid w:val="00C92CA9"/>
    <w:rsid w:val="00C934FA"/>
    <w:rsid w:val="00C935A2"/>
    <w:rsid w:val="00C93613"/>
    <w:rsid w:val="00C93EB8"/>
    <w:rsid w:val="00C94C04"/>
    <w:rsid w:val="00C95205"/>
    <w:rsid w:val="00C95A87"/>
    <w:rsid w:val="00C971F6"/>
    <w:rsid w:val="00C97297"/>
    <w:rsid w:val="00C972E0"/>
    <w:rsid w:val="00C9771B"/>
    <w:rsid w:val="00C97856"/>
    <w:rsid w:val="00C97A18"/>
    <w:rsid w:val="00CA0B5E"/>
    <w:rsid w:val="00CA0C55"/>
    <w:rsid w:val="00CA175A"/>
    <w:rsid w:val="00CA18F1"/>
    <w:rsid w:val="00CA2B55"/>
    <w:rsid w:val="00CA30F0"/>
    <w:rsid w:val="00CA31B3"/>
    <w:rsid w:val="00CA31E4"/>
    <w:rsid w:val="00CA374E"/>
    <w:rsid w:val="00CA3755"/>
    <w:rsid w:val="00CA3826"/>
    <w:rsid w:val="00CA3EA5"/>
    <w:rsid w:val="00CA591B"/>
    <w:rsid w:val="00CA592F"/>
    <w:rsid w:val="00CA62FE"/>
    <w:rsid w:val="00CA67D8"/>
    <w:rsid w:val="00CA6EBE"/>
    <w:rsid w:val="00CA708A"/>
    <w:rsid w:val="00CA7992"/>
    <w:rsid w:val="00CA7B90"/>
    <w:rsid w:val="00CB04C0"/>
    <w:rsid w:val="00CB0E6E"/>
    <w:rsid w:val="00CB1194"/>
    <w:rsid w:val="00CB11F2"/>
    <w:rsid w:val="00CB17A8"/>
    <w:rsid w:val="00CB1AFF"/>
    <w:rsid w:val="00CB2557"/>
    <w:rsid w:val="00CB29CD"/>
    <w:rsid w:val="00CB2FB0"/>
    <w:rsid w:val="00CB314B"/>
    <w:rsid w:val="00CB404A"/>
    <w:rsid w:val="00CB4147"/>
    <w:rsid w:val="00CB512C"/>
    <w:rsid w:val="00CB54E7"/>
    <w:rsid w:val="00CB5CB0"/>
    <w:rsid w:val="00CB63AB"/>
    <w:rsid w:val="00CB6FEC"/>
    <w:rsid w:val="00CB6FEF"/>
    <w:rsid w:val="00CB7043"/>
    <w:rsid w:val="00CB782E"/>
    <w:rsid w:val="00CB789B"/>
    <w:rsid w:val="00CB7D1A"/>
    <w:rsid w:val="00CB7EA6"/>
    <w:rsid w:val="00CC02F6"/>
    <w:rsid w:val="00CC03F6"/>
    <w:rsid w:val="00CC251A"/>
    <w:rsid w:val="00CC32C3"/>
    <w:rsid w:val="00CC3BB3"/>
    <w:rsid w:val="00CC3E51"/>
    <w:rsid w:val="00CC3F15"/>
    <w:rsid w:val="00CC4497"/>
    <w:rsid w:val="00CC4911"/>
    <w:rsid w:val="00CC4B9B"/>
    <w:rsid w:val="00CC4C32"/>
    <w:rsid w:val="00CC4E5E"/>
    <w:rsid w:val="00CC5301"/>
    <w:rsid w:val="00CC5C3E"/>
    <w:rsid w:val="00CC642A"/>
    <w:rsid w:val="00CC67F1"/>
    <w:rsid w:val="00CC7E40"/>
    <w:rsid w:val="00CD05E2"/>
    <w:rsid w:val="00CD17FA"/>
    <w:rsid w:val="00CD1AAF"/>
    <w:rsid w:val="00CD28D2"/>
    <w:rsid w:val="00CD2D7D"/>
    <w:rsid w:val="00CD30AE"/>
    <w:rsid w:val="00CD352D"/>
    <w:rsid w:val="00CD38AA"/>
    <w:rsid w:val="00CD4552"/>
    <w:rsid w:val="00CD4957"/>
    <w:rsid w:val="00CD4FAD"/>
    <w:rsid w:val="00CD57EA"/>
    <w:rsid w:val="00CD591A"/>
    <w:rsid w:val="00CD5BF4"/>
    <w:rsid w:val="00CD5E73"/>
    <w:rsid w:val="00CD617F"/>
    <w:rsid w:val="00CD63F7"/>
    <w:rsid w:val="00CD65F6"/>
    <w:rsid w:val="00CD671D"/>
    <w:rsid w:val="00CD67B6"/>
    <w:rsid w:val="00CD6CF0"/>
    <w:rsid w:val="00CD6D37"/>
    <w:rsid w:val="00CD6DFB"/>
    <w:rsid w:val="00CD79A1"/>
    <w:rsid w:val="00CD79FC"/>
    <w:rsid w:val="00CD7C19"/>
    <w:rsid w:val="00CD7D68"/>
    <w:rsid w:val="00CE055F"/>
    <w:rsid w:val="00CE08CC"/>
    <w:rsid w:val="00CE0F76"/>
    <w:rsid w:val="00CE13AE"/>
    <w:rsid w:val="00CE26AD"/>
    <w:rsid w:val="00CE3639"/>
    <w:rsid w:val="00CE3C72"/>
    <w:rsid w:val="00CE41E3"/>
    <w:rsid w:val="00CE43D7"/>
    <w:rsid w:val="00CE45A4"/>
    <w:rsid w:val="00CE5408"/>
    <w:rsid w:val="00CE5443"/>
    <w:rsid w:val="00CE5D3B"/>
    <w:rsid w:val="00CE6480"/>
    <w:rsid w:val="00CE686B"/>
    <w:rsid w:val="00CE6C48"/>
    <w:rsid w:val="00CE78CE"/>
    <w:rsid w:val="00CE7A23"/>
    <w:rsid w:val="00CE7B77"/>
    <w:rsid w:val="00CE7CC8"/>
    <w:rsid w:val="00CE7D61"/>
    <w:rsid w:val="00CF0601"/>
    <w:rsid w:val="00CF0680"/>
    <w:rsid w:val="00CF152E"/>
    <w:rsid w:val="00CF1C27"/>
    <w:rsid w:val="00CF1E04"/>
    <w:rsid w:val="00CF1E69"/>
    <w:rsid w:val="00CF1ECC"/>
    <w:rsid w:val="00CF2D15"/>
    <w:rsid w:val="00CF3342"/>
    <w:rsid w:val="00CF3E4A"/>
    <w:rsid w:val="00CF42FD"/>
    <w:rsid w:val="00CF440D"/>
    <w:rsid w:val="00CF46EE"/>
    <w:rsid w:val="00CF49DC"/>
    <w:rsid w:val="00CF563A"/>
    <w:rsid w:val="00CF5FDB"/>
    <w:rsid w:val="00CF62CA"/>
    <w:rsid w:val="00CF67C8"/>
    <w:rsid w:val="00CF6D44"/>
    <w:rsid w:val="00CF6DCF"/>
    <w:rsid w:val="00CF704D"/>
    <w:rsid w:val="00CF7297"/>
    <w:rsid w:val="00CF72FE"/>
    <w:rsid w:val="00CF77CD"/>
    <w:rsid w:val="00D00335"/>
    <w:rsid w:val="00D00A61"/>
    <w:rsid w:val="00D00B98"/>
    <w:rsid w:val="00D01066"/>
    <w:rsid w:val="00D048A3"/>
    <w:rsid w:val="00D0500C"/>
    <w:rsid w:val="00D05258"/>
    <w:rsid w:val="00D0552C"/>
    <w:rsid w:val="00D05AF9"/>
    <w:rsid w:val="00D05FB9"/>
    <w:rsid w:val="00D06771"/>
    <w:rsid w:val="00D06E76"/>
    <w:rsid w:val="00D07667"/>
    <w:rsid w:val="00D079FD"/>
    <w:rsid w:val="00D105A5"/>
    <w:rsid w:val="00D1088C"/>
    <w:rsid w:val="00D10A4A"/>
    <w:rsid w:val="00D10F3A"/>
    <w:rsid w:val="00D10F6B"/>
    <w:rsid w:val="00D112AE"/>
    <w:rsid w:val="00D1171C"/>
    <w:rsid w:val="00D11976"/>
    <w:rsid w:val="00D11F70"/>
    <w:rsid w:val="00D12CAB"/>
    <w:rsid w:val="00D1357B"/>
    <w:rsid w:val="00D1362C"/>
    <w:rsid w:val="00D13EBD"/>
    <w:rsid w:val="00D14387"/>
    <w:rsid w:val="00D14C43"/>
    <w:rsid w:val="00D163B7"/>
    <w:rsid w:val="00D16A65"/>
    <w:rsid w:val="00D1741F"/>
    <w:rsid w:val="00D17707"/>
    <w:rsid w:val="00D1787F"/>
    <w:rsid w:val="00D179E1"/>
    <w:rsid w:val="00D17D6F"/>
    <w:rsid w:val="00D20195"/>
    <w:rsid w:val="00D20E8A"/>
    <w:rsid w:val="00D21172"/>
    <w:rsid w:val="00D21485"/>
    <w:rsid w:val="00D21692"/>
    <w:rsid w:val="00D21937"/>
    <w:rsid w:val="00D21D40"/>
    <w:rsid w:val="00D22349"/>
    <w:rsid w:val="00D22C00"/>
    <w:rsid w:val="00D22C6B"/>
    <w:rsid w:val="00D23943"/>
    <w:rsid w:val="00D23979"/>
    <w:rsid w:val="00D23F29"/>
    <w:rsid w:val="00D24239"/>
    <w:rsid w:val="00D25766"/>
    <w:rsid w:val="00D25807"/>
    <w:rsid w:val="00D26B93"/>
    <w:rsid w:val="00D26C4F"/>
    <w:rsid w:val="00D27D55"/>
    <w:rsid w:val="00D27EEA"/>
    <w:rsid w:val="00D301D1"/>
    <w:rsid w:val="00D31D3B"/>
    <w:rsid w:val="00D31D64"/>
    <w:rsid w:val="00D328FC"/>
    <w:rsid w:val="00D33269"/>
    <w:rsid w:val="00D343DC"/>
    <w:rsid w:val="00D34792"/>
    <w:rsid w:val="00D35094"/>
    <w:rsid w:val="00D359CD"/>
    <w:rsid w:val="00D36119"/>
    <w:rsid w:val="00D366A4"/>
    <w:rsid w:val="00D36CC0"/>
    <w:rsid w:val="00D3768C"/>
    <w:rsid w:val="00D402F7"/>
    <w:rsid w:val="00D40371"/>
    <w:rsid w:val="00D415A2"/>
    <w:rsid w:val="00D41756"/>
    <w:rsid w:val="00D41E4D"/>
    <w:rsid w:val="00D4354B"/>
    <w:rsid w:val="00D44E2B"/>
    <w:rsid w:val="00D4601A"/>
    <w:rsid w:val="00D46512"/>
    <w:rsid w:val="00D4658C"/>
    <w:rsid w:val="00D46819"/>
    <w:rsid w:val="00D46D03"/>
    <w:rsid w:val="00D47BE0"/>
    <w:rsid w:val="00D47D2C"/>
    <w:rsid w:val="00D5032E"/>
    <w:rsid w:val="00D5036E"/>
    <w:rsid w:val="00D503F6"/>
    <w:rsid w:val="00D5056F"/>
    <w:rsid w:val="00D50C9F"/>
    <w:rsid w:val="00D51529"/>
    <w:rsid w:val="00D516CC"/>
    <w:rsid w:val="00D51931"/>
    <w:rsid w:val="00D51D04"/>
    <w:rsid w:val="00D52EBA"/>
    <w:rsid w:val="00D530D1"/>
    <w:rsid w:val="00D53826"/>
    <w:rsid w:val="00D541ED"/>
    <w:rsid w:val="00D56543"/>
    <w:rsid w:val="00D5680D"/>
    <w:rsid w:val="00D5740F"/>
    <w:rsid w:val="00D57F42"/>
    <w:rsid w:val="00D60AD4"/>
    <w:rsid w:val="00D60EB9"/>
    <w:rsid w:val="00D60F34"/>
    <w:rsid w:val="00D618F5"/>
    <w:rsid w:val="00D6200E"/>
    <w:rsid w:val="00D622A7"/>
    <w:rsid w:val="00D62432"/>
    <w:rsid w:val="00D62E93"/>
    <w:rsid w:val="00D645B9"/>
    <w:rsid w:val="00D64CB4"/>
    <w:rsid w:val="00D6505F"/>
    <w:rsid w:val="00D6534E"/>
    <w:rsid w:val="00D65B9E"/>
    <w:rsid w:val="00D65EB4"/>
    <w:rsid w:val="00D66A4C"/>
    <w:rsid w:val="00D66F9F"/>
    <w:rsid w:val="00D714A7"/>
    <w:rsid w:val="00D71507"/>
    <w:rsid w:val="00D72342"/>
    <w:rsid w:val="00D72731"/>
    <w:rsid w:val="00D7333F"/>
    <w:rsid w:val="00D73E2C"/>
    <w:rsid w:val="00D74002"/>
    <w:rsid w:val="00D74575"/>
    <w:rsid w:val="00D751C7"/>
    <w:rsid w:val="00D75607"/>
    <w:rsid w:val="00D76CAF"/>
    <w:rsid w:val="00D76D15"/>
    <w:rsid w:val="00D76D3C"/>
    <w:rsid w:val="00D76E45"/>
    <w:rsid w:val="00D77045"/>
    <w:rsid w:val="00D80723"/>
    <w:rsid w:val="00D81DCB"/>
    <w:rsid w:val="00D81E95"/>
    <w:rsid w:val="00D82822"/>
    <w:rsid w:val="00D82865"/>
    <w:rsid w:val="00D82D74"/>
    <w:rsid w:val="00D83307"/>
    <w:rsid w:val="00D84317"/>
    <w:rsid w:val="00D84D57"/>
    <w:rsid w:val="00D85A32"/>
    <w:rsid w:val="00D85AD0"/>
    <w:rsid w:val="00D86C95"/>
    <w:rsid w:val="00D87172"/>
    <w:rsid w:val="00D877D1"/>
    <w:rsid w:val="00D9028C"/>
    <w:rsid w:val="00D90407"/>
    <w:rsid w:val="00D90613"/>
    <w:rsid w:val="00D90691"/>
    <w:rsid w:val="00D9097A"/>
    <w:rsid w:val="00D90C86"/>
    <w:rsid w:val="00D91BCA"/>
    <w:rsid w:val="00D91C45"/>
    <w:rsid w:val="00D92945"/>
    <w:rsid w:val="00D93578"/>
    <w:rsid w:val="00D93D55"/>
    <w:rsid w:val="00D94081"/>
    <w:rsid w:val="00D95740"/>
    <w:rsid w:val="00D9585F"/>
    <w:rsid w:val="00D96586"/>
    <w:rsid w:val="00D96762"/>
    <w:rsid w:val="00D96900"/>
    <w:rsid w:val="00D96A7B"/>
    <w:rsid w:val="00D9703F"/>
    <w:rsid w:val="00D97A25"/>
    <w:rsid w:val="00D97E8F"/>
    <w:rsid w:val="00DA0071"/>
    <w:rsid w:val="00DA01DA"/>
    <w:rsid w:val="00DA0769"/>
    <w:rsid w:val="00DA08BA"/>
    <w:rsid w:val="00DA0ECC"/>
    <w:rsid w:val="00DA1D24"/>
    <w:rsid w:val="00DA2184"/>
    <w:rsid w:val="00DA23F1"/>
    <w:rsid w:val="00DA29E2"/>
    <w:rsid w:val="00DA3014"/>
    <w:rsid w:val="00DA35BE"/>
    <w:rsid w:val="00DA3638"/>
    <w:rsid w:val="00DA3952"/>
    <w:rsid w:val="00DA4170"/>
    <w:rsid w:val="00DA44B0"/>
    <w:rsid w:val="00DA4B18"/>
    <w:rsid w:val="00DA4E2B"/>
    <w:rsid w:val="00DA5006"/>
    <w:rsid w:val="00DA5BA8"/>
    <w:rsid w:val="00DA6157"/>
    <w:rsid w:val="00DA6B0B"/>
    <w:rsid w:val="00DA78BB"/>
    <w:rsid w:val="00DA7944"/>
    <w:rsid w:val="00DA7E7C"/>
    <w:rsid w:val="00DB0167"/>
    <w:rsid w:val="00DB10EA"/>
    <w:rsid w:val="00DB18A4"/>
    <w:rsid w:val="00DB25C4"/>
    <w:rsid w:val="00DB30BA"/>
    <w:rsid w:val="00DB3159"/>
    <w:rsid w:val="00DB3E37"/>
    <w:rsid w:val="00DB3FE1"/>
    <w:rsid w:val="00DB425E"/>
    <w:rsid w:val="00DB43D2"/>
    <w:rsid w:val="00DB4443"/>
    <w:rsid w:val="00DB4617"/>
    <w:rsid w:val="00DB5169"/>
    <w:rsid w:val="00DB54FA"/>
    <w:rsid w:val="00DB559F"/>
    <w:rsid w:val="00DB5E01"/>
    <w:rsid w:val="00DB6DE4"/>
    <w:rsid w:val="00DB70E3"/>
    <w:rsid w:val="00DB7532"/>
    <w:rsid w:val="00DB78E2"/>
    <w:rsid w:val="00DC0BA5"/>
    <w:rsid w:val="00DC245F"/>
    <w:rsid w:val="00DC2678"/>
    <w:rsid w:val="00DC2B67"/>
    <w:rsid w:val="00DC2CBD"/>
    <w:rsid w:val="00DC490A"/>
    <w:rsid w:val="00DC60E9"/>
    <w:rsid w:val="00DC681E"/>
    <w:rsid w:val="00DC6942"/>
    <w:rsid w:val="00DC698A"/>
    <w:rsid w:val="00DC6B78"/>
    <w:rsid w:val="00DC6DE8"/>
    <w:rsid w:val="00DC752F"/>
    <w:rsid w:val="00DC7B81"/>
    <w:rsid w:val="00DC7EF2"/>
    <w:rsid w:val="00DD19DA"/>
    <w:rsid w:val="00DD21C3"/>
    <w:rsid w:val="00DD23DB"/>
    <w:rsid w:val="00DD272A"/>
    <w:rsid w:val="00DD2F78"/>
    <w:rsid w:val="00DD2FCA"/>
    <w:rsid w:val="00DD2FD8"/>
    <w:rsid w:val="00DD38CB"/>
    <w:rsid w:val="00DD3C77"/>
    <w:rsid w:val="00DD4C6D"/>
    <w:rsid w:val="00DD5026"/>
    <w:rsid w:val="00DD5EE4"/>
    <w:rsid w:val="00DD6C8F"/>
    <w:rsid w:val="00DD6DD0"/>
    <w:rsid w:val="00DD7354"/>
    <w:rsid w:val="00DD779A"/>
    <w:rsid w:val="00DD7ADC"/>
    <w:rsid w:val="00DD7B47"/>
    <w:rsid w:val="00DE0EAE"/>
    <w:rsid w:val="00DE106A"/>
    <w:rsid w:val="00DE243C"/>
    <w:rsid w:val="00DE2DDA"/>
    <w:rsid w:val="00DE3757"/>
    <w:rsid w:val="00DE37B6"/>
    <w:rsid w:val="00DE41C0"/>
    <w:rsid w:val="00DE4EE2"/>
    <w:rsid w:val="00DE50BD"/>
    <w:rsid w:val="00DE511B"/>
    <w:rsid w:val="00DE56C0"/>
    <w:rsid w:val="00DE5CB8"/>
    <w:rsid w:val="00DE64A8"/>
    <w:rsid w:val="00DE6D3B"/>
    <w:rsid w:val="00DE6E14"/>
    <w:rsid w:val="00DE7DE7"/>
    <w:rsid w:val="00DF0806"/>
    <w:rsid w:val="00DF0D10"/>
    <w:rsid w:val="00DF1FEF"/>
    <w:rsid w:val="00DF219F"/>
    <w:rsid w:val="00DF2D45"/>
    <w:rsid w:val="00DF3DB7"/>
    <w:rsid w:val="00DF3F1D"/>
    <w:rsid w:val="00DF479C"/>
    <w:rsid w:val="00DF48DB"/>
    <w:rsid w:val="00DF4958"/>
    <w:rsid w:val="00DF4CE7"/>
    <w:rsid w:val="00DF5F01"/>
    <w:rsid w:val="00DF6176"/>
    <w:rsid w:val="00DF6457"/>
    <w:rsid w:val="00DF7159"/>
    <w:rsid w:val="00DF7210"/>
    <w:rsid w:val="00DF7233"/>
    <w:rsid w:val="00DF731A"/>
    <w:rsid w:val="00E00161"/>
    <w:rsid w:val="00E00557"/>
    <w:rsid w:val="00E00BEC"/>
    <w:rsid w:val="00E00D61"/>
    <w:rsid w:val="00E02B60"/>
    <w:rsid w:val="00E03F60"/>
    <w:rsid w:val="00E0407C"/>
    <w:rsid w:val="00E045E0"/>
    <w:rsid w:val="00E047EF"/>
    <w:rsid w:val="00E05310"/>
    <w:rsid w:val="00E05341"/>
    <w:rsid w:val="00E0550A"/>
    <w:rsid w:val="00E05922"/>
    <w:rsid w:val="00E06214"/>
    <w:rsid w:val="00E064D6"/>
    <w:rsid w:val="00E067C5"/>
    <w:rsid w:val="00E06C55"/>
    <w:rsid w:val="00E06FD9"/>
    <w:rsid w:val="00E07072"/>
    <w:rsid w:val="00E07B33"/>
    <w:rsid w:val="00E07D1A"/>
    <w:rsid w:val="00E117D4"/>
    <w:rsid w:val="00E11F05"/>
    <w:rsid w:val="00E121F8"/>
    <w:rsid w:val="00E122E0"/>
    <w:rsid w:val="00E122E4"/>
    <w:rsid w:val="00E1239E"/>
    <w:rsid w:val="00E1283F"/>
    <w:rsid w:val="00E12AC1"/>
    <w:rsid w:val="00E14AB5"/>
    <w:rsid w:val="00E157F2"/>
    <w:rsid w:val="00E15869"/>
    <w:rsid w:val="00E1667B"/>
    <w:rsid w:val="00E1684C"/>
    <w:rsid w:val="00E16A8A"/>
    <w:rsid w:val="00E1723A"/>
    <w:rsid w:val="00E17ED2"/>
    <w:rsid w:val="00E17F7D"/>
    <w:rsid w:val="00E200D9"/>
    <w:rsid w:val="00E20C74"/>
    <w:rsid w:val="00E21D34"/>
    <w:rsid w:val="00E2269A"/>
    <w:rsid w:val="00E233F3"/>
    <w:rsid w:val="00E23D79"/>
    <w:rsid w:val="00E23EDD"/>
    <w:rsid w:val="00E242E1"/>
    <w:rsid w:val="00E24ADC"/>
    <w:rsid w:val="00E24F83"/>
    <w:rsid w:val="00E2524A"/>
    <w:rsid w:val="00E252C5"/>
    <w:rsid w:val="00E2570C"/>
    <w:rsid w:val="00E2573C"/>
    <w:rsid w:val="00E26386"/>
    <w:rsid w:val="00E2668C"/>
    <w:rsid w:val="00E26F52"/>
    <w:rsid w:val="00E2760F"/>
    <w:rsid w:val="00E278BD"/>
    <w:rsid w:val="00E30D5E"/>
    <w:rsid w:val="00E31814"/>
    <w:rsid w:val="00E31EA5"/>
    <w:rsid w:val="00E32532"/>
    <w:rsid w:val="00E32627"/>
    <w:rsid w:val="00E337E4"/>
    <w:rsid w:val="00E33EE6"/>
    <w:rsid w:val="00E33F08"/>
    <w:rsid w:val="00E34640"/>
    <w:rsid w:val="00E346F6"/>
    <w:rsid w:val="00E35857"/>
    <w:rsid w:val="00E359B5"/>
    <w:rsid w:val="00E35C06"/>
    <w:rsid w:val="00E370F4"/>
    <w:rsid w:val="00E376F5"/>
    <w:rsid w:val="00E40244"/>
    <w:rsid w:val="00E40927"/>
    <w:rsid w:val="00E40A13"/>
    <w:rsid w:val="00E417D8"/>
    <w:rsid w:val="00E43F4F"/>
    <w:rsid w:val="00E452D3"/>
    <w:rsid w:val="00E4541F"/>
    <w:rsid w:val="00E4561E"/>
    <w:rsid w:val="00E456A6"/>
    <w:rsid w:val="00E46181"/>
    <w:rsid w:val="00E4716A"/>
    <w:rsid w:val="00E47B0E"/>
    <w:rsid w:val="00E47B7B"/>
    <w:rsid w:val="00E50C86"/>
    <w:rsid w:val="00E50F73"/>
    <w:rsid w:val="00E51177"/>
    <w:rsid w:val="00E51187"/>
    <w:rsid w:val="00E5169E"/>
    <w:rsid w:val="00E51D07"/>
    <w:rsid w:val="00E53BC5"/>
    <w:rsid w:val="00E5423D"/>
    <w:rsid w:val="00E55151"/>
    <w:rsid w:val="00E5535F"/>
    <w:rsid w:val="00E5582C"/>
    <w:rsid w:val="00E55A82"/>
    <w:rsid w:val="00E55CFB"/>
    <w:rsid w:val="00E56377"/>
    <w:rsid w:val="00E56431"/>
    <w:rsid w:val="00E5794F"/>
    <w:rsid w:val="00E57E03"/>
    <w:rsid w:val="00E57E2F"/>
    <w:rsid w:val="00E57F51"/>
    <w:rsid w:val="00E57F6B"/>
    <w:rsid w:val="00E60FB2"/>
    <w:rsid w:val="00E6106B"/>
    <w:rsid w:val="00E61D4E"/>
    <w:rsid w:val="00E62068"/>
    <w:rsid w:val="00E62F61"/>
    <w:rsid w:val="00E639D5"/>
    <w:rsid w:val="00E63EEE"/>
    <w:rsid w:val="00E64A2A"/>
    <w:rsid w:val="00E64E0F"/>
    <w:rsid w:val="00E64E81"/>
    <w:rsid w:val="00E65090"/>
    <w:rsid w:val="00E654C8"/>
    <w:rsid w:val="00E659D6"/>
    <w:rsid w:val="00E65A28"/>
    <w:rsid w:val="00E6694C"/>
    <w:rsid w:val="00E66A72"/>
    <w:rsid w:val="00E66F70"/>
    <w:rsid w:val="00E675E5"/>
    <w:rsid w:val="00E6786C"/>
    <w:rsid w:val="00E67C26"/>
    <w:rsid w:val="00E67E09"/>
    <w:rsid w:val="00E67E8F"/>
    <w:rsid w:val="00E70288"/>
    <w:rsid w:val="00E703A5"/>
    <w:rsid w:val="00E70BE5"/>
    <w:rsid w:val="00E71035"/>
    <w:rsid w:val="00E71823"/>
    <w:rsid w:val="00E72016"/>
    <w:rsid w:val="00E721C3"/>
    <w:rsid w:val="00E72BE1"/>
    <w:rsid w:val="00E72C07"/>
    <w:rsid w:val="00E73287"/>
    <w:rsid w:val="00E7452E"/>
    <w:rsid w:val="00E746C7"/>
    <w:rsid w:val="00E74AD5"/>
    <w:rsid w:val="00E757C1"/>
    <w:rsid w:val="00E75D06"/>
    <w:rsid w:val="00E76604"/>
    <w:rsid w:val="00E80262"/>
    <w:rsid w:val="00E80726"/>
    <w:rsid w:val="00E812B4"/>
    <w:rsid w:val="00E81BBD"/>
    <w:rsid w:val="00E822AF"/>
    <w:rsid w:val="00E82867"/>
    <w:rsid w:val="00E82B3B"/>
    <w:rsid w:val="00E83804"/>
    <w:rsid w:val="00E839F8"/>
    <w:rsid w:val="00E83BEB"/>
    <w:rsid w:val="00E83FC6"/>
    <w:rsid w:val="00E841DA"/>
    <w:rsid w:val="00E84D1B"/>
    <w:rsid w:val="00E8515E"/>
    <w:rsid w:val="00E85B08"/>
    <w:rsid w:val="00E86318"/>
    <w:rsid w:val="00E872FE"/>
    <w:rsid w:val="00E8745F"/>
    <w:rsid w:val="00E874F5"/>
    <w:rsid w:val="00E90D8C"/>
    <w:rsid w:val="00E9108C"/>
    <w:rsid w:val="00E911A2"/>
    <w:rsid w:val="00E9125E"/>
    <w:rsid w:val="00E919CF"/>
    <w:rsid w:val="00E91BC2"/>
    <w:rsid w:val="00E9217E"/>
    <w:rsid w:val="00E92B8B"/>
    <w:rsid w:val="00E9373B"/>
    <w:rsid w:val="00E93BC7"/>
    <w:rsid w:val="00E93CE6"/>
    <w:rsid w:val="00E93CF0"/>
    <w:rsid w:val="00E945B3"/>
    <w:rsid w:val="00E94B96"/>
    <w:rsid w:val="00E95631"/>
    <w:rsid w:val="00E95797"/>
    <w:rsid w:val="00E95BA2"/>
    <w:rsid w:val="00E960B8"/>
    <w:rsid w:val="00E967E2"/>
    <w:rsid w:val="00E9691E"/>
    <w:rsid w:val="00E96F32"/>
    <w:rsid w:val="00E9780A"/>
    <w:rsid w:val="00E97AB5"/>
    <w:rsid w:val="00EA04B0"/>
    <w:rsid w:val="00EA05D0"/>
    <w:rsid w:val="00EA06B8"/>
    <w:rsid w:val="00EA0CED"/>
    <w:rsid w:val="00EA14D4"/>
    <w:rsid w:val="00EA1A2C"/>
    <w:rsid w:val="00EA1A4A"/>
    <w:rsid w:val="00EA2A70"/>
    <w:rsid w:val="00EA37FB"/>
    <w:rsid w:val="00EA44C6"/>
    <w:rsid w:val="00EA4883"/>
    <w:rsid w:val="00EA4BF2"/>
    <w:rsid w:val="00EA51AF"/>
    <w:rsid w:val="00EA5BAC"/>
    <w:rsid w:val="00EA5C86"/>
    <w:rsid w:val="00EA60E3"/>
    <w:rsid w:val="00EA7AA4"/>
    <w:rsid w:val="00EA7FA2"/>
    <w:rsid w:val="00EB113A"/>
    <w:rsid w:val="00EB12CC"/>
    <w:rsid w:val="00EB1577"/>
    <w:rsid w:val="00EB2183"/>
    <w:rsid w:val="00EB23D5"/>
    <w:rsid w:val="00EB27C8"/>
    <w:rsid w:val="00EB2CBC"/>
    <w:rsid w:val="00EB4473"/>
    <w:rsid w:val="00EB46D5"/>
    <w:rsid w:val="00EB46DF"/>
    <w:rsid w:val="00EB53E2"/>
    <w:rsid w:val="00EB54EF"/>
    <w:rsid w:val="00EB64C9"/>
    <w:rsid w:val="00EB6C0F"/>
    <w:rsid w:val="00EB6D1B"/>
    <w:rsid w:val="00EB6FD0"/>
    <w:rsid w:val="00EB7639"/>
    <w:rsid w:val="00EB7F6A"/>
    <w:rsid w:val="00EC0245"/>
    <w:rsid w:val="00EC15BC"/>
    <w:rsid w:val="00EC15C9"/>
    <w:rsid w:val="00EC19EF"/>
    <w:rsid w:val="00EC1C52"/>
    <w:rsid w:val="00EC1E6C"/>
    <w:rsid w:val="00EC227F"/>
    <w:rsid w:val="00EC4400"/>
    <w:rsid w:val="00EC515A"/>
    <w:rsid w:val="00EC5AB2"/>
    <w:rsid w:val="00EC5AF2"/>
    <w:rsid w:val="00EC643E"/>
    <w:rsid w:val="00EC694C"/>
    <w:rsid w:val="00EC6EE9"/>
    <w:rsid w:val="00EC71C7"/>
    <w:rsid w:val="00EC72FB"/>
    <w:rsid w:val="00EC7311"/>
    <w:rsid w:val="00EC7356"/>
    <w:rsid w:val="00EC757F"/>
    <w:rsid w:val="00EC7CE9"/>
    <w:rsid w:val="00EC7EA3"/>
    <w:rsid w:val="00ED056E"/>
    <w:rsid w:val="00ED0B01"/>
    <w:rsid w:val="00ED0B93"/>
    <w:rsid w:val="00ED2750"/>
    <w:rsid w:val="00ED385A"/>
    <w:rsid w:val="00ED3C29"/>
    <w:rsid w:val="00ED41E8"/>
    <w:rsid w:val="00ED47D0"/>
    <w:rsid w:val="00ED4BB0"/>
    <w:rsid w:val="00ED4CB8"/>
    <w:rsid w:val="00ED4CF3"/>
    <w:rsid w:val="00ED4D92"/>
    <w:rsid w:val="00ED5B10"/>
    <w:rsid w:val="00ED5CA2"/>
    <w:rsid w:val="00ED6756"/>
    <w:rsid w:val="00ED6779"/>
    <w:rsid w:val="00ED6850"/>
    <w:rsid w:val="00ED6A57"/>
    <w:rsid w:val="00ED6DAA"/>
    <w:rsid w:val="00ED7428"/>
    <w:rsid w:val="00EE028B"/>
    <w:rsid w:val="00EE0876"/>
    <w:rsid w:val="00EE08E9"/>
    <w:rsid w:val="00EE0C65"/>
    <w:rsid w:val="00EE0EB5"/>
    <w:rsid w:val="00EE12E0"/>
    <w:rsid w:val="00EE3385"/>
    <w:rsid w:val="00EE3E29"/>
    <w:rsid w:val="00EE4907"/>
    <w:rsid w:val="00EE4B94"/>
    <w:rsid w:val="00EE4BB5"/>
    <w:rsid w:val="00EE5468"/>
    <w:rsid w:val="00EE5A57"/>
    <w:rsid w:val="00EE5F0F"/>
    <w:rsid w:val="00EE5F11"/>
    <w:rsid w:val="00EE5F74"/>
    <w:rsid w:val="00EE6C44"/>
    <w:rsid w:val="00EE6F0A"/>
    <w:rsid w:val="00EE74BC"/>
    <w:rsid w:val="00EE7F6C"/>
    <w:rsid w:val="00EF03E9"/>
    <w:rsid w:val="00EF12D6"/>
    <w:rsid w:val="00EF1699"/>
    <w:rsid w:val="00EF1B4C"/>
    <w:rsid w:val="00EF1F6E"/>
    <w:rsid w:val="00EF238E"/>
    <w:rsid w:val="00EF23E3"/>
    <w:rsid w:val="00EF261A"/>
    <w:rsid w:val="00EF3C60"/>
    <w:rsid w:val="00EF3E28"/>
    <w:rsid w:val="00EF4167"/>
    <w:rsid w:val="00EF47F7"/>
    <w:rsid w:val="00EF4D17"/>
    <w:rsid w:val="00EF53A1"/>
    <w:rsid w:val="00EF5750"/>
    <w:rsid w:val="00EF581E"/>
    <w:rsid w:val="00EF59C2"/>
    <w:rsid w:val="00EF6ACF"/>
    <w:rsid w:val="00EF73C1"/>
    <w:rsid w:val="00F01374"/>
    <w:rsid w:val="00F02A94"/>
    <w:rsid w:val="00F0464B"/>
    <w:rsid w:val="00F05EF6"/>
    <w:rsid w:val="00F06790"/>
    <w:rsid w:val="00F06AC1"/>
    <w:rsid w:val="00F07B48"/>
    <w:rsid w:val="00F1010D"/>
    <w:rsid w:val="00F10A41"/>
    <w:rsid w:val="00F113ED"/>
    <w:rsid w:val="00F119A1"/>
    <w:rsid w:val="00F1291F"/>
    <w:rsid w:val="00F12CB7"/>
    <w:rsid w:val="00F131E2"/>
    <w:rsid w:val="00F134D9"/>
    <w:rsid w:val="00F139A5"/>
    <w:rsid w:val="00F13AEA"/>
    <w:rsid w:val="00F1419C"/>
    <w:rsid w:val="00F1433C"/>
    <w:rsid w:val="00F161BE"/>
    <w:rsid w:val="00F1642A"/>
    <w:rsid w:val="00F16A35"/>
    <w:rsid w:val="00F16F16"/>
    <w:rsid w:val="00F20C8F"/>
    <w:rsid w:val="00F20D59"/>
    <w:rsid w:val="00F216BE"/>
    <w:rsid w:val="00F226B9"/>
    <w:rsid w:val="00F22B2F"/>
    <w:rsid w:val="00F22C14"/>
    <w:rsid w:val="00F22DED"/>
    <w:rsid w:val="00F23346"/>
    <w:rsid w:val="00F250FB"/>
    <w:rsid w:val="00F25591"/>
    <w:rsid w:val="00F259AF"/>
    <w:rsid w:val="00F25BEB"/>
    <w:rsid w:val="00F25EA4"/>
    <w:rsid w:val="00F26914"/>
    <w:rsid w:val="00F26F0F"/>
    <w:rsid w:val="00F27A11"/>
    <w:rsid w:val="00F306BB"/>
    <w:rsid w:val="00F307FD"/>
    <w:rsid w:val="00F308F3"/>
    <w:rsid w:val="00F30B52"/>
    <w:rsid w:val="00F31B56"/>
    <w:rsid w:val="00F31CF6"/>
    <w:rsid w:val="00F31E9C"/>
    <w:rsid w:val="00F33A56"/>
    <w:rsid w:val="00F33C99"/>
    <w:rsid w:val="00F33FBC"/>
    <w:rsid w:val="00F34479"/>
    <w:rsid w:val="00F3488A"/>
    <w:rsid w:val="00F34A4F"/>
    <w:rsid w:val="00F363FF"/>
    <w:rsid w:val="00F36879"/>
    <w:rsid w:val="00F3721D"/>
    <w:rsid w:val="00F37360"/>
    <w:rsid w:val="00F37B39"/>
    <w:rsid w:val="00F37D3D"/>
    <w:rsid w:val="00F4086D"/>
    <w:rsid w:val="00F40CB4"/>
    <w:rsid w:val="00F41211"/>
    <w:rsid w:val="00F413CE"/>
    <w:rsid w:val="00F41B60"/>
    <w:rsid w:val="00F4272B"/>
    <w:rsid w:val="00F4339B"/>
    <w:rsid w:val="00F438C2"/>
    <w:rsid w:val="00F43E0D"/>
    <w:rsid w:val="00F44543"/>
    <w:rsid w:val="00F44B8F"/>
    <w:rsid w:val="00F4539A"/>
    <w:rsid w:val="00F456FA"/>
    <w:rsid w:val="00F46FA4"/>
    <w:rsid w:val="00F4715F"/>
    <w:rsid w:val="00F477E1"/>
    <w:rsid w:val="00F47AD6"/>
    <w:rsid w:val="00F500F9"/>
    <w:rsid w:val="00F503DC"/>
    <w:rsid w:val="00F5103A"/>
    <w:rsid w:val="00F511CA"/>
    <w:rsid w:val="00F51258"/>
    <w:rsid w:val="00F51593"/>
    <w:rsid w:val="00F51833"/>
    <w:rsid w:val="00F51BFC"/>
    <w:rsid w:val="00F52F1B"/>
    <w:rsid w:val="00F538F1"/>
    <w:rsid w:val="00F54296"/>
    <w:rsid w:val="00F5555B"/>
    <w:rsid w:val="00F55A22"/>
    <w:rsid w:val="00F55B72"/>
    <w:rsid w:val="00F56193"/>
    <w:rsid w:val="00F57596"/>
    <w:rsid w:val="00F57BEF"/>
    <w:rsid w:val="00F61801"/>
    <w:rsid w:val="00F62037"/>
    <w:rsid w:val="00F62A1C"/>
    <w:rsid w:val="00F62B4C"/>
    <w:rsid w:val="00F62B76"/>
    <w:rsid w:val="00F62EC8"/>
    <w:rsid w:val="00F63232"/>
    <w:rsid w:val="00F63884"/>
    <w:rsid w:val="00F6446B"/>
    <w:rsid w:val="00F644B9"/>
    <w:rsid w:val="00F64A3F"/>
    <w:rsid w:val="00F64D9A"/>
    <w:rsid w:val="00F64E4A"/>
    <w:rsid w:val="00F6510E"/>
    <w:rsid w:val="00F6570F"/>
    <w:rsid w:val="00F65D2D"/>
    <w:rsid w:val="00F65DE0"/>
    <w:rsid w:val="00F65E10"/>
    <w:rsid w:val="00F65EC2"/>
    <w:rsid w:val="00F662E1"/>
    <w:rsid w:val="00F667CF"/>
    <w:rsid w:val="00F66917"/>
    <w:rsid w:val="00F66DE7"/>
    <w:rsid w:val="00F672D7"/>
    <w:rsid w:val="00F679B1"/>
    <w:rsid w:val="00F67C92"/>
    <w:rsid w:val="00F70CA6"/>
    <w:rsid w:val="00F711EB"/>
    <w:rsid w:val="00F71984"/>
    <w:rsid w:val="00F71E37"/>
    <w:rsid w:val="00F71EAD"/>
    <w:rsid w:val="00F71ED0"/>
    <w:rsid w:val="00F71F8D"/>
    <w:rsid w:val="00F7260C"/>
    <w:rsid w:val="00F72617"/>
    <w:rsid w:val="00F72E48"/>
    <w:rsid w:val="00F73B33"/>
    <w:rsid w:val="00F73FFE"/>
    <w:rsid w:val="00F74EC4"/>
    <w:rsid w:val="00F758D4"/>
    <w:rsid w:val="00F762E8"/>
    <w:rsid w:val="00F76792"/>
    <w:rsid w:val="00F77B0C"/>
    <w:rsid w:val="00F77BFD"/>
    <w:rsid w:val="00F77F71"/>
    <w:rsid w:val="00F8062A"/>
    <w:rsid w:val="00F8076B"/>
    <w:rsid w:val="00F80AAD"/>
    <w:rsid w:val="00F812E2"/>
    <w:rsid w:val="00F81FD4"/>
    <w:rsid w:val="00F82514"/>
    <w:rsid w:val="00F82E0F"/>
    <w:rsid w:val="00F8401E"/>
    <w:rsid w:val="00F846A8"/>
    <w:rsid w:val="00F84A55"/>
    <w:rsid w:val="00F862C1"/>
    <w:rsid w:val="00F86BB2"/>
    <w:rsid w:val="00F87406"/>
    <w:rsid w:val="00F900FC"/>
    <w:rsid w:val="00F91284"/>
    <w:rsid w:val="00F918B0"/>
    <w:rsid w:val="00F919D5"/>
    <w:rsid w:val="00F91A72"/>
    <w:rsid w:val="00F91AC6"/>
    <w:rsid w:val="00F922FB"/>
    <w:rsid w:val="00F92731"/>
    <w:rsid w:val="00F9291F"/>
    <w:rsid w:val="00F934F2"/>
    <w:rsid w:val="00F9514B"/>
    <w:rsid w:val="00F9610F"/>
    <w:rsid w:val="00FA0045"/>
    <w:rsid w:val="00FA0719"/>
    <w:rsid w:val="00FA0D5B"/>
    <w:rsid w:val="00FA123B"/>
    <w:rsid w:val="00FA15CF"/>
    <w:rsid w:val="00FA16AC"/>
    <w:rsid w:val="00FA19D7"/>
    <w:rsid w:val="00FA1C83"/>
    <w:rsid w:val="00FA201F"/>
    <w:rsid w:val="00FA207D"/>
    <w:rsid w:val="00FA20DE"/>
    <w:rsid w:val="00FA256F"/>
    <w:rsid w:val="00FA2B98"/>
    <w:rsid w:val="00FA2D74"/>
    <w:rsid w:val="00FA423B"/>
    <w:rsid w:val="00FA4919"/>
    <w:rsid w:val="00FA5BF6"/>
    <w:rsid w:val="00FA6206"/>
    <w:rsid w:val="00FA660C"/>
    <w:rsid w:val="00FA6848"/>
    <w:rsid w:val="00FA6973"/>
    <w:rsid w:val="00FA75C9"/>
    <w:rsid w:val="00FA7A1D"/>
    <w:rsid w:val="00FB018F"/>
    <w:rsid w:val="00FB06C2"/>
    <w:rsid w:val="00FB2380"/>
    <w:rsid w:val="00FB2B1A"/>
    <w:rsid w:val="00FB2BE3"/>
    <w:rsid w:val="00FB2E50"/>
    <w:rsid w:val="00FB3F7C"/>
    <w:rsid w:val="00FB4423"/>
    <w:rsid w:val="00FB451B"/>
    <w:rsid w:val="00FB45CC"/>
    <w:rsid w:val="00FB4650"/>
    <w:rsid w:val="00FB5477"/>
    <w:rsid w:val="00FB554F"/>
    <w:rsid w:val="00FB5A77"/>
    <w:rsid w:val="00FB69A2"/>
    <w:rsid w:val="00FB7A35"/>
    <w:rsid w:val="00FC002D"/>
    <w:rsid w:val="00FC0196"/>
    <w:rsid w:val="00FC0220"/>
    <w:rsid w:val="00FC0B29"/>
    <w:rsid w:val="00FC1425"/>
    <w:rsid w:val="00FC191D"/>
    <w:rsid w:val="00FC23ED"/>
    <w:rsid w:val="00FC2777"/>
    <w:rsid w:val="00FC294F"/>
    <w:rsid w:val="00FC2BB7"/>
    <w:rsid w:val="00FC2D2E"/>
    <w:rsid w:val="00FC2DB0"/>
    <w:rsid w:val="00FC4305"/>
    <w:rsid w:val="00FC5205"/>
    <w:rsid w:val="00FC5247"/>
    <w:rsid w:val="00FC53EE"/>
    <w:rsid w:val="00FC5867"/>
    <w:rsid w:val="00FC5908"/>
    <w:rsid w:val="00FC5984"/>
    <w:rsid w:val="00FC5AF4"/>
    <w:rsid w:val="00FC5E18"/>
    <w:rsid w:val="00FC63D9"/>
    <w:rsid w:val="00FC66E8"/>
    <w:rsid w:val="00FC6BEF"/>
    <w:rsid w:val="00FC6EA5"/>
    <w:rsid w:val="00FC797F"/>
    <w:rsid w:val="00FC7E35"/>
    <w:rsid w:val="00FC7F7E"/>
    <w:rsid w:val="00FD126A"/>
    <w:rsid w:val="00FD1508"/>
    <w:rsid w:val="00FD1908"/>
    <w:rsid w:val="00FD1A6E"/>
    <w:rsid w:val="00FD1EBC"/>
    <w:rsid w:val="00FD29EC"/>
    <w:rsid w:val="00FD33D4"/>
    <w:rsid w:val="00FD3939"/>
    <w:rsid w:val="00FD3959"/>
    <w:rsid w:val="00FD3A8D"/>
    <w:rsid w:val="00FD4588"/>
    <w:rsid w:val="00FD4BBE"/>
    <w:rsid w:val="00FD4F79"/>
    <w:rsid w:val="00FD567A"/>
    <w:rsid w:val="00FD5D1B"/>
    <w:rsid w:val="00FD61BD"/>
    <w:rsid w:val="00FD61E1"/>
    <w:rsid w:val="00FD6249"/>
    <w:rsid w:val="00FD7559"/>
    <w:rsid w:val="00FE04BA"/>
    <w:rsid w:val="00FE0945"/>
    <w:rsid w:val="00FE0B7C"/>
    <w:rsid w:val="00FE10BD"/>
    <w:rsid w:val="00FE1821"/>
    <w:rsid w:val="00FE2535"/>
    <w:rsid w:val="00FE2714"/>
    <w:rsid w:val="00FE2D70"/>
    <w:rsid w:val="00FE3AA1"/>
    <w:rsid w:val="00FE3BC2"/>
    <w:rsid w:val="00FE3EA6"/>
    <w:rsid w:val="00FE41FA"/>
    <w:rsid w:val="00FE44FF"/>
    <w:rsid w:val="00FE4754"/>
    <w:rsid w:val="00FE4C75"/>
    <w:rsid w:val="00FE55E6"/>
    <w:rsid w:val="00FE7202"/>
    <w:rsid w:val="00FE797F"/>
    <w:rsid w:val="00FF01D8"/>
    <w:rsid w:val="00FF101B"/>
    <w:rsid w:val="00FF1A0E"/>
    <w:rsid w:val="00FF1E44"/>
    <w:rsid w:val="00FF2358"/>
    <w:rsid w:val="00FF2A17"/>
    <w:rsid w:val="00FF2FB6"/>
    <w:rsid w:val="00FF3AC8"/>
    <w:rsid w:val="00FF3D4A"/>
    <w:rsid w:val="00FF44EA"/>
    <w:rsid w:val="00FF47E7"/>
    <w:rsid w:val="00FF5439"/>
    <w:rsid w:val="00FF6007"/>
    <w:rsid w:val="00FF6494"/>
    <w:rsid w:val="00FF68B3"/>
    <w:rsid w:val="00FF6B50"/>
    <w:rsid w:val="00FF7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E2E7360-02EB-4712-A3B4-8BDD8883E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liases w:val="Рег. Обычный"/>
    <w:qFormat/>
    <w:rsid w:val="00C93EB8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">
    <w:name w:val="heading 2"/>
    <w:basedOn w:val="a2"/>
    <w:next w:val="a2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2"/>
    <w:next w:val="a2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2"/>
    <w:next w:val="a2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6">
    <w:name w:val="Hyperlink"/>
    <w:uiPriority w:val="99"/>
    <w:unhideWhenUsed/>
    <w:rsid w:val="00050F9B"/>
    <w:rPr>
      <w:color w:val="0000FF"/>
      <w:u w:val="single"/>
    </w:rPr>
  </w:style>
  <w:style w:type="paragraph" w:styleId="a7">
    <w:name w:val="header"/>
    <w:basedOn w:val="a2"/>
    <w:link w:val="a8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F1EAE"/>
  </w:style>
  <w:style w:type="paragraph" w:styleId="a9">
    <w:name w:val="footer"/>
    <w:basedOn w:val="a2"/>
    <w:link w:val="aa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F1EAE"/>
  </w:style>
  <w:style w:type="paragraph" w:customStyle="1" w:styleId="-31">
    <w:name w:val="Светлая сетка - Акцент 31"/>
    <w:basedOn w:val="a2"/>
    <w:uiPriority w:val="34"/>
    <w:qFormat/>
    <w:rsid w:val="00346FD1"/>
    <w:pPr>
      <w:ind w:left="720"/>
      <w:contextualSpacing/>
    </w:pPr>
  </w:style>
  <w:style w:type="paragraph" w:styleId="ab">
    <w:name w:val="Balloon Text"/>
    <w:basedOn w:val="a2"/>
    <w:link w:val="ac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2"/>
    <w:autoRedefine/>
    <w:uiPriority w:val="99"/>
    <w:rsid w:val="00CA6EBE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d">
    <w:name w:val="footnote text"/>
    <w:basedOn w:val="a2"/>
    <w:link w:val="ae"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e">
    <w:name w:val="Текст сноски Знак"/>
    <w:link w:val="ad"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">
    <w:name w:val="Body Text"/>
    <w:aliases w:val="бпОсновной текст"/>
    <w:basedOn w:val="a2"/>
    <w:link w:val="af0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Основной текст Знак"/>
    <w:aliases w:val="бпОсновной текст Знак"/>
    <w:link w:val="af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2"/>
    <w:link w:val="af2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2">
    <w:name w:val="Основной текст с отступом Знак"/>
    <w:link w:val="af1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name w:val="Знак"/>
    <w:basedOn w:val="a2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2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4">
    <w:name w:val="page number"/>
    <w:basedOn w:val="a3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1">
    <w:name w:val="Body Text 2"/>
    <w:basedOn w:val="a2"/>
    <w:link w:val="22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2">
    <w:name w:val="Основной текст 2 Знак"/>
    <w:link w:val="21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5">
    <w:name w:val="Готовый"/>
    <w:basedOn w:val="a2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Signature"/>
    <w:basedOn w:val="a2"/>
    <w:link w:val="af7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7">
    <w:name w:val="Подпись Знак"/>
    <w:link w:val="af6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8">
    <w:name w:val="Body Text First Indent"/>
    <w:basedOn w:val="af"/>
    <w:link w:val="af9"/>
    <w:rsid w:val="00FE2535"/>
    <w:pPr>
      <w:spacing w:after="120"/>
      <w:ind w:firstLine="210"/>
      <w:jc w:val="left"/>
    </w:pPr>
    <w:rPr>
      <w:sz w:val="24"/>
    </w:rPr>
  </w:style>
  <w:style w:type="character" w:customStyle="1" w:styleId="af9">
    <w:name w:val="Красная строка Знак"/>
    <w:link w:val="af8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2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Normal (Web)"/>
    <w:basedOn w:val="a2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2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b">
    <w:name w:val="FollowedHyperlink"/>
    <w:rsid w:val="00FE2535"/>
    <w:rPr>
      <w:color w:val="800080"/>
      <w:u w:val="single"/>
    </w:rPr>
  </w:style>
  <w:style w:type="paragraph" w:customStyle="1" w:styleId="afc">
    <w:name w:val="Знак Знак Знак Знак Знак Знак Знак Знак Знак Знак"/>
    <w:basedOn w:val="a2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d">
    <w:name w:val="footnote reference"/>
    <w:semiHidden/>
    <w:rsid w:val="00FE2535"/>
    <w:rPr>
      <w:vertAlign w:val="superscript"/>
    </w:rPr>
  </w:style>
  <w:style w:type="table" w:styleId="afe">
    <w:name w:val="Table Grid"/>
    <w:basedOn w:val="a4"/>
    <w:uiPriority w:val="5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0">
    <w:name w:val="annotation text"/>
    <w:basedOn w:val="a2"/>
    <w:link w:val="aff1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1">
    <w:name w:val="Текст примечания Знак"/>
    <w:link w:val="aff0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sid w:val="00FE2535"/>
    <w:rPr>
      <w:b/>
      <w:bCs/>
    </w:rPr>
  </w:style>
  <w:style w:type="character" w:customStyle="1" w:styleId="aff3">
    <w:name w:val="Тема примечания Знак"/>
    <w:link w:val="aff2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2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9">
    <w:name w:val="Абзац списка1"/>
    <w:basedOn w:val="a2"/>
    <w:uiPriority w:val="99"/>
    <w:qFormat/>
    <w:rsid w:val="00F922FB"/>
    <w:pPr>
      <w:spacing w:after="0"/>
      <w:ind w:left="720"/>
      <w:jc w:val="center"/>
    </w:pPr>
  </w:style>
  <w:style w:type="paragraph" w:styleId="aff4">
    <w:name w:val="caption"/>
    <w:basedOn w:val="a2"/>
    <w:next w:val="a2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5">
    <w:name w:val="Title"/>
    <w:basedOn w:val="a2"/>
    <w:link w:val="aff6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6">
    <w:name w:val="Название Знак"/>
    <w:link w:val="aff5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2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7">
    <w:name w:val="Plain Text"/>
    <w:basedOn w:val="a2"/>
    <w:link w:val="aff8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8">
    <w:name w:val="Текст Знак"/>
    <w:link w:val="aff7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9">
    <w:name w:val="Нумерованный Список"/>
    <w:basedOn w:val="a2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a">
    <w:name w:val="Обычный1"/>
    <w:link w:val="1b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b">
    <w:name w:val="Обычный1 Знак"/>
    <w:link w:val="1a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2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a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b">
    <w:name w:val="Адресат"/>
    <w:basedOn w:val="a2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c">
    <w:name w:val="Приложение"/>
    <w:basedOn w:val="af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d">
    <w:name w:val="Заголовок к тексту"/>
    <w:basedOn w:val="a2"/>
    <w:next w:val="af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e">
    <w:name w:val="регистрационные поля"/>
    <w:basedOn w:val="a2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">
    <w:name w:val="Исполнитель"/>
    <w:basedOn w:val="af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0">
    <w:name w:val="Подпись на общем бланке"/>
    <w:basedOn w:val="af6"/>
    <w:next w:val="af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1">
    <w:name w:val="Цветовое выделение"/>
    <w:rsid w:val="00FE2535"/>
    <w:rPr>
      <w:b/>
      <w:color w:val="000080"/>
      <w:sz w:val="20"/>
    </w:rPr>
  </w:style>
  <w:style w:type="paragraph" w:customStyle="1" w:styleId="afff2">
    <w:name w:val="Таблицы (моноширинный)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3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4">
    <w:name w:val="Заголовок статьи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5">
    <w:name w:val="Комментарий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6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afff7">
    <w:name w:val="Знак Знак Знак Знак Знак Знак Знак Знак Знак Знак"/>
    <w:basedOn w:val="a2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2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c">
    <w:name w:val="Стиль1"/>
    <w:basedOn w:val="af8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2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0">
    <w:name w:val="Знак Знак17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0">
    <w:name w:val="Знак Знак16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4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2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0">
    <w:name w:val="Знак Знак Знак Знак Знак Знак Знак1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afffb">
    <w:name w:val="Знак"/>
    <w:basedOn w:val="a2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9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a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ffc">
    <w:name w:val="Знак Знак Знак Знак Знак Знак Знак"/>
    <w:basedOn w:val="a2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b">
    <w:name w:val="Body Text First Indent 2"/>
    <w:basedOn w:val="af1"/>
    <w:link w:val="2c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c">
    <w:name w:val="Красная строка 2 Знак"/>
    <w:link w:val="2b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3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d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2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3">
    <w:name w:val="Заголовок оглавления1"/>
    <w:basedOn w:val="12"/>
    <w:next w:val="a2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d">
    <w:name w:val="toc 2"/>
    <w:basedOn w:val="a2"/>
    <w:next w:val="a2"/>
    <w:autoRedefine/>
    <w:uiPriority w:val="39"/>
    <w:unhideWhenUsed/>
    <w:rsid w:val="00B66CCA"/>
    <w:pPr>
      <w:tabs>
        <w:tab w:val="left" w:pos="660"/>
        <w:tab w:val="right" w:leader="dot" w:pos="10065"/>
      </w:tabs>
      <w:spacing w:after="0"/>
      <w:ind w:firstLine="567"/>
    </w:pPr>
    <w:rPr>
      <w:rFonts w:ascii="Times New Roman" w:hAnsi="Times New Roman"/>
      <w:sz w:val="20"/>
      <w:szCs w:val="20"/>
    </w:rPr>
  </w:style>
  <w:style w:type="paragraph" w:styleId="1f4">
    <w:name w:val="toc 1"/>
    <w:basedOn w:val="a2"/>
    <w:next w:val="a2"/>
    <w:autoRedefine/>
    <w:uiPriority w:val="39"/>
    <w:unhideWhenUsed/>
    <w:rsid w:val="00CA2B55"/>
    <w:pPr>
      <w:tabs>
        <w:tab w:val="left" w:leader="dot" w:pos="9923"/>
      </w:tabs>
      <w:spacing w:after="0"/>
      <w:ind w:firstLine="567"/>
      <w:jc w:val="both"/>
    </w:pPr>
    <w:rPr>
      <w:rFonts w:ascii="Times New Roman" w:eastAsia="Times New Roman" w:hAnsi="Times New Roman"/>
      <w:bCs/>
      <w:iCs/>
      <w:noProof/>
      <w:color w:val="000000" w:themeColor="text1"/>
      <w:sz w:val="20"/>
      <w:szCs w:val="20"/>
      <w:lang w:eastAsia="ru-RU"/>
    </w:rPr>
  </w:style>
  <w:style w:type="paragraph" w:styleId="39">
    <w:name w:val="toc 3"/>
    <w:basedOn w:val="a2"/>
    <w:next w:val="a2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2"/>
    <w:next w:val="a2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2"/>
    <w:next w:val="a2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2"/>
    <w:next w:val="a2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e">
    <w:name w:val="endnote text"/>
    <w:basedOn w:val="a2"/>
    <w:link w:val="affff"/>
    <w:uiPriority w:val="99"/>
    <w:unhideWhenUsed/>
    <w:rsid w:val="006E2FDA"/>
    <w:rPr>
      <w:sz w:val="24"/>
      <w:szCs w:val="24"/>
    </w:rPr>
  </w:style>
  <w:style w:type="character" w:customStyle="1" w:styleId="affff">
    <w:name w:val="Текст концевой сноски Знак"/>
    <w:link w:val="afffe"/>
    <w:uiPriority w:val="99"/>
    <w:rsid w:val="006E2FDA"/>
    <w:rPr>
      <w:sz w:val="24"/>
      <w:szCs w:val="24"/>
      <w:lang w:eastAsia="en-US"/>
    </w:rPr>
  </w:style>
  <w:style w:type="character" w:styleId="affff0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2"/>
    <w:uiPriority w:val="34"/>
    <w:qFormat/>
    <w:rsid w:val="003D60B0"/>
    <w:pPr>
      <w:ind w:left="720"/>
      <w:contextualSpacing/>
    </w:pPr>
  </w:style>
  <w:style w:type="paragraph" w:styleId="affff1">
    <w:name w:val="Document Map"/>
    <w:basedOn w:val="a2"/>
    <w:link w:val="affff2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2">
    <w:name w:val="Схема документа Знак"/>
    <w:link w:val="affff1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1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3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4">
    <w:name w:val="Сценарии"/>
    <w:basedOn w:val="a2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e">
    <w:name w:val="Заголовок оглавления2"/>
    <w:basedOn w:val="12"/>
    <w:next w:val="a2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5">
    <w:name w:val="List Paragraph"/>
    <w:aliases w:val="Абзац списка нумерованный"/>
    <w:basedOn w:val="a2"/>
    <w:link w:val="affff6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3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2"/>
    <w:qFormat/>
    <w:rsid w:val="00612EFE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7">
    <w:name w:val="Рег. Обычный с отступом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8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9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9"/>
    <w:qFormat/>
    <w:rsid w:val="007E6E84"/>
    <w:pPr>
      <w:numPr>
        <w:numId w:val="5"/>
      </w:numPr>
    </w:pPr>
  </w:style>
  <w:style w:type="paragraph" w:customStyle="1" w:styleId="1f5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5"/>
    <w:qFormat/>
    <w:rsid w:val="00175985"/>
    <w:pPr>
      <w:numPr>
        <w:numId w:val="6"/>
      </w:numPr>
    </w:pPr>
    <w:rPr>
      <w:lang w:eastAsia="ar-SA"/>
    </w:rPr>
  </w:style>
  <w:style w:type="paragraph" w:customStyle="1" w:styleId="affffa">
    <w:name w:val="Рег. Списки без буллетов широкие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7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b">
    <w:name w:val="No Spacing"/>
    <w:qFormat/>
    <w:rsid w:val="004D04D4"/>
    <w:rPr>
      <w:sz w:val="22"/>
      <w:szCs w:val="22"/>
      <w:lang w:eastAsia="en-US"/>
    </w:rPr>
  </w:style>
  <w:style w:type="paragraph" w:styleId="affffc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10">
    <w:name w:val="Знак Знак41"/>
    <w:rsid w:val="003C44C9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2"/>
    <w:uiPriority w:val="99"/>
    <w:qFormat/>
    <w:rsid w:val="003C44C9"/>
    <w:pPr>
      <w:spacing w:after="0"/>
      <w:ind w:left="720"/>
      <w:jc w:val="center"/>
    </w:pPr>
  </w:style>
  <w:style w:type="paragraph" w:customStyle="1" w:styleId="2f">
    <w:name w:val="Знак Знак Знак Знак Знак Знак Знак Знак Знак Знак2"/>
    <w:basedOn w:val="a2"/>
    <w:rsid w:val="003C44C9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3C44C9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3C44C9"/>
    <w:rPr>
      <w:rFonts w:ascii="Arial" w:hAnsi="Arial" w:cs="Arial"/>
      <w:lang w:val="ru-RU" w:eastAsia="ru-RU"/>
    </w:rPr>
  </w:style>
  <w:style w:type="character" w:customStyle="1" w:styleId="1220">
    <w:name w:val="Знак Знак122"/>
    <w:rsid w:val="003C44C9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0">
    <w:name w:val="Знак2"/>
    <w:basedOn w:val="a2"/>
    <w:rsid w:val="003C44C9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0">
    <w:name w:val="Знак Знак191"/>
    <w:rsid w:val="003C44C9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0">
    <w:name w:val="Знак Знак181"/>
    <w:rsid w:val="003C44C9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3C44C9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3C44C9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3C44C9"/>
    <w:rPr>
      <w:rFonts w:ascii="Arial" w:eastAsia="Times New Roman" w:hAnsi="Arial" w:cs="Arial"/>
      <w:b/>
      <w:bCs/>
      <w:sz w:val="26"/>
      <w:szCs w:val="26"/>
    </w:rPr>
  </w:style>
  <w:style w:type="character" w:customStyle="1" w:styleId="2020">
    <w:name w:val="Знак Знак202"/>
    <w:rsid w:val="003C44C9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1">
    <w:name w:val="Знак Знак Знак Знак Знак Знак Знак2"/>
    <w:basedOn w:val="a2"/>
    <w:rsid w:val="003C44C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customStyle="1" w:styleId="1f6">
    <w:name w:val="Сетка таблицы1"/>
    <w:basedOn w:val="a4"/>
    <w:next w:val="afe"/>
    <w:uiPriority w:val="59"/>
    <w:rsid w:val="003210A5"/>
    <w:pPr>
      <w:suppressAutoHyphens/>
    </w:pPr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4"/>
    <w:next w:val="afe"/>
    <w:uiPriority w:val="59"/>
    <w:rsid w:val="00B861E2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f3">
    <w:name w:val="Абзац списка2"/>
    <w:basedOn w:val="a2"/>
    <w:rsid w:val="00DB0167"/>
    <w:pPr>
      <w:suppressAutoHyphens/>
      <w:ind w:left="720" w:firstLine="709"/>
      <w:contextualSpacing/>
      <w:jc w:val="both"/>
    </w:pPr>
    <w:rPr>
      <w:rFonts w:ascii="Times New Roman" w:hAnsi="Times New Roman" w:cs="font291"/>
      <w:kern w:val="1"/>
      <w:sz w:val="28"/>
      <w:lang w:eastAsia="zh-CN"/>
    </w:rPr>
  </w:style>
  <w:style w:type="paragraph" w:customStyle="1" w:styleId="3a">
    <w:name w:val="Абзац списка3"/>
    <w:basedOn w:val="a2"/>
    <w:rsid w:val="00622F77"/>
    <w:pPr>
      <w:suppressAutoHyphens/>
      <w:ind w:left="720" w:firstLine="709"/>
      <w:contextualSpacing/>
      <w:jc w:val="both"/>
    </w:pPr>
    <w:rPr>
      <w:rFonts w:ascii="Times New Roman" w:hAnsi="Times New Roman" w:cs="font293"/>
      <w:kern w:val="1"/>
      <w:sz w:val="28"/>
      <w:lang w:eastAsia="zh-CN"/>
    </w:rPr>
  </w:style>
  <w:style w:type="table" w:customStyle="1" w:styleId="3b">
    <w:name w:val="Сетка таблицы3"/>
    <w:basedOn w:val="a4"/>
    <w:next w:val="afe"/>
    <w:uiPriority w:val="59"/>
    <w:rsid w:val="00C21F04"/>
    <w:pPr>
      <w:suppressAutoHyphens/>
    </w:pPr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4"/>
    <w:next w:val="afe"/>
    <w:uiPriority w:val="59"/>
    <w:rsid w:val="00D16A65"/>
    <w:pPr>
      <w:suppressAutoHyphens/>
    </w:pPr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a3"/>
    <w:qFormat/>
    <w:rsid w:val="00EF53A1"/>
  </w:style>
  <w:style w:type="character" w:customStyle="1" w:styleId="eop">
    <w:name w:val="eop"/>
    <w:basedOn w:val="a3"/>
    <w:qFormat/>
    <w:rsid w:val="00EF53A1"/>
  </w:style>
  <w:style w:type="paragraph" w:customStyle="1" w:styleId="45">
    <w:name w:val="Абзац списка4"/>
    <w:basedOn w:val="a2"/>
    <w:rsid w:val="00130BBD"/>
    <w:pPr>
      <w:suppressAutoHyphens/>
      <w:ind w:left="720"/>
      <w:contextualSpacing/>
    </w:pPr>
  </w:style>
  <w:style w:type="character" w:customStyle="1" w:styleId="1f7">
    <w:name w:val="Основной шрифт абзаца1"/>
    <w:rsid w:val="00C93EB8"/>
  </w:style>
  <w:style w:type="paragraph" w:customStyle="1" w:styleId="2f4">
    <w:name w:val="СТИЛЬ АР 2 подраздел"/>
    <w:basedOn w:val="2-"/>
    <w:qFormat/>
    <w:rsid w:val="005757F8"/>
    <w:pPr>
      <w:numPr>
        <w:numId w:val="0"/>
      </w:numPr>
      <w:spacing w:before="0" w:after="0"/>
    </w:pPr>
    <w:rPr>
      <w:bCs/>
      <w:i w:val="0"/>
      <w:sz w:val="24"/>
      <w:szCs w:val="24"/>
    </w:rPr>
  </w:style>
  <w:style w:type="paragraph" w:customStyle="1" w:styleId="affffd">
    <w:name w:val="обычный приложения"/>
    <w:basedOn w:val="a2"/>
    <w:link w:val="affffe"/>
    <w:qFormat/>
    <w:rsid w:val="00E80726"/>
    <w:pPr>
      <w:jc w:val="center"/>
    </w:pPr>
    <w:rPr>
      <w:rFonts w:ascii="Times New Roman" w:hAnsi="Times New Roman"/>
      <w:b/>
      <w:sz w:val="24"/>
    </w:rPr>
  </w:style>
  <w:style w:type="character" w:customStyle="1" w:styleId="affffe">
    <w:name w:val="обычный приложения Знак"/>
    <w:basedOn w:val="a3"/>
    <w:link w:val="affffd"/>
    <w:rsid w:val="00E80726"/>
    <w:rPr>
      <w:rFonts w:ascii="Times New Roman" w:hAnsi="Times New Roman"/>
      <w:b/>
      <w:sz w:val="24"/>
      <w:szCs w:val="22"/>
      <w:lang w:eastAsia="en-US"/>
    </w:rPr>
  </w:style>
  <w:style w:type="character" w:customStyle="1" w:styleId="2f5">
    <w:name w:val="АР Прил 2 Знак"/>
    <w:basedOn w:val="affffe"/>
    <w:link w:val="2f6"/>
    <w:locked/>
    <w:rsid w:val="00707068"/>
    <w:rPr>
      <w:rFonts w:ascii="Times New Roman" w:hAnsi="Times New Roman"/>
      <w:b/>
      <w:sz w:val="24"/>
      <w:szCs w:val="22"/>
      <w:lang w:eastAsia="en-US"/>
    </w:rPr>
  </w:style>
  <w:style w:type="paragraph" w:customStyle="1" w:styleId="2f6">
    <w:name w:val="АР Прил 2"/>
    <w:basedOn w:val="affffd"/>
    <w:link w:val="2f5"/>
    <w:qFormat/>
    <w:rsid w:val="00707068"/>
    <w:rPr>
      <w:szCs w:val="20"/>
      <w:lang w:eastAsia="ru-RU"/>
    </w:rPr>
  </w:style>
  <w:style w:type="paragraph" w:customStyle="1" w:styleId="1f8">
    <w:name w:val="Цитата1"/>
    <w:basedOn w:val="a2"/>
    <w:rsid w:val="008A6646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character" w:customStyle="1" w:styleId="affff6">
    <w:name w:val="Абзац списка Знак"/>
    <w:aliases w:val="Абзац списка нумерованный Знак"/>
    <w:link w:val="affff5"/>
    <w:uiPriority w:val="34"/>
    <w:rsid w:val="009A782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3D8578-559D-4DCC-BA00-B6BD46810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0C2CA3-3888-44DD-832F-451399E5B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1285</Words>
  <Characters>7329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87</vt:i4>
      </vt:variant>
    </vt:vector>
  </HeadingPairs>
  <TitlesOfParts>
    <vt:vector size="88" baseType="lpstr">
      <vt:lpstr>Шаблон проекта административного регламента</vt:lpstr>
      <vt:lpstr/>
      <vt:lpstr/>
      <vt:lpstr>I. Общие положения</vt:lpstr>
      <vt:lpstr/>
      <vt:lpstr>    Предмет регулирования Административного регламента</vt:lpstr>
      <vt:lpstr>    </vt:lpstr>
      <vt:lpstr>    Круг заявителей</vt:lpstr>
      <vt:lpstr>    </vt:lpstr>
      <vt:lpstr>    2.1.1. члены многодетной семьи являются гражданами Российской Федерации;</vt:lpstr>
      <vt:lpstr>    2.1.2. родители либо одинокая (ий) мать (отец), усыновители, отчим (мачеха),  с </vt:lpstr>
      <vt:lpstr>    2.1.3. трое и более детей многодетной семьи имеют место жительства на территории</vt:lpstr>
      <vt:lpstr>    2.1.4. члены многодетной семьи не имеют земельного участка площадью 0,06 га и бо</vt:lpstr>
      <vt:lpstr>    2.1.5. члены многодетной семьи не являются собственниками жилых домов (строений)</vt:lpstr>
      <vt:lpstr>    2.1.6. члены многодетной семьи не производили на территории Российской Федерации</vt:lpstr>
      <vt:lpstr>    2.1.7. члены многодетной семьи не стоят на учете в целях предоставления земельны</vt:lpstr>
      <vt:lpstr/>
      <vt:lpstr/>
      <vt:lpstr>II. Стандарт предоставления муниципальной услуги</vt:lpstr>
      <vt:lpstr/>
      <vt:lpstr>    Наименование муниципальной услуги</vt:lpstr>
      <vt:lpstr>    </vt:lpstr>
      <vt:lpstr>    Наименование органа местного самоуправления муниципального образования Московско</vt:lpstr>
      <vt:lpstr>    </vt:lpstr>
      <vt:lpstr>    Результат предоставления муниципальной услуги</vt:lpstr>
      <vt:lpstr>    </vt:lpstr>
      <vt:lpstr>    Срок предоставления муниципальной услуги</vt:lpstr>
      <vt:lpstr>    </vt:lpstr>
      <vt:lpstr>    Исчерпывающий перечень документов,  необходимых для предоставления муниципальной</vt:lpstr>
      <vt:lpstr>    </vt:lpstr>
      <vt:lpstr>    Исчерпывающий перечень оснований для отказа в приеме документов,  необходимых дл</vt:lpstr>
      <vt:lpstr>    </vt:lpstr>
      <vt:lpstr>    12. Максимальный срок ожидания в очереди при подаче заявителем запроса  и при по</vt:lpstr>
      <vt:lpstr>    </vt:lpstr>
      <vt:lpstr>    13. Срок регистрации запроса</vt:lpstr>
      <vt:lpstr>    </vt:lpstr>
      <vt:lpstr>    15. Показатели качества и доступности муниципальной услуги</vt:lpstr>
      <vt:lpstr>        16. Требования к предоставлению муниципальной услуги,  в том числе учитывающие о</vt:lpstr>
      <vt:lpstr>        </vt:lpstr>
      <vt:lpstr>        </vt:lpstr>
      <vt:lpstr>        III. Состав, последовательность  и сроки выполнения административных процедур</vt:lpstr>
      <vt:lpstr>        </vt:lpstr>
      <vt:lpstr>        17. Перечень вариантов предоставления муниципальной услуги</vt:lpstr>
      <vt:lpstr>        </vt:lpstr>
      <vt:lpstr>    18. Описание административной процедуры профилирования заявителя</vt:lpstr>
      <vt:lpstr>    19. Описание вариантов предоставления муниципальной услуги</vt:lpstr>
      <vt:lpstr>        19.2. Описание административных действий (процедур) в зависимости от варианта пр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IV. Формы контроля за исполнением административного регламента</vt:lpstr>
      <vt:lpstr/>
      <vt:lpstr>20. Порядок осуществления текущего контроля за соблюдением  и исполнением ответс</vt:lpstr>
      <vt:lpstr/>
      <vt:lpstr>        </vt:lpstr>
      <vt:lpstr>V. Досудебный (внесудебный) порядок обжалования  решений и действий (бездействия</vt:lpstr>
      <vt:lpstr>    24. Способы информирования заявителей  о порядке досудебного (внесудебного) обжа</vt:lpstr>
      <vt:lpstr>    25. Формы и способы подачи заявителями жалобы</vt:lpstr>
      <vt:lpstr/>
      <vt:lpstr>Приложение 1</vt:lpstr>
      <vt:lpstr>    Форма </vt:lpstr>
      <vt:lpstr>    решения о предоставлении муниципальной услуги</vt:lpstr>
      <vt:lpstr>    </vt:lpstr>
      <vt:lpstr>    РЕШЕНИЕ</vt:lpstr>
      <vt:lpstr>    о постановке многодетной семьи на учет  в целях бесплатного предоставления земел</vt:lpstr>
      <vt:lpstr>Приложение 2</vt:lpstr>
      <vt:lpstr>Форма </vt:lpstr>
      <vt:lpstr>решения об отказе в предоставлении муниципальной услуги</vt:lpstr>
      <vt:lpstr>    </vt:lpstr>
      <vt:lpstr>Приложение 3</vt:lpstr>
      <vt:lpstr>    Перечень  нормативных правовых актов Российской Федерации,  нормативных правовых</vt:lpstr>
      <vt:lpstr>Приложение 4</vt:lpstr>
      <vt:lpstr/>
      <vt:lpstr>Приложение 5</vt:lpstr>
      <vt:lpstr>(Подпись заявителя)                      (ФИО (последнее при наличии)  заявител</vt:lpstr>
      <vt:lpstr>Приложение 6</vt:lpstr>
      <vt:lpstr>    Требования к представлению документов (категорий документов),  необходимых для п</vt:lpstr>
      <vt:lpstr>    </vt:lpstr>
      <vt:lpstr/>
      <vt:lpstr>Приложение 7</vt:lpstr>
      <vt:lpstr>Приложение 8</vt:lpstr>
      <vt:lpstr>    Перечень  общих признаков, по которым объединяются  категории заявителей, а такж</vt:lpstr>
    </vt:vector>
  </TitlesOfParts>
  <Company>SPecialiST RePack</Company>
  <LinksUpToDate>false</LinksUpToDate>
  <CharactersWithSpaces>8597</CharactersWithSpaces>
  <SharedDoc>false</SharedDoc>
  <HyperlinkBase/>
  <HLinks>
    <vt:vector size="450" baseType="variant">
      <vt:variant>
        <vt:i4>1048603</vt:i4>
      </vt:variant>
      <vt:variant>
        <vt:i4>424</vt:i4>
      </vt:variant>
      <vt:variant>
        <vt:i4>0</vt:i4>
      </vt:variant>
      <vt:variant>
        <vt:i4>5</vt:i4>
      </vt:variant>
      <vt:variant>
        <vt:lpwstr>http://shaturamfc.ru/</vt:lpwstr>
      </vt:variant>
      <vt:variant>
        <vt:lpwstr/>
      </vt:variant>
      <vt:variant>
        <vt:i4>1638503</vt:i4>
      </vt:variant>
      <vt:variant>
        <vt:i4>421</vt:i4>
      </vt:variant>
      <vt:variant>
        <vt:i4>0</vt:i4>
      </vt:variant>
      <vt:variant>
        <vt:i4>5</vt:i4>
      </vt:variant>
      <vt:variant>
        <vt:lpwstr>mailto:mfc-shatura@rambler.ru</vt:lpwstr>
      </vt:variant>
      <vt:variant>
        <vt:lpwstr/>
      </vt:variant>
      <vt:variant>
        <vt:i4>8257582</vt:i4>
      </vt:variant>
      <vt:variant>
        <vt:i4>418</vt:i4>
      </vt:variant>
      <vt:variant>
        <vt:i4>0</vt:i4>
      </vt:variant>
      <vt:variant>
        <vt:i4>5</vt:i4>
      </vt:variant>
      <vt:variant>
        <vt:lpwstr>http://mfc.esc-stupino.ru/</vt:lpwstr>
      </vt:variant>
      <vt:variant>
        <vt:lpwstr/>
      </vt:variant>
      <vt:variant>
        <vt:i4>3342420</vt:i4>
      </vt:variant>
      <vt:variant>
        <vt:i4>415</vt:i4>
      </vt:variant>
      <vt:variant>
        <vt:i4>0</vt:i4>
      </vt:variant>
      <vt:variant>
        <vt:i4>5</vt:i4>
      </vt:variant>
      <vt:variant>
        <vt:lpwstr>mailto:mfc-stupino@mail.ru</vt:lpwstr>
      </vt:variant>
      <vt:variant>
        <vt:lpwstr/>
      </vt:variant>
      <vt:variant>
        <vt:i4>2752623</vt:i4>
      </vt:variant>
      <vt:variant>
        <vt:i4>412</vt:i4>
      </vt:variant>
      <vt:variant>
        <vt:i4>0</vt:i4>
      </vt:variant>
      <vt:variant>
        <vt:i4>5</vt:i4>
      </vt:variant>
      <vt:variant>
        <vt:lpwstr>http://serpregion.ru/content/view/12931</vt:lpwstr>
      </vt:variant>
      <vt:variant>
        <vt:lpwstr/>
      </vt:variant>
      <vt:variant>
        <vt:i4>1179772</vt:i4>
      </vt:variant>
      <vt:variant>
        <vt:i4>409</vt:i4>
      </vt:variant>
      <vt:variant>
        <vt:i4>0</vt:i4>
      </vt:variant>
      <vt:variant>
        <vt:i4>5</vt:i4>
      </vt:variant>
      <vt:variant>
        <vt:lpwstr>mailto:mfc.serpregion@gmail.com</vt:lpwstr>
      </vt:variant>
      <vt:variant>
        <vt:lpwstr/>
      </vt:variant>
      <vt:variant>
        <vt:i4>524359</vt:i4>
      </vt:variant>
      <vt:variant>
        <vt:i4>406</vt:i4>
      </vt:variant>
      <vt:variant>
        <vt:i4>0</vt:i4>
      </vt:variant>
      <vt:variant>
        <vt:i4>5</vt:i4>
      </vt:variant>
      <vt:variant>
        <vt:lpwstr>http://mfcsp.ru/</vt:lpwstr>
      </vt:variant>
      <vt:variant>
        <vt:lpwstr/>
      </vt:variant>
      <vt:variant>
        <vt:i4>6488135</vt:i4>
      </vt:variant>
      <vt:variant>
        <vt:i4>403</vt:i4>
      </vt:variant>
      <vt:variant>
        <vt:i4>0</vt:i4>
      </vt:variant>
      <vt:variant>
        <vt:i4>5</vt:i4>
      </vt:variant>
      <vt:variant>
        <vt:lpwstr>mailto:info@mfcsp.ru</vt:lpwstr>
      </vt:variant>
      <vt:variant>
        <vt:lpwstr/>
      </vt:variant>
      <vt:variant>
        <vt:i4>327704</vt:i4>
      </vt:variant>
      <vt:variant>
        <vt:i4>400</vt:i4>
      </vt:variant>
      <vt:variant>
        <vt:i4>0</vt:i4>
      </vt:variant>
      <vt:variant>
        <vt:i4>5</vt:i4>
      </vt:variant>
      <vt:variant>
        <vt:lpwstr>http://mfc-podolskrn.ru/</vt:lpwstr>
      </vt:variant>
      <vt:variant>
        <vt:lpwstr/>
      </vt:variant>
      <vt:variant>
        <vt:i4>5111868</vt:i4>
      </vt:variant>
      <vt:variant>
        <vt:i4>397</vt:i4>
      </vt:variant>
      <vt:variant>
        <vt:i4>0</vt:i4>
      </vt:variant>
      <vt:variant>
        <vt:i4>5</vt:i4>
      </vt:variant>
      <vt:variant>
        <vt:lpwstr>mailto:mfc.podolskrn@mail.ru</vt:lpwstr>
      </vt:variant>
      <vt:variant>
        <vt:lpwstr/>
      </vt:variant>
      <vt:variant>
        <vt:i4>1376338</vt:i4>
      </vt:variant>
      <vt:variant>
        <vt:i4>394</vt:i4>
      </vt:variant>
      <vt:variant>
        <vt:i4>0</vt:i4>
      </vt:variant>
      <vt:variant>
        <vt:i4>5</vt:i4>
      </vt:variant>
      <vt:variant>
        <vt:lpwstr>http://lubreg.ru/mfc</vt:lpwstr>
      </vt:variant>
      <vt:variant>
        <vt:lpwstr/>
      </vt:variant>
      <vt:variant>
        <vt:i4>3997771</vt:i4>
      </vt:variant>
      <vt:variant>
        <vt:i4>391</vt:i4>
      </vt:variant>
      <vt:variant>
        <vt:i4>0</vt:i4>
      </vt:variant>
      <vt:variant>
        <vt:i4>5</vt:i4>
      </vt:variant>
      <vt:variant>
        <vt:lpwstr>mailto:lub-mfc@mail.ru</vt:lpwstr>
      </vt:variant>
      <vt:variant>
        <vt:lpwstr/>
      </vt:variant>
      <vt:variant>
        <vt:i4>6160444</vt:i4>
      </vt:variant>
      <vt:variant>
        <vt:i4>388</vt:i4>
      </vt:variant>
      <vt:variant>
        <vt:i4>0</vt:i4>
      </vt:variant>
      <vt:variant>
        <vt:i4>5</vt:i4>
      </vt:variant>
      <vt:variant>
        <vt:lpwstr>mailto:mfc.vidnoe@yandex.ru</vt:lpwstr>
      </vt:variant>
      <vt:variant>
        <vt:lpwstr/>
      </vt:variant>
      <vt:variant>
        <vt:i4>7995417</vt:i4>
      </vt:variant>
      <vt:variant>
        <vt:i4>385</vt:i4>
      </vt:variant>
      <vt:variant>
        <vt:i4>0</vt:i4>
      </vt:variant>
      <vt:variant>
        <vt:i4>5</vt:i4>
      </vt:variant>
      <vt:variant>
        <vt:lpwstr>mailto: mfckrasnogorsk@list.ru</vt:lpwstr>
      </vt:variant>
      <vt:variant>
        <vt:lpwstr/>
      </vt:variant>
      <vt:variant>
        <vt:i4>7012473</vt:i4>
      </vt:variant>
      <vt:variant>
        <vt:i4>382</vt:i4>
      </vt:variant>
      <vt:variant>
        <vt:i4>0</vt:i4>
      </vt:variant>
      <vt:variant>
        <vt:i4>5</vt:i4>
      </vt:variant>
      <vt:variant>
        <vt:lpwstr>http://www.klincity.ru/mfc</vt:lpwstr>
      </vt:variant>
      <vt:variant>
        <vt:lpwstr/>
      </vt:variant>
      <vt:variant>
        <vt:i4>4653153</vt:i4>
      </vt:variant>
      <vt:variant>
        <vt:i4>379</vt:i4>
      </vt:variant>
      <vt:variant>
        <vt:i4>0</vt:i4>
      </vt:variant>
      <vt:variant>
        <vt:i4>5</vt:i4>
      </vt:variant>
      <vt:variant>
        <vt:lpwstr>mailto:mfcklin@yandex.ru</vt:lpwstr>
      </vt:variant>
      <vt:variant>
        <vt:lpwstr/>
      </vt:variant>
      <vt:variant>
        <vt:i4>3342455</vt:i4>
      </vt:variant>
      <vt:variant>
        <vt:i4>376</vt:i4>
      </vt:variant>
      <vt:variant>
        <vt:i4>0</vt:i4>
      </vt:variant>
      <vt:variant>
        <vt:i4>5</vt:i4>
      </vt:variant>
      <vt:variant>
        <vt:lpwstr>http://www.kashira.org/</vt:lpwstr>
      </vt:variant>
      <vt:variant>
        <vt:lpwstr/>
      </vt:variant>
      <vt:variant>
        <vt:i4>5570614</vt:i4>
      </vt:variant>
      <vt:variant>
        <vt:i4>373</vt:i4>
      </vt:variant>
      <vt:variant>
        <vt:i4>0</vt:i4>
      </vt:variant>
      <vt:variant>
        <vt:i4>5</vt:i4>
      </vt:variant>
      <vt:variant>
        <vt:lpwstr>mailto:kashira.mfc@yandex.ru</vt:lpwstr>
      </vt:variant>
      <vt:variant>
        <vt:lpwstr/>
      </vt:variant>
      <vt:variant>
        <vt:i4>1835033</vt:i4>
      </vt:variant>
      <vt:variant>
        <vt:i4>370</vt:i4>
      </vt:variant>
      <vt:variant>
        <vt:i4>0</vt:i4>
      </vt:variant>
      <vt:variant>
        <vt:i4>5</vt:i4>
      </vt:variant>
      <vt:variant>
        <vt:lpwstr>http://mfc-d.ru/</vt:lpwstr>
      </vt:variant>
      <vt:variant>
        <vt:lpwstr/>
      </vt:variant>
      <vt:variant>
        <vt:i4>8060957</vt:i4>
      </vt:variant>
      <vt:variant>
        <vt:i4>367</vt:i4>
      </vt:variant>
      <vt:variant>
        <vt:i4>0</vt:i4>
      </vt:variant>
      <vt:variant>
        <vt:i4>5</vt:i4>
      </vt:variant>
      <vt:variant>
        <vt:lpwstr>mailto:ms-mfc@mail.ru</vt:lpwstr>
      </vt:variant>
      <vt:variant>
        <vt:lpwstr/>
      </vt:variant>
      <vt:variant>
        <vt:i4>4980836</vt:i4>
      </vt:variant>
      <vt:variant>
        <vt:i4>364</vt:i4>
      </vt:variant>
      <vt:variant>
        <vt:i4>0</vt:i4>
      </vt:variant>
      <vt:variant>
        <vt:i4>5</vt:i4>
      </vt:variant>
      <vt:variant>
        <vt:lpwstr>mailto:MFC@mosreg.ru</vt:lpwstr>
      </vt:variant>
      <vt:variant>
        <vt:lpwstr/>
      </vt:variant>
      <vt:variant>
        <vt:i4>5111903</vt:i4>
      </vt:variant>
      <vt:variant>
        <vt:i4>358</vt:i4>
      </vt:variant>
      <vt:variant>
        <vt:i4>0</vt:i4>
      </vt:variant>
      <vt:variant>
        <vt:i4>5</vt:i4>
      </vt:variant>
      <vt:variant>
        <vt:lpwstr>consultantplus://offline/ref=0FB4B62A7280C4330FA9B2F21623EC53CFCC78800621691A34CBCFFF29l950E</vt:lpwstr>
      </vt:variant>
      <vt:variant>
        <vt:lpwstr/>
      </vt:variant>
      <vt:variant>
        <vt:i4>1310780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_Toc438119180</vt:lpwstr>
      </vt:variant>
      <vt:variant>
        <vt:i4>1769532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_Toc438119179</vt:lpwstr>
      </vt:variant>
      <vt:variant>
        <vt:i4>1769532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_Toc438119178</vt:lpwstr>
      </vt:variant>
      <vt:variant>
        <vt:i4>1769532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_Toc438119177</vt:lpwstr>
      </vt:variant>
      <vt:variant>
        <vt:i4>1769532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_Toc438119176</vt:lpwstr>
      </vt:variant>
      <vt:variant>
        <vt:i4>1769532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_Toc438119175</vt:lpwstr>
      </vt:variant>
      <vt:variant>
        <vt:i4>1769532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_Toc438119174</vt:lpwstr>
      </vt:variant>
      <vt:variant>
        <vt:i4>1769532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_Toc438119173</vt:lpwstr>
      </vt:variant>
      <vt:variant>
        <vt:i4>1769532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_Toc438119172</vt:lpwstr>
      </vt:variant>
      <vt:variant>
        <vt:i4>1769532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_Toc438119171</vt:lpwstr>
      </vt:variant>
      <vt:variant>
        <vt:i4>1769532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_Toc438119170</vt:lpwstr>
      </vt:variant>
      <vt:variant>
        <vt:i4>1703996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_Toc438119169</vt:lpwstr>
      </vt:variant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_Toc438119168</vt:lpwstr>
      </vt:variant>
      <vt:variant>
        <vt:i4>1703996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_Toc438119167</vt:lpwstr>
      </vt:variant>
      <vt:variant>
        <vt:i4>1703996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_Toc438119166</vt:lpwstr>
      </vt:variant>
      <vt:variant>
        <vt:i4>1703996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_Toc438119165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_Toc438119164</vt:lpwstr>
      </vt:variant>
      <vt:variant>
        <vt:i4>1703996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_Toc438119163</vt:lpwstr>
      </vt:variant>
      <vt:variant>
        <vt:i4>1703996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_Toc438119162</vt:lpwstr>
      </vt:variant>
      <vt:variant>
        <vt:i4>1703996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_Toc438119161</vt:lpwstr>
      </vt:variant>
      <vt:variant>
        <vt:i4>1703996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_Toc438119160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_Toc438119159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_Toc438119158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_Toc438119157</vt:lpwstr>
      </vt:variant>
      <vt:variant>
        <vt:i4>1638460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_Toc438119156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_Toc438119155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_Toc438119154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_Toc438119153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_Toc438119152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_Toc438119151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_Toc438119150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_Toc438119149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_Toc438119148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_Toc438119147</vt:lpwstr>
      </vt:variant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_Toc438119146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_Toc438119145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_Toc438119144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_Toc438119143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_Toc438119142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_Toc438119141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_Toc438119140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_Toc438119139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_Toc438119138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_Toc438119137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_Toc438119136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_Toc438119135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_Toc438119134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_Toc438119133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_Toc438119132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_Toc438119131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_Toc438119130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_Toc438119129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_Toc438119128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exif_MSED_01afd2d60a07c04b6934a0cdb05f8716035a49346f1b82053ceaaa6df104e1e8</dc:description>
  <cp:lastModifiedBy>Борисова</cp:lastModifiedBy>
  <cp:revision>9</cp:revision>
  <cp:lastPrinted>2023-08-23T06:48:00Z</cp:lastPrinted>
  <dcterms:created xsi:type="dcterms:W3CDTF">2023-08-22T12:29:00Z</dcterms:created>
  <dcterms:modified xsi:type="dcterms:W3CDTF">2023-09-25T13:41:00Z</dcterms:modified>
</cp:coreProperties>
</file>