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A79" w:rsidRPr="008C578F" w:rsidRDefault="00F31A79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tab/>
      </w:r>
      <w:r w:rsidR="0093312F" w:rsidRPr="008C578F">
        <w:rPr>
          <w:rFonts w:ascii="Times New Roman" w:hAnsi="Times New Roman"/>
          <w:sz w:val="24"/>
          <w:szCs w:val="24"/>
        </w:rPr>
        <w:t>Приложение</w:t>
      </w:r>
      <w:r w:rsidR="00A20FF1" w:rsidRPr="008C578F">
        <w:rPr>
          <w:rFonts w:ascii="Times New Roman" w:hAnsi="Times New Roman"/>
          <w:sz w:val="24"/>
          <w:szCs w:val="24"/>
        </w:rPr>
        <w:t xml:space="preserve"> 1</w:t>
      </w:r>
    </w:p>
    <w:p w:rsidR="00F31A79" w:rsidRPr="008C578F" w:rsidRDefault="00F31A79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31A79" w:rsidRPr="008C578F" w:rsidRDefault="00F31A79" w:rsidP="00F31A79">
      <w:pPr>
        <w:tabs>
          <w:tab w:val="left" w:pos="5430"/>
        </w:tabs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8C578F">
        <w:rPr>
          <w:rFonts w:ascii="Times New Roman" w:hAnsi="Times New Roman"/>
          <w:sz w:val="24"/>
          <w:szCs w:val="24"/>
        </w:rPr>
        <w:t>от</w:t>
      </w:r>
      <w:proofErr w:type="gramEnd"/>
      <w:r w:rsidR="00AD3C38" w:rsidRPr="00AD3C38">
        <w:rPr>
          <w:rFonts w:ascii="Times New Roman" w:hAnsi="Times New Roman"/>
          <w:sz w:val="24"/>
          <w:szCs w:val="24"/>
        </w:rPr>
        <w:t xml:space="preserve"> </w:t>
      </w:r>
      <w:r w:rsidR="00E20C2E">
        <w:rPr>
          <w:rFonts w:ascii="Times New Roman" w:hAnsi="Times New Roman"/>
          <w:sz w:val="24"/>
          <w:szCs w:val="24"/>
        </w:rPr>
        <w:t>20.07.2022</w:t>
      </w:r>
      <w:r w:rsidR="00AD3C38">
        <w:rPr>
          <w:rFonts w:ascii="Times New Roman" w:hAnsi="Times New Roman"/>
          <w:sz w:val="24"/>
          <w:szCs w:val="24"/>
        </w:rPr>
        <w:t xml:space="preserve"> </w:t>
      </w:r>
      <w:r w:rsidRPr="008C578F">
        <w:rPr>
          <w:rFonts w:ascii="Times New Roman" w:hAnsi="Times New Roman"/>
          <w:sz w:val="24"/>
          <w:szCs w:val="24"/>
        </w:rPr>
        <w:t>№</w:t>
      </w:r>
      <w:r w:rsidR="00AD3C38" w:rsidRPr="00AD3C38">
        <w:rPr>
          <w:rFonts w:ascii="Times New Roman" w:hAnsi="Times New Roman"/>
          <w:sz w:val="24"/>
          <w:szCs w:val="24"/>
        </w:rPr>
        <w:t xml:space="preserve"> </w:t>
      </w:r>
      <w:r w:rsidR="00E20C2E">
        <w:rPr>
          <w:rFonts w:ascii="Times New Roman" w:hAnsi="Times New Roman"/>
          <w:sz w:val="24"/>
          <w:szCs w:val="24"/>
        </w:rPr>
        <w:t>507</w:t>
      </w:r>
    </w:p>
    <w:p w:rsidR="00A20FF1" w:rsidRPr="008C578F" w:rsidRDefault="00A20FF1" w:rsidP="00A20FF1">
      <w:pPr>
        <w:tabs>
          <w:tab w:val="left" w:pos="543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«Приложение 5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к Административному регламенту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Бланк письма Администрации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1726"/>
        <w:gridCol w:w="1332"/>
        <w:gridCol w:w="1701"/>
        <w:gridCol w:w="760"/>
        <w:gridCol w:w="3692"/>
      </w:tblGrid>
      <w:tr w:rsidR="00A20FF1" w:rsidRPr="008C578F" w:rsidTr="00A20FF1">
        <w:tc>
          <w:tcPr>
            <w:tcW w:w="2296" w:type="dxa"/>
            <w:gridSpan w:val="2"/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033" w:type="dxa"/>
            <w:gridSpan w:val="2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452" w:type="dxa"/>
            <w:gridSpan w:val="2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_______________________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Ф.И.О. заявителя, адрес</w:t>
            </w:r>
          </w:p>
        </w:tc>
      </w:tr>
      <w:tr w:rsidR="00A20FF1" w:rsidRPr="008C578F" w:rsidTr="00A20FF1">
        <w:tc>
          <w:tcPr>
            <w:tcW w:w="9781" w:type="dxa"/>
            <w:gridSpan w:val="6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отказе в предоставлении администрацией городского округа Фрязино государственной услуги "Обеспечение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области"</w:t>
            </w:r>
          </w:p>
        </w:tc>
      </w:tr>
      <w:tr w:rsidR="00A20FF1" w:rsidRPr="008C578F" w:rsidTr="00A20FF1">
        <w:tc>
          <w:tcPr>
            <w:tcW w:w="9781" w:type="dxa"/>
            <w:gridSpan w:val="6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 городского округа Фрязино уведомляет Вас об отказе в предоставлении жилого помещения по договору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об отказе принято по следующим основаниям (указать основание):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 w:val="restart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Наличие противоречивых сведений в Заявлении и приложенных к нему документах.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 w:val="restart"/>
          </w:tcPr>
          <w:p w:rsidR="00A20FF1" w:rsidRPr="008C578F" w:rsidRDefault="00A20FF1" w:rsidP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Несоответствие категории Заявителя кругу лиц, указанных в </w:t>
            </w:r>
            <w:hyperlink r:id="rId8" w:history="1">
              <w:r w:rsidRPr="008C578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подразделе 2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 предоставления государственной услуги по 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области.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 w:val="restart"/>
          </w:tcPr>
          <w:p w:rsidR="00A20FF1" w:rsidRPr="008C578F" w:rsidRDefault="00A20FF1" w:rsidP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Несоответствие документов, указанных, указанных в </w:t>
            </w:r>
            <w:hyperlink r:id="rId9" w:history="1">
              <w:r w:rsidRPr="008C578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подразделе 10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 предоставления государственной услуги по 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области, по форме или содержанию требованиям законодательства Российской Федерации.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 w:val="restart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Заявление подано лицом, не имеющим полномочий представлять интересы Заявителя, в соответствии с </w:t>
            </w:r>
            <w:hyperlink r:id="rId10" w:history="1">
              <w:r w:rsidRPr="008C578F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пунктом 2.3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Административного регламента предоставления государственной услуги по 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области.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 w:val="restart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Отсутствие сведений о Заявителе в Сводном списке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в текущем году в городском округе Фрязино Московской области.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 w:val="restart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Информация, которая содержится в документах, представленных Заявителем (представителем Заявителя), противоречит сведениям, содержащимся в документах, находящихся в ведении органов власти.</w:t>
            </w:r>
          </w:p>
        </w:tc>
      </w:tr>
      <w:tr w:rsidR="00A20FF1" w:rsidRPr="008C578F" w:rsidTr="00A20FF1">
        <w:tc>
          <w:tcPr>
            <w:tcW w:w="570" w:type="dxa"/>
            <w:tcBorders>
              <w:top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1" w:type="dxa"/>
            <w:gridSpan w:val="5"/>
            <w:vMerge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A20FF1">
        <w:tc>
          <w:tcPr>
            <w:tcW w:w="3628" w:type="dxa"/>
            <w:gridSpan w:val="3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Уполномоченное должностное лицо органа местного самоуправления</w:t>
            </w:r>
          </w:p>
        </w:tc>
        <w:tc>
          <w:tcPr>
            <w:tcW w:w="2461" w:type="dxa"/>
            <w:gridSpan w:val="2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692" w:type="dxa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__________________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ФИО</w:t>
            </w: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».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  <w:sectPr w:rsidR="00A20FF1" w:rsidRPr="008C578F" w:rsidSect="00A20FF1">
          <w:headerReference w:type="default" r:id="rId11"/>
          <w:footerReference w:type="default" r:id="rId12"/>
          <w:pgSz w:w="11906" w:h="16838"/>
          <w:pgMar w:top="1134" w:right="707" w:bottom="1134" w:left="1276" w:header="709" w:footer="709" w:gutter="0"/>
          <w:cols w:space="708"/>
          <w:docGrid w:linePitch="360"/>
        </w:sect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Приложение 2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к постановлению администрации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proofErr w:type="gramEnd"/>
      <w:r w:rsidR="00AD3C38" w:rsidRPr="00E20C2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0C2E">
        <w:rPr>
          <w:rFonts w:ascii="Times New Roman" w:eastAsiaTheme="minorHAnsi" w:hAnsi="Times New Roman"/>
          <w:sz w:val="24"/>
          <w:szCs w:val="24"/>
          <w:lang w:eastAsia="en-US"/>
        </w:rPr>
        <w:t xml:space="preserve">20.07.2022 </w:t>
      </w: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№</w:t>
      </w:r>
      <w:r w:rsidR="00AD3C38" w:rsidRPr="00E20C2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20C2E">
        <w:rPr>
          <w:rFonts w:ascii="Times New Roman" w:eastAsiaTheme="minorHAnsi" w:hAnsi="Times New Roman"/>
          <w:sz w:val="24"/>
          <w:szCs w:val="24"/>
          <w:lang w:eastAsia="en-US"/>
        </w:rPr>
        <w:t>507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tabs>
          <w:tab w:val="left" w:pos="10455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8C578F" w:rsidRPr="008C578F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="008C578F" w:rsidRPr="008C578F">
        <w:rPr>
          <w:rFonts w:ascii="Times New Roman" w:hAnsi="Times New Roman"/>
          <w:bCs/>
          <w:iCs/>
          <w:sz w:val="24"/>
          <w:szCs w:val="24"/>
        </w:rPr>
        <w:t>Приложение</w:t>
      </w:r>
      <w:r w:rsidRPr="008C578F">
        <w:rPr>
          <w:rFonts w:ascii="Times New Roman" w:hAnsi="Times New Roman"/>
          <w:bCs/>
          <w:iCs/>
          <w:sz w:val="24"/>
          <w:szCs w:val="24"/>
        </w:rPr>
        <w:t xml:space="preserve"> 7</w:t>
      </w:r>
    </w:p>
    <w:p w:rsidR="00A20FF1" w:rsidRPr="008C578F" w:rsidRDefault="00A20FF1" w:rsidP="00A20FF1">
      <w:pPr>
        <w:tabs>
          <w:tab w:val="left" w:pos="10455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 w:rsidRPr="008C578F">
        <w:rPr>
          <w:rFonts w:ascii="Times New Roman" w:hAnsi="Times New Roman"/>
          <w:bCs/>
          <w:iCs/>
          <w:sz w:val="24"/>
          <w:szCs w:val="24"/>
        </w:rPr>
        <w:t>к Административному регламенту</w:t>
      </w:r>
    </w:p>
    <w:p w:rsidR="0093312F" w:rsidRPr="008C578F" w:rsidRDefault="0093312F" w:rsidP="00A20FF1">
      <w:pPr>
        <w:tabs>
          <w:tab w:val="left" w:pos="10455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3312F" w:rsidRPr="008C578F" w:rsidRDefault="0093312F" w:rsidP="009331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C578F">
        <w:rPr>
          <w:rFonts w:ascii="Times New Roman" w:hAnsi="Times New Roman"/>
          <w:b/>
          <w:bCs/>
          <w:iCs/>
          <w:sz w:val="24"/>
          <w:szCs w:val="24"/>
        </w:rPr>
        <w:tab/>
        <w:t xml:space="preserve">Описание документов, необходимых для предоставления Государственной услуги </w:t>
      </w:r>
    </w:p>
    <w:p w:rsidR="0093312F" w:rsidRPr="008C578F" w:rsidRDefault="0093312F" w:rsidP="0093312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b/>
          <w:bCs/>
          <w:iCs/>
          <w:sz w:val="24"/>
          <w:szCs w:val="24"/>
        </w:rPr>
        <w:t>(отзыва заявления на предоставление Государственной услуги).</w:t>
      </w:r>
    </w:p>
    <w:p w:rsidR="0093312F" w:rsidRPr="008C578F" w:rsidRDefault="0093312F" w:rsidP="0093312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90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708"/>
        <w:gridCol w:w="4096"/>
        <w:gridCol w:w="5401"/>
      </w:tblGrid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Категория документа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Виды документов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Общие  требования к документу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Требования при личной подаче</w:t>
            </w:r>
          </w:p>
        </w:tc>
      </w:tr>
      <w:tr w:rsidR="0093312F" w:rsidRPr="008C578F" w:rsidTr="00345E5B">
        <w:tc>
          <w:tcPr>
            <w:tcW w:w="14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Документы, предоставляемые Заявителем (представителем Заявителя)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Заявление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Заявление</w:t>
            </w:r>
          </w:p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312F" w:rsidRPr="008C578F" w:rsidRDefault="0093312F" w:rsidP="00BC0532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Заявление должно быть оформлено по форме, указанной в Приложении № 6   Регламента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Заявление должно быть подписано собственноручной подписью Заявителя или представителя Заявителя, уполномоченного на подписание документов при подаче.</w:t>
            </w:r>
          </w:p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  <w:r w:rsidRPr="008C578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Паспорт гражданина СССР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323091" w:rsidP="00323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В</w:t>
            </w:r>
            <w:r w:rsidR="0093312F" w:rsidRPr="008C578F">
              <w:rPr>
                <w:rFonts w:ascii="Times New Roman" w:hAnsi="Times New Roman"/>
                <w:sz w:val="24"/>
                <w:szCs w:val="24"/>
              </w:rPr>
              <w:t xml:space="preserve">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</w:t>
            </w:r>
            <w:r w:rsidR="0093312F" w:rsidRPr="008C578F">
              <w:rPr>
                <w:rFonts w:ascii="Times New Roman" w:hAnsi="Times New Roman"/>
                <w:sz w:val="24"/>
                <w:szCs w:val="24"/>
              </w:rPr>
              <w:lastRenderedPageBreak/>
              <w:t>1974 года для некоторых категорий иностранных граждан и лиц без гражданства»)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Документ, удостоверяющий личность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Удостоверение личности военнослужащего Российской Федерации;</w:t>
            </w:r>
          </w:p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военный билет солдата, матроса, сержанта, старшины, прапорщика, мичмана и офицера запаса</w:t>
            </w:r>
          </w:p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F3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</w:t>
            </w:r>
            <w:r w:rsidR="00F31A79" w:rsidRPr="008C578F">
              <w:rPr>
                <w:rFonts w:ascii="Times New Roman" w:hAnsi="Times New Roman"/>
                <w:sz w:val="24"/>
                <w:szCs w:val="24"/>
              </w:rPr>
              <w:t>22.11</w:t>
            </w:r>
            <w:r w:rsidRPr="008C578F">
              <w:rPr>
                <w:rFonts w:ascii="Times New Roman" w:hAnsi="Times New Roman"/>
                <w:sz w:val="24"/>
                <w:szCs w:val="24"/>
              </w:rPr>
              <w:t>.20</w:t>
            </w:r>
            <w:r w:rsidR="00F31A79" w:rsidRPr="008C578F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8C578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31A79" w:rsidRPr="008C578F">
              <w:rPr>
                <w:rFonts w:ascii="Times New Roman" w:hAnsi="Times New Roman"/>
                <w:sz w:val="24"/>
                <w:szCs w:val="24"/>
              </w:rPr>
              <w:t>700 «Об утверждении Инструкции об организации работы по обеспечению функционирования системы воинского учета»</w:t>
            </w:r>
            <w:r w:rsidRPr="008C57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Документ, подтверждающий</w:t>
            </w:r>
          </w:p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полномочия опекуна (попечителя)</w:t>
            </w:r>
          </w:p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Выписка из решения органа опеки и попечительства об установлении над ребенком, недееспособным гражданином опеки (попечительства)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D51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 xml:space="preserve">Форма должна соответствовать Федеральному закону от 24.04.2008 № 48-ФЗ «Об опеке и </w:t>
            </w:r>
            <w:r w:rsidR="00D51EA7" w:rsidRPr="008C578F">
              <w:rPr>
                <w:rFonts w:ascii="Times New Roman" w:hAnsi="Times New Roman"/>
                <w:sz w:val="24"/>
                <w:szCs w:val="24"/>
              </w:rPr>
              <w:t>п</w:t>
            </w:r>
            <w:r w:rsidRPr="008C578F">
              <w:rPr>
                <w:rFonts w:ascii="Times New Roman" w:hAnsi="Times New Roman"/>
                <w:sz w:val="24"/>
                <w:szCs w:val="24"/>
              </w:rPr>
              <w:t>опечительстве», постановлению Правительства Российской Федерации от 17.11.2010 № 927 «Об отдельных вопросах осуществления опеки и попечительства в отношении совершеннолетних недееспособных или не полностью дееспособных граждан»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Решение суда о признании лица из числа детей-сирот и детей, оставшихся без попечения </w:t>
            </w: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родителей, недееспособным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lastRenderedPageBreak/>
              <w:t>Решение суда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Надлежаще заверенная копия решения суда.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lastRenderedPageBreak/>
              <w:t>Документ, удостоверяющий полномочия представителя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345E5B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93312F" w:rsidRPr="008C578F" w:rsidRDefault="0093312F" w:rsidP="00345E5B">
            <w:pPr>
              <w:pStyle w:val="15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-ФИО лица, выдавшего доверенность;</w:t>
            </w:r>
          </w:p>
          <w:p w:rsidR="0093312F" w:rsidRPr="008C578F" w:rsidRDefault="0093312F" w:rsidP="00345E5B">
            <w:pPr>
              <w:pStyle w:val="15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-ФИО лица, уполномоченного по доверенности;</w:t>
            </w:r>
          </w:p>
          <w:p w:rsidR="0093312F" w:rsidRPr="008C578F" w:rsidRDefault="0093312F" w:rsidP="00345E5B">
            <w:pPr>
              <w:pStyle w:val="15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-Данные документов, удостоверяющих личность этих лиц;</w:t>
            </w:r>
          </w:p>
          <w:p w:rsidR="0093312F" w:rsidRPr="008C578F" w:rsidRDefault="0093312F" w:rsidP="00345E5B">
            <w:pPr>
              <w:pStyle w:val="15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-Объем полномочий представителя, включающий право на подачу Заявления</w:t>
            </w:r>
          </w:p>
          <w:p w:rsidR="0093312F" w:rsidRPr="008C578F" w:rsidRDefault="0093312F" w:rsidP="00345E5B">
            <w:pPr>
              <w:pStyle w:val="15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о предоставлении Государственной услуги</w:t>
            </w:r>
          </w:p>
          <w:p w:rsidR="0093312F" w:rsidRPr="008C578F" w:rsidRDefault="0093312F" w:rsidP="00345E5B">
            <w:pPr>
              <w:pStyle w:val="15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-Дата выдачи доверенности;</w:t>
            </w:r>
          </w:p>
          <w:p w:rsidR="0093312F" w:rsidRPr="008C578F" w:rsidRDefault="0093312F" w:rsidP="00345E5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-Подпись лица, выдавшего доверенность. Доверенность должна быть нотариально заверена.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Документ, подтверждающий эмансипацию несовершеннолетнего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Решение суда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Надлежаще заверенная копия решения суда.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Документ, подтверждающий эмансипацию несовершеннолетнего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Решение органа опеки и попечительства</w:t>
            </w:r>
          </w:p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pStyle w:val="15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578F">
              <w:rPr>
                <w:rFonts w:ascii="Times New Roman" w:eastAsia="Times New Roman" w:hAnsi="Times New Roman"/>
                <w:sz w:val="24"/>
                <w:szCs w:val="24"/>
              </w:rPr>
              <w:t>Форма должна соответствовать Федеральному закону от 24.04.2008 № 48-ФЗ «Об опеке и попечительстве».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снятия копии. Копия заверяется подписью специалиста МФЦ и печатью МФЦ.</w:t>
            </w:r>
          </w:p>
        </w:tc>
      </w:tr>
      <w:tr w:rsidR="0093312F" w:rsidRPr="008C578F" w:rsidTr="00345E5B">
        <w:tc>
          <w:tcPr>
            <w:tcW w:w="14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Документы, запрашиваемые в порядке межведомственного взаимодействия</w:t>
            </w:r>
          </w:p>
        </w:tc>
      </w:tr>
      <w:tr w:rsidR="0093312F" w:rsidRPr="008C578F" w:rsidTr="005C2EAD">
        <w:trPr>
          <w:trHeight w:val="122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Документ, подтверждающий наличие или отсутствие у Заявителя прав собственности на жилое помещение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Выписка из Единого государственного реестра недвижимости (ЕГРН) на Заявителя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В выписке указываются сведения о наличии или отсутствии у Заявителя прав собственности на жилое помещение.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Х</w:t>
            </w:r>
          </w:p>
        </w:tc>
      </w:tr>
      <w:tr w:rsidR="0093312F" w:rsidRPr="008C578F" w:rsidTr="005C2EAD">
        <w:trPr>
          <w:trHeight w:val="122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Информация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Информация о нахождении сведений о Заявителе в Сводном списке  детей-сирот и детей, оставшихся без попечения родителей, лиц из их числа, подлежащих обеспечению жилыми помещениями, в текущем году в городском округе Фрязино Московской области.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В информации </w:t>
            </w:r>
            <w:r w:rsidR="002B3E92"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указываются сведения</w:t>
            </w: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о наличии или отсутствии Заявителя в Сводном </w:t>
            </w:r>
            <w:r w:rsidR="002B3E92"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списке детей</w:t>
            </w: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-сирот и детей, оставшихся без попечения родителей, лиц из их числа, подлежащих обеспечению жилыми помещениями, в текущем году в городском округе Фрязино Московской области и реквизиты документа, которым утвержден список. </w:t>
            </w:r>
          </w:p>
          <w:p w:rsidR="0093312F" w:rsidRPr="008C578F" w:rsidRDefault="0093312F" w:rsidP="00323091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Оформляется на бланке Министерства </w:t>
            </w:r>
            <w:r w:rsidR="00323091"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социального развития</w:t>
            </w: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Московской области, подписывается уполномоченным лицом.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>Х</w:t>
            </w:r>
          </w:p>
        </w:tc>
      </w:tr>
      <w:tr w:rsidR="0093312F" w:rsidRPr="008C578F" w:rsidTr="005C2EAD">
        <w:trPr>
          <w:trHeight w:val="122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93312F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Документ, подтверждающий регистрацию по месту жительства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F31A79" w:rsidP="00BC0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t>С</w:t>
            </w:r>
            <w:r w:rsidR="00750534" w:rsidRPr="008C578F">
              <w:rPr>
                <w:rFonts w:ascii="Times New Roman" w:hAnsi="Times New Roman"/>
                <w:sz w:val="24"/>
                <w:szCs w:val="24"/>
              </w:rPr>
              <w:t xml:space="preserve">ведения о лицах, проживающих по месту жительства гражданина, членах семьи за последние пять лет, предшествующих подаче заявления о принятии на учет, по форме, установленной центральным исполнительным органом государственной власти Московской области, </w:t>
            </w:r>
            <w:r w:rsidR="00750534" w:rsidRPr="008C578F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осуществляющим исполнительно-распорядительную деятельность на территории Московской области в отдельных сферах жилищной политики (срок действия – 1 месяц) (срок действия - 1 месяц)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312F" w:rsidRPr="008C578F" w:rsidRDefault="00750534" w:rsidP="009410AD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8C57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Должна содержать сведения обо всех гражданах, зарегистрированных совместно с </w:t>
            </w:r>
            <w:proofErr w:type="spellStart"/>
            <w:r w:rsidRPr="008C578F">
              <w:rPr>
                <w:rFonts w:ascii="Times New Roman" w:hAnsi="Times New Roman"/>
                <w:sz w:val="24"/>
                <w:szCs w:val="24"/>
              </w:rPr>
              <w:t>заявител</w:t>
            </w:r>
            <w:proofErr w:type="spellEnd"/>
            <w:r w:rsidR="009E0309" w:rsidRPr="008C57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78F">
              <w:rPr>
                <w:rFonts w:ascii="Times New Roman" w:hAnsi="Times New Roman"/>
                <w:sz w:val="24"/>
                <w:szCs w:val="24"/>
              </w:rPr>
              <w:t xml:space="preserve">ем, в том числе не являющихся членами семьи заявителя, а также выписанных по каким-либо причинам, а также наименование органа государственной власти Московской области, осуществляющего исполнительно-распорядительную деятельность на территории городского округа Фрязино Московской области в </w:t>
            </w:r>
            <w:r w:rsidRPr="008C578F">
              <w:rPr>
                <w:rFonts w:ascii="Times New Roman" w:hAnsi="Times New Roman"/>
                <w:sz w:val="24"/>
                <w:szCs w:val="24"/>
              </w:rPr>
              <w:lastRenderedPageBreak/>
              <w:t>отдельных сферах жилищной политики.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12F" w:rsidRPr="008C578F" w:rsidRDefault="0093312F" w:rsidP="00BC053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</w:p>
        </w:tc>
      </w:tr>
    </w:tbl>
    <w:p w:rsidR="0093312F" w:rsidRPr="008C578F" w:rsidRDefault="0093312F" w:rsidP="0093312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47EAB" w:rsidRPr="008C578F" w:rsidRDefault="00847EAB" w:rsidP="00847EAB">
      <w:pPr>
        <w:tabs>
          <w:tab w:val="left" w:pos="1374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tab/>
        <w:t>».</w:t>
      </w:r>
    </w:p>
    <w:p w:rsidR="00847EAB" w:rsidRPr="008C578F" w:rsidRDefault="00847EAB" w:rsidP="00847EAB">
      <w:pPr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20FF1" w:rsidRPr="008C578F" w:rsidRDefault="00A20FF1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t>от</w:t>
      </w:r>
      <w:r w:rsidR="00AD3C38" w:rsidRPr="00E20C2E">
        <w:rPr>
          <w:rFonts w:ascii="Times New Roman" w:hAnsi="Times New Roman"/>
          <w:sz w:val="24"/>
          <w:szCs w:val="24"/>
        </w:rPr>
        <w:t xml:space="preserve"> </w:t>
      </w:r>
      <w:r w:rsidR="00E20C2E">
        <w:rPr>
          <w:rFonts w:ascii="Times New Roman" w:hAnsi="Times New Roman"/>
          <w:sz w:val="24"/>
          <w:szCs w:val="24"/>
        </w:rPr>
        <w:t xml:space="preserve">20.07.2022 </w:t>
      </w:r>
      <w:r w:rsidR="00AD3C38">
        <w:rPr>
          <w:rFonts w:ascii="Times New Roman" w:hAnsi="Times New Roman"/>
          <w:sz w:val="24"/>
          <w:szCs w:val="24"/>
        </w:rPr>
        <w:t xml:space="preserve">№ </w:t>
      </w:r>
      <w:r w:rsidR="00E20C2E">
        <w:rPr>
          <w:rFonts w:ascii="Times New Roman" w:hAnsi="Times New Roman"/>
          <w:sz w:val="24"/>
          <w:szCs w:val="24"/>
        </w:rPr>
        <w:t>507</w:t>
      </w:r>
      <w:bookmarkStart w:id="0" w:name="_GoBack"/>
      <w:bookmarkEnd w:id="0"/>
    </w:p>
    <w:p w:rsidR="00847EAB" w:rsidRPr="008C578F" w:rsidRDefault="00847EAB" w:rsidP="00A20FF1">
      <w:pPr>
        <w:suppressAutoHyphens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«Приложение 12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sz w:val="24"/>
          <w:szCs w:val="24"/>
          <w:lang w:eastAsia="en-US"/>
        </w:rPr>
        <w:t>к Административному регламенту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ПЕРЕЧЕНЬ И СОДЕРЖАНИЕ АДМИНИСТРАТИВНЫХ ДЕЙСТВИЙ, СОСТАВЛЯЮЩИХ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АДМИНИСТРАТИВНЫЕ ПРОЦЕДУРЫ ПРИ ОБРАЩЕНИИ ЗА ПРЕДОСТАВЛЕНИЕМ ГОСУДАРСТВЕННОЙ УСЛУГИ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 Прием и регистрация заявления и документов, необходимых для предоставления Государственной услуги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Порядок выполнения административных действий при обращении Заявителя в МФЦ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855"/>
        <w:gridCol w:w="2154"/>
        <w:gridCol w:w="1358"/>
        <w:gridCol w:w="4394"/>
      </w:tblGrid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Место выполнения процедуры/используемая ИС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Административные действия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Средний срок выполнения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Трудоемкость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действия</w:t>
            </w:r>
          </w:p>
        </w:tc>
      </w:tr>
      <w:tr w:rsidR="00A20FF1" w:rsidRPr="008C578F" w:rsidTr="008C578F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МФЦ/Модуль МФЦ ЕИС ОУ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Установление соответствия личности Заявителя (представителя Заявителя) документам, удостоверяющим личность, проверка комплектности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течение 1 рабочего дня (не включается в общий срок предоставления Государственной услуги)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 минут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Специалистом МФЦ устанавливается предмет обращения Заявителя (представителя Заявителя), проверяется комплектность представленных документов, необходимых для предоставления Государственной услуги. Документы проверяются на соответствие требованиям, указанным в </w:t>
            </w:r>
            <w:hyperlink r:id="rId13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приложении 7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настоящему Административному регламенту за исключением Заявления в случае, если обращается сам Заявитель или представитель Заявителя, уполномоченный на подписание Заявления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Проверка полномочий представителя Заявителя на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основании документа, удостоверяющего полномочия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 минут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обращении представителя Заявителя проверяются документы,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удостоверяющие личность и подтверждающие полномочия представителя Заявителя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отказа в приеме документов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случае наличия оснований для отказа в приеме документов из </w:t>
            </w:r>
            <w:hyperlink r:id="rId14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подраздела 12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 специалистом МФЦ осуществляется информирование Заявителя (представителя Заявителя)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 требованию Заявителя (представителя Заявителя)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Заполнение заявления, сканирование представленных документов, снятие копий оригиналов документов и формирование выписки о приеме Заявления и прилагаемых документов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отсутствия оснований отказа в приеме документов, специалистом МФЦ заполняется карточка Государственной услуги, вносятся сведения по всем полям в соответствии с инструкцией.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Заявитель (представитель Заявителя, уполномоченный на подписание Заявления), в присутствии специалиста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МФЦ подписывает распечатанное из Модуля МФЦ ЕИС ОУ Заявление.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обращения представителя Заявителя, не уполномоченного на подписание Заявления, представляется подписанное Заявителем Заявление.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Если Заявление не соответствует требованиям - специалист МФЦ информирует представителя Заявителя о необходимости повторного заполнения Заявления.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Специалист МФЦ сканирует представленные Заявителем (представителем Заявителя), оригиналы документов, формирует электронное дело в МФЦ ЕИС ОУ, снимает с представленных оригиналов документов копии и заверяет их подписью и печатью МФЦ (за исключением документов, представление которых предусмотрено только в подлинниках).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если Заявителем (представителем Заявителя) представлены копии документов - специалист МФЦ осуществляет сверку представленных копий документов с оригиналами документов, заверяет их подписью и печатью.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Подлинники документов возвращаются Заявителю (представителю Заявителя) (за исключением документов, представление которых предусмотрено только в подлинниках).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Специалист МФЦ распечатывает и выдает Заявителю (представителю Заявителя) выписку в получении Заявления, документов с указанием их перечня и количества листов, входящего номера, даты готовности результата предоставления Государственной услуги. Выписка подписывается специалистом МФЦ, принявшим документы и Заявителем (представителем Заявителя).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Электронное дело (Заявление, прилагаемые к нему документы, выписка) поступают из Модуля МФЦ ЕИС ОУ в Модуль оказания услуг ЕИС ОУ в день его формирования.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Заявление,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(представителя Заявителя).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Осуществляется переход к административной процедуре "Обработка и предварительное рассмотрение документов".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Передача заявления и прилагаемых документов заявителя в не позднее 3 рабочих дней после регистрации 15 минут. Сотрудник Администрации, ответственный за организацию направления заявления и прилагаемых к нему документов, направляет документы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в отдел жилищной политики администрации городского округа Фрязино</w:t>
            </w:r>
          </w:p>
        </w:tc>
      </w:tr>
      <w:tr w:rsidR="00A20FF1" w:rsidRPr="008C578F" w:rsidTr="00A20FF1">
        <w:tc>
          <w:tcPr>
            <w:tcW w:w="148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392C69"/>
                <w:sz w:val="24"/>
                <w:szCs w:val="24"/>
                <w:lang w:eastAsia="en-US"/>
              </w:rPr>
            </w:pPr>
          </w:p>
        </w:tc>
      </w:tr>
      <w:tr w:rsidR="00A20FF1" w:rsidRPr="008C578F" w:rsidTr="008C578F"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Администрация/Комитет/Модуль ОУ ЕИС ОУ</w:t>
            </w:r>
          </w:p>
        </w:tc>
        <w:tc>
          <w:tcPr>
            <w:tcW w:w="3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Прием и регистрация документов/Проверка правильности заполнения заявления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рабочий день</w:t>
            </w:r>
          </w:p>
        </w:tc>
        <w:tc>
          <w:tcPr>
            <w:tcW w:w="1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Работник Администрации, ответственный за прием и регистрацию документов, осуществляет следующую последовательность действий: просматривает заявление и прилагаемые к нему документы; осуществляет контроль полученных документов на предмет целостности; фиксирует дату получения заявления и прилагаемых к нему документов.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Сотрудник Администрации, ответственный за прием и регистрацию документов, проверяет </w:t>
            </w:r>
            <w:hyperlink r:id="rId15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заявление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 соответствие форме, являющейся приложением </w:t>
            </w:r>
            <w:r w:rsidR="008C578F"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настоящему Административному регламенту.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Проверяется правильность заполнения заявления. В случае несоответствия заявления - осуществляется информирование заявителя о необходимости повторного заполнения заявления, с предоставлением бумажной формы для заполнения</w:t>
            </w: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80D2A" w:rsidRDefault="00C80D2A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80D2A" w:rsidRDefault="00C80D2A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80D2A" w:rsidRDefault="00C80D2A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Порядок выполнения административных действий при личном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обращении Заявителя в Администрацию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855"/>
        <w:gridCol w:w="2154"/>
        <w:gridCol w:w="1216"/>
        <w:gridCol w:w="4536"/>
      </w:tblGrid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Место выполнения процедуры/используемая ИС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Административные действия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Средний срок выполнения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Трудоемкость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действия</w:t>
            </w:r>
          </w:p>
        </w:tc>
      </w:tr>
      <w:tr w:rsidR="00A20FF1" w:rsidRPr="008C578F" w:rsidTr="008C578F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Администрация/Модуль ЕИС ОУ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Установление соответствия личности Заявителя документам, удостоверяющим личность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 мин.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Для получения Государственной услуги Заявитель предоставляет в Администрацию, необходимые документы, указанные в </w:t>
            </w:r>
            <w:hyperlink r:id="rId16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подразделе 10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Административного регламента.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Документы проверяются должностным лицом Администрации, на соответствие требованиям, указанным в </w:t>
            </w:r>
            <w:hyperlink r:id="rId17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подразделе 10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регламента. В случае отсутствия оснований для отказа в приеме документов должностным лицом Администрации вносятся сведения о Заявителе, другие необходимые сведения, заполняется Заявление, сканируются предоставленные Заявителем документы, формируется электронное дело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Проверка комплектности представленных Заявителем (представителем Заявителя) документов, поступивших от МФЦ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рабочий день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поступлении документов от МФЦ специалист Администрации, ответственный за прием и проверку поступивших документов, в целях предоставления Государственной услуги: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1) устанавливает предмет обращения, полномочия представителя Заявителя;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2) проверяет комплектность представленных документов,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необходимых для предоставления Государственной услуги, и соответствие их требованиям согласно </w:t>
            </w:r>
            <w:hyperlink r:id="rId18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приложению 7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регламента;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3) Регистрирует Заявление в Модуле оказания услуг ЕИС ОУ.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предоставления Заявителем (представителем Заявителя) всех документов, необходимых для предоставления Государственной услуги, осуществляется переход к административной процедуре "Принятие решения".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необходимости запроса, осуществляет переход к административной процедуре "Формирование и направление межведомственных запросов в органы (организации), участвующие в предоставлении Государственной услуги"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Порядок выполнения административных действий при обращении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Заявителя посредством РПГУ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855"/>
        <w:gridCol w:w="1928"/>
        <w:gridCol w:w="5978"/>
      </w:tblGrid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Место выполнения процедуры/используемая ИС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Административные действия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Средний срок выполнения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действия</w:t>
            </w:r>
          </w:p>
        </w:tc>
      </w:tr>
      <w:tr w:rsidR="00A20FF1" w:rsidRPr="008C578F" w:rsidTr="008C578F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МФЦ/Модуль оказания услуг ЕИС ОУ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Регистрация заявления и документов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 минут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Заявитель при подаче заявления посредством РПГУ осуществляет предварительную запись в МФЦ. Оригиналы необходимых документов Заявитель приносит в МФЦ городского округа Фрязино Московской области в назначенные дату и время приема,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где они сверяются с документами, полученными в электронном виде.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Документы, поступившие с РПГУ, поступают в Модуль МФЦ ЕИС ОУ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Проверка комплектности документов по перечню документов, необходимых для конкретного результата предоставления услуги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 минут</w:t>
            </w:r>
          </w:p>
        </w:tc>
        <w:tc>
          <w:tcPr>
            <w:tcW w:w="5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Представленные документы проверяются на соответствие перечню документов, необходимых для предоставления Муниципальной услуги, а также требованиям, предусмотренным в </w:t>
            </w:r>
            <w:hyperlink r:id="rId19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подразделе 21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несовпадения оригиналов документов и электронных копий, представленных Заявителем, специалист МФЦ формирует акт сверки и осуществляется подготовка,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(представителя Заявителя) документов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Проверка соответствия представленных документов обязательным требованиям к ним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 минут</w:t>
            </w:r>
          </w:p>
        </w:tc>
        <w:tc>
          <w:tcPr>
            <w:tcW w:w="5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Проверка правильности заполнения заявления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 минут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 случае отсутствия оснований, указанных в </w:t>
            </w:r>
            <w:hyperlink r:id="rId20" w:history="1">
              <w:r w:rsidR="008C578F"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подразделе</w:t>
              </w:r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 xml:space="preserve"> 12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регламента, проверяется правильность заполнения заявления.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случае несоответствия заявления требованиям специалист МФЦ выдает Заявителю заполненный бланк заявления на предоставление Муниципальной услуги, которое Заявитель подписывает собственноручной подписью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Передача пакета документов в Администрацию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позднее 1 рабочего дня с даты получения заявления и документов в МФЦ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Полученное заявление и прилагаемые к нему документы формируются в единое дело, на заявлении проставляется отметка с указанием регистрационного номера и даты поступления. Документы передаются в Администрацию в электронной форме и на бумажном носителе</w:t>
            </w: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2. Формирование и направление межведомственных запросов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в органы (организации), участвующие в предоставлении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Государственной услуги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855"/>
        <w:gridCol w:w="2154"/>
        <w:gridCol w:w="1814"/>
        <w:gridCol w:w="3938"/>
      </w:tblGrid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Место выполнения процедуры/используемая ИС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Административные действия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Средний срок выполнения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Трудоемкость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действия</w:t>
            </w:r>
          </w:p>
        </w:tc>
      </w:tr>
      <w:tr w:rsidR="00A20FF1" w:rsidRPr="008C578F" w:rsidTr="008C578F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Администрация/Модуль оказания услуг ЕИС ОУ/СМЭВ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Определение состава документов, подлежащих запросу.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Направление межведомственных запросов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5 рабочих дней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 w:rsidP="008C578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Если отсутствуют необходимые для предоставления Государственной услуги документы (сведения), указанные в </w:t>
            </w:r>
            <w:hyperlink r:id="rId21" w:history="1">
              <w:r w:rsidR="008C578F"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подразделе</w:t>
              </w:r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 xml:space="preserve"> 11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настоящего Административного регламента, специалист Администрации, ответственный за осуществление межведомственного взаимодействия, осуществляет формирование и направление межведомственных запросов</w:t>
            </w:r>
          </w:p>
        </w:tc>
      </w:tr>
      <w:tr w:rsidR="00A20FF1" w:rsidRPr="008C578F" w:rsidTr="008C578F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Контроль предоставления результата запросов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Проверка поступления ответов на межведомственные запросы.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Ответы на межведомственные запросы поступают в Модуль оказания услуг ЕИС ОУ.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 поступлении ответов на запросы осуществляется переход к административной процедуре "Принятие решения"</w:t>
            </w: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80D2A" w:rsidRDefault="00C80D2A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80D2A" w:rsidRDefault="00C80D2A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80D2A" w:rsidRDefault="00C80D2A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4. Принятие решения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855"/>
        <w:gridCol w:w="2154"/>
        <w:gridCol w:w="1814"/>
        <w:gridCol w:w="3938"/>
      </w:tblGrid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Место выполнения процедуры/используемая ИС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Административные действия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Средний срок выполнения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Трудоемкость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действия</w:t>
            </w:r>
          </w:p>
        </w:tc>
      </w:tr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Администрация/Модуль оказания услуг ЕИС ОУ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решения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 рабочих дней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 минут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 получения ответов на межведомственные запросы, в случае отсутствия оснований для отказа в предоставлении Государственной услуги сотрудник Администрации, ответственный за предоставление Государственной услуги, на основании собранного комплекта документов определяет возможность предоставления Государственной услуги.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наличии оснований для отказа подготавливается </w:t>
            </w:r>
            <w:hyperlink r:id="rId22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решение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форме, указанной в приложении 5 к настоящему Административному регламенту.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отсутствии оснований для отказа подготавливается решение по форме, указанной в </w:t>
            </w:r>
            <w:hyperlink r:id="rId23" w:history="1">
              <w:r w:rsidRPr="008C578F">
                <w:rPr>
                  <w:rFonts w:ascii="Times New Roman" w:eastAsiaTheme="minorHAnsi" w:hAnsi="Times New Roman"/>
                  <w:color w:val="0000FF"/>
                  <w:sz w:val="24"/>
                  <w:szCs w:val="24"/>
                  <w:lang w:eastAsia="en-US"/>
                </w:rPr>
                <w:t>приложении 4</w:t>
              </w:r>
            </w:hyperlink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 настоящему Административному регламенту</w:t>
            </w:r>
          </w:p>
        </w:tc>
      </w:tr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Направление решения на подпись уполномоченного должностного лица Администрации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 минут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вносится в Модуль оказания услуг ЕИС ОУ и направляется уполномоченному должностному лицу Администрации</w:t>
            </w:r>
          </w:p>
        </w:tc>
      </w:tr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Подписание решения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 минут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Уполномоченное должностное лицо Администрации, исходя из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критериев принятия решения о предоставлении Государственной услуги, подписывает подготовленное решение либо возвращает решение для изменения</w:t>
            </w: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C57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5. Направление (выдача) результата</w:t>
      </w:r>
    </w:p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855"/>
        <w:gridCol w:w="2154"/>
        <w:gridCol w:w="1814"/>
        <w:gridCol w:w="3938"/>
      </w:tblGrid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Место выполнения процедуры/используемая ИС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Административные действия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Средний срок выполнения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Трудоемкость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действия:</w:t>
            </w:r>
          </w:p>
        </w:tc>
      </w:tr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Администрация/Модуль оказания услуг ЕИС ОУ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Направление результата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рабочий день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 минут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о предоставлении Государственной услуги на бумажном носителе, подписанное уполномоченным лицом Администрации, с печатью Администрации, в 2-х экземплярах, направляется в МФЦ</w:t>
            </w:r>
          </w:p>
        </w:tc>
      </w:tr>
      <w:tr w:rsidR="00A20FF1" w:rsidRPr="008C578F" w:rsidTr="008C578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МФЦ/Модуль МФЦ ЕИС ОУ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Выдача результата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 минут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Решение об отказе в предоставлении Государственной услуги выдается Заявителю (представителю Заявителя). Специалистом МФЦ распечатывается электронный документ, подписанный усиленной квалифицированной электронной подписью уполномоченного должностного лица Администрации, на бумажном носителе, заверяет подписью уполномоченного специалиста МФЦ и печатью МФЦ. Специалист МФЦ проставляет отметку о выдаче результата </w:t>
            </w: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предоставления Государственной услуги в Модуле МФЦ ЕИС ОУ.</w:t>
            </w:r>
          </w:p>
          <w:p w:rsidR="00A20FF1" w:rsidRPr="008C578F" w:rsidRDefault="00A20F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C5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о предоставлении Государственной услуги в 2-х экземплярах представляется Заявителю (представителю Заявителя) на подпись на бумажном носителе. Заявителем (представителем Заявителя) подписываются 2 экземпляра решения. 1 - выдается Заявителю (представителю Заявителя), 2 - остается в МФЦ для последующей передачи в КУИЖВ. Специалист МФЦ проставляет отметку о выдаче результата предоставления Государственной услуги в Модуле МФЦ ЕИС ОУ</w:t>
            </w:r>
          </w:p>
        </w:tc>
      </w:tr>
    </w:tbl>
    <w:p w:rsidR="00A20FF1" w:rsidRPr="008C578F" w:rsidRDefault="00A20FF1" w:rsidP="00A20FF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3678D" w:rsidRPr="008C578F" w:rsidRDefault="008C578F" w:rsidP="00C80D2A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7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33678D" w:rsidRPr="008C578F" w:rsidSect="00A20FF1">
      <w:pgSz w:w="16838" w:h="11906" w:orient="landscape"/>
      <w:pgMar w:top="851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2D8" w:rsidRDefault="002002D8" w:rsidP="0017604D">
      <w:pPr>
        <w:spacing w:after="0" w:line="240" w:lineRule="auto"/>
      </w:pPr>
      <w:r>
        <w:separator/>
      </w:r>
    </w:p>
  </w:endnote>
  <w:endnote w:type="continuationSeparator" w:id="0">
    <w:p w:rsidR="002002D8" w:rsidRDefault="002002D8" w:rsidP="0017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2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11D" w:rsidRDefault="0007211D">
    <w:pPr>
      <w:pStyle w:val="a5"/>
    </w:pPr>
  </w:p>
  <w:p w:rsidR="0007211D" w:rsidRPr="0017604D" w:rsidRDefault="0007211D">
    <w:pPr>
      <w:pStyle w:val="a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2D8" w:rsidRDefault="002002D8" w:rsidP="0017604D">
      <w:pPr>
        <w:spacing w:after="0" w:line="240" w:lineRule="auto"/>
      </w:pPr>
      <w:r>
        <w:separator/>
      </w:r>
    </w:p>
  </w:footnote>
  <w:footnote w:type="continuationSeparator" w:id="0">
    <w:p w:rsidR="002002D8" w:rsidRDefault="002002D8" w:rsidP="0017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7179228"/>
      <w:docPartObj>
        <w:docPartGallery w:val="Page Numbers (Top of Page)"/>
        <w:docPartUnique/>
      </w:docPartObj>
    </w:sdtPr>
    <w:sdtEndPr/>
    <w:sdtContent>
      <w:p w:rsidR="0007211D" w:rsidRDefault="000721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C2E">
          <w:rPr>
            <w:noProof/>
          </w:rPr>
          <w:t>18</w:t>
        </w:r>
        <w:r>
          <w:fldChar w:fldCharType="end"/>
        </w:r>
      </w:p>
    </w:sdtContent>
  </w:sdt>
  <w:p w:rsidR="0007211D" w:rsidRDefault="000721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BFE34A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9" w:hanging="720"/>
      </w:pPr>
      <w:rPr>
        <w:color w:val="00000A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77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i w:val="0"/>
        <w:color w:val="00000A"/>
        <w:sz w:val="28"/>
        <w:szCs w:val="28"/>
      </w:rPr>
    </w:lvl>
    <w:lvl w:ilvl="2">
      <w:start w:val="7"/>
      <w:numFmt w:val="decimal"/>
      <w:lvlText w:val="%2.%3)"/>
      <w:lvlJc w:val="left"/>
      <w:pPr>
        <w:tabs>
          <w:tab w:val="num" w:pos="0"/>
        </w:tabs>
        <w:ind w:left="3396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6" w:hanging="180"/>
      </w:pPr>
    </w:lvl>
  </w:abstractNum>
  <w:abstractNum w:abstractNumId="2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eastAsia="Calibri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0000004"/>
    <w:multiLevelType w:val="multilevel"/>
    <w:tmpl w:val="00000004"/>
    <w:name w:val="WWNum15"/>
    <w:lvl w:ilvl="0">
      <w:start w:val="11"/>
      <w:numFmt w:val="decimal"/>
      <w:lvlText w:val="%1."/>
      <w:lvlJc w:val="left"/>
      <w:pPr>
        <w:tabs>
          <w:tab w:val="num" w:pos="0"/>
        </w:tabs>
        <w:ind w:left="517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67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2160"/>
      </w:pPr>
    </w:lvl>
  </w:abstractNum>
  <w:abstractNum w:abstractNumId="4">
    <w:nsid w:val="00000005"/>
    <w:multiLevelType w:val="multilevel"/>
    <w:tmpl w:val="7B641980"/>
    <w:name w:val="WWNum16"/>
    <w:lvl w:ilvl="0">
      <w:start w:val="11"/>
      <w:numFmt w:val="decimal"/>
      <w:lvlText w:val="%1."/>
      <w:lvlJc w:val="left"/>
      <w:pPr>
        <w:tabs>
          <w:tab w:val="num" w:pos="0"/>
        </w:tabs>
        <w:ind w:left="1451" w:hanging="600"/>
      </w:pPr>
      <w:rPr>
        <w:i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color w:val="00000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5">
    <w:nsid w:val="00000006"/>
    <w:multiLevelType w:val="multilevel"/>
    <w:tmpl w:val="00000006"/>
    <w:name w:val="WWNum17"/>
    <w:lvl w:ilvl="0">
      <w:start w:val="2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">
    <w:nsid w:val="00000007"/>
    <w:multiLevelType w:val="multilevel"/>
    <w:tmpl w:val="00000007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9">
    <w:nsid w:val="0000000C"/>
    <w:multiLevelType w:val="multilevel"/>
    <w:tmpl w:val="782009BC"/>
    <w:name w:val="WWNum29"/>
    <w:lvl w:ilvl="0">
      <w:start w:val="24"/>
      <w:numFmt w:val="decimal"/>
      <w:lvlText w:val="%1."/>
      <w:lvlJc w:val="left"/>
      <w:pPr>
        <w:tabs>
          <w:tab w:val="num" w:pos="0"/>
        </w:tabs>
        <w:ind w:left="860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  <w:rPr>
        <w:rFonts w:hint="default"/>
      </w:rPr>
    </w:lvl>
  </w:abstractNum>
  <w:abstractNum w:abstractNumId="10">
    <w:nsid w:val="0000000D"/>
    <w:multiLevelType w:val="multilevel"/>
    <w:tmpl w:val="0000000D"/>
    <w:name w:val="WWNum30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1">
    <w:nsid w:val="0000000E"/>
    <w:multiLevelType w:val="multilevel"/>
    <w:tmpl w:val="6E182982"/>
    <w:name w:val="WWNum31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7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2">
    <w:nsid w:val="0000000F"/>
    <w:multiLevelType w:val="multilevel"/>
    <w:tmpl w:val="0000000F"/>
    <w:name w:val="WWNum3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000000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3"/>
    <w:multiLevelType w:val="multilevel"/>
    <w:tmpl w:val="0000001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5"/>
    <w:multiLevelType w:val="multilevel"/>
    <w:tmpl w:val="000000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49A46EA"/>
    <w:multiLevelType w:val="multilevel"/>
    <w:tmpl w:val="8E8E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0B3468D2"/>
    <w:multiLevelType w:val="multilevel"/>
    <w:tmpl w:val="D254787C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0C596C94"/>
    <w:multiLevelType w:val="multilevel"/>
    <w:tmpl w:val="0419001D"/>
    <w:name w:val="WWNum2922222222"/>
    <w:numStyleLink w:val="1"/>
  </w:abstractNum>
  <w:abstractNum w:abstractNumId="20">
    <w:nsid w:val="0E0A372F"/>
    <w:multiLevelType w:val="multilevel"/>
    <w:tmpl w:val="F5461BA4"/>
    <w:name w:val="WWNum292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1873" w:hanging="8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3" w:hanging="8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3" w:hanging="80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1">
    <w:nsid w:val="0EDE7E8C"/>
    <w:multiLevelType w:val="hybridMultilevel"/>
    <w:tmpl w:val="00669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2F5647"/>
    <w:multiLevelType w:val="multilevel"/>
    <w:tmpl w:val="0419001D"/>
    <w:name w:val="WWNum292222222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1DB13B72"/>
    <w:multiLevelType w:val="multilevel"/>
    <w:tmpl w:val="65FE16A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22BA77ED"/>
    <w:multiLevelType w:val="multilevel"/>
    <w:tmpl w:val="CDA607EA"/>
    <w:name w:val="WWNum29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85" w:hanging="8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87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3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5">
    <w:nsid w:val="2EBD4BF0"/>
    <w:multiLevelType w:val="hybridMultilevel"/>
    <w:tmpl w:val="137CC6EC"/>
    <w:name w:val="WWNum29222"/>
    <w:lvl w:ilvl="0" w:tplc="7AEE9A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87162"/>
    <w:multiLevelType w:val="multilevel"/>
    <w:tmpl w:val="2C96F4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>
    <w:nsid w:val="3A7D1D98"/>
    <w:multiLevelType w:val="multilevel"/>
    <w:tmpl w:val="2F983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44BD50E0"/>
    <w:multiLevelType w:val="hybridMultilevel"/>
    <w:tmpl w:val="6AD29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F5C21"/>
    <w:multiLevelType w:val="hybridMultilevel"/>
    <w:tmpl w:val="C2A00816"/>
    <w:lvl w:ilvl="0" w:tplc="1FD81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48665ED"/>
    <w:multiLevelType w:val="hybridMultilevel"/>
    <w:tmpl w:val="07FC8E88"/>
    <w:lvl w:ilvl="0" w:tplc="FB84A19A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986FB9"/>
    <w:multiLevelType w:val="multilevel"/>
    <w:tmpl w:val="9D6249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>
    <w:nsid w:val="6D6C1267"/>
    <w:multiLevelType w:val="multilevel"/>
    <w:tmpl w:val="4E9E94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  <w:lvlOverride w:ilvl="0">
      <w:startOverride w:val="2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2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5"/>
  </w:num>
  <w:num w:numId="20">
    <w:abstractNumId w:val="24"/>
  </w:num>
  <w:num w:numId="21">
    <w:abstractNumId w:val="30"/>
  </w:num>
  <w:num w:numId="22">
    <w:abstractNumId w:val="29"/>
  </w:num>
  <w:num w:numId="23">
    <w:abstractNumId w:val="27"/>
  </w:num>
  <w:num w:numId="24">
    <w:abstractNumId w:val="32"/>
  </w:num>
  <w:num w:numId="25">
    <w:abstractNumId w:val="31"/>
  </w:num>
  <w:num w:numId="26">
    <w:abstractNumId w:val="22"/>
  </w:num>
  <w:num w:numId="27">
    <w:abstractNumId w:val="19"/>
  </w:num>
  <w:num w:numId="28">
    <w:abstractNumId w:val="26"/>
  </w:num>
  <w:num w:numId="29">
    <w:abstractNumId w:val="17"/>
  </w:num>
  <w:num w:numId="30">
    <w:abstractNumId w:val="23"/>
  </w:num>
  <w:num w:numId="31">
    <w:abstractNumId w:val="18"/>
  </w:num>
  <w:num w:numId="32">
    <w:abstractNumId w:val="2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4D"/>
    <w:rsid w:val="0000236D"/>
    <w:rsid w:val="00002D15"/>
    <w:rsid w:val="00004BE5"/>
    <w:rsid w:val="00005A1E"/>
    <w:rsid w:val="00005D96"/>
    <w:rsid w:val="00011C66"/>
    <w:rsid w:val="00012D0F"/>
    <w:rsid w:val="00012F6A"/>
    <w:rsid w:val="0001310A"/>
    <w:rsid w:val="00014A75"/>
    <w:rsid w:val="000151B0"/>
    <w:rsid w:val="00015453"/>
    <w:rsid w:val="000155C3"/>
    <w:rsid w:val="00017BDB"/>
    <w:rsid w:val="00025D95"/>
    <w:rsid w:val="00027EBF"/>
    <w:rsid w:val="00034A7F"/>
    <w:rsid w:val="00034DED"/>
    <w:rsid w:val="00040431"/>
    <w:rsid w:val="00043288"/>
    <w:rsid w:val="00043365"/>
    <w:rsid w:val="00044313"/>
    <w:rsid w:val="00044DD0"/>
    <w:rsid w:val="00045E9F"/>
    <w:rsid w:val="00046197"/>
    <w:rsid w:val="00047E6B"/>
    <w:rsid w:val="000516EA"/>
    <w:rsid w:val="00052012"/>
    <w:rsid w:val="00052D55"/>
    <w:rsid w:val="00053733"/>
    <w:rsid w:val="00053AD2"/>
    <w:rsid w:val="00054562"/>
    <w:rsid w:val="0005665E"/>
    <w:rsid w:val="00056C32"/>
    <w:rsid w:val="00060142"/>
    <w:rsid w:val="00062310"/>
    <w:rsid w:val="00064BCA"/>
    <w:rsid w:val="00065348"/>
    <w:rsid w:val="0006627C"/>
    <w:rsid w:val="00070B31"/>
    <w:rsid w:val="0007211D"/>
    <w:rsid w:val="00072502"/>
    <w:rsid w:val="000749F2"/>
    <w:rsid w:val="00075145"/>
    <w:rsid w:val="00082F48"/>
    <w:rsid w:val="0008354F"/>
    <w:rsid w:val="00085E84"/>
    <w:rsid w:val="00086839"/>
    <w:rsid w:val="000904A7"/>
    <w:rsid w:val="000915D3"/>
    <w:rsid w:val="00092A8B"/>
    <w:rsid w:val="00092FB6"/>
    <w:rsid w:val="00094467"/>
    <w:rsid w:val="00094B96"/>
    <w:rsid w:val="00096514"/>
    <w:rsid w:val="00097F4A"/>
    <w:rsid w:val="000A26D7"/>
    <w:rsid w:val="000A35BB"/>
    <w:rsid w:val="000A6DFD"/>
    <w:rsid w:val="000B2ED6"/>
    <w:rsid w:val="000B41A7"/>
    <w:rsid w:val="000B475E"/>
    <w:rsid w:val="000C21E3"/>
    <w:rsid w:val="000C6672"/>
    <w:rsid w:val="000C77DE"/>
    <w:rsid w:val="000D0394"/>
    <w:rsid w:val="000D0E9B"/>
    <w:rsid w:val="000D37CA"/>
    <w:rsid w:val="000D3AD6"/>
    <w:rsid w:val="000D4056"/>
    <w:rsid w:val="000D423E"/>
    <w:rsid w:val="000D4D42"/>
    <w:rsid w:val="000D63ED"/>
    <w:rsid w:val="000D7004"/>
    <w:rsid w:val="000E08C6"/>
    <w:rsid w:val="000E0BA9"/>
    <w:rsid w:val="000E2DBB"/>
    <w:rsid w:val="000E3E3A"/>
    <w:rsid w:val="000E3F98"/>
    <w:rsid w:val="000E4B65"/>
    <w:rsid w:val="000E570B"/>
    <w:rsid w:val="000F0A7E"/>
    <w:rsid w:val="000F0F28"/>
    <w:rsid w:val="000F20C3"/>
    <w:rsid w:val="000F3169"/>
    <w:rsid w:val="000F3B3B"/>
    <w:rsid w:val="000F47BD"/>
    <w:rsid w:val="000F4BFE"/>
    <w:rsid w:val="000F5697"/>
    <w:rsid w:val="00100241"/>
    <w:rsid w:val="00104725"/>
    <w:rsid w:val="00104C03"/>
    <w:rsid w:val="00107AA8"/>
    <w:rsid w:val="001109D3"/>
    <w:rsid w:val="00110A01"/>
    <w:rsid w:val="00111023"/>
    <w:rsid w:val="00111D6B"/>
    <w:rsid w:val="001127C8"/>
    <w:rsid w:val="0012164B"/>
    <w:rsid w:val="0012367F"/>
    <w:rsid w:val="00123796"/>
    <w:rsid w:val="00125BF6"/>
    <w:rsid w:val="00126035"/>
    <w:rsid w:val="001367E6"/>
    <w:rsid w:val="001374BC"/>
    <w:rsid w:val="00141B39"/>
    <w:rsid w:val="00142FE2"/>
    <w:rsid w:val="00146BA3"/>
    <w:rsid w:val="001472C7"/>
    <w:rsid w:val="00151640"/>
    <w:rsid w:val="00152F7C"/>
    <w:rsid w:val="001537C9"/>
    <w:rsid w:val="00153AC6"/>
    <w:rsid w:val="0015635A"/>
    <w:rsid w:val="00161C8D"/>
    <w:rsid w:val="0016211E"/>
    <w:rsid w:val="00165D3E"/>
    <w:rsid w:val="00165ED7"/>
    <w:rsid w:val="001662F1"/>
    <w:rsid w:val="00171053"/>
    <w:rsid w:val="00173364"/>
    <w:rsid w:val="0017604D"/>
    <w:rsid w:val="0018113C"/>
    <w:rsid w:val="001818A2"/>
    <w:rsid w:val="00181A9F"/>
    <w:rsid w:val="001842EB"/>
    <w:rsid w:val="00186985"/>
    <w:rsid w:val="001871CE"/>
    <w:rsid w:val="00190166"/>
    <w:rsid w:val="00191D1F"/>
    <w:rsid w:val="00194747"/>
    <w:rsid w:val="0019566C"/>
    <w:rsid w:val="00197E2D"/>
    <w:rsid w:val="001A2887"/>
    <w:rsid w:val="001A2F19"/>
    <w:rsid w:val="001A6E3E"/>
    <w:rsid w:val="001B1AF8"/>
    <w:rsid w:val="001B28EB"/>
    <w:rsid w:val="001B3232"/>
    <w:rsid w:val="001B4A4E"/>
    <w:rsid w:val="001B51DE"/>
    <w:rsid w:val="001B67ED"/>
    <w:rsid w:val="001B6FEC"/>
    <w:rsid w:val="001C11B9"/>
    <w:rsid w:val="001C304F"/>
    <w:rsid w:val="001C4783"/>
    <w:rsid w:val="001C645E"/>
    <w:rsid w:val="001D2681"/>
    <w:rsid w:val="001D5DC2"/>
    <w:rsid w:val="001D63DE"/>
    <w:rsid w:val="001D6487"/>
    <w:rsid w:val="001D7599"/>
    <w:rsid w:val="001D7714"/>
    <w:rsid w:val="001E0CAE"/>
    <w:rsid w:val="001E1A57"/>
    <w:rsid w:val="001E2E10"/>
    <w:rsid w:val="001E4604"/>
    <w:rsid w:val="001E5382"/>
    <w:rsid w:val="001E62B0"/>
    <w:rsid w:val="001E655D"/>
    <w:rsid w:val="001E6A3F"/>
    <w:rsid w:val="001E78A0"/>
    <w:rsid w:val="001F0403"/>
    <w:rsid w:val="001F3B08"/>
    <w:rsid w:val="001F451A"/>
    <w:rsid w:val="001F4610"/>
    <w:rsid w:val="002002D8"/>
    <w:rsid w:val="002018C6"/>
    <w:rsid w:val="00201D92"/>
    <w:rsid w:val="00204FE3"/>
    <w:rsid w:val="00205C30"/>
    <w:rsid w:val="002070C5"/>
    <w:rsid w:val="002079AF"/>
    <w:rsid w:val="0021420D"/>
    <w:rsid w:val="00214BBE"/>
    <w:rsid w:val="0021576D"/>
    <w:rsid w:val="00215991"/>
    <w:rsid w:val="00227D3B"/>
    <w:rsid w:val="00230AE7"/>
    <w:rsid w:val="00231AC6"/>
    <w:rsid w:val="00232325"/>
    <w:rsid w:val="00232676"/>
    <w:rsid w:val="002330B5"/>
    <w:rsid w:val="00235DF3"/>
    <w:rsid w:val="00236FD0"/>
    <w:rsid w:val="00240528"/>
    <w:rsid w:val="002406A1"/>
    <w:rsid w:val="0024111F"/>
    <w:rsid w:val="0024211C"/>
    <w:rsid w:val="0024454D"/>
    <w:rsid w:val="00245969"/>
    <w:rsid w:val="00245ABB"/>
    <w:rsid w:val="00245E1B"/>
    <w:rsid w:val="0025098C"/>
    <w:rsid w:val="002511D3"/>
    <w:rsid w:val="00251D2A"/>
    <w:rsid w:val="00252C02"/>
    <w:rsid w:val="0025378B"/>
    <w:rsid w:val="0025625B"/>
    <w:rsid w:val="002570BD"/>
    <w:rsid w:val="00257379"/>
    <w:rsid w:val="00260515"/>
    <w:rsid w:val="00262252"/>
    <w:rsid w:val="002638EC"/>
    <w:rsid w:val="00266D5E"/>
    <w:rsid w:val="00267306"/>
    <w:rsid w:val="0026735E"/>
    <w:rsid w:val="002713C0"/>
    <w:rsid w:val="002728BD"/>
    <w:rsid w:val="00274521"/>
    <w:rsid w:val="00275760"/>
    <w:rsid w:val="002765C2"/>
    <w:rsid w:val="0028157A"/>
    <w:rsid w:val="00282260"/>
    <w:rsid w:val="002824D1"/>
    <w:rsid w:val="00282910"/>
    <w:rsid w:val="00284ADD"/>
    <w:rsid w:val="00284C37"/>
    <w:rsid w:val="002877CE"/>
    <w:rsid w:val="0028784D"/>
    <w:rsid w:val="00287E2E"/>
    <w:rsid w:val="00292344"/>
    <w:rsid w:val="00293C52"/>
    <w:rsid w:val="002965C1"/>
    <w:rsid w:val="002A01B5"/>
    <w:rsid w:val="002A01B9"/>
    <w:rsid w:val="002A52BB"/>
    <w:rsid w:val="002A55BF"/>
    <w:rsid w:val="002A55F0"/>
    <w:rsid w:val="002A79B2"/>
    <w:rsid w:val="002B106F"/>
    <w:rsid w:val="002B211E"/>
    <w:rsid w:val="002B375F"/>
    <w:rsid w:val="002B3E92"/>
    <w:rsid w:val="002B4029"/>
    <w:rsid w:val="002B4916"/>
    <w:rsid w:val="002B6CDD"/>
    <w:rsid w:val="002B7004"/>
    <w:rsid w:val="002C14AC"/>
    <w:rsid w:val="002C7302"/>
    <w:rsid w:val="002C7D8D"/>
    <w:rsid w:val="002D382B"/>
    <w:rsid w:val="002D6AAF"/>
    <w:rsid w:val="002D7F0B"/>
    <w:rsid w:val="002E1B16"/>
    <w:rsid w:val="002E207D"/>
    <w:rsid w:val="002E47BE"/>
    <w:rsid w:val="002E5373"/>
    <w:rsid w:val="002E64A2"/>
    <w:rsid w:val="002F1B7D"/>
    <w:rsid w:val="002F2DDA"/>
    <w:rsid w:val="002F64E7"/>
    <w:rsid w:val="002F7E35"/>
    <w:rsid w:val="002F7F8E"/>
    <w:rsid w:val="003007C2"/>
    <w:rsid w:val="003026E1"/>
    <w:rsid w:val="00302BD5"/>
    <w:rsid w:val="003033AF"/>
    <w:rsid w:val="003054D4"/>
    <w:rsid w:val="00306A04"/>
    <w:rsid w:val="003111BB"/>
    <w:rsid w:val="00313F4E"/>
    <w:rsid w:val="00314B54"/>
    <w:rsid w:val="00314FC4"/>
    <w:rsid w:val="003150DE"/>
    <w:rsid w:val="0031580F"/>
    <w:rsid w:val="00315B2C"/>
    <w:rsid w:val="0031645B"/>
    <w:rsid w:val="00323091"/>
    <w:rsid w:val="00323AA8"/>
    <w:rsid w:val="00326DD3"/>
    <w:rsid w:val="00326ED0"/>
    <w:rsid w:val="00330A8F"/>
    <w:rsid w:val="00330F9F"/>
    <w:rsid w:val="003312AF"/>
    <w:rsid w:val="00332A36"/>
    <w:rsid w:val="003336DB"/>
    <w:rsid w:val="00334E90"/>
    <w:rsid w:val="003356B9"/>
    <w:rsid w:val="0033678D"/>
    <w:rsid w:val="00336849"/>
    <w:rsid w:val="00336985"/>
    <w:rsid w:val="0033740F"/>
    <w:rsid w:val="00337A00"/>
    <w:rsid w:val="00337A50"/>
    <w:rsid w:val="00342B4E"/>
    <w:rsid w:val="00342D20"/>
    <w:rsid w:val="00344113"/>
    <w:rsid w:val="00344CD4"/>
    <w:rsid w:val="0034528F"/>
    <w:rsid w:val="00345E5B"/>
    <w:rsid w:val="0034748A"/>
    <w:rsid w:val="00350962"/>
    <w:rsid w:val="00355BCA"/>
    <w:rsid w:val="00355C63"/>
    <w:rsid w:val="00360B86"/>
    <w:rsid w:val="00364FFA"/>
    <w:rsid w:val="0036707D"/>
    <w:rsid w:val="00370E52"/>
    <w:rsid w:val="00371659"/>
    <w:rsid w:val="00372044"/>
    <w:rsid w:val="0037393C"/>
    <w:rsid w:val="00376B82"/>
    <w:rsid w:val="003779F2"/>
    <w:rsid w:val="00377B92"/>
    <w:rsid w:val="00383375"/>
    <w:rsid w:val="0038356B"/>
    <w:rsid w:val="00390424"/>
    <w:rsid w:val="00390EDA"/>
    <w:rsid w:val="00391088"/>
    <w:rsid w:val="003917C5"/>
    <w:rsid w:val="00394CB8"/>
    <w:rsid w:val="003A20D9"/>
    <w:rsid w:val="003A411E"/>
    <w:rsid w:val="003B1387"/>
    <w:rsid w:val="003B226A"/>
    <w:rsid w:val="003B51A2"/>
    <w:rsid w:val="003B6F10"/>
    <w:rsid w:val="003C0F3E"/>
    <w:rsid w:val="003C11B7"/>
    <w:rsid w:val="003C2EDF"/>
    <w:rsid w:val="003C6C16"/>
    <w:rsid w:val="003D1837"/>
    <w:rsid w:val="003D56AE"/>
    <w:rsid w:val="003D57CE"/>
    <w:rsid w:val="003D5DC5"/>
    <w:rsid w:val="003D6631"/>
    <w:rsid w:val="003E1AF7"/>
    <w:rsid w:val="003E2BDF"/>
    <w:rsid w:val="003E31DC"/>
    <w:rsid w:val="003E7CF0"/>
    <w:rsid w:val="003F0CF1"/>
    <w:rsid w:val="003F6C56"/>
    <w:rsid w:val="003F7E19"/>
    <w:rsid w:val="00401C98"/>
    <w:rsid w:val="00403985"/>
    <w:rsid w:val="00404C05"/>
    <w:rsid w:val="00404F69"/>
    <w:rsid w:val="00407492"/>
    <w:rsid w:val="004136FB"/>
    <w:rsid w:val="00414B1C"/>
    <w:rsid w:val="00416F00"/>
    <w:rsid w:val="004203A3"/>
    <w:rsid w:val="004210EB"/>
    <w:rsid w:val="00421435"/>
    <w:rsid w:val="0042149A"/>
    <w:rsid w:val="0042237E"/>
    <w:rsid w:val="00422E4F"/>
    <w:rsid w:val="00423145"/>
    <w:rsid w:val="0042373C"/>
    <w:rsid w:val="0042409B"/>
    <w:rsid w:val="00424168"/>
    <w:rsid w:val="004247C0"/>
    <w:rsid w:val="004311D5"/>
    <w:rsid w:val="00433FAB"/>
    <w:rsid w:val="004353A9"/>
    <w:rsid w:val="00435754"/>
    <w:rsid w:val="0043577E"/>
    <w:rsid w:val="00437478"/>
    <w:rsid w:val="00437C15"/>
    <w:rsid w:val="0044051E"/>
    <w:rsid w:val="00443196"/>
    <w:rsid w:val="00443D3C"/>
    <w:rsid w:val="00444B0D"/>
    <w:rsid w:val="004463BC"/>
    <w:rsid w:val="00447C2E"/>
    <w:rsid w:val="00453CA9"/>
    <w:rsid w:val="00455748"/>
    <w:rsid w:val="0045610F"/>
    <w:rsid w:val="00457B5C"/>
    <w:rsid w:val="004600B2"/>
    <w:rsid w:val="00460195"/>
    <w:rsid w:val="004602B5"/>
    <w:rsid w:val="00460BD6"/>
    <w:rsid w:val="0046106D"/>
    <w:rsid w:val="00462457"/>
    <w:rsid w:val="004625D7"/>
    <w:rsid w:val="00463374"/>
    <w:rsid w:val="00467F7F"/>
    <w:rsid w:val="0047182D"/>
    <w:rsid w:val="00472428"/>
    <w:rsid w:val="004731EB"/>
    <w:rsid w:val="00477BFD"/>
    <w:rsid w:val="00480E03"/>
    <w:rsid w:val="00481B31"/>
    <w:rsid w:val="00481FA2"/>
    <w:rsid w:val="0048261C"/>
    <w:rsid w:val="00485595"/>
    <w:rsid w:val="00485847"/>
    <w:rsid w:val="004859FA"/>
    <w:rsid w:val="0048609B"/>
    <w:rsid w:val="00486646"/>
    <w:rsid w:val="0048677E"/>
    <w:rsid w:val="004872C3"/>
    <w:rsid w:val="004901FC"/>
    <w:rsid w:val="0049047C"/>
    <w:rsid w:val="00490915"/>
    <w:rsid w:val="00493B00"/>
    <w:rsid w:val="004972E8"/>
    <w:rsid w:val="004A1F4E"/>
    <w:rsid w:val="004A4A79"/>
    <w:rsid w:val="004A51D9"/>
    <w:rsid w:val="004A64CB"/>
    <w:rsid w:val="004A7213"/>
    <w:rsid w:val="004A7FA1"/>
    <w:rsid w:val="004B3416"/>
    <w:rsid w:val="004C16BE"/>
    <w:rsid w:val="004C2961"/>
    <w:rsid w:val="004C3810"/>
    <w:rsid w:val="004C60C5"/>
    <w:rsid w:val="004C7243"/>
    <w:rsid w:val="004D0149"/>
    <w:rsid w:val="004D199D"/>
    <w:rsid w:val="004D4420"/>
    <w:rsid w:val="004D4505"/>
    <w:rsid w:val="004D4D74"/>
    <w:rsid w:val="004D5DCD"/>
    <w:rsid w:val="004D614D"/>
    <w:rsid w:val="004D6689"/>
    <w:rsid w:val="004D6A32"/>
    <w:rsid w:val="004D6BFA"/>
    <w:rsid w:val="004D6CDF"/>
    <w:rsid w:val="004D7558"/>
    <w:rsid w:val="004D7D68"/>
    <w:rsid w:val="004E15E3"/>
    <w:rsid w:val="004E5F6C"/>
    <w:rsid w:val="004F0306"/>
    <w:rsid w:val="004F15BE"/>
    <w:rsid w:val="004F48EC"/>
    <w:rsid w:val="004F4AAB"/>
    <w:rsid w:val="005029CD"/>
    <w:rsid w:val="00503A30"/>
    <w:rsid w:val="00504A0F"/>
    <w:rsid w:val="005059E7"/>
    <w:rsid w:val="00506063"/>
    <w:rsid w:val="00506146"/>
    <w:rsid w:val="005066F8"/>
    <w:rsid w:val="00515359"/>
    <w:rsid w:val="00515E5A"/>
    <w:rsid w:val="005164EF"/>
    <w:rsid w:val="00516C2F"/>
    <w:rsid w:val="00516FDA"/>
    <w:rsid w:val="00517D6E"/>
    <w:rsid w:val="00517E03"/>
    <w:rsid w:val="0052040C"/>
    <w:rsid w:val="00520876"/>
    <w:rsid w:val="00522184"/>
    <w:rsid w:val="00522ABC"/>
    <w:rsid w:val="0052558E"/>
    <w:rsid w:val="0053001E"/>
    <w:rsid w:val="005321BB"/>
    <w:rsid w:val="00532C56"/>
    <w:rsid w:val="00536ED2"/>
    <w:rsid w:val="00536ED7"/>
    <w:rsid w:val="005410F5"/>
    <w:rsid w:val="005411AD"/>
    <w:rsid w:val="0054302C"/>
    <w:rsid w:val="005447AC"/>
    <w:rsid w:val="005455B8"/>
    <w:rsid w:val="00547264"/>
    <w:rsid w:val="00551010"/>
    <w:rsid w:val="00552081"/>
    <w:rsid w:val="005558B0"/>
    <w:rsid w:val="005566C7"/>
    <w:rsid w:val="00557F0D"/>
    <w:rsid w:val="0056008A"/>
    <w:rsid w:val="00560F23"/>
    <w:rsid w:val="0056113E"/>
    <w:rsid w:val="00561A4B"/>
    <w:rsid w:val="00562D70"/>
    <w:rsid w:val="00563F93"/>
    <w:rsid w:val="00564961"/>
    <w:rsid w:val="00566F4E"/>
    <w:rsid w:val="00567D2A"/>
    <w:rsid w:val="005713DE"/>
    <w:rsid w:val="005719C4"/>
    <w:rsid w:val="00572426"/>
    <w:rsid w:val="005731B8"/>
    <w:rsid w:val="005747D6"/>
    <w:rsid w:val="00576345"/>
    <w:rsid w:val="00577A9E"/>
    <w:rsid w:val="00582D3E"/>
    <w:rsid w:val="0058559A"/>
    <w:rsid w:val="00585CEF"/>
    <w:rsid w:val="00590B64"/>
    <w:rsid w:val="00591A58"/>
    <w:rsid w:val="005927C5"/>
    <w:rsid w:val="00592999"/>
    <w:rsid w:val="00593C6E"/>
    <w:rsid w:val="00594DB0"/>
    <w:rsid w:val="005968C0"/>
    <w:rsid w:val="005A1952"/>
    <w:rsid w:val="005A31E9"/>
    <w:rsid w:val="005A63E6"/>
    <w:rsid w:val="005A76FC"/>
    <w:rsid w:val="005B1D42"/>
    <w:rsid w:val="005B48DA"/>
    <w:rsid w:val="005B563F"/>
    <w:rsid w:val="005B6220"/>
    <w:rsid w:val="005B77BC"/>
    <w:rsid w:val="005C0FF8"/>
    <w:rsid w:val="005C183B"/>
    <w:rsid w:val="005C2CCE"/>
    <w:rsid w:val="005C2EAD"/>
    <w:rsid w:val="005D2EC9"/>
    <w:rsid w:val="005D745D"/>
    <w:rsid w:val="005E0261"/>
    <w:rsid w:val="005E1D05"/>
    <w:rsid w:val="005E286B"/>
    <w:rsid w:val="005E28E1"/>
    <w:rsid w:val="005E2E5F"/>
    <w:rsid w:val="005E58D2"/>
    <w:rsid w:val="005E6713"/>
    <w:rsid w:val="005E6F50"/>
    <w:rsid w:val="005E7667"/>
    <w:rsid w:val="005F0235"/>
    <w:rsid w:val="005F2EF3"/>
    <w:rsid w:val="005F325C"/>
    <w:rsid w:val="005F3278"/>
    <w:rsid w:val="005F3BF7"/>
    <w:rsid w:val="005F4668"/>
    <w:rsid w:val="005F54AA"/>
    <w:rsid w:val="005F5B58"/>
    <w:rsid w:val="005F5F3D"/>
    <w:rsid w:val="00601020"/>
    <w:rsid w:val="00601516"/>
    <w:rsid w:val="00602337"/>
    <w:rsid w:val="00603C85"/>
    <w:rsid w:val="0060461A"/>
    <w:rsid w:val="0061059E"/>
    <w:rsid w:val="006111BD"/>
    <w:rsid w:val="00613D87"/>
    <w:rsid w:val="00613DAF"/>
    <w:rsid w:val="0061512B"/>
    <w:rsid w:val="006176D2"/>
    <w:rsid w:val="006178C2"/>
    <w:rsid w:val="00620BCD"/>
    <w:rsid w:val="00620D6A"/>
    <w:rsid w:val="00621BCA"/>
    <w:rsid w:val="00623283"/>
    <w:rsid w:val="00624358"/>
    <w:rsid w:val="00624C2D"/>
    <w:rsid w:val="00626676"/>
    <w:rsid w:val="00626DF1"/>
    <w:rsid w:val="00633563"/>
    <w:rsid w:val="0063414E"/>
    <w:rsid w:val="00635F27"/>
    <w:rsid w:val="006377CE"/>
    <w:rsid w:val="0064199A"/>
    <w:rsid w:val="00641CD9"/>
    <w:rsid w:val="006426C4"/>
    <w:rsid w:val="0065045F"/>
    <w:rsid w:val="00651D1F"/>
    <w:rsid w:val="0065350B"/>
    <w:rsid w:val="006536E4"/>
    <w:rsid w:val="00653764"/>
    <w:rsid w:val="00656543"/>
    <w:rsid w:val="00660A45"/>
    <w:rsid w:val="006639DA"/>
    <w:rsid w:val="00664984"/>
    <w:rsid w:val="00665A0A"/>
    <w:rsid w:val="00670AE5"/>
    <w:rsid w:val="006728EB"/>
    <w:rsid w:val="00672CC1"/>
    <w:rsid w:val="00674699"/>
    <w:rsid w:val="00676F19"/>
    <w:rsid w:val="006812BF"/>
    <w:rsid w:val="006843AE"/>
    <w:rsid w:val="006844ED"/>
    <w:rsid w:val="00686FA5"/>
    <w:rsid w:val="00690640"/>
    <w:rsid w:val="00690F09"/>
    <w:rsid w:val="00693575"/>
    <w:rsid w:val="0069431C"/>
    <w:rsid w:val="006948FF"/>
    <w:rsid w:val="006A2467"/>
    <w:rsid w:val="006A3159"/>
    <w:rsid w:val="006B00A0"/>
    <w:rsid w:val="006B2B78"/>
    <w:rsid w:val="006B357B"/>
    <w:rsid w:val="006B35D8"/>
    <w:rsid w:val="006B42A8"/>
    <w:rsid w:val="006B4516"/>
    <w:rsid w:val="006B4579"/>
    <w:rsid w:val="006B4A7C"/>
    <w:rsid w:val="006B6E55"/>
    <w:rsid w:val="006B7C4E"/>
    <w:rsid w:val="006C0AA8"/>
    <w:rsid w:val="006C1ED0"/>
    <w:rsid w:val="006C237D"/>
    <w:rsid w:val="006C2530"/>
    <w:rsid w:val="006C3D53"/>
    <w:rsid w:val="006C3DCC"/>
    <w:rsid w:val="006C3E41"/>
    <w:rsid w:val="006C5909"/>
    <w:rsid w:val="006C6198"/>
    <w:rsid w:val="006C6B92"/>
    <w:rsid w:val="006C7DA0"/>
    <w:rsid w:val="006C7EF5"/>
    <w:rsid w:val="006D3486"/>
    <w:rsid w:val="006D45AE"/>
    <w:rsid w:val="006D5E3C"/>
    <w:rsid w:val="006D69DF"/>
    <w:rsid w:val="006D7136"/>
    <w:rsid w:val="006E38EF"/>
    <w:rsid w:val="006E3A68"/>
    <w:rsid w:val="006E6FBC"/>
    <w:rsid w:val="006E7882"/>
    <w:rsid w:val="006F107A"/>
    <w:rsid w:val="006F19E9"/>
    <w:rsid w:val="006F2470"/>
    <w:rsid w:val="006F2F53"/>
    <w:rsid w:val="006F3235"/>
    <w:rsid w:val="006F6D87"/>
    <w:rsid w:val="00702190"/>
    <w:rsid w:val="007038F4"/>
    <w:rsid w:val="00704085"/>
    <w:rsid w:val="007051A7"/>
    <w:rsid w:val="00706FA2"/>
    <w:rsid w:val="00707E97"/>
    <w:rsid w:val="00712185"/>
    <w:rsid w:val="0071256C"/>
    <w:rsid w:val="00712A99"/>
    <w:rsid w:val="007145B8"/>
    <w:rsid w:val="00720314"/>
    <w:rsid w:val="00725B87"/>
    <w:rsid w:val="00726F5D"/>
    <w:rsid w:val="007277CF"/>
    <w:rsid w:val="007341DC"/>
    <w:rsid w:val="00735FC3"/>
    <w:rsid w:val="0073646B"/>
    <w:rsid w:val="0074114D"/>
    <w:rsid w:val="00742A66"/>
    <w:rsid w:val="00743CAC"/>
    <w:rsid w:val="007454DD"/>
    <w:rsid w:val="007470B4"/>
    <w:rsid w:val="00750534"/>
    <w:rsid w:val="00751DA4"/>
    <w:rsid w:val="00754641"/>
    <w:rsid w:val="00754A61"/>
    <w:rsid w:val="00754C46"/>
    <w:rsid w:val="00755CC0"/>
    <w:rsid w:val="00761088"/>
    <w:rsid w:val="007614B5"/>
    <w:rsid w:val="00764974"/>
    <w:rsid w:val="007678AF"/>
    <w:rsid w:val="0077130B"/>
    <w:rsid w:val="007725C8"/>
    <w:rsid w:val="0077378C"/>
    <w:rsid w:val="007757B3"/>
    <w:rsid w:val="007769CE"/>
    <w:rsid w:val="0078023E"/>
    <w:rsid w:val="00781749"/>
    <w:rsid w:val="007819D2"/>
    <w:rsid w:val="0078221C"/>
    <w:rsid w:val="00783137"/>
    <w:rsid w:val="0078315B"/>
    <w:rsid w:val="00786844"/>
    <w:rsid w:val="00786E16"/>
    <w:rsid w:val="00787809"/>
    <w:rsid w:val="0079210D"/>
    <w:rsid w:val="00792740"/>
    <w:rsid w:val="00792D25"/>
    <w:rsid w:val="00794454"/>
    <w:rsid w:val="007A11AF"/>
    <w:rsid w:val="007A2728"/>
    <w:rsid w:val="007A3FF8"/>
    <w:rsid w:val="007B0259"/>
    <w:rsid w:val="007B13D7"/>
    <w:rsid w:val="007B37D9"/>
    <w:rsid w:val="007B5242"/>
    <w:rsid w:val="007B6115"/>
    <w:rsid w:val="007B7336"/>
    <w:rsid w:val="007B75D7"/>
    <w:rsid w:val="007B7A65"/>
    <w:rsid w:val="007C0370"/>
    <w:rsid w:val="007C057B"/>
    <w:rsid w:val="007C0C64"/>
    <w:rsid w:val="007C1EFE"/>
    <w:rsid w:val="007C2484"/>
    <w:rsid w:val="007C27F5"/>
    <w:rsid w:val="007C3C2C"/>
    <w:rsid w:val="007C42A6"/>
    <w:rsid w:val="007C4DB9"/>
    <w:rsid w:val="007C6D82"/>
    <w:rsid w:val="007D3FFE"/>
    <w:rsid w:val="007D64C5"/>
    <w:rsid w:val="007D70A4"/>
    <w:rsid w:val="007E06B2"/>
    <w:rsid w:val="007E28BB"/>
    <w:rsid w:val="007E4847"/>
    <w:rsid w:val="007E6562"/>
    <w:rsid w:val="007E6AA9"/>
    <w:rsid w:val="007E7197"/>
    <w:rsid w:val="007F0C66"/>
    <w:rsid w:val="007F2E89"/>
    <w:rsid w:val="007F375E"/>
    <w:rsid w:val="007F5871"/>
    <w:rsid w:val="007F5CC5"/>
    <w:rsid w:val="00801B2E"/>
    <w:rsid w:val="00803BDD"/>
    <w:rsid w:val="008043DE"/>
    <w:rsid w:val="00806238"/>
    <w:rsid w:val="0080623D"/>
    <w:rsid w:val="00806555"/>
    <w:rsid w:val="00811598"/>
    <w:rsid w:val="008131B9"/>
    <w:rsid w:val="00815F98"/>
    <w:rsid w:val="00817534"/>
    <w:rsid w:val="00817913"/>
    <w:rsid w:val="00821BF8"/>
    <w:rsid w:val="00823079"/>
    <w:rsid w:val="008243FD"/>
    <w:rsid w:val="00824850"/>
    <w:rsid w:val="00825882"/>
    <w:rsid w:val="008329E1"/>
    <w:rsid w:val="00835C5B"/>
    <w:rsid w:val="008360BD"/>
    <w:rsid w:val="00836160"/>
    <w:rsid w:val="0083774E"/>
    <w:rsid w:val="008402B4"/>
    <w:rsid w:val="008437D3"/>
    <w:rsid w:val="00845074"/>
    <w:rsid w:val="00846F0D"/>
    <w:rsid w:val="00847EAB"/>
    <w:rsid w:val="00850F2D"/>
    <w:rsid w:val="00852D48"/>
    <w:rsid w:val="0085477A"/>
    <w:rsid w:val="00855838"/>
    <w:rsid w:val="00856205"/>
    <w:rsid w:val="0086105F"/>
    <w:rsid w:val="00862057"/>
    <w:rsid w:val="00864326"/>
    <w:rsid w:val="00864994"/>
    <w:rsid w:val="0086536F"/>
    <w:rsid w:val="00867220"/>
    <w:rsid w:val="00867E9F"/>
    <w:rsid w:val="008718B1"/>
    <w:rsid w:val="00871A2D"/>
    <w:rsid w:val="00873FF3"/>
    <w:rsid w:val="008806AC"/>
    <w:rsid w:val="00882CFA"/>
    <w:rsid w:val="008832DA"/>
    <w:rsid w:val="00883EC4"/>
    <w:rsid w:val="00885378"/>
    <w:rsid w:val="008902FE"/>
    <w:rsid w:val="008915E7"/>
    <w:rsid w:val="008952BC"/>
    <w:rsid w:val="00895580"/>
    <w:rsid w:val="008A12AF"/>
    <w:rsid w:val="008A1A2B"/>
    <w:rsid w:val="008A3712"/>
    <w:rsid w:val="008A4B5F"/>
    <w:rsid w:val="008A614D"/>
    <w:rsid w:val="008A634A"/>
    <w:rsid w:val="008A6D8F"/>
    <w:rsid w:val="008A7A21"/>
    <w:rsid w:val="008A7CD8"/>
    <w:rsid w:val="008B0AE2"/>
    <w:rsid w:val="008B1C6E"/>
    <w:rsid w:val="008B53BD"/>
    <w:rsid w:val="008B671E"/>
    <w:rsid w:val="008C0377"/>
    <w:rsid w:val="008C079D"/>
    <w:rsid w:val="008C0C00"/>
    <w:rsid w:val="008C0C39"/>
    <w:rsid w:val="008C1477"/>
    <w:rsid w:val="008C578F"/>
    <w:rsid w:val="008D01C7"/>
    <w:rsid w:val="008D1E38"/>
    <w:rsid w:val="008D1E63"/>
    <w:rsid w:val="008D42CA"/>
    <w:rsid w:val="008D6E7A"/>
    <w:rsid w:val="008D7F6E"/>
    <w:rsid w:val="008E044A"/>
    <w:rsid w:val="008E18A3"/>
    <w:rsid w:val="008E290E"/>
    <w:rsid w:val="008E3925"/>
    <w:rsid w:val="008E4F22"/>
    <w:rsid w:val="008E57B2"/>
    <w:rsid w:val="008E5931"/>
    <w:rsid w:val="008E7D63"/>
    <w:rsid w:val="008F441B"/>
    <w:rsid w:val="008F52A7"/>
    <w:rsid w:val="008F5F3D"/>
    <w:rsid w:val="00901BA5"/>
    <w:rsid w:val="009023A5"/>
    <w:rsid w:val="009047CB"/>
    <w:rsid w:val="00905990"/>
    <w:rsid w:val="00906491"/>
    <w:rsid w:val="00911FCF"/>
    <w:rsid w:val="00913013"/>
    <w:rsid w:val="00914D1F"/>
    <w:rsid w:val="0092018E"/>
    <w:rsid w:val="00923B7C"/>
    <w:rsid w:val="009246C2"/>
    <w:rsid w:val="00927B0E"/>
    <w:rsid w:val="0093312F"/>
    <w:rsid w:val="00934513"/>
    <w:rsid w:val="009359C0"/>
    <w:rsid w:val="009410AD"/>
    <w:rsid w:val="00942686"/>
    <w:rsid w:val="00945FE0"/>
    <w:rsid w:val="009468BF"/>
    <w:rsid w:val="00950AC5"/>
    <w:rsid w:val="0095179A"/>
    <w:rsid w:val="00953757"/>
    <w:rsid w:val="009556E4"/>
    <w:rsid w:val="00955E61"/>
    <w:rsid w:val="0095650F"/>
    <w:rsid w:val="00956D26"/>
    <w:rsid w:val="00956E96"/>
    <w:rsid w:val="00957306"/>
    <w:rsid w:val="00960783"/>
    <w:rsid w:val="00963A4C"/>
    <w:rsid w:val="0096499F"/>
    <w:rsid w:val="0096584A"/>
    <w:rsid w:val="009665CB"/>
    <w:rsid w:val="00967D74"/>
    <w:rsid w:val="009710FA"/>
    <w:rsid w:val="0097625B"/>
    <w:rsid w:val="00976E71"/>
    <w:rsid w:val="009803B9"/>
    <w:rsid w:val="00982C76"/>
    <w:rsid w:val="00985C5D"/>
    <w:rsid w:val="00986B2D"/>
    <w:rsid w:val="00993C99"/>
    <w:rsid w:val="00993DE9"/>
    <w:rsid w:val="009958E6"/>
    <w:rsid w:val="00995DAE"/>
    <w:rsid w:val="009A1440"/>
    <w:rsid w:val="009A2DC5"/>
    <w:rsid w:val="009A2E72"/>
    <w:rsid w:val="009A4140"/>
    <w:rsid w:val="009B2B42"/>
    <w:rsid w:val="009B44D3"/>
    <w:rsid w:val="009B45FD"/>
    <w:rsid w:val="009B65EC"/>
    <w:rsid w:val="009B6CFB"/>
    <w:rsid w:val="009C171E"/>
    <w:rsid w:val="009C2E64"/>
    <w:rsid w:val="009C2EA1"/>
    <w:rsid w:val="009C4E13"/>
    <w:rsid w:val="009C5C33"/>
    <w:rsid w:val="009D1263"/>
    <w:rsid w:val="009D21EE"/>
    <w:rsid w:val="009D2C0C"/>
    <w:rsid w:val="009D41DF"/>
    <w:rsid w:val="009D5A17"/>
    <w:rsid w:val="009D6795"/>
    <w:rsid w:val="009D68A3"/>
    <w:rsid w:val="009E0309"/>
    <w:rsid w:val="009E0FBB"/>
    <w:rsid w:val="009E2E2C"/>
    <w:rsid w:val="009E433E"/>
    <w:rsid w:val="009E57D3"/>
    <w:rsid w:val="009E6481"/>
    <w:rsid w:val="009F0B70"/>
    <w:rsid w:val="009F0F04"/>
    <w:rsid w:val="009F2986"/>
    <w:rsid w:val="009F327E"/>
    <w:rsid w:val="009F4286"/>
    <w:rsid w:val="009F4E5D"/>
    <w:rsid w:val="009F6CBF"/>
    <w:rsid w:val="00A00916"/>
    <w:rsid w:val="00A04CAD"/>
    <w:rsid w:val="00A053FE"/>
    <w:rsid w:val="00A06938"/>
    <w:rsid w:val="00A0757E"/>
    <w:rsid w:val="00A11CD6"/>
    <w:rsid w:val="00A120A4"/>
    <w:rsid w:val="00A14A6F"/>
    <w:rsid w:val="00A17901"/>
    <w:rsid w:val="00A20FF1"/>
    <w:rsid w:val="00A24B27"/>
    <w:rsid w:val="00A25900"/>
    <w:rsid w:val="00A27213"/>
    <w:rsid w:val="00A278EF"/>
    <w:rsid w:val="00A401DE"/>
    <w:rsid w:val="00A41371"/>
    <w:rsid w:val="00A43751"/>
    <w:rsid w:val="00A45EBA"/>
    <w:rsid w:val="00A469A5"/>
    <w:rsid w:val="00A50356"/>
    <w:rsid w:val="00A503B4"/>
    <w:rsid w:val="00A54D42"/>
    <w:rsid w:val="00A55957"/>
    <w:rsid w:val="00A57014"/>
    <w:rsid w:val="00A6099C"/>
    <w:rsid w:val="00A609E2"/>
    <w:rsid w:val="00A60D43"/>
    <w:rsid w:val="00A6584A"/>
    <w:rsid w:val="00A7283E"/>
    <w:rsid w:val="00A72F93"/>
    <w:rsid w:val="00A74AB8"/>
    <w:rsid w:val="00A7558C"/>
    <w:rsid w:val="00A775E2"/>
    <w:rsid w:val="00A83AFE"/>
    <w:rsid w:val="00A84A69"/>
    <w:rsid w:val="00A84C50"/>
    <w:rsid w:val="00A851A1"/>
    <w:rsid w:val="00A858C2"/>
    <w:rsid w:val="00A85AA1"/>
    <w:rsid w:val="00A872E7"/>
    <w:rsid w:val="00A90EA4"/>
    <w:rsid w:val="00A936DB"/>
    <w:rsid w:val="00A94224"/>
    <w:rsid w:val="00A96E67"/>
    <w:rsid w:val="00AA2836"/>
    <w:rsid w:val="00AA439E"/>
    <w:rsid w:val="00AA5B5D"/>
    <w:rsid w:val="00AA7986"/>
    <w:rsid w:val="00AB163B"/>
    <w:rsid w:val="00AB17C3"/>
    <w:rsid w:val="00AB1FD6"/>
    <w:rsid w:val="00AB3334"/>
    <w:rsid w:val="00AB4F44"/>
    <w:rsid w:val="00AC186E"/>
    <w:rsid w:val="00AC4463"/>
    <w:rsid w:val="00AC5B50"/>
    <w:rsid w:val="00AC7676"/>
    <w:rsid w:val="00AD1D78"/>
    <w:rsid w:val="00AD2259"/>
    <w:rsid w:val="00AD3375"/>
    <w:rsid w:val="00AD3498"/>
    <w:rsid w:val="00AD3AFF"/>
    <w:rsid w:val="00AD3C38"/>
    <w:rsid w:val="00AD7684"/>
    <w:rsid w:val="00AE1C5C"/>
    <w:rsid w:val="00AE2F4E"/>
    <w:rsid w:val="00AE3433"/>
    <w:rsid w:val="00AE42A0"/>
    <w:rsid w:val="00AE48AB"/>
    <w:rsid w:val="00AF051A"/>
    <w:rsid w:val="00AF1B89"/>
    <w:rsid w:val="00B009BA"/>
    <w:rsid w:val="00B020A3"/>
    <w:rsid w:val="00B02158"/>
    <w:rsid w:val="00B02AB1"/>
    <w:rsid w:val="00B02EC0"/>
    <w:rsid w:val="00B03CE8"/>
    <w:rsid w:val="00B040AB"/>
    <w:rsid w:val="00B04939"/>
    <w:rsid w:val="00B06062"/>
    <w:rsid w:val="00B07B42"/>
    <w:rsid w:val="00B10DE9"/>
    <w:rsid w:val="00B11809"/>
    <w:rsid w:val="00B15FDA"/>
    <w:rsid w:val="00B20829"/>
    <w:rsid w:val="00B225B3"/>
    <w:rsid w:val="00B26F45"/>
    <w:rsid w:val="00B30BB3"/>
    <w:rsid w:val="00B31DAA"/>
    <w:rsid w:val="00B3400A"/>
    <w:rsid w:val="00B400AF"/>
    <w:rsid w:val="00B41753"/>
    <w:rsid w:val="00B42274"/>
    <w:rsid w:val="00B4241D"/>
    <w:rsid w:val="00B42CC5"/>
    <w:rsid w:val="00B45556"/>
    <w:rsid w:val="00B46B3E"/>
    <w:rsid w:val="00B50888"/>
    <w:rsid w:val="00B50E3C"/>
    <w:rsid w:val="00B5690C"/>
    <w:rsid w:val="00B56BB8"/>
    <w:rsid w:val="00B57157"/>
    <w:rsid w:val="00B577FE"/>
    <w:rsid w:val="00B57F13"/>
    <w:rsid w:val="00B60060"/>
    <w:rsid w:val="00B62E4B"/>
    <w:rsid w:val="00B630F2"/>
    <w:rsid w:val="00B63B13"/>
    <w:rsid w:val="00B71FEB"/>
    <w:rsid w:val="00B731D4"/>
    <w:rsid w:val="00B73569"/>
    <w:rsid w:val="00B73DF6"/>
    <w:rsid w:val="00B73E67"/>
    <w:rsid w:val="00B75F3F"/>
    <w:rsid w:val="00B839CF"/>
    <w:rsid w:val="00B858B0"/>
    <w:rsid w:val="00B85A85"/>
    <w:rsid w:val="00B906EA"/>
    <w:rsid w:val="00B90E59"/>
    <w:rsid w:val="00B938D2"/>
    <w:rsid w:val="00B945C4"/>
    <w:rsid w:val="00B95AEB"/>
    <w:rsid w:val="00BA0BFD"/>
    <w:rsid w:val="00BA1197"/>
    <w:rsid w:val="00BA2F62"/>
    <w:rsid w:val="00BA51A1"/>
    <w:rsid w:val="00BA73A1"/>
    <w:rsid w:val="00BA7BB1"/>
    <w:rsid w:val="00BB1860"/>
    <w:rsid w:val="00BB426D"/>
    <w:rsid w:val="00BB68C9"/>
    <w:rsid w:val="00BB6AF7"/>
    <w:rsid w:val="00BC0532"/>
    <w:rsid w:val="00BC1E91"/>
    <w:rsid w:val="00BC6CC6"/>
    <w:rsid w:val="00BD06E5"/>
    <w:rsid w:val="00BD0923"/>
    <w:rsid w:val="00BD486D"/>
    <w:rsid w:val="00BD588F"/>
    <w:rsid w:val="00BD7456"/>
    <w:rsid w:val="00BE126E"/>
    <w:rsid w:val="00BE146C"/>
    <w:rsid w:val="00BE525A"/>
    <w:rsid w:val="00BE5B97"/>
    <w:rsid w:val="00BE7A2F"/>
    <w:rsid w:val="00BF027E"/>
    <w:rsid w:val="00BF086A"/>
    <w:rsid w:val="00BF11F3"/>
    <w:rsid w:val="00BF3041"/>
    <w:rsid w:val="00BF31BF"/>
    <w:rsid w:val="00BF395A"/>
    <w:rsid w:val="00BF45CC"/>
    <w:rsid w:val="00BF495A"/>
    <w:rsid w:val="00BF7E75"/>
    <w:rsid w:val="00C0176F"/>
    <w:rsid w:val="00C01ACF"/>
    <w:rsid w:val="00C025BA"/>
    <w:rsid w:val="00C03FD5"/>
    <w:rsid w:val="00C04E86"/>
    <w:rsid w:val="00C053D6"/>
    <w:rsid w:val="00C053FC"/>
    <w:rsid w:val="00C0778E"/>
    <w:rsid w:val="00C10986"/>
    <w:rsid w:val="00C10E65"/>
    <w:rsid w:val="00C1183D"/>
    <w:rsid w:val="00C16202"/>
    <w:rsid w:val="00C1756F"/>
    <w:rsid w:val="00C202D7"/>
    <w:rsid w:val="00C23CF0"/>
    <w:rsid w:val="00C2554C"/>
    <w:rsid w:val="00C259C7"/>
    <w:rsid w:val="00C273FF"/>
    <w:rsid w:val="00C30A26"/>
    <w:rsid w:val="00C320B0"/>
    <w:rsid w:val="00C367A0"/>
    <w:rsid w:val="00C37FD2"/>
    <w:rsid w:val="00C40005"/>
    <w:rsid w:val="00C4049E"/>
    <w:rsid w:val="00C4136B"/>
    <w:rsid w:val="00C422C8"/>
    <w:rsid w:val="00C427C4"/>
    <w:rsid w:val="00C43FD2"/>
    <w:rsid w:val="00C46A58"/>
    <w:rsid w:val="00C503E0"/>
    <w:rsid w:val="00C510CA"/>
    <w:rsid w:val="00C53368"/>
    <w:rsid w:val="00C53A6B"/>
    <w:rsid w:val="00C53F26"/>
    <w:rsid w:val="00C549F3"/>
    <w:rsid w:val="00C62C07"/>
    <w:rsid w:val="00C643B1"/>
    <w:rsid w:val="00C648CD"/>
    <w:rsid w:val="00C66677"/>
    <w:rsid w:val="00C72CBD"/>
    <w:rsid w:val="00C743AD"/>
    <w:rsid w:val="00C745C2"/>
    <w:rsid w:val="00C80D2A"/>
    <w:rsid w:val="00C823BB"/>
    <w:rsid w:val="00C82563"/>
    <w:rsid w:val="00C86B23"/>
    <w:rsid w:val="00C900C7"/>
    <w:rsid w:val="00C92695"/>
    <w:rsid w:val="00C9299E"/>
    <w:rsid w:val="00C92A2D"/>
    <w:rsid w:val="00C94125"/>
    <w:rsid w:val="00C950BF"/>
    <w:rsid w:val="00C95577"/>
    <w:rsid w:val="00C95B4D"/>
    <w:rsid w:val="00C9693C"/>
    <w:rsid w:val="00CA0F2E"/>
    <w:rsid w:val="00CA1270"/>
    <w:rsid w:val="00CA2105"/>
    <w:rsid w:val="00CA2141"/>
    <w:rsid w:val="00CA2C21"/>
    <w:rsid w:val="00CA3D64"/>
    <w:rsid w:val="00CA5665"/>
    <w:rsid w:val="00CA658A"/>
    <w:rsid w:val="00CB15F7"/>
    <w:rsid w:val="00CC126D"/>
    <w:rsid w:val="00CC3971"/>
    <w:rsid w:val="00CC46C1"/>
    <w:rsid w:val="00CC563A"/>
    <w:rsid w:val="00CC6B14"/>
    <w:rsid w:val="00CC6B59"/>
    <w:rsid w:val="00CC6DB7"/>
    <w:rsid w:val="00CD0EB9"/>
    <w:rsid w:val="00CD24D0"/>
    <w:rsid w:val="00CD5768"/>
    <w:rsid w:val="00CD5DB0"/>
    <w:rsid w:val="00CE02DE"/>
    <w:rsid w:val="00CE07AC"/>
    <w:rsid w:val="00CE407B"/>
    <w:rsid w:val="00CE5451"/>
    <w:rsid w:val="00CE5B6D"/>
    <w:rsid w:val="00CE7F3B"/>
    <w:rsid w:val="00CF2C96"/>
    <w:rsid w:val="00CF32B9"/>
    <w:rsid w:val="00CF3672"/>
    <w:rsid w:val="00CF3BB7"/>
    <w:rsid w:val="00CF40CF"/>
    <w:rsid w:val="00CF43E4"/>
    <w:rsid w:val="00CF4A88"/>
    <w:rsid w:val="00CF5ADD"/>
    <w:rsid w:val="00CF6301"/>
    <w:rsid w:val="00CF7AAE"/>
    <w:rsid w:val="00D0098F"/>
    <w:rsid w:val="00D04566"/>
    <w:rsid w:val="00D06641"/>
    <w:rsid w:val="00D108C3"/>
    <w:rsid w:val="00D11A08"/>
    <w:rsid w:val="00D14545"/>
    <w:rsid w:val="00D159A0"/>
    <w:rsid w:val="00D15F59"/>
    <w:rsid w:val="00D17336"/>
    <w:rsid w:val="00D201D0"/>
    <w:rsid w:val="00D2158A"/>
    <w:rsid w:val="00D2641F"/>
    <w:rsid w:val="00D27AE7"/>
    <w:rsid w:val="00D304A5"/>
    <w:rsid w:val="00D3144B"/>
    <w:rsid w:val="00D3207A"/>
    <w:rsid w:val="00D3238B"/>
    <w:rsid w:val="00D3314F"/>
    <w:rsid w:val="00D3491F"/>
    <w:rsid w:val="00D34A75"/>
    <w:rsid w:val="00D34D11"/>
    <w:rsid w:val="00D362EA"/>
    <w:rsid w:val="00D36CC9"/>
    <w:rsid w:val="00D4286C"/>
    <w:rsid w:val="00D456BA"/>
    <w:rsid w:val="00D45B83"/>
    <w:rsid w:val="00D50595"/>
    <w:rsid w:val="00D51EA7"/>
    <w:rsid w:val="00D530FB"/>
    <w:rsid w:val="00D53DE0"/>
    <w:rsid w:val="00D55C21"/>
    <w:rsid w:val="00D56407"/>
    <w:rsid w:val="00D56E80"/>
    <w:rsid w:val="00D57032"/>
    <w:rsid w:val="00D6041F"/>
    <w:rsid w:val="00D6077F"/>
    <w:rsid w:val="00D62557"/>
    <w:rsid w:val="00D627DD"/>
    <w:rsid w:val="00D62CF4"/>
    <w:rsid w:val="00D63B84"/>
    <w:rsid w:val="00D64989"/>
    <w:rsid w:val="00D65456"/>
    <w:rsid w:val="00D67F80"/>
    <w:rsid w:val="00D7077A"/>
    <w:rsid w:val="00D77860"/>
    <w:rsid w:val="00D8201D"/>
    <w:rsid w:val="00D845B9"/>
    <w:rsid w:val="00D86DDE"/>
    <w:rsid w:val="00D904D4"/>
    <w:rsid w:val="00D90AFE"/>
    <w:rsid w:val="00D9267A"/>
    <w:rsid w:val="00D94D01"/>
    <w:rsid w:val="00D97686"/>
    <w:rsid w:val="00D97947"/>
    <w:rsid w:val="00DA0A89"/>
    <w:rsid w:val="00DA35B8"/>
    <w:rsid w:val="00DA53F3"/>
    <w:rsid w:val="00DA756E"/>
    <w:rsid w:val="00DA7728"/>
    <w:rsid w:val="00DB5128"/>
    <w:rsid w:val="00DB6521"/>
    <w:rsid w:val="00DB7D38"/>
    <w:rsid w:val="00DC0EF4"/>
    <w:rsid w:val="00DC121F"/>
    <w:rsid w:val="00DC2D64"/>
    <w:rsid w:val="00DC4F6B"/>
    <w:rsid w:val="00DC5135"/>
    <w:rsid w:val="00DD044D"/>
    <w:rsid w:val="00DD060F"/>
    <w:rsid w:val="00DD1892"/>
    <w:rsid w:val="00DD2F90"/>
    <w:rsid w:val="00DD32FE"/>
    <w:rsid w:val="00DD44CC"/>
    <w:rsid w:val="00DD66BF"/>
    <w:rsid w:val="00DE07FF"/>
    <w:rsid w:val="00DE4799"/>
    <w:rsid w:val="00DE573A"/>
    <w:rsid w:val="00DE78F9"/>
    <w:rsid w:val="00DF2E14"/>
    <w:rsid w:val="00DF2FF0"/>
    <w:rsid w:val="00DF38B2"/>
    <w:rsid w:val="00DF5C39"/>
    <w:rsid w:val="00DF69AC"/>
    <w:rsid w:val="00DF794D"/>
    <w:rsid w:val="00E00C27"/>
    <w:rsid w:val="00E01782"/>
    <w:rsid w:val="00E0378C"/>
    <w:rsid w:val="00E06B85"/>
    <w:rsid w:val="00E07981"/>
    <w:rsid w:val="00E10B07"/>
    <w:rsid w:val="00E10F77"/>
    <w:rsid w:val="00E12B2B"/>
    <w:rsid w:val="00E135FE"/>
    <w:rsid w:val="00E170B0"/>
    <w:rsid w:val="00E208CA"/>
    <w:rsid w:val="00E20B2A"/>
    <w:rsid w:val="00E20C2E"/>
    <w:rsid w:val="00E2117F"/>
    <w:rsid w:val="00E229AF"/>
    <w:rsid w:val="00E22C8D"/>
    <w:rsid w:val="00E24C5B"/>
    <w:rsid w:val="00E2571C"/>
    <w:rsid w:val="00E2662E"/>
    <w:rsid w:val="00E30E67"/>
    <w:rsid w:val="00E32519"/>
    <w:rsid w:val="00E32CBB"/>
    <w:rsid w:val="00E33285"/>
    <w:rsid w:val="00E3662C"/>
    <w:rsid w:val="00E407B2"/>
    <w:rsid w:val="00E41B98"/>
    <w:rsid w:val="00E41D26"/>
    <w:rsid w:val="00E44807"/>
    <w:rsid w:val="00E468F2"/>
    <w:rsid w:val="00E46A1D"/>
    <w:rsid w:val="00E47413"/>
    <w:rsid w:val="00E47498"/>
    <w:rsid w:val="00E5578E"/>
    <w:rsid w:val="00E60C4A"/>
    <w:rsid w:val="00E60CC4"/>
    <w:rsid w:val="00E62E1A"/>
    <w:rsid w:val="00E64475"/>
    <w:rsid w:val="00E649BE"/>
    <w:rsid w:val="00E6753F"/>
    <w:rsid w:val="00E67A85"/>
    <w:rsid w:val="00E71995"/>
    <w:rsid w:val="00E71AED"/>
    <w:rsid w:val="00E756B7"/>
    <w:rsid w:val="00E77502"/>
    <w:rsid w:val="00E77731"/>
    <w:rsid w:val="00E77FE1"/>
    <w:rsid w:val="00E808F1"/>
    <w:rsid w:val="00E80D2E"/>
    <w:rsid w:val="00E81484"/>
    <w:rsid w:val="00E94871"/>
    <w:rsid w:val="00E948AC"/>
    <w:rsid w:val="00E97ACA"/>
    <w:rsid w:val="00E97E1B"/>
    <w:rsid w:val="00EA1A93"/>
    <w:rsid w:val="00EA26DD"/>
    <w:rsid w:val="00EA3ADF"/>
    <w:rsid w:val="00EA45F7"/>
    <w:rsid w:val="00EA5FED"/>
    <w:rsid w:val="00EB0BF2"/>
    <w:rsid w:val="00EB13ED"/>
    <w:rsid w:val="00EB2D52"/>
    <w:rsid w:val="00EB52C7"/>
    <w:rsid w:val="00EB6323"/>
    <w:rsid w:val="00EB63F2"/>
    <w:rsid w:val="00EC6CD7"/>
    <w:rsid w:val="00EC6FD4"/>
    <w:rsid w:val="00ED257D"/>
    <w:rsid w:val="00ED4462"/>
    <w:rsid w:val="00ED50E5"/>
    <w:rsid w:val="00ED5B1B"/>
    <w:rsid w:val="00ED64E7"/>
    <w:rsid w:val="00EE1E34"/>
    <w:rsid w:val="00EE2AD8"/>
    <w:rsid w:val="00EE5A41"/>
    <w:rsid w:val="00EE5A4C"/>
    <w:rsid w:val="00EE67C4"/>
    <w:rsid w:val="00EF0844"/>
    <w:rsid w:val="00EF0C74"/>
    <w:rsid w:val="00EF3C93"/>
    <w:rsid w:val="00EF594E"/>
    <w:rsid w:val="00EF64A1"/>
    <w:rsid w:val="00EF73BF"/>
    <w:rsid w:val="00F02066"/>
    <w:rsid w:val="00F02077"/>
    <w:rsid w:val="00F025F7"/>
    <w:rsid w:val="00F06626"/>
    <w:rsid w:val="00F0672F"/>
    <w:rsid w:val="00F06E5C"/>
    <w:rsid w:val="00F07634"/>
    <w:rsid w:val="00F10E9F"/>
    <w:rsid w:val="00F11D15"/>
    <w:rsid w:val="00F13D22"/>
    <w:rsid w:val="00F1404A"/>
    <w:rsid w:val="00F1475A"/>
    <w:rsid w:val="00F170FD"/>
    <w:rsid w:val="00F22B99"/>
    <w:rsid w:val="00F233A3"/>
    <w:rsid w:val="00F23C46"/>
    <w:rsid w:val="00F24200"/>
    <w:rsid w:val="00F25267"/>
    <w:rsid w:val="00F25361"/>
    <w:rsid w:val="00F278AE"/>
    <w:rsid w:val="00F307CA"/>
    <w:rsid w:val="00F31A79"/>
    <w:rsid w:val="00F32396"/>
    <w:rsid w:val="00F32C1A"/>
    <w:rsid w:val="00F347CF"/>
    <w:rsid w:val="00F3768C"/>
    <w:rsid w:val="00F4339A"/>
    <w:rsid w:val="00F434D4"/>
    <w:rsid w:val="00F43BCF"/>
    <w:rsid w:val="00F44AFC"/>
    <w:rsid w:val="00F44F77"/>
    <w:rsid w:val="00F46B2D"/>
    <w:rsid w:val="00F47DBC"/>
    <w:rsid w:val="00F5137F"/>
    <w:rsid w:val="00F60965"/>
    <w:rsid w:val="00F626B8"/>
    <w:rsid w:val="00F629E9"/>
    <w:rsid w:val="00F64DC9"/>
    <w:rsid w:val="00F66291"/>
    <w:rsid w:val="00F74D2F"/>
    <w:rsid w:val="00F90ED5"/>
    <w:rsid w:val="00F91BC6"/>
    <w:rsid w:val="00F91D8F"/>
    <w:rsid w:val="00F91E8F"/>
    <w:rsid w:val="00F93039"/>
    <w:rsid w:val="00F93481"/>
    <w:rsid w:val="00F955C3"/>
    <w:rsid w:val="00F976B4"/>
    <w:rsid w:val="00F97FDC"/>
    <w:rsid w:val="00FA229C"/>
    <w:rsid w:val="00FA2EE0"/>
    <w:rsid w:val="00FA3EC3"/>
    <w:rsid w:val="00FA47CD"/>
    <w:rsid w:val="00FA4FA2"/>
    <w:rsid w:val="00FB0A3D"/>
    <w:rsid w:val="00FB22E8"/>
    <w:rsid w:val="00FB36A0"/>
    <w:rsid w:val="00FB56FA"/>
    <w:rsid w:val="00FB6C64"/>
    <w:rsid w:val="00FB792E"/>
    <w:rsid w:val="00FC031C"/>
    <w:rsid w:val="00FC0566"/>
    <w:rsid w:val="00FC56C2"/>
    <w:rsid w:val="00FD00CC"/>
    <w:rsid w:val="00FD15B1"/>
    <w:rsid w:val="00FD1E97"/>
    <w:rsid w:val="00FD2FB8"/>
    <w:rsid w:val="00FD4740"/>
    <w:rsid w:val="00FD79A5"/>
    <w:rsid w:val="00FD7AFC"/>
    <w:rsid w:val="00FE0836"/>
    <w:rsid w:val="00FE1437"/>
    <w:rsid w:val="00FE3B63"/>
    <w:rsid w:val="00FE4222"/>
    <w:rsid w:val="00FE744F"/>
    <w:rsid w:val="00FE779C"/>
    <w:rsid w:val="00FF1A27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F82745-9024-44BC-9354-4D4DE234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04D"/>
    <w:pPr>
      <w:suppressAutoHyphens/>
      <w:spacing w:after="200" w:line="276" w:lineRule="auto"/>
      <w:jc w:val="left"/>
    </w:pPr>
    <w:rPr>
      <w:rFonts w:ascii="Calibri" w:eastAsia="Times New Roman" w:hAnsi="Calibri" w:cs="Times New Roman"/>
      <w:lang w:eastAsia="ar-SA"/>
    </w:rPr>
  </w:style>
  <w:style w:type="paragraph" w:styleId="10">
    <w:name w:val="heading 1"/>
    <w:basedOn w:val="a"/>
    <w:next w:val="a"/>
    <w:link w:val="11"/>
    <w:uiPriority w:val="9"/>
    <w:qFormat/>
    <w:rsid w:val="003B13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B1387"/>
    <w:pPr>
      <w:keepNext/>
      <w:keepLines/>
      <w:suppressAutoHyphens w:val="0"/>
      <w:spacing w:before="200" w:after="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E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7604D"/>
    <w:pPr>
      <w:widowControl w:val="0"/>
      <w:suppressAutoHyphens/>
      <w:spacing w:line="100" w:lineRule="atLeast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Default">
    <w:name w:val="Default"/>
    <w:rsid w:val="0017604D"/>
    <w:pPr>
      <w:suppressAutoHyphens/>
      <w:spacing w:line="100" w:lineRule="atLeast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21">
    <w:name w:val="toc 2"/>
    <w:basedOn w:val="a"/>
    <w:rsid w:val="0017604D"/>
    <w:pPr>
      <w:tabs>
        <w:tab w:val="left" w:pos="660"/>
        <w:tab w:val="right" w:leader="dot" w:pos="9061"/>
      </w:tabs>
      <w:spacing w:after="0" w:line="100" w:lineRule="atLeast"/>
      <w:ind w:left="283"/>
      <w:jc w:val="both"/>
    </w:pPr>
    <w:rPr>
      <w:rFonts w:ascii="Times New Roman" w:eastAsia="Calibri" w:hAnsi="Times New Roman"/>
      <w:sz w:val="28"/>
      <w:szCs w:val="28"/>
    </w:rPr>
  </w:style>
  <w:style w:type="paragraph" w:styleId="12">
    <w:name w:val="toc 1"/>
    <w:basedOn w:val="a"/>
    <w:rsid w:val="0017604D"/>
    <w:pPr>
      <w:tabs>
        <w:tab w:val="right" w:leader="dot" w:pos="9061"/>
      </w:tabs>
      <w:spacing w:after="0" w:line="100" w:lineRule="atLeast"/>
      <w:jc w:val="both"/>
    </w:pPr>
    <w:rPr>
      <w:rFonts w:ascii="Times New Roman" w:eastAsia="Calibri" w:hAnsi="Times New Roman"/>
      <w:b/>
      <w:bCs/>
      <w:cap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7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04D"/>
    <w:rPr>
      <w:rFonts w:ascii="Calibri" w:eastAsia="Times New Roman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17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04D"/>
    <w:rPr>
      <w:rFonts w:ascii="Calibri" w:eastAsia="Times New Roman" w:hAnsi="Calibri" w:cs="Times New Roman"/>
      <w:lang w:eastAsia="ar-SA"/>
    </w:rPr>
  </w:style>
  <w:style w:type="character" w:customStyle="1" w:styleId="20">
    <w:name w:val="Заголовок 2 Знак"/>
    <w:basedOn w:val="a0"/>
    <w:link w:val="2"/>
    <w:rsid w:val="003B1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unhideWhenUsed/>
    <w:rsid w:val="003B1387"/>
    <w:rPr>
      <w:color w:val="0000FF"/>
      <w:u w:val="single"/>
    </w:rPr>
  </w:style>
  <w:style w:type="paragraph" w:customStyle="1" w:styleId="2-">
    <w:name w:val="Рег. Заголовок 2-го уровня регламента"/>
    <w:basedOn w:val="ConsPlusNormal"/>
    <w:rsid w:val="003B1387"/>
    <w:pPr>
      <w:widowControl/>
      <w:tabs>
        <w:tab w:val="num" w:pos="720"/>
      </w:tabs>
      <w:spacing w:before="360" w:after="240" w:line="240" w:lineRule="auto"/>
      <w:ind w:left="720" w:hanging="360"/>
      <w:jc w:val="center"/>
      <w:outlineLvl w:val="0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a8">
    <w:name w:val="Рег. Комментарии"/>
    <w:basedOn w:val="a"/>
    <w:rsid w:val="003B1387"/>
    <w:pPr>
      <w:spacing w:after="0"/>
      <w:ind w:left="539" w:firstLine="709"/>
      <w:jc w:val="both"/>
    </w:pPr>
    <w:rPr>
      <w:rFonts w:ascii="Times New Roman" w:eastAsia="Courier New" w:hAnsi="Times New Roman"/>
      <w:i/>
      <w:color w:val="000000"/>
      <w:kern w:val="2"/>
      <w:sz w:val="28"/>
      <w:szCs w:val="28"/>
    </w:rPr>
  </w:style>
  <w:style w:type="paragraph" w:customStyle="1" w:styleId="1-">
    <w:name w:val="Рег. Заголовок 1-го уровня регламента"/>
    <w:basedOn w:val="10"/>
    <w:uiPriority w:val="99"/>
    <w:qFormat/>
    <w:rsid w:val="003B1387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000000"/>
      <w:kern w:val="2"/>
    </w:rPr>
  </w:style>
  <w:style w:type="paragraph" w:customStyle="1" w:styleId="111">
    <w:name w:val="Рег. 1.1.1"/>
    <w:basedOn w:val="a"/>
    <w:qFormat/>
    <w:rsid w:val="003B1387"/>
    <w:pPr>
      <w:tabs>
        <w:tab w:val="num" w:pos="1440"/>
      </w:tabs>
      <w:spacing w:after="0"/>
      <w:ind w:left="1440" w:hanging="360"/>
      <w:jc w:val="both"/>
      <w:outlineLvl w:val="2"/>
    </w:pPr>
    <w:rPr>
      <w:rFonts w:ascii="Times New Roman" w:eastAsia="Courier New" w:hAnsi="Times New Roman"/>
      <w:color w:val="000000"/>
      <w:kern w:val="2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3B1387"/>
    <w:pPr>
      <w:widowControl/>
      <w:tabs>
        <w:tab w:val="num" w:pos="1080"/>
      </w:tabs>
      <w:spacing w:line="276" w:lineRule="auto"/>
      <w:ind w:left="1080" w:firstLine="0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2">
    <w:name w:val="РегламентГПЗУ2"/>
    <w:basedOn w:val="a"/>
    <w:rsid w:val="003B1387"/>
    <w:pPr>
      <w:tabs>
        <w:tab w:val="num" w:pos="720"/>
        <w:tab w:val="left" w:pos="1418"/>
      </w:tabs>
      <w:spacing w:after="0" w:line="100" w:lineRule="atLeast"/>
      <w:ind w:left="720" w:hanging="360"/>
      <w:jc w:val="both"/>
    </w:pPr>
    <w:rPr>
      <w:rFonts w:ascii="Times New Roman" w:eastAsia="Courier New" w:hAnsi="Times New Roman"/>
      <w:color w:val="000000"/>
      <w:kern w:val="2"/>
      <w:sz w:val="24"/>
      <w:szCs w:val="24"/>
    </w:rPr>
  </w:style>
  <w:style w:type="paragraph" w:customStyle="1" w:styleId="23">
    <w:name w:val="Абзац списка2"/>
    <w:basedOn w:val="a"/>
    <w:rsid w:val="003B1387"/>
    <w:pPr>
      <w:ind w:left="720"/>
    </w:pPr>
    <w:rPr>
      <w:rFonts w:ascii="Times New Roman" w:eastAsia="Courier New" w:hAnsi="Times New Roman" w:cs="font302"/>
      <w:color w:val="00000A"/>
      <w:kern w:val="2"/>
      <w:sz w:val="28"/>
      <w:szCs w:val="28"/>
    </w:rPr>
  </w:style>
  <w:style w:type="paragraph" w:styleId="a9">
    <w:name w:val="List Paragraph"/>
    <w:aliases w:val="Абзац списка нумерованный"/>
    <w:basedOn w:val="a"/>
    <w:link w:val="aa"/>
    <w:uiPriority w:val="34"/>
    <w:qFormat/>
    <w:rsid w:val="003B1387"/>
    <w:pPr>
      <w:suppressAutoHyphens w:val="0"/>
      <w:spacing w:after="0"/>
      <w:ind w:left="720"/>
      <w:contextualSpacing/>
      <w:jc w:val="center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Абзац списка Знак"/>
    <w:aliases w:val="Абзац списка нумерованный Знак"/>
    <w:link w:val="a9"/>
    <w:uiPriority w:val="34"/>
    <w:locked/>
    <w:rsid w:val="003B1387"/>
    <w:rPr>
      <w:rFonts w:eastAsiaTheme="minorEastAsia"/>
      <w:lang w:eastAsia="ru-RU"/>
    </w:rPr>
  </w:style>
  <w:style w:type="paragraph" w:customStyle="1" w:styleId="112">
    <w:name w:val="Рег. Основной текст уровень 1.1 (сценарии)"/>
    <w:basedOn w:val="110"/>
    <w:qFormat/>
    <w:rsid w:val="003B1387"/>
    <w:pPr>
      <w:tabs>
        <w:tab w:val="clear" w:pos="1080"/>
      </w:tabs>
      <w:suppressAutoHyphens w:val="0"/>
      <w:autoSpaceDE w:val="0"/>
      <w:autoSpaceDN w:val="0"/>
      <w:adjustRightInd w:val="0"/>
      <w:spacing w:before="360" w:after="240"/>
      <w:ind w:left="2913" w:hanging="720"/>
      <w:outlineLvl w:val="9"/>
    </w:pPr>
    <w:rPr>
      <w:i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3B13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93312F"/>
    <w:pPr>
      <w:widowControl w:val="0"/>
      <w:suppressAutoHyphens/>
      <w:jc w:val="left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Title">
    <w:name w:val="ConsPlusTitle"/>
    <w:rsid w:val="0093312F"/>
    <w:pPr>
      <w:widowControl w:val="0"/>
      <w:suppressAutoHyphens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13">
    <w:name w:val="Абзац списка1"/>
    <w:basedOn w:val="a"/>
    <w:rsid w:val="0093312F"/>
    <w:pPr>
      <w:ind w:left="720"/>
    </w:pPr>
    <w:rPr>
      <w:rFonts w:ascii="Times New Roman" w:eastAsia="Courier New" w:hAnsi="Times New Roman"/>
      <w:color w:val="000000"/>
      <w:kern w:val="2"/>
      <w:sz w:val="28"/>
      <w:szCs w:val="28"/>
    </w:rPr>
  </w:style>
  <w:style w:type="paragraph" w:customStyle="1" w:styleId="ab">
    <w:name w:val="Рег. Обычный с отступом"/>
    <w:basedOn w:val="a"/>
    <w:rsid w:val="0093312F"/>
    <w:pPr>
      <w:spacing w:after="0"/>
      <w:ind w:firstLine="540"/>
      <w:jc w:val="both"/>
    </w:pPr>
    <w:rPr>
      <w:rFonts w:ascii="Times New Roman" w:hAnsi="Times New Roman"/>
      <w:color w:val="000000"/>
      <w:kern w:val="2"/>
      <w:sz w:val="28"/>
      <w:szCs w:val="28"/>
    </w:rPr>
  </w:style>
  <w:style w:type="paragraph" w:customStyle="1" w:styleId="ac">
    <w:name w:val="Рег. Списки одного уровня: а) б) в)"/>
    <w:basedOn w:val="a"/>
    <w:rsid w:val="0093312F"/>
    <w:pPr>
      <w:spacing w:after="120"/>
      <w:ind w:left="1440" w:hanging="360"/>
      <w:jc w:val="both"/>
    </w:pPr>
    <w:rPr>
      <w:rFonts w:ascii="Times New Roman" w:eastAsia="Courier New" w:hAnsi="Times New Roman"/>
      <w:color w:val="000000"/>
      <w:kern w:val="2"/>
      <w:sz w:val="28"/>
      <w:szCs w:val="28"/>
    </w:rPr>
  </w:style>
  <w:style w:type="paragraph" w:customStyle="1" w:styleId="14">
    <w:name w:val="Рег. Основной нумерованный 1. текст"/>
    <w:basedOn w:val="ConsPlusNormal"/>
    <w:rsid w:val="0093312F"/>
    <w:pPr>
      <w:widowControl/>
      <w:tabs>
        <w:tab w:val="num" w:pos="720"/>
      </w:tabs>
      <w:spacing w:line="276" w:lineRule="auto"/>
      <w:ind w:left="720" w:hanging="36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5">
    <w:name w:val="Без интервала1"/>
    <w:rsid w:val="0093312F"/>
    <w:pPr>
      <w:suppressAutoHyphens/>
      <w:jc w:val="left"/>
    </w:pPr>
    <w:rPr>
      <w:rFonts w:ascii="Calibri" w:eastAsia="Calibri" w:hAnsi="Calibri" w:cs="Times New Roman"/>
      <w:lang w:eastAsia="ar-SA"/>
    </w:rPr>
  </w:style>
  <w:style w:type="paragraph" w:customStyle="1" w:styleId="16">
    <w:name w:val="Абзац списка1"/>
    <w:basedOn w:val="a"/>
    <w:rsid w:val="00E208CA"/>
    <w:pPr>
      <w:ind w:left="720"/>
    </w:pPr>
    <w:rPr>
      <w:rFonts w:ascii="Times New Roman" w:hAnsi="Times New Roman"/>
      <w:color w:val="000000"/>
      <w:kern w:val="2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F46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46B2D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">
    <w:name w:val="Стиль1"/>
    <w:uiPriority w:val="99"/>
    <w:rsid w:val="00E67A85"/>
    <w:pPr>
      <w:numPr>
        <w:numId w:val="26"/>
      </w:numPr>
    </w:pPr>
  </w:style>
  <w:style w:type="character" w:customStyle="1" w:styleId="40">
    <w:name w:val="Заголовок 4 Знак"/>
    <w:basedOn w:val="a0"/>
    <w:link w:val="4"/>
    <w:uiPriority w:val="9"/>
    <w:semiHidden/>
    <w:rsid w:val="00422E4F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customStyle="1" w:styleId="ConsNonformat">
    <w:name w:val="ConsNonformat"/>
    <w:uiPriority w:val="99"/>
    <w:rsid w:val="00B4241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99"/>
    <w:rsid w:val="00B4241D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rsid w:val="001A6E3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C9ADC1D737F0D3E27ED72A212474CA85B6DF6A2943218B8876F34A49001AE35619D26E4581CEF05B1A40F463A1CE2A26E417171134B7D7pEk8J" TargetMode="External"/><Relationship Id="rId13" Type="http://schemas.openxmlformats.org/officeDocument/2006/relationships/hyperlink" Target="consultantplus://offline/ref=FE3118C305A2EDD544C390E2DE8F1B00B02C504006ACFA73AB0D2971BA33688F986BD90D127B24F999406B5EF038DA6C65A889A96ED3957DQ2rAJ" TargetMode="External"/><Relationship Id="rId18" Type="http://schemas.openxmlformats.org/officeDocument/2006/relationships/hyperlink" Target="consultantplus://offline/ref=FE3118C305A2EDD544C390E2DE8F1B00B02C504006ACFA73AB0D2971BA33688F986BD90D127B24F999406B5EF038DA6C65A889A96ED3957DQ2rA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E3118C305A2EDD544C390E2DE8F1B00B02C504006ACFA73AB0D2971BA33688F986BD90D127A23F892406B5EF038DA6C65A889A96ED3957DQ2rAJ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FE3118C305A2EDD544C390E2DE8F1B00B02C504006ACFA73AB0D2971BA33688F986BD90D127A23FA93406B5EF038DA6C65A889A96ED3957DQ2rAJ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E3118C305A2EDD544C390E2DE8F1B00B02C504006ACFA73AB0D2971BA33688F986BD90D127A23FA93406B5EF038DA6C65A889A96ED3957DQ2rAJ" TargetMode="External"/><Relationship Id="rId20" Type="http://schemas.openxmlformats.org/officeDocument/2006/relationships/hyperlink" Target="consultantplus://offline/ref=FE3118C305A2EDD544C390E2DE8F1B00B02C504006ACFA73AB0D2971BA33688F986BD90D127A23FF90406B5EF038DA6C65A889A96ED3957DQ2rA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E3118C305A2EDD544C390E2DE8F1B00B02C504006ACFA73AB0D2971BA33688F986BD90D127B24F990406B5EF038DA6C65A889A96ED3957DQ2rAJ" TargetMode="External"/><Relationship Id="rId23" Type="http://schemas.openxmlformats.org/officeDocument/2006/relationships/hyperlink" Target="consultantplus://offline/ref=FE3118C305A2EDD544C390E2DE8F1B00B02C504006ACFA73AB0D2971BA33688F986BD90D127B25F895406B5EF038DA6C65A889A96ED3957DQ2rAJ" TargetMode="External"/><Relationship Id="rId10" Type="http://schemas.openxmlformats.org/officeDocument/2006/relationships/hyperlink" Target="consultantplus://offline/ref=1DC9ADC1D737F0D3E27ED72A212474CA85B6DF6A2943218B8876F34A49001AE35619D26E4581CEF15F1A40F463A1CE2A26E417171134B7D7pEk8J" TargetMode="External"/><Relationship Id="rId19" Type="http://schemas.openxmlformats.org/officeDocument/2006/relationships/hyperlink" Target="consultantplus://offline/ref=FE3118C305A2EDD544C390E2DE8F1B00B02C504006ACFA73AB0D2971BA33688F986BD90D127A23F296406B5EF038DA6C65A889A96ED3957DQ2r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C9ADC1D737F0D3E27ED72A212474CA85B6DF6A2943218B8876F34A49001AE35619D26E4581CDF75D1A40F463A1CE2A26E417171134B7D7pEk8J" TargetMode="External"/><Relationship Id="rId14" Type="http://schemas.openxmlformats.org/officeDocument/2006/relationships/hyperlink" Target="consultantplus://offline/ref=FE3118C305A2EDD544C390E2DE8F1B00B02C504006ACFA73AB0D2971BA33688F986BD90D127A23FF90406B5EF038DA6C65A889A96ED3957DQ2rAJ" TargetMode="External"/><Relationship Id="rId22" Type="http://schemas.openxmlformats.org/officeDocument/2006/relationships/hyperlink" Target="consultantplus://offline/ref=FE3118C305A2EDD544C390E2DE8F1B00B02C504006ACFA73AB0D2971BA33688F986BD90D127B24FA90406B5EF038DA6C65A889A96ED3957DQ2r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5BFAF-7CB7-497E-8DC1-DA830395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3847</Words>
  <Characters>21931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Борисова</cp:lastModifiedBy>
  <cp:revision>7</cp:revision>
  <cp:lastPrinted>2022-07-12T13:29:00Z</cp:lastPrinted>
  <dcterms:created xsi:type="dcterms:W3CDTF">2022-07-12T13:36:00Z</dcterms:created>
  <dcterms:modified xsi:type="dcterms:W3CDTF">2022-07-21T11:01:00Z</dcterms:modified>
</cp:coreProperties>
</file>