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A79" w:rsidRDefault="00F31A79" w:rsidP="00F31A79">
      <w:pPr>
        <w:tabs>
          <w:tab w:val="left" w:pos="543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tab/>
      </w:r>
      <w:r w:rsidR="0093312F" w:rsidRPr="00F31A79">
        <w:rPr>
          <w:rFonts w:ascii="Times New Roman" w:hAnsi="Times New Roman"/>
          <w:sz w:val="24"/>
          <w:szCs w:val="24"/>
        </w:rPr>
        <w:t>Приложение</w:t>
      </w:r>
    </w:p>
    <w:p w:rsidR="00F31A79" w:rsidRDefault="00F31A79" w:rsidP="00F31A79">
      <w:pPr>
        <w:tabs>
          <w:tab w:val="left" w:pos="543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</w:t>
      </w:r>
      <w:r w:rsidR="00E92B4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дминистрации</w:t>
      </w:r>
    </w:p>
    <w:p w:rsidR="00F31A79" w:rsidRDefault="00EF46AF" w:rsidP="00F31A79">
      <w:pPr>
        <w:tabs>
          <w:tab w:val="left" w:pos="543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4D6A6A" w:rsidRPr="004D6A6A">
        <w:rPr>
          <w:rFonts w:ascii="Times New Roman" w:hAnsi="Times New Roman"/>
          <w:sz w:val="24"/>
          <w:szCs w:val="24"/>
        </w:rPr>
        <w:t xml:space="preserve"> </w:t>
      </w:r>
      <w:r w:rsidR="004D6A6A">
        <w:rPr>
          <w:rFonts w:ascii="Times New Roman" w:hAnsi="Times New Roman"/>
          <w:sz w:val="24"/>
          <w:szCs w:val="24"/>
        </w:rPr>
        <w:t xml:space="preserve">19.07.2022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4D6A6A">
        <w:rPr>
          <w:rFonts w:ascii="Times New Roman" w:hAnsi="Times New Roman"/>
          <w:sz w:val="24"/>
          <w:szCs w:val="24"/>
        </w:rPr>
        <w:t>503</w:t>
      </w:r>
      <w:bookmarkStart w:id="0" w:name="_GoBack"/>
      <w:bookmarkEnd w:id="0"/>
    </w:p>
    <w:p w:rsidR="00F31A79" w:rsidRDefault="00F31A79" w:rsidP="00F31A79">
      <w:pPr>
        <w:tabs>
          <w:tab w:val="left" w:pos="5430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93312F" w:rsidRPr="00F31A79" w:rsidRDefault="00847EAB" w:rsidP="00F31A79">
      <w:pPr>
        <w:tabs>
          <w:tab w:val="left" w:pos="5430"/>
        </w:tabs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A79">
        <w:rPr>
          <w:rFonts w:ascii="Times New Roman" w:hAnsi="Times New Roman"/>
          <w:sz w:val="24"/>
          <w:szCs w:val="24"/>
        </w:rPr>
        <w:t xml:space="preserve">Приложение </w:t>
      </w:r>
      <w:r w:rsidR="0093312F" w:rsidRPr="00F31A79">
        <w:rPr>
          <w:rFonts w:ascii="Times New Roman" w:hAnsi="Times New Roman"/>
          <w:sz w:val="24"/>
          <w:szCs w:val="24"/>
        </w:rPr>
        <w:t>7</w:t>
      </w:r>
    </w:p>
    <w:p w:rsidR="0093312F" w:rsidRPr="0093312F" w:rsidRDefault="00E92B49" w:rsidP="0093312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</w:t>
      </w:r>
      <w:r w:rsidR="0093312F" w:rsidRPr="0093312F">
        <w:rPr>
          <w:rFonts w:ascii="Times New Roman" w:hAnsi="Times New Roman"/>
          <w:b/>
          <w:bCs/>
          <w:iCs/>
          <w:sz w:val="24"/>
          <w:szCs w:val="24"/>
        </w:rPr>
        <w:t xml:space="preserve">писание документов, необходимых для предоставления </w:t>
      </w:r>
      <w:r>
        <w:rPr>
          <w:rFonts w:ascii="Times New Roman" w:hAnsi="Times New Roman"/>
          <w:b/>
          <w:bCs/>
          <w:iCs/>
          <w:sz w:val="24"/>
          <w:szCs w:val="24"/>
        </w:rPr>
        <w:t>Муниципальной</w:t>
      </w:r>
      <w:r w:rsidR="0093312F" w:rsidRPr="0093312F">
        <w:rPr>
          <w:rFonts w:ascii="Times New Roman" w:hAnsi="Times New Roman"/>
          <w:b/>
          <w:bCs/>
          <w:iCs/>
          <w:sz w:val="24"/>
          <w:szCs w:val="24"/>
        </w:rPr>
        <w:t xml:space="preserve"> услуги </w:t>
      </w:r>
    </w:p>
    <w:p w:rsidR="0093312F" w:rsidRPr="0093312F" w:rsidRDefault="0093312F" w:rsidP="0093312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31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2410"/>
        <w:gridCol w:w="4394"/>
        <w:gridCol w:w="5401"/>
      </w:tblGrid>
      <w:tr w:rsidR="0093312F" w:rsidRPr="0093312F" w:rsidTr="006241B4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BC0532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color w:val="00000A"/>
                <w:sz w:val="24"/>
                <w:szCs w:val="24"/>
              </w:rPr>
              <w:t>Категория 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BC0532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color w:val="00000A"/>
                <w:sz w:val="24"/>
                <w:szCs w:val="24"/>
              </w:rPr>
              <w:t>Виды документов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BC0532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color w:val="00000A"/>
                <w:sz w:val="24"/>
                <w:szCs w:val="24"/>
              </w:rPr>
              <w:t>Общие  требования к документу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BC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color w:val="00000A"/>
                <w:sz w:val="24"/>
                <w:szCs w:val="24"/>
              </w:rPr>
              <w:t>Требования при личной подаче</w:t>
            </w:r>
          </w:p>
        </w:tc>
      </w:tr>
      <w:tr w:rsidR="0093312F" w:rsidRPr="0093312F" w:rsidTr="00A067E4">
        <w:tc>
          <w:tcPr>
            <w:tcW w:w="143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BC053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sz w:val="24"/>
                <w:szCs w:val="24"/>
              </w:rPr>
              <w:t>Документы, предоставляемые Заявителем (представителем Заявителя)</w:t>
            </w:r>
          </w:p>
        </w:tc>
      </w:tr>
      <w:tr w:rsidR="0093312F" w:rsidRPr="0093312F" w:rsidTr="006241B4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EA5718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color w:val="00000A"/>
                <w:sz w:val="24"/>
                <w:szCs w:val="24"/>
              </w:rPr>
              <w:t>Заявление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color w:val="00000A"/>
                <w:sz w:val="24"/>
                <w:szCs w:val="24"/>
              </w:rPr>
              <w:t>Заявление</w:t>
            </w:r>
          </w:p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312F" w:rsidRPr="0093312F" w:rsidRDefault="0093312F" w:rsidP="00BC0532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6241B4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Заявление должно быть оформлено по форме, указанной в Приложении № 6  </w:t>
            </w:r>
            <w:r w:rsidR="006241B4">
              <w:rPr>
                <w:rFonts w:ascii="Times New Roman" w:hAnsi="Times New Roman"/>
                <w:color w:val="00000A"/>
                <w:sz w:val="24"/>
                <w:szCs w:val="24"/>
              </w:rPr>
              <w:t>Административного р</w:t>
            </w:r>
            <w:r w:rsidRPr="0093312F">
              <w:rPr>
                <w:rFonts w:ascii="Times New Roman" w:hAnsi="Times New Roman"/>
                <w:color w:val="00000A"/>
                <w:sz w:val="24"/>
                <w:szCs w:val="24"/>
              </w:rPr>
              <w:t>егламента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12F" w:rsidRPr="006241B4" w:rsidRDefault="00A067E4" w:rsidP="006241B4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A067E4">
              <w:rPr>
                <w:rFonts w:ascii="Times New Roman" w:hAnsi="Times New Roman"/>
                <w:color w:val="00000A"/>
                <w:sz w:val="24"/>
                <w:szCs w:val="24"/>
              </w:rPr>
              <w:t>Заявление должно быть подписано собственноручной подписью заявителя или представителя заявителя, уполномоченного на подписание документов при подаче. При подаче через РПГУ заполняется интерактивная форма заявления</w:t>
            </w:r>
          </w:p>
        </w:tc>
      </w:tr>
      <w:tr w:rsidR="0093312F" w:rsidRPr="0093312F" w:rsidTr="006241B4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color w:val="00000A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color w:val="00000A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sz w:val="24"/>
                <w:szCs w:val="24"/>
              </w:rPr>
              <w:t>Паспорт должен быть оформлен в соответствии с Постановлением Правительства Российской Федерации от 8 июля 1997 г. № 828 «Об утверждении Положения о паспорте гражданина Российской Федерации, образца бланка и описания паспорта г</w:t>
            </w:r>
            <w:r w:rsidR="006241B4">
              <w:rPr>
                <w:rFonts w:ascii="Times New Roman" w:hAnsi="Times New Roman"/>
                <w:sz w:val="24"/>
                <w:szCs w:val="24"/>
              </w:rPr>
              <w:t>ражданина Российской Федерации»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7E4" w:rsidRPr="00A067E4" w:rsidRDefault="00A067E4" w:rsidP="00A06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7E4">
              <w:rPr>
                <w:rFonts w:ascii="Times New Roman" w:hAnsi="Times New Roman"/>
                <w:sz w:val="24"/>
                <w:szCs w:val="24"/>
              </w:rPr>
              <w:t>Представляется оригинал документа для снятия копии. Копия заверяется подписью специалиста МФЦ и печатью МФЦ.</w:t>
            </w:r>
          </w:p>
          <w:p w:rsidR="00A067E4" w:rsidRPr="00A067E4" w:rsidRDefault="00A067E4" w:rsidP="00A06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7E4">
              <w:rPr>
                <w:rFonts w:ascii="Times New Roman" w:hAnsi="Times New Roman"/>
                <w:sz w:val="24"/>
                <w:szCs w:val="24"/>
              </w:rPr>
              <w:t>При подаче через РПГУ предоставляется электронный образ документа</w:t>
            </w:r>
          </w:p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F" w:rsidRPr="0093312F" w:rsidTr="006241B4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sz w:val="24"/>
                <w:szCs w:val="24"/>
              </w:rPr>
              <w:t>Паспорт гражданина СССР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323091" w:rsidP="00323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 xml:space="preserve">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lastRenderedPageBreak/>
              <w:t>иностранных граждан и лиц без гражданства»)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7E4" w:rsidRPr="00A067E4" w:rsidRDefault="00A067E4" w:rsidP="00A06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7E4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Представляется оригинал документа для снятия копии. Копия заверяется подписью специалиста МФЦ и печатью МФЦ.</w:t>
            </w:r>
          </w:p>
          <w:p w:rsidR="00A067E4" w:rsidRPr="00A067E4" w:rsidRDefault="00A067E4" w:rsidP="00A06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7E4">
              <w:rPr>
                <w:rFonts w:ascii="Times New Roman" w:hAnsi="Times New Roman"/>
                <w:sz w:val="24"/>
                <w:szCs w:val="24"/>
              </w:rPr>
              <w:t>При подаче через РПГУ Предоставляется электронный образ документа</w:t>
            </w:r>
          </w:p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718" w:rsidRPr="0093312F" w:rsidTr="006241B4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18" w:rsidRPr="0093312F" w:rsidRDefault="00EA5718" w:rsidP="00EA5718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18" w:rsidRPr="00EA5718" w:rsidRDefault="00EA5718" w:rsidP="00EA5718">
            <w:pPr>
              <w:rPr>
                <w:rFonts w:ascii="Times New Roman" w:hAnsi="Times New Roman"/>
                <w:sz w:val="24"/>
                <w:szCs w:val="24"/>
              </w:rPr>
            </w:pPr>
            <w:r w:rsidRPr="00EA5718">
              <w:rPr>
                <w:rFonts w:ascii="Times New Roman" w:hAnsi="Times New Roman"/>
                <w:sz w:val="24"/>
                <w:szCs w:val="24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18" w:rsidRPr="00EA5718" w:rsidRDefault="00EA5718" w:rsidP="00EA5718">
            <w:pPr>
              <w:rPr>
                <w:rFonts w:ascii="Times New Roman" w:hAnsi="Times New Roman"/>
                <w:sz w:val="24"/>
                <w:szCs w:val="24"/>
              </w:rPr>
            </w:pPr>
            <w:r w:rsidRPr="00EA5718">
              <w:rPr>
                <w:rFonts w:ascii="Times New Roman" w:hAnsi="Times New Roman"/>
                <w:sz w:val="24"/>
                <w:szCs w:val="24"/>
              </w:rPr>
              <w:t>Форма утверждена приказом МВД России от 16.11.2020 № 773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18" w:rsidRDefault="00EA5718" w:rsidP="00EA57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5718">
              <w:rPr>
                <w:rFonts w:ascii="Times New Roman" w:hAnsi="Times New Roman"/>
                <w:sz w:val="24"/>
                <w:szCs w:val="24"/>
              </w:rPr>
              <w:t>Представляется оригинал документа для снятия копии. Копия заверяется подписью специалиста МФЦ и печатью МФЦ.</w:t>
            </w:r>
          </w:p>
          <w:p w:rsidR="00EA5718" w:rsidRPr="00EA5718" w:rsidRDefault="00EA5718" w:rsidP="00EA57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5718">
              <w:rPr>
                <w:rFonts w:ascii="Times New Roman" w:hAnsi="Times New Roman"/>
                <w:sz w:val="24"/>
                <w:szCs w:val="24"/>
              </w:rPr>
              <w:t>При подаче через РПГУ Предоставляется электронный образ документа</w:t>
            </w:r>
          </w:p>
        </w:tc>
      </w:tr>
      <w:tr w:rsidR="0093312F" w:rsidRPr="0093312F" w:rsidTr="006241B4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sz w:val="24"/>
                <w:szCs w:val="24"/>
              </w:rPr>
              <w:t>Удостоверение личности военнослужащего Российской Федерации;</w:t>
            </w:r>
          </w:p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sz w:val="24"/>
                <w:szCs w:val="24"/>
              </w:rPr>
              <w:t>военный билет солдата, матроса, сержанта, старшины, прапорщика, мичмана и офицера запаса</w:t>
            </w:r>
          </w:p>
          <w:p w:rsidR="0093312F" w:rsidRPr="0093312F" w:rsidRDefault="0093312F" w:rsidP="00BC053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F3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sz w:val="24"/>
                <w:szCs w:val="24"/>
              </w:rPr>
              <w:t xml:space="preserve"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</w:t>
            </w:r>
            <w:r w:rsidR="00F31A79">
              <w:rPr>
                <w:rFonts w:ascii="Times New Roman" w:hAnsi="Times New Roman"/>
                <w:sz w:val="24"/>
                <w:szCs w:val="24"/>
              </w:rPr>
              <w:t>22.11</w:t>
            </w:r>
            <w:r w:rsidRPr="0093312F">
              <w:rPr>
                <w:rFonts w:ascii="Times New Roman" w:hAnsi="Times New Roman"/>
                <w:sz w:val="24"/>
                <w:szCs w:val="24"/>
              </w:rPr>
              <w:t>.20</w:t>
            </w:r>
            <w:r w:rsidR="00F31A79"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Pr="0093312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F31A79">
              <w:rPr>
                <w:rFonts w:ascii="Times New Roman" w:hAnsi="Times New Roman"/>
                <w:sz w:val="24"/>
                <w:szCs w:val="24"/>
              </w:rPr>
              <w:t>700 «О</w:t>
            </w:r>
            <w:r w:rsidR="00F31A79" w:rsidRPr="00F31A79">
              <w:rPr>
                <w:rFonts w:ascii="Times New Roman" w:hAnsi="Times New Roman"/>
                <w:sz w:val="24"/>
                <w:szCs w:val="24"/>
              </w:rPr>
              <w:t>б утверждении Инструкции об организации работы по обеспечению функционирования системы воинского учета</w:t>
            </w:r>
            <w:r w:rsidR="00F31A7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7E4" w:rsidRPr="00A067E4" w:rsidRDefault="00A067E4" w:rsidP="00A06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7E4">
              <w:rPr>
                <w:rFonts w:ascii="Times New Roman" w:hAnsi="Times New Roman"/>
                <w:sz w:val="24"/>
                <w:szCs w:val="24"/>
              </w:rPr>
              <w:t>Представляется оригинал документа для снятия копии. Копия заверяется подписью специалиста МФЦ и печатью МФЦ.</w:t>
            </w:r>
          </w:p>
          <w:p w:rsidR="00A067E4" w:rsidRPr="00A067E4" w:rsidRDefault="00A067E4" w:rsidP="00A06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7E4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F" w:rsidRPr="0093312F" w:rsidTr="006241B4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sz w:val="24"/>
                <w:szCs w:val="24"/>
              </w:rPr>
              <w:t>Документ, удостоверяющий полномочия представителя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sz w:val="24"/>
                <w:szCs w:val="24"/>
              </w:rPr>
              <w:t>Доверенность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93312F" w:rsidRDefault="0093312F" w:rsidP="00345E5B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sz w:val="24"/>
                <w:szCs w:val="24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:rsidR="0093312F" w:rsidRPr="0093312F" w:rsidRDefault="00A067E4" w:rsidP="00A067E4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>-</w:t>
            </w:r>
            <w:r w:rsidR="00E92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>ФИО лица, выдавшего доверенность;</w:t>
            </w:r>
          </w:p>
          <w:p w:rsidR="0093312F" w:rsidRPr="0093312F" w:rsidRDefault="00A067E4" w:rsidP="00A067E4">
            <w:pPr>
              <w:pStyle w:val="15"/>
              <w:ind w:hanging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>-</w:t>
            </w:r>
            <w:r w:rsidR="00E92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>ФИО лица, уполномоченного по доверенности;</w:t>
            </w:r>
          </w:p>
          <w:p w:rsidR="0093312F" w:rsidRPr="0093312F" w:rsidRDefault="00A067E4" w:rsidP="00A067E4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>-</w:t>
            </w:r>
            <w:r w:rsidR="00E92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>Данные документов, удостоверяющих личность этих лиц;</w:t>
            </w:r>
          </w:p>
          <w:p w:rsidR="0093312F" w:rsidRPr="0093312F" w:rsidRDefault="00A067E4" w:rsidP="00A067E4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>-</w:t>
            </w:r>
            <w:r w:rsidR="00E92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 xml:space="preserve">Объем полномочий представителя, включающий право на подачу </w:t>
            </w:r>
            <w:r w:rsidR="00E92B49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>аявления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="00E92B4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3312F" w:rsidRPr="0093312F" w:rsidRDefault="00E92B49" w:rsidP="00A067E4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>Дата выдачи доверенности;</w:t>
            </w:r>
          </w:p>
          <w:p w:rsidR="00A067E4" w:rsidRDefault="00E92B49" w:rsidP="00A06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12F" w:rsidRPr="0093312F">
              <w:rPr>
                <w:rFonts w:ascii="Times New Roman" w:hAnsi="Times New Roman"/>
                <w:sz w:val="24"/>
                <w:szCs w:val="24"/>
              </w:rPr>
              <w:t xml:space="preserve">Подпись лица, выдавшего доверенность. </w:t>
            </w:r>
          </w:p>
          <w:p w:rsidR="0093312F" w:rsidRPr="0093312F" w:rsidRDefault="0093312F" w:rsidP="00A06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F">
              <w:rPr>
                <w:rFonts w:ascii="Times New Roman" w:hAnsi="Times New Roman"/>
                <w:sz w:val="24"/>
                <w:szCs w:val="24"/>
              </w:rPr>
              <w:t>Доверенность д</w:t>
            </w:r>
            <w:r w:rsidR="006241B4">
              <w:rPr>
                <w:rFonts w:ascii="Times New Roman" w:hAnsi="Times New Roman"/>
                <w:sz w:val="24"/>
                <w:szCs w:val="24"/>
              </w:rPr>
              <w:t>олжна быть нотариально заверена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7E4" w:rsidRPr="00A067E4" w:rsidRDefault="00A067E4" w:rsidP="00A06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7E4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Представляется оригинал документа для снятия копии. Копия заверяется подписью специалиста МФЦ и печатью МФЦ.</w:t>
            </w:r>
          </w:p>
          <w:p w:rsidR="00A067E4" w:rsidRPr="00A067E4" w:rsidRDefault="00A067E4" w:rsidP="00A06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7E4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  <w:p w:rsidR="0093312F" w:rsidRPr="0093312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312F" w:rsidRPr="0093312F" w:rsidRDefault="0093312F" w:rsidP="0093312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3678D" w:rsidRDefault="00847EAB" w:rsidP="006241B4">
      <w:pPr>
        <w:tabs>
          <w:tab w:val="left" w:pos="13740"/>
        </w:tabs>
        <w:suppressAutoHyphens w:val="0"/>
        <w:spacing w:after="0" w:line="240" w:lineRule="auto"/>
        <w:jc w:val="both"/>
      </w:pPr>
      <w:r>
        <w:rPr>
          <w:sz w:val="24"/>
          <w:szCs w:val="24"/>
        </w:rPr>
        <w:tab/>
        <w:t>».</w:t>
      </w:r>
    </w:p>
    <w:sectPr w:rsidR="0033678D" w:rsidSect="00847EAB">
      <w:headerReference w:type="default" r:id="rId8"/>
      <w:footerReference w:type="default" r:id="rId9"/>
      <w:pgSz w:w="16838" w:h="11906" w:orient="landscape"/>
      <w:pgMar w:top="851" w:right="1134" w:bottom="15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292" w:rsidRDefault="002D4292" w:rsidP="0017604D">
      <w:pPr>
        <w:spacing w:after="0" w:line="240" w:lineRule="auto"/>
      </w:pPr>
      <w:r>
        <w:separator/>
      </w:r>
    </w:p>
  </w:endnote>
  <w:endnote w:type="continuationSeparator" w:id="0">
    <w:p w:rsidR="002D4292" w:rsidRDefault="002D4292" w:rsidP="0017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302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11D" w:rsidRDefault="0007211D">
    <w:pPr>
      <w:pStyle w:val="a5"/>
    </w:pPr>
  </w:p>
  <w:p w:rsidR="0007211D" w:rsidRPr="0017604D" w:rsidRDefault="0007211D">
    <w:pPr>
      <w:pStyle w:val="a5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292" w:rsidRDefault="002D4292" w:rsidP="0017604D">
      <w:pPr>
        <w:spacing w:after="0" w:line="240" w:lineRule="auto"/>
      </w:pPr>
      <w:r>
        <w:separator/>
      </w:r>
    </w:p>
  </w:footnote>
  <w:footnote w:type="continuationSeparator" w:id="0">
    <w:p w:rsidR="002D4292" w:rsidRDefault="002D4292" w:rsidP="0017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7072531"/>
      <w:docPartObj>
        <w:docPartGallery w:val="Page Numbers (Top of Page)"/>
        <w:docPartUnique/>
      </w:docPartObj>
    </w:sdtPr>
    <w:sdtEndPr/>
    <w:sdtContent>
      <w:p w:rsidR="0007211D" w:rsidRDefault="000721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A6A">
          <w:rPr>
            <w:noProof/>
          </w:rPr>
          <w:t>3</w:t>
        </w:r>
        <w:r>
          <w:fldChar w:fldCharType="end"/>
        </w:r>
      </w:p>
    </w:sdtContent>
  </w:sdt>
  <w:p w:rsidR="0007211D" w:rsidRDefault="000721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BFE34AC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i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9" w:hanging="720"/>
      </w:pPr>
      <w:rPr>
        <w:color w:val="00000A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177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i w:val="0"/>
        <w:color w:val="00000A"/>
        <w:sz w:val="28"/>
        <w:szCs w:val="28"/>
      </w:rPr>
    </w:lvl>
    <w:lvl w:ilvl="2">
      <w:start w:val="7"/>
      <w:numFmt w:val="decimal"/>
      <w:lvlText w:val="%2.%3)"/>
      <w:lvlJc w:val="left"/>
      <w:pPr>
        <w:tabs>
          <w:tab w:val="num" w:pos="0"/>
        </w:tabs>
        <w:ind w:left="3396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6" w:hanging="180"/>
      </w:pPr>
    </w:lvl>
  </w:abstractNum>
  <w:abstractNum w:abstractNumId="2">
    <w:nsid w:val="00000003"/>
    <w:multiLevelType w:val="multilevel"/>
    <w:tmpl w:val="00000003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eastAsia="Calibri"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0000004"/>
    <w:multiLevelType w:val="multilevel"/>
    <w:tmpl w:val="00000004"/>
    <w:name w:val="WWNum15"/>
    <w:lvl w:ilvl="0">
      <w:start w:val="11"/>
      <w:numFmt w:val="decimal"/>
      <w:lvlText w:val="%1."/>
      <w:lvlJc w:val="left"/>
      <w:pPr>
        <w:tabs>
          <w:tab w:val="num" w:pos="0"/>
        </w:tabs>
        <w:ind w:left="517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67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02" w:hanging="2160"/>
      </w:pPr>
    </w:lvl>
  </w:abstractNum>
  <w:abstractNum w:abstractNumId="4">
    <w:nsid w:val="00000005"/>
    <w:multiLevelType w:val="multilevel"/>
    <w:tmpl w:val="7B641980"/>
    <w:name w:val="WWNum16"/>
    <w:lvl w:ilvl="0">
      <w:start w:val="11"/>
      <w:numFmt w:val="decimal"/>
      <w:lvlText w:val="%1."/>
      <w:lvlJc w:val="left"/>
      <w:pPr>
        <w:tabs>
          <w:tab w:val="num" w:pos="0"/>
        </w:tabs>
        <w:ind w:left="1451" w:hanging="600"/>
      </w:pPr>
      <w:rPr>
        <w:i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cs="Times New Roman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color w:val="00000A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</w:lvl>
  </w:abstractNum>
  <w:abstractNum w:abstractNumId="5">
    <w:nsid w:val="00000006"/>
    <w:multiLevelType w:val="multilevel"/>
    <w:tmpl w:val="00000006"/>
    <w:name w:val="WWNum17"/>
    <w:lvl w:ilvl="0">
      <w:start w:val="22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6">
    <w:nsid w:val="00000007"/>
    <w:multiLevelType w:val="multilevel"/>
    <w:tmpl w:val="00000007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9"/>
    <w:multiLevelType w:val="multilevel"/>
    <w:tmpl w:val="00000009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0000000A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9">
    <w:nsid w:val="0000000C"/>
    <w:multiLevelType w:val="multilevel"/>
    <w:tmpl w:val="782009BC"/>
    <w:name w:val="WWNum29"/>
    <w:lvl w:ilvl="0">
      <w:start w:val="24"/>
      <w:numFmt w:val="decimal"/>
      <w:lvlText w:val="%1."/>
      <w:lvlJc w:val="left"/>
      <w:pPr>
        <w:tabs>
          <w:tab w:val="num" w:pos="0"/>
        </w:tabs>
        <w:ind w:left="860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3"/>
        </w:tabs>
        <w:ind w:left="157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  <w:rPr>
        <w:rFonts w:hint="default"/>
      </w:rPr>
    </w:lvl>
  </w:abstractNum>
  <w:abstractNum w:abstractNumId="10">
    <w:nsid w:val="0000000D"/>
    <w:multiLevelType w:val="multilevel"/>
    <w:tmpl w:val="0000000D"/>
    <w:name w:val="WWNum30"/>
    <w:lvl w:ilvl="0">
      <w:start w:val="28"/>
      <w:numFmt w:val="decimal"/>
      <w:lvlText w:val="%1."/>
      <w:lvlJc w:val="left"/>
      <w:pPr>
        <w:tabs>
          <w:tab w:val="num" w:pos="0"/>
        </w:tabs>
        <w:ind w:left="576" w:hanging="576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11">
    <w:nsid w:val="0000000E"/>
    <w:multiLevelType w:val="multilevel"/>
    <w:tmpl w:val="6E182982"/>
    <w:name w:val="WWNum31"/>
    <w:lvl w:ilvl="0">
      <w:start w:val="28"/>
      <w:numFmt w:val="decimal"/>
      <w:lvlText w:val="%1."/>
      <w:lvlJc w:val="left"/>
      <w:pPr>
        <w:tabs>
          <w:tab w:val="num" w:pos="0"/>
        </w:tabs>
        <w:ind w:left="576" w:hanging="576"/>
      </w:pPr>
    </w:lvl>
    <w:lvl w:ilvl="1">
      <w:start w:val="7"/>
      <w:numFmt w:val="decimal"/>
      <w:lvlText w:val="%1.%2."/>
      <w:lvlJc w:val="left"/>
      <w:pPr>
        <w:tabs>
          <w:tab w:val="num" w:pos="-143"/>
        </w:tabs>
        <w:ind w:left="157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12">
    <w:nsid w:val="0000000F"/>
    <w:multiLevelType w:val="multilevel"/>
    <w:tmpl w:val="0000000F"/>
    <w:name w:val="WWNum32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3">
    <w:nsid w:val="00000010"/>
    <w:multiLevelType w:val="multilevel"/>
    <w:tmpl w:val="000000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1"/>
    <w:multiLevelType w:val="multilevel"/>
    <w:tmpl w:val="000000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3"/>
    <w:multiLevelType w:val="multilevel"/>
    <w:tmpl w:val="0000001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5"/>
    <w:multiLevelType w:val="multilevel"/>
    <w:tmpl w:val="0000001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49A46EA"/>
    <w:multiLevelType w:val="multilevel"/>
    <w:tmpl w:val="8E8E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0B3468D2"/>
    <w:multiLevelType w:val="multilevel"/>
    <w:tmpl w:val="D254787C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0C596C94"/>
    <w:multiLevelType w:val="multilevel"/>
    <w:tmpl w:val="0419001D"/>
    <w:name w:val="WWNum2922222222"/>
    <w:numStyleLink w:val="1"/>
  </w:abstractNum>
  <w:abstractNum w:abstractNumId="20">
    <w:nsid w:val="0E0A372F"/>
    <w:multiLevelType w:val="multilevel"/>
    <w:tmpl w:val="F5461BA4"/>
    <w:name w:val="WWNum292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"/>
      <w:lvlJc w:val="left"/>
      <w:pPr>
        <w:ind w:left="1873" w:hanging="8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3" w:hanging="8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3" w:hanging="80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1">
    <w:nsid w:val="0EDE7E8C"/>
    <w:multiLevelType w:val="hybridMultilevel"/>
    <w:tmpl w:val="00669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22F5647"/>
    <w:multiLevelType w:val="multilevel"/>
    <w:tmpl w:val="0419001D"/>
    <w:name w:val="WWNum292222222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1DB13B72"/>
    <w:multiLevelType w:val="multilevel"/>
    <w:tmpl w:val="65FE16A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22BA77ED"/>
    <w:multiLevelType w:val="multilevel"/>
    <w:tmpl w:val="CDA607EA"/>
    <w:name w:val="WWNum292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85" w:hanging="8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876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3" w:hanging="87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5">
    <w:nsid w:val="2EBD4BF0"/>
    <w:multiLevelType w:val="hybridMultilevel"/>
    <w:tmpl w:val="137CC6EC"/>
    <w:name w:val="WWNum29222"/>
    <w:lvl w:ilvl="0" w:tplc="7AEE9A8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587162"/>
    <w:multiLevelType w:val="multilevel"/>
    <w:tmpl w:val="2C96F4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>
    <w:nsid w:val="3A7D1D98"/>
    <w:multiLevelType w:val="multilevel"/>
    <w:tmpl w:val="2F983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44BD50E0"/>
    <w:multiLevelType w:val="hybridMultilevel"/>
    <w:tmpl w:val="6AD295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1F5C21"/>
    <w:multiLevelType w:val="hybridMultilevel"/>
    <w:tmpl w:val="C2A00816"/>
    <w:lvl w:ilvl="0" w:tplc="1FD81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48665ED"/>
    <w:multiLevelType w:val="hybridMultilevel"/>
    <w:tmpl w:val="07FC8E88"/>
    <w:lvl w:ilvl="0" w:tplc="FB84A19A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B986FB9"/>
    <w:multiLevelType w:val="multilevel"/>
    <w:tmpl w:val="9D6249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>
    <w:nsid w:val="6D6C1267"/>
    <w:multiLevelType w:val="multilevel"/>
    <w:tmpl w:val="4E9E94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0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6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2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  <w:lvlOverride w:ilvl="0">
      <w:startOverride w:val="2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2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5"/>
  </w:num>
  <w:num w:numId="20">
    <w:abstractNumId w:val="24"/>
  </w:num>
  <w:num w:numId="21">
    <w:abstractNumId w:val="30"/>
  </w:num>
  <w:num w:numId="22">
    <w:abstractNumId w:val="29"/>
  </w:num>
  <w:num w:numId="23">
    <w:abstractNumId w:val="27"/>
  </w:num>
  <w:num w:numId="24">
    <w:abstractNumId w:val="32"/>
  </w:num>
  <w:num w:numId="25">
    <w:abstractNumId w:val="31"/>
  </w:num>
  <w:num w:numId="26">
    <w:abstractNumId w:val="22"/>
  </w:num>
  <w:num w:numId="27">
    <w:abstractNumId w:val="19"/>
  </w:num>
  <w:num w:numId="28">
    <w:abstractNumId w:val="26"/>
  </w:num>
  <w:num w:numId="29">
    <w:abstractNumId w:val="17"/>
  </w:num>
  <w:num w:numId="30">
    <w:abstractNumId w:val="23"/>
  </w:num>
  <w:num w:numId="31">
    <w:abstractNumId w:val="18"/>
  </w:num>
  <w:num w:numId="32">
    <w:abstractNumId w:val="28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4D"/>
    <w:rsid w:val="0000236D"/>
    <w:rsid w:val="00002D15"/>
    <w:rsid w:val="00004BE5"/>
    <w:rsid w:val="00005A1E"/>
    <w:rsid w:val="00005D96"/>
    <w:rsid w:val="00011C66"/>
    <w:rsid w:val="00012D0F"/>
    <w:rsid w:val="00012F6A"/>
    <w:rsid w:val="0001310A"/>
    <w:rsid w:val="00014A75"/>
    <w:rsid w:val="000151B0"/>
    <w:rsid w:val="00015453"/>
    <w:rsid w:val="000155C3"/>
    <w:rsid w:val="00017BDB"/>
    <w:rsid w:val="00025D95"/>
    <w:rsid w:val="00027EBF"/>
    <w:rsid w:val="00034A7F"/>
    <w:rsid w:val="00034DED"/>
    <w:rsid w:val="00040431"/>
    <w:rsid w:val="00043288"/>
    <w:rsid w:val="00043365"/>
    <w:rsid w:val="00044313"/>
    <w:rsid w:val="00044DD0"/>
    <w:rsid w:val="00045E9F"/>
    <w:rsid w:val="00046197"/>
    <w:rsid w:val="00047E6B"/>
    <w:rsid w:val="000516EA"/>
    <w:rsid w:val="00052012"/>
    <w:rsid w:val="00052D55"/>
    <w:rsid w:val="00053733"/>
    <w:rsid w:val="00053AD2"/>
    <w:rsid w:val="00054562"/>
    <w:rsid w:val="0005665E"/>
    <w:rsid w:val="00056C32"/>
    <w:rsid w:val="00060142"/>
    <w:rsid w:val="00062310"/>
    <w:rsid w:val="00064BCA"/>
    <w:rsid w:val="00065348"/>
    <w:rsid w:val="0006627C"/>
    <w:rsid w:val="00070B31"/>
    <w:rsid w:val="0007211D"/>
    <w:rsid w:val="00072502"/>
    <w:rsid w:val="000749F2"/>
    <w:rsid w:val="00075145"/>
    <w:rsid w:val="00082F48"/>
    <w:rsid w:val="0008354F"/>
    <w:rsid w:val="00085E84"/>
    <w:rsid w:val="00086839"/>
    <w:rsid w:val="000904A7"/>
    <w:rsid w:val="000915D3"/>
    <w:rsid w:val="00092A8B"/>
    <w:rsid w:val="00092FB6"/>
    <w:rsid w:val="00094467"/>
    <w:rsid w:val="00094B96"/>
    <w:rsid w:val="00096514"/>
    <w:rsid w:val="00097F4A"/>
    <w:rsid w:val="000A26D7"/>
    <w:rsid w:val="000A35BB"/>
    <w:rsid w:val="000A6DFD"/>
    <w:rsid w:val="000B2ED6"/>
    <w:rsid w:val="000B41A7"/>
    <w:rsid w:val="000B475E"/>
    <w:rsid w:val="000C21E3"/>
    <w:rsid w:val="000C6672"/>
    <w:rsid w:val="000C77DE"/>
    <w:rsid w:val="000D0394"/>
    <w:rsid w:val="000D0E9B"/>
    <w:rsid w:val="000D37CA"/>
    <w:rsid w:val="000D3AD6"/>
    <w:rsid w:val="000D4056"/>
    <w:rsid w:val="000D423E"/>
    <w:rsid w:val="000D4D42"/>
    <w:rsid w:val="000D63ED"/>
    <w:rsid w:val="000D7004"/>
    <w:rsid w:val="000D7B2D"/>
    <w:rsid w:val="000E08C6"/>
    <w:rsid w:val="000E0BA9"/>
    <w:rsid w:val="000E2DBB"/>
    <w:rsid w:val="000E3E3A"/>
    <w:rsid w:val="000E3F98"/>
    <w:rsid w:val="000E4B65"/>
    <w:rsid w:val="000E570B"/>
    <w:rsid w:val="000F0A7E"/>
    <w:rsid w:val="000F0F28"/>
    <w:rsid w:val="000F20C3"/>
    <w:rsid w:val="000F3169"/>
    <w:rsid w:val="000F3B3B"/>
    <w:rsid w:val="000F47BD"/>
    <w:rsid w:val="000F4BFE"/>
    <w:rsid w:val="000F5697"/>
    <w:rsid w:val="00100241"/>
    <w:rsid w:val="00104725"/>
    <w:rsid w:val="00104C03"/>
    <w:rsid w:val="00107AA8"/>
    <w:rsid w:val="001109D3"/>
    <w:rsid w:val="00110A01"/>
    <w:rsid w:val="00111023"/>
    <w:rsid w:val="00111D6B"/>
    <w:rsid w:val="001127C8"/>
    <w:rsid w:val="0012164B"/>
    <w:rsid w:val="0012367F"/>
    <w:rsid w:val="00123796"/>
    <w:rsid w:val="00125BF6"/>
    <w:rsid w:val="00126035"/>
    <w:rsid w:val="001367E6"/>
    <w:rsid w:val="001374BC"/>
    <w:rsid w:val="00141B39"/>
    <w:rsid w:val="00142FE2"/>
    <w:rsid w:val="00146BA3"/>
    <w:rsid w:val="001472C7"/>
    <w:rsid w:val="00151640"/>
    <w:rsid w:val="00152F7C"/>
    <w:rsid w:val="001537C9"/>
    <w:rsid w:val="00153AC6"/>
    <w:rsid w:val="0015635A"/>
    <w:rsid w:val="00161C8D"/>
    <w:rsid w:val="0016211E"/>
    <w:rsid w:val="00165D3E"/>
    <w:rsid w:val="00165ED7"/>
    <w:rsid w:val="001662F1"/>
    <w:rsid w:val="00171053"/>
    <w:rsid w:val="0017604D"/>
    <w:rsid w:val="0018113C"/>
    <w:rsid w:val="001818A2"/>
    <w:rsid w:val="00181A9F"/>
    <w:rsid w:val="001842EB"/>
    <w:rsid w:val="00186985"/>
    <w:rsid w:val="001871CE"/>
    <w:rsid w:val="00190166"/>
    <w:rsid w:val="00191D1F"/>
    <w:rsid w:val="00194747"/>
    <w:rsid w:val="0019566C"/>
    <w:rsid w:val="00197E2D"/>
    <w:rsid w:val="001A2887"/>
    <w:rsid w:val="001A2F19"/>
    <w:rsid w:val="001A6E3E"/>
    <w:rsid w:val="001B1AF8"/>
    <w:rsid w:val="001B28EB"/>
    <w:rsid w:val="001B3232"/>
    <w:rsid w:val="001B4A4E"/>
    <w:rsid w:val="001B51DE"/>
    <w:rsid w:val="001B67ED"/>
    <w:rsid w:val="001B6FEC"/>
    <w:rsid w:val="001C11B9"/>
    <w:rsid w:val="001C304F"/>
    <w:rsid w:val="001C4783"/>
    <w:rsid w:val="001C645E"/>
    <w:rsid w:val="001D2681"/>
    <w:rsid w:val="001D63DE"/>
    <w:rsid w:val="001D6487"/>
    <w:rsid w:val="001D7599"/>
    <w:rsid w:val="001D7714"/>
    <w:rsid w:val="001E0CAE"/>
    <w:rsid w:val="001E1A57"/>
    <w:rsid w:val="001E2E10"/>
    <w:rsid w:val="001E4604"/>
    <w:rsid w:val="001E5382"/>
    <w:rsid w:val="001E62B0"/>
    <w:rsid w:val="001E655D"/>
    <w:rsid w:val="001E6A3F"/>
    <w:rsid w:val="001E78A0"/>
    <w:rsid w:val="001F0403"/>
    <w:rsid w:val="001F3B08"/>
    <w:rsid w:val="001F451A"/>
    <w:rsid w:val="001F4610"/>
    <w:rsid w:val="002018C6"/>
    <w:rsid w:val="00201D92"/>
    <w:rsid w:val="00204FE3"/>
    <w:rsid w:val="00205C30"/>
    <w:rsid w:val="002070C5"/>
    <w:rsid w:val="002079AF"/>
    <w:rsid w:val="0021420D"/>
    <w:rsid w:val="00214BBE"/>
    <w:rsid w:val="0021576D"/>
    <w:rsid w:val="00215991"/>
    <w:rsid w:val="00227D3B"/>
    <w:rsid w:val="00230AE7"/>
    <w:rsid w:val="00231AC6"/>
    <w:rsid w:val="00232325"/>
    <w:rsid w:val="00232676"/>
    <w:rsid w:val="002330B5"/>
    <w:rsid w:val="00235DF3"/>
    <w:rsid w:val="00236FD0"/>
    <w:rsid w:val="00240528"/>
    <w:rsid w:val="002406A1"/>
    <w:rsid w:val="0024111F"/>
    <w:rsid w:val="0024211C"/>
    <w:rsid w:val="0024454D"/>
    <w:rsid w:val="00245969"/>
    <w:rsid w:val="00245ABB"/>
    <w:rsid w:val="00245E1B"/>
    <w:rsid w:val="0025098C"/>
    <w:rsid w:val="002511D3"/>
    <w:rsid w:val="00251D2A"/>
    <w:rsid w:val="00252C02"/>
    <w:rsid w:val="0025378B"/>
    <w:rsid w:val="0025625B"/>
    <w:rsid w:val="002570BD"/>
    <w:rsid w:val="00257379"/>
    <w:rsid w:val="00260515"/>
    <w:rsid w:val="00262252"/>
    <w:rsid w:val="002638EC"/>
    <w:rsid w:val="00266D5E"/>
    <w:rsid w:val="00267306"/>
    <w:rsid w:val="0026735E"/>
    <w:rsid w:val="002713C0"/>
    <w:rsid w:val="002728BD"/>
    <w:rsid w:val="00274521"/>
    <w:rsid w:val="00275760"/>
    <w:rsid w:val="002765C2"/>
    <w:rsid w:val="0028157A"/>
    <w:rsid w:val="00282260"/>
    <w:rsid w:val="002824D1"/>
    <w:rsid w:val="00282910"/>
    <w:rsid w:val="00284ADD"/>
    <w:rsid w:val="00284C37"/>
    <w:rsid w:val="002877CE"/>
    <w:rsid w:val="0028784D"/>
    <w:rsid w:val="00287E2E"/>
    <w:rsid w:val="00292344"/>
    <w:rsid w:val="00293C52"/>
    <w:rsid w:val="002965C1"/>
    <w:rsid w:val="002A01B5"/>
    <w:rsid w:val="002A01B9"/>
    <w:rsid w:val="002A52BB"/>
    <w:rsid w:val="002A55BF"/>
    <w:rsid w:val="002A55F0"/>
    <w:rsid w:val="002A79B2"/>
    <w:rsid w:val="002B106F"/>
    <w:rsid w:val="002B211E"/>
    <w:rsid w:val="002B375F"/>
    <w:rsid w:val="002B3E92"/>
    <w:rsid w:val="002B4029"/>
    <w:rsid w:val="002B4916"/>
    <w:rsid w:val="002B6CDD"/>
    <w:rsid w:val="002B7004"/>
    <w:rsid w:val="002C14AC"/>
    <w:rsid w:val="002C7302"/>
    <w:rsid w:val="002C7D8D"/>
    <w:rsid w:val="002D382B"/>
    <w:rsid w:val="002D4292"/>
    <w:rsid w:val="002D6AAF"/>
    <w:rsid w:val="002D7F0B"/>
    <w:rsid w:val="002E1B16"/>
    <w:rsid w:val="002E207D"/>
    <w:rsid w:val="002E47BE"/>
    <w:rsid w:val="002E5373"/>
    <w:rsid w:val="002E64A2"/>
    <w:rsid w:val="002F1B7D"/>
    <w:rsid w:val="002F2DDA"/>
    <w:rsid w:val="002F64E7"/>
    <w:rsid w:val="002F7E35"/>
    <w:rsid w:val="002F7F8E"/>
    <w:rsid w:val="003007C2"/>
    <w:rsid w:val="003026E1"/>
    <w:rsid w:val="00302BD5"/>
    <w:rsid w:val="003033AF"/>
    <w:rsid w:val="003054D4"/>
    <w:rsid w:val="00306A04"/>
    <w:rsid w:val="003111BB"/>
    <w:rsid w:val="00313F4E"/>
    <w:rsid w:val="00314B54"/>
    <w:rsid w:val="00314FC4"/>
    <w:rsid w:val="003150DE"/>
    <w:rsid w:val="0031580F"/>
    <w:rsid w:val="00315B2C"/>
    <w:rsid w:val="0031645B"/>
    <w:rsid w:val="00323091"/>
    <w:rsid w:val="00323AA8"/>
    <w:rsid w:val="00326DD3"/>
    <w:rsid w:val="00326ED0"/>
    <w:rsid w:val="00330A8F"/>
    <w:rsid w:val="00330F9F"/>
    <w:rsid w:val="003312AF"/>
    <w:rsid w:val="00332A36"/>
    <w:rsid w:val="003336DB"/>
    <w:rsid w:val="00334E90"/>
    <w:rsid w:val="003356B9"/>
    <w:rsid w:val="0033678D"/>
    <w:rsid w:val="00336849"/>
    <w:rsid w:val="00336985"/>
    <w:rsid w:val="0033740F"/>
    <w:rsid w:val="00337A00"/>
    <w:rsid w:val="00337A50"/>
    <w:rsid w:val="00342B4E"/>
    <w:rsid w:val="00342D20"/>
    <w:rsid w:val="00344113"/>
    <w:rsid w:val="00344CD4"/>
    <w:rsid w:val="0034528F"/>
    <w:rsid w:val="00345E5B"/>
    <w:rsid w:val="0034748A"/>
    <w:rsid w:val="00350962"/>
    <w:rsid w:val="00355BCA"/>
    <w:rsid w:val="00355C63"/>
    <w:rsid w:val="00360B86"/>
    <w:rsid w:val="00364FFA"/>
    <w:rsid w:val="0036707D"/>
    <w:rsid w:val="00370E52"/>
    <w:rsid w:val="00371659"/>
    <w:rsid w:val="00372044"/>
    <w:rsid w:val="0037393C"/>
    <w:rsid w:val="00376B82"/>
    <w:rsid w:val="003779F2"/>
    <w:rsid w:val="00377B92"/>
    <w:rsid w:val="00383375"/>
    <w:rsid w:val="0038356B"/>
    <w:rsid w:val="00390424"/>
    <w:rsid w:val="00390EDA"/>
    <w:rsid w:val="00391088"/>
    <w:rsid w:val="003917C5"/>
    <w:rsid w:val="00394CB8"/>
    <w:rsid w:val="003A20D9"/>
    <w:rsid w:val="003A411E"/>
    <w:rsid w:val="003B1387"/>
    <w:rsid w:val="003B226A"/>
    <w:rsid w:val="003B51A2"/>
    <w:rsid w:val="003B6F10"/>
    <w:rsid w:val="003C0F3E"/>
    <w:rsid w:val="003C11B7"/>
    <w:rsid w:val="003C2EDF"/>
    <w:rsid w:val="003C6C16"/>
    <w:rsid w:val="003D1837"/>
    <w:rsid w:val="003D56AE"/>
    <w:rsid w:val="003D57CE"/>
    <w:rsid w:val="003D5DC5"/>
    <w:rsid w:val="003D6631"/>
    <w:rsid w:val="003E1AF7"/>
    <w:rsid w:val="003E2BDF"/>
    <w:rsid w:val="003E31DC"/>
    <w:rsid w:val="003E7CF0"/>
    <w:rsid w:val="003F0CF1"/>
    <w:rsid w:val="003F6C56"/>
    <w:rsid w:val="003F7E19"/>
    <w:rsid w:val="00401C98"/>
    <w:rsid w:val="00403985"/>
    <w:rsid w:val="00404C05"/>
    <w:rsid w:val="00404F69"/>
    <w:rsid w:val="00407492"/>
    <w:rsid w:val="004136FB"/>
    <w:rsid w:val="00414B1C"/>
    <w:rsid w:val="00416F00"/>
    <w:rsid w:val="004203A3"/>
    <w:rsid w:val="004210EB"/>
    <w:rsid w:val="00421435"/>
    <w:rsid w:val="0042149A"/>
    <w:rsid w:val="0042237E"/>
    <w:rsid w:val="00422E4F"/>
    <w:rsid w:val="00423145"/>
    <w:rsid w:val="0042373C"/>
    <w:rsid w:val="0042409B"/>
    <w:rsid w:val="00424168"/>
    <w:rsid w:val="004247C0"/>
    <w:rsid w:val="004311D5"/>
    <w:rsid w:val="00433FAB"/>
    <w:rsid w:val="004353A9"/>
    <w:rsid w:val="00435754"/>
    <w:rsid w:val="0043577E"/>
    <w:rsid w:val="00437478"/>
    <w:rsid w:val="00437C15"/>
    <w:rsid w:val="0044051E"/>
    <w:rsid w:val="00443196"/>
    <w:rsid w:val="00443D3C"/>
    <w:rsid w:val="00444B0D"/>
    <w:rsid w:val="004463BC"/>
    <w:rsid w:val="00447C2E"/>
    <w:rsid w:val="00453CA9"/>
    <w:rsid w:val="00455748"/>
    <w:rsid w:val="0045610F"/>
    <w:rsid w:val="00457B5C"/>
    <w:rsid w:val="004600B2"/>
    <w:rsid w:val="00460195"/>
    <w:rsid w:val="004602B5"/>
    <w:rsid w:val="00460BD6"/>
    <w:rsid w:val="0046106D"/>
    <w:rsid w:val="00462457"/>
    <w:rsid w:val="004625D7"/>
    <w:rsid w:val="00463374"/>
    <w:rsid w:val="00467F7F"/>
    <w:rsid w:val="0047182D"/>
    <w:rsid w:val="00472428"/>
    <w:rsid w:val="004731EB"/>
    <w:rsid w:val="00477BFD"/>
    <w:rsid w:val="00480E03"/>
    <w:rsid w:val="00481B31"/>
    <w:rsid w:val="00481FA2"/>
    <w:rsid w:val="0048261C"/>
    <w:rsid w:val="00485595"/>
    <w:rsid w:val="00485847"/>
    <w:rsid w:val="004859FA"/>
    <w:rsid w:val="0048609B"/>
    <w:rsid w:val="00486646"/>
    <w:rsid w:val="0048677E"/>
    <w:rsid w:val="004872C3"/>
    <w:rsid w:val="004901FC"/>
    <w:rsid w:val="0049047C"/>
    <w:rsid w:val="00490915"/>
    <w:rsid w:val="00493B00"/>
    <w:rsid w:val="004972E8"/>
    <w:rsid w:val="004A1F4E"/>
    <w:rsid w:val="004A4A79"/>
    <w:rsid w:val="004A51D9"/>
    <w:rsid w:val="004A64CB"/>
    <w:rsid w:val="004A7213"/>
    <w:rsid w:val="004A7FA1"/>
    <w:rsid w:val="004B3416"/>
    <w:rsid w:val="004C16BE"/>
    <w:rsid w:val="004C2961"/>
    <w:rsid w:val="004C3810"/>
    <w:rsid w:val="004C60C5"/>
    <w:rsid w:val="004C7243"/>
    <w:rsid w:val="004D0149"/>
    <w:rsid w:val="004D199D"/>
    <w:rsid w:val="004D4420"/>
    <w:rsid w:val="004D4505"/>
    <w:rsid w:val="004D4D74"/>
    <w:rsid w:val="004D5DCD"/>
    <w:rsid w:val="004D614D"/>
    <w:rsid w:val="004D6689"/>
    <w:rsid w:val="004D6A32"/>
    <w:rsid w:val="004D6A6A"/>
    <w:rsid w:val="004D6BFA"/>
    <w:rsid w:val="004D6CDF"/>
    <w:rsid w:val="004D7558"/>
    <w:rsid w:val="004D7D68"/>
    <w:rsid w:val="004E15E3"/>
    <w:rsid w:val="004E5F6C"/>
    <w:rsid w:val="004F0306"/>
    <w:rsid w:val="004F15BE"/>
    <w:rsid w:val="004F48EC"/>
    <w:rsid w:val="004F4AAB"/>
    <w:rsid w:val="005029CD"/>
    <w:rsid w:val="00503A30"/>
    <w:rsid w:val="00504A0F"/>
    <w:rsid w:val="005059E7"/>
    <w:rsid w:val="00506063"/>
    <w:rsid w:val="00506146"/>
    <w:rsid w:val="005066F8"/>
    <w:rsid w:val="00515359"/>
    <w:rsid w:val="00515E5A"/>
    <w:rsid w:val="005164EF"/>
    <w:rsid w:val="00516C2F"/>
    <w:rsid w:val="00516FDA"/>
    <w:rsid w:val="00517D6E"/>
    <w:rsid w:val="00517E03"/>
    <w:rsid w:val="0052040C"/>
    <w:rsid w:val="00520876"/>
    <w:rsid w:val="00522184"/>
    <w:rsid w:val="00522ABC"/>
    <w:rsid w:val="0052558E"/>
    <w:rsid w:val="0053001E"/>
    <w:rsid w:val="005321BB"/>
    <w:rsid w:val="00532C56"/>
    <w:rsid w:val="00536ED2"/>
    <w:rsid w:val="00536ED7"/>
    <w:rsid w:val="005410F5"/>
    <w:rsid w:val="005411AD"/>
    <w:rsid w:val="0054302C"/>
    <w:rsid w:val="005447AC"/>
    <w:rsid w:val="005455B8"/>
    <w:rsid w:val="00547264"/>
    <w:rsid w:val="00551010"/>
    <w:rsid w:val="00552081"/>
    <w:rsid w:val="005558B0"/>
    <w:rsid w:val="005566C7"/>
    <w:rsid w:val="00557F0D"/>
    <w:rsid w:val="0056008A"/>
    <w:rsid w:val="00560F23"/>
    <w:rsid w:val="0056113E"/>
    <w:rsid w:val="00561A4B"/>
    <w:rsid w:val="00562D70"/>
    <w:rsid w:val="00563F93"/>
    <w:rsid w:val="00564961"/>
    <w:rsid w:val="00566F4E"/>
    <w:rsid w:val="00567D2A"/>
    <w:rsid w:val="005713DE"/>
    <w:rsid w:val="005719C4"/>
    <w:rsid w:val="00572426"/>
    <w:rsid w:val="005731B8"/>
    <w:rsid w:val="005747D6"/>
    <w:rsid w:val="00576345"/>
    <w:rsid w:val="00577A9E"/>
    <w:rsid w:val="00582D3E"/>
    <w:rsid w:val="0058559A"/>
    <w:rsid w:val="00585CEF"/>
    <w:rsid w:val="00590B64"/>
    <w:rsid w:val="00591A58"/>
    <w:rsid w:val="005927C5"/>
    <w:rsid w:val="00592999"/>
    <w:rsid w:val="00593C6E"/>
    <w:rsid w:val="00594DB0"/>
    <w:rsid w:val="005968C0"/>
    <w:rsid w:val="005A1952"/>
    <w:rsid w:val="005A31E9"/>
    <w:rsid w:val="005A63E6"/>
    <w:rsid w:val="005A76FC"/>
    <w:rsid w:val="005B1D42"/>
    <w:rsid w:val="005B48DA"/>
    <w:rsid w:val="005B563F"/>
    <w:rsid w:val="005B6220"/>
    <w:rsid w:val="005B77BC"/>
    <w:rsid w:val="005C0FF8"/>
    <w:rsid w:val="005C183B"/>
    <w:rsid w:val="005C2CCE"/>
    <w:rsid w:val="005C2EAD"/>
    <w:rsid w:val="005D2EC9"/>
    <w:rsid w:val="005D745D"/>
    <w:rsid w:val="005E0261"/>
    <w:rsid w:val="005E1D05"/>
    <w:rsid w:val="005E286B"/>
    <w:rsid w:val="005E28E1"/>
    <w:rsid w:val="005E2E5F"/>
    <w:rsid w:val="005E58D2"/>
    <w:rsid w:val="005E6713"/>
    <w:rsid w:val="005E6F50"/>
    <w:rsid w:val="005E7667"/>
    <w:rsid w:val="005F0235"/>
    <w:rsid w:val="005F2EF3"/>
    <w:rsid w:val="005F325C"/>
    <w:rsid w:val="005F3278"/>
    <w:rsid w:val="005F3BF7"/>
    <w:rsid w:val="005F4668"/>
    <w:rsid w:val="005F54AA"/>
    <w:rsid w:val="005F5B58"/>
    <w:rsid w:val="005F5F3D"/>
    <w:rsid w:val="00601020"/>
    <w:rsid w:val="00601516"/>
    <w:rsid w:val="00602337"/>
    <w:rsid w:val="00603C85"/>
    <w:rsid w:val="0060461A"/>
    <w:rsid w:val="0061059E"/>
    <w:rsid w:val="006111BD"/>
    <w:rsid w:val="00613D87"/>
    <w:rsid w:val="00613DAF"/>
    <w:rsid w:val="0061512B"/>
    <w:rsid w:val="006176D2"/>
    <w:rsid w:val="006178C2"/>
    <w:rsid w:val="00620BCD"/>
    <w:rsid w:val="00620D6A"/>
    <w:rsid w:val="00621BCA"/>
    <w:rsid w:val="00623283"/>
    <w:rsid w:val="006241B4"/>
    <w:rsid w:val="00624358"/>
    <w:rsid w:val="00624C2D"/>
    <w:rsid w:val="00626676"/>
    <w:rsid w:val="00626DF1"/>
    <w:rsid w:val="00633563"/>
    <w:rsid w:val="0063414E"/>
    <w:rsid w:val="00635F27"/>
    <w:rsid w:val="006377CE"/>
    <w:rsid w:val="0064199A"/>
    <w:rsid w:val="00641CD9"/>
    <w:rsid w:val="006426C4"/>
    <w:rsid w:val="0065045F"/>
    <w:rsid w:val="00651D1F"/>
    <w:rsid w:val="0065350B"/>
    <w:rsid w:val="006536E4"/>
    <w:rsid w:val="00653764"/>
    <w:rsid w:val="00656543"/>
    <w:rsid w:val="00660A45"/>
    <w:rsid w:val="006639DA"/>
    <w:rsid w:val="00664984"/>
    <w:rsid w:val="00665A0A"/>
    <w:rsid w:val="00670AE5"/>
    <w:rsid w:val="006728EB"/>
    <w:rsid w:val="00672CC1"/>
    <w:rsid w:val="00674699"/>
    <w:rsid w:val="00676F19"/>
    <w:rsid w:val="006812BF"/>
    <w:rsid w:val="006843AE"/>
    <w:rsid w:val="006844ED"/>
    <w:rsid w:val="00686FA5"/>
    <w:rsid w:val="00690640"/>
    <w:rsid w:val="00690F09"/>
    <w:rsid w:val="00693575"/>
    <w:rsid w:val="0069431C"/>
    <w:rsid w:val="006948FF"/>
    <w:rsid w:val="006A2467"/>
    <w:rsid w:val="006A3159"/>
    <w:rsid w:val="006B00A0"/>
    <w:rsid w:val="006B2B78"/>
    <w:rsid w:val="006B357B"/>
    <w:rsid w:val="006B35D8"/>
    <w:rsid w:val="006B42A8"/>
    <w:rsid w:val="006B4516"/>
    <w:rsid w:val="006B4579"/>
    <w:rsid w:val="006B4A7C"/>
    <w:rsid w:val="006B6E55"/>
    <w:rsid w:val="006B7C4E"/>
    <w:rsid w:val="006C0AA8"/>
    <w:rsid w:val="006C1ED0"/>
    <w:rsid w:val="006C237D"/>
    <w:rsid w:val="006C2530"/>
    <w:rsid w:val="006C3D53"/>
    <w:rsid w:val="006C3DCC"/>
    <w:rsid w:val="006C3E41"/>
    <w:rsid w:val="006C5909"/>
    <w:rsid w:val="006C6198"/>
    <w:rsid w:val="006C6B92"/>
    <w:rsid w:val="006C7DA0"/>
    <w:rsid w:val="006C7EF5"/>
    <w:rsid w:val="006D3486"/>
    <w:rsid w:val="006D45AE"/>
    <w:rsid w:val="006D5E3C"/>
    <w:rsid w:val="006D69DF"/>
    <w:rsid w:val="006D7136"/>
    <w:rsid w:val="006E38EF"/>
    <w:rsid w:val="006E3A68"/>
    <w:rsid w:val="006E6FBC"/>
    <w:rsid w:val="006E7882"/>
    <w:rsid w:val="006F107A"/>
    <w:rsid w:val="006F19E9"/>
    <w:rsid w:val="006F2470"/>
    <w:rsid w:val="006F2F53"/>
    <w:rsid w:val="006F3235"/>
    <w:rsid w:val="006F6D87"/>
    <w:rsid w:val="00702190"/>
    <w:rsid w:val="007038F4"/>
    <w:rsid w:val="00704085"/>
    <w:rsid w:val="007051A7"/>
    <w:rsid w:val="00706FA2"/>
    <w:rsid w:val="00707E97"/>
    <w:rsid w:val="00712185"/>
    <w:rsid w:val="0071256C"/>
    <w:rsid w:val="00712A99"/>
    <w:rsid w:val="007145B8"/>
    <w:rsid w:val="00720314"/>
    <w:rsid w:val="00725B87"/>
    <w:rsid w:val="00726F5D"/>
    <w:rsid w:val="007277CF"/>
    <w:rsid w:val="007341DC"/>
    <w:rsid w:val="00735FC3"/>
    <w:rsid w:val="0073646B"/>
    <w:rsid w:val="0074114D"/>
    <w:rsid w:val="00742A66"/>
    <w:rsid w:val="00743CAC"/>
    <w:rsid w:val="007454DD"/>
    <w:rsid w:val="007470B4"/>
    <w:rsid w:val="00750534"/>
    <w:rsid w:val="00751DA4"/>
    <w:rsid w:val="00754641"/>
    <w:rsid w:val="00754A61"/>
    <w:rsid w:val="00754C46"/>
    <w:rsid w:val="00755CC0"/>
    <w:rsid w:val="00761088"/>
    <w:rsid w:val="007614B5"/>
    <w:rsid w:val="00764974"/>
    <w:rsid w:val="007678AF"/>
    <w:rsid w:val="0077130B"/>
    <w:rsid w:val="007725C8"/>
    <w:rsid w:val="0077378C"/>
    <w:rsid w:val="007757B3"/>
    <w:rsid w:val="007769CE"/>
    <w:rsid w:val="0078023E"/>
    <w:rsid w:val="00781749"/>
    <w:rsid w:val="007819D2"/>
    <w:rsid w:val="0078221C"/>
    <w:rsid w:val="00783137"/>
    <w:rsid w:val="0078315B"/>
    <w:rsid w:val="00786844"/>
    <w:rsid w:val="00786E16"/>
    <w:rsid w:val="00787809"/>
    <w:rsid w:val="0079071F"/>
    <w:rsid w:val="0079210D"/>
    <w:rsid w:val="00792740"/>
    <w:rsid w:val="00792D25"/>
    <w:rsid w:val="00794454"/>
    <w:rsid w:val="007A11AF"/>
    <w:rsid w:val="007A2728"/>
    <w:rsid w:val="007A3FF8"/>
    <w:rsid w:val="007B0259"/>
    <w:rsid w:val="007B13D7"/>
    <w:rsid w:val="007B37D9"/>
    <w:rsid w:val="007B5242"/>
    <w:rsid w:val="007B6115"/>
    <w:rsid w:val="007B7336"/>
    <w:rsid w:val="007B75D7"/>
    <w:rsid w:val="007B7A65"/>
    <w:rsid w:val="007C0370"/>
    <w:rsid w:val="007C057B"/>
    <w:rsid w:val="007C0C64"/>
    <w:rsid w:val="007C1EFE"/>
    <w:rsid w:val="007C2484"/>
    <w:rsid w:val="007C27F5"/>
    <w:rsid w:val="007C3C2C"/>
    <w:rsid w:val="007C42A6"/>
    <w:rsid w:val="007C4DB9"/>
    <w:rsid w:val="007C6D82"/>
    <w:rsid w:val="007D3FFE"/>
    <w:rsid w:val="007D64C5"/>
    <w:rsid w:val="007D70A4"/>
    <w:rsid w:val="007E06B2"/>
    <w:rsid w:val="007E28BB"/>
    <w:rsid w:val="007E4847"/>
    <w:rsid w:val="007E6562"/>
    <w:rsid w:val="007E6AA9"/>
    <w:rsid w:val="007E7197"/>
    <w:rsid w:val="007F0C66"/>
    <w:rsid w:val="007F2E89"/>
    <w:rsid w:val="007F375E"/>
    <w:rsid w:val="007F5871"/>
    <w:rsid w:val="007F5CC5"/>
    <w:rsid w:val="00801B2E"/>
    <w:rsid w:val="00803BDD"/>
    <w:rsid w:val="008043DE"/>
    <w:rsid w:val="00806238"/>
    <w:rsid w:val="0080623D"/>
    <w:rsid w:val="00806555"/>
    <w:rsid w:val="00811598"/>
    <w:rsid w:val="008131B9"/>
    <w:rsid w:val="00815F98"/>
    <w:rsid w:val="00817534"/>
    <w:rsid w:val="00817913"/>
    <w:rsid w:val="00821BF8"/>
    <w:rsid w:val="00823079"/>
    <w:rsid w:val="008243FD"/>
    <w:rsid w:val="00824850"/>
    <w:rsid w:val="00825882"/>
    <w:rsid w:val="008329E1"/>
    <w:rsid w:val="00835C5B"/>
    <w:rsid w:val="008360BD"/>
    <w:rsid w:val="00836160"/>
    <w:rsid w:val="0083774E"/>
    <w:rsid w:val="008402B4"/>
    <w:rsid w:val="008437D3"/>
    <w:rsid w:val="00845074"/>
    <w:rsid w:val="00846F0D"/>
    <w:rsid w:val="00847EAB"/>
    <w:rsid w:val="00850F2D"/>
    <w:rsid w:val="00852D48"/>
    <w:rsid w:val="0085477A"/>
    <w:rsid w:val="00855838"/>
    <w:rsid w:val="00856205"/>
    <w:rsid w:val="0086105F"/>
    <w:rsid w:val="00862057"/>
    <w:rsid w:val="00864326"/>
    <w:rsid w:val="00864994"/>
    <w:rsid w:val="0086536F"/>
    <w:rsid w:val="00867220"/>
    <w:rsid w:val="00867E9F"/>
    <w:rsid w:val="008718B1"/>
    <w:rsid w:val="00871A2D"/>
    <w:rsid w:val="00873FF3"/>
    <w:rsid w:val="008806AC"/>
    <w:rsid w:val="00882CFA"/>
    <w:rsid w:val="008832DA"/>
    <w:rsid w:val="00883EC4"/>
    <w:rsid w:val="00885378"/>
    <w:rsid w:val="008902FE"/>
    <w:rsid w:val="008915E7"/>
    <w:rsid w:val="008952BC"/>
    <w:rsid w:val="00895580"/>
    <w:rsid w:val="008A12AF"/>
    <w:rsid w:val="008A1A2B"/>
    <w:rsid w:val="008A3712"/>
    <w:rsid w:val="008A4B5F"/>
    <w:rsid w:val="008A614D"/>
    <w:rsid w:val="008A634A"/>
    <w:rsid w:val="008A6D8F"/>
    <w:rsid w:val="008A7A21"/>
    <w:rsid w:val="008A7CD8"/>
    <w:rsid w:val="008B0AE2"/>
    <w:rsid w:val="008B1C6E"/>
    <w:rsid w:val="008B53BD"/>
    <w:rsid w:val="008B671E"/>
    <w:rsid w:val="008C0377"/>
    <w:rsid w:val="008C079D"/>
    <w:rsid w:val="008C0C00"/>
    <w:rsid w:val="008C0C39"/>
    <w:rsid w:val="008C1477"/>
    <w:rsid w:val="008D01C7"/>
    <w:rsid w:val="008D1E38"/>
    <w:rsid w:val="008D1E63"/>
    <w:rsid w:val="008D42CA"/>
    <w:rsid w:val="008D6E7A"/>
    <w:rsid w:val="008D7F6E"/>
    <w:rsid w:val="008E044A"/>
    <w:rsid w:val="008E18A3"/>
    <w:rsid w:val="008E290E"/>
    <w:rsid w:val="008E3925"/>
    <w:rsid w:val="008E4F22"/>
    <w:rsid w:val="008E57B2"/>
    <w:rsid w:val="008E5931"/>
    <w:rsid w:val="008E7D63"/>
    <w:rsid w:val="008F441B"/>
    <w:rsid w:val="008F52A7"/>
    <w:rsid w:val="008F5F3D"/>
    <w:rsid w:val="00901BA5"/>
    <w:rsid w:val="009023A5"/>
    <w:rsid w:val="009047CB"/>
    <w:rsid w:val="00905990"/>
    <w:rsid w:val="00906491"/>
    <w:rsid w:val="00911FCF"/>
    <w:rsid w:val="00913013"/>
    <w:rsid w:val="00914D1F"/>
    <w:rsid w:val="0092018E"/>
    <w:rsid w:val="00923B7C"/>
    <w:rsid w:val="009246C2"/>
    <w:rsid w:val="00927B0E"/>
    <w:rsid w:val="0093312F"/>
    <w:rsid w:val="00934513"/>
    <w:rsid w:val="009359C0"/>
    <w:rsid w:val="009410AD"/>
    <w:rsid w:val="00942686"/>
    <w:rsid w:val="00945FE0"/>
    <w:rsid w:val="009468BF"/>
    <w:rsid w:val="00950AC5"/>
    <w:rsid w:val="0095179A"/>
    <w:rsid w:val="00953757"/>
    <w:rsid w:val="009556E4"/>
    <w:rsid w:val="00955E61"/>
    <w:rsid w:val="0095650F"/>
    <w:rsid w:val="00956D26"/>
    <w:rsid w:val="00956E96"/>
    <w:rsid w:val="00957306"/>
    <w:rsid w:val="00960783"/>
    <w:rsid w:val="00963A4C"/>
    <w:rsid w:val="0096499F"/>
    <w:rsid w:val="0096584A"/>
    <w:rsid w:val="009665CB"/>
    <w:rsid w:val="00967D74"/>
    <w:rsid w:val="009710FA"/>
    <w:rsid w:val="0097625B"/>
    <w:rsid w:val="00976E71"/>
    <w:rsid w:val="009803B9"/>
    <w:rsid w:val="00982C76"/>
    <w:rsid w:val="00985C5D"/>
    <w:rsid w:val="00986B2D"/>
    <w:rsid w:val="00993C99"/>
    <w:rsid w:val="00993DE9"/>
    <w:rsid w:val="009958E6"/>
    <w:rsid w:val="00995DAE"/>
    <w:rsid w:val="009A1440"/>
    <w:rsid w:val="009A2DC5"/>
    <w:rsid w:val="009A2E72"/>
    <w:rsid w:val="009A4140"/>
    <w:rsid w:val="009B2B42"/>
    <w:rsid w:val="009B44D3"/>
    <w:rsid w:val="009B45FD"/>
    <w:rsid w:val="009B65EC"/>
    <w:rsid w:val="009B6CFB"/>
    <w:rsid w:val="009C171E"/>
    <w:rsid w:val="009C2E64"/>
    <w:rsid w:val="009C2EA1"/>
    <w:rsid w:val="009C4E13"/>
    <w:rsid w:val="009C5C33"/>
    <w:rsid w:val="009D1263"/>
    <w:rsid w:val="009D21EE"/>
    <w:rsid w:val="009D2C0C"/>
    <w:rsid w:val="009D41DF"/>
    <w:rsid w:val="009D5A17"/>
    <w:rsid w:val="009D6795"/>
    <w:rsid w:val="009D68A3"/>
    <w:rsid w:val="009E0309"/>
    <w:rsid w:val="009E0FBB"/>
    <w:rsid w:val="009E2E2C"/>
    <w:rsid w:val="009E433E"/>
    <w:rsid w:val="009E57D3"/>
    <w:rsid w:val="009E6481"/>
    <w:rsid w:val="009F0B70"/>
    <w:rsid w:val="009F0F04"/>
    <w:rsid w:val="009F2986"/>
    <w:rsid w:val="009F327E"/>
    <w:rsid w:val="009F4286"/>
    <w:rsid w:val="009F4E5D"/>
    <w:rsid w:val="009F6CBF"/>
    <w:rsid w:val="00A00916"/>
    <w:rsid w:val="00A04CAD"/>
    <w:rsid w:val="00A053FE"/>
    <w:rsid w:val="00A067E4"/>
    <w:rsid w:val="00A06938"/>
    <w:rsid w:val="00A0757E"/>
    <w:rsid w:val="00A11CD6"/>
    <w:rsid w:val="00A120A4"/>
    <w:rsid w:val="00A14A6F"/>
    <w:rsid w:val="00A17901"/>
    <w:rsid w:val="00A24B27"/>
    <w:rsid w:val="00A25900"/>
    <w:rsid w:val="00A27213"/>
    <w:rsid w:val="00A278EF"/>
    <w:rsid w:val="00A401DE"/>
    <w:rsid w:val="00A41371"/>
    <w:rsid w:val="00A43751"/>
    <w:rsid w:val="00A45EBA"/>
    <w:rsid w:val="00A469A5"/>
    <w:rsid w:val="00A50356"/>
    <w:rsid w:val="00A503B4"/>
    <w:rsid w:val="00A54D42"/>
    <w:rsid w:val="00A55957"/>
    <w:rsid w:val="00A57014"/>
    <w:rsid w:val="00A6099C"/>
    <w:rsid w:val="00A609E2"/>
    <w:rsid w:val="00A60D43"/>
    <w:rsid w:val="00A6584A"/>
    <w:rsid w:val="00A7283E"/>
    <w:rsid w:val="00A72F93"/>
    <w:rsid w:val="00A74AB8"/>
    <w:rsid w:val="00A7558C"/>
    <w:rsid w:val="00A775E2"/>
    <w:rsid w:val="00A83AFE"/>
    <w:rsid w:val="00A84A69"/>
    <w:rsid w:val="00A84C50"/>
    <w:rsid w:val="00A851A1"/>
    <w:rsid w:val="00A858C2"/>
    <w:rsid w:val="00A85AA1"/>
    <w:rsid w:val="00A872E7"/>
    <w:rsid w:val="00A90EA4"/>
    <w:rsid w:val="00A936DB"/>
    <w:rsid w:val="00A94224"/>
    <w:rsid w:val="00A96E67"/>
    <w:rsid w:val="00AA2836"/>
    <w:rsid w:val="00AA439E"/>
    <w:rsid w:val="00AA5B5D"/>
    <w:rsid w:val="00AA7986"/>
    <w:rsid w:val="00AB163B"/>
    <w:rsid w:val="00AB17C3"/>
    <w:rsid w:val="00AB1FD6"/>
    <w:rsid w:val="00AB3334"/>
    <w:rsid w:val="00AB4F44"/>
    <w:rsid w:val="00AC186E"/>
    <w:rsid w:val="00AC4463"/>
    <w:rsid w:val="00AC5B50"/>
    <w:rsid w:val="00AC7676"/>
    <w:rsid w:val="00AD1D78"/>
    <w:rsid w:val="00AD2259"/>
    <w:rsid w:val="00AD3375"/>
    <w:rsid w:val="00AD3498"/>
    <w:rsid w:val="00AD3AFF"/>
    <w:rsid w:val="00AD7684"/>
    <w:rsid w:val="00AE1C5C"/>
    <w:rsid w:val="00AE2F4E"/>
    <w:rsid w:val="00AE3433"/>
    <w:rsid w:val="00AE42A0"/>
    <w:rsid w:val="00AF051A"/>
    <w:rsid w:val="00AF1B89"/>
    <w:rsid w:val="00B009BA"/>
    <w:rsid w:val="00B020A3"/>
    <w:rsid w:val="00B02158"/>
    <w:rsid w:val="00B02AB1"/>
    <w:rsid w:val="00B02EC0"/>
    <w:rsid w:val="00B03CE8"/>
    <w:rsid w:val="00B040AB"/>
    <w:rsid w:val="00B04939"/>
    <w:rsid w:val="00B06062"/>
    <w:rsid w:val="00B07B42"/>
    <w:rsid w:val="00B10DE9"/>
    <w:rsid w:val="00B11809"/>
    <w:rsid w:val="00B15FDA"/>
    <w:rsid w:val="00B20829"/>
    <w:rsid w:val="00B225B3"/>
    <w:rsid w:val="00B26F45"/>
    <w:rsid w:val="00B30BB3"/>
    <w:rsid w:val="00B31DAA"/>
    <w:rsid w:val="00B3400A"/>
    <w:rsid w:val="00B400AF"/>
    <w:rsid w:val="00B41753"/>
    <w:rsid w:val="00B42274"/>
    <w:rsid w:val="00B4241D"/>
    <w:rsid w:val="00B42CC5"/>
    <w:rsid w:val="00B45556"/>
    <w:rsid w:val="00B46B3E"/>
    <w:rsid w:val="00B50888"/>
    <w:rsid w:val="00B50E3C"/>
    <w:rsid w:val="00B5690C"/>
    <w:rsid w:val="00B56BB8"/>
    <w:rsid w:val="00B57157"/>
    <w:rsid w:val="00B577FE"/>
    <w:rsid w:val="00B57F13"/>
    <w:rsid w:val="00B60060"/>
    <w:rsid w:val="00B62E4B"/>
    <w:rsid w:val="00B630F2"/>
    <w:rsid w:val="00B63B13"/>
    <w:rsid w:val="00B71FEB"/>
    <w:rsid w:val="00B731D4"/>
    <w:rsid w:val="00B73569"/>
    <w:rsid w:val="00B73DF6"/>
    <w:rsid w:val="00B73E67"/>
    <w:rsid w:val="00B75F3F"/>
    <w:rsid w:val="00B839CF"/>
    <w:rsid w:val="00B858B0"/>
    <w:rsid w:val="00B85A85"/>
    <w:rsid w:val="00B906EA"/>
    <w:rsid w:val="00B90E59"/>
    <w:rsid w:val="00B938D2"/>
    <w:rsid w:val="00B945C4"/>
    <w:rsid w:val="00B95AEB"/>
    <w:rsid w:val="00BA0BFD"/>
    <w:rsid w:val="00BA1197"/>
    <w:rsid w:val="00BA2F62"/>
    <w:rsid w:val="00BA51A1"/>
    <w:rsid w:val="00BA73A1"/>
    <w:rsid w:val="00BA7BB1"/>
    <w:rsid w:val="00BB1860"/>
    <w:rsid w:val="00BB426D"/>
    <w:rsid w:val="00BB68C9"/>
    <w:rsid w:val="00BB6AF7"/>
    <w:rsid w:val="00BC0532"/>
    <w:rsid w:val="00BC1E91"/>
    <w:rsid w:val="00BC6CC6"/>
    <w:rsid w:val="00BD06E5"/>
    <w:rsid w:val="00BD0923"/>
    <w:rsid w:val="00BD486D"/>
    <w:rsid w:val="00BD588F"/>
    <w:rsid w:val="00BD7456"/>
    <w:rsid w:val="00BE126E"/>
    <w:rsid w:val="00BE146C"/>
    <w:rsid w:val="00BE28FB"/>
    <w:rsid w:val="00BE525A"/>
    <w:rsid w:val="00BE5B97"/>
    <w:rsid w:val="00BE7A2F"/>
    <w:rsid w:val="00BF027E"/>
    <w:rsid w:val="00BF086A"/>
    <w:rsid w:val="00BF11F3"/>
    <w:rsid w:val="00BF3041"/>
    <w:rsid w:val="00BF31BF"/>
    <w:rsid w:val="00BF395A"/>
    <w:rsid w:val="00BF45CC"/>
    <w:rsid w:val="00BF495A"/>
    <w:rsid w:val="00BF7E75"/>
    <w:rsid w:val="00C0176F"/>
    <w:rsid w:val="00C01ACF"/>
    <w:rsid w:val="00C025BA"/>
    <w:rsid w:val="00C03FD5"/>
    <w:rsid w:val="00C04E86"/>
    <w:rsid w:val="00C053D6"/>
    <w:rsid w:val="00C053FC"/>
    <w:rsid w:val="00C0778E"/>
    <w:rsid w:val="00C10986"/>
    <w:rsid w:val="00C10E65"/>
    <w:rsid w:val="00C1183D"/>
    <w:rsid w:val="00C16202"/>
    <w:rsid w:val="00C1756F"/>
    <w:rsid w:val="00C202D7"/>
    <w:rsid w:val="00C23CF0"/>
    <w:rsid w:val="00C2554C"/>
    <w:rsid w:val="00C259C7"/>
    <w:rsid w:val="00C273FF"/>
    <w:rsid w:val="00C30A26"/>
    <w:rsid w:val="00C320B0"/>
    <w:rsid w:val="00C367A0"/>
    <w:rsid w:val="00C37FD2"/>
    <w:rsid w:val="00C40005"/>
    <w:rsid w:val="00C4049E"/>
    <w:rsid w:val="00C4136B"/>
    <w:rsid w:val="00C422C8"/>
    <w:rsid w:val="00C427C4"/>
    <w:rsid w:val="00C43FD2"/>
    <w:rsid w:val="00C46A58"/>
    <w:rsid w:val="00C503E0"/>
    <w:rsid w:val="00C510CA"/>
    <w:rsid w:val="00C53368"/>
    <w:rsid w:val="00C53A6B"/>
    <w:rsid w:val="00C53F26"/>
    <w:rsid w:val="00C549F3"/>
    <w:rsid w:val="00C62C07"/>
    <w:rsid w:val="00C643B1"/>
    <w:rsid w:val="00C648CD"/>
    <w:rsid w:val="00C66677"/>
    <w:rsid w:val="00C72CBD"/>
    <w:rsid w:val="00C743AD"/>
    <w:rsid w:val="00C745C2"/>
    <w:rsid w:val="00C823BB"/>
    <w:rsid w:val="00C82563"/>
    <w:rsid w:val="00C86B23"/>
    <w:rsid w:val="00C900C7"/>
    <w:rsid w:val="00C92695"/>
    <w:rsid w:val="00C9299E"/>
    <w:rsid w:val="00C92A2D"/>
    <w:rsid w:val="00C94125"/>
    <w:rsid w:val="00C950BF"/>
    <w:rsid w:val="00C95577"/>
    <w:rsid w:val="00C95B4D"/>
    <w:rsid w:val="00C9693C"/>
    <w:rsid w:val="00CA0F2E"/>
    <w:rsid w:val="00CA1270"/>
    <w:rsid w:val="00CA2105"/>
    <w:rsid w:val="00CA2141"/>
    <w:rsid w:val="00CA2C21"/>
    <w:rsid w:val="00CA3D64"/>
    <w:rsid w:val="00CA5665"/>
    <w:rsid w:val="00CA658A"/>
    <w:rsid w:val="00CB15F7"/>
    <w:rsid w:val="00CC126D"/>
    <w:rsid w:val="00CC3971"/>
    <w:rsid w:val="00CC46C1"/>
    <w:rsid w:val="00CC563A"/>
    <w:rsid w:val="00CC6B14"/>
    <w:rsid w:val="00CC6B59"/>
    <w:rsid w:val="00CC6DB7"/>
    <w:rsid w:val="00CD0EB9"/>
    <w:rsid w:val="00CD24D0"/>
    <w:rsid w:val="00CD5768"/>
    <w:rsid w:val="00CD5DB0"/>
    <w:rsid w:val="00CE02DE"/>
    <w:rsid w:val="00CE07AC"/>
    <w:rsid w:val="00CE407B"/>
    <w:rsid w:val="00CE5451"/>
    <w:rsid w:val="00CE5B6D"/>
    <w:rsid w:val="00CE7F3B"/>
    <w:rsid w:val="00CF32B9"/>
    <w:rsid w:val="00CF3672"/>
    <w:rsid w:val="00CF3BB7"/>
    <w:rsid w:val="00CF40CF"/>
    <w:rsid w:val="00CF43E4"/>
    <w:rsid w:val="00CF4A88"/>
    <w:rsid w:val="00CF5ADD"/>
    <w:rsid w:val="00CF6301"/>
    <w:rsid w:val="00CF7AAE"/>
    <w:rsid w:val="00D0098F"/>
    <w:rsid w:val="00D04566"/>
    <w:rsid w:val="00D06641"/>
    <w:rsid w:val="00D108C3"/>
    <w:rsid w:val="00D11A08"/>
    <w:rsid w:val="00D14545"/>
    <w:rsid w:val="00D159A0"/>
    <w:rsid w:val="00D15F59"/>
    <w:rsid w:val="00D17336"/>
    <w:rsid w:val="00D201D0"/>
    <w:rsid w:val="00D2158A"/>
    <w:rsid w:val="00D2641F"/>
    <w:rsid w:val="00D27AE7"/>
    <w:rsid w:val="00D304A5"/>
    <w:rsid w:val="00D3144B"/>
    <w:rsid w:val="00D3207A"/>
    <w:rsid w:val="00D3238B"/>
    <w:rsid w:val="00D3314F"/>
    <w:rsid w:val="00D3491F"/>
    <w:rsid w:val="00D34A75"/>
    <w:rsid w:val="00D34D11"/>
    <w:rsid w:val="00D362EA"/>
    <w:rsid w:val="00D36CC9"/>
    <w:rsid w:val="00D4286C"/>
    <w:rsid w:val="00D456BA"/>
    <w:rsid w:val="00D45B83"/>
    <w:rsid w:val="00D50595"/>
    <w:rsid w:val="00D51EA7"/>
    <w:rsid w:val="00D530FB"/>
    <w:rsid w:val="00D53DE0"/>
    <w:rsid w:val="00D55C21"/>
    <w:rsid w:val="00D56407"/>
    <w:rsid w:val="00D56E80"/>
    <w:rsid w:val="00D57032"/>
    <w:rsid w:val="00D6041F"/>
    <w:rsid w:val="00D6077F"/>
    <w:rsid w:val="00D62557"/>
    <w:rsid w:val="00D627DD"/>
    <w:rsid w:val="00D62CF4"/>
    <w:rsid w:val="00D63B84"/>
    <w:rsid w:val="00D64989"/>
    <w:rsid w:val="00D65456"/>
    <w:rsid w:val="00D67F80"/>
    <w:rsid w:val="00D7077A"/>
    <w:rsid w:val="00D77860"/>
    <w:rsid w:val="00D8201D"/>
    <w:rsid w:val="00D845B9"/>
    <w:rsid w:val="00D86DDE"/>
    <w:rsid w:val="00D904D4"/>
    <w:rsid w:val="00D90AFE"/>
    <w:rsid w:val="00D9267A"/>
    <w:rsid w:val="00D94D01"/>
    <w:rsid w:val="00D97686"/>
    <w:rsid w:val="00D97947"/>
    <w:rsid w:val="00DA0A89"/>
    <w:rsid w:val="00DA35B8"/>
    <w:rsid w:val="00DA53F3"/>
    <w:rsid w:val="00DA756E"/>
    <w:rsid w:val="00DA7728"/>
    <w:rsid w:val="00DB5128"/>
    <w:rsid w:val="00DB6521"/>
    <w:rsid w:val="00DB7D38"/>
    <w:rsid w:val="00DC0EF4"/>
    <w:rsid w:val="00DC121F"/>
    <w:rsid w:val="00DC2D64"/>
    <w:rsid w:val="00DC4F6B"/>
    <w:rsid w:val="00DC5135"/>
    <w:rsid w:val="00DD044D"/>
    <w:rsid w:val="00DD060F"/>
    <w:rsid w:val="00DD1892"/>
    <w:rsid w:val="00DD2F90"/>
    <w:rsid w:val="00DD32FE"/>
    <w:rsid w:val="00DD44CC"/>
    <w:rsid w:val="00DD66BF"/>
    <w:rsid w:val="00DE07FF"/>
    <w:rsid w:val="00DE4799"/>
    <w:rsid w:val="00DE573A"/>
    <w:rsid w:val="00DE78F9"/>
    <w:rsid w:val="00DF2E14"/>
    <w:rsid w:val="00DF2FF0"/>
    <w:rsid w:val="00DF38B2"/>
    <w:rsid w:val="00DF5C39"/>
    <w:rsid w:val="00DF69AC"/>
    <w:rsid w:val="00DF794D"/>
    <w:rsid w:val="00E00C27"/>
    <w:rsid w:val="00E01782"/>
    <w:rsid w:val="00E0378C"/>
    <w:rsid w:val="00E06B85"/>
    <w:rsid w:val="00E07981"/>
    <w:rsid w:val="00E10B07"/>
    <w:rsid w:val="00E10F77"/>
    <w:rsid w:val="00E12B2B"/>
    <w:rsid w:val="00E135FE"/>
    <w:rsid w:val="00E170B0"/>
    <w:rsid w:val="00E208CA"/>
    <w:rsid w:val="00E20B2A"/>
    <w:rsid w:val="00E2117F"/>
    <w:rsid w:val="00E229AF"/>
    <w:rsid w:val="00E22C8D"/>
    <w:rsid w:val="00E24C5B"/>
    <w:rsid w:val="00E2571C"/>
    <w:rsid w:val="00E2662E"/>
    <w:rsid w:val="00E30E67"/>
    <w:rsid w:val="00E32519"/>
    <w:rsid w:val="00E32CBB"/>
    <w:rsid w:val="00E33285"/>
    <w:rsid w:val="00E3662C"/>
    <w:rsid w:val="00E407B2"/>
    <w:rsid w:val="00E41B98"/>
    <w:rsid w:val="00E41D26"/>
    <w:rsid w:val="00E44807"/>
    <w:rsid w:val="00E468F2"/>
    <w:rsid w:val="00E46A1D"/>
    <w:rsid w:val="00E47413"/>
    <w:rsid w:val="00E47498"/>
    <w:rsid w:val="00E5578E"/>
    <w:rsid w:val="00E60C4A"/>
    <w:rsid w:val="00E60CC4"/>
    <w:rsid w:val="00E62E1A"/>
    <w:rsid w:val="00E64475"/>
    <w:rsid w:val="00E649BE"/>
    <w:rsid w:val="00E6753F"/>
    <w:rsid w:val="00E67A85"/>
    <w:rsid w:val="00E71995"/>
    <w:rsid w:val="00E71AED"/>
    <w:rsid w:val="00E756B7"/>
    <w:rsid w:val="00E77502"/>
    <w:rsid w:val="00E77731"/>
    <w:rsid w:val="00E77FE1"/>
    <w:rsid w:val="00E808F1"/>
    <w:rsid w:val="00E80D2E"/>
    <w:rsid w:val="00E81484"/>
    <w:rsid w:val="00E92B49"/>
    <w:rsid w:val="00E94871"/>
    <w:rsid w:val="00E948AC"/>
    <w:rsid w:val="00E97ACA"/>
    <w:rsid w:val="00E97E1B"/>
    <w:rsid w:val="00EA1A93"/>
    <w:rsid w:val="00EA26DD"/>
    <w:rsid w:val="00EA3ADF"/>
    <w:rsid w:val="00EA45F7"/>
    <w:rsid w:val="00EA5718"/>
    <w:rsid w:val="00EA5FED"/>
    <w:rsid w:val="00EB0BF2"/>
    <w:rsid w:val="00EB13ED"/>
    <w:rsid w:val="00EB2D52"/>
    <w:rsid w:val="00EB52C7"/>
    <w:rsid w:val="00EB6323"/>
    <w:rsid w:val="00EB63F2"/>
    <w:rsid w:val="00EC6CD7"/>
    <w:rsid w:val="00EC6FD4"/>
    <w:rsid w:val="00ED257D"/>
    <w:rsid w:val="00ED4462"/>
    <w:rsid w:val="00ED50E5"/>
    <w:rsid w:val="00ED5B1B"/>
    <w:rsid w:val="00ED64E7"/>
    <w:rsid w:val="00EE1E34"/>
    <w:rsid w:val="00EE2AD8"/>
    <w:rsid w:val="00EE5A41"/>
    <w:rsid w:val="00EE5A4C"/>
    <w:rsid w:val="00EE67C4"/>
    <w:rsid w:val="00EF0844"/>
    <w:rsid w:val="00EF0C74"/>
    <w:rsid w:val="00EF3C93"/>
    <w:rsid w:val="00EF46AF"/>
    <w:rsid w:val="00EF594E"/>
    <w:rsid w:val="00EF64A1"/>
    <w:rsid w:val="00EF73BF"/>
    <w:rsid w:val="00F02066"/>
    <w:rsid w:val="00F02077"/>
    <w:rsid w:val="00F025F7"/>
    <w:rsid w:val="00F06626"/>
    <w:rsid w:val="00F0672F"/>
    <w:rsid w:val="00F06E5C"/>
    <w:rsid w:val="00F07634"/>
    <w:rsid w:val="00F10E9F"/>
    <w:rsid w:val="00F11D15"/>
    <w:rsid w:val="00F13D22"/>
    <w:rsid w:val="00F1404A"/>
    <w:rsid w:val="00F1475A"/>
    <w:rsid w:val="00F170FD"/>
    <w:rsid w:val="00F22B99"/>
    <w:rsid w:val="00F233A3"/>
    <w:rsid w:val="00F23C46"/>
    <w:rsid w:val="00F24200"/>
    <w:rsid w:val="00F25267"/>
    <w:rsid w:val="00F25361"/>
    <w:rsid w:val="00F278AE"/>
    <w:rsid w:val="00F307CA"/>
    <w:rsid w:val="00F31A79"/>
    <w:rsid w:val="00F32396"/>
    <w:rsid w:val="00F32C1A"/>
    <w:rsid w:val="00F347CF"/>
    <w:rsid w:val="00F3768C"/>
    <w:rsid w:val="00F4339A"/>
    <w:rsid w:val="00F434D4"/>
    <w:rsid w:val="00F43BCF"/>
    <w:rsid w:val="00F44AFC"/>
    <w:rsid w:val="00F44F77"/>
    <w:rsid w:val="00F46B2D"/>
    <w:rsid w:val="00F47DBC"/>
    <w:rsid w:val="00F5137F"/>
    <w:rsid w:val="00F60965"/>
    <w:rsid w:val="00F626B8"/>
    <w:rsid w:val="00F629E9"/>
    <w:rsid w:val="00F64DC9"/>
    <w:rsid w:val="00F66291"/>
    <w:rsid w:val="00F74D2F"/>
    <w:rsid w:val="00F90ED5"/>
    <w:rsid w:val="00F91BC6"/>
    <w:rsid w:val="00F91D8F"/>
    <w:rsid w:val="00F91E8F"/>
    <w:rsid w:val="00F93039"/>
    <w:rsid w:val="00F93481"/>
    <w:rsid w:val="00F955C3"/>
    <w:rsid w:val="00F976B4"/>
    <w:rsid w:val="00F97FDC"/>
    <w:rsid w:val="00FA229C"/>
    <w:rsid w:val="00FA2EE0"/>
    <w:rsid w:val="00FA3EC3"/>
    <w:rsid w:val="00FA47CD"/>
    <w:rsid w:val="00FA4FA2"/>
    <w:rsid w:val="00FB0A3D"/>
    <w:rsid w:val="00FB22E8"/>
    <w:rsid w:val="00FB36A0"/>
    <w:rsid w:val="00FB56FA"/>
    <w:rsid w:val="00FB6C64"/>
    <w:rsid w:val="00FB792E"/>
    <w:rsid w:val="00FC031C"/>
    <w:rsid w:val="00FC0566"/>
    <w:rsid w:val="00FC56C2"/>
    <w:rsid w:val="00FD00CC"/>
    <w:rsid w:val="00FD15B1"/>
    <w:rsid w:val="00FD1E97"/>
    <w:rsid w:val="00FD2FB8"/>
    <w:rsid w:val="00FD4740"/>
    <w:rsid w:val="00FD79A5"/>
    <w:rsid w:val="00FD7AFC"/>
    <w:rsid w:val="00FE0836"/>
    <w:rsid w:val="00FE1437"/>
    <w:rsid w:val="00FE3B63"/>
    <w:rsid w:val="00FE4222"/>
    <w:rsid w:val="00FE744F"/>
    <w:rsid w:val="00FE779C"/>
    <w:rsid w:val="00FF1A27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F82745-9024-44BC-9354-4D4DE234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04D"/>
    <w:pPr>
      <w:suppressAutoHyphens/>
      <w:spacing w:after="200" w:line="276" w:lineRule="auto"/>
      <w:jc w:val="left"/>
    </w:pPr>
    <w:rPr>
      <w:rFonts w:ascii="Calibri" w:eastAsia="Times New Roman" w:hAnsi="Calibri" w:cs="Times New Roman"/>
      <w:lang w:eastAsia="ar-SA"/>
    </w:rPr>
  </w:style>
  <w:style w:type="paragraph" w:styleId="10">
    <w:name w:val="heading 1"/>
    <w:basedOn w:val="a"/>
    <w:next w:val="a"/>
    <w:link w:val="11"/>
    <w:uiPriority w:val="9"/>
    <w:qFormat/>
    <w:rsid w:val="003B13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B1387"/>
    <w:pPr>
      <w:keepNext/>
      <w:keepLines/>
      <w:suppressAutoHyphens w:val="0"/>
      <w:spacing w:before="200" w:after="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2E4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7604D"/>
    <w:pPr>
      <w:widowControl w:val="0"/>
      <w:suppressAutoHyphens/>
      <w:spacing w:line="100" w:lineRule="atLeast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Default">
    <w:name w:val="Default"/>
    <w:rsid w:val="0017604D"/>
    <w:pPr>
      <w:suppressAutoHyphens/>
      <w:spacing w:line="100" w:lineRule="atLeast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21">
    <w:name w:val="toc 2"/>
    <w:basedOn w:val="a"/>
    <w:rsid w:val="0017604D"/>
    <w:pPr>
      <w:tabs>
        <w:tab w:val="left" w:pos="660"/>
        <w:tab w:val="right" w:leader="dot" w:pos="9061"/>
      </w:tabs>
      <w:spacing w:after="0" w:line="100" w:lineRule="atLeast"/>
      <w:ind w:left="283"/>
      <w:jc w:val="both"/>
    </w:pPr>
    <w:rPr>
      <w:rFonts w:ascii="Times New Roman" w:eastAsia="Calibri" w:hAnsi="Times New Roman"/>
      <w:sz w:val="28"/>
      <w:szCs w:val="28"/>
    </w:rPr>
  </w:style>
  <w:style w:type="paragraph" w:styleId="12">
    <w:name w:val="toc 1"/>
    <w:basedOn w:val="a"/>
    <w:rsid w:val="0017604D"/>
    <w:pPr>
      <w:tabs>
        <w:tab w:val="right" w:leader="dot" w:pos="9061"/>
      </w:tabs>
      <w:spacing w:after="0" w:line="100" w:lineRule="atLeast"/>
      <w:jc w:val="both"/>
    </w:pPr>
    <w:rPr>
      <w:rFonts w:ascii="Times New Roman" w:eastAsia="Calibri" w:hAnsi="Times New Roman"/>
      <w:b/>
      <w:bCs/>
      <w:cap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7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604D"/>
    <w:rPr>
      <w:rFonts w:ascii="Calibri" w:eastAsia="Times New Roman" w:hAnsi="Calibri" w:cs="Times New Roman"/>
      <w:lang w:eastAsia="ar-SA"/>
    </w:rPr>
  </w:style>
  <w:style w:type="paragraph" w:styleId="a5">
    <w:name w:val="footer"/>
    <w:basedOn w:val="a"/>
    <w:link w:val="a6"/>
    <w:uiPriority w:val="99"/>
    <w:unhideWhenUsed/>
    <w:rsid w:val="0017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604D"/>
    <w:rPr>
      <w:rFonts w:ascii="Calibri" w:eastAsia="Times New Roman" w:hAnsi="Calibri" w:cs="Times New Roman"/>
      <w:lang w:eastAsia="ar-SA"/>
    </w:rPr>
  </w:style>
  <w:style w:type="character" w:customStyle="1" w:styleId="20">
    <w:name w:val="Заголовок 2 Знак"/>
    <w:basedOn w:val="a0"/>
    <w:link w:val="2"/>
    <w:rsid w:val="003B13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Hyperlink"/>
    <w:uiPriority w:val="99"/>
    <w:unhideWhenUsed/>
    <w:rsid w:val="003B1387"/>
    <w:rPr>
      <w:color w:val="0000FF"/>
      <w:u w:val="single"/>
    </w:rPr>
  </w:style>
  <w:style w:type="paragraph" w:customStyle="1" w:styleId="2-">
    <w:name w:val="Рег. Заголовок 2-го уровня регламента"/>
    <w:basedOn w:val="ConsPlusNormal"/>
    <w:rsid w:val="003B1387"/>
    <w:pPr>
      <w:widowControl/>
      <w:tabs>
        <w:tab w:val="num" w:pos="720"/>
      </w:tabs>
      <w:spacing w:before="360" w:after="240" w:line="240" w:lineRule="auto"/>
      <w:ind w:left="720" w:hanging="360"/>
      <w:jc w:val="center"/>
      <w:outlineLvl w:val="0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a8">
    <w:name w:val="Рег. Комментарии"/>
    <w:basedOn w:val="a"/>
    <w:rsid w:val="003B1387"/>
    <w:pPr>
      <w:spacing w:after="0"/>
      <w:ind w:left="539" w:firstLine="709"/>
      <w:jc w:val="both"/>
    </w:pPr>
    <w:rPr>
      <w:rFonts w:ascii="Times New Roman" w:eastAsia="Courier New" w:hAnsi="Times New Roman"/>
      <w:i/>
      <w:color w:val="000000"/>
      <w:kern w:val="2"/>
      <w:sz w:val="28"/>
      <w:szCs w:val="28"/>
    </w:rPr>
  </w:style>
  <w:style w:type="paragraph" w:customStyle="1" w:styleId="1-">
    <w:name w:val="Рег. Заголовок 1-го уровня регламента"/>
    <w:basedOn w:val="10"/>
    <w:uiPriority w:val="99"/>
    <w:qFormat/>
    <w:rsid w:val="003B1387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000000"/>
      <w:kern w:val="2"/>
    </w:rPr>
  </w:style>
  <w:style w:type="paragraph" w:customStyle="1" w:styleId="111">
    <w:name w:val="Рег. 1.1.1"/>
    <w:basedOn w:val="a"/>
    <w:qFormat/>
    <w:rsid w:val="003B1387"/>
    <w:pPr>
      <w:tabs>
        <w:tab w:val="num" w:pos="1440"/>
      </w:tabs>
      <w:spacing w:after="0"/>
      <w:ind w:left="1440" w:hanging="360"/>
      <w:jc w:val="both"/>
      <w:outlineLvl w:val="2"/>
    </w:pPr>
    <w:rPr>
      <w:rFonts w:ascii="Times New Roman" w:eastAsia="Courier New" w:hAnsi="Times New Roman"/>
      <w:color w:val="000000"/>
      <w:kern w:val="2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3B1387"/>
    <w:pPr>
      <w:widowControl/>
      <w:tabs>
        <w:tab w:val="num" w:pos="1080"/>
      </w:tabs>
      <w:spacing w:line="276" w:lineRule="auto"/>
      <w:ind w:left="1080" w:firstLine="0"/>
      <w:jc w:val="both"/>
      <w:outlineLvl w:val="1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2">
    <w:name w:val="РегламентГПЗУ2"/>
    <w:basedOn w:val="a"/>
    <w:rsid w:val="003B1387"/>
    <w:pPr>
      <w:tabs>
        <w:tab w:val="num" w:pos="720"/>
        <w:tab w:val="left" w:pos="1418"/>
      </w:tabs>
      <w:spacing w:after="0" w:line="100" w:lineRule="atLeast"/>
      <w:ind w:left="720" w:hanging="360"/>
      <w:jc w:val="both"/>
    </w:pPr>
    <w:rPr>
      <w:rFonts w:ascii="Times New Roman" w:eastAsia="Courier New" w:hAnsi="Times New Roman"/>
      <w:color w:val="000000"/>
      <w:kern w:val="2"/>
      <w:sz w:val="24"/>
      <w:szCs w:val="24"/>
    </w:rPr>
  </w:style>
  <w:style w:type="paragraph" w:customStyle="1" w:styleId="23">
    <w:name w:val="Абзац списка2"/>
    <w:basedOn w:val="a"/>
    <w:rsid w:val="003B1387"/>
    <w:pPr>
      <w:ind w:left="720"/>
    </w:pPr>
    <w:rPr>
      <w:rFonts w:ascii="Times New Roman" w:eastAsia="Courier New" w:hAnsi="Times New Roman" w:cs="font302"/>
      <w:color w:val="00000A"/>
      <w:kern w:val="2"/>
      <w:sz w:val="28"/>
      <w:szCs w:val="28"/>
    </w:rPr>
  </w:style>
  <w:style w:type="paragraph" w:styleId="a9">
    <w:name w:val="List Paragraph"/>
    <w:aliases w:val="Абзац списка нумерованный"/>
    <w:basedOn w:val="a"/>
    <w:link w:val="aa"/>
    <w:uiPriority w:val="34"/>
    <w:qFormat/>
    <w:rsid w:val="003B1387"/>
    <w:pPr>
      <w:suppressAutoHyphens w:val="0"/>
      <w:spacing w:after="0"/>
      <w:ind w:left="720"/>
      <w:contextualSpacing/>
      <w:jc w:val="center"/>
    </w:pPr>
    <w:rPr>
      <w:rFonts w:asciiTheme="minorHAnsi" w:eastAsiaTheme="minorEastAsia" w:hAnsiTheme="minorHAnsi" w:cstheme="minorBidi"/>
      <w:lang w:eastAsia="ru-RU"/>
    </w:rPr>
  </w:style>
  <w:style w:type="character" w:customStyle="1" w:styleId="aa">
    <w:name w:val="Абзац списка Знак"/>
    <w:aliases w:val="Абзац списка нумерованный Знак"/>
    <w:link w:val="a9"/>
    <w:uiPriority w:val="34"/>
    <w:locked/>
    <w:rsid w:val="003B1387"/>
    <w:rPr>
      <w:rFonts w:eastAsiaTheme="minorEastAsia"/>
      <w:lang w:eastAsia="ru-RU"/>
    </w:rPr>
  </w:style>
  <w:style w:type="paragraph" w:customStyle="1" w:styleId="112">
    <w:name w:val="Рег. Основной текст уровень 1.1 (сценарии)"/>
    <w:basedOn w:val="110"/>
    <w:qFormat/>
    <w:rsid w:val="003B1387"/>
    <w:pPr>
      <w:tabs>
        <w:tab w:val="clear" w:pos="1080"/>
      </w:tabs>
      <w:suppressAutoHyphens w:val="0"/>
      <w:autoSpaceDE w:val="0"/>
      <w:autoSpaceDN w:val="0"/>
      <w:adjustRightInd w:val="0"/>
      <w:spacing w:before="360" w:after="240"/>
      <w:ind w:left="2913" w:hanging="720"/>
      <w:outlineLvl w:val="9"/>
    </w:pPr>
    <w:rPr>
      <w:i/>
      <w:lang w:eastAsia="en-US"/>
    </w:rPr>
  </w:style>
  <w:style w:type="character" w:customStyle="1" w:styleId="11">
    <w:name w:val="Заголовок 1 Знак"/>
    <w:basedOn w:val="a0"/>
    <w:link w:val="10"/>
    <w:uiPriority w:val="9"/>
    <w:rsid w:val="003B13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93312F"/>
    <w:pPr>
      <w:widowControl w:val="0"/>
      <w:suppressAutoHyphens/>
      <w:jc w:val="left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Title">
    <w:name w:val="ConsPlusTitle"/>
    <w:rsid w:val="0093312F"/>
    <w:pPr>
      <w:widowControl w:val="0"/>
      <w:suppressAutoHyphens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13">
    <w:name w:val="Абзац списка1"/>
    <w:basedOn w:val="a"/>
    <w:rsid w:val="0093312F"/>
    <w:pPr>
      <w:ind w:left="720"/>
    </w:pPr>
    <w:rPr>
      <w:rFonts w:ascii="Times New Roman" w:eastAsia="Courier New" w:hAnsi="Times New Roman"/>
      <w:color w:val="000000"/>
      <w:kern w:val="2"/>
      <w:sz w:val="28"/>
      <w:szCs w:val="28"/>
    </w:rPr>
  </w:style>
  <w:style w:type="paragraph" w:customStyle="1" w:styleId="ab">
    <w:name w:val="Рег. Обычный с отступом"/>
    <w:basedOn w:val="a"/>
    <w:rsid w:val="0093312F"/>
    <w:pPr>
      <w:spacing w:after="0"/>
      <w:ind w:firstLine="540"/>
      <w:jc w:val="both"/>
    </w:pPr>
    <w:rPr>
      <w:rFonts w:ascii="Times New Roman" w:hAnsi="Times New Roman"/>
      <w:color w:val="000000"/>
      <w:kern w:val="2"/>
      <w:sz w:val="28"/>
      <w:szCs w:val="28"/>
    </w:rPr>
  </w:style>
  <w:style w:type="paragraph" w:customStyle="1" w:styleId="ac">
    <w:name w:val="Рег. Списки одного уровня: а) б) в)"/>
    <w:basedOn w:val="a"/>
    <w:rsid w:val="0093312F"/>
    <w:pPr>
      <w:spacing w:after="120"/>
      <w:ind w:left="1440" w:hanging="360"/>
      <w:jc w:val="both"/>
    </w:pPr>
    <w:rPr>
      <w:rFonts w:ascii="Times New Roman" w:eastAsia="Courier New" w:hAnsi="Times New Roman"/>
      <w:color w:val="000000"/>
      <w:kern w:val="2"/>
      <w:sz w:val="28"/>
      <w:szCs w:val="28"/>
    </w:rPr>
  </w:style>
  <w:style w:type="paragraph" w:customStyle="1" w:styleId="14">
    <w:name w:val="Рег. Основной нумерованный 1. текст"/>
    <w:basedOn w:val="ConsPlusNormal"/>
    <w:rsid w:val="0093312F"/>
    <w:pPr>
      <w:widowControl/>
      <w:tabs>
        <w:tab w:val="num" w:pos="720"/>
      </w:tabs>
      <w:spacing w:line="276" w:lineRule="auto"/>
      <w:ind w:left="720" w:hanging="36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5">
    <w:name w:val="Без интервала1"/>
    <w:rsid w:val="0093312F"/>
    <w:pPr>
      <w:suppressAutoHyphens/>
      <w:jc w:val="left"/>
    </w:pPr>
    <w:rPr>
      <w:rFonts w:ascii="Calibri" w:eastAsia="Calibri" w:hAnsi="Calibri" w:cs="Times New Roman"/>
      <w:lang w:eastAsia="ar-SA"/>
    </w:rPr>
  </w:style>
  <w:style w:type="paragraph" w:customStyle="1" w:styleId="16">
    <w:name w:val="Абзац списка1"/>
    <w:basedOn w:val="a"/>
    <w:rsid w:val="00E208CA"/>
    <w:pPr>
      <w:ind w:left="720"/>
    </w:pPr>
    <w:rPr>
      <w:rFonts w:ascii="Times New Roman" w:hAnsi="Times New Roman"/>
      <w:color w:val="000000"/>
      <w:kern w:val="2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F46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46B2D"/>
    <w:rPr>
      <w:rFonts w:ascii="Segoe UI" w:eastAsia="Times New Roman" w:hAnsi="Segoe UI" w:cs="Segoe UI"/>
      <w:sz w:val="18"/>
      <w:szCs w:val="18"/>
      <w:lang w:eastAsia="ar-SA"/>
    </w:rPr>
  </w:style>
  <w:style w:type="numbering" w:customStyle="1" w:styleId="1">
    <w:name w:val="Стиль1"/>
    <w:uiPriority w:val="99"/>
    <w:rsid w:val="00E67A85"/>
    <w:pPr>
      <w:numPr>
        <w:numId w:val="26"/>
      </w:numPr>
    </w:pPr>
  </w:style>
  <w:style w:type="character" w:customStyle="1" w:styleId="40">
    <w:name w:val="Заголовок 4 Знак"/>
    <w:basedOn w:val="a0"/>
    <w:link w:val="4"/>
    <w:uiPriority w:val="9"/>
    <w:semiHidden/>
    <w:rsid w:val="00422E4F"/>
    <w:rPr>
      <w:rFonts w:asciiTheme="majorHAnsi" w:eastAsiaTheme="majorEastAsia" w:hAnsiTheme="majorHAnsi" w:cstheme="majorBidi"/>
      <w:i/>
      <w:iCs/>
      <w:color w:val="365F91" w:themeColor="accent1" w:themeShade="BF"/>
      <w:lang w:eastAsia="ar-SA"/>
    </w:rPr>
  </w:style>
  <w:style w:type="paragraph" w:customStyle="1" w:styleId="ConsNonformat">
    <w:name w:val="ConsNonformat"/>
    <w:uiPriority w:val="99"/>
    <w:rsid w:val="00B4241D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99"/>
    <w:rsid w:val="00B4241D"/>
    <w:pPr>
      <w:widowControl w:val="0"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rsid w:val="001A6E3E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BC4B2-DE0C-4611-B35C-3787E563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Борисова</cp:lastModifiedBy>
  <cp:revision>7</cp:revision>
  <cp:lastPrinted>2022-06-21T07:51:00Z</cp:lastPrinted>
  <dcterms:created xsi:type="dcterms:W3CDTF">2022-06-20T09:17:00Z</dcterms:created>
  <dcterms:modified xsi:type="dcterms:W3CDTF">2022-07-20T13:05:00Z</dcterms:modified>
</cp:coreProperties>
</file>