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E2" w:rsidRPr="000F7FE2" w:rsidRDefault="000F7FE2" w:rsidP="000F7FE2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  <w:bookmarkStart w:id="0" w:name="_Toc83988570"/>
      <w:bookmarkStart w:id="1" w:name="_Toc83988586"/>
      <w:r w:rsidRPr="000F7FE2">
        <w:rPr>
          <w:b w:val="0"/>
          <w:bCs w:val="0"/>
          <w:szCs w:val="24"/>
        </w:rPr>
        <w:t>Приложение 1</w:t>
      </w:r>
    </w:p>
    <w:p w:rsidR="000F7FE2" w:rsidRPr="000F7FE2" w:rsidRDefault="000F7FE2" w:rsidP="000F7FE2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 xml:space="preserve">к </w:t>
      </w:r>
      <w:r w:rsidRPr="000F7FE2">
        <w:rPr>
          <w:b w:val="0"/>
          <w:bCs w:val="0"/>
          <w:szCs w:val="24"/>
        </w:rPr>
        <w:t xml:space="preserve">постановлению Администрации </w:t>
      </w:r>
    </w:p>
    <w:p w:rsidR="000F7FE2" w:rsidRPr="000F7FE2" w:rsidRDefault="00A13E8D" w:rsidP="000F7FE2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городского округа Фрязино</w:t>
      </w:r>
    </w:p>
    <w:p w:rsidR="000F7FE2" w:rsidRPr="000F7FE2" w:rsidRDefault="000F7FE2" w:rsidP="000F7FE2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  <w:r w:rsidRPr="000F7FE2">
        <w:rPr>
          <w:b w:val="0"/>
          <w:bCs w:val="0"/>
          <w:szCs w:val="24"/>
        </w:rPr>
        <w:t>Московской области</w:t>
      </w:r>
    </w:p>
    <w:p w:rsidR="000F7FE2" w:rsidRDefault="002B1FC3" w:rsidP="000F7FE2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  <w:proofErr w:type="gramStart"/>
      <w:r>
        <w:rPr>
          <w:b w:val="0"/>
          <w:bCs w:val="0"/>
          <w:szCs w:val="24"/>
        </w:rPr>
        <w:t>от</w:t>
      </w:r>
      <w:proofErr w:type="gramEnd"/>
      <w:r>
        <w:rPr>
          <w:b w:val="0"/>
          <w:bCs w:val="0"/>
          <w:szCs w:val="24"/>
        </w:rPr>
        <w:t xml:space="preserve"> </w:t>
      </w:r>
      <w:r w:rsidR="00A50076">
        <w:rPr>
          <w:b w:val="0"/>
          <w:bCs w:val="0"/>
          <w:szCs w:val="24"/>
        </w:rPr>
        <w:t>30.06.2022</w:t>
      </w:r>
      <w:r>
        <w:rPr>
          <w:b w:val="0"/>
          <w:bCs w:val="0"/>
          <w:szCs w:val="24"/>
        </w:rPr>
        <w:t xml:space="preserve"> </w:t>
      </w:r>
      <w:r w:rsidR="000F7FE2" w:rsidRPr="000F7FE2">
        <w:rPr>
          <w:b w:val="0"/>
          <w:bCs w:val="0"/>
          <w:szCs w:val="24"/>
        </w:rPr>
        <w:t xml:space="preserve">№ </w:t>
      </w:r>
      <w:r w:rsidR="00A50076">
        <w:rPr>
          <w:b w:val="0"/>
          <w:bCs w:val="0"/>
          <w:szCs w:val="24"/>
        </w:rPr>
        <w:t>460</w:t>
      </w:r>
    </w:p>
    <w:p w:rsidR="000F7FE2" w:rsidRDefault="000F7FE2" w:rsidP="005C4D26">
      <w:pPr>
        <w:pStyle w:val="affff9"/>
        <w:spacing w:after="0"/>
        <w:ind w:left="5387"/>
        <w:jc w:val="left"/>
        <w:rPr>
          <w:b w:val="0"/>
          <w:bCs w:val="0"/>
          <w:szCs w:val="24"/>
        </w:rPr>
      </w:pPr>
    </w:p>
    <w:bookmarkEnd w:id="0"/>
    <w:p w:rsidR="00A13E8D" w:rsidRDefault="00A13E8D" w:rsidP="00A13E8D">
      <w:pPr>
        <w:pStyle w:val="affff9"/>
        <w:spacing w:after="0"/>
        <w:ind w:left="5387"/>
        <w:jc w:val="left"/>
        <w:rPr>
          <w:b w:val="0"/>
          <w:szCs w:val="24"/>
        </w:rPr>
      </w:pPr>
      <w:r>
        <w:rPr>
          <w:b w:val="0"/>
          <w:bCs w:val="0"/>
          <w:szCs w:val="24"/>
        </w:rPr>
        <w:t>Приложение 2</w:t>
      </w:r>
    </w:p>
    <w:p w:rsidR="00A13E8D" w:rsidRDefault="00A13E8D" w:rsidP="00A13E8D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A13E8D" w:rsidRDefault="00A13E8D" w:rsidP="00A13E8D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>«Прием в муниципальные образовательные организации городского округа Фрязино Московской области, реализующие дополнительные общеобразовательные программы,</w:t>
      </w:r>
      <w:r>
        <w:rPr>
          <w:b w:val="0"/>
        </w:rPr>
        <w:t xml:space="preserve"> а также программы спортивной подготовки</w:t>
      </w:r>
      <w:r>
        <w:rPr>
          <w:b w:val="0"/>
          <w:bCs/>
          <w:szCs w:val="24"/>
        </w:rPr>
        <w:t>»</w:t>
      </w:r>
    </w:p>
    <w:p w:rsidR="005C4D26" w:rsidRDefault="005C4D26" w:rsidP="005C4D26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5C4D26" w:rsidRDefault="005C4D26" w:rsidP="005C4D26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5C4D26" w:rsidRDefault="005C4D26" w:rsidP="005C4D26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5C4D26" w:rsidRDefault="005C4D26" w:rsidP="005C4D26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5C4D26" w:rsidRDefault="005C4D26" w:rsidP="005C4D26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5C4D26" w:rsidRDefault="005C4D26" w:rsidP="005C4D26">
      <w:pPr>
        <w:pStyle w:val="2-"/>
      </w:pPr>
      <w:bookmarkStart w:id="2" w:name="_Toc83988571"/>
      <w:r w:rsidRPr="00B12FF3">
        <w:t>Форма</w:t>
      </w:r>
      <w:r w:rsidRPr="00F2598F">
        <w:t xml:space="preserve"> решения об отказе в предоставлении Муниципальной услуги</w:t>
      </w:r>
      <w:bookmarkEnd w:id="2"/>
    </w:p>
    <w:p w:rsidR="005C4D26" w:rsidRPr="00F2598F" w:rsidRDefault="005C4D26" w:rsidP="005C4D26">
      <w:pPr>
        <w:pStyle w:val="2-"/>
      </w:pPr>
    </w:p>
    <w:p w:rsidR="005C4D26" w:rsidRPr="00F2598F" w:rsidRDefault="005C4D26" w:rsidP="005C4D26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5C4D26" w:rsidRPr="00F2598F" w:rsidRDefault="005C4D26" w:rsidP="005C4D2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4D26" w:rsidRPr="00F2598F" w:rsidRDefault="005C4D26" w:rsidP="005C4D2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5C4D26" w:rsidRPr="00F2598F" w:rsidRDefault="005C4D26" w:rsidP="005C4D26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C4D26" w:rsidRPr="00F2598F" w:rsidRDefault="005C4D26" w:rsidP="005C4D26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4D26" w:rsidRPr="00F2598F" w:rsidRDefault="005C4D26" w:rsidP="005C4D2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5C4D26" w:rsidRPr="00F2598F" w:rsidRDefault="005C4D26" w:rsidP="005C4D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5C4D26" w:rsidRPr="00F2598F" w:rsidRDefault="005C4D26" w:rsidP="005C4D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4D26" w:rsidRPr="00F2598F" w:rsidRDefault="005C4D26" w:rsidP="005C4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Организация приняла решение об отказе в предоставлении муниципальной услуги «Прием в муниципальные образовательные организации Московской области, реализующие дополнительные общеобразовательные программы</w:t>
      </w:r>
      <w:r w:rsidRPr="00140C06">
        <w:rPr>
          <w:rFonts w:ascii="Times New Roman" w:eastAsia="Times New Roman" w:hAnsi="Times New Roman"/>
          <w:sz w:val="24"/>
          <w:szCs w:val="24"/>
          <w:lang w:eastAsia="ru-RU"/>
        </w:rPr>
        <w:t>, а также программы спортивной подготовки</w:t>
      </w: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5C4D26" w:rsidRPr="00F2598F" w:rsidRDefault="005C4D26" w:rsidP="005C4D2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1f4"/>
        <w:tblW w:w="10514" w:type="dxa"/>
        <w:tblInd w:w="-142" w:type="dxa"/>
        <w:tblLook w:val="04A0" w:firstRow="1" w:lastRow="0" w:firstColumn="1" w:lastColumn="0" w:noHBand="0" w:noVBand="1"/>
      </w:tblPr>
      <w:tblGrid>
        <w:gridCol w:w="1258"/>
        <w:gridCol w:w="4430"/>
        <w:gridCol w:w="4826"/>
      </w:tblGrid>
      <w:tr w:rsidR="005C4D26" w:rsidRPr="00F2598F" w:rsidTr="00561C4C">
        <w:trPr>
          <w:trHeight w:val="783"/>
        </w:trPr>
        <w:tc>
          <w:tcPr>
            <w:tcW w:w="1258" w:type="dxa"/>
          </w:tcPr>
          <w:p w:rsidR="005C4D26" w:rsidRPr="00F2598F" w:rsidRDefault="005C4D26" w:rsidP="00561C4C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</w:tcPr>
          <w:p w:rsidR="005C4D26" w:rsidRPr="00F2598F" w:rsidRDefault="005C4D26" w:rsidP="00561C4C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  <w:r w:rsidR="00B25C8C" w:rsidRPr="00B25C8C">
              <w:rPr>
                <w:rFonts w:ascii="Calibri" w:eastAsia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4826" w:type="dxa"/>
          </w:tcPr>
          <w:p w:rsidR="005C4D26" w:rsidRPr="00F2598F" w:rsidRDefault="005C4D26" w:rsidP="00561C4C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Разъяснение причин отказа в предоставлении </w:t>
            </w:r>
            <w:r>
              <w:rPr>
                <w:rFonts w:eastAsia="Calibri"/>
                <w:sz w:val="24"/>
                <w:szCs w:val="24"/>
              </w:rPr>
              <w:t>Муниципальной у</w:t>
            </w:r>
            <w:r w:rsidRPr="00F2598F">
              <w:rPr>
                <w:rFonts w:eastAsia="Calibri"/>
                <w:sz w:val="24"/>
                <w:szCs w:val="24"/>
              </w:rPr>
              <w:t xml:space="preserve">слуги </w:t>
            </w:r>
          </w:p>
        </w:tc>
      </w:tr>
      <w:tr w:rsidR="005C4D26" w:rsidRPr="00F2598F" w:rsidTr="00561C4C">
        <w:trPr>
          <w:trHeight w:val="217"/>
        </w:trPr>
        <w:tc>
          <w:tcPr>
            <w:tcW w:w="1258" w:type="dxa"/>
          </w:tcPr>
          <w:p w:rsidR="005C4D26" w:rsidRDefault="005C4D26" w:rsidP="00561C4C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430" w:type="dxa"/>
          </w:tcPr>
          <w:p w:rsidR="005C4D26" w:rsidRDefault="005C4D26" w:rsidP="00561C4C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826" w:type="dxa"/>
          </w:tcPr>
          <w:p w:rsidR="005C4D26" w:rsidRDefault="005C4D26" w:rsidP="00561C4C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5C4D26" w:rsidRPr="00F2598F" w:rsidRDefault="005C4D26" w:rsidP="005C4D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lastRenderedPageBreak/>
        <w:t xml:space="preserve">Вы вправе повторно обратиться в Организацию с Запросом о предоставлении </w:t>
      </w:r>
      <w:r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слуги.</w:t>
      </w:r>
    </w:p>
    <w:p w:rsidR="005C4D26" w:rsidRPr="00F2598F" w:rsidRDefault="005C4D26" w:rsidP="005C4D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5C4D26" w:rsidRPr="00F2598F" w:rsidRDefault="005C4D26" w:rsidP="005C4D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4D26" w:rsidRPr="00F2598F" w:rsidRDefault="005C4D26" w:rsidP="005C4D26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5C4D26" w:rsidRPr="00F2598F" w:rsidRDefault="005C4D26" w:rsidP="005C4D26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5C4D26" w:rsidRDefault="005C4D26" w:rsidP="005C4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F2598F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</w:t>
      </w:r>
      <w:r w:rsidRPr="00A13E8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97CBA" w:rsidRPr="00A13E8D">
        <w:rPr>
          <w:rFonts w:ascii="Times New Roman" w:hAnsi="Times New Roman"/>
          <w:sz w:val="24"/>
          <w:szCs w:val="24"/>
          <w:lang w:eastAsia="ru-RU"/>
        </w:rPr>
        <w:t>информация о возможности записи в аналогичные кружки и секции (при наличии)</w:t>
      </w:r>
      <w:r w:rsidR="00E97CBA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F2598F">
        <w:rPr>
          <w:rFonts w:ascii="Times New Roman" w:hAnsi="Times New Roman"/>
          <w:sz w:val="24"/>
          <w:szCs w:val="24"/>
          <w:lang w:eastAsia="ru-RU"/>
        </w:rPr>
        <w:t>а также иная дополнительная информация при наличии)</w:t>
      </w:r>
    </w:p>
    <w:p w:rsidR="005C4D26" w:rsidRPr="00F2598F" w:rsidRDefault="005C4D26" w:rsidP="00E97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5C4D26" w:rsidRPr="00F2598F" w:rsidRDefault="005C4D26" w:rsidP="005C4D26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5C4D26" w:rsidRPr="00F2598F" w:rsidRDefault="005C4D26" w:rsidP="005C4D2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(подпись, фамилия, инициалы)</w:t>
      </w:r>
    </w:p>
    <w:p w:rsidR="005C4D26" w:rsidRPr="00F2598F" w:rsidRDefault="005C4D26" w:rsidP="005C4D2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C4D26" w:rsidRPr="00F2598F" w:rsidRDefault="005C4D26" w:rsidP="005C4D2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  <w:r>
        <w:rPr>
          <w:rFonts w:ascii="Times New Roman" w:hAnsi="Times New Roman"/>
          <w:sz w:val="24"/>
          <w:szCs w:val="24"/>
        </w:rPr>
        <w:t>».</w:t>
      </w:r>
    </w:p>
    <w:p w:rsidR="00534832" w:rsidRDefault="005C4D26">
      <w:pPr>
        <w:spacing w:after="0" w:line="240" w:lineRule="auto"/>
        <w:rPr>
          <w:b/>
          <w:bCs/>
          <w:szCs w:val="24"/>
        </w:rPr>
        <w:sectPr w:rsidR="00534832" w:rsidSect="005571F2">
          <w:footerReference w:type="default" r:id="rId9"/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  <w:r>
        <w:rPr>
          <w:b/>
          <w:bCs/>
          <w:szCs w:val="24"/>
        </w:rPr>
        <w:br w:type="page"/>
      </w:r>
    </w:p>
    <w:p w:rsidR="00534832" w:rsidRPr="000F7FE2" w:rsidRDefault="00534832" w:rsidP="00534832">
      <w:pPr>
        <w:pStyle w:val="affff9"/>
        <w:spacing w:after="0"/>
        <w:ind w:left="9639"/>
        <w:jc w:val="both"/>
        <w:rPr>
          <w:b w:val="0"/>
          <w:bCs w:val="0"/>
          <w:szCs w:val="24"/>
        </w:rPr>
      </w:pPr>
      <w:bookmarkStart w:id="3" w:name="_Toc83988578"/>
      <w:r w:rsidRPr="000F7FE2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2</w:t>
      </w:r>
    </w:p>
    <w:p w:rsidR="00534832" w:rsidRPr="000F7FE2" w:rsidRDefault="00534832" w:rsidP="00534832">
      <w:pPr>
        <w:pStyle w:val="affff9"/>
        <w:spacing w:after="0"/>
        <w:ind w:left="9639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 xml:space="preserve">к </w:t>
      </w:r>
      <w:r w:rsidRPr="000F7FE2">
        <w:rPr>
          <w:b w:val="0"/>
          <w:bCs w:val="0"/>
          <w:szCs w:val="24"/>
        </w:rPr>
        <w:t xml:space="preserve">постановлению Администрации </w:t>
      </w:r>
    </w:p>
    <w:p w:rsidR="00534832" w:rsidRPr="000F7FE2" w:rsidRDefault="00A13E8D" w:rsidP="00534832">
      <w:pPr>
        <w:pStyle w:val="affff9"/>
        <w:spacing w:after="0"/>
        <w:ind w:left="9639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городского округа Фрязино</w:t>
      </w:r>
    </w:p>
    <w:p w:rsidR="00534832" w:rsidRPr="000F7FE2" w:rsidRDefault="00534832" w:rsidP="00534832">
      <w:pPr>
        <w:pStyle w:val="affff9"/>
        <w:spacing w:after="0"/>
        <w:ind w:left="9639"/>
        <w:jc w:val="both"/>
        <w:rPr>
          <w:b w:val="0"/>
          <w:bCs w:val="0"/>
          <w:szCs w:val="24"/>
        </w:rPr>
      </w:pPr>
      <w:r w:rsidRPr="000F7FE2">
        <w:rPr>
          <w:b w:val="0"/>
          <w:bCs w:val="0"/>
          <w:szCs w:val="24"/>
        </w:rPr>
        <w:t>Московской области</w:t>
      </w:r>
    </w:p>
    <w:p w:rsidR="00534832" w:rsidRPr="002B1FC3" w:rsidRDefault="00A50076" w:rsidP="00534832">
      <w:pPr>
        <w:pStyle w:val="affff9"/>
        <w:spacing w:after="0"/>
        <w:ind w:left="9639"/>
        <w:jc w:val="both"/>
        <w:rPr>
          <w:b w:val="0"/>
          <w:bCs w:val="0"/>
          <w:szCs w:val="24"/>
        </w:rPr>
      </w:pPr>
      <w:r>
        <w:rPr>
          <w:b w:val="0"/>
          <w:bCs w:val="0"/>
          <w:szCs w:val="24"/>
        </w:rPr>
        <w:t>о</w:t>
      </w:r>
      <w:r w:rsidR="00534832" w:rsidRPr="000F7FE2">
        <w:rPr>
          <w:b w:val="0"/>
          <w:bCs w:val="0"/>
          <w:szCs w:val="24"/>
        </w:rPr>
        <w:t>т</w:t>
      </w:r>
      <w:r>
        <w:rPr>
          <w:b w:val="0"/>
          <w:bCs w:val="0"/>
          <w:szCs w:val="24"/>
        </w:rPr>
        <w:t xml:space="preserve"> </w:t>
      </w:r>
      <w:r w:rsidR="00AE50EF" w:rsidRPr="00AE50EF">
        <w:rPr>
          <w:b w:val="0"/>
          <w:bCs w:val="0"/>
          <w:szCs w:val="24"/>
        </w:rPr>
        <w:t>30</w:t>
      </w:r>
      <w:r w:rsidR="00AE50EF">
        <w:rPr>
          <w:b w:val="0"/>
          <w:bCs w:val="0"/>
          <w:szCs w:val="24"/>
        </w:rPr>
        <w:t>.06.2022</w:t>
      </w:r>
      <w:r>
        <w:rPr>
          <w:b w:val="0"/>
          <w:bCs w:val="0"/>
          <w:szCs w:val="24"/>
        </w:rPr>
        <w:t xml:space="preserve"> </w:t>
      </w:r>
      <w:r w:rsidR="00534832" w:rsidRPr="000F7FE2">
        <w:rPr>
          <w:b w:val="0"/>
          <w:bCs w:val="0"/>
          <w:szCs w:val="24"/>
        </w:rPr>
        <w:t>№</w:t>
      </w:r>
      <w:r w:rsidR="00A1247A" w:rsidRPr="002B1FC3">
        <w:rPr>
          <w:b w:val="0"/>
          <w:bCs w:val="0"/>
          <w:szCs w:val="24"/>
        </w:rPr>
        <w:t xml:space="preserve"> </w:t>
      </w:r>
      <w:r w:rsidR="00AE50EF">
        <w:rPr>
          <w:b w:val="0"/>
          <w:bCs w:val="0"/>
          <w:szCs w:val="24"/>
        </w:rPr>
        <w:t>460</w:t>
      </w:r>
      <w:bookmarkStart w:id="4" w:name="_GoBack"/>
      <w:bookmarkEnd w:id="4"/>
    </w:p>
    <w:p w:rsidR="00534832" w:rsidRDefault="00534832" w:rsidP="00534832">
      <w:pPr>
        <w:pStyle w:val="affff9"/>
        <w:spacing w:after="0"/>
        <w:ind w:left="9639"/>
        <w:jc w:val="left"/>
        <w:rPr>
          <w:b w:val="0"/>
          <w:bCs w:val="0"/>
          <w:szCs w:val="24"/>
        </w:rPr>
      </w:pPr>
    </w:p>
    <w:p w:rsidR="004A5E85" w:rsidRPr="004A5E85" w:rsidRDefault="004A5E85" w:rsidP="004A5E85">
      <w:pPr>
        <w:pStyle w:val="2-"/>
      </w:pPr>
    </w:p>
    <w:bookmarkEnd w:id="3"/>
    <w:p w:rsidR="00A13E8D" w:rsidRDefault="00A13E8D" w:rsidP="00A13E8D">
      <w:pPr>
        <w:pStyle w:val="affff9"/>
        <w:spacing w:after="0"/>
        <w:ind w:left="9639"/>
        <w:jc w:val="left"/>
        <w:rPr>
          <w:b w:val="0"/>
          <w:szCs w:val="24"/>
        </w:rPr>
      </w:pPr>
      <w:r>
        <w:rPr>
          <w:b w:val="0"/>
          <w:bCs w:val="0"/>
          <w:szCs w:val="24"/>
        </w:rPr>
        <w:t>Приложение 5</w:t>
      </w:r>
    </w:p>
    <w:p w:rsidR="00A13E8D" w:rsidRDefault="00A13E8D" w:rsidP="00A13E8D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A13E8D" w:rsidRDefault="00A13E8D" w:rsidP="00A13E8D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>«Прием в муниципальные образовательные организации городского округа Фрязино Московской области, реализующие дополнительные общеобразовательные программы,</w:t>
      </w:r>
      <w:r>
        <w:rPr>
          <w:b w:val="0"/>
        </w:rPr>
        <w:t xml:space="preserve"> а также программы спортивной подготовки</w:t>
      </w:r>
      <w:r>
        <w:rPr>
          <w:b w:val="0"/>
          <w:bCs/>
          <w:szCs w:val="24"/>
        </w:rPr>
        <w:t>»</w:t>
      </w:r>
    </w:p>
    <w:p w:rsidR="00534832" w:rsidRDefault="00534832" w:rsidP="00534832">
      <w:pPr>
        <w:pStyle w:val="2-"/>
      </w:pPr>
    </w:p>
    <w:p w:rsidR="004A5E85" w:rsidRDefault="004A5E85" w:rsidP="00534832">
      <w:pPr>
        <w:pStyle w:val="2-"/>
      </w:pPr>
    </w:p>
    <w:p w:rsidR="004A5E85" w:rsidRDefault="004A5E85" w:rsidP="00534832">
      <w:pPr>
        <w:pStyle w:val="2-"/>
      </w:pPr>
    </w:p>
    <w:p w:rsidR="00534832" w:rsidRPr="00F2598F" w:rsidRDefault="00534832" w:rsidP="00534832">
      <w:pPr>
        <w:pStyle w:val="2-"/>
      </w:pPr>
      <w:bookmarkStart w:id="5" w:name="_Toc83988579"/>
      <w:r w:rsidRPr="00F2598F">
        <w:t>Описание документов, необходимых для предоставления Муниципальной услуги</w:t>
      </w:r>
      <w:bookmarkEnd w:id="5"/>
    </w:p>
    <w:p w:rsidR="00534832" w:rsidRPr="00F2598F" w:rsidRDefault="00534832" w:rsidP="00534832">
      <w:pPr>
        <w:pStyle w:val="affff5"/>
        <w:jc w:val="center"/>
        <w:rPr>
          <w:sz w:val="24"/>
          <w:szCs w:val="24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229"/>
        <w:gridCol w:w="5954"/>
      </w:tblGrid>
      <w:tr w:rsidR="00534832" w:rsidRPr="00F2598F" w:rsidTr="004A5E85">
        <w:trPr>
          <w:trHeight w:val="838"/>
          <w:tblHeader/>
        </w:trPr>
        <w:tc>
          <w:tcPr>
            <w:tcW w:w="2098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Виды документа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через РПГУ</w:t>
            </w:r>
            <w:r>
              <w:rPr>
                <w:rFonts w:ascii="Times New Roman" w:hAnsi="Times New Roman"/>
                <w:sz w:val="24"/>
                <w:szCs w:val="24"/>
              </w:rPr>
              <w:t>/ЕПГУ</w:t>
            </w:r>
            <w:r w:rsidR="00821DDE">
              <w:rPr>
                <w:rFonts w:ascii="Times New Roman" w:hAnsi="Times New Roman"/>
                <w:sz w:val="24"/>
                <w:szCs w:val="24"/>
              </w:rPr>
              <w:t>/в Организации</w:t>
            </w:r>
          </w:p>
          <w:p w:rsidR="00534832" w:rsidRPr="00F2598F" w:rsidRDefault="00534832" w:rsidP="007A2A3E">
            <w:pPr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32" w:rsidRPr="00F2598F" w:rsidTr="004A5E85">
        <w:trPr>
          <w:trHeight w:val="356"/>
          <w:tblHeader/>
        </w:trPr>
        <w:tc>
          <w:tcPr>
            <w:tcW w:w="2098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4832" w:rsidRPr="00F2598F" w:rsidTr="004A5E85">
        <w:trPr>
          <w:trHeight w:val="563"/>
        </w:trPr>
        <w:tc>
          <w:tcPr>
            <w:tcW w:w="9327" w:type="dxa"/>
            <w:gridSpan w:val="2"/>
            <w:shd w:val="clear" w:color="auto" w:fill="FFFFFF"/>
          </w:tcPr>
          <w:p w:rsidR="00534832" w:rsidRDefault="00534832" w:rsidP="007A2A3E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Запро</w:t>
            </w:r>
            <w:r>
              <w:rPr>
                <w:rFonts w:ascii="Times New Roman" w:hAnsi="Times New Roman"/>
                <w:sz w:val="24"/>
                <w:szCs w:val="24"/>
              </w:rPr>
              <w:t>с о предоставлении Муниципальной услуги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заполняется электронная форма Запроса, при подаче  в Организации – письменная форма на бумажном носителе.</w:t>
            </w:r>
          </w:p>
        </w:tc>
      </w:tr>
      <w:tr w:rsidR="00534832" w:rsidRPr="00F2598F" w:rsidTr="004A5E85">
        <w:trPr>
          <w:trHeight w:val="563"/>
        </w:trPr>
        <w:tc>
          <w:tcPr>
            <w:tcW w:w="2098" w:type="dxa"/>
            <w:vMerge w:val="restart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821DD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21DDE">
              <w:rPr>
                <w:rFonts w:ascii="Times New Roman" w:hAnsi="Times New Roman"/>
                <w:sz w:val="24"/>
                <w:szCs w:val="24"/>
              </w:rPr>
              <w:t xml:space="preserve"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 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>достоверение личности офицера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>достоверение личности военнослужащего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374FAF">
              <w:rPr>
                <w:rFonts w:ascii="Times New Roman" w:hAnsi="Times New Roman"/>
                <w:sz w:val="24"/>
                <w:szCs w:val="24"/>
              </w:rPr>
              <w:t>Свидетельство о рассмотрении ходатайства о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признании лица беженцем на территории Российской Федерации по существу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 на жительство</w:t>
            </w:r>
            <w:r>
              <w:rPr>
                <w:rFonts w:ascii="Times New Roman" w:hAnsi="Times New Roman"/>
                <w:sz w:val="24"/>
                <w:szCs w:val="24"/>
              </w:rPr>
              <w:t>, выдаваемое иностранному гражданину (дубликат вида на жительство)</w:t>
            </w:r>
          </w:p>
        </w:tc>
        <w:tc>
          <w:tcPr>
            <w:tcW w:w="5954" w:type="dxa"/>
            <w:shd w:val="clear" w:color="auto" w:fill="FFFFFF"/>
          </w:tcPr>
          <w:p w:rsidR="00534832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  <w:p w:rsidR="004A5E85" w:rsidRDefault="004A5E85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A5E85" w:rsidRPr="00F2598F" w:rsidRDefault="004A5E85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6E1459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1459">
              <w:rPr>
                <w:rFonts w:ascii="Times New Roman" w:hAnsi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Разрешение на временное проживание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E6F1A">
              <w:rPr>
                <w:rFonts w:ascii="Times New Roman" w:hAnsi="Times New Roman"/>
                <w:sz w:val="24"/>
                <w:szCs w:val="24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tcBorders>
              <w:bottom w:val="nil"/>
            </w:tcBorders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tcBorders>
              <w:top w:val="nil"/>
            </w:tcBorders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Default="00534832" w:rsidP="007A2A3E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 xml:space="preserve">Справка о принятии к рассмотрению Заявления о выдаче вида на жительство (продлении вида </w:t>
            </w:r>
            <w:r>
              <w:rPr>
                <w:rFonts w:ascii="Times New Roman" w:hAnsi="Times New Roman"/>
                <w:sz w:val="24"/>
                <w:szCs w:val="24"/>
              </w:rPr>
              <w:t>на жительство)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 w:val="restart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8E6495" w:rsidRDefault="00534832" w:rsidP="007A2A3E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8E6495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5954" w:type="dxa"/>
            <w:shd w:val="clear" w:color="auto" w:fill="FFFFFF"/>
          </w:tcPr>
          <w:p w:rsidR="00534832" w:rsidRPr="008E6495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D141BC">
              <w:rPr>
                <w:rFonts w:ascii="Times New Roman" w:hAnsi="Times New Roman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550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4D3FD5">
              <w:rPr>
                <w:rFonts w:ascii="Times New Roman" w:hAnsi="Times New Roman"/>
                <w:sz w:val="24"/>
                <w:szCs w:val="24"/>
              </w:rPr>
              <w:t>Дипломатический паспорт гражданина Р</w:t>
            </w:r>
            <w:r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870"/>
        </w:trPr>
        <w:tc>
          <w:tcPr>
            <w:tcW w:w="2098" w:type="dxa"/>
            <w:vMerge w:val="restart"/>
            <w:shd w:val="clear" w:color="auto" w:fill="FFFFFF"/>
          </w:tcPr>
          <w:p w:rsidR="00534832" w:rsidRPr="00F2598F" w:rsidRDefault="00534832" w:rsidP="007A2A3E">
            <w:pPr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подтверждающий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полномочия представителя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1278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FFFFFF"/>
          </w:tcPr>
          <w:p w:rsidR="00534832" w:rsidRPr="00F2598F" w:rsidRDefault="00821DDE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через РПГУ или ЕПГУ указываются реквизиты документа в электронной форме Запроса. При подаче в Организации указываются реквизиты документа в письменной форме Запроса на бумажном носителе.</w:t>
            </w:r>
          </w:p>
        </w:tc>
      </w:tr>
      <w:tr w:rsidR="00534832" w:rsidRPr="00F2598F" w:rsidTr="004A5E85">
        <w:trPr>
          <w:trHeight w:val="862"/>
        </w:trPr>
        <w:tc>
          <w:tcPr>
            <w:tcW w:w="2098" w:type="dxa"/>
            <w:vMerge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5146C3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подаче через РПГУ или ЕПГУ </w:t>
            </w:r>
            <w:r w:rsidR="00534832" w:rsidRPr="00F2598F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  <w:r>
              <w:rPr>
                <w:rFonts w:ascii="Times New Roman" w:hAnsi="Times New Roman"/>
                <w:sz w:val="24"/>
                <w:szCs w:val="24"/>
              </w:rPr>
              <w:t>. При подаче Запроса в Организации предоставляется оригинал документа на бумажном носителе.</w:t>
            </w:r>
          </w:p>
        </w:tc>
      </w:tr>
      <w:tr w:rsidR="00534832" w:rsidRPr="00F2598F" w:rsidTr="007A2A3E">
        <w:trPr>
          <w:trHeight w:val="450"/>
        </w:trPr>
        <w:tc>
          <w:tcPr>
            <w:tcW w:w="15281" w:type="dxa"/>
            <w:gridSpan w:val="3"/>
            <w:shd w:val="clear" w:color="auto" w:fill="FFFFFF"/>
          </w:tcPr>
          <w:p w:rsidR="00534832" w:rsidRDefault="00534832" w:rsidP="007A2A3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534832" w:rsidRPr="00F2598F" w:rsidTr="004A5E85">
        <w:trPr>
          <w:trHeight w:val="1278"/>
        </w:trPr>
        <w:tc>
          <w:tcPr>
            <w:tcW w:w="2098" w:type="dxa"/>
            <w:shd w:val="clear" w:color="auto" w:fill="FFFFFF"/>
          </w:tcPr>
          <w:p w:rsidR="00534832" w:rsidRDefault="00534832" w:rsidP="007A2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5954" w:type="dxa"/>
            <w:shd w:val="clear" w:color="auto" w:fill="FFFFFF"/>
          </w:tcPr>
          <w:p w:rsidR="00534832" w:rsidRPr="00F2598F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предоставляется</w:t>
            </w:r>
          </w:p>
        </w:tc>
      </w:tr>
      <w:tr w:rsidR="00534832" w:rsidRPr="00F2598F" w:rsidTr="004A5E85">
        <w:trPr>
          <w:trHeight w:val="1278"/>
        </w:trPr>
        <w:tc>
          <w:tcPr>
            <w:tcW w:w="2098" w:type="dxa"/>
            <w:shd w:val="clear" w:color="auto" w:fill="FFFFFF"/>
          </w:tcPr>
          <w:p w:rsidR="00534832" w:rsidRPr="00F2598F" w:rsidRDefault="00534832" w:rsidP="007A2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7229" w:type="dxa"/>
            <w:shd w:val="clear" w:color="auto" w:fill="FFFFFF"/>
          </w:tcPr>
          <w:p w:rsidR="00534832" w:rsidRPr="00F2598F" w:rsidRDefault="00534832" w:rsidP="007A2A3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5954" w:type="dxa"/>
            <w:shd w:val="clear" w:color="auto" w:fill="FFFFFF"/>
          </w:tcPr>
          <w:p w:rsidR="00534832" w:rsidRDefault="00534832" w:rsidP="007A2A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предоставляется</w:t>
            </w:r>
          </w:p>
        </w:tc>
      </w:tr>
    </w:tbl>
    <w:p w:rsidR="00534832" w:rsidRDefault="00534832">
      <w:pPr>
        <w:spacing w:after="0" w:line="240" w:lineRule="auto"/>
        <w:rPr>
          <w:b/>
          <w:bCs/>
          <w:szCs w:val="24"/>
        </w:rPr>
      </w:pPr>
    </w:p>
    <w:bookmarkEnd w:id="1"/>
    <w:p w:rsidR="00285E39" w:rsidRDefault="003501F2">
      <w:r w:rsidRPr="007D7130">
        <w:t>------------------------------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ar212"/>
      <w:bookmarkEnd w:id="6"/>
      <w:r w:rsidRPr="00A15DFA">
        <w:rPr>
          <w:rFonts w:ascii="Times New Roman" w:hAnsi="Times New Roman" w:cs="Times New Roman"/>
        </w:rPr>
        <w:t xml:space="preserve">&lt;1&gt; К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ar213"/>
      <w:bookmarkEnd w:id="7"/>
      <w:r w:rsidRPr="00A15DFA">
        <w:rPr>
          <w:rFonts w:ascii="Times New Roman" w:hAnsi="Times New Roman" w:cs="Times New Roman"/>
        </w:rPr>
        <w:t>&lt;2&gt; Заполняется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ar214"/>
      <w:bookmarkEnd w:id="8"/>
      <w:r w:rsidRPr="00A15DFA">
        <w:rPr>
          <w:rFonts w:ascii="Times New Roman" w:hAnsi="Times New Roman" w:cs="Times New Roman"/>
        </w:rPr>
        <w:t>&lt;3&gt; В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Обучающемуся.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15DFA">
        <w:rPr>
          <w:rFonts w:ascii="Times New Roman" w:hAnsi="Times New Roman" w:cs="Times New Roman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ar216"/>
      <w:bookmarkEnd w:id="9"/>
      <w:r w:rsidRPr="00A15DFA">
        <w:rPr>
          <w:rFonts w:ascii="Times New Roman" w:hAnsi="Times New Roman" w:cs="Times New Roman"/>
        </w:rPr>
        <w:t>&lt;4&gt; Заполняется в случае, если Заказчик является юридическим лицом.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ar217"/>
      <w:bookmarkEnd w:id="10"/>
      <w:r w:rsidRPr="00A15DFA">
        <w:rPr>
          <w:rFonts w:ascii="Times New Roman" w:hAnsi="Times New Roman" w:cs="Times New Roman"/>
        </w:rPr>
        <w:t>&lt;5&gt; Заполняется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ar218"/>
      <w:bookmarkEnd w:id="11"/>
      <w:r w:rsidRPr="00A15DFA">
        <w:rPr>
          <w:rFonts w:ascii="Times New Roman" w:hAnsi="Times New Roman" w:cs="Times New Roman"/>
        </w:rPr>
        <w:t>&lt;6&gt; Заполняется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ar219"/>
      <w:bookmarkEnd w:id="12"/>
      <w:r w:rsidRPr="00A15DFA">
        <w:rPr>
          <w:rFonts w:ascii="Times New Roman" w:hAnsi="Times New Roman" w:cs="Times New Roman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</w:t>
      </w:r>
      <w:r w:rsidRPr="00A15DFA">
        <w:rPr>
          <w:rFonts w:ascii="Times New Roman" w:hAnsi="Times New Roman" w:cs="Times New Roman"/>
        </w:rPr>
        <w:lastRenderedPageBreak/>
        <w:t xml:space="preserve">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ar220"/>
      <w:bookmarkEnd w:id="13"/>
      <w:r w:rsidRPr="00A15DFA">
        <w:rPr>
          <w:rFonts w:ascii="Times New Roman" w:hAnsi="Times New Roman" w:cs="Times New Roman"/>
        </w:rPr>
        <w:t>&lt;8&gt; Стороны по своему усмотрению вправе дополнить настоящий раздел иными условиям.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ar221"/>
      <w:bookmarkEnd w:id="14"/>
      <w:r w:rsidRPr="00A15DFA">
        <w:rPr>
          <w:rFonts w:ascii="Times New Roman" w:hAnsi="Times New Roman" w:cs="Times New Roman"/>
        </w:rPr>
        <w:t xml:space="preserve">&lt;9&gt; Пункт 10 Правил оказания платных образовательных услуг, утвержденных постановлением Правительства Российской Федерации от 15 </w:t>
      </w:r>
      <w:r w:rsidR="00BC257F">
        <w:rPr>
          <w:rFonts w:ascii="Times New Roman" w:hAnsi="Times New Roman" w:cs="Times New Roman"/>
        </w:rPr>
        <w:t>сентября</w:t>
      </w:r>
      <w:r w:rsidR="00BC257F" w:rsidRPr="00A15DFA">
        <w:rPr>
          <w:rFonts w:ascii="Times New Roman" w:hAnsi="Times New Roman" w:cs="Times New Roman"/>
        </w:rPr>
        <w:t xml:space="preserve"> </w:t>
      </w:r>
      <w:r w:rsidRPr="00A15DFA">
        <w:rPr>
          <w:rFonts w:ascii="Times New Roman" w:hAnsi="Times New Roman" w:cs="Times New Roman"/>
        </w:rPr>
        <w:t>20</w:t>
      </w:r>
      <w:r w:rsidR="00BC257F">
        <w:rPr>
          <w:rFonts w:ascii="Times New Roman" w:hAnsi="Times New Roman" w:cs="Times New Roman"/>
        </w:rPr>
        <w:t>20</w:t>
      </w:r>
      <w:r w:rsidRPr="00A15DFA">
        <w:rPr>
          <w:rFonts w:ascii="Times New Roman" w:hAnsi="Times New Roman" w:cs="Times New Roman"/>
        </w:rPr>
        <w:t xml:space="preserve"> г. N </w:t>
      </w:r>
      <w:r w:rsidR="00BC257F">
        <w:rPr>
          <w:rFonts w:ascii="Times New Roman" w:hAnsi="Times New Roman" w:cs="Times New Roman"/>
        </w:rPr>
        <w:t>1441</w:t>
      </w:r>
      <w:r w:rsidR="00BC257F" w:rsidRPr="00A15DFA">
        <w:rPr>
          <w:rFonts w:ascii="Times New Roman" w:hAnsi="Times New Roman" w:cs="Times New Roman"/>
        </w:rPr>
        <w:t xml:space="preserve"> </w:t>
      </w:r>
      <w:r w:rsidRPr="00A15DFA">
        <w:rPr>
          <w:rFonts w:ascii="Times New Roman" w:hAnsi="Times New Roman" w:cs="Times New Roman"/>
        </w:rPr>
        <w:t>(Собрание законодательства Российской Федерации, 201</w:t>
      </w:r>
      <w:r w:rsidR="00B02BC2">
        <w:rPr>
          <w:rFonts w:ascii="Times New Roman" w:hAnsi="Times New Roman" w:cs="Times New Roman"/>
        </w:rPr>
        <w:t>0</w:t>
      </w:r>
      <w:r w:rsidRPr="00A15DFA">
        <w:rPr>
          <w:rFonts w:ascii="Times New Roman" w:hAnsi="Times New Roman" w:cs="Times New Roman"/>
        </w:rPr>
        <w:t>, N 3</w:t>
      </w:r>
      <w:r w:rsidR="00B02BC2">
        <w:rPr>
          <w:rFonts w:ascii="Times New Roman" w:hAnsi="Times New Roman" w:cs="Times New Roman"/>
        </w:rPr>
        <w:t>9</w:t>
      </w:r>
      <w:r w:rsidRPr="00A15DFA">
        <w:rPr>
          <w:rFonts w:ascii="Times New Roman" w:hAnsi="Times New Roman" w:cs="Times New Roman"/>
        </w:rPr>
        <w:t xml:space="preserve">, ст. </w:t>
      </w:r>
      <w:r w:rsidR="00B02BC2">
        <w:rPr>
          <w:rFonts w:ascii="Times New Roman" w:hAnsi="Times New Roman" w:cs="Times New Roman"/>
        </w:rPr>
        <w:t>6035</w:t>
      </w:r>
      <w:r w:rsidRPr="00A15DFA">
        <w:rPr>
          <w:rFonts w:ascii="Times New Roman" w:hAnsi="Times New Roman" w:cs="Times New Roman"/>
        </w:rPr>
        <w:t>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ar222"/>
      <w:bookmarkEnd w:id="15"/>
      <w:r w:rsidRPr="00A15DFA">
        <w:rPr>
          <w:rFonts w:ascii="Times New Roman" w:hAnsi="Times New Roman" w:cs="Times New Roman"/>
        </w:rPr>
        <w:t xml:space="preserve">&lt;10&gt; Пункт 9 части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ar223"/>
      <w:bookmarkEnd w:id="16"/>
      <w:r w:rsidRPr="00A15DFA">
        <w:rPr>
          <w:rFonts w:ascii="Times New Roman" w:hAnsi="Times New Roman" w:cs="Times New Roman"/>
        </w:rPr>
        <w:t xml:space="preserve"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ar224"/>
      <w:bookmarkEnd w:id="17"/>
      <w:r w:rsidRPr="00A15DFA">
        <w:rPr>
          <w:rFonts w:ascii="Times New Roman" w:hAnsi="Times New Roman" w:cs="Times New Roman"/>
        </w:rPr>
        <w:t xml:space="preserve">&lt;12&gt; Часть 3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15DFA">
          <w:rPr>
            <w:rFonts w:ascii="Times New Roman" w:hAnsi="Times New Roman" w:cs="Times New Roman"/>
          </w:rPr>
          <w:t>2012 г</w:t>
        </w:r>
      </w:smartTag>
      <w:r w:rsidRPr="00A15DFA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ar225"/>
      <w:bookmarkEnd w:id="18"/>
      <w:r w:rsidRPr="00A15DFA">
        <w:rPr>
          <w:rFonts w:ascii="Times New Roman" w:hAnsi="Times New Roman" w:cs="Times New Roman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ar226"/>
      <w:bookmarkEnd w:id="19"/>
      <w:r w:rsidRPr="00A15DFA">
        <w:rPr>
          <w:rFonts w:ascii="Times New Roman" w:hAnsi="Times New Roman" w:cs="Times New Roman"/>
        </w:rPr>
        <w:t>&lt;14&gt; В случае, если Обучающийся одновременно является Заказчиком, указанное поле не заполняется.</w:t>
      </w:r>
    </w:p>
    <w:p w:rsidR="006345DF" w:rsidRDefault="00A15DFA" w:rsidP="00D116B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ar227"/>
      <w:bookmarkEnd w:id="20"/>
      <w:r w:rsidRPr="00A15DFA">
        <w:rPr>
          <w:rFonts w:ascii="Times New Roman" w:hAnsi="Times New Roman" w:cs="Times New Roman"/>
        </w:rPr>
        <w:t>&lt;15&gt; Заполняется в случае, если Обучающийся является стороной договора.</w:t>
      </w:r>
      <w:r w:rsidR="005C4D26">
        <w:rPr>
          <w:rFonts w:ascii="Times New Roman" w:hAnsi="Times New Roman" w:cs="Times New Roman"/>
        </w:rPr>
        <w:t>».</w:t>
      </w:r>
    </w:p>
    <w:p w:rsidR="006345DF" w:rsidRPr="00F2598F" w:rsidRDefault="006345DF" w:rsidP="00534832">
      <w:pPr>
        <w:pStyle w:val="affff9"/>
        <w:spacing w:after="0"/>
        <w:jc w:val="both"/>
        <w:rPr>
          <w:b w:val="0"/>
          <w:szCs w:val="24"/>
        </w:rPr>
      </w:pPr>
    </w:p>
    <w:sectPr w:rsidR="006345DF" w:rsidRPr="00F2598F" w:rsidSect="006345DF">
      <w:pgSz w:w="16838" w:h="11906" w:orient="landscape" w:code="9"/>
      <w:pgMar w:top="993" w:right="1134" w:bottom="70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93D" w:rsidRDefault="002F393D" w:rsidP="005F1EAE">
      <w:pPr>
        <w:spacing w:after="0" w:line="240" w:lineRule="auto"/>
      </w:pPr>
      <w:r>
        <w:separator/>
      </w:r>
    </w:p>
  </w:endnote>
  <w:endnote w:type="continuationSeparator" w:id="0">
    <w:p w:rsidR="002F393D" w:rsidRDefault="002F393D" w:rsidP="005F1EAE">
      <w:pPr>
        <w:spacing w:after="0" w:line="240" w:lineRule="auto"/>
      </w:pPr>
      <w:r>
        <w:continuationSeparator/>
      </w:r>
    </w:p>
  </w:endnote>
  <w:endnote w:type="continuationNotice" w:id="1">
    <w:p w:rsidR="002F393D" w:rsidRDefault="002F39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230" w:rsidRDefault="00514230" w:rsidP="00A55FBB">
    <w:pPr>
      <w:pStyle w:val="a9"/>
      <w:framePr w:wrap="none" w:vAnchor="text" w:hAnchor="margin" w:xAlign="right" w:y="1"/>
      <w:rPr>
        <w:rStyle w:val="af5"/>
      </w:rPr>
    </w:pPr>
  </w:p>
  <w:p w:rsidR="00514230" w:rsidRPr="00FF3AC8" w:rsidRDefault="00514230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93D" w:rsidRDefault="002F393D" w:rsidP="005F1EAE">
      <w:pPr>
        <w:spacing w:after="0" w:line="240" w:lineRule="auto"/>
      </w:pPr>
      <w:r>
        <w:separator/>
      </w:r>
    </w:p>
  </w:footnote>
  <w:footnote w:type="continuationSeparator" w:id="0">
    <w:p w:rsidR="002F393D" w:rsidRDefault="002F393D" w:rsidP="005F1EAE">
      <w:pPr>
        <w:spacing w:after="0" w:line="240" w:lineRule="auto"/>
      </w:pPr>
      <w:r>
        <w:continuationSeparator/>
      </w:r>
    </w:p>
  </w:footnote>
  <w:footnote w:type="continuationNotice" w:id="1">
    <w:p w:rsidR="002F393D" w:rsidRDefault="002F393D">
      <w:pPr>
        <w:spacing w:after="0" w:line="240" w:lineRule="auto"/>
      </w:pPr>
    </w:p>
  </w:footnote>
  <w:footnote w:id="2">
    <w:p w:rsidR="00B25C8C" w:rsidRPr="00C70433" w:rsidRDefault="00B25C8C" w:rsidP="00B25C8C">
      <w:pPr>
        <w:pStyle w:val="ae"/>
        <w:spacing w:line="276" w:lineRule="auto"/>
        <w:ind w:firstLine="709"/>
        <w:jc w:val="both"/>
      </w:pPr>
      <w:r w:rsidRPr="00C70433">
        <w:rPr>
          <w:rStyle w:val="afe"/>
        </w:rPr>
        <w:footnoteRef/>
      </w:r>
      <w:r w:rsidRPr="00C70433">
        <w:t xml:space="preserve"> Указывается основание для отказа в предоставлении государственной услуги в соответствии с</w:t>
      </w:r>
      <w:r>
        <w:t xml:space="preserve"> подразделом 13</w:t>
      </w:r>
      <w:r w:rsidRPr="00C70433">
        <w:t xml:space="preserve"> Административного регламента.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3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4">
    <w:nsid w:val="0000000D"/>
    <w:multiLevelType w:val="multilevel"/>
    <w:tmpl w:val="BE8461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>
    <w:nsid w:val="0000001A"/>
    <w:multiLevelType w:val="multilevel"/>
    <w:tmpl w:val="FF529FB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8">
    <w:nsid w:val="0000001D"/>
    <w:multiLevelType w:val="multilevel"/>
    <w:tmpl w:val="7FBE42B8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9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6907501"/>
    <w:multiLevelType w:val="hybridMultilevel"/>
    <w:tmpl w:val="2D5CAF78"/>
    <w:lvl w:ilvl="0" w:tplc="021EB956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F0458"/>
    <w:multiLevelType w:val="multilevel"/>
    <w:tmpl w:val="376EDCA6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eastAsia="Times New Roman" w:hint="default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0DA352F5"/>
    <w:multiLevelType w:val="hybridMultilevel"/>
    <w:tmpl w:val="0F28D56C"/>
    <w:lvl w:ilvl="0" w:tplc="84D67F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0135AF5"/>
    <w:multiLevelType w:val="hybridMultilevel"/>
    <w:tmpl w:val="D136AE1E"/>
    <w:lvl w:ilvl="0" w:tplc="3C501D00">
      <w:start w:val="1"/>
      <w:numFmt w:val="decimal"/>
      <w:lvlText w:val="%1."/>
      <w:lvlJc w:val="left"/>
      <w:pPr>
        <w:ind w:left="121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421AAC"/>
    <w:multiLevelType w:val="multilevel"/>
    <w:tmpl w:val="94D8CF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ADD5527"/>
    <w:multiLevelType w:val="hybridMultilevel"/>
    <w:tmpl w:val="DBCCA0A8"/>
    <w:lvl w:ilvl="0" w:tplc="9DCC442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2099560F"/>
    <w:multiLevelType w:val="multilevel"/>
    <w:tmpl w:val="AAD4F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6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7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2B76AF"/>
    <w:multiLevelType w:val="hybridMultilevel"/>
    <w:tmpl w:val="8BA80CDC"/>
    <w:lvl w:ilvl="0" w:tplc="683AD0B0">
      <w:start w:val="1"/>
      <w:numFmt w:val="decimal"/>
      <w:lvlText w:val="%1."/>
      <w:lvlJc w:val="left"/>
      <w:pPr>
        <w:ind w:left="22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581D5C"/>
    <w:multiLevelType w:val="hybridMultilevel"/>
    <w:tmpl w:val="BB8EB07E"/>
    <w:lvl w:ilvl="0" w:tplc="830CFD76">
      <w:numFmt w:val="none"/>
      <w:lvlText w:val=""/>
      <w:lvlJc w:val="left"/>
      <w:pPr>
        <w:tabs>
          <w:tab w:val="num" w:pos="360"/>
        </w:tabs>
      </w:pPr>
    </w:lvl>
    <w:lvl w:ilvl="1" w:tplc="59AC932E">
      <w:start w:val="1"/>
      <w:numFmt w:val="lowerLetter"/>
      <w:lvlText w:val="%2."/>
      <w:lvlJc w:val="left"/>
      <w:pPr>
        <w:ind w:left="1440" w:hanging="360"/>
      </w:pPr>
    </w:lvl>
    <w:lvl w:ilvl="2" w:tplc="D9366AD6">
      <w:start w:val="1"/>
      <w:numFmt w:val="lowerRoman"/>
      <w:lvlText w:val="%3."/>
      <w:lvlJc w:val="right"/>
      <w:pPr>
        <w:ind w:left="2160" w:hanging="180"/>
      </w:pPr>
    </w:lvl>
    <w:lvl w:ilvl="3" w:tplc="FC2825C8">
      <w:start w:val="1"/>
      <w:numFmt w:val="decimal"/>
      <w:lvlText w:val="%4."/>
      <w:lvlJc w:val="left"/>
      <w:pPr>
        <w:ind w:left="2880" w:hanging="360"/>
      </w:pPr>
    </w:lvl>
    <w:lvl w:ilvl="4" w:tplc="E6EA2F5A">
      <w:start w:val="1"/>
      <w:numFmt w:val="lowerLetter"/>
      <w:lvlText w:val="%5."/>
      <w:lvlJc w:val="left"/>
      <w:pPr>
        <w:ind w:left="3600" w:hanging="360"/>
      </w:pPr>
    </w:lvl>
    <w:lvl w:ilvl="5" w:tplc="FCD4FC60">
      <w:start w:val="1"/>
      <w:numFmt w:val="lowerRoman"/>
      <w:lvlText w:val="%6."/>
      <w:lvlJc w:val="right"/>
      <w:pPr>
        <w:ind w:left="4320" w:hanging="180"/>
      </w:pPr>
    </w:lvl>
    <w:lvl w:ilvl="6" w:tplc="769A700A">
      <w:start w:val="1"/>
      <w:numFmt w:val="decimal"/>
      <w:lvlText w:val="%7."/>
      <w:lvlJc w:val="left"/>
      <w:pPr>
        <w:ind w:left="5040" w:hanging="360"/>
      </w:pPr>
    </w:lvl>
    <w:lvl w:ilvl="7" w:tplc="C90A20EC">
      <w:start w:val="1"/>
      <w:numFmt w:val="lowerLetter"/>
      <w:lvlText w:val="%8."/>
      <w:lvlJc w:val="left"/>
      <w:pPr>
        <w:ind w:left="5760" w:hanging="360"/>
      </w:pPr>
    </w:lvl>
    <w:lvl w:ilvl="8" w:tplc="722C805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32">
    <w:nsid w:val="42C70061"/>
    <w:multiLevelType w:val="hybridMultilevel"/>
    <w:tmpl w:val="17D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5CD0184"/>
    <w:multiLevelType w:val="hybridMultilevel"/>
    <w:tmpl w:val="AB5C5F7E"/>
    <w:lvl w:ilvl="0" w:tplc="62467C2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78A4626"/>
    <w:multiLevelType w:val="hybridMultilevel"/>
    <w:tmpl w:val="D966A4C2"/>
    <w:lvl w:ilvl="0" w:tplc="26200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8">
    <w:nsid w:val="54911589"/>
    <w:multiLevelType w:val="hybridMultilevel"/>
    <w:tmpl w:val="D452F414"/>
    <w:lvl w:ilvl="0" w:tplc="AE2424C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9">
    <w:nsid w:val="59B6536C"/>
    <w:multiLevelType w:val="hybridMultilevel"/>
    <w:tmpl w:val="AD005C68"/>
    <w:lvl w:ilvl="0" w:tplc="2096759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>
    <w:nsid w:val="5A9269F8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1">
    <w:nsid w:val="5B6F0B00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5BE23ABF"/>
    <w:multiLevelType w:val="multilevel"/>
    <w:tmpl w:val="13F86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5D8179A4"/>
    <w:multiLevelType w:val="multilevel"/>
    <w:tmpl w:val="CD408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4">
    <w:nsid w:val="6637094C"/>
    <w:multiLevelType w:val="multilevel"/>
    <w:tmpl w:val="C96A5C8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hint="default"/>
        <w:b/>
      </w:rPr>
    </w:lvl>
  </w:abstractNum>
  <w:abstractNum w:abstractNumId="45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6">
    <w:nsid w:val="706355A4"/>
    <w:multiLevelType w:val="hybridMultilevel"/>
    <w:tmpl w:val="26FA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9">
    <w:nsid w:val="7D823ACE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num w:numId="1">
    <w:abstractNumId w:val="37"/>
  </w:num>
  <w:num w:numId="2">
    <w:abstractNumId w:val="36"/>
  </w:num>
  <w:num w:numId="3">
    <w:abstractNumId w:val="28"/>
  </w:num>
  <w:num w:numId="4">
    <w:abstractNumId w:val="33"/>
  </w:num>
  <w:num w:numId="5">
    <w:abstractNumId w:val="9"/>
  </w:num>
  <w:num w:numId="6">
    <w:abstractNumId w:val="15"/>
  </w:num>
  <w:num w:numId="7">
    <w:abstractNumId w:val="45"/>
  </w:num>
  <w:num w:numId="8">
    <w:abstractNumId w:val="10"/>
  </w:num>
  <w:num w:numId="9">
    <w:abstractNumId w:val="11"/>
  </w:num>
  <w:num w:numId="10">
    <w:abstractNumId w:val="26"/>
  </w:num>
  <w:num w:numId="11">
    <w:abstractNumId w:val="22"/>
  </w:num>
  <w:num w:numId="12">
    <w:abstractNumId w:val="21"/>
  </w:num>
  <w:num w:numId="13">
    <w:abstractNumId w:val="24"/>
  </w:num>
  <w:num w:numId="14">
    <w:abstractNumId w:val="27"/>
  </w:num>
  <w:num w:numId="15">
    <w:abstractNumId w:val="47"/>
  </w:num>
  <w:num w:numId="16">
    <w:abstractNumId w:val="2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42"/>
  </w:num>
  <w:num w:numId="25">
    <w:abstractNumId w:val="41"/>
  </w:num>
  <w:num w:numId="26">
    <w:abstractNumId w:val="40"/>
  </w:num>
  <w:num w:numId="27">
    <w:abstractNumId w:val="49"/>
  </w:num>
  <w:num w:numId="28">
    <w:abstractNumId w:val="25"/>
  </w:num>
  <w:num w:numId="29">
    <w:abstractNumId w:val="12"/>
  </w:num>
  <w:num w:numId="30">
    <w:abstractNumId w:val="31"/>
  </w:num>
  <w:num w:numId="31">
    <w:abstractNumId w:val="23"/>
  </w:num>
  <w:num w:numId="32">
    <w:abstractNumId w:val="19"/>
  </w:num>
  <w:num w:numId="33">
    <w:abstractNumId w:val="13"/>
  </w:num>
  <w:num w:numId="34">
    <w:abstractNumId w:val="46"/>
  </w:num>
  <w:num w:numId="35">
    <w:abstractNumId w:val="14"/>
  </w:num>
  <w:num w:numId="36">
    <w:abstractNumId w:val="29"/>
  </w:num>
  <w:num w:numId="37">
    <w:abstractNumId w:val="39"/>
  </w:num>
  <w:num w:numId="38">
    <w:abstractNumId w:val="34"/>
  </w:num>
  <w:num w:numId="39">
    <w:abstractNumId w:val="38"/>
  </w:num>
  <w:num w:numId="40">
    <w:abstractNumId w:val="32"/>
  </w:num>
  <w:num w:numId="41">
    <w:abstractNumId w:val="17"/>
  </w:num>
  <w:num w:numId="42">
    <w:abstractNumId w:val="35"/>
  </w:num>
  <w:num w:numId="43">
    <w:abstractNumId w:val="33"/>
  </w:num>
  <w:num w:numId="44">
    <w:abstractNumId w:val="18"/>
  </w:num>
  <w:num w:numId="45">
    <w:abstractNumId w:val="43"/>
  </w:num>
  <w:num w:numId="46">
    <w:abstractNumId w:val="44"/>
  </w:num>
  <w:num w:numId="47">
    <w:abstractNumId w:val="37"/>
  </w:num>
  <w:num w:numId="48">
    <w:abstractNumId w:val="16"/>
  </w:num>
  <w:num w:numId="49">
    <w:abstractNumId w:val="37"/>
  </w:num>
  <w:num w:numId="50">
    <w:abstractNumId w:val="30"/>
  </w:num>
  <w:num w:numId="51">
    <w:abstractNumId w:val="33"/>
  </w:num>
  <w:num w:numId="52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27DC"/>
    <w:rsid w:val="0001320E"/>
    <w:rsid w:val="0001360F"/>
    <w:rsid w:val="00013C4A"/>
    <w:rsid w:val="00014119"/>
    <w:rsid w:val="00014288"/>
    <w:rsid w:val="00014530"/>
    <w:rsid w:val="00014818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F4A"/>
    <w:rsid w:val="00023166"/>
    <w:rsid w:val="000237BA"/>
    <w:rsid w:val="00023D9E"/>
    <w:rsid w:val="00024478"/>
    <w:rsid w:val="00024C3F"/>
    <w:rsid w:val="00024C5C"/>
    <w:rsid w:val="00024D45"/>
    <w:rsid w:val="00024D89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6D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F9B"/>
    <w:rsid w:val="00051243"/>
    <w:rsid w:val="00052042"/>
    <w:rsid w:val="000523F5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57CD8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AD9"/>
    <w:rsid w:val="00087036"/>
    <w:rsid w:val="000875E6"/>
    <w:rsid w:val="00087C7D"/>
    <w:rsid w:val="0009022F"/>
    <w:rsid w:val="00090288"/>
    <w:rsid w:val="000905B9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741"/>
    <w:rsid w:val="00097976"/>
    <w:rsid w:val="00097AED"/>
    <w:rsid w:val="000A0DAB"/>
    <w:rsid w:val="000A17DB"/>
    <w:rsid w:val="000A1C23"/>
    <w:rsid w:val="000A20C4"/>
    <w:rsid w:val="000A2572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156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3FCC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F23"/>
    <w:rsid w:val="000F035F"/>
    <w:rsid w:val="000F145B"/>
    <w:rsid w:val="000F173D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78DE"/>
    <w:rsid w:val="000F7E6E"/>
    <w:rsid w:val="000F7FE2"/>
    <w:rsid w:val="00101139"/>
    <w:rsid w:val="00101448"/>
    <w:rsid w:val="00101651"/>
    <w:rsid w:val="0010192B"/>
    <w:rsid w:val="00101BF1"/>
    <w:rsid w:val="001023EB"/>
    <w:rsid w:val="00102EE6"/>
    <w:rsid w:val="00102FDA"/>
    <w:rsid w:val="001030A7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C99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0C06"/>
    <w:rsid w:val="00141221"/>
    <w:rsid w:val="00141253"/>
    <w:rsid w:val="0014290B"/>
    <w:rsid w:val="00142996"/>
    <w:rsid w:val="00142D9D"/>
    <w:rsid w:val="00143693"/>
    <w:rsid w:val="001437F4"/>
    <w:rsid w:val="00143F1D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5057"/>
    <w:rsid w:val="001B52A3"/>
    <w:rsid w:val="001B5373"/>
    <w:rsid w:val="001B59BF"/>
    <w:rsid w:val="001B636C"/>
    <w:rsid w:val="001B6935"/>
    <w:rsid w:val="001B7727"/>
    <w:rsid w:val="001B7AC2"/>
    <w:rsid w:val="001C0464"/>
    <w:rsid w:val="001C0769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5A1"/>
    <w:rsid w:val="001C57BE"/>
    <w:rsid w:val="001C5CBB"/>
    <w:rsid w:val="001C5E2C"/>
    <w:rsid w:val="001C60C8"/>
    <w:rsid w:val="001C6A10"/>
    <w:rsid w:val="001C6E85"/>
    <w:rsid w:val="001C71C1"/>
    <w:rsid w:val="001C7683"/>
    <w:rsid w:val="001D0BB5"/>
    <w:rsid w:val="001D17F2"/>
    <w:rsid w:val="001D2031"/>
    <w:rsid w:val="001D22D1"/>
    <w:rsid w:val="001D38ED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E8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3580"/>
    <w:rsid w:val="00213A2C"/>
    <w:rsid w:val="00213E7B"/>
    <w:rsid w:val="0021444E"/>
    <w:rsid w:val="00214DA3"/>
    <w:rsid w:val="00214FD1"/>
    <w:rsid w:val="00215AC5"/>
    <w:rsid w:val="00216164"/>
    <w:rsid w:val="00216178"/>
    <w:rsid w:val="00216733"/>
    <w:rsid w:val="00216F88"/>
    <w:rsid w:val="002172B7"/>
    <w:rsid w:val="0021739B"/>
    <w:rsid w:val="002178BB"/>
    <w:rsid w:val="00217907"/>
    <w:rsid w:val="0021792A"/>
    <w:rsid w:val="00217C3B"/>
    <w:rsid w:val="00217FAC"/>
    <w:rsid w:val="00220102"/>
    <w:rsid w:val="002201A0"/>
    <w:rsid w:val="0022050B"/>
    <w:rsid w:val="0022050C"/>
    <w:rsid w:val="00220BC4"/>
    <w:rsid w:val="00221C4C"/>
    <w:rsid w:val="00221ECF"/>
    <w:rsid w:val="0022286B"/>
    <w:rsid w:val="00222FED"/>
    <w:rsid w:val="002236D6"/>
    <w:rsid w:val="00223983"/>
    <w:rsid w:val="00223A72"/>
    <w:rsid w:val="00223B86"/>
    <w:rsid w:val="00223ED0"/>
    <w:rsid w:val="00224828"/>
    <w:rsid w:val="0022534B"/>
    <w:rsid w:val="00226AB0"/>
    <w:rsid w:val="00226ACA"/>
    <w:rsid w:val="00226B51"/>
    <w:rsid w:val="00226DDC"/>
    <w:rsid w:val="00226F3E"/>
    <w:rsid w:val="0022712D"/>
    <w:rsid w:val="00227BE4"/>
    <w:rsid w:val="00230A08"/>
    <w:rsid w:val="0023169A"/>
    <w:rsid w:val="002320B0"/>
    <w:rsid w:val="0023239D"/>
    <w:rsid w:val="002329C8"/>
    <w:rsid w:val="00232BE7"/>
    <w:rsid w:val="0023336F"/>
    <w:rsid w:val="00233FF7"/>
    <w:rsid w:val="0023426F"/>
    <w:rsid w:val="0023467B"/>
    <w:rsid w:val="00234917"/>
    <w:rsid w:val="00234B7A"/>
    <w:rsid w:val="00235C42"/>
    <w:rsid w:val="002364B4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9A4"/>
    <w:rsid w:val="00290B08"/>
    <w:rsid w:val="002913FE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2BA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1936"/>
    <w:rsid w:val="002B1FC3"/>
    <w:rsid w:val="002B21B8"/>
    <w:rsid w:val="002B2393"/>
    <w:rsid w:val="002B279D"/>
    <w:rsid w:val="002B2CF7"/>
    <w:rsid w:val="002B2F0C"/>
    <w:rsid w:val="002B370A"/>
    <w:rsid w:val="002B4091"/>
    <w:rsid w:val="002B43D9"/>
    <w:rsid w:val="002B472C"/>
    <w:rsid w:val="002B53F9"/>
    <w:rsid w:val="002B5510"/>
    <w:rsid w:val="002B5571"/>
    <w:rsid w:val="002B5705"/>
    <w:rsid w:val="002B619C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DCA"/>
    <w:rsid w:val="002E1E67"/>
    <w:rsid w:val="002E26B1"/>
    <w:rsid w:val="002E290E"/>
    <w:rsid w:val="002E3238"/>
    <w:rsid w:val="002E448A"/>
    <w:rsid w:val="002E4A2D"/>
    <w:rsid w:val="002E4F1C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393D"/>
    <w:rsid w:val="002F4C9E"/>
    <w:rsid w:val="002F532C"/>
    <w:rsid w:val="002F5554"/>
    <w:rsid w:val="002F5EAC"/>
    <w:rsid w:val="002F6F30"/>
    <w:rsid w:val="002F6F39"/>
    <w:rsid w:val="002F70AA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59C"/>
    <w:rsid w:val="003346A6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C35"/>
    <w:rsid w:val="00355261"/>
    <w:rsid w:val="00355412"/>
    <w:rsid w:val="00355790"/>
    <w:rsid w:val="00356A76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37B1"/>
    <w:rsid w:val="00364507"/>
    <w:rsid w:val="00364BA5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1EFC"/>
    <w:rsid w:val="0038286F"/>
    <w:rsid w:val="00382A27"/>
    <w:rsid w:val="00382A7A"/>
    <w:rsid w:val="00383833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E17"/>
    <w:rsid w:val="003A7CEF"/>
    <w:rsid w:val="003A7F79"/>
    <w:rsid w:val="003B0239"/>
    <w:rsid w:val="003B0A24"/>
    <w:rsid w:val="003B0BC0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B65"/>
    <w:rsid w:val="003C3F54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09C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5E72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19FF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65F"/>
    <w:rsid w:val="00407A79"/>
    <w:rsid w:val="00407E73"/>
    <w:rsid w:val="00407EEB"/>
    <w:rsid w:val="00411168"/>
    <w:rsid w:val="00411290"/>
    <w:rsid w:val="004113D1"/>
    <w:rsid w:val="00411652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5CDC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3D01"/>
    <w:rsid w:val="00483EE7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59DF"/>
    <w:rsid w:val="004A5E85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B83"/>
    <w:rsid w:val="004B1D1F"/>
    <w:rsid w:val="004B1EC1"/>
    <w:rsid w:val="004B1FBE"/>
    <w:rsid w:val="004B21F4"/>
    <w:rsid w:val="004B43EE"/>
    <w:rsid w:val="004B5543"/>
    <w:rsid w:val="004B6465"/>
    <w:rsid w:val="004B6731"/>
    <w:rsid w:val="004C02EA"/>
    <w:rsid w:val="004C0B6C"/>
    <w:rsid w:val="004C0C93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5F4"/>
    <w:rsid w:val="004D272F"/>
    <w:rsid w:val="004D277B"/>
    <w:rsid w:val="004D381B"/>
    <w:rsid w:val="004D3FD5"/>
    <w:rsid w:val="004D47EA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5B6"/>
    <w:rsid w:val="004E6144"/>
    <w:rsid w:val="004E740C"/>
    <w:rsid w:val="004E7FFE"/>
    <w:rsid w:val="004F0110"/>
    <w:rsid w:val="004F1182"/>
    <w:rsid w:val="004F1281"/>
    <w:rsid w:val="004F15A2"/>
    <w:rsid w:val="004F16DD"/>
    <w:rsid w:val="004F1B08"/>
    <w:rsid w:val="004F33D7"/>
    <w:rsid w:val="004F3425"/>
    <w:rsid w:val="004F34D5"/>
    <w:rsid w:val="004F39B9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42F0"/>
    <w:rsid w:val="0050436D"/>
    <w:rsid w:val="005048A4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185"/>
    <w:rsid w:val="00512374"/>
    <w:rsid w:val="005128A2"/>
    <w:rsid w:val="00512ECC"/>
    <w:rsid w:val="005133A8"/>
    <w:rsid w:val="00514109"/>
    <w:rsid w:val="005141C0"/>
    <w:rsid w:val="00514230"/>
    <w:rsid w:val="005146C3"/>
    <w:rsid w:val="005146DE"/>
    <w:rsid w:val="0051678F"/>
    <w:rsid w:val="00516B40"/>
    <w:rsid w:val="00516C79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585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832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571F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D26"/>
    <w:rsid w:val="005C4D43"/>
    <w:rsid w:val="005C4F4A"/>
    <w:rsid w:val="005C5A02"/>
    <w:rsid w:val="005C725B"/>
    <w:rsid w:val="005C7714"/>
    <w:rsid w:val="005C7BEB"/>
    <w:rsid w:val="005D09A1"/>
    <w:rsid w:val="005D0BD5"/>
    <w:rsid w:val="005D1250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6DE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154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6AD8"/>
    <w:rsid w:val="00607019"/>
    <w:rsid w:val="00607986"/>
    <w:rsid w:val="006079F5"/>
    <w:rsid w:val="00607F88"/>
    <w:rsid w:val="00607F8C"/>
    <w:rsid w:val="006101B5"/>
    <w:rsid w:val="006106E9"/>
    <w:rsid w:val="00610BBA"/>
    <w:rsid w:val="00611574"/>
    <w:rsid w:val="00611751"/>
    <w:rsid w:val="00611947"/>
    <w:rsid w:val="00611BFD"/>
    <w:rsid w:val="00611C78"/>
    <w:rsid w:val="00612232"/>
    <w:rsid w:val="006124DD"/>
    <w:rsid w:val="00612788"/>
    <w:rsid w:val="006129A8"/>
    <w:rsid w:val="00612C65"/>
    <w:rsid w:val="00612CDB"/>
    <w:rsid w:val="00612E8C"/>
    <w:rsid w:val="00612EFE"/>
    <w:rsid w:val="00613061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5DF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2BD9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53A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139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F1F"/>
    <w:rsid w:val="006E2FDA"/>
    <w:rsid w:val="006E31CB"/>
    <w:rsid w:val="006E32F1"/>
    <w:rsid w:val="006E3439"/>
    <w:rsid w:val="006E3572"/>
    <w:rsid w:val="006E35A0"/>
    <w:rsid w:val="006E4563"/>
    <w:rsid w:val="006E5120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0A0"/>
    <w:rsid w:val="00705BE4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CC1"/>
    <w:rsid w:val="00727162"/>
    <w:rsid w:val="007273C2"/>
    <w:rsid w:val="0073032E"/>
    <w:rsid w:val="00730693"/>
    <w:rsid w:val="007306BA"/>
    <w:rsid w:val="007319F1"/>
    <w:rsid w:val="007320A7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B3C"/>
    <w:rsid w:val="00735F38"/>
    <w:rsid w:val="00736F23"/>
    <w:rsid w:val="007379DD"/>
    <w:rsid w:val="00737C7B"/>
    <w:rsid w:val="00737E98"/>
    <w:rsid w:val="0074015B"/>
    <w:rsid w:val="00740A5E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1F7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630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38F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4A53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5C68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C6F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193"/>
    <w:rsid w:val="00820AEF"/>
    <w:rsid w:val="008216FC"/>
    <w:rsid w:val="00821B6C"/>
    <w:rsid w:val="00821DDE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D4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2A9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25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824"/>
    <w:rsid w:val="008D6DD1"/>
    <w:rsid w:val="008D71E0"/>
    <w:rsid w:val="008D777A"/>
    <w:rsid w:val="008D7F1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D7E"/>
    <w:rsid w:val="008F6E40"/>
    <w:rsid w:val="008F72EE"/>
    <w:rsid w:val="008F778A"/>
    <w:rsid w:val="008F7E2C"/>
    <w:rsid w:val="0090014C"/>
    <w:rsid w:val="00900301"/>
    <w:rsid w:val="009004E1"/>
    <w:rsid w:val="009005B8"/>
    <w:rsid w:val="00900772"/>
    <w:rsid w:val="00900F77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2DF"/>
    <w:rsid w:val="00915BAC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3DB"/>
    <w:rsid w:val="00920670"/>
    <w:rsid w:val="00920C73"/>
    <w:rsid w:val="00921399"/>
    <w:rsid w:val="00921674"/>
    <w:rsid w:val="00921B0F"/>
    <w:rsid w:val="00921DF1"/>
    <w:rsid w:val="00922B82"/>
    <w:rsid w:val="00922B84"/>
    <w:rsid w:val="00923A3C"/>
    <w:rsid w:val="00924429"/>
    <w:rsid w:val="00924660"/>
    <w:rsid w:val="009250AD"/>
    <w:rsid w:val="009251F7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731A"/>
    <w:rsid w:val="00937747"/>
    <w:rsid w:val="00937A35"/>
    <w:rsid w:val="00937E2A"/>
    <w:rsid w:val="00940551"/>
    <w:rsid w:val="00940738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7DE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047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F61"/>
    <w:rsid w:val="00986458"/>
    <w:rsid w:val="009870FE"/>
    <w:rsid w:val="009877CF"/>
    <w:rsid w:val="00987FC5"/>
    <w:rsid w:val="00991019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4B83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5A73"/>
    <w:rsid w:val="009A612E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5ED4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BF2"/>
    <w:rsid w:val="009C31DD"/>
    <w:rsid w:val="009C3E85"/>
    <w:rsid w:val="009C4F91"/>
    <w:rsid w:val="009C5305"/>
    <w:rsid w:val="009C5316"/>
    <w:rsid w:val="009C557B"/>
    <w:rsid w:val="009C57FF"/>
    <w:rsid w:val="009C58C9"/>
    <w:rsid w:val="009C5CB3"/>
    <w:rsid w:val="009C7081"/>
    <w:rsid w:val="009C74B8"/>
    <w:rsid w:val="009C76CA"/>
    <w:rsid w:val="009D0CBD"/>
    <w:rsid w:val="009D1452"/>
    <w:rsid w:val="009D1522"/>
    <w:rsid w:val="009D15A0"/>
    <w:rsid w:val="009D1B89"/>
    <w:rsid w:val="009D1B99"/>
    <w:rsid w:val="009D2167"/>
    <w:rsid w:val="009D32EA"/>
    <w:rsid w:val="009D3636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247A"/>
    <w:rsid w:val="00A137C9"/>
    <w:rsid w:val="00A13E8D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3DC0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076"/>
    <w:rsid w:val="00A50C3F"/>
    <w:rsid w:val="00A50E99"/>
    <w:rsid w:val="00A5214A"/>
    <w:rsid w:val="00A52585"/>
    <w:rsid w:val="00A53499"/>
    <w:rsid w:val="00A53B57"/>
    <w:rsid w:val="00A53F03"/>
    <w:rsid w:val="00A540CF"/>
    <w:rsid w:val="00A545BC"/>
    <w:rsid w:val="00A55239"/>
    <w:rsid w:val="00A5551B"/>
    <w:rsid w:val="00A55541"/>
    <w:rsid w:val="00A55EE1"/>
    <w:rsid w:val="00A55FBB"/>
    <w:rsid w:val="00A56C0C"/>
    <w:rsid w:val="00A56F78"/>
    <w:rsid w:val="00A5764C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AAD"/>
    <w:rsid w:val="00A71E06"/>
    <w:rsid w:val="00A72220"/>
    <w:rsid w:val="00A72A32"/>
    <w:rsid w:val="00A73500"/>
    <w:rsid w:val="00A73CBD"/>
    <w:rsid w:val="00A73E6D"/>
    <w:rsid w:val="00A74597"/>
    <w:rsid w:val="00A7492C"/>
    <w:rsid w:val="00A7580A"/>
    <w:rsid w:val="00A7587F"/>
    <w:rsid w:val="00A75FB3"/>
    <w:rsid w:val="00A7608D"/>
    <w:rsid w:val="00A766E3"/>
    <w:rsid w:val="00A77779"/>
    <w:rsid w:val="00A778C1"/>
    <w:rsid w:val="00A80215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D44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378"/>
    <w:rsid w:val="00AD4F24"/>
    <w:rsid w:val="00AD5203"/>
    <w:rsid w:val="00AD55CB"/>
    <w:rsid w:val="00AD5A31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0EF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0DE"/>
    <w:rsid w:val="00AF229F"/>
    <w:rsid w:val="00AF278E"/>
    <w:rsid w:val="00AF488E"/>
    <w:rsid w:val="00AF5511"/>
    <w:rsid w:val="00AF5527"/>
    <w:rsid w:val="00AF5BB1"/>
    <w:rsid w:val="00AF6308"/>
    <w:rsid w:val="00AF6399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2BC2"/>
    <w:rsid w:val="00B0330F"/>
    <w:rsid w:val="00B03714"/>
    <w:rsid w:val="00B03C27"/>
    <w:rsid w:val="00B042B4"/>
    <w:rsid w:val="00B049FF"/>
    <w:rsid w:val="00B04BA1"/>
    <w:rsid w:val="00B04CD2"/>
    <w:rsid w:val="00B04D96"/>
    <w:rsid w:val="00B0504B"/>
    <w:rsid w:val="00B05424"/>
    <w:rsid w:val="00B0553D"/>
    <w:rsid w:val="00B05665"/>
    <w:rsid w:val="00B05F54"/>
    <w:rsid w:val="00B0613F"/>
    <w:rsid w:val="00B0628B"/>
    <w:rsid w:val="00B06EA0"/>
    <w:rsid w:val="00B0724F"/>
    <w:rsid w:val="00B0787F"/>
    <w:rsid w:val="00B1018A"/>
    <w:rsid w:val="00B10541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BD5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C8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EA7"/>
    <w:rsid w:val="00B42045"/>
    <w:rsid w:val="00B42124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B41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2A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B92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57F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2636"/>
    <w:rsid w:val="00BD2B1B"/>
    <w:rsid w:val="00BD2D9A"/>
    <w:rsid w:val="00BD3668"/>
    <w:rsid w:val="00BD420C"/>
    <w:rsid w:val="00BD4586"/>
    <w:rsid w:val="00BD57CB"/>
    <w:rsid w:val="00BD5990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958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71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B48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0F8"/>
    <w:rsid w:val="00C56384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6D65"/>
    <w:rsid w:val="00C77AFC"/>
    <w:rsid w:val="00C77C95"/>
    <w:rsid w:val="00C801B6"/>
    <w:rsid w:val="00C804B3"/>
    <w:rsid w:val="00C81AED"/>
    <w:rsid w:val="00C81B01"/>
    <w:rsid w:val="00C82B1D"/>
    <w:rsid w:val="00C82E84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07F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4C0"/>
    <w:rsid w:val="00CB0E6E"/>
    <w:rsid w:val="00CB1194"/>
    <w:rsid w:val="00CB27E2"/>
    <w:rsid w:val="00CB281B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B3"/>
    <w:rsid w:val="00CC3CB8"/>
    <w:rsid w:val="00CC479E"/>
    <w:rsid w:val="00CC4911"/>
    <w:rsid w:val="00CC520F"/>
    <w:rsid w:val="00CC52CA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95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A21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6B7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4511"/>
    <w:rsid w:val="00D5505D"/>
    <w:rsid w:val="00D55442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970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799E"/>
    <w:rsid w:val="00DA7E7C"/>
    <w:rsid w:val="00DB01C8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22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531"/>
    <w:rsid w:val="00DD7B47"/>
    <w:rsid w:val="00DE0407"/>
    <w:rsid w:val="00DE0AAE"/>
    <w:rsid w:val="00DE0D10"/>
    <w:rsid w:val="00DE0E95"/>
    <w:rsid w:val="00DE106A"/>
    <w:rsid w:val="00DE243C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2EE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DF7FC0"/>
    <w:rsid w:val="00E00161"/>
    <w:rsid w:val="00E00BEC"/>
    <w:rsid w:val="00E00FC3"/>
    <w:rsid w:val="00E01556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8BD"/>
    <w:rsid w:val="00E13BB5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9F8"/>
    <w:rsid w:val="00E841DA"/>
    <w:rsid w:val="00E85610"/>
    <w:rsid w:val="00E857C2"/>
    <w:rsid w:val="00E86318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D9"/>
    <w:rsid w:val="00E9780A"/>
    <w:rsid w:val="00E97CBA"/>
    <w:rsid w:val="00EA02C0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0F48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BB0"/>
    <w:rsid w:val="00ED5834"/>
    <w:rsid w:val="00ED5C2A"/>
    <w:rsid w:val="00ED5CA2"/>
    <w:rsid w:val="00ED5CA5"/>
    <w:rsid w:val="00ED625F"/>
    <w:rsid w:val="00ED6CD0"/>
    <w:rsid w:val="00ED7428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5FC8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8E9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3AF2"/>
    <w:rsid w:val="00F24576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6C8"/>
    <w:rsid w:val="00F4272B"/>
    <w:rsid w:val="00F42A2A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E37"/>
    <w:rsid w:val="00F71F8D"/>
    <w:rsid w:val="00F7260C"/>
    <w:rsid w:val="00F72617"/>
    <w:rsid w:val="00F729BD"/>
    <w:rsid w:val="00F72DF4"/>
    <w:rsid w:val="00F738F1"/>
    <w:rsid w:val="00F73FFE"/>
    <w:rsid w:val="00F74EC4"/>
    <w:rsid w:val="00F752C4"/>
    <w:rsid w:val="00F758AD"/>
    <w:rsid w:val="00F762E8"/>
    <w:rsid w:val="00F777F3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262"/>
    <w:rsid w:val="00F938B8"/>
    <w:rsid w:val="00F93C1C"/>
    <w:rsid w:val="00F93EA5"/>
    <w:rsid w:val="00F94334"/>
    <w:rsid w:val="00F94892"/>
    <w:rsid w:val="00F95B2A"/>
    <w:rsid w:val="00F963B1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55FB"/>
    <w:rsid w:val="00FA6848"/>
    <w:rsid w:val="00FA706B"/>
    <w:rsid w:val="00FA7A1D"/>
    <w:rsid w:val="00FA7E1F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033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AEA"/>
    <w:rsid w:val="00FD4F79"/>
    <w:rsid w:val="00FD5121"/>
    <w:rsid w:val="00FD59D8"/>
    <w:rsid w:val="00FD5ADE"/>
    <w:rsid w:val="00FD61BD"/>
    <w:rsid w:val="00FD6B43"/>
    <w:rsid w:val="00FD7559"/>
    <w:rsid w:val="00FE02C7"/>
    <w:rsid w:val="00FE07EE"/>
    <w:rsid w:val="00FE08AE"/>
    <w:rsid w:val="00FE0945"/>
    <w:rsid w:val="00FE137F"/>
    <w:rsid w:val="00FE17E5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99E"/>
    <w:rsid w:val="00FE6B78"/>
    <w:rsid w:val="00FE6FEB"/>
    <w:rsid w:val="00FE7202"/>
    <w:rsid w:val="00FE735E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1701A8F-8A17-49E9-AD55-036028D5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7">
    <w:name w:val="СТИЛЬ АР 2 подраздел"/>
    <w:basedOn w:val="2-"/>
    <w:link w:val="2f8"/>
    <w:qFormat/>
    <w:rsid w:val="00FE6B78"/>
  </w:style>
  <w:style w:type="character" w:customStyle="1" w:styleId="2f8">
    <w:name w:val="СТИЛЬ АР 2 подраздел Знак"/>
    <w:basedOn w:val="a3"/>
    <w:link w:val="2f7"/>
    <w:rsid w:val="0001411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2ABC74-46F4-4551-BCB4-B0813D8AAF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AB8271-6BEC-4E6A-8A73-347F8D71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12271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Борисова</cp:lastModifiedBy>
  <cp:revision>10</cp:revision>
  <cp:lastPrinted>2022-07-01T11:11:00Z</cp:lastPrinted>
  <dcterms:created xsi:type="dcterms:W3CDTF">2022-05-15T22:35:00Z</dcterms:created>
  <dcterms:modified xsi:type="dcterms:W3CDTF">2022-07-01T11:15:00Z</dcterms:modified>
</cp:coreProperties>
</file>