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D5BD3" w14:textId="77777777" w:rsidR="00FD50FE" w:rsidRPr="001F2847" w:rsidRDefault="0082230A" w:rsidP="009A20AB">
      <w:pPr>
        <w:tabs>
          <w:tab w:val="left" w:pos="5670"/>
        </w:tabs>
        <w:spacing w:after="0" w:line="240" w:lineRule="auto"/>
        <w:ind w:left="5103"/>
        <w:jc w:val="left"/>
        <w:rPr>
          <w:sz w:val="28"/>
          <w:szCs w:val="28"/>
        </w:rPr>
      </w:pPr>
      <w:r w:rsidRPr="001F2847">
        <w:rPr>
          <w:sz w:val="28"/>
          <w:szCs w:val="28"/>
        </w:rPr>
        <w:t>УТВЕРЖД</w:t>
      </w:r>
      <w:r w:rsidR="008C0003" w:rsidRPr="001F2847">
        <w:rPr>
          <w:sz w:val="28"/>
          <w:szCs w:val="28"/>
        </w:rPr>
        <w:t>Е</w:t>
      </w:r>
      <w:r w:rsidRPr="001F2847">
        <w:rPr>
          <w:sz w:val="28"/>
          <w:szCs w:val="28"/>
        </w:rPr>
        <w:t>Н</w:t>
      </w:r>
    </w:p>
    <w:p w14:paraId="38789A26" w14:textId="77777777" w:rsidR="00FD50FE" w:rsidRPr="001F2847" w:rsidRDefault="0082230A" w:rsidP="009A20AB">
      <w:pPr>
        <w:spacing w:after="0" w:line="240" w:lineRule="auto"/>
        <w:ind w:left="5103"/>
        <w:jc w:val="left"/>
        <w:rPr>
          <w:sz w:val="28"/>
          <w:szCs w:val="28"/>
        </w:rPr>
      </w:pPr>
      <w:r w:rsidRPr="001F2847">
        <w:rPr>
          <w:sz w:val="28"/>
          <w:szCs w:val="28"/>
        </w:rPr>
        <w:t xml:space="preserve">постановлением </w:t>
      </w:r>
      <w:r w:rsidR="00674F68" w:rsidRPr="001F2847">
        <w:rPr>
          <w:sz w:val="28"/>
          <w:szCs w:val="28"/>
        </w:rPr>
        <w:t>А</w:t>
      </w:r>
      <w:r w:rsidR="00A05277" w:rsidRPr="001F2847">
        <w:rPr>
          <w:sz w:val="28"/>
          <w:szCs w:val="28"/>
        </w:rPr>
        <w:t>дминистрации</w:t>
      </w:r>
    </w:p>
    <w:p w14:paraId="05BE7E3F" w14:textId="77777777" w:rsidR="00FD50FE" w:rsidRPr="001F2847" w:rsidRDefault="0082230A" w:rsidP="009A20AB">
      <w:pPr>
        <w:spacing w:after="0" w:line="240" w:lineRule="auto"/>
        <w:ind w:left="5103"/>
        <w:jc w:val="left"/>
        <w:rPr>
          <w:sz w:val="28"/>
          <w:szCs w:val="28"/>
        </w:rPr>
      </w:pPr>
      <w:r w:rsidRPr="001F2847">
        <w:rPr>
          <w:sz w:val="28"/>
          <w:szCs w:val="28"/>
        </w:rPr>
        <w:t>городского округа</w:t>
      </w:r>
      <w:r w:rsidR="00F44C4E" w:rsidRPr="001F2847">
        <w:rPr>
          <w:sz w:val="28"/>
          <w:szCs w:val="28"/>
        </w:rPr>
        <w:t xml:space="preserve"> Фрязино</w:t>
      </w:r>
    </w:p>
    <w:p w14:paraId="77FDF393" w14:textId="328920C0" w:rsidR="00FD50FE" w:rsidRPr="001F2847" w:rsidRDefault="0082230A" w:rsidP="009A20AB">
      <w:pPr>
        <w:spacing w:after="600" w:line="240" w:lineRule="auto"/>
        <w:ind w:left="5103"/>
        <w:jc w:val="left"/>
        <w:rPr>
          <w:sz w:val="28"/>
          <w:szCs w:val="28"/>
        </w:rPr>
      </w:pPr>
      <w:r w:rsidRPr="001F2847">
        <w:rPr>
          <w:sz w:val="28"/>
          <w:szCs w:val="28"/>
        </w:rPr>
        <w:t>от</w:t>
      </w:r>
      <w:r w:rsidR="001F2847">
        <w:rPr>
          <w:sz w:val="28"/>
          <w:szCs w:val="28"/>
        </w:rPr>
        <w:t xml:space="preserve"> </w:t>
      </w:r>
      <w:r w:rsidR="00850A47">
        <w:rPr>
          <w:sz w:val="28"/>
          <w:szCs w:val="28"/>
        </w:rPr>
        <w:t>16.05.2023</w:t>
      </w:r>
      <w:r w:rsidR="004D1AA4">
        <w:rPr>
          <w:sz w:val="28"/>
          <w:szCs w:val="28"/>
        </w:rPr>
        <w:t xml:space="preserve"> № </w:t>
      </w:r>
      <w:r w:rsidR="00850A47">
        <w:rPr>
          <w:sz w:val="28"/>
          <w:szCs w:val="28"/>
        </w:rPr>
        <w:t>440</w:t>
      </w:r>
      <w:bookmarkStart w:id="0" w:name="_GoBack"/>
      <w:bookmarkEnd w:id="0"/>
    </w:p>
    <w:p w14:paraId="6476538C" w14:textId="49786B43" w:rsidR="00FD50FE" w:rsidRPr="00E76A7E" w:rsidRDefault="00E76A7E" w:rsidP="009A20AB">
      <w:pPr>
        <w:spacing w:after="0" w:line="240" w:lineRule="auto"/>
        <w:jc w:val="center"/>
        <w:rPr>
          <w:sz w:val="28"/>
          <w:szCs w:val="28"/>
        </w:rPr>
      </w:pPr>
      <w:r w:rsidRPr="00E76A7E">
        <w:rPr>
          <w:sz w:val="28"/>
          <w:szCs w:val="28"/>
        </w:rPr>
        <w:t>Порядок</w:t>
      </w:r>
    </w:p>
    <w:p w14:paraId="2A701986" w14:textId="172C3C9B" w:rsidR="00FD50FE" w:rsidRPr="00E76A7E" w:rsidRDefault="00E76A7E" w:rsidP="009A20A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76A7E">
        <w:rPr>
          <w:sz w:val="28"/>
          <w:szCs w:val="28"/>
        </w:rPr>
        <w:t>рганизации и финансирования временной трудовой занятости</w:t>
      </w:r>
    </w:p>
    <w:p w14:paraId="298FE03B" w14:textId="7A2E224D" w:rsidR="00FD50FE" w:rsidRPr="00E76A7E" w:rsidRDefault="00E76A7E" w:rsidP="009A20A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E76A7E">
        <w:rPr>
          <w:sz w:val="28"/>
          <w:szCs w:val="28"/>
        </w:rPr>
        <w:t>есовершеннолетних граждан в возрасте от 14 до 18 лет</w:t>
      </w:r>
    </w:p>
    <w:p w14:paraId="0F99F3E7" w14:textId="6F570BED" w:rsidR="00FD50FE" w:rsidRPr="00E76A7E" w:rsidRDefault="00E76A7E" w:rsidP="009A20AB">
      <w:pPr>
        <w:spacing w:after="24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82230A" w:rsidRPr="00E76A7E">
        <w:rPr>
          <w:sz w:val="28"/>
          <w:szCs w:val="28"/>
        </w:rPr>
        <w:t xml:space="preserve"> </w:t>
      </w:r>
      <w:r w:rsidRPr="00E76A7E">
        <w:rPr>
          <w:sz w:val="28"/>
          <w:szCs w:val="28"/>
        </w:rPr>
        <w:t>свободное от учебы время</w:t>
      </w:r>
    </w:p>
    <w:p w14:paraId="202EAECD" w14:textId="77777777" w:rsidR="00FD50FE" w:rsidRPr="005F4F54" w:rsidRDefault="0082230A" w:rsidP="009A20AB">
      <w:pPr>
        <w:pStyle w:val="ab"/>
        <w:numPr>
          <w:ilvl w:val="0"/>
          <w:numId w:val="1"/>
        </w:numPr>
        <w:spacing w:after="240" w:line="240" w:lineRule="auto"/>
        <w:ind w:left="0" w:firstLine="0"/>
        <w:contextualSpacing w:val="0"/>
        <w:jc w:val="center"/>
      </w:pPr>
      <w:r w:rsidRPr="005F4F54">
        <w:t>Общие положения</w:t>
      </w:r>
    </w:p>
    <w:p w14:paraId="39F4A5B2" w14:textId="7166ACCB" w:rsidR="00FD50FE" w:rsidRPr="005F4F54" w:rsidRDefault="0082230A" w:rsidP="009A20AB">
      <w:pPr>
        <w:spacing w:after="0" w:line="240" w:lineRule="auto"/>
        <w:ind w:firstLine="709"/>
      </w:pPr>
      <w:r w:rsidRPr="005F4F54">
        <w:t xml:space="preserve">1.1. Настоящий Порядок </w:t>
      </w:r>
      <w:r w:rsidR="005E3200" w:rsidRPr="005F4F54">
        <w:t>организации и финансирования временной трудовой занятости несовершеннолетних граждан в возрасте от 14 до 18 лет в свободное от учебы время</w:t>
      </w:r>
      <w:r w:rsidRPr="005F4F54">
        <w:t xml:space="preserve"> (далее </w:t>
      </w:r>
      <w:r w:rsidR="003B5302" w:rsidRPr="005F4F54">
        <w:t>–</w:t>
      </w:r>
      <w:r w:rsidRPr="005F4F54">
        <w:t xml:space="preserve"> Порядок), разработан в соответствии с </w:t>
      </w:r>
      <w:r w:rsidR="005E3200" w:rsidRPr="005F4F54">
        <w:t xml:space="preserve">Конституцией Российской Федерации, </w:t>
      </w:r>
      <w:r w:rsidRPr="005F4F54">
        <w:t>Трудовым кодексом Российской Федерации, Законом Российской Федерации от 19.04.1991</w:t>
      </w:r>
      <w:r w:rsidR="003B5302" w:rsidRPr="005F4F54">
        <w:t xml:space="preserve"> </w:t>
      </w:r>
      <w:r w:rsidRPr="005F4F54">
        <w:t>№</w:t>
      </w:r>
      <w:r w:rsidR="003B5302" w:rsidRPr="005F4F54">
        <w:t> </w:t>
      </w:r>
      <w:r w:rsidRPr="005F4F54">
        <w:t>1032-1 «О занятости населения в Российской Федерации», в целях реализации муниципальной программы городского округа Фрязино Московской области «</w:t>
      </w:r>
      <w:r w:rsidR="003B5302" w:rsidRPr="005F4F54">
        <w:rPr>
          <w:szCs w:val="28"/>
        </w:rPr>
        <w:t>Развитие институтов гражданского общества, повышение эффективности местного самоуправления и реализации молодежной политики» на 202</w:t>
      </w:r>
      <w:r w:rsidR="002B4E66">
        <w:rPr>
          <w:szCs w:val="28"/>
        </w:rPr>
        <w:t>3</w:t>
      </w:r>
      <w:r w:rsidR="003B5302" w:rsidRPr="005F4F54">
        <w:rPr>
          <w:szCs w:val="28"/>
        </w:rPr>
        <w:t>-202</w:t>
      </w:r>
      <w:r w:rsidR="002B4E66">
        <w:rPr>
          <w:szCs w:val="28"/>
        </w:rPr>
        <w:t>7</w:t>
      </w:r>
      <w:r w:rsidR="003B5302" w:rsidRPr="005F4F54">
        <w:rPr>
          <w:szCs w:val="28"/>
        </w:rPr>
        <w:t xml:space="preserve"> годы</w:t>
      </w:r>
      <w:r w:rsidR="00F44C4E" w:rsidRPr="005F4F54">
        <w:t>, утвержд</w:t>
      </w:r>
      <w:r w:rsidR="00884059">
        <w:t>е</w:t>
      </w:r>
      <w:r w:rsidR="00F44C4E" w:rsidRPr="005F4F54">
        <w:t xml:space="preserve">нной постановлением </w:t>
      </w:r>
      <w:r w:rsidR="002B4E66">
        <w:t>Администрации</w:t>
      </w:r>
      <w:r w:rsidR="00F44C4E" w:rsidRPr="005F4F54">
        <w:t xml:space="preserve"> городского округа Фрязино от </w:t>
      </w:r>
      <w:r w:rsidR="002B4E66">
        <w:t>29.12.2022</w:t>
      </w:r>
      <w:r w:rsidR="00F44C4E" w:rsidRPr="005F4F54">
        <w:t xml:space="preserve"> № </w:t>
      </w:r>
      <w:r w:rsidR="002B4E66">
        <w:t>985</w:t>
      </w:r>
      <w:r w:rsidR="00F44C4E" w:rsidRPr="005F4F54">
        <w:t>.</w:t>
      </w:r>
    </w:p>
    <w:p w14:paraId="7985727B" w14:textId="0167146B" w:rsidR="00FD50FE" w:rsidRPr="005F4F54" w:rsidRDefault="003B5302" w:rsidP="009A20AB">
      <w:pPr>
        <w:spacing w:after="0" w:line="240" w:lineRule="auto"/>
        <w:ind w:firstLine="709"/>
      </w:pPr>
      <w:r w:rsidRPr="005F4F54">
        <w:t xml:space="preserve">1.2. </w:t>
      </w:r>
      <w:r w:rsidR="0082230A" w:rsidRPr="005F4F54">
        <w:t>Порядок регламентирует основные принципы деятельности по созданию в муниципальных учреждениях, структурных подразделениях органа местного самоуправления, расположенных на территории</w:t>
      </w:r>
      <w:r w:rsidRPr="005F4F54">
        <w:t xml:space="preserve"> </w:t>
      </w:r>
      <w:r w:rsidR="00EB4563" w:rsidRPr="005F4F54">
        <w:t xml:space="preserve">городского округа </w:t>
      </w:r>
      <w:r w:rsidR="00A112BC" w:rsidRPr="005F4F54">
        <w:t>Фрязино</w:t>
      </w:r>
      <w:r w:rsidR="00E76A7E">
        <w:t xml:space="preserve"> Московской области</w:t>
      </w:r>
      <w:r w:rsidR="0082230A" w:rsidRPr="005F4F54">
        <w:t>, временной трудовой занятости несовершеннолетних граждан в возрасте от 14 до 18 лет в свободное от учебы время (далее – трудоустройство несовершеннолетних граждан на временные рабочие места).</w:t>
      </w:r>
    </w:p>
    <w:p w14:paraId="0F85CA34" w14:textId="42303BD0" w:rsidR="00FD50FE" w:rsidRPr="005F4F54" w:rsidRDefault="0082230A" w:rsidP="009A20AB">
      <w:pPr>
        <w:spacing w:after="0" w:line="240" w:lineRule="auto"/>
        <w:ind w:firstLine="709"/>
      </w:pPr>
      <w:r w:rsidRPr="005F4F54">
        <w:t xml:space="preserve">Трудоустройство несовершеннолетних граждан на временные рабочие места – это трудовая деятельность </w:t>
      </w:r>
      <w:r w:rsidR="00E76A7E">
        <w:t>обучающихся</w:t>
      </w:r>
      <w:r w:rsidRPr="005F4F54">
        <w:t xml:space="preserve"> общеобразовательных учреждений, начальных и средних профессиональных учебных заведений в возрасте от 14 до 18 лет в период летних каникул и в свободное от учебы время.</w:t>
      </w:r>
    </w:p>
    <w:p w14:paraId="1AAAE790" w14:textId="77777777" w:rsidR="00FD50FE" w:rsidRPr="005F4F54" w:rsidRDefault="0082230A" w:rsidP="009A20AB">
      <w:pPr>
        <w:spacing w:after="0" w:line="240" w:lineRule="auto"/>
        <w:ind w:firstLine="709"/>
      </w:pPr>
      <w:r w:rsidRPr="005F4F54">
        <w:t>Трудоустройство несовершеннолетних граждан на временные рабочие места осуществляется в соответствии с Трудовым кодексом Российской Федерации и настоящим Порядком.</w:t>
      </w:r>
    </w:p>
    <w:p w14:paraId="29823B68" w14:textId="77777777" w:rsidR="00FD50FE" w:rsidRPr="005F4F54" w:rsidRDefault="0082230A" w:rsidP="009A20AB">
      <w:pPr>
        <w:pStyle w:val="ab"/>
        <w:numPr>
          <w:ilvl w:val="0"/>
          <w:numId w:val="1"/>
        </w:numPr>
        <w:spacing w:before="240" w:after="240" w:line="240" w:lineRule="auto"/>
        <w:ind w:left="0" w:firstLine="0"/>
        <w:contextualSpacing w:val="0"/>
        <w:jc w:val="center"/>
      </w:pPr>
      <w:r w:rsidRPr="005F4F54">
        <w:t>Цели и задачи</w:t>
      </w:r>
    </w:p>
    <w:p w14:paraId="042DD230" w14:textId="586ABB2A" w:rsidR="00FD50FE" w:rsidRPr="005F4F54" w:rsidRDefault="0082230A" w:rsidP="009A20AB">
      <w:pPr>
        <w:tabs>
          <w:tab w:val="left" w:pos="851"/>
        </w:tabs>
        <w:spacing w:after="0" w:line="240" w:lineRule="auto"/>
        <w:ind w:firstLine="709"/>
      </w:pPr>
      <w:r w:rsidRPr="005F4F54">
        <w:t xml:space="preserve">2.1. Главной целью </w:t>
      </w:r>
      <w:r w:rsidR="005E3200" w:rsidRPr="005F4F54">
        <w:t xml:space="preserve">временного </w:t>
      </w:r>
      <w:r w:rsidRPr="005F4F54">
        <w:t>трудоустройства несовершеннолетних граждан</w:t>
      </w:r>
      <w:r w:rsidR="005E3200" w:rsidRPr="005F4F54">
        <w:t xml:space="preserve"> </w:t>
      </w:r>
      <w:r w:rsidRPr="005F4F54">
        <w:t>на временные рабочие места является создание условий по приобщению их к труду, получению профессиональных навыков и трудовой адаптации.</w:t>
      </w:r>
    </w:p>
    <w:p w14:paraId="6CE520E6" w14:textId="77777777" w:rsidR="00FD50FE" w:rsidRPr="005F4F54" w:rsidRDefault="0082230A" w:rsidP="009A20AB">
      <w:pPr>
        <w:tabs>
          <w:tab w:val="left" w:pos="851"/>
        </w:tabs>
        <w:spacing w:after="0" w:line="240" w:lineRule="auto"/>
        <w:ind w:firstLine="709"/>
      </w:pPr>
      <w:r w:rsidRPr="005F4F54">
        <w:t>2.2. Задачами трудоустройства несовершеннолетних граждан на временные рабочие места являются:</w:t>
      </w:r>
    </w:p>
    <w:p w14:paraId="2D2C10DD" w14:textId="77777777" w:rsidR="00FD50FE" w:rsidRPr="005F4F54" w:rsidRDefault="0082230A" w:rsidP="00884059">
      <w:pPr>
        <w:tabs>
          <w:tab w:val="left" w:pos="1134"/>
        </w:tabs>
        <w:spacing w:after="0" w:line="240" w:lineRule="auto"/>
        <w:ind w:firstLine="709"/>
      </w:pPr>
      <w:r w:rsidRPr="005F4F54">
        <w:t>популяризация рабочих профессий, востребованных на рынке труда;</w:t>
      </w:r>
    </w:p>
    <w:p w14:paraId="0E8FCB20" w14:textId="77777777" w:rsidR="00FD50FE" w:rsidRPr="005F4F54" w:rsidRDefault="0082230A" w:rsidP="00884059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>профилактика правонарушений и преступности среди несовершеннолетних;</w:t>
      </w:r>
    </w:p>
    <w:p w14:paraId="3D704020" w14:textId="77777777" w:rsidR="00FD50FE" w:rsidRPr="005F4F54" w:rsidRDefault="0082230A" w:rsidP="00884059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>материальная поддержка несовершеннолетних;</w:t>
      </w:r>
    </w:p>
    <w:p w14:paraId="1658D9A1" w14:textId="77777777" w:rsidR="00FD50FE" w:rsidRPr="005F4F54" w:rsidRDefault="0082230A" w:rsidP="00884059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>предотвращение формирования у несовершеннолетних модели социально опасного поведения.</w:t>
      </w:r>
    </w:p>
    <w:p w14:paraId="06338B30" w14:textId="77777777" w:rsidR="0003662E" w:rsidRDefault="0003662E">
      <w:pPr>
        <w:widowControl/>
        <w:suppressAutoHyphens w:val="0"/>
        <w:jc w:val="left"/>
      </w:pPr>
      <w:r>
        <w:br w:type="page"/>
      </w:r>
    </w:p>
    <w:p w14:paraId="69A1AC55" w14:textId="119B19A5" w:rsidR="00FD50FE" w:rsidRPr="00AC3E62" w:rsidRDefault="003B5302" w:rsidP="009A20AB">
      <w:pPr>
        <w:pStyle w:val="ab"/>
        <w:tabs>
          <w:tab w:val="left" w:pos="567"/>
        </w:tabs>
        <w:spacing w:before="360" w:after="240" w:line="240" w:lineRule="auto"/>
        <w:ind w:left="0"/>
        <w:contextualSpacing w:val="0"/>
        <w:jc w:val="center"/>
      </w:pPr>
      <w:r w:rsidRPr="005F4F54">
        <w:lastRenderedPageBreak/>
        <w:t xml:space="preserve">3. </w:t>
      </w:r>
      <w:r w:rsidR="0082230A" w:rsidRPr="005F4F54">
        <w:t xml:space="preserve">Порядок организации </w:t>
      </w:r>
      <w:r w:rsidR="005E3200" w:rsidRPr="005F4F54">
        <w:t xml:space="preserve">временного </w:t>
      </w:r>
      <w:r w:rsidR="0082230A" w:rsidRPr="005F4F54">
        <w:t>трудоустройства несовершеннолетних граждан</w:t>
      </w:r>
      <w:r w:rsidR="001D79AB" w:rsidRPr="005F4F54">
        <w:br/>
      </w:r>
      <w:r w:rsidR="00D315BE" w:rsidRPr="005F4F54">
        <w:t xml:space="preserve"> </w:t>
      </w:r>
      <w:r w:rsidR="005E3200" w:rsidRPr="00AC3E62">
        <w:t xml:space="preserve">в возрасте от 14 до 18 лет </w:t>
      </w:r>
      <w:r w:rsidR="0082230A" w:rsidRPr="00AC3E62">
        <w:t>на временные рабочие места</w:t>
      </w:r>
    </w:p>
    <w:p w14:paraId="7A5D3794" w14:textId="77777777" w:rsidR="00F7155C" w:rsidRPr="005F4F54" w:rsidRDefault="0082230A" w:rsidP="009A20AB">
      <w:pPr>
        <w:tabs>
          <w:tab w:val="left" w:pos="1134"/>
        </w:tabs>
        <w:spacing w:after="0" w:line="240" w:lineRule="auto"/>
        <w:ind w:firstLine="709"/>
      </w:pPr>
      <w:r w:rsidRPr="00AC3E62">
        <w:t>3</w:t>
      </w:r>
      <w:r w:rsidR="0020658C" w:rsidRPr="00AC3E62">
        <w:t xml:space="preserve">.1. </w:t>
      </w:r>
      <w:r w:rsidR="00F7155C" w:rsidRPr="00AC3E62">
        <w:t>О</w:t>
      </w:r>
      <w:r w:rsidRPr="00AC3E62">
        <w:t>снованием для деятельности по трудоустройству несовершеннолетних граждан на временные</w:t>
      </w:r>
      <w:r w:rsidRPr="005F4F54">
        <w:t xml:space="preserve"> рабочие места является </w:t>
      </w:r>
      <w:r w:rsidR="00A112BC" w:rsidRPr="005F4F54">
        <w:t>двух</w:t>
      </w:r>
      <w:r w:rsidRPr="005F4F54">
        <w:t>сторонний договор о совместной деятельности по организации и проведению временного трудоустройства несовершеннолетних граждан в возрасте от 14 до</w:t>
      </w:r>
      <w:r w:rsidR="00F9721B" w:rsidRPr="005F4F54">
        <w:t xml:space="preserve"> 18 лет (далее </w:t>
      </w:r>
      <w:r w:rsidR="001830D6" w:rsidRPr="005F4F54">
        <w:t>–</w:t>
      </w:r>
      <w:r w:rsidR="00F9721B" w:rsidRPr="005F4F54">
        <w:t xml:space="preserve"> </w:t>
      </w:r>
      <w:r w:rsidR="00AC3E62" w:rsidRPr="005F4F54">
        <w:t>Договор)</w:t>
      </w:r>
      <w:r w:rsidR="00AC3E62">
        <w:t xml:space="preserve"> </w:t>
      </w:r>
      <w:r w:rsidR="00AC3E62" w:rsidRPr="005F4F54">
        <w:t>между</w:t>
      </w:r>
      <w:r w:rsidR="00F7155C" w:rsidRPr="005F4F54">
        <w:t>:</w:t>
      </w:r>
    </w:p>
    <w:p w14:paraId="652A2EE3" w14:textId="49BA6333" w:rsidR="00FD50FE" w:rsidRPr="005F4F54" w:rsidRDefault="0082230A" w:rsidP="009A20AB">
      <w:pPr>
        <w:tabs>
          <w:tab w:val="left" w:pos="1134"/>
        </w:tabs>
        <w:spacing w:after="0" w:line="240" w:lineRule="auto"/>
        <w:ind w:firstLine="709"/>
      </w:pPr>
      <w:r w:rsidRPr="005F4F54">
        <w:t>муниципальным учреждением «Молодежный центр города Фрязино»</w:t>
      </w:r>
      <w:r w:rsidR="00A112BC" w:rsidRPr="005F4F54">
        <w:t xml:space="preserve"> (далее </w:t>
      </w:r>
      <w:r w:rsidR="001830D6" w:rsidRPr="005F4F54">
        <w:t>–</w:t>
      </w:r>
      <w:r w:rsidR="00A112BC" w:rsidRPr="005F4F54">
        <w:t xml:space="preserve"> Работодатель) и</w:t>
      </w:r>
      <w:r w:rsidRPr="005F4F54">
        <w:t xml:space="preserve"> </w:t>
      </w:r>
      <w:r w:rsidR="00C90F42">
        <w:t>г</w:t>
      </w:r>
      <w:r w:rsidRPr="005F4F54">
        <w:t>осударственным казенным учреждением Московско</w:t>
      </w:r>
      <w:r w:rsidR="002D2BD8">
        <w:t xml:space="preserve">й области </w:t>
      </w:r>
      <w:r w:rsidR="00C90F42">
        <w:t>«Ц</w:t>
      </w:r>
      <w:r w:rsidRPr="005F4F54">
        <w:t>ентр занятости населения</w:t>
      </w:r>
      <w:r w:rsidR="0020658C" w:rsidRPr="005F4F54">
        <w:t xml:space="preserve"> </w:t>
      </w:r>
      <w:r w:rsidR="00C90F42">
        <w:t xml:space="preserve">Московской области» </w:t>
      </w:r>
      <w:r w:rsidRPr="005F4F54">
        <w:t xml:space="preserve">(далее </w:t>
      </w:r>
      <w:r w:rsidR="001830D6" w:rsidRPr="005F4F54">
        <w:t>–</w:t>
      </w:r>
      <w:r w:rsidR="0020658C" w:rsidRPr="005F4F54">
        <w:t xml:space="preserve"> Центр занятости)</w:t>
      </w:r>
      <w:r w:rsidR="00A77124">
        <w:t xml:space="preserve"> </w:t>
      </w:r>
      <w:r w:rsidR="000F540E">
        <w:t>(</w:t>
      </w:r>
      <w:r w:rsidR="002651F8">
        <w:t>приложение 1</w:t>
      </w:r>
      <w:r w:rsidR="002651F8" w:rsidRPr="005F4F54">
        <w:t xml:space="preserve"> к настоящему Порядку</w:t>
      </w:r>
      <w:r w:rsidR="000F540E">
        <w:t>);</w:t>
      </w:r>
    </w:p>
    <w:p w14:paraId="1E5599B3" w14:textId="4A01F331" w:rsidR="00F7155C" w:rsidRPr="005F4F54" w:rsidRDefault="00884059" w:rsidP="009A20AB">
      <w:pPr>
        <w:tabs>
          <w:tab w:val="left" w:pos="1134"/>
        </w:tabs>
        <w:spacing w:after="0" w:line="240" w:lineRule="auto"/>
        <w:ind w:firstLine="709"/>
      </w:pPr>
      <w:r>
        <w:t>р</w:t>
      </w:r>
      <w:r w:rsidR="00BF59A0">
        <w:t>аботодателем</w:t>
      </w:r>
      <w:r w:rsidR="00F7155C" w:rsidRPr="005F4F54">
        <w:t xml:space="preserve"> и муниципальным учреждением, </w:t>
      </w:r>
      <w:r w:rsidR="00D72EF8" w:rsidRPr="005F4F54">
        <w:t>где несовершеннолетние граждане в возрасте от 14 до 18 лет будут выполнять работу</w:t>
      </w:r>
      <w:r w:rsidR="00F7155C" w:rsidRPr="005F4F54">
        <w:t xml:space="preserve"> (далее – Организация)</w:t>
      </w:r>
      <w:r w:rsidR="00A77124">
        <w:t xml:space="preserve"> </w:t>
      </w:r>
      <w:r w:rsidR="000F540E">
        <w:t>(</w:t>
      </w:r>
      <w:r w:rsidR="002651F8">
        <w:t>приложение 2</w:t>
      </w:r>
      <w:r w:rsidR="002651F8" w:rsidRPr="005F4F54">
        <w:t xml:space="preserve"> к настоящему Порядку</w:t>
      </w:r>
      <w:r w:rsidR="000F540E">
        <w:t>);</w:t>
      </w:r>
    </w:p>
    <w:p w14:paraId="54F63CB2" w14:textId="7E630158" w:rsidR="00D72EF8" w:rsidRPr="005F4F54" w:rsidRDefault="00884059" w:rsidP="009A20AB">
      <w:pPr>
        <w:tabs>
          <w:tab w:val="left" w:pos="1134"/>
        </w:tabs>
        <w:spacing w:after="0" w:line="240" w:lineRule="auto"/>
        <w:ind w:firstLine="709"/>
      </w:pPr>
      <w:r>
        <w:t>р</w:t>
      </w:r>
      <w:r w:rsidR="00BF59A0">
        <w:t>аботодателем</w:t>
      </w:r>
      <w:r w:rsidR="00D72EF8" w:rsidRPr="005F4F54">
        <w:t xml:space="preserve"> и несовершеннолетним гражданином в возрасте от 14 до 18 лет</w:t>
      </w:r>
      <w:r w:rsidR="009B77B5">
        <w:t xml:space="preserve"> (приложение 3</w:t>
      </w:r>
      <w:r w:rsidR="009B77B5" w:rsidRPr="005F4F54">
        <w:t xml:space="preserve"> к настоящему Порядку</w:t>
      </w:r>
      <w:r w:rsidR="009B77B5">
        <w:t>)</w:t>
      </w:r>
      <w:r w:rsidR="00D72EF8" w:rsidRPr="005F4F54">
        <w:t>.</w:t>
      </w:r>
    </w:p>
    <w:p w14:paraId="05835C3F" w14:textId="77777777" w:rsidR="00FD50FE" w:rsidRPr="005F4F54" w:rsidRDefault="0082230A" w:rsidP="009A20AB">
      <w:pPr>
        <w:tabs>
          <w:tab w:val="left" w:pos="1134"/>
        </w:tabs>
        <w:spacing w:after="0" w:line="240" w:lineRule="auto"/>
        <w:ind w:firstLine="709"/>
      </w:pPr>
      <w:r w:rsidRPr="005F4F54">
        <w:t>3.2. В условиях Договора определяются права и обязанности сторон, производственные возможности, количество создаваемых рабочих мест и численность участников, характер работ, сроки начала и окончания работ, уровень оплаты труда, стоимость выполнения работ, размеры и порядок их финансирования, требования по обеспечению условий охраны труда и ограничений при использовании труда несовершеннолетних.</w:t>
      </w:r>
    </w:p>
    <w:p w14:paraId="1B769FBA" w14:textId="77777777" w:rsidR="005E3200" w:rsidRPr="005F4F54" w:rsidRDefault="0082230A" w:rsidP="009A20AB">
      <w:pPr>
        <w:tabs>
          <w:tab w:val="left" w:pos="1134"/>
        </w:tabs>
        <w:spacing w:after="0" w:line="240" w:lineRule="auto"/>
        <w:ind w:firstLine="709"/>
      </w:pPr>
      <w:r w:rsidRPr="005F4F54">
        <w:t xml:space="preserve">3.3. Центр занятости содействует несовершеннолетним, изъявившим желание участвовать в мероприятии, предусмотренном настоящим Порядком, в выборе вида работ, с учетом состояния здоровья, возрастных, профессиональных и других индивидуальных особенностей и направляет к Работодателю несовершеннолетних для трудоустройства на временные рабочие </w:t>
      </w:r>
      <w:r w:rsidR="00A112BC" w:rsidRPr="005F4F54">
        <w:t>места, заявленные</w:t>
      </w:r>
      <w:r w:rsidR="005E3200" w:rsidRPr="005F4F54">
        <w:t xml:space="preserve"> Работодателем.</w:t>
      </w:r>
    </w:p>
    <w:p w14:paraId="4DF65F13" w14:textId="77777777" w:rsidR="00884059" w:rsidRDefault="001D79AB" w:rsidP="009A20AB">
      <w:pPr>
        <w:tabs>
          <w:tab w:val="left" w:pos="1134"/>
        </w:tabs>
        <w:spacing w:after="0" w:line="240" w:lineRule="auto"/>
        <w:ind w:firstLine="709"/>
      </w:pPr>
      <w:r w:rsidRPr="005F4F54">
        <w:t xml:space="preserve">3.4. </w:t>
      </w:r>
      <w:r w:rsidR="0075749E" w:rsidRPr="005F4F54">
        <w:t xml:space="preserve">Трудоустройство несовершеннолетних граждан </w:t>
      </w:r>
      <w:r w:rsidR="00884059">
        <w:t xml:space="preserve">на временные рабочие места </w:t>
      </w:r>
      <w:r w:rsidR="0075749E" w:rsidRPr="005F4F54">
        <w:t>осуществляется</w:t>
      </w:r>
      <w:r w:rsidR="00E358C8">
        <w:t xml:space="preserve"> с учетом требований статьи</w:t>
      </w:r>
      <w:r w:rsidR="00E358C8" w:rsidRPr="00E358C8">
        <w:t xml:space="preserve"> 265 </w:t>
      </w:r>
      <w:r w:rsidR="00E358C8" w:rsidRPr="005F4F54">
        <w:t>Трудового кодекса Российской Федерации</w:t>
      </w:r>
      <w:r w:rsidR="00E358C8">
        <w:t>,</w:t>
      </w:r>
      <w:r w:rsidR="0075749E" w:rsidRPr="005F4F54">
        <w:t xml:space="preserve"> в соответствии с Постановлением </w:t>
      </w:r>
      <w:r w:rsidR="00D70444" w:rsidRPr="005F4F54">
        <w:t xml:space="preserve">Правительства </w:t>
      </w:r>
      <w:r w:rsidR="0075749E" w:rsidRPr="005F4F54">
        <w:t>Р</w:t>
      </w:r>
      <w:r w:rsidR="00D70444" w:rsidRPr="005F4F54">
        <w:t xml:space="preserve">оссийской </w:t>
      </w:r>
      <w:r w:rsidR="0075749E" w:rsidRPr="005F4F54">
        <w:t>Ф</w:t>
      </w:r>
      <w:r w:rsidR="00FC77AE" w:rsidRPr="005F4F54">
        <w:t>едерации от 25.02.2000</w:t>
      </w:r>
      <w:r w:rsidR="0075749E" w:rsidRPr="005F4F54">
        <w:t xml:space="preserve"> </w:t>
      </w:r>
      <w:r w:rsidR="00BF59A0" w:rsidRPr="005F4F54">
        <w:t xml:space="preserve">№ 163 </w:t>
      </w:r>
      <w:r w:rsidR="0075749E" w:rsidRPr="005F4F54">
        <w:t>«Об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лет».</w:t>
      </w:r>
      <w:r w:rsidR="00E358C8">
        <w:t xml:space="preserve"> </w:t>
      </w:r>
    </w:p>
    <w:p w14:paraId="430CE6F8" w14:textId="77777777" w:rsidR="00884059" w:rsidRDefault="0075749E" w:rsidP="009A20AB">
      <w:pPr>
        <w:tabs>
          <w:tab w:val="left" w:pos="1134"/>
        </w:tabs>
        <w:spacing w:after="0" w:line="240" w:lineRule="auto"/>
        <w:ind w:firstLine="709"/>
      </w:pPr>
      <w:r w:rsidRPr="005F4F54">
        <w:t>Запрещается применение труда лиц в возрасте до восемнадцати лет на работах с вредными и (или) опасными условиями труда, на подземных работах, а также на работах, выполнение которых может причинить вред их здоровью и нравственному развитию (игорный бизнес, работа в ночных кабаре и клубах, производство, перевозка и торговля спиртными напитками, табачными изделиями, наркотическими и иными ток</w:t>
      </w:r>
      <w:r w:rsidR="00A20E20">
        <w:t xml:space="preserve">сическими препаратами). </w:t>
      </w:r>
    </w:p>
    <w:p w14:paraId="30DA56F2" w14:textId="6C10F302" w:rsidR="0075749E" w:rsidRPr="005F4F54" w:rsidRDefault="00A20E20" w:rsidP="009A20AB">
      <w:pPr>
        <w:tabs>
          <w:tab w:val="left" w:pos="1134"/>
        </w:tabs>
        <w:spacing w:after="0" w:line="240" w:lineRule="auto"/>
        <w:ind w:firstLine="709"/>
      </w:pPr>
      <w:r>
        <w:t>Запрещае</w:t>
      </w:r>
      <w:r w:rsidR="0075749E" w:rsidRPr="005F4F54">
        <w:t xml:space="preserve">тся переноска и передвижение работниками в возрасте </w:t>
      </w:r>
      <w:r w:rsidR="00DA6B96" w:rsidRPr="005F4F54">
        <w:t xml:space="preserve">до </w:t>
      </w:r>
      <w:r w:rsidR="0075749E" w:rsidRPr="005F4F54">
        <w:t>восемнадцати лет тяжестей, превышающих установленные для них предельные нормы</w:t>
      </w:r>
      <w:r w:rsidR="00884059">
        <w:t xml:space="preserve">, </w:t>
      </w:r>
      <w:r w:rsidR="00884059" w:rsidRPr="00884059">
        <w:t>утвержденные</w:t>
      </w:r>
      <w:r w:rsidR="0075749E" w:rsidRPr="005F4F54">
        <w:t xml:space="preserve"> Постановление</w:t>
      </w:r>
      <w:r w:rsidR="00884059">
        <w:t>м</w:t>
      </w:r>
      <w:r w:rsidR="0075749E" w:rsidRPr="005F4F54">
        <w:t xml:space="preserve"> Министерства труда </w:t>
      </w:r>
      <w:r>
        <w:t xml:space="preserve">и социального развития </w:t>
      </w:r>
      <w:r w:rsidR="0075749E" w:rsidRPr="005F4F54">
        <w:t>РФ от 07.04.1999 № 7 «Об утверждении Норм предельно допустимых нагрузок для лиц моложе восемнадцати лет при подъеме и перемещении тяжестей вручную».</w:t>
      </w:r>
    </w:p>
    <w:p w14:paraId="43465A7B" w14:textId="2458FB64" w:rsidR="0075749E" w:rsidRPr="005F4F54" w:rsidRDefault="00DA6B96" w:rsidP="009A20AB">
      <w:pPr>
        <w:tabs>
          <w:tab w:val="left" w:pos="1134"/>
        </w:tabs>
        <w:spacing w:after="0" w:line="240" w:lineRule="auto"/>
        <w:ind w:firstLine="709"/>
      </w:pPr>
      <w:r w:rsidRPr="005F4F54">
        <w:t xml:space="preserve">Для </w:t>
      </w:r>
      <w:r w:rsidR="0075749E" w:rsidRPr="005F4F54">
        <w:t xml:space="preserve">несовершеннолетних </w:t>
      </w:r>
      <w:r w:rsidRPr="005F4F54">
        <w:t>запрещена</w:t>
      </w:r>
      <w:r w:rsidR="0075749E" w:rsidRPr="005F4F54">
        <w:t xml:space="preserve"> работа:</w:t>
      </w:r>
    </w:p>
    <w:p w14:paraId="7D09EEFB" w14:textId="7D98B9AE" w:rsidR="0075749E" w:rsidRPr="005F4F54" w:rsidRDefault="0075749E" w:rsidP="009A20AB">
      <w:pPr>
        <w:tabs>
          <w:tab w:val="left" w:pos="1134"/>
        </w:tabs>
        <w:spacing w:after="0" w:line="240" w:lineRule="auto"/>
        <w:ind w:firstLine="709"/>
      </w:pPr>
      <w:r w:rsidRPr="005F4F54">
        <w:t xml:space="preserve">по совместительству (статья </w:t>
      </w:r>
      <w:r w:rsidR="00FC77AE" w:rsidRPr="005F4F54">
        <w:t>60.1, 282</w:t>
      </w:r>
      <w:r w:rsidRPr="005F4F54">
        <w:t xml:space="preserve"> ТК РФ)</w:t>
      </w:r>
      <w:r w:rsidR="00A11058" w:rsidRPr="005F4F54">
        <w:t>;</w:t>
      </w:r>
    </w:p>
    <w:p w14:paraId="01220C46" w14:textId="2A59B3C6" w:rsidR="00A11058" w:rsidRPr="005F4F54" w:rsidRDefault="00A11058" w:rsidP="009A20AB">
      <w:pPr>
        <w:tabs>
          <w:tab w:val="left" w:pos="1134"/>
        </w:tabs>
        <w:spacing w:after="0" w:line="240" w:lineRule="auto"/>
        <w:ind w:firstLine="709"/>
      </w:pPr>
      <w:r w:rsidRPr="005F4F54">
        <w:t>вахтовым методом (статья 298 ТК РФ);</w:t>
      </w:r>
    </w:p>
    <w:p w14:paraId="123D7AED" w14:textId="4FF7D2DA" w:rsidR="00A11058" w:rsidRPr="005F4F54" w:rsidRDefault="00A11058" w:rsidP="009A20AB">
      <w:pPr>
        <w:tabs>
          <w:tab w:val="left" w:pos="1134"/>
        </w:tabs>
        <w:spacing w:after="0" w:line="240" w:lineRule="auto"/>
        <w:ind w:firstLine="709"/>
      </w:pPr>
      <w:r w:rsidRPr="005F4F54">
        <w:t>работа в религиозных организациях (часть 2 статьи 342 ТК РФ).</w:t>
      </w:r>
    </w:p>
    <w:p w14:paraId="5BA190FE" w14:textId="7160C238" w:rsidR="00FD50FE" w:rsidRPr="005F4F54" w:rsidRDefault="001D79AB" w:rsidP="009A20AB">
      <w:pPr>
        <w:pStyle w:val="ab"/>
        <w:spacing w:line="240" w:lineRule="auto"/>
        <w:ind w:left="709"/>
        <w:contextualSpacing w:val="0"/>
      </w:pPr>
      <w:r w:rsidRPr="005F4F54">
        <w:t>3</w:t>
      </w:r>
      <w:r w:rsidR="00E358C8">
        <w:t>.5</w:t>
      </w:r>
      <w:r w:rsidRPr="005F4F54">
        <w:t xml:space="preserve">. </w:t>
      </w:r>
      <w:r w:rsidR="00EA4A73" w:rsidRPr="005F4F54">
        <w:t>Центр занятости</w:t>
      </w:r>
      <w:r w:rsidR="00A20E20">
        <w:t>:</w:t>
      </w:r>
    </w:p>
    <w:p w14:paraId="60443CC5" w14:textId="6896C39C" w:rsidR="00C318F2" w:rsidRPr="005F4F54" w:rsidRDefault="00C318F2" w:rsidP="009A20AB">
      <w:pPr>
        <w:spacing w:after="0" w:line="240" w:lineRule="auto"/>
        <w:ind w:firstLine="709"/>
      </w:pPr>
      <w:r w:rsidRPr="005F4F54">
        <w:t xml:space="preserve">организует работу по временному трудоустройству несовершеннолетних граждан </w:t>
      </w:r>
      <w:r w:rsidR="00884059">
        <w:t>на временные рабочие места</w:t>
      </w:r>
      <w:r w:rsidRPr="005F4F54">
        <w:t xml:space="preserve"> на основе всестороннего анализа рынка труда, изучения потребностей несовершеннолетних граждан</w:t>
      </w:r>
      <w:r w:rsidR="00A17B91" w:rsidRPr="005F4F54">
        <w:t xml:space="preserve"> в возрасте от 14 до 18 лет в трудоустройстве и </w:t>
      </w:r>
      <w:r w:rsidR="00A17B91" w:rsidRPr="005F4F54">
        <w:lastRenderedPageBreak/>
        <w:t>возможности работодателей в</w:t>
      </w:r>
      <w:r w:rsidR="00E534EA" w:rsidRPr="005F4F54">
        <w:t xml:space="preserve"> обеспечении их занятости</w:t>
      </w:r>
      <w:r w:rsidR="00884059">
        <w:t>;</w:t>
      </w:r>
    </w:p>
    <w:p w14:paraId="34DC47A8" w14:textId="46AF3183" w:rsidR="00A17B91" w:rsidRPr="005F4F54" w:rsidRDefault="00A20E20" w:rsidP="009A20AB">
      <w:pPr>
        <w:spacing w:after="0" w:line="240" w:lineRule="auto"/>
        <w:ind w:firstLine="709"/>
      </w:pPr>
      <w:r>
        <w:t>и</w:t>
      </w:r>
      <w:r w:rsidR="00A17B91" w:rsidRPr="005F4F54">
        <w:t>зучает потребности несовершеннолетних граждан в возрасте от 14 до 18 лет в трудоустройстве на основе анализа данных о количестве обращений в органы службы занятости, а также на основе опросов, проводимых в Комиссии по делам несовершеннолетних и защите их прав, управлении опеки и попе</w:t>
      </w:r>
      <w:r w:rsidR="00E534EA" w:rsidRPr="005F4F54">
        <w:t>чительства, других организациях</w:t>
      </w:r>
      <w:r w:rsidR="00884059">
        <w:t>;</w:t>
      </w:r>
    </w:p>
    <w:p w14:paraId="01B5B5B4" w14:textId="2D616249" w:rsidR="00A17B91" w:rsidRPr="005F4F54" w:rsidRDefault="00A20E20" w:rsidP="009A20AB">
      <w:pPr>
        <w:spacing w:after="0" w:line="240" w:lineRule="auto"/>
        <w:ind w:firstLine="709"/>
      </w:pPr>
      <w:r>
        <w:t>и</w:t>
      </w:r>
      <w:r w:rsidR="00A17B91" w:rsidRPr="005F4F54">
        <w:t>зучает возможность создания временных дополнительных рабочих мест для труда несовершеннолетних граждан в возрасте от 14 до 18 лет</w:t>
      </w:r>
      <w:r w:rsidR="00884059">
        <w:t>;</w:t>
      </w:r>
    </w:p>
    <w:p w14:paraId="33085A50" w14:textId="719418A3" w:rsidR="00A17B91" w:rsidRPr="005F4F54" w:rsidRDefault="00A20E20" w:rsidP="009A20AB">
      <w:pPr>
        <w:spacing w:after="0" w:line="240" w:lineRule="auto"/>
        <w:ind w:firstLine="709"/>
      </w:pPr>
      <w:r>
        <w:t>п</w:t>
      </w:r>
      <w:r w:rsidR="00A17B91" w:rsidRPr="005F4F54">
        <w:t>роводит работу по разъяснению прав и обязанностей несовершеннолетних граждан при трудоустройстве</w:t>
      </w:r>
      <w:r w:rsidR="00884059">
        <w:t>;</w:t>
      </w:r>
    </w:p>
    <w:p w14:paraId="627D7113" w14:textId="715DE621" w:rsidR="00A17B91" w:rsidRPr="005F4F54" w:rsidRDefault="00A20E20" w:rsidP="009A20AB">
      <w:pPr>
        <w:spacing w:after="0" w:line="240" w:lineRule="auto"/>
        <w:ind w:firstLine="709"/>
      </w:pPr>
      <w:r>
        <w:t>и</w:t>
      </w:r>
      <w:r w:rsidR="00A17B91" w:rsidRPr="005F4F54">
        <w:t>нформирует работодателей и несовершеннолетних граждан о возможности и условиях организ</w:t>
      </w:r>
      <w:r w:rsidR="00E534EA" w:rsidRPr="005F4F54">
        <w:t>ации временного трудоустройства.</w:t>
      </w:r>
    </w:p>
    <w:p w14:paraId="0167D7B9" w14:textId="77777777" w:rsidR="00E534EA" w:rsidRPr="005F4F54" w:rsidRDefault="00E358C8" w:rsidP="006752B5">
      <w:pPr>
        <w:spacing w:after="0" w:line="240" w:lineRule="auto"/>
        <w:ind w:firstLine="709"/>
      </w:pPr>
      <w:r>
        <w:t>3.6</w:t>
      </w:r>
      <w:r w:rsidR="00E534EA" w:rsidRPr="005F4F54">
        <w:t xml:space="preserve">. </w:t>
      </w:r>
      <w:r w:rsidR="00A20E20">
        <w:t>Работодатель:</w:t>
      </w:r>
    </w:p>
    <w:p w14:paraId="07CB8451" w14:textId="77777777" w:rsidR="00BF59DB" w:rsidRPr="005F4F54" w:rsidRDefault="00BF59DB" w:rsidP="006752B5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 xml:space="preserve">предусматривает единицы в штатном расписании для выполнения </w:t>
      </w:r>
      <w:r w:rsidR="00A11058" w:rsidRPr="005F4F54">
        <w:t>временных</w:t>
      </w:r>
      <w:r w:rsidRPr="005F4F54">
        <w:t xml:space="preserve"> работ на основании соответствующей муниципальной программы;</w:t>
      </w:r>
    </w:p>
    <w:p w14:paraId="259FBC12" w14:textId="77777777" w:rsidR="00BF59DB" w:rsidRPr="005F4F54" w:rsidRDefault="00BF59DB" w:rsidP="006752B5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 xml:space="preserve">организует </w:t>
      </w:r>
      <w:r w:rsidR="00A11058" w:rsidRPr="005F4F54">
        <w:t>временные</w:t>
      </w:r>
      <w:r w:rsidRPr="005F4F54">
        <w:t xml:space="preserve"> работы в соответствии с требованиями техники безопасности, законодательством о труде и социальном страховании;</w:t>
      </w:r>
    </w:p>
    <w:p w14:paraId="7BFEB6B2" w14:textId="77777777" w:rsidR="009300A2" w:rsidRPr="005F4F54" w:rsidRDefault="00BF59DB" w:rsidP="006752B5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 xml:space="preserve">принимает на </w:t>
      </w:r>
      <w:r w:rsidR="00A11058" w:rsidRPr="005F4F54">
        <w:t>временные</w:t>
      </w:r>
      <w:r w:rsidRPr="005F4F54">
        <w:t xml:space="preserve"> работы несовершеннолетних гра</w:t>
      </w:r>
      <w:r w:rsidR="00E358C8">
        <w:t>ждан в возрасте от 14 до 18 лет</w:t>
      </w:r>
      <w:r w:rsidRPr="005F4F54">
        <w:t xml:space="preserve"> и обеспечивает организацию их труда в соответствии с нормами Трудового кодекса Российской Федерации, предусмотренными для данной категории </w:t>
      </w:r>
      <w:r w:rsidR="009300A2" w:rsidRPr="005F4F54">
        <w:t>граждан;</w:t>
      </w:r>
    </w:p>
    <w:p w14:paraId="75B3BD0A" w14:textId="77777777" w:rsidR="009300A2" w:rsidRPr="005F4F54" w:rsidRDefault="009300A2" w:rsidP="006752B5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>заключает с несовершеннолетними гражданами</w:t>
      </w:r>
      <w:r w:rsidR="001D79AB" w:rsidRPr="005F4F54">
        <w:t xml:space="preserve"> </w:t>
      </w:r>
      <w:r w:rsidRPr="005F4F54">
        <w:t xml:space="preserve">в возрасте от 14 до </w:t>
      </w:r>
      <w:r w:rsidR="00AC3E62">
        <w:t>18 лет срочные трудовые договоры</w:t>
      </w:r>
      <w:r w:rsidRPr="005F4F54">
        <w:t xml:space="preserve"> в соответствии</w:t>
      </w:r>
      <w:r w:rsidR="001D79AB" w:rsidRPr="005F4F54">
        <w:t xml:space="preserve"> </w:t>
      </w:r>
      <w:r w:rsidRPr="005F4F54">
        <w:t>с Трудовым кодексом Российской Федераци</w:t>
      </w:r>
      <w:r w:rsidR="00A11058" w:rsidRPr="005F4F54">
        <w:t xml:space="preserve">и на период участия во временных </w:t>
      </w:r>
      <w:r w:rsidRPr="005F4F54">
        <w:t>работах;</w:t>
      </w:r>
    </w:p>
    <w:p w14:paraId="0B68204C" w14:textId="77777777" w:rsidR="001830D6" w:rsidRPr="005F4F54" w:rsidRDefault="009300A2" w:rsidP="006752B5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>производит оплату труда несовершеннолетних граждан в возрасте от 14 до 18 лет в соответствии с действующим трудовым законодательством.</w:t>
      </w:r>
    </w:p>
    <w:p w14:paraId="34ABBA3C" w14:textId="77777777" w:rsidR="00BF55E8" w:rsidRPr="005F4F54" w:rsidRDefault="001830D6" w:rsidP="009A20AB">
      <w:pPr>
        <w:spacing w:before="240" w:after="240" w:line="240" w:lineRule="auto"/>
        <w:jc w:val="center"/>
      </w:pPr>
      <w:r w:rsidRPr="005F4F54">
        <w:t>4. </w:t>
      </w:r>
      <w:r w:rsidR="00FA6842" w:rsidRPr="005F4F54">
        <w:t>Поряд</w:t>
      </w:r>
      <w:r w:rsidR="00467A00" w:rsidRPr="005F4F54">
        <w:t xml:space="preserve">ок оформления трудовых отношений </w:t>
      </w:r>
      <w:r w:rsidR="00FA6842" w:rsidRPr="005F4F54">
        <w:t>с несовершеннолетними гражданами</w:t>
      </w:r>
    </w:p>
    <w:p w14:paraId="3B14533C" w14:textId="77777777" w:rsidR="00FA6842" w:rsidRPr="005F4F54" w:rsidRDefault="0094559B" w:rsidP="009A20AB">
      <w:pPr>
        <w:pStyle w:val="ab"/>
        <w:spacing w:line="240" w:lineRule="auto"/>
        <w:ind w:left="0" w:firstLine="709"/>
        <w:contextualSpacing w:val="0"/>
      </w:pPr>
      <w:r w:rsidRPr="005F4F54">
        <w:t xml:space="preserve">4.1. Для заключения срочного трудового договора </w:t>
      </w:r>
      <w:r w:rsidR="001D79AB" w:rsidRPr="005F4F54">
        <w:t xml:space="preserve">несовершеннолетний гражданин в </w:t>
      </w:r>
      <w:r w:rsidRPr="005F4F54">
        <w:t>возрасте от 14 до 18 лет предоставляет работодателю следующие документы</w:t>
      </w:r>
      <w:r w:rsidR="0092582E" w:rsidRPr="005F4F54">
        <w:t xml:space="preserve"> (ст. 65 ТК РФ):</w:t>
      </w:r>
    </w:p>
    <w:p w14:paraId="15C9EA8F" w14:textId="77777777" w:rsidR="0092582E" w:rsidRPr="005F4F54" w:rsidRDefault="0092582E" w:rsidP="006752B5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>паспорт или иной документ, удостоверяющий личность;</w:t>
      </w:r>
    </w:p>
    <w:p w14:paraId="7E38278B" w14:textId="77777777" w:rsidR="0092582E" w:rsidRPr="005F4F54" w:rsidRDefault="0092582E" w:rsidP="006752B5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>трудовая книжка (за исключением случаев поступления на работу впервые, утраты или повреждения трудовой книжки);</w:t>
      </w:r>
    </w:p>
    <w:p w14:paraId="4B51F728" w14:textId="77777777" w:rsidR="0092582E" w:rsidRPr="005F4F54" w:rsidRDefault="0092582E" w:rsidP="006752B5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>страховое свидетельство обязательного пенсионного страхования;</w:t>
      </w:r>
    </w:p>
    <w:p w14:paraId="22839685" w14:textId="5C8D45E2" w:rsidR="0092582E" w:rsidRPr="005F4F54" w:rsidRDefault="0092582E" w:rsidP="006752B5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>справка об обучении или о периоде обучения, которая выдается организацией, осуществляющей образовательную деятельность (ч. 12 ст. 60 Федерального закона от 29.12.2012 № 273-ФЗ</w:t>
      </w:r>
      <w:r w:rsidR="00AC3E62">
        <w:t xml:space="preserve"> «Об образовании в Российской Федерации»</w:t>
      </w:r>
      <w:r w:rsidRPr="005F4F54">
        <w:t xml:space="preserve"> (далее </w:t>
      </w:r>
      <w:r w:rsidR="006752B5">
        <w:t>–</w:t>
      </w:r>
      <w:r w:rsidRPr="005F4F54">
        <w:t xml:space="preserve"> Закон № 273-ФЗ);</w:t>
      </w:r>
    </w:p>
    <w:p w14:paraId="2D322FC1" w14:textId="77777777" w:rsidR="0092582E" w:rsidRPr="005F4F54" w:rsidRDefault="0092582E" w:rsidP="006752B5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>документ воинского учета (приписное свидетельство);</w:t>
      </w:r>
    </w:p>
    <w:p w14:paraId="795EC4DE" w14:textId="77777777" w:rsidR="0092582E" w:rsidRPr="005F4F54" w:rsidRDefault="0092582E" w:rsidP="006752B5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>медицинская справка о состоянии здоровья, которая выдается после прохождения обязательного предварительного ме</w:t>
      </w:r>
      <w:r w:rsidR="00A24407" w:rsidRPr="005F4F54">
        <w:t>дицинского осмотра (ст. 69,</w:t>
      </w:r>
      <w:r w:rsidRPr="005F4F54">
        <w:t xml:space="preserve"> ст. 266 ТК РФ);</w:t>
      </w:r>
    </w:p>
    <w:p w14:paraId="43B37CF9" w14:textId="77777777" w:rsidR="0092582E" w:rsidRPr="005F4F54" w:rsidRDefault="0092582E" w:rsidP="006752B5">
      <w:pPr>
        <w:pStyle w:val="ab"/>
        <w:tabs>
          <w:tab w:val="left" w:pos="1134"/>
        </w:tabs>
        <w:spacing w:line="240" w:lineRule="auto"/>
        <w:ind w:left="0" w:firstLine="709"/>
        <w:contextualSpacing w:val="0"/>
      </w:pPr>
      <w:r w:rsidRPr="005F4F54">
        <w:t>письменное согласие одного из родителей или законного представителя (усыновитель, попечитель) и органа опеки и попечительс</w:t>
      </w:r>
      <w:r w:rsidR="00046470">
        <w:t xml:space="preserve">тва (ст. 63 ТК РФ) (приложение </w:t>
      </w:r>
      <w:r w:rsidR="00A77124">
        <w:t>4</w:t>
      </w:r>
      <w:r w:rsidRPr="005F4F54">
        <w:t xml:space="preserve"> к настоящему Порядку).</w:t>
      </w:r>
    </w:p>
    <w:p w14:paraId="57CE2DE7" w14:textId="3724076B" w:rsidR="0092582E" w:rsidRPr="005F4F54" w:rsidRDefault="0092582E" w:rsidP="009A20AB">
      <w:pPr>
        <w:pStyle w:val="ab"/>
        <w:tabs>
          <w:tab w:val="left" w:pos="851"/>
        </w:tabs>
        <w:spacing w:line="240" w:lineRule="auto"/>
        <w:ind w:left="0" w:firstLine="709"/>
        <w:contextualSpacing w:val="0"/>
      </w:pPr>
      <w:r w:rsidRPr="005F4F54">
        <w:t xml:space="preserve">4.2. В соответствии с Трудовым кодексом Российской Федерации </w:t>
      </w:r>
      <w:r w:rsidR="00467A00" w:rsidRPr="005F4F54">
        <w:t>Работодатель</w:t>
      </w:r>
      <w:r w:rsidRPr="005F4F54">
        <w:t xml:space="preserve"> зак</w:t>
      </w:r>
      <w:r w:rsidR="0003662E">
        <w:t>лючает срочный трудовой договор</w:t>
      </w:r>
      <w:r w:rsidRPr="005F4F54">
        <w:t xml:space="preserve"> с несовершеннолетними гражданами в возрасте от 14 до 18 лет, для временного трудоустройства.</w:t>
      </w:r>
    </w:p>
    <w:p w14:paraId="1BC3E1C5" w14:textId="1136A7AE" w:rsidR="0092582E" w:rsidRPr="005F4F54" w:rsidRDefault="0092582E" w:rsidP="009A20AB">
      <w:pPr>
        <w:pStyle w:val="ab"/>
        <w:tabs>
          <w:tab w:val="left" w:pos="851"/>
        </w:tabs>
        <w:spacing w:line="240" w:lineRule="auto"/>
        <w:ind w:left="0" w:firstLine="709"/>
        <w:contextualSpacing w:val="0"/>
      </w:pPr>
      <w:r w:rsidRPr="005F4F54">
        <w:t xml:space="preserve">4.3. </w:t>
      </w:r>
      <w:r w:rsidR="0003662E">
        <w:t xml:space="preserve">В соответствии со статьями 92 и </w:t>
      </w:r>
      <w:r w:rsidRPr="005F4F54">
        <w:t>94 Трудового кодекса Российской Федерации продолжительность ежедневной работы (смены) составляет:</w:t>
      </w:r>
    </w:p>
    <w:p w14:paraId="44B8F6CB" w14:textId="04B0E40E" w:rsidR="0092582E" w:rsidRPr="005F4F54" w:rsidRDefault="0092582E" w:rsidP="009A20AB">
      <w:pPr>
        <w:pStyle w:val="ab"/>
        <w:tabs>
          <w:tab w:val="left" w:pos="851"/>
        </w:tabs>
        <w:spacing w:line="240" w:lineRule="auto"/>
        <w:ind w:left="0" w:firstLine="709"/>
        <w:contextualSpacing w:val="0"/>
      </w:pPr>
      <w:r w:rsidRPr="005F4F54">
        <w:t xml:space="preserve">во время каникул, а также </w:t>
      </w:r>
      <w:r w:rsidR="001D79AB" w:rsidRPr="005F4F54">
        <w:t>для лиц,</w:t>
      </w:r>
      <w:r w:rsidRPr="005F4F54">
        <w:t xml:space="preserve"> окончивших (оставивших) обучение в общеобразовательных учреждениях:</w:t>
      </w:r>
    </w:p>
    <w:p w14:paraId="06E09461" w14:textId="77777777" w:rsidR="0092582E" w:rsidRPr="005F4F54" w:rsidRDefault="0092582E" w:rsidP="006752B5">
      <w:pPr>
        <w:pStyle w:val="ab"/>
        <w:tabs>
          <w:tab w:val="left" w:pos="993"/>
        </w:tabs>
        <w:spacing w:line="240" w:lineRule="auto"/>
        <w:ind w:left="0" w:firstLine="709"/>
        <w:contextualSpacing w:val="0"/>
      </w:pPr>
      <w:r w:rsidRPr="005F4F54">
        <w:t>для работников в возрасте от 14 до 15 лет – 4 часа в день</w:t>
      </w:r>
      <w:r w:rsidR="00A24407" w:rsidRPr="005F4F54">
        <w:t>, но не более 24 часов в неделю</w:t>
      </w:r>
      <w:r w:rsidRPr="005F4F54">
        <w:t>;</w:t>
      </w:r>
    </w:p>
    <w:p w14:paraId="70A8FD6A" w14:textId="77777777" w:rsidR="0092582E" w:rsidRPr="005F4F54" w:rsidRDefault="0092582E" w:rsidP="006752B5">
      <w:pPr>
        <w:pStyle w:val="ab"/>
        <w:tabs>
          <w:tab w:val="left" w:pos="993"/>
        </w:tabs>
        <w:spacing w:line="240" w:lineRule="auto"/>
        <w:ind w:left="0" w:firstLine="709"/>
        <w:contextualSpacing w:val="0"/>
      </w:pPr>
      <w:r w:rsidRPr="005F4F54">
        <w:t>для работников в возрасте от 15 до 16 лет – 5 часов в день</w:t>
      </w:r>
      <w:r w:rsidR="00A24407" w:rsidRPr="005F4F54">
        <w:t xml:space="preserve">, но не более 24 часов в </w:t>
      </w:r>
      <w:r w:rsidR="00A24407" w:rsidRPr="005F4F54">
        <w:lastRenderedPageBreak/>
        <w:t>неделю</w:t>
      </w:r>
      <w:r w:rsidRPr="005F4F54">
        <w:t>;</w:t>
      </w:r>
    </w:p>
    <w:p w14:paraId="1E0EC3D8" w14:textId="77777777" w:rsidR="0092582E" w:rsidRPr="005F4F54" w:rsidRDefault="0092582E" w:rsidP="006752B5">
      <w:pPr>
        <w:pStyle w:val="ab"/>
        <w:tabs>
          <w:tab w:val="left" w:pos="993"/>
        </w:tabs>
        <w:spacing w:line="240" w:lineRule="auto"/>
        <w:ind w:left="0" w:firstLine="709"/>
        <w:contextualSpacing w:val="0"/>
      </w:pPr>
      <w:r w:rsidRPr="005F4F54">
        <w:t>для работников в возрасте от 16 до 18 лет – 7 часов в день</w:t>
      </w:r>
      <w:r w:rsidR="00A24407" w:rsidRPr="005F4F54">
        <w:t>, но не более 35 часов в неделю</w:t>
      </w:r>
      <w:r w:rsidR="00DA6B96" w:rsidRPr="005F4F54">
        <w:t>.</w:t>
      </w:r>
    </w:p>
    <w:p w14:paraId="2BC62DFF" w14:textId="1F857095" w:rsidR="00BF55E8" w:rsidRPr="005F4F54" w:rsidRDefault="00BF55E8" w:rsidP="006752B5">
      <w:pPr>
        <w:pStyle w:val="ab"/>
        <w:tabs>
          <w:tab w:val="left" w:pos="851"/>
        </w:tabs>
        <w:spacing w:after="120" w:line="240" w:lineRule="auto"/>
        <w:ind w:left="0" w:firstLine="709"/>
        <w:contextualSpacing w:val="0"/>
      </w:pPr>
      <w:r w:rsidRPr="005F4F54">
        <w:t xml:space="preserve">4.4. В соответствии с </w:t>
      </w:r>
      <w:r w:rsidR="00BC291E" w:rsidRPr="005F4F54">
        <w:t>постановлением Министерств</w:t>
      </w:r>
      <w:r w:rsidR="00C11674" w:rsidRPr="005F4F54">
        <w:t xml:space="preserve">а труда и социального развития </w:t>
      </w:r>
      <w:r w:rsidR="00A20E20">
        <w:t>РФ</w:t>
      </w:r>
      <w:r w:rsidR="00C11674" w:rsidRPr="005F4F54">
        <w:t xml:space="preserve"> от 07.04.</w:t>
      </w:r>
      <w:r w:rsidR="00BC291E" w:rsidRPr="005F4F54">
        <w:t>1999 №</w:t>
      </w:r>
      <w:r w:rsidR="006752B5">
        <w:t> </w:t>
      </w:r>
      <w:r w:rsidR="00BC291E" w:rsidRPr="005F4F54">
        <w:t>7 «Об утверждении Норм предельно допустимых нагрузок для лиц моложе восемнадцати лет при подъеме и перемещении тяжестей вручную» нормы предельно допустимых нагрузок для лиц моложе восемнадцати лет при подъеме и перемещении тяжестей вручную</w:t>
      </w:r>
      <w:r w:rsidRPr="005F4F54">
        <w:t>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082"/>
        <w:gridCol w:w="819"/>
        <w:gridCol w:w="820"/>
        <w:gridCol w:w="819"/>
        <w:gridCol w:w="820"/>
        <w:gridCol w:w="820"/>
        <w:gridCol w:w="819"/>
        <w:gridCol w:w="820"/>
        <w:gridCol w:w="820"/>
      </w:tblGrid>
      <w:tr w:rsidR="00BF55E8" w:rsidRPr="005F4F54" w14:paraId="15AC7210" w14:textId="77777777" w:rsidTr="000D76B7">
        <w:tc>
          <w:tcPr>
            <w:tcW w:w="3082" w:type="dxa"/>
            <w:vMerge w:val="restart"/>
            <w:vAlign w:val="center"/>
          </w:tcPr>
          <w:p w14:paraId="6CDF54A5" w14:textId="77777777" w:rsidR="00BF55E8" w:rsidRPr="005F4F54" w:rsidRDefault="00BC291E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Характер работы, показатели тяжести труда</w:t>
            </w:r>
          </w:p>
        </w:tc>
        <w:tc>
          <w:tcPr>
            <w:tcW w:w="6557" w:type="dxa"/>
            <w:gridSpan w:val="8"/>
            <w:vAlign w:val="center"/>
          </w:tcPr>
          <w:p w14:paraId="4EBF22F2" w14:textId="77777777" w:rsidR="00BF55E8" w:rsidRPr="005F4F54" w:rsidRDefault="00BC291E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Предельно допустимая масса груза в кг</w:t>
            </w:r>
          </w:p>
        </w:tc>
      </w:tr>
      <w:tr w:rsidR="00BF55E8" w:rsidRPr="005F4F54" w14:paraId="2F30CA39" w14:textId="77777777" w:rsidTr="000D76B7">
        <w:tc>
          <w:tcPr>
            <w:tcW w:w="3082" w:type="dxa"/>
            <w:vMerge/>
            <w:vAlign w:val="center"/>
          </w:tcPr>
          <w:p w14:paraId="13A0829E" w14:textId="77777777" w:rsidR="00BF55E8" w:rsidRPr="005F4F54" w:rsidRDefault="00BF55E8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</w:p>
        </w:tc>
        <w:tc>
          <w:tcPr>
            <w:tcW w:w="3278" w:type="dxa"/>
            <w:gridSpan w:val="4"/>
            <w:vAlign w:val="center"/>
          </w:tcPr>
          <w:p w14:paraId="0FBFA0B9" w14:textId="77777777" w:rsidR="00BF55E8" w:rsidRPr="005F4F54" w:rsidRDefault="00BF55E8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Для юношей</w:t>
            </w:r>
          </w:p>
        </w:tc>
        <w:tc>
          <w:tcPr>
            <w:tcW w:w="3279" w:type="dxa"/>
            <w:gridSpan w:val="4"/>
            <w:vAlign w:val="center"/>
          </w:tcPr>
          <w:p w14:paraId="45858AF6" w14:textId="77777777" w:rsidR="00BF55E8" w:rsidRPr="005F4F54" w:rsidRDefault="00BF55E8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Для девушек</w:t>
            </w:r>
          </w:p>
        </w:tc>
      </w:tr>
      <w:tr w:rsidR="00797542" w:rsidRPr="005F4F54" w14:paraId="1B43D446" w14:textId="77777777" w:rsidTr="000D76B7">
        <w:tc>
          <w:tcPr>
            <w:tcW w:w="3082" w:type="dxa"/>
            <w:vMerge w:val="restart"/>
          </w:tcPr>
          <w:p w14:paraId="7DCAB1CA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Подъем и перемещение вручную груза постоянно в течение рабочей смены</w:t>
            </w:r>
          </w:p>
        </w:tc>
        <w:tc>
          <w:tcPr>
            <w:tcW w:w="819" w:type="dxa"/>
          </w:tcPr>
          <w:p w14:paraId="64137E5A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14 лет</w:t>
            </w:r>
          </w:p>
        </w:tc>
        <w:tc>
          <w:tcPr>
            <w:tcW w:w="820" w:type="dxa"/>
          </w:tcPr>
          <w:p w14:paraId="5AE33928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15 лет</w:t>
            </w:r>
          </w:p>
        </w:tc>
        <w:tc>
          <w:tcPr>
            <w:tcW w:w="819" w:type="dxa"/>
          </w:tcPr>
          <w:p w14:paraId="5A14940A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16 лет</w:t>
            </w:r>
          </w:p>
        </w:tc>
        <w:tc>
          <w:tcPr>
            <w:tcW w:w="820" w:type="dxa"/>
          </w:tcPr>
          <w:p w14:paraId="62801BAC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17 лет</w:t>
            </w:r>
          </w:p>
        </w:tc>
        <w:tc>
          <w:tcPr>
            <w:tcW w:w="820" w:type="dxa"/>
          </w:tcPr>
          <w:p w14:paraId="67B27FBB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14 лет</w:t>
            </w:r>
          </w:p>
        </w:tc>
        <w:tc>
          <w:tcPr>
            <w:tcW w:w="819" w:type="dxa"/>
          </w:tcPr>
          <w:p w14:paraId="45DB1880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15 лет</w:t>
            </w:r>
          </w:p>
        </w:tc>
        <w:tc>
          <w:tcPr>
            <w:tcW w:w="820" w:type="dxa"/>
          </w:tcPr>
          <w:p w14:paraId="0147D21A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16 лет</w:t>
            </w:r>
          </w:p>
        </w:tc>
        <w:tc>
          <w:tcPr>
            <w:tcW w:w="820" w:type="dxa"/>
          </w:tcPr>
          <w:p w14:paraId="3B53DCA1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17 лет</w:t>
            </w:r>
          </w:p>
        </w:tc>
      </w:tr>
      <w:tr w:rsidR="00797542" w:rsidRPr="005F4F54" w14:paraId="1E25D88A" w14:textId="77777777" w:rsidTr="000D76B7">
        <w:tc>
          <w:tcPr>
            <w:tcW w:w="3082" w:type="dxa"/>
            <w:vMerge/>
          </w:tcPr>
          <w:p w14:paraId="143340D2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</w:pPr>
          </w:p>
        </w:tc>
        <w:tc>
          <w:tcPr>
            <w:tcW w:w="819" w:type="dxa"/>
            <w:vAlign w:val="center"/>
          </w:tcPr>
          <w:p w14:paraId="0D4A8565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3</w:t>
            </w:r>
          </w:p>
        </w:tc>
        <w:tc>
          <w:tcPr>
            <w:tcW w:w="820" w:type="dxa"/>
            <w:vAlign w:val="center"/>
          </w:tcPr>
          <w:p w14:paraId="7EEC23A4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3</w:t>
            </w:r>
          </w:p>
        </w:tc>
        <w:tc>
          <w:tcPr>
            <w:tcW w:w="819" w:type="dxa"/>
            <w:vAlign w:val="center"/>
          </w:tcPr>
          <w:p w14:paraId="4420545F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4</w:t>
            </w:r>
          </w:p>
        </w:tc>
        <w:tc>
          <w:tcPr>
            <w:tcW w:w="820" w:type="dxa"/>
            <w:vAlign w:val="center"/>
          </w:tcPr>
          <w:p w14:paraId="27519BDA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4</w:t>
            </w:r>
          </w:p>
        </w:tc>
        <w:tc>
          <w:tcPr>
            <w:tcW w:w="820" w:type="dxa"/>
            <w:vAlign w:val="center"/>
          </w:tcPr>
          <w:p w14:paraId="00D4BDC9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2</w:t>
            </w:r>
          </w:p>
        </w:tc>
        <w:tc>
          <w:tcPr>
            <w:tcW w:w="819" w:type="dxa"/>
            <w:vAlign w:val="center"/>
          </w:tcPr>
          <w:p w14:paraId="7C817559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2</w:t>
            </w:r>
          </w:p>
        </w:tc>
        <w:tc>
          <w:tcPr>
            <w:tcW w:w="820" w:type="dxa"/>
            <w:vAlign w:val="center"/>
          </w:tcPr>
          <w:p w14:paraId="0D7FD36B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3</w:t>
            </w:r>
          </w:p>
        </w:tc>
        <w:tc>
          <w:tcPr>
            <w:tcW w:w="820" w:type="dxa"/>
            <w:vAlign w:val="center"/>
          </w:tcPr>
          <w:p w14:paraId="7BDE6717" w14:textId="77777777" w:rsidR="00797542" w:rsidRPr="005F4F54" w:rsidRDefault="00797542" w:rsidP="009A20AB">
            <w:pPr>
              <w:pStyle w:val="ab"/>
              <w:tabs>
                <w:tab w:val="left" w:pos="851"/>
              </w:tabs>
              <w:ind w:left="0"/>
              <w:contextualSpacing w:val="0"/>
              <w:jc w:val="center"/>
            </w:pPr>
            <w:r w:rsidRPr="005F4F54">
              <w:t>3</w:t>
            </w:r>
          </w:p>
        </w:tc>
      </w:tr>
    </w:tbl>
    <w:p w14:paraId="2CF0F14A" w14:textId="77777777" w:rsidR="000F540E" w:rsidRDefault="000F540E" w:rsidP="009A20AB">
      <w:pPr>
        <w:pStyle w:val="ab"/>
        <w:tabs>
          <w:tab w:val="left" w:pos="851"/>
        </w:tabs>
        <w:spacing w:line="240" w:lineRule="auto"/>
        <w:ind w:left="0" w:firstLine="709"/>
        <w:contextualSpacing w:val="0"/>
      </w:pPr>
    </w:p>
    <w:p w14:paraId="32655E7A" w14:textId="166A9C01" w:rsidR="002651F8" w:rsidRDefault="000F540E" w:rsidP="009A20AB">
      <w:pPr>
        <w:pStyle w:val="ab"/>
        <w:tabs>
          <w:tab w:val="left" w:pos="851"/>
        </w:tabs>
        <w:spacing w:line="240" w:lineRule="auto"/>
        <w:ind w:left="0" w:firstLine="709"/>
        <w:contextualSpacing w:val="0"/>
      </w:pPr>
      <w:r>
        <w:t>4.5. Список Муниципальных учреждений предоставляющих рабочие площадки на базе подведомственных учреждений с целью организации</w:t>
      </w:r>
      <w:r w:rsidR="0003662E">
        <w:t xml:space="preserve"> трудоустройства несовершеннолетних граждан на временные рабочие места в 2023 году</w:t>
      </w:r>
      <w:r>
        <w:t xml:space="preserve"> </w:t>
      </w:r>
      <w:r w:rsidR="006752B5">
        <w:t>приведен</w:t>
      </w:r>
      <w:r w:rsidR="002651F8">
        <w:t xml:space="preserve"> в п</w:t>
      </w:r>
      <w:r>
        <w:t>риложени</w:t>
      </w:r>
      <w:r w:rsidR="002651F8">
        <w:t>и</w:t>
      </w:r>
      <w:r>
        <w:t xml:space="preserve"> </w:t>
      </w:r>
      <w:r w:rsidR="005279FD">
        <w:t>5</w:t>
      </w:r>
      <w:r w:rsidR="002651F8">
        <w:t xml:space="preserve"> к настоящему Порядку</w:t>
      </w:r>
      <w:r>
        <w:t>.</w:t>
      </w:r>
    </w:p>
    <w:p w14:paraId="75E649CE" w14:textId="77777777" w:rsidR="002651F8" w:rsidRDefault="002651F8" w:rsidP="009A20AB">
      <w:pPr>
        <w:pStyle w:val="ab"/>
        <w:tabs>
          <w:tab w:val="left" w:pos="851"/>
        </w:tabs>
        <w:spacing w:line="240" w:lineRule="auto"/>
        <w:ind w:left="0" w:firstLine="709"/>
        <w:contextualSpacing w:val="0"/>
      </w:pPr>
    </w:p>
    <w:p w14:paraId="1EAA5BB9" w14:textId="77777777" w:rsidR="0082382B" w:rsidRDefault="001830D6" w:rsidP="009A20AB">
      <w:pPr>
        <w:pStyle w:val="ab"/>
        <w:tabs>
          <w:tab w:val="left" w:pos="851"/>
        </w:tabs>
        <w:spacing w:line="240" w:lineRule="auto"/>
        <w:ind w:left="0" w:firstLine="1276"/>
        <w:contextualSpacing w:val="0"/>
      </w:pPr>
      <w:r w:rsidRPr="005F4F54">
        <w:t>5. </w:t>
      </w:r>
      <w:r w:rsidR="00797542" w:rsidRPr="005F4F54">
        <w:t>Оплата труда несовершеннолетних граждан</w:t>
      </w:r>
      <w:r w:rsidR="00017F86" w:rsidRPr="005F4F54">
        <w:t xml:space="preserve"> </w:t>
      </w:r>
      <w:r w:rsidR="00797542" w:rsidRPr="005F4F54">
        <w:t>в возрасте от 14 до 18 лет</w:t>
      </w:r>
    </w:p>
    <w:p w14:paraId="088D93AA" w14:textId="77777777" w:rsidR="002651F8" w:rsidRPr="005F4F54" w:rsidRDefault="002651F8" w:rsidP="009A20AB">
      <w:pPr>
        <w:pStyle w:val="ab"/>
        <w:tabs>
          <w:tab w:val="left" w:pos="851"/>
        </w:tabs>
        <w:spacing w:line="240" w:lineRule="auto"/>
        <w:ind w:left="0" w:firstLine="709"/>
        <w:contextualSpacing w:val="0"/>
      </w:pPr>
    </w:p>
    <w:p w14:paraId="3A6690DD" w14:textId="77777777" w:rsidR="00797542" w:rsidRPr="005F4F54" w:rsidRDefault="00797542" w:rsidP="009A20AB">
      <w:pPr>
        <w:pStyle w:val="ab"/>
        <w:tabs>
          <w:tab w:val="left" w:pos="851"/>
        </w:tabs>
        <w:spacing w:line="240" w:lineRule="auto"/>
        <w:ind w:left="0" w:firstLine="709"/>
        <w:contextualSpacing w:val="0"/>
      </w:pPr>
      <w:r w:rsidRPr="005F4F54">
        <w:t>5.1. Оплата труда несовершеннолетних в возрасте от 14 до 18 лет производится в соответствии с трудовым законодательством Российской Федерации.</w:t>
      </w:r>
    </w:p>
    <w:p w14:paraId="0BD0394B" w14:textId="77777777" w:rsidR="00797542" w:rsidRPr="005F4F54" w:rsidRDefault="00797542" w:rsidP="009A20AB">
      <w:pPr>
        <w:pStyle w:val="ab"/>
        <w:tabs>
          <w:tab w:val="left" w:pos="851"/>
        </w:tabs>
        <w:spacing w:line="240" w:lineRule="auto"/>
        <w:ind w:left="0" w:firstLine="709"/>
        <w:contextualSpacing w:val="0"/>
      </w:pPr>
      <w:r w:rsidRPr="005F4F54">
        <w:t>5.2. Работодатель обязан вести табель учета рабочего времени трудоустроенных несовершеннолетних граждан в возрасте от 14 до 18 лет.</w:t>
      </w:r>
    </w:p>
    <w:p w14:paraId="4E329EE7" w14:textId="77777777" w:rsidR="00797542" w:rsidRPr="005F4F54" w:rsidRDefault="00797542" w:rsidP="009A20AB">
      <w:pPr>
        <w:pStyle w:val="ab"/>
        <w:tabs>
          <w:tab w:val="left" w:pos="851"/>
        </w:tabs>
        <w:spacing w:line="240" w:lineRule="auto"/>
        <w:ind w:left="0" w:firstLine="709"/>
        <w:contextualSpacing w:val="0"/>
      </w:pPr>
      <w:r w:rsidRPr="005F4F54">
        <w:t>5.3. Работодатель своевременно и в полном размере выплачивает заработную плату в соответствии с условиями заключенного с несовершеннолетним гражданином в возрасте от 14 до 18 лет срочного трудового договора.</w:t>
      </w:r>
    </w:p>
    <w:p w14:paraId="0706E7A7" w14:textId="6B04F8E1" w:rsidR="00797542" w:rsidRPr="005F4F54" w:rsidRDefault="00797542" w:rsidP="009A20AB">
      <w:pPr>
        <w:pStyle w:val="ab"/>
        <w:tabs>
          <w:tab w:val="left" w:pos="851"/>
        </w:tabs>
        <w:spacing w:line="240" w:lineRule="auto"/>
        <w:ind w:left="0" w:firstLine="709"/>
        <w:contextualSpacing w:val="0"/>
      </w:pPr>
      <w:r w:rsidRPr="005F4F54">
        <w:t xml:space="preserve">5.4. За выполнение работы по срочному трудовому договору несовершеннолетний гражданин в возрасте от 14 до 18 лет получает заработную плату от </w:t>
      </w:r>
      <w:r w:rsidR="00E50B43" w:rsidRPr="005F4F54">
        <w:t>Работодателя</w:t>
      </w:r>
      <w:r w:rsidRPr="005F4F54">
        <w:t xml:space="preserve"> (за счет средств бюджета городского округа Фрязино</w:t>
      </w:r>
      <w:r w:rsidR="006752B5">
        <w:t xml:space="preserve"> Московской области</w:t>
      </w:r>
      <w:r w:rsidRPr="005F4F54">
        <w:t>) и средств материальной поддержки от Центра занятости (за счет средств бюджета Московской области).</w:t>
      </w:r>
    </w:p>
    <w:p w14:paraId="2EF19C14" w14:textId="46D62E69" w:rsidR="002651F8" w:rsidRDefault="000F540E" w:rsidP="009A20AB">
      <w:pPr>
        <w:pStyle w:val="ab"/>
        <w:tabs>
          <w:tab w:val="left" w:pos="851"/>
        </w:tabs>
        <w:spacing w:line="240" w:lineRule="auto"/>
        <w:ind w:left="0" w:firstLine="709"/>
        <w:contextualSpacing w:val="0"/>
        <w:rPr>
          <w:spacing w:val="-4"/>
        </w:rPr>
      </w:pPr>
      <w:r>
        <w:rPr>
          <w:spacing w:val="-4"/>
        </w:rPr>
        <w:t xml:space="preserve">5.5. Организация предоставляет </w:t>
      </w:r>
      <w:r w:rsidR="002651F8">
        <w:rPr>
          <w:spacing w:val="-4"/>
        </w:rPr>
        <w:t>Р</w:t>
      </w:r>
      <w:r>
        <w:rPr>
          <w:spacing w:val="-4"/>
        </w:rPr>
        <w:t>аботодателю справку о фактически отработанном времени и сумме выплаченной заработной плат</w:t>
      </w:r>
      <w:r w:rsidR="002651F8">
        <w:rPr>
          <w:spacing w:val="-4"/>
        </w:rPr>
        <w:t>ы</w:t>
      </w:r>
      <w:r>
        <w:rPr>
          <w:spacing w:val="-4"/>
        </w:rPr>
        <w:t xml:space="preserve"> участник</w:t>
      </w:r>
      <w:r w:rsidR="002651F8">
        <w:rPr>
          <w:spacing w:val="-4"/>
        </w:rPr>
        <w:t>у</w:t>
      </w:r>
      <w:r>
        <w:rPr>
          <w:spacing w:val="-4"/>
        </w:rPr>
        <w:t xml:space="preserve"> временных ра</w:t>
      </w:r>
      <w:r w:rsidR="002651F8">
        <w:rPr>
          <w:spacing w:val="-4"/>
        </w:rPr>
        <w:t xml:space="preserve">бот (приложение </w:t>
      </w:r>
      <w:r w:rsidR="00A77124">
        <w:rPr>
          <w:spacing w:val="-4"/>
        </w:rPr>
        <w:t>6</w:t>
      </w:r>
      <w:r w:rsidR="002651F8">
        <w:rPr>
          <w:spacing w:val="-4"/>
        </w:rPr>
        <w:t xml:space="preserve"> к настоящему Порядку).</w:t>
      </w:r>
    </w:p>
    <w:p w14:paraId="49236A32" w14:textId="77777777" w:rsidR="002B4E66" w:rsidRDefault="002B4E66" w:rsidP="009A20AB">
      <w:pPr>
        <w:pStyle w:val="ab"/>
        <w:tabs>
          <w:tab w:val="left" w:pos="851"/>
        </w:tabs>
        <w:spacing w:line="240" w:lineRule="auto"/>
        <w:ind w:left="0"/>
        <w:contextualSpacing w:val="0"/>
        <w:rPr>
          <w:spacing w:val="-4"/>
        </w:rPr>
        <w:sectPr w:rsidR="002B4E66" w:rsidSect="000D76B7">
          <w:headerReference w:type="default" r:id="rId8"/>
          <w:headerReference w:type="first" r:id="rId9"/>
          <w:pgSz w:w="11906" w:h="16838" w:code="9"/>
          <w:pgMar w:top="1134" w:right="567" w:bottom="1134" w:left="1701" w:header="567" w:footer="851" w:gutter="0"/>
          <w:pgNumType w:start="1"/>
          <w:cols w:space="720"/>
          <w:formProt w:val="0"/>
          <w:titlePg/>
          <w:docGrid w:linePitch="360" w:charSpace="-6350"/>
        </w:sectPr>
      </w:pPr>
    </w:p>
    <w:p w14:paraId="545774CA" w14:textId="2CCE3AE1" w:rsidR="00FD50FE" w:rsidRPr="005F4F54" w:rsidRDefault="0082230A" w:rsidP="009A20AB">
      <w:pPr>
        <w:pStyle w:val="ab"/>
        <w:tabs>
          <w:tab w:val="left" w:pos="851"/>
        </w:tabs>
        <w:spacing w:line="240" w:lineRule="auto"/>
        <w:ind w:left="5103"/>
        <w:contextualSpacing w:val="0"/>
      </w:pPr>
      <w:r w:rsidRPr="005F4F54">
        <w:lastRenderedPageBreak/>
        <w:t>Приложение 1</w:t>
      </w:r>
    </w:p>
    <w:p w14:paraId="3A283942" w14:textId="77777777" w:rsidR="00FD50FE" w:rsidRPr="005F4F54" w:rsidRDefault="0082230A" w:rsidP="009A20AB">
      <w:pPr>
        <w:spacing w:after="0" w:line="240" w:lineRule="auto"/>
        <w:ind w:left="5103"/>
        <w:jc w:val="left"/>
      </w:pPr>
      <w:r w:rsidRPr="005F4F54">
        <w:t>к Порядку организации и</w:t>
      </w:r>
    </w:p>
    <w:p w14:paraId="34296495" w14:textId="77777777" w:rsidR="00FD50FE" w:rsidRPr="005F4F54" w:rsidRDefault="0082230A" w:rsidP="009A20AB">
      <w:pPr>
        <w:spacing w:after="0" w:line="240" w:lineRule="auto"/>
        <w:ind w:left="5103"/>
        <w:jc w:val="left"/>
      </w:pPr>
      <w:r w:rsidRPr="005F4F54">
        <w:t>финансирования временного</w:t>
      </w:r>
    </w:p>
    <w:p w14:paraId="3304662C" w14:textId="77777777" w:rsidR="00FD50FE" w:rsidRPr="005F4F54" w:rsidRDefault="0082230A" w:rsidP="009A20AB">
      <w:pPr>
        <w:spacing w:after="0" w:line="240" w:lineRule="auto"/>
        <w:ind w:left="5103"/>
        <w:jc w:val="left"/>
      </w:pPr>
      <w:r w:rsidRPr="005F4F54">
        <w:t>трудоустройства несовершеннолетних</w:t>
      </w:r>
    </w:p>
    <w:p w14:paraId="4AD068BF" w14:textId="77777777" w:rsidR="00FD50FE" w:rsidRPr="005F4F54" w:rsidRDefault="0082230A" w:rsidP="009A20AB">
      <w:pPr>
        <w:spacing w:after="0" w:line="240" w:lineRule="auto"/>
        <w:ind w:left="5103"/>
        <w:jc w:val="left"/>
      </w:pPr>
      <w:r w:rsidRPr="005F4F54">
        <w:t>граждан в возрасте от 14 до 18 лет</w:t>
      </w:r>
    </w:p>
    <w:p w14:paraId="384F3B28" w14:textId="77777777" w:rsidR="00FD50FE" w:rsidRPr="005F4F54" w:rsidRDefault="0082230A" w:rsidP="009A20AB">
      <w:pPr>
        <w:spacing w:after="0" w:line="240" w:lineRule="auto"/>
        <w:ind w:left="5103"/>
        <w:jc w:val="left"/>
      </w:pPr>
      <w:r w:rsidRPr="005F4F54">
        <w:t>в свободное от учебы время</w:t>
      </w:r>
    </w:p>
    <w:p w14:paraId="529D4A37" w14:textId="77777777" w:rsidR="005C06BF" w:rsidRPr="005F4F54" w:rsidRDefault="005C06BF" w:rsidP="009A20AB">
      <w:pPr>
        <w:spacing w:after="0" w:line="240" w:lineRule="auto"/>
      </w:pPr>
    </w:p>
    <w:p w14:paraId="33BC8FB7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ascii="PT Astra Serif" w:eastAsia="Tahoma" w:hAnsi="PT Astra Serif" w:cs="Noto Sans Devanagari"/>
          <w:b/>
          <w:kern w:val="2"/>
          <w:lang w:eastAsia="zh-CN" w:bidi="hi-IN"/>
        </w:rPr>
      </w:pPr>
      <w:r w:rsidRPr="00685BB9">
        <w:rPr>
          <w:rFonts w:eastAsia="Tahoma"/>
          <w:b/>
          <w:kern w:val="2"/>
          <w:lang w:eastAsia="zh-CN" w:bidi="hi-IN"/>
        </w:rPr>
        <w:t>ДОГОВОР № _</w:t>
      </w:r>
    </w:p>
    <w:p w14:paraId="63E23652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b/>
          <w:kern w:val="2"/>
          <w:lang w:eastAsia="zh-CN" w:bidi="hi-IN"/>
        </w:rPr>
      </w:pPr>
      <w:bookmarkStart w:id="1" w:name="_Hlk129954425"/>
      <w:r w:rsidRPr="00685BB9">
        <w:rPr>
          <w:rFonts w:eastAsia="Tahoma"/>
          <w:b/>
          <w:kern w:val="2"/>
          <w:lang w:eastAsia="zh-CN" w:bidi="hi-IN"/>
        </w:rPr>
        <w:t>по организации и проведению временного трудоустройства несовершеннолетних граждан в возрасте от 14 до 18 лет в свободное от учебы время</w:t>
      </w:r>
      <w:bookmarkEnd w:id="1"/>
    </w:p>
    <w:p w14:paraId="784AD5A1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kern w:val="2"/>
          <w:lang w:eastAsia="zh-CN" w:bidi="hi-IN"/>
        </w:rPr>
      </w:pPr>
    </w:p>
    <w:p w14:paraId="69F28CA1" w14:textId="77777777" w:rsidR="00685BB9" w:rsidRPr="00685BB9" w:rsidRDefault="00685BB9" w:rsidP="009A20AB">
      <w:pPr>
        <w:widowControl/>
        <w:spacing w:after="0" w:line="240" w:lineRule="auto"/>
        <w:jc w:val="left"/>
        <w:rPr>
          <w:rFonts w:eastAsia="Tahoma"/>
          <w:kern w:val="2"/>
          <w:lang w:eastAsia="zh-CN" w:bidi="hi-IN"/>
        </w:rPr>
      </w:pPr>
    </w:p>
    <w:p w14:paraId="1909E22B" w14:textId="08E7CDF9" w:rsidR="00685BB9" w:rsidRPr="00685BB9" w:rsidRDefault="00685BB9" w:rsidP="009A20AB">
      <w:pPr>
        <w:widowControl/>
        <w:spacing w:after="0" w:line="240" w:lineRule="auto"/>
        <w:jc w:val="left"/>
        <w:rPr>
          <w:rFonts w:ascii="PT Astra Serif" w:eastAsia="Tahoma" w:hAnsi="PT Astra Serif" w:cs="Noto Sans Devanagari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г. </w:t>
      </w:r>
      <w:r w:rsidR="0003662E">
        <w:rPr>
          <w:rFonts w:eastAsia="Tahoma"/>
          <w:kern w:val="2"/>
          <w:lang w:eastAsia="zh-CN" w:bidi="hi-IN"/>
        </w:rPr>
        <w:t>Фрязино</w:t>
      </w:r>
      <w:r w:rsidR="000D76B7">
        <w:rPr>
          <w:rFonts w:eastAsia="Tahoma"/>
          <w:kern w:val="2"/>
          <w:lang w:eastAsia="zh-CN" w:bidi="hi-IN"/>
        </w:rPr>
        <w:t xml:space="preserve">                                                                                                </w:t>
      </w:r>
      <w:r w:rsidRPr="00685BB9">
        <w:rPr>
          <w:rFonts w:eastAsia="Tahoma"/>
          <w:kern w:val="2"/>
          <w:lang w:eastAsia="zh-CN" w:bidi="hi-IN"/>
        </w:rPr>
        <w:t xml:space="preserve">    «__»  ________  202__ г.</w:t>
      </w:r>
    </w:p>
    <w:p w14:paraId="2B3651C1" w14:textId="77777777" w:rsidR="00685BB9" w:rsidRPr="00685BB9" w:rsidRDefault="00685BB9" w:rsidP="009A20AB">
      <w:pPr>
        <w:widowControl/>
        <w:spacing w:after="0" w:line="240" w:lineRule="auto"/>
        <w:rPr>
          <w:rFonts w:eastAsia="Tahoma"/>
          <w:kern w:val="2"/>
          <w:lang w:eastAsia="zh-CN" w:bidi="hi-IN"/>
        </w:rPr>
      </w:pPr>
    </w:p>
    <w:p w14:paraId="5DEB338D" w14:textId="737A7FC4" w:rsidR="00685BB9" w:rsidRPr="00685BB9" w:rsidRDefault="00685BB9" w:rsidP="00392E33">
      <w:pPr>
        <w:pStyle w:val="a8"/>
        <w:spacing w:after="0" w:line="240" w:lineRule="auto"/>
        <w:ind w:firstLine="360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Государственное казенное учреждение Московской области «Центр занятости населения Московской области» (</w:t>
      </w:r>
      <w:r w:rsidR="006752B5">
        <w:rPr>
          <w:rFonts w:eastAsia="Tahoma"/>
          <w:kern w:val="2"/>
          <w:lang w:eastAsia="zh-CN" w:bidi="hi-IN"/>
        </w:rPr>
        <w:t xml:space="preserve">далее – </w:t>
      </w:r>
      <w:r w:rsidRPr="00685BB9">
        <w:rPr>
          <w:rFonts w:eastAsia="Tahoma"/>
          <w:kern w:val="2"/>
          <w:lang w:eastAsia="zh-CN" w:bidi="hi-IN"/>
        </w:rPr>
        <w:t>ГКУ МО «ЦЗН МО»), именуемое в дальнейшем «Центр занятости»,</w:t>
      </w:r>
      <w:r w:rsidRPr="00685BB9">
        <w:rPr>
          <w:rFonts w:eastAsia="Tahoma"/>
          <w:bCs/>
          <w:kern w:val="2"/>
          <w:lang w:eastAsia="zh-CN" w:bidi="hi-IN"/>
        </w:rPr>
        <w:t xml:space="preserve"> </w:t>
      </w:r>
      <w:r w:rsidR="00392E33">
        <w:rPr>
          <w:rFonts w:eastAsia="Tahoma"/>
          <w:bCs/>
          <w:kern w:val="2"/>
          <w:lang w:eastAsia="zh-CN" w:bidi="hi-IN"/>
        </w:rPr>
        <w:t xml:space="preserve">в лице директора </w:t>
      </w:r>
      <w:r w:rsidR="00D47C64">
        <w:rPr>
          <w:rFonts w:eastAsia="Tahoma"/>
          <w:kern w:val="2"/>
          <w:lang w:eastAsia="zh-CN" w:bidi="hi-IN"/>
        </w:rPr>
        <w:t>___________________________________________________</w:t>
      </w:r>
      <w:r w:rsidRPr="00BF3BDB">
        <w:rPr>
          <w:rFonts w:eastAsia="Tahoma"/>
          <w:kern w:val="2"/>
          <w:lang w:eastAsia="zh-CN" w:bidi="hi-IN"/>
        </w:rPr>
        <w:t xml:space="preserve">, </w:t>
      </w:r>
      <w:r w:rsidRPr="00685BB9">
        <w:rPr>
          <w:rFonts w:eastAsia="Tahoma"/>
          <w:kern w:val="2"/>
          <w:lang w:eastAsia="zh-CN" w:bidi="hi-IN"/>
        </w:rPr>
        <w:t xml:space="preserve">действующего </w:t>
      </w:r>
      <w:r w:rsidRPr="00BF3BDB">
        <w:rPr>
          <w:rFonts w:eastAsia="Tahoma"/>
          <w:kern w:val="2"/>
          <w:lang w:eastAsia="zh-CN" w:bidi="hi-IN"/>
        </w:rPr>
        <w:t>на основании Устава,</w:t>
      </w:r>
      <w:r w:rsidRPr="00685BB9">
        <w:rPr>
          <w:rFonts w:eastAsia="Tahoma"/>
          <w:kern w:val="2"/>
          <w:lang w:eastAsia="zh-CN" w:bidi="hi-IN"/>
        </w:rPr>
        <w:t xml:space="preserve"> и </w:t>
      </w:r>
      <w:r w:rsidR="00BF3BDB" w:rsidRPr="00BF3BDB">
        <w:rPr>
          <w:rFonts w:eastAsia="Tahoma"/>
          <w:kern w:val="2"/>
          <w:lang w:eastAsia="zh-CN" w:bidi="hi-IN"/>
        </w:rPr>
        <w:t xml:space="preserve">Муниципальное учреждение «Молодежный центр города Фрязино», </w:t>
      </w:r>
      <w:r w:rsidR="00BF3BDB" w:rsidRPr="00392E33">
        <w:rPr>
          <w:rFonts w:eastAsia="Tahoma"/>
        </w:rPr>
        <w:t xml:space="preserve">именуемый в дальнейшем «Работодатель», в лице директора </w:t>
      </w:r>
      <w:r w:rsidR="00D47C64">
        <w:rPr>
          <w:rFonts w:eastAsia="Tahoma"/>
          <w:kern w:val="2"/>
          <w:lang w:eastAsia="zh-CN" w:bidi="hi-IN"/>
        </w:rPr>
        <w:t>______________________________</w:t>
      </w:r>
      <w:r w:rsidR="00392E33">
        <w:rPr>
          <w:rFonts w:eastAsia="Tahoma"/>
          <w:kern w:val="2"/>
          <w:lang w:eastAsia="zh-CN" w:bidi="hi-IN"/>
        </w:rPr>
        <w:t>__________</w:t>
      </w:r>
      <w:r w:rsidR="00BF3BDB" w:rsidRPr="00BF3BDB">
        <w:rPr>
          <w:rFonts w:eastAsia="Tahoma"/>
          <w:kern w:val="2"/>
          <w:lang w:eastAsia="zh-CN" w:bidi="hi-IN"/>
        </w:rPr>
        <w:t xml:space="preserve">, </w:t>
      </w:r>
      <w:r w:rsidRPr="00685BB9">
        <w:rPr>
          <w:rFonts w:eastAsia="Tahoma"/>
          <w:kern w:val="2"/>
          <w:lang w:eastAsia="zh-CN" w:bidi="hi-IN"/>
        </w:rPr>
        <w:t>действующего на основании Устава, с другой стороны, а вместе именуемые «Стороны», заключили настоящий договор о нижеследующем:</w:t>
      </w:r>
    </w:p>
    <w:p w14:paraId="23258B48" w14:textId="77777777" w:rsidR="00685BB9" w:rsidRPr="00685BB9" w:rsidRDefault="00685BB9" w:rsidP="009A20AB">
      <w:pPr>
        <w:widowControl/>
        <w:spacing w:after="0" w:line="240" w:lineRule="auto"/>
        <w:ind w:firstLine="709"/>
        <w:rPr>
          <w:rFonts w:eastAsia="Tahoma"/>
          <w:kern w:val="2"/>
          <w:lang w:eastAsia="zh-CN" w:bidi="hi-IN"/>
        </w:rPr>
      </w:pPr>
    </w:p>
    <w:p w14:paraId="725D0193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b/>
          <w:kern w:val="2"/>
          <w:lang w:eastAsia="zh-CN" w:bidi="hi-IN"/>
        </w:rPr>
      </w:pPr>
      <w:r w:rsidRPr="00685BB9">
        <w:rPr>
          <w:rFonts w:eastAsia="Tahoma"/>
          <w:b/>
          <w:kern w:val="2"/>
          <w:lang w:eastAsia="zh-CN" w:bidi="hi-IN"/>
        </w:rPr>
        <w:t>1. Предмет Договора</w:t>
      </w:r>
    </w:p>
    <w:p w14:paraId="75125BFC" w14:textId="2352148D" w:rsidR="00685BB9" w:rsidRPr="00685BB9" w:rsidRDefault="00685BB9" w:rsidP="009A20AB">
      <w:pPr>
        <w:widowControl/>
        <w:spacing w:after="0" w:line="240" w:lineRule="auto"/>
        <w:ind w:firstLine="708"/>
        <w:rPr>
          <w:rFonts w:ascii="PT Astra Serif" w:eastAsia="Tahoma" w:hAnsi="PT Astra Serif" w:cs="Noto Sans Devanagari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1.1. 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 xml:space="preserve">Настоящий Договор заключен в целях реализации п. 2 статьи 5, статьи 7.2, статьи 8  Закона Российской Федерации «О занятости населения в Российской Федерации» от 19.04.1991 </w:t>
      </w:r>
      <w:r>
        <w:rPr>
          <w:rFonts w:ascii="PT Astra Serif" w:eastAsia="Tahoma" w:hAnsi="PT Astra Serif" w:cs="Noto Sans Devanagari"/>
          <w:kern w:val="2"/>
          <w:lang w:eastAsia="zh-CN" w:bidi="hi-IN"/>
        </w:rPr>
        <w:t xml:space="preserve">№ 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>1032-1 и определяет отношения Центра занятости и Работодателя (их обязательства, права и ответственность) при организации временного трудоустройства несовершеннолетних граждан в возрасте от 14 до 18 лет в свободное от учебы время с целью создания дополнительных возможностей для их трудоустройства</w:t>
      </w:r>
      <w:r w:rsidRPr="00685BB9">
        <w:rPr>
          <w:rFonts w:eastAsia="Tahoma"/>
          <w:kern w:val="2"/>
          <w:lang w:eastAsia="zh-CN" w:bidi="hi-IN"/>
        </w:rPr>
        <w:t>.</w:t>
      </w:r>
    </w:p>
    <w:p w14:paraId="5C5FCEDA" w14:textId="77777777" w:rsidR="00685BB9" w:rsidRPr="00685BB9" w:rsidRDefault="00685BB9" w:rsidP="009A20AB">
      <w:pPr>
        <w:widowControl/>
        <w:spacing w:after="0" w:line="240" w:lineRule="auto"/>
        <w:ind w:firstLine="708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1.2. </w:t>
      </w:r>
      <w:r w:rsidRPr="00685BB9">
        <w:rPr>
          <w:rFonts w:ascii="PT Astra Serif" w:eastAsia="Tahoma" w:hAnsi="PT Astra Serif" w:cs="Noto Sans Devanagari"/>
          <w:kern w:val="2"/>
          <w:lang w:bidi="hi-IN"/>
        </w:rPr>
        <w:t xml:space="preserve">Организация и проведение временных работ для (указать количество) человек несовершеннолетних граждан в возрасте от 14 до 18 лет в свободное от учебы время. </w:t>
      </w:r>
    </w:p>
    <w:p w14:paraId="628F6838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bCs/>
          <w:kern w:val="2"/>
          <w:lang w:eastAsia="zh-CN" w:bidi="hi-IN"/>
        </w:rPr>
      </w:pPr>
    </w:p>
    <w:p w14:paraId="329E232E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b/>
          <w:kern w:val="2"/>
          <w:lang w:eastAsia="zh-CN" w:bidi="hi-IN"/>
        </w:rPr>
      </w:pPr>
      <w:r w:rsidRPr="00685BB9">
        <w:rPr>
          <w:rFonts w:eastAsia="Tahoma"/>
          <w:b/>
          <w:kern w:val="2"/>
          <w:lang w:eastAsia="zh-CN" w:bidi="hi-IN"/>
        </w:rPr>
        <w:t>2. Обязательства Сторон</w:t>
      </w:r>
    </w:p>
    <w:p w14:paraId="77B878B2" w14:textId="29A14916" w:rsidR="00685BB9" w:rsidRPr="00685BB9" w:rsidRDefault="00685BB9" w:rsidP="009A20AB">
      <w:pPr>
        <w:widowControl/>
        <w:spacing w:after="0" w:line="240" w:lineRule="auto"/>
        <w:ind w:firstLine="709"/>
        <w:rPr>
          <w:rFonts w:eastAsia="Tahoma"/>
          <w:bCs/>
          <w:kern w:val="2"/>
          <w:lang w:eastAsia="zh-CN" w:bidi="hi-IN"/>
        </w:rPr>
      </w:pPr>
      <w:r w:rsidRPr="00685BB9">
        <w:rPr>
          <w:rFonts w:eastAsia="Tahoma"/>
          <w:bCs/>
          <w:kern w:val="2"/>
          <w:lang w:eastAsia="zh-CN" w:bidi="hi-IN"/>
        </w:rPr>
        <w:t>2.1. Работодатель обязуется:</w:t>
      </w:r>
    </w:p>
    <w:p w14:paraId="7AFB2E76" w14:textId="2B7D9C99" w:rsidR="00685BB9" w:rsidRPr="00685BB9" w:rsidRDefault="00685BB9" w:rsidP="009A20AB">
      <w:pPr>
        <w:widowControl/>
        <w:spacing w:after="0" w:line="240" w:lineRule="auto"/>
        <w:ind w:firstLine="709"/>
        <w:rPr>
          <w:rFonts w:ascii="PT Astra Serif" w:eastAsia="Tahoma" w:hAnsi="PT Astra Serif" w:cs="Noto Sans Devanagari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2.1.1. 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>Изучить потребность в трудоустройстве несовершеннолетних граждан</w:t>
      </w:r>
      <w:r w:rsidRPr="00685BB9">
        <w:rPr>
          <w:rFonts w:eastAsia="Tahoma"/>
          <w:kern w:val="2"/>
          <w:lang w:eastAsia="zh-CN" w:bidi="hi-IN"/>
        </w:rPr>
        <w:t>.</w:t>
      </w:r>
    </w:p>
    <w:p w14:paraId="113250FE" w14:textId="77777777" w:rsidR="00685BB9" w:rsidRPr="00685BB9" w:rsidRDefault="00685BB9" w:rsidP="009A20AB">
      <w:pPr>
        <w:widowControl/>
        <w:spacing w:after="0" w:line="240" w:lineRule="auto"/>
        <w:ind w:firstLine="709"/>
        <w:rPr>
          <w:rFonts w:ascii="PT Astra Serif" w:eastAsia="Tahoma" w:hAnsi="PT Astra Serif" w:cs="Noto Sans Devanagari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2.1.2. 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>Информировать несовершеннолетних граждан о планируемых мерах по организации их временного трудоустройства и социальных гарантиях на рабочем месте с учетом особенностей, предусмотренных законодательством для лиц данной категории</w:t>
      </w:r>
      <w:r w:rsidRPr="00685BB9">
        <w:rPr>
          <w:rFonts w:eastAsia="Tahoma"/>
          <w:kern w:val="2"/>
          <w:lang w:eastAsia="zh-CN" w:bidi="hi-IN"/>
        </w:rPr>
        <w:t>.</w:t>
      </w:r>
    </w:p>
    <w:p w14:paraId="5259D7F2" w14:textId="25DEA79E" w:rsidR="00685BB9" w:rsidRPr="00685BB9" w:rsidRDefault="00685BB9" w:rsidP="009A20AB">
      <w:pPr>
        <w:widowControl/>
        <w:tabs>
          <w:tab w:val="left" w:pos="1134"/>
        </w:tabs>
        <w:spacing w:after="0" w:line="240" w:lineRule="auto"/>
        <w:ind w:firstLine="709"/>
        <w:rPr>
          <w:rFonts w:ascii="PT Astra Serif" w:eastAsia="Tahoma" w:hAnsi="PT Astra Serif" w:cs="Noto Sans Devanagari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2.1.3.</w:t>
      </w:r>
      <w:r w:rsidRPr="00685BB9">
        <w:rPr>
          <w:rFonts w:ascii="PT Astra Serif" w:eastAsia="Tahoma" w:hAnsi="PT Astra Serif" w:cs="Noto Sans Devanagari"/>
          <w:kern w:val="2"/>
          <w:lang w:bidi="hi-IN"/>
        </w:rPr>
        <w:t xml:space="preserve"> Создать с учетом имеющихся производственных возможностей временные рабочие места для несовершеннолетних граждан в возрасте от 14 до 18 лет на период с __________ 202_ г. по ____________ 202_ г. по профессии: подсобный рабочий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 xml:space="preserve"> </w:t>
      </w:r>
      <w:r w:rsidRPr="00685BB9">
        <w:rPr>
          <w:rFonts w:eastAsia="Tahoma"/>
          <w:kern w:val="2"/>
          <w:lang w:eastAsia="zh-CN" w:bidi="hi-IN"/>
        </w:rPr>
        <w:t>и предоставить соответствующие данные о вакансиях в Центр занятости.</w:t>
      </w:r>
    </w:p>
    <w:p w14:paraId="5BBE372E" w14:textId="77777777" w:rsidR="00685BB9" w:rsidRPr="00685BB9" w:rsidRDefault="00685BB9" w:rsidP="009A20AB">
      <w:pPr>
        <w:widowControl/>
        <w:tabs>
          <w:tab w:val="left" w:pos="1134"/>
        </w:tabs>
        <w:spacing w:after="0" w:line="240" w:lineRule="auto"/>
        <w:ind w:firstLine="709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2.1.4.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 xml:space="preserve"> Своевременно, не менее чем за три рабочих дня до начала работ, информировать несовершеннолетних граждан и их родителей об условиях работы, оплате труда, характере и режиме работы, требованиях, предъявляемых к работникам</w:t>
      </w:r>
      <w:r w:rsidRPr="00685BB9">
        <w:rPr>
          <w:rFonts w:eastAsia="Tahoma"/>
          <w:kern w:val="2"/>
          <w:lang w:eastAsia="zh-CN" w:bidi="hi-IN"/>
        </w:rPr>
        <w:t>.</w:t>
      </w:r>
    </w:p>
    <w:p w14:paraId="2B57B881" w14:textId="77777777" w:rsidR="00685BB9" w:rsidRPr="00685BB9" w:rsidRDefault="00685BB9" w:rsidP="009A20AB">
      <w:pPr>
        <w:widowControl/>
        <w:spacing w:after="0" w:line="240" w:lineRule="auto"/>
        <w:ind w:firstLine="709"/>
      </w:pPr>
      <w:r w:rsidRPr="00685BB9">
        <w:rPr>
          <w:rFonts w:eastAsia="Tahoma"/>
          <w:kern w:val="2"/>
          <w:lang w:eastAsia="zh-CN" w:bidi="hi-IN"/>
        </w:rPr>
        <w:t xml:space="preserve">2.1.5. Перед заключением трудового договора с гражданином 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 xml:space="preserve">в возрасте от 14 до 18 лет </w:t>
      </w:r>
      <w:r w:rsidRPr="00685BB9">
        <w:rPr>
          <w:rFonts w:eastAsia="Tahoma"/>
          <w:kern w:val="2"/>
          <w:lang w:eastAsia="zh-CN" w:bidi="hi-IN"/>
        </w:rPr>
        <w:t xml:space="preserve">за счет собственных средств организовать проведение </w:t>
      </w:r>
      <w:r w:rsidRPr="00685BB9">
        <w:t>обязательного медицинского осмотра предусмотренного статьей 266 Трудового кодекса Российской Федерации.</w:t>
      </w:r>
    </w:p>
    <w:p w14:paraId="5F4DE9B4" w14:textId="2456FE6D" w:rsidR="00685BB9" w:rsidRPr="00685BB9" w:rsidRDefault="00685BB9" w:rsidP="009A20AB">
      <w:pPr>
        <w:widowControl/>
        <w:tabs>
          <w:tab w:val="left" w:pos="1134"/>
          <w:tab w:val="left" w:pos="1308"/>
        </w:tabs>
        <w:spacing w:after="0" w:line="240" w:lineRule="auto"/>
        <w:ind w:firstLine="709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2.1.6.</w:t>
      </w:r>
      <w:r w:rsidR="009A20AB">
        <w:rPr>
          <w:rFonts w:eastAsia="Tahoma"/>
          <w:kern w:val="2"/>
          <w:lang w:eastAsia="zh-CN" w:bidi="hi-IN"/>
        </w:rPr>
        <w:t xml:space="preserve"> </w:t>
      </w:r>
      <w:r w:rsidRPr="00685BB9">
        <w:rPr>
          <w:rFonts w:eastAsia="Tahoma"/>
          <w:kern w:val="2"/>
          <w:lang w:eastAsia="zh-CN" w:bidi="hi-IN"/>
        </w:rPr>
        <w:t>О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>существлять набор несовершеннолетних граждан и заключать с ними срочные трудовые договоры с учетом строгого соблюдения Работодателем требований Трудового кодекса РФ, предусматривающего особенности регулирования труда работников в возрасте до 18 лет</w:t>
      </w:r>
      <w:r w:rsidRPr="00685BB9">
        <w:rPr>
          <w:rFonts w:eastAsia="Tahoma"/>
          <w:kern w:val="2"/>
          <w:lang w:eastAsia="zh-CN" w:bidi="hi-IN"/>
        </w:rPr>
        <w:t>.</w:t>
      </w:r>
    </w:p>
    <w:p w14:paraId="4B0B8B1C" w14:textId="34EBD10B" w:rsidR="00685BB9" w:rsidRPr="00685BB9" w:rsidRDefault="00685BB9" w:rsidP="009A20AB">
      <w:pPr>
        <w:widowControl/>
        <w:tabs>
          <w:tab w:val="left" w:pos="1134"/>
        </w:tabs>
        <w:spacing w:after="0" w:line="240" w:lineRule="auto"/>
        <w:ind w:firstLine="709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lastRenderedPageBreak/>
        <w:t>2.1.7.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 xml:space="preserve"> Осуществлять прием и увольнение несовершеннолетних граждан </w:t>
      </w:r>
      <w:r w:rsidR="00D47C64">
        <w:rPr>
          <w:rFonts w:ascii="PT Astra Serif" w:eastAsia="Tahoma" w:hAnsi="PT Astra Serif" w:cs="Noto Sans Devanagari"/>
          <w:kern w:val="2"/>
          <w:lang w:eastAsia="zh-CN" w:bidi="hi-IN"/>
        </w:rPr>
        <w:t xml:space="preserve">в возрасте от 14 до 18 лет 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>в соответствии с нормами, установленными трудовым законодательством, и информировать об этом Центр занятости в течение трех рабочих дней путем предоставления копий приказов (копий срочных трудовых договоров)</w:t>
      </w:r>
      <w:r w:rsidRPr="00685BB9">
        <w:rPr>
          <w:rFonts w:eastAsia="Tahoma"/>
          <w:kern w:val="2"/>
          <w:lang w:eastAsia="zh-CN" w:bidi="hi-IN"/>
        </w:rPr>
        <w:t>.</w:t>
      </w:r>
    </w:p>
    <w:p w14:paraId="14E4A085" w14:textId="762ED2BB" w:rsidR="00685BB9" w:rsidRPr="00685BB9" w:rsidRDefault="00685BB9" w:rsidP="009A20AB">
      <w:pPr>
        <w:widowControl/>
        <w:tabs>
          <w:tab w:val="left" w:pos="1134"/>
        </w:tabs>
        <w:spacing w:after="0" w:line="240" w:lineRule="auto"/>
        <w:ind w:firstLine="709"/>
        <w:rPr>
          <w:rFonts w:ascii="PT Astra Serif" w:eastAsia="Tahoma" w:hAnsi="PT Astra Serif" w:cs="Noto Sans Devanagari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2.1.8.</w:t>
      </w:r>
      <w:r w:rsidR="009A20AB">
        <w:rPr>
          <w:rFonts w:eastAsia="Tahoma"/>
          <w:kern w:val="2"/>
          <w:lang w:eastAsia="zh-CN" w:bidi="hi-IN"/>
        </w:rPr>
        <w:t xml:space="preserve"> </w:t>
      </w:r>
      <w:r w:rsidRPr="00685BB9">
        <w:rPr>
          <w:rFonts w:ascii="PT Astra Serif" w:eastAsia="Tahoma" w:hAnsi="PT Astra Serif" w:cs="Noto Sans Devanagari"/>
          <w:kern w:val="2"/>
          <w:lang w:bidi="hi-IN"/>
        </w:rPr>
        <w:t>Начислять и выплачивать за счет собственных средств ежемесячно заработную плату несовершеннолетним гражданам</w:t>
      </w:r>
      <w:r w:rsidR="00D47C64">
        <w:rPr>
          <w:rFonts w:ascii="PT Astra Serif" w:eastAsia="Tahoma" w:hAnsi="PT Astra Serif" w:cs="Noto Sans Devanagari"/>
          <w:kern w:val="2"/>
          <w:lang w:bidi="hi-IN"/>
        </w:rPr>
        <w:t xml:space="preserve"> </w:t>
      </w:r>
      <w:r w:rsidR="00D47C64">
        <w:rPr>
          <w:rFonts w:ascii="PT Astra Serif" w:eastAsia="Tahoma" w:hAnsi="PT Astra Serif" w:cs="Noto Sans Devanagari"/>
          <w:kern w:val="2"/>
          <w:lang w:eastAsia="zh-CN" w:bidi="hi-IN"/>
        </w:rPr>
        <w:t>в возрасте от 14 до 18 лет</w:t>
      </w:r>
      <w:r w:rsidRPr="00685BB9">
        <w:rPr>
          <w:rFonts w:ascii="PT Astra Serif" w:eastAsia="Tahoma" w:hAnsi="PT Astra Serif" w:cs="Noto Sans Devanagari"/>
          <w:kern w:val="2"/>
          <w:lang w:bidi="hi-IN"/>
        </w:rPr>
        <w:t xml:space="preserve">, из расчета </w:t>
      </w:r>
      <w:r w:rsidRPr="00685BB9">
        <w:rPr>
          <w:rFonts w:ascii="PT Astra Serif" w:eastAsia="Tahoma" w:hAnsi="PT Astra Serif" w:cs="Noto Sans Devanagari"/>
          <w:iCs/>
          <w:kern w:val="2"/>
          <w:lang w:bidi="hi-IN"/>
        </w:rPr>
        <w:t xml:space="preserve">не ниже минимального уровня оплаты </w:t>
      </w:r>
      <w:r w:rsidRPr="009A20AB">
        <w:rPr>
          <w:rFonts w:ascii="PT Astra Serif" w:eastAsia="Tahoma" w:hAnsi="PT Astra Serif" w:cs="Noto Sans Devanagari"/>
          <w:iCs/>
          <w:spacing w:val="-2"/>
          <w:kern w:val="2"/>
          <w:lang w:bidi="hi-IN"/>
        </w:rPr>
        <w:t>труда, установленного Соглашением о минимальной заработной плате в Московской области</w:t>
      </w:r>
      <w:r w:rsidRPr="009A20AB">
        <w:rPr>
          <w:rFonts w:ascii="PT Astra Serif" w:eastAsia="Tahoma" w:hAnsi="PT Astra Serif" w:cs="Noto Sans Devanagari"/>
          <w:i/>
          <w:iCs/>
          <w:spacing w:val="-2"/>
          <w:kern w:val="2"/>
          <w:lang w:bidi="hi-IN"/>
        </w:rPr>
        <w:t>,</w:t>
      </w:r>
      <w:r w:rsidRPr="009A20AB">
        <w:rPr>
          <w:rFonts w:ascii="PT Astra Serif" w:eastAsia="Tahoma" w:hAnsi="PT Astra Serif" w:cs="Noto Sans Devanagari"/>
          <w:spacing w:val="-2"/>
          <w:kern w:val="2"/>
          <w:lang w:bidi="hi-IN"/>
        </w:rPr>
        <w:t xml:space="preserve"> </w:t>
      </w:r>
      <w:r w:rsidRPr="009A20AB">
        <w:rPr>
          <w:rFonts w:ascii="PT Astra Serif" w:eastAsia="Tahoma" w:hAnsi="PT Astra Serif" w:cs="Noto Sans Devanagari"/>
          <w:spacing w:val="-2"/>
          <w:kern w:val="2"/>
          <w:lang w:eastAsia="zh-CN" w:bidi="hi-IN"/>
        </w:rPr>
        <w:t>пропорционально отработанному времени</w:t>
      </w:r>
      <w:r w:rsidRPr="009A20AB">
        <w:rPr>
          <w:rFonts w:ascii="PT Astra Serif" w:eastAsia="Tahoma" w:hAnsi="PT Astra Serif" w:cs="Noto Sans Devanagari"/>
          <w:spacing w:val="-2"/>
          <w:kern w:val="2"/>
          <w:lang w:bidi="hi-IN"/>
        </w:rPr>
        <w:t xml:space="preserve"> в соответствии с действующим законодательством</w:t>
      </w:r>
      <w:r w:rsidR="009A20AB" w:rsidRPr="009A20AB">
        <w:rPr>
          <w:rFonts w:ascii="PT Astra Serif" w:eastAsia="Tahoma" w:hAnsi="PT Astra Serif" w:cs="Noto Sans Devanagari"/>
          <w:spacing w:val="-2"/>
          <w:kern w:val="2"/>
          <w:lang w:bidi="hi-IN"/>
        </w:rPr>
        <w:t>.</w:t>
      </w:r>
    </w:p>
    <w:p w14:paraId="21EEBEA6" w14:textId="77777777" w:rsidR="00685BB9" w:rsidRPr="00685BB9" w:rsidRDefault="00685BB9" w:rsidP="009A20AB">
      <w:pPr>
        <w:widowControl/>
        <w:tabs>
          <w:tab w:val="left" w:pos="1134"/>
        </w:tabs>
        <w:spacing w:after="0" w:line="240" w:lineRule="auto"/>
        <w:ind w:firstLine="708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2.1.9.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 xml:space="preserve"> Нести ответственность за правильность начисления и выплаты заработной платы несовершеннолетним гражданам</w:t>
      </w:r>
      <w:r w:rsidRPr="00685BB9">
        <w:rPr>
          <w:rFonts w:eastAsia="Tahoma"/>
          <w:kern w:val="2"/>
          <w:lang w:eastAsia="zh-CN" w:bidi="hi-IN"/>
        </w:rPr>
        <w:t>.</w:t>
      </w:r>
    </w:p>
    <w:p w14:paraId="5F149FD9" w14:textId="77777777" w:rsidR="00685BB9" w:rsidRPr="00685BB9" w:rsidRDefault="00685BB9" w:rsidP="009A20AB">
      <w:pPr>
        <w:widowControl/>
        <w:tabs>
          <w:tab w:val="left" w:pos="1134"/>
        </w:tabs>
        <w:spacing w:after="0" w:line="240" w:lineRule="auto"/>
        <w:ind w:firstLine="680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2.1.10.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 xml:space="preserve"> Принимать на рабочие места, созданные в рамках настоящего Договора, только лиц, направленных Центром занятости</w:t>
      </w:r>
      <w:r w:rsidRPr="00685BB9">
        <w:rPr>
          <w:rFonts w:eastAsia="Tahoma"/>
          <w:kern w:val="2"/>
          <w:lang w:eastAsia="zh-CN" w:bidi="hi-IN"/>
        </w:rPr>
        <w:t>.</w:t>
      </w:r>
    </w:p>
    <w:p w14:paraId="354534DB" w14:textId="172EDCF8" w:rsidR="00685BB9" w:rsidRPr="00685BB9" w:rsidRDefault="00685BB9" w:rsidP="009A20AB">
      <w:pPr>
        <w:widowControl/>
        <w:tabs>
          <w:tab w:val="left" w:pos="1244"/>
        </w:tabs>
        <w:spacing w:after="0" w:line="240" w:lineRule="auto"/>
        <w:ind w:firstLine="680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2.1.11.</w:t>
      </w:r>
      <w:r w:rsidR="009A20AB">
        <w:rPr>
          <w:rFonts w:eastAsia="Tahoma"/>
          <w:kern w:val="2"/>
          <w:lang w:eastAsia="zh-CN" w:bidi="hi-IN"/>
        </w:rPr>
        <w:t> 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>Нести ответственность за соблюдение режима и условий труда несовершеннолетних граждан</w:t>
      </w:r>
      <w:r w:rsidR="00D47C64">
        <w:rPr>
          <w:rFonts w:ascii="PT Astra Serif" w:eastAsia="Tahoma" w:hAnsi="PT Astra Serif" w:cs="Noto Sans Devanagari"/>
          <w:kern w:val="2"/>
          <w:lang w:eastAsia="zh-CN" w:bidi="hi-IN"/>
        </w:rPr>
        <w:t xml:space="preserve"> в возрасте от 14 до 18 лет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>, предусмотренных законодательством, а также соблюдение норм охраны труда на рабочих местах</w:t>
      </w:r>
      <w:r w:rsidRPr="00685BB9">
        <w:rPr>
          <w:rFonts w:eastAsia="Tahoma"/>
          <w:kern w:val="2"/>
          <w:lang w:eastAsia="zh-CN" w:bidi="hi-IN"/>
        </w:rPr>
        <w:t>.</w:t>
      </w:r>
    </w:p>
    <w:p w14:paraId="3B09740D" w14:textId="265C40E6" w:rsidR="00685BB9" w:rsidRPr="00685BB9" w:rsidRDefault="00685BB9" w:rsidP="009A20AB">
      <w:pPr>
        <w:widowControl/>
        <w:tabs>
          <w:tab w:val="left" w:pos="1244"/>
        </w:tabs>
        <w:spacing w:after="0" w:line="240" w:lineRule="auto"/>
        <w:ind w:firstLine="680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2.1.12. 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>Ежемесячно предоставлять Центру занятости копии срочных трудовых договоров, приказов о приёме и увольнении, табель учета рабочего времени временно трудоустрое</w:t>
      </w:r>
      <w:r w:rsidR="00D47C64">
        <w:rPr>
          <w:rFonts w:ascii="PT Astra Serif" w:eastAsia="Tahoma" w:hAnsi="PT Astra Serif" w:cs="Noto Sans Devanagari"/>
          <w:kern w:val="2"/>
          <w:lang w:eastAsia="zh-CN" w:bidi="hi-IN"/>
        </w:rPr>
        <w:t>нных несовершеннолетних граждан в возрасте от 14 до 18 лет.</w:t>
      </w:r>
    </w:p>
    <w:p w14:paraId="7FE977DD" w14:textId="2B94AB3D" w:rsidR="00685BB9" w:rsidRPr="00685BB9" w:rsidRDefault="00685BB9" w:rsidP="009A20AB">
      <w:pPr>
        <w:widowControl/>
        <w:spacing w:after="0" w:line="240" w:lineRule="auto"/>
        <w:ind w:firstLine="708"/>
        <w:rPr>
          <w:rFonts w:eastAsia="Tahoma"/>
          <w:bCs/>
          <w:kern w:val="2"/>
          <w:lang w:eastAsia="zh-CN" w:bidi="hi-IN"/>
        </w:rPr>
      </w:pPr>
      <w:r w:rsidRPr="00685BB9">
        <w:rPr>
          <w:rFonts w:eastAsia="Tahoma"/>
          <w:bCs/>
          <w:kern w:val="2"/>
          <w:lang w:eastAsia="zh-CN" w:bidi="hi-IN"/>
        </w:rPr>
        <w:t>2.2. Центр занятости обязуется:</w:t>
      </w:r>
    </w:p>
    <w:p w14:paraId="3AA85E95" w14:textId="45F52AC5" w:rsidR="00685BB9" w:rsidRPr="00685BB9" w:rsidRDefault="00685BB9" w:rsidP="009A20AB">
      <w:pPr>
        <w:widowControl/>
        <w:spacing w:after="0" w:line="240" w:lineRule="auto"/>
        <w:ind w:firstLine="708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2.2.1. 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>Предоставлять Работодателю информацию о потребности организации временного трудоустрой</w:t>
      </w:r>
      <w:r w:rsidR="00D47C64">
        <w:rPr>
          <w:rFonts w:ascii="PT Astra Serif" w:eastAsia="Tahoma" w:hAnsi="PT Astra Serif" w:cs="Noto Sans Devanagari"/>
          <w:kern w:val="2"/>
          <w:lang w:eastAsia="zh-CN" w:bidi="hi-IN"/>
        </w:rPr>
        <w:t>ства несовершеннолетних граждан в возрасте от 14 до 18 лет.</w:t>
      </w:r>
    </w:p>
    <w:p w14:paraId="6841595C" w14:textId="6F154D14" w:rsidR="00685BB9" w:rsidRPr="00685BB9" w:rsidRDefault="00685BB9" w:rsidP="009A20AB">
      <w:pPr>
        <w:widowControl/>
        <w:spacing w:after="0" w:line="240" w:lineRule="auto"/>
        <w:ind w:firstLine="708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2.2.2. </w:t>
      </w:r>
      <w:r w:rsidRPr="00685BB9">
        <w:rPr>
          <w:rFonts w:ascii="PT Astra Serif" w:eastAsia="Tahoma" w:hAnsi="PT Astra Serif" w:cs="Noto Sans Devanagari"/>
          <w:kern w:val="2"/>
          <w:lang w:bidi="hi-IN"/>
        </w:rPr>
        <w:t>Информировать несовершеннолетних граждан</w:t>
      </w:r>
      <w:r w:rsidR="00D47C64">
        <w:rPr>
          <w:rFonts w:ascii="PT Astra Serif" w:eastAsia="Tahoma" w:hAnsi="PT Astra Serif" w:cs="Noto Sans Devanagari"/>
          <w:kern w:val="2"/>
          <w:lang w:bidi="hi-IN"/>
        </w:rPr>
        <w:t xml:space="preserve"> </w:t>
      </w:r>
      <w:r w:rsidR="00D47C64">
        <w:rPr>
          <w:rFonts w:ascii="PT Astra Serif" w:eastAsia="Tahoma" w:hAnsi="PT Astra Serif" w:cs="Noto Sans Devanagari"/>
          <w:kern w:val="2"/>
          <w:lang w:eastAsia="zh-CN" w:bidi="hi-IN"/>
        </w:rPr>
        <w:t>в возрасте от 14 до 18 лет</w:t>
      </w:r>
      <w:r w:rsidRPr="00685BB9">
        <w:rPr>
          <w:rFonts w:ascii="PT Astra Serif" w:eastAsia="Tahoma" w:hAnsi="PT Astra Serif" w:cs="Noto Sans Devanagari"/>
          <w:kern w:val="2"/>
          <w:lang w:bidi="hi-IN"/>
        </w:rPr>
        <w:t xml:space="preserve"> о возможности временного трудоустройства в свободное от учебы время</w:t>
      </w:r>
      <w:r w:rsidRPr="00685BB9">
        <w:rPr>
          <w:rFonts w:eastAsia="Tahoma"/>
          <w:kern w:val="2"/>
          <w:lang w:eastAsia="zh-CN" w:bidi="hi-IN"/>
        </w:rPr>
        <w:t>.</w:t>
      </w:r>
    </w:p>
    <w:p w14:paraId="2E0E1975" w14:textId="05660394" w:rsidR="00685BB9" w:rsidRPr="00685BB9" w:rsidRDefault="00685BB9" w:rsidP="009A20AB">
      <w:pPr>
        <w:widowControl/>
        <w:spacing w:after="0" w:line="240" w:lineRule="auto"/>
        <w:ind w:firstLine="708"/>
        <w:rPr>
          <w:rFonts w:ascii="PT Astra Serif" w:eastAsia="Tahoma" w:hAnsi="PT Astra Serif" w:cs="Noto Sans Devanagari"/>
          <w:kern w:val="2"/>
          <w:lang w:bidi="hi-IN"/>
        </w:rPr>
      </w:pPr>
      <w:r w:rsidRPr="00685BB9">
        <w:rPr>
          <w:rFonts w:eastAsia="Tahoma"/>
          <w:kern w:val="2"/>
          <w:lang w:eastAsia="zh-CN" w:bidi="hi-IN"/>
        </w:rPr>
        <w:t>2.2.3.</w:t>
      </w:r>
      <w:r w:rsidRPr="00685BB9">
        <w:rPr>
          <w:rFonts w:ascii="PT Astra Serif" w:eastAsia="Tahoma" w:hAnsi="PT Astra Serif" w:cs="Noto Sans Devanagari"/>
          <w:kern w:val="2"/>
          <w:lang w:bidi="hi-IN"/>
        </w:rPr>
        <w:t xml:space="preserve"> Осуществлять регистрацию несовершеннолетних граждан </w:t>
      </w:r>
      <w:r w:rsidR="00D47C64">
        <w:rPr>
          <w:rFonts w:ascii="PT Astra Serif" w:eastAsia="Tahoma" w:hAnsi="PT Astra Serif" w:cs="Noto Sans Devanagari"/>
          <w:kern w:val="2"/>
          <w:lang w:eastAsia="zh-CN" w:bidi="hi-IN"/>
        </w:rPr>
        <w:t>в возрасте от 14 до 18 лет</w:t>
      </w:r>
      <w:r w:rsidR="00D47C64" w:rsidRPr="00685BB9">
        <w:rPr>
          <w:rFonts w:ascii="PT Astra Serif" w:eastAsia="Tahoma" w:hAnsi="PT Astra Serif" w:cs="Noto Sans Devanagari"/>
          <w:kern w:val="2"/>
          <w:lang w:bidi="hi-IN"/>
        </w:rPr>
        <w:t xml:space="preserve"> </w:t>
      </w:r>
      <w:r w:rsidRPr="00685BB9">
        <w:rPr>
          <w:rFonts w:ascii="PT Astra Serif" w:eastAsia="Tahoma" w:hAnsi="PT Astra Serif" w:cs="Noto Sans Devanagari"/>
          <w:kern w:val="2"/>
          <w:lang w:bidi="hi-IN"/>
        </w:rPr>
        <w:t>в качестве ищущих работу.</w:t>
      </w:r>
    </w:p>
    <w:p w14:paraId="6DF35AB8" w14:textId="34D0BFF7" w:rsidR="00685BB9" w:rsidRPr="00685BB9" w:rsidRDefault="00685BB9" w:rsidP="009A20AB">
      <w:pPr>
        <w:widowControl/>
        <w:spacing w:after="0" w:line="240" w:lineRule="auto"/>
        <w:ind w:firstLine="708"/>
        <w:rPr>
          <w:rFonts w:ascii="PT Astra Serif" w:eastAsia="Tahoma" w:hAnsi="PT Astra Serif" w:cs="Noto Sans Devanagari"/>
          <w:kern w:val="2"/>
          <w:lang w:bidi="hi-IN"/>
        </w:rPr>
      </w:pPr>
      <w:r w:rsidRPr="00685BB9">
        <w:rPr>
          <w:rFonts w:ascii="PT Astra Serif" w:eastAsia="Tahoma" w:hAnsi="PT Astra Serif" w:cs="Noto Sans Devanagari"/>
          <w:kern w:val="2"/>
          <w:lang w:bidi="hi-IN"/>
        </w:rPr>
        <w:t>2.2.4. Организовать работу, по направлению несовершеннолетних граждан</w:t>
      </w:r>
      <w:r w:rsidR="00D47C64">
        <w:rPr>
          <w:rFonts w:ascii="PT Astra Serif" w:eastAsia="Tahoma" w:hAnsi="PT Astra Serif" w:cs="Noto Sans Devanagari"/>
          <w:kern w:val="2"/>
          <w:lang w:bidi="hi-IN"/>
        </w:rPr>
        <w:t xml:space="preserve"> </w:t>
      </w:r>
      <w:r w:rsidR="00D47C64">
        <w:rPr>
          <w:rFonts w:ascii="PT Astra Serif" w:eastAsia="Tahoma" w:hAnsi="PT Astra Serif" w:cs="Noto Sans Devanagari"/>
          <w:kern w:val="2"/>
          <w:lang w:eastAsia="zh-CN" w:bidi="hi-IN"/>
        </w:rPr>
        <w:t>в возрасте от 14 до 18 лет</w:t>
      </w:r>
      <w:r w:rsidRPr="00685BB9">
        <w:rPr>
          <w:rFonts w:ascii="PT Astra Serif" w:eastAsia="Tahoma" w:hAnsi="PT Astra Serif" w:cs="Noto Sans Devanagari"/>
          <w:kern w:val="2"/>
          <w:lang w:bidi="hi-IN"/>
        </w:rPr>
        <w:t xml:space="preserve"> к Работодателю для трудоустройства на временные рабочие места в соответствии с информацией, предоставленной Работодателем.</w:t>
      </w:r>
    </w:p>
    <w:p w14:paraId="2BEC2E0B" w14:textId="7692AE41" w:rsidR="00685BB9" w:rsidRPr="00685BB9" w:rsidRDefault="00685BB9" w:rsidP="009A20AB">
      <w:pPr>
        <w:widowControl/>
        <w:spacing w:after="0" w:line="240" w:lineRule="auto"/>
        <w:ind w:firstLine="708"/>
        <w:rPr>
          <w:rFonts w:ascii="PT Astra Serif" w:eastAsia="Tahoma" w:hAnsi="PT Astra Serif" w:cs="Noto Sans Devanagari"/>
          <w:kern w:val="2"/>
          <w:lang w:bidi="hi-IN"/>
        </w:rPr>
      </w:pPr>
      <w:r w:rsidRPr="00685BB9">
        <w:rPr>
          <w:rFonts w:ascii="PT Astra Serif" w:eastAsia="Tahoma" w:hAnsi="PT Astra Serif" w:cs="Noto Sans Devanagari"/>
          <w:kern w:val="2"/>
          <w:lang w:bidi="hi-IN"/>
        </w:rPr>
        <w:t>2.2.5. Предоставлять Работодателю информацию о несовершеннолетних гражданах</w:t>
      </w:r>
      <w:r w:rsidR="00D47C64">
        <w:rPr>
          <w:rFonts w:ascii="PT Astra Serif" w:eastAsia="Tahoma" w:hAnsi="PT Astra Serif" w:cs="Noto Sans Devanagari"/>
          <w:kern w:val="2"/>
          <w:lang w:bidi="hi-IN"/>
        </w:rPr>
        <w:t xml:space="preserve"> </w:t>
      </w:r>
      <w:r w:rsidR="00D47C64">
        <w:rPr>
          <w:rFonts w:ascii="PT Astra Serif" w:eastAsia="Tahoma" w:hAnsi="PT Astra Serif" w:cs="Noto Sans Devanagari"/>
          <w:kern w:val="2"/>
          <w:lang w:eastAsia="zh-CN" w:bidi="hi-IN"/>
        </w:rPr>
        <w:t>в возрасте от 14 до 18 лет</w:t>
      </w:r>
      <w:r w:rsidRPr="00685BB9">
        <w:rPr>
          <w:rFonts w:ascii="PT Astra Serif" w:eastAsia="Tahoma" w:hAnsi="PT Astra Serif" w:cs="Noto Sans Devanagari"/>
          <w:kern w:val="2"/>
          <w:lang w:bidi="hi-IN"/>
        </w:rPr>
        <w:t>, обратившихся в Центр занятости с целью временного трудоустройства.</w:t>
      </w:r>
    </w:p>
    <w:p w14:paraId="1EAF36BD" w14:textId="7D600C67" w:rsidR="00685BB9" w:rsidRPr="00685BB9" w:rsidRDefault="00685BB9" w:rsidP="009A20AB">
      <w:pPr>
        <w:widowControl/>
        <w:spacing w:after="0" w:line="240" w:lineRule="auto"/>
        <w:ind w:firstLine="708"/>
        <w:rPr>
          <w:rFonts w:ascii="PT Astra Serif" w:eastAsia="Tahoma" w:hAnsi="PT Astra Serif" w:cs="Noto Sans Devanagari"/>
          <w:kern w:val="2"/>
          <w:lang w:bidi="hi-IN"/>
        </w:rPr>
      </w:pP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>2.2.6.</w:t>
      </w:r>
      <w:r w:rsidRPr="00685BB9">
        <w:rPr>
          <w:rFonts w:ascii="PT Astra Serif" w:eastAsia="Tahoma" w:hAnsi="PT Astra Serif" w:cs="Noto Sans Devanagari"/>
          <w:kern w:val="2"/>
          <w:lang w:bidi="hi-IN"/>
        </w:rPr>
        <w:t xml:space="preserve"> Выплачивать ежемесячную материальную поддержку несовершеннолетним  гражданам в возрасте от 14 до 18 лет в период их временного трудоустройства в сумме, рассчитанной исходя из полуторакратной минимальной величины пособия по безработице, установленной Правительством Российской Федерации, пропорционально отработанному количеству рабочих дней (смен) месяца, включая периоды временной нетрудоспособности, на основании представленных работодателем документов и в соответствии со сметой расходов по организации и проведению временного трудоустройства несовершеннолетних граждан в возрасте от 14 до 18 лет в свободное от учебы время (Приложение 1). </w:t>
      </w:r>
    </w:p>
    <w:p w14:paraId="42D3A2DD" w14:textId="77777777" w:rsidR="00685BB9" w:rsidRPr="00685BB9" w:rsidRDefault="00685BB9" w:rsidP="009A20AB">
      <w:pPr>
        <w:widowControl/>
        <w:spacing w:after="0" w:line="240" w:lineRule="auto"/>
        <w:ind w:firstLine="708"/>
        <w:rPr>
          <w:rFonts w:ascii="PT Astra Serif" w:eastAsia="Tahoma" w:hAnsi="PT Astra Serif" w:cs="Noto Sans Devanagari"/>
          <w:kern w:val="2"/>
          <w:lang w:eastAsia="zh-CN" w:bidi="hi-IN"/>
        </w:rPr>
      </w:pPr>
      <w:r w:rsidRPr="00685BB9">
        <w:rPr>
          <w:rFonts w:eastAsia="Tahoma" w:cs="Noto Sans Devanagari"/>
          <w:bCs/>
          <w:kern w:val="2"/>
          <w:lang w:eastAsia="zh-CN" w:bidi="hi-IN"/>
        </w:rPr>
        <w:t>2.2.7. Центр занятости имеет право осуществлять проверку исполнения условий Договора во время участия несовершеннолетних граждан во временных работах.</w:t>
      </w:r>
    </w:p>
    <w:p w14:paraId="4C1BC696" w14:textId="77777777" w:rsidR="00685BB9" w:rsidRPr="00685BB9" w:rsidRDefault="00685BB9" w:rsidP="009A20AB">
      <w:pPr>
        <w:widowControl/>
        <w:spacing w:after="0" w:line="240" w:lineRule="auto"/>
        <w:ind w:firstLine="567"/>
        <w:jc w:val="center"/>
        <w:rPr>
          <w:rFonts w:eastAsia="Tahoma"/>
          <w:bCs/>
          <w:kern w:val="2"/>
          <w:lang w:eastAsia="zh-CN" w:bidi="hi-IN"/>
        </w:rPr>
      </w:pPr>
    </w:p>
    <w:p w14:paraId="609E3B36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b/>
          <w:kern w:val="2"/>
          <w:lang w:eastAsia="zh-CN" w:bidi="hi-IN"/>
        </w:rPr>
      </w:pPr>
      <w:r w:rsidRPr="00685BB9">
        <w:rPr>
          <w:rFonts w:eastAsia="Tahoma"/>
          <w:b/>
          <w:kern w:val="2"/>
          <w:lang w:eastAsia="zh-CN" w:bidi="hi-IN"/>
        </w:rPr>
        <w:t>3. Финансирование и взаиморасчеты</w:t>
      </w:r>
    </w:p>
    <w:p w14:paraId="315274D7" w14:textId="42C734AD" w:rsidR="00685BB9" w:rsidRPr="00685BB9" w:rsidRDefault="00685BB9" w:rsidP="009A20AB">
      <w:pPr>
        <w:widowControl/>
        <w:spacing w:after="0" w:line="240" w:lineRule="auto"/>
        <w:ind w:firstLine="708"/>
        <w:rPr>
          <w:rFonts w:ascii="PT Astra Serif" w:eastAsia="Tahoma" w:hAnsi="PT Astra Serif" w:cs="Noto Sans Devanagari"/>
          <w:kern w:val="2"/>
          <w:lang w:eastAsia="zh-CN" w:bidi="hi-IN"/>
        </w:rPr>
      </w:pPr>
      <w:r w:rsidRPr="00685BB9">
        <w:rPr>
          <w:rFonts w:eastAsia="Tahoma"/>
          <w:bCs/>
          <w:kern w:val="2"/>
          <w:lang w:eastAsia="zh-CN" w:bidi="hi-IN"/>
        </w:rPr>
        <w:t xml:space="preserve">3.1. Перечисление финансовых </w:t>
      </w:r>
      <w:r w:rsidR="00D47C64">
        <w:rPr>
          <w:rFonts w:eastAsia="Tahoma"/>
          <w:bCs/>
          <w:kern w:val="2"/>
          <w:lang w:eastAsia="zh-CN" w:bidi="hi-IN"/>
        </w:rPr>
        <w:t xml:space="preserve">средств материальной поддержки несовершеннолетним </w:t>
      </w:r>
      <w:r w:rsidRPr="00685BB9">
        <w:rPr>
          <w:rFonts w:eastAsia="Tahoma"/>
          <w:bCs/>
          <w:kern w:val="2"/>
          <w:lang w:eastAsia="zh-CN" w:bidi="hi-IN"/>
        </w:rPr>
        <w:t xml:space="preserve">гражданам </w:t>
      </w:r>
      <w:r w:rsidR="00D47C64">
        <w:rPr>
          <w:rFonts w:ascii="PT Astra Serif" w:eastAsia="Tahoma" w:hAnsi="PT Astra Serif" w:cs="Noto Sans Devanagari"/>
          <w:kern w:val="2"/>
          <w:lang w:eastAsia="zh-CN" w:bidi="hi-IN"/>
        </w:rPr>
        <w:t>в возрасте от 14 до 18 лет</w:t>
      </w:r>
      <w:r w:rsidR="00D47C64" w:rsidRPr="00685BB9">
        <w:rPr>
          <w:rFonts w:eastAsia="Tahoma"/>
          <w:bCs/>
          <w:kern w:val="2"/>
          <w:lang w:eastAsia="zh-CN" w:bidi="hi-IN"/>
        </w:rPr>
        <w:t xml:space="preserve"> </w:t>
      </w:r>
      <w:r w:rsidRPr="00685BB9">
        <w:rPr>
          <w:rFonts w:eastAsia="Tahoma"/>
          <w:bCs/>
          <w:kern w:val="2"/>
          <w:lang w:eastAsia="zh-CN" w:bidi="hi-IN"/>
        </w:rPr>
        <w:t>на их лицевые счета осуществляется из средств бюджета Московской области через кредитные организации Российской Федерации после поступления на счет Центра занятости бюджетных средств при предоставлении Работодателем копии табеля учета рабочего времени.</w:t>
      </w:r>
    </w:p>
    <w:p w14:paraId="43591700" w14:textId="68C8CFAA" w:rsidR="00685BB9" w:rsidRDefault="00685BB9" w:rsidP="009A20AB">
      <w:pPr>
        <w:widowControl/>
        <w:spacing w:after="0" w:line="240" w:lineRule="auto"/>
        <w:ind w:firstLine="708"/>
        <w:rPr>
          <w:rFonts w:ascii="PT Astra Serif" w:eastAsia="Tahoma" w:hAnsi="PT Astra Serif" w:cs="Noto Sans Devanagari"/>
          <w:kern w:val="2"/>
          <w:lang w:bidi="hi-IN"/>
        </w:rPr>
      </w:pPr>
      <w:r w:rsidRPr="00685BB9">
        <w:rPr>
          <w:rFonts w:ascii="PT Astra Serif" w:eastAsia="Tahoma" w:hAnsi="PT Astra Serif" w:cs="Noto Sans Devanagari"/>
          <w:kern w:val="2"/>
          <w:lang w:bidi="hi-IN"/>
        </w:rPr>
        <w:t>3.2. Датой оплаты считается дата списания денежных средств со счетов Центра занятости.</w:t>
      </w:r>
    </w:p>
    <w:p w14:paraId="7AD39D86" w14:textId="77777777" w:rsidR="006752B5" w:rsidRPr="00685BB9" w:rsidRDefault="006752B5" w:rsidP="009A20AB">
      <w:pPr>
        <w:widowControl/>
        <w:spacing w:after="0" w:line="240" w:lineRule="auto"/>
        <w:ind w:firstLine="708"/>
        <w:rPr>
          <w:rFonts w:eastAsia="Tahoma"/>
          <w:bCs/>
          <w:kern w:val="2"/>
          <w:lang w:eastAsia="zh-CN" w:bidi="hi-IN"/>
        </w:rPr>
      </w:pPr>
    </w:p>
    <w:p w14:paraId="5568F595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b/>
          <w:kern w:val="2"/>
          <w:lang w:eastAsia="zh-CN" w:bidi="hi-IN"/>
        </w:rPr>
      </w:pPr>
      <w:r w:rsidRPr="00685BB9">
        <w:rPr>
          <w:rFonts w:eastAsia="Tahoma"/>
          <w:b/>
          <w:kern w:val="2"/>
          <w:lang w:eastAsia="zh-CN" w:bidi="hi-IN"/>
        </w:rPr>
        <w:lastRenderedPageBreak/>
        <w:t>4. Условия досрочного прекращения Договора</w:t>
      </w:r>
    </w:p>
    <w:p w14:paraId="36A243E0" w14:textId="77777777" w:rsidR="00685BB9" w:rsidRPr="00685BB9" w:rsidRDefault="00685BB9" w:rsidP="009A20AB">
      <w:pPr>
        <w:widowControl/>
        <w:spacing w:after="0" w:line="240" w:lineRule="auto"/>
        <w:ind w:firstLine="708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4.1. Действие Договора может быть прекращено в следующих случаях:</w:t>
      </w:r>
    </w:p>
    <w:p w14:paraId="0A12ADB0" w14:textId="2999C28C" w:rsidR="00685BB9" w:rsidRPr="00685BB9" w:rsidRDefault="00685BB9" w:rsidP="009A20AB">
      <w:pPr>
        <w:widowControl/>
        <w:spacing w:after="0" w:line="240" w:lineRule="auto"/>
        <w:ind w:firstLine="708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нарушения Работодателем правил и норм по охране труда </w:t>
      </w:r>
      <w:r w:rsidRPr="00685BB9">
        <w:rPr>
          <w:rFonts w:ascii="PT Astra Serif" w:eastAsia="Tahoma" w:hAnsi="PT Astra Serif" w:cs="Noto Sans Devanagari"/>
          <w:kern w:val="2"/>
          <w:lang w:eastAsia="zh-CN" w:bidi="hi-IN"/>
        </w:rPr>
        <w:t>несовершеннолетних граждан на рабочем месте</w:t>
      </w:r>
      <w:r w:rsidRPr="00685BB9">
        <w:rPr>
          <w:rFonts w:eastAsia="Tahoma"/>
          <w:kern w:val="2"/>
          <w:lang w:eastAsia="zh-CN" w:bidi="hi-IN"/>
        </w:rPr>
        <w:t>;</w:t>
      </w:r>
    </w:p>
    <w:p w14:paraId="099DED17" w14:textId="0AC942A3" w:rsidR="00685BB9" w:rsidRPr="00685BB9" w:rsidRDefault="00685BB9" w:rsidP="009A20AB">
      <w:pPr>
        <w:widowControl/>
        <w:spacing w:after="0" w:line="240" w:lineRule="auto"/>
        <w:ind w:firstLine="708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признания в отношении Работодателя факта несостоятельности (банкротства), начала в отношении организации процедуры банкротства или вынесения решения о назначении внешнего управления, санации организации в соответствии с законодательством;</w:t>
      </w:r>
    </w:p>
    <w:p w14:paraId="0A9D4F05" w14:textId="4941E605" w:rsidR="00685BB9" w:rsidRPr="00685BB9" w:rsidRDefault="00685BB9" w:rsidP="009A20AB">
      <w:pPr>
        <w:widowControl/>
        <w:spacing w:after="0" w:line="240" w:lineRule="auto"/>
        <w:ind w:firstLine="708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по соглашению Сторон;</w:t>
      </w:r>
    </w:p>
    <w:p w14:paraId="4FED271E" w14:textId="3A10216D" w:rsidR="00685BB9" w:rsidRPr="00685BB9" w:rsidRDefault="00685BB9" w:rsidP="009A20AB">
      <w:pPr>
        <w:widowControl/>
        <w:spacing w:after="0" w:line="240" w:lineRule="auto"/>
        <w:ind w:firstLine="708"/>
        <w:rPr>
          <w:rFonts w:ascii="PT Astra Serif" w:eastAsia="Tahoma" w:hAnsi="PT Astra Serif" w:cs="Noto Sans Devanagari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по иным основаниям, предусмотренным законодательством Российской Федерации.</w:t>
      </w:r>
    </w:p>
    <w:p w14:paraId="58027B7F" w14:textId="17DF30C9" w:rsidR="00685BB9" w:rsidRPr="00685BB9" w:rsidRDefault="00685BB9" w:rsidP="009A20AB">
      <w:pPr>
        <w:widowControl/>
        <w:spacing w:after="0" w:line="240" w:lineRule="auto"/>
        <w:ind w:firstLine="709"/>
        <w:rPr>
          <w:rFonts w:ascii="PT Astra Serif" w:eastAsia="Tahoma" w:hAnsi="PT Astra Serif" w:cs="Noto Sans Devanagari"/>
          <w:kern w:val="2"/>
          <w:lang w:eastAsia="zh-CN" w:bidi="hi-IN"/>
        </w:rPr>
      </w:pPr>
    </w:p>
    <w:p w14:paraId="7248898E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b/>
          <w:kern w:val="2"/>
          <w:lang w:eastAsia="zh-CN" w:bidi="hi-IN"/>
        </w:rPr>
      </w:pPr>
      <w:r w:rsidRPr="00685BB9">
        <w:rPr>
          <w:rFonts w:eastAsia="Tahoma"/>
          <w:b/>
          <w:kern w:val="2"/>
          <w:lang w:eastAsia="zh-CN" w:bidi="hi-IN"/>
        </w:rPr>
        <w:t>5. Ответственность Сторон</w:t>
      </w:r>
    </w:p>
    <w:p w14:paraId="63D2054B" w14:textId="7CAA308D" w:rsidR="00685BB9" w:rsidRPr="00685BB9" w:rsidRDefault="00685BB9" w:rsidP="009A20AB">
      <w:pPr>
        <w:widowControl/>
        <w:spacing w:after="0" w:line="240" w:lineRule="auto"/>
        <w:ind w:firstLine="708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5.1. За невыполнение обязательств по данному Договору Стороны несут ответственность в соответствии с действующим законодательством</w:t>
      </w:r>
      <w:r w:rsidR="006752B5">
        <w:rPr>
          <w:rFonts w:eastAsia="Tahoma"/>
          <w:kern w:val="2"/>
          <w:lang w:eastAsia="zh-CN" w:bidi="hi-IN"/>
        </w:rPr>
        <w:t xml:space="preserve"> РФ</w:t>
      </w:r>
      <w:r w:rsidRPr="00685BB9">
        <w:rPr>
          <w:rFonts w:eastAsia="Tahoma"/>
          <w:kern w:val="2"/>
          <w:lang w:eastAsia="zh-CN" w:bidi="hi-IN"/>
        </w:rPr>
        <w:t>.</w:t>
      </w:r>
    </w:p>
    <w:p w14:paraId="0B220011" w14:textId="77777777" w:rsidR="00685BB9" w:rsidRPr="00685BB9" w:rsidRDefault="00685BB9" w:rsidP="009A20AB">
      <w:pPr>
        <w:widowControl/>
        <w:spacing w:after="0" w:line="240" w:lineRule="auto"/>
        <w:ind w:firstLine="708"/>
        <w:rPr>
          <w:rFonts w:eastAsia="Tahoma"/>
          <w:kern w:val="2"/>
          <w:lang w:eastAsia="zh-CN" w:bidi="hi-IN"/>
        </w:rPr>
      </w:pPr>
    </w:p>
    <w:p w14:paraId="32693C48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ascii="PT Astra Serif" w:eastAsia="Tahoma" w:hAnsi="PT Astra Serif" w:cs="Noto Sans Devanagari"/>
          <w:b/>
          <w:kern w:val="2"/>
          <w:lang w:eastAsia="zh-CN" w:bidi="hi-IN"/>
        </w:rPr>
      </w:pPr>
      <w:r w:rsidRPr="00685BB9">
        <w:rPr>
          <w:rFonts w:eastAsia="Tahoma"/>
          <w:b/>
          <w:kern w:val="2"/>
          <w:lang w:eastAsia="zh-CN" w:bidi="hi-IN"/>
        </w:rPr>
        <w:t>6. Срок действия Договора</w:t>
      </w:r>
    </w:p>
    <w:p w14:paraId="0A3A612A" w14:textId="77777777" w:rsidR="00685BB9" w:rsidRPr="00685BB9" w:rsidRDefault="00685BB9" w:rsidP="009A20AB">
      <w:pPr>
        <w:widowControl/>
        <w:spacing w:after="0" w:line="240" w:lineRule="auto"/>
        <w:ind w:firstLine="708"/>
        <w:rPr>
          <w:rFonts w:ascii="PT Astra Serif" w:eastAsia="Tahoma" w:hAnsi="PT Astra Serif" w:cs="Noto Sans Devanagari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6.1. Настоящий Договор действует с момента подписания по (указать дату), а в части исполнения обязательств – до полного исполнения Сторонами своих обязательств.</w:t>
      </w:r>
    </w:p>
    <w:p w14:paraId="7CAE34E9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b/>
          <w:kern w:val="2"/>
          <w:lang w:eastAsia="zh-CN" w:bidi="hi-IN"/>
        </w:rPr>
      </w:pPr>
    </w:p>
    <w:p w14:paraId="4230D8BD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ascii="PT Astra Serif" w:eastAsia="Tahoma" w:hAnsi="PT Astra Serif" w:cs="Noto Sans Devanagari"/>
          <w:b/>
          <w:bCs/>
          <w:kern w:val="2"/>
          <w:lang w:eastAsia="zh-CN" w:bidi="hi-IN"/>
        </w:rPr>
      </w:pPr>
      <w:r w:rsidRPr="00685BB9">
        <w:rPr>
          <w:rFonts w:eastAsia="Tahoma"/>
          <w:b/>
          <w:bCs/>
          <w:kern w:val="2"/>
          <w:lang w:eastAsia="zh-CN" w:bidi="hi-IN"/>
        </w:rPr>
        <w:t>7. Прочие условия</w:t>
      </w:r>
    </w:p>
    <w:p w14:paraId="66F79B81" w14:textId="77777777" w:rsidR="00685BB9" w:rsidRPr="00685BB9" w:rsidRDefault="00685BB9" w:rsidP="009A20AB">
      <w:pPr>
        <w:widowControl/>
        <w:spacing w:after="0" w:line="240" w:lineRule="auto"/>
        <w:ind w:firstLine="708"/>
        <w:rPr>
          <w:rFonts w:ascii="PT Astra Serif" w:eastAsia="Tahoma" w:hAnsi="PT Astra Serif" w:cs="Noto Sans Devanagari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7.1. </w:t>
      </w:r>
      <w:r w:rsidRPr="00685BB9">
        <w:rPr>
          <w:rFonts w:ascii="PT Astra Serif" w:eastAsia="Tahoma" w:hAnsi="PT Astra Serif" w:cs="Noto Sans Devanagari"/>
          <w:kern w:val="2"/>
          <w:lang w:bidi="hi-IN"/>
        </w:rPr>
        <w:t xml:space="preserve">Договор считается исполненным Центром занятости и Работодателем после подписания сторонами акта выполненных договорных обязательств </w:t>
      </w:r>
      <w:r w:rsidRPr="00685BB9">
        <w:rPr>
          <w:rFonts w:eastAsia="Tahoma"/>
          <w:kern w:val="2"/>
          <w:lang w:eastAsia="zh-CN" w:bidi="hi-IN"/>
        </w:rPr>
        <w:t>(Приложение 2).</w:t>
      </w:r>
    </w:p>
    <w:p w14:paraId="4415A3B1" w14:textId="77777777" w:rsidR="00685BB9" w:rsidRPr="00685BB9" w:rsidRDefault="00685BB9" w:rsidP="009A20AB">
      <w:pPr>
        <w:widowControl/>
        <w:spacing w:after="0" w:line="240" w:lineRule="auto"/>
        <w:ind w:firstLine="708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7.2. Договор составлен в двух экземплярах, имеющих равную юридическую силу, по одному для каждой из Сторон.</w:t>
      </w:r>
    </w:p>
    <w:p w14:paraId="0D35927F" w14:textId="5A51F60C" w:rsidR="00685BB9" w:rsidRDefault="00685BB9" w:rsidP="009A20AB">
      <w:pPr>
        <w:widowControl/>
        <w:spacing w:after="0" w:line="240" w:lineRule="auto"/>
        <w:ind w:firstLine="708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7.3. По всем вопросам, не урегулированным настоящим договором, Стороны руководствуются действующим законодательством</w:t>
      </w:r>
      <w:r w:rsidR="006752B5">
        <w:rPr>
          <w:rFonts w:eastAsia="Tahoma"/>
          <w:kern w:val="2"/>
          <w:lang w:eastAsia="zh-CN" w:bidi="hi-IN"/>
        </w:rPr>
        <w:t xml:space="preserve"> РФ</w:t>
      </w:r>
      <w:r w:rsidRPr="00685BB9">
        <w:rPr>
          <w:rFonts w:eastAsia="Tahoma"/>
          <w:kern w:val="2"/>
          <w:lang w:eastAsia="zh-CN" w:bidi="hi-IN"/>
        </w:rPr>
        <w:t xml:space="preserve">. </w:t>
      </w:r>
    </w:p>
    <w:p w14:paraId="7E420CFD" w14:textId="77777777" w:rsidR="00BF3BDB" w:rsidRPr="00685BB9" w:rsidRDefault="00BF3BDB" w:rsidP="009A20AB">
      <w:pPr>
        <w:widowControl/>
        <w:spacing w:after="0" w:line="240" w:lineRule="auto"/>
        <w:ind w:firstLine="708"/>
        <w:rPr>
          <w:rFonts w:eastAsia="Tahoma"/>
          <w:kern w:val="2"/>
          <w:lang w:eastAsia="zh-CN" w:bidi="hi-IN"/>
        </w:rPr>
      </w:pPr>
    </w:p>
    <w:p w14:paraId="5B41D9C4" w14:textId="248CADDF" w:rsidR="00685BB9" w:rsidRDefault="00BF3BDB" w:rsidP="009A20AB">
      <w:pPr>
        <w:widowControl/>
        <w:spacing w:after="0" w:line="240" w:lineRule="auto"/>
        <w:jc w:val="center"/>
        <w:rPr>
          <w:rFonts w:eastAsia="Tahoma"/>
          <w:b/>
          <w:bCs/>
          <w:kern w:val="2"/>
          <w:lang w:eastAsia="zh-CN" w:bidi="hi-IN"/>
        </w:rPr>
      </w:pPr>
      <w:r w:rsidRPr="00685BB9">
        <w:rPr>
          <w:rFonts w:eastAsia="Tahoma"/>
          <w:b/>
          <w:bCs/>
          <w:kern w:val="2"/>
          <w:lang w:eastAsia="zh-CN" w:bidi="hi-IN"/>
        </w:rPr>
        <w:t>8. Реквизиты и подписи Сторон</w:t>
      </w:r>
    </w:p>
    <w:p w14:paraId="43F70D97" w14:textId="77777777" w:rsidR="004402AC" w:rsidRDefault="004402AC" w:rsidP="009A20AB">
      <w:pPr>
        <w:widowControl/>
        <w:spacing w:after="0" w:line="240" w:lineRule="auto"/>
        <w:jc w:val="center"/>
        <w:rPr>
          <w:rFonts w:eastAsia="Tahoma"/>
          <w:b/>
          <w:bCs/>
          <w:kern w:val="2"/>
          <w:lang w:eastAsia="zh-CN" w:bidi="hi-IN"/>
        </w:rPr>
      </w:pPr>
    </w:p>
    <w:tbl>
      <w:tblPr>
        <w:tblW w:w="10171" w:type="dxa"/>
        <w:tblLayout w:type="fixed"/>
        <w:tblLook w:val="0000" w:firstRow="0" w:lastRow="0" w:firstColumn="0" w:lastColumn="0" w:noHBand="0" w:noVBand="0"/>
      </w:tblPr>
      <w:tblGrid>
        <w:gridCol w:w="5085"/>
        <w:gridCol w:w="5086"/>
      </w:tblGrid>
      <w:tr w:rsidR="00BF3BDB" w14:paraId="1F16670F" w14:textId="77777777" w:rsidTr="004402AC">
        <w:tc>
          <w:tcPr>
            <w:tcW w:w="5085" w:type="dxa"/>
            <w:shd w:val="clear" w:color="auto" w:fill="auto"/>
          </w:tcPr>
          <w:p w14:paraId="44359993" w14:textId="518978B5" w:rsidR="00BF3BDB" w:rsidRPr="00685BB9" w:rsidRDefault="00BF3BDB" w:rsidP="009A387A">
            <w:pPr>
              <w:widowControl/>
              <w:spacing w:after="0" w:line="240" w:lineRule="auto"/>
              <w:jc w:val="left"/>
              <w:outlineLvl w:val="0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Государственное казенное учреждение Московской области «Центр занятости населения Московской области»</w:t>
            </w:r>
          </w:p>
          <w:p w14:paraId="5751726C" w14:textId="77777777" w:rsidR="00BF3BDB" w:rsidRPr="00685BB9" w:rsidRDefault="00BF3BDB" w:rsidP="009A387A">
            <w:pPr>
              <w:widowControl/>
              <w:spacing w:after="0" w:line="240" w:lineRule="auto"/>
              <w:jc w:val="left"/>
              <w:outlineLvl w:val="0"/>
              <w:rPr>
                <w:rFonts w:eastAsia="Tahoma"/>
                <w:kern w:val="2"/>
                <w:lang w:eastAsia="zh-CN" w:bidi="hi-IN"/>
              </w:rPr>
            </w:pPr>
            <w:r>
              <w:t>Юридический адрес</w:t>
            </w:r>
            <w:r w:rsidRPr="009B29ED">
              <w:t>:</w:t>
            </w:r>
            <w:r>
              <w:t xml:space="preserve"> </w:t>
            </w:r>
            <w:r w:rsidRPr="00685BB9">
              <w:rPr>
                <w:rFonts w:eastAsia="Tahoma"/>
                <w:kern w:val="2"/>
                <w:lang w:eastAsia="zh-CN" w:bidi="hi-IN"/>
              </w:rPr>
              <w:t>142400 МО, г. Ногинск, ул. Горького, д.2</w:t>
            </w:r>
          </w:p>
          <w:p w14:paraId="6A9F6C41" w14:textId="77777777" w:rsidR="00BF3BDB" w:rsidRPr="00685BB9" w:rsidRDefault="00BF3BDB" w:rsidP="009A387A">
            <w:pPr>
              <w:widowControl/>
              <w:spacing w:after="0" w:line="240" w:lineRule="auto"/>
              <w:jc w:val="left"/>
              <w:outlineLvl w:val="0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Банковские реквизиты:</w:t>
            </w:r>
          </w:p>
          <w:p w14:paraId="0108DD59" w14:textId="77777777" w:rsidR="00BF3BDB" w:rsidRPr="00685BB9" w:rsidRDefault="00BF3BDB" w:rsidP="009A387A">
            <w:pPr>
              <w:widowControl/>
              <w:spacing w:after="0" w:line="240" w:lineRule="auto"/>
              <w:jc w:val="left"/>
              <w:outlineLvl w:val="0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ИНН 5031044293  КПП 503101001</w:t>
            </w:r>
          </w:p>
          <w:p w14:paraId="4C2049BE" w14:textId="77777777" w:rsidR="00BF3BDB" w:rsidRPr="00685BB9" w:rsidRDefault="00BF3BDB" w:rsidP="009A387A">
            <w:pPr>
              <w:widowControl/>
              <w:spacing w:after="0" w:line="240" w:lineRule="auto"/>
              <w:jc w:val="left"/>
              <w:outlineLvl w:val="0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ОКТМО 46751000</w:t>
            </w:r>
          </w:p>
          <w:p w14:paraId="0DB9D086" w14:textId="77777777" w:rsidR="00BF3BDB" w:rsidRDefault="00BF3BDB" w:rsidP="009A387A">
            <w:pPr>
              <w:widowControl/>
              <w:spacing w:after="0" w:line="240" w:lineRule="auto"/>
              <w:jc w:val="left"/>
              <w:outlineLvl w:val="0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МЭФ МО 02482000010 (ГКУ МО «ЦЗН МО» л/с 03831</w:t>
            </w:r>
            <w:r w:rsidRPr="00685BB9">
              <w:rPr>
                <w:rFonts w:eastAsia="Tahoma"/>
                <w:kern w:val="2"/>
                <w:lang w:val="en-US" w:eastAsia="zh-CN" w:bidi="hi-IN"/>
              </w:rPr>
              <w:t>D</w:t>
            </w:r>
            <w:r w:rsidRPr="00685BB9">
              <w:rPr>
                <w:rFonts w:eastAsia="Tahoma"/>
                <w:kern w:val="2"/>
                <w:lang w:eastAsia="zh-CN" w:bidi="hi-IN"/>
              </w:rPr>
              <w:t>02920 к/с 40102810845370000004 ГУ Банка России по ЦФО//УФК п</w:t>
            </w:r>
            <w:r>
              <w:rPr>
                <w:rFonts w:eastAsia="Tahoma"/>
                <w:kern w:val="2"/>
                <w:lang w:eastAsia="zh-CN" w:bidi="hi-IN"/>
              </w:rPr>
              <w:t>о Московской области г. Москва)</w:t>
            </w:r>
          </w:p>
          <w:p w14:paraId="2C816319" w14:textId="77777777" w:rsidR="00BF3BDB" w:rsidRPr="00685BB9" w:rsidRDefault="00BF3BDB" w:rsidP="009A387A">
            <w:pPr>
              <w:widowControl/>
              <w:spacing w:after="0" w:line="240" w:lineRule="auto"/>
              <w:jc w:val="left"/>
              <w:outlineLvl w:val="0"/>
              <w:rPr>
                <w:rFonts w:eastAsia="Tahoma"/>
                <w:kern w:val="2"/>
                <w:lang w:eastAsia="zh-CN" w:bidi="hi-IN"/>
              </w:rPr>
            </w:pPr>
          </w:p>
          <w:p w14:paraId="3778B051" w14:textId="531167D5" w:rsidR="00BF3BDB" w:rsidRDefault="00BF3BDB" w:rsidP="009A387A">
            <w:pPr>
              <w:widowControl/>
              <w:spacing w:after="0" w:line="240" w:lineRule="auto"/>
              <w:jc w:val="left"/>
              <w:rPr>
                <w:rFonts w:eastAsia="Tahoma"/>
                <w:kern w:val="2"/>
                <w:lang w:eastAsia="zh-CN" w:bidi="hi-IN"/>
              </w:rPr>
            </w:pPr>
            <w:r w:rsidRPr="00BF3BDB">
              <w:rPr>
                <w:rFonts w:eastAsia="Tahoma"/>
                <w:b/>
                <w:kern w:val="2"/>
                <w:lang w:eastAsia="zh-CN" w:bidi="hi-IN"/>
              </w:rPr>
              <w:t xml:space="preserve">Директор: ГКУ МО «ЦЗН МО» </w:t>
            </w:r>
          </w:p>
          <w:p w14:paraId="2C10F210" w14:textId="77777777" w:rsidR="00BF3BDB" w:rsidRDefault="00BF3BDB" w:rsidP="009A387A">
            <w:pPr>
              <w:widowControl/>
              <w:spacing w:after="0" w:line="240" w:lineRule="auto"/>
              <w:jc w:val="left"/>
              <w:rPr>
                <w:rFonts w:eastAsia="Tahoma"/>
                <w:kern w:val="2"/>
                <w:lang w:eastAsia="zh-CN" w:bidi="hi-IN"/>
              </w:rPr>
            </w:pPr>
          </w:p>
          <w:p w14:paraId="58FDBACE" w14:textId="77777777" w:rsidR="004402AC" w:rsidRPr="00685BB9" w:rsidRDefault="004402AC" w:rsidP="009A387A">
            <w:pPr>
              <w:widowControl/>
              <w:spacing w:after="0" w:line="240" w:lineRule="auto"/>
              <w:jc w:val="left"/>
              <w:rPr>
                <w:rFonts w:eastAsia="Tahoma"/>
                <w:kern w:val="2"/>
                <w:lang w:eastAsia="zh-CN" w:bidi="hi-IN"/>
              </w:rPr>
            </w:pPr>
          </w:p>
          <w:p w14:paraId="59A08444" w14:textId="66B0B487" w:rsidR="00BF3BDB" w:rsidRPr="00685BB9" w:rsidRDefault="00BF3BDB" w:rsidP="009A387A">
            <w:pPr>
              <w:widowControl/>
              <w:tabs>
                <w:tab w:val="left" w:pos="5954"/>
              </w:tabs>
              <w:spacing w:after="0" w:line="240" w:lineRule="auto"/>
              <w:jc w:val="left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__________________</w:t>
            </w:r>
            <w:r>
              <w:rPr>
                <w:rFonts w:eastAsia="Tahoma"/>
                <w:kern w:val="2"/>
                <w:lang w:eastAsia="zh-CN" w:bidi="hi-IN"/>
              </w:rPr>
              <w:t>__</w:t>
            </w:r>
            <w:r w:rsidR="00D47C64">
              <w:rPr>
                <w:rFonts w:eastAsia="Tahoma"/>
                <w:kern w:val="2"/>
                <w:lang w:eastAsia="zh-CN" w:bidi="hi-IN"/>
              </w:rPr>
              <w:t xml:space="preserve"> ___________________</w:t>
            </w:r>
          </w:p>
          <w:p w14:paraId="1F87294D" w14:textId="240A8339" w:rsidR="00D47C64" w:rsidRPr="00D47C64" w:rsidRDefault="00D47C64" w:rsidP="00D47C64">
            <w:pPr>
              <w:spacing w:after="0" w:line="240" w:lineRule="auto"/>
              <w:ind w:right="-607"/>
              <w:rPr>
                <w:rFonts w:eastAsia="Tahoma"/>
                <w:i/>
                <w:kern w:val="2"/>
                <w:lang w:eastAsia="zh-CN" w:bidi="hi-IN"/>
              </w:rPr>
            </w:pPr>
            <w:r>
              <w:rPr>
                <w:rFonts w:eastAsia="Tahoma"/>
                <w:i/>
                <w:kern w:val="2"/>
                <w:lang w:eastAsia="zh-CN" w:bidi="hi-IN"/>
              </w:rPr>
              <w:t xml:space="preserve">                                                    </w:t>
            </w:r>
            <w:r w:rsidRPr="00D47C64">
              <w:rPr>
                <w:rFonts w:eastAsia="Tahoma"/>
                <w:i/>
                <w:kern w:val="2"/>
                <w:lang w:eastAsia="zh-CN" w:bidi="hi-IN"/>
              </w:rPr>
              <w:t>фио</w:t>
            </w:r>
            <w:r w:rsidR="00BF3BDB" w:rsidRPr="00D47C64">
              <w:rPr>
                <w:rFonts w:eastAsia="Tahoma"/>
                <w:i/>
                <w:kern w:val="2"/>
                <w:lang w:eastAsia="zh-CN" w:bidi="hi-IN"/>
              </w:rPr>
              <w:t xml:space="preserve">             </w:t>
            </w:r>
          </w:p>
          <w:p w14:paraId="7DFF0AE7" w14:textId="4258F5ED" w:rsidR="00BF3BDB" w:rsidRDefault="00D47C64" w:rsidP="00D47C64">
            <w:pPr>
              <w:spacing w:after="0" w:line="240" w:lineRule="auto"/>
              <w:ind w:right="-607"/>
            </w:pPr>
            <w:r>
              <w:rPr>
                <w:rFonts w:eastAsia="Tahoma"/>
                <w:kern w:val="2"/>
                <w:lang w:eastAsia="zh-CN" w:bidi="hi-IN"/>
              </w:rPr>
              <w:t xml:space="preserve">              </w:t>
            </w:r>
            <w:r w:rsidR="00BF3BDB">
              <w:rPr>
                <w:rFonts w:eastAsia="Tahoma"/>
                <w:kern w:val="2"/>
                <w:lang w:eastAsia="zh-CN" w:bidi="hi-IN"/>
              </w:rPr>
              <w:t>М.П.</w:t>
            </w:r>
          </w:p>
        </w:tc>
        <w:tc>
          <w:tcPr>
            <w:tcW w:w="5086" w:type="dxa"/>
            <w:shd w:val="clear" w:color="auto" w:fill="auto"/>
          </w:tcPr>
          <w:p w14:paraId="60ACB1C0" w14:textId="21E88D19" w:rsidR="003728DE" w:rsidRDefault="003728DE" w:rsidP="009A387A">
            <w:pPr>
              <w:suppressAutoHyphens w:val="0"/>
              <w:spacing w:after="0" w:line="240" w:lineRule="auto"/>
              <w:jc w:val="left"/>
              <w:rPr>
                <w:rFonts w:eastAsia="Tahoma"/>
                <w:kern w:val="2"/>
                <w:lang w:eastAsia="zh-CN" w:bidi="hi-IN"/>
              </w:rPr>
            </w:pPr>
            <w:r>
              <w:rPr>
                <w:rFonts w:eastAsia="Tahoma"/>
                <w:kern w:val="2"/>
                <w:lang w:eastAsia="zh-CN" w:bidi="hi-IN"/>
              </w:rPr>
              <w:t>М</w:t>
            </w:r>
            <w:r w:rsidR="009A20AB">
              <w:rPr>
                <w:rFonts w:eastAsia="Tahoma"/>
                <w:kern w:val="2"/>
                <w:lang w:eastAsia="zh-CN" w:bidi="hi-IN"/>
              </w:rPr>
              <w:t>униципальное учреждение «Молодежный центр города Фрязино»</w:t>
            </w:r>
          </w:p>
          <w:p w14:paraId="7179CDA6" w14:textId="77777777" w:rsidR="009A20AB" w:rsidRDefault="009A20AB" w:rsidP="009A387A">
            <w:pPr>
              <w:suppressAutoHyphens w:val="0"/>
              <w:spacing w:after="0" w:line="240" w:lineRule="auto"/>
              <w:jc w:val="left"/>
              <w:rPr>
                <w:rFonts w:eastAsia="Tahoma"/>
                <w:kern w:val="2"/>
                <w:lang w:eastAsia="zh-CN" w:bidi="hi-IN"/>
              </w:rPr>
            </w:pPr>
          </w:p>
          <w:p w14:paraId="1317B987" w14:textId="77777777" w:rsidR="009A20AB" w:rsidRDefault="00BF3BDB" w:rsidP="009A387A">
            <w:pPr>
              <w:widowControl/>
              <w:spacing w:after="0" w:line="240" w:lineRule="auto"/>
              <w:jc w:val="left"/>
              <w:outlineLvl w:val="0"/>
              <w:rPr>
                <w:rFonts w:eastAsia="Tahoma"/>
                <w:kern w:val="2"/>
                <w:lang w:eastAsia="zh-CN" w:bidi="hi-IN"/>
              </w:rPr>
            </w:pPr>
            <w:r>
              <w:t>Юридический адрес</w:t>
            </w:r>
            <w:r w:rsidRPr="009B29ED">
              <w:t>: 1411</w:t>
            </w:r>
            <w:r>
              <w:t>90</w:t>
            </w:r>
            <w:r w:rsidRPr="009B29ED">
              <w:t xml:space="preserve">, Московская обл., г. </w:t>
            </w:r>
            <w:r>
              <w:t>Фрязино</w:t>
            </w:r>
            <w:r w:rsidRPr="009B29ED">
              <w:t xml:space="preserve">, ул. </w:t>
            </w:r>
            <w:r>
              <w:t xml:space="preserve">Полевая, </w:t>
            </w:r>
            <w:r w:rsidRPr="009B29ED">
              <w:t>д.</w:t>
            </w:r>
            <w:r>
              <w:t>3</w:t>
            </w:r>
            <w:r w:rsidRPr="009B29ED">
              <w:t>.</w:t>
            </w:r>
            <w:r w:rsidRPr="00685BB9">
              <w:rPr>
                <w:rFonts w:eastAsia="Tahoma"/>
                <w:kern w:val="2"/>
                <w:lang w:eastAsia="zh-CN" w:bidi="hi-IN"/>
              </w:rPr>
              <w:t xml:space="preserve"> </w:t>
            </w:r>
          </w:p>
          <w:p w14:paraId="73C85DA4" w14:textId="0BDC077B" w:rsidR="00BF3BDB" w:rsidRPr="00BF3BDB" w:rsidRDefault="00BF3BDB" w:rsidP="009A387A">
            <w:pPr>
              <w:widowControl/>
              <w:spacing w:after="0" w:line="240" w:lineRule="auto"/>
              <w:jc w:val="left"/>
              <w:outlineLvl w:val="0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Банковские реквизиты:</w:t>
            </w:r>
          </w:p>
          <w:p w14:paraId="68BD44F3" w14:textId="77777777" w:rsidR="00BF3BDB" w:rsidRPr="009B29ED" w:rsidRDefault="00BF3BDB" w:rsidP="009A387A">
            <w:pPr>
              <w:suppressAutoHyphens w:val="0"/>
              <w:spacing w:after="0" w:line="240" w:lineRule="auto"/>
            </w:pPr>
            <w:r w:rsidRPr="009B29ED">
              <w:t>ИНН</w:t>
            </w:r>
            <w:r>
              <w:t xml:space="preserve">/КПП </w:t>
            </w:r>
            <w:r w:rsidRPr="009B29ED">
              <w:t xml:space="preserve"> </w:t>
            </w:r>
            <w:r>
              <w:t>5052016716/505001001</w:t>
            </w:r>
          </w:p>
          <w:p w14:paraId="400B1F87" w14:textId="77777777" w:rsidR="00BF3BDB" w:rsidRPr="00303D1B" w:rsidRDefault="00BF3BDB" w:rsidP="009A387A">
            <w:pPr>
              <w:suppressAutoHyphens w:val="0"/>
              <w:spacing w:after="0" w:line="240" w:lineRule="auto"/>
            </w:pPr>
            <w:r w:rsidRPr="00303D1B">
              <w:t>р/с 03334643467800004800</w:t>
            </w:r>
          </w:p>
          <w:p w14:paraId="05C5648C" w14:textId="3C811ABC" w:rsidR="00BF3BDB" w:rsidRPr="00303D1B" w:rsidRDefault="00BF3BDB" w:rsidP="009A387A">
            <w:pPr>
              <w:suppressAutoHyphens w:val="0"/>
              <w:spacing w:after="0" w:line="240" w:lineRule="auto"/>
              <w:jc w:val="left"/>
            </w:pPr>
            <w:r w:rsidRPr="00303D1B">
              <w:t>ГУ БАНКА РОССИИ по ЦФО/УФК по Московской области, г. Москва</w:t>
            </w:r>
          </w:p>
          <w:p w14:paraId="00AF14EC" w14:textId="77777777" w:rsidR="00BF3BDB" w:rsidRPr="00303D1B" w:rsidRDefault="00BF3BDB" w:rsidP="009A387A">
            <w:pPr>
              <w:suppressAutoHyphens w:val="0"/>
              <w:spacing w:after="0" w:line="240" w:lineRule="auto"/>
            </w:pPr>
            <w:r w:rsidRPr="00303D1B">
              <w:t>БИК 0044525987</w:t>
            </w:r>
          </w:p>
          <w:p w14:paraId="57C24ED7" w14:textId="77777777" w:rsidR="00BF3BDB" w:rsidRDefault="00BF3BDB" w:rsidP="009A387A">
            <w:pPr>
              <w:suppressAutoHyphens w:val="0"/>
              <w:spacing w:after="0" w:line="240" w:lineRule="auto"/>
            </w:pPr>
            <w:r w:rsidRPr="009B29ED">
              <w:t xml:space="preserve">ОГРН </w:t>
            </w:r>
            <w:r>
              <w:rPr>
                <w:color w:val="000000"/>
                <w:spacing w:val="-8"/>
              </w:rPr>
              <w:t>1065050021574</w:t>
            </w:r>
          </w:p>
          <w:p w14:paraId="54577548" w14:textId="77777777" w:rsidR="00BF3BDB" w:rsidRPr="00BF3BDB" w:rsidRDefault="00BF3BDB" w:rsidP="009A387A">
            <w:pPr>
              <w:suppressAutoHyphens w:val="0"/>
              <w:spacing w:after="0" w:line="240" w:lineRule="auto"/>
            </w:pPr>
          </w:p>
          <w:p w14:paraId="3A3B3508" w14:textId="75572281" w:rsidR="009A20AB" w:rsidRPr="009A387A" w:rsidRDefault="00BF3BDB" w:rsidP="009A387A">
            <w:pPr>
              <w:spacing w:after="0" w:line="240" w:lineRule="auto"/>
              <w:rPr>
                <w:b/>
                <w:bCs/>
              </w:rPr>
            </w:pPr>
            <w:r w:rsidRPr="009A387A">
              <w:t>Д</w:t>
            </w:r>
            <w:r w:rsidRPr="009A387A">
              <w:rPr>
                <w:b/>
                <w:bCs/>
              </w:rPr>
              <w:t>иректор: МУ «</w:t>
            </w:r>
            <w:r w:rsidR="009A20AB" w:rsidRPr="009A387A">
              <w:rPr>
                <w:b/>
                <w:bCs/>
              </w:rPr>
              <w:t>МЦ Г. ФРЯЗИНО»</w:t>
            </w:r>
          </w:p>
          <w:p w14:paraId="7CB260B0" w14:textId="14735A24" w:rsidR="00BF3BDB" w:rsidRDefault="00BF3BDB" w:rsidP="009A387A">
            <w:pPr>
              <w:spacing w:after="0" w:line="240" w:lineRule="auto"/>
            </w:pPr>
          </w:p>
          <w:p w14:paraId="2855CD54" w14:textId="77777777" w:rsidR="009A387A" w:rsidRPr="009A387A" w:rsidRDefault="009A387A" w:rsidP="009A387A">
            <w:pPr>
              <w:spacing w:after="0" w:line="240" w:lineRule="auto"/>
            </w:pPr>
          </w:p>
          <w:p w14:paraId="623437F9" w14:textId="3A3B63FF" w:rsidR="00BF3BDB" w:rsidRDefault="00BF3BDB" w:rsidP="009A387A">
            <w:pPr>
              <w:spacing w:after="0" w:line="240" w:lineRule="auto"/>
              <w:rPr>
                <w:b/>
                <w:bCs/>
              </w:rPr>
            </w:pPr>
            <w:r w:rsidRPr="009A387A">
              <w:rPr>
                <w:b/>
                <w:bCs/>
              </w:rPr>
              <w:t>_____________________</w:t>
            </w:r>
            <w:r w:rsidR="00D47C64">
              <w:rPr>
                <w:b/>
                <w:bCs/>
              </w:rPr>
              <w:t xml:space="preserve"> ___________________</w:t>
            </w:r>
          </w:p>
          <w:p w14:paraId="64FBE070" w14:textId="13780621" w:rsidR="00D47C64" w:rsidRPr="00D47C64" w:rsidRDefault="00D47C64" w:rsidP="009A387A">
            <w:pPr>
              <w:spacing w:after="0" w:line="240" w:lineRule="auto"/>
              <w:rPr>
                <w:i/>
              </w:rPr>
            </w:pPr>
            <w:r>
              <w:t xml:space="preserve">                                                       </w:t>
            </w:r>
            <w:r w:rsidRPr="00D47C64">
              <w:rPr>
                <w:i/>
              </w:rPr>
              <w:t>фио</w:t>
            </w:r>
          </w:p>
          <w:p w14:paraId="085424DA" w14:textId="77777777" w:rsidR="00BF3BDB" w:rsidRDefault="00BF3BDB" w:rsidP="009A387A">
            <w:pPr>
              <w:spacing w:after="0" w:line="240" w:lineRule="auto"/>
            </w:pPr>
            <w:r w:rsidRPr="009A387A">
              <w:t xml:space="preserve">                 М.П.</w:t>
            </w:r>
          </w:p>
        </w:tc>
      </w:tr>
    </w:tbl>
    <w:p w14:paraId="31DB2CC4" w14:textId="77777777" w:rsidR="004402AC" w:rsidRDefault="004402AC" w:rsidP="009A20AB">
      <w:pPr>
        <w:widowControl/>
        <w:suppressAutoHyphens w:val="0"/>
        <w:spacing w:line="240" w:lineRule="auto"/>
        <w:jc w:val="right"/>
        <w:rPr>
          <w:rFonts w:eastAsia="Tahoma"/>
          <w:kern w:val="2"/>
          <w:lang w:eastAsia="zh-CN" w:bidi="hi-IN"/>
        </w:rPr>
        <w:sectPr w:rsidR="004402AC" w:rsidSect="009A20AB">
          <w:headerReference w:type="default" r:id="rId10"/>
          <w:headerReference w:type="first" r:id="rId11"/>
          <w:pgSz w:w="11906" w:h="16838" w:code="9"/>
          <w:pgMar w:top="1134" w:right="567" w:bottom="1134" w:left="1701" w:header="567" w:footer="851" w:gutter="0"/>
          <w:cols w:space="720"/>
          <w:formProt w:val="0"/>
          <w:titlePg/>
          <w:docGrid w:linePitch="600" w:charSpace="32768"/>
        </w:sectPr>
      </w:pPr>
    </w:p>
    <w:p w14:paraId="6F687299" w14:textId="71630B7D" w:rsidR="00685BB9" w:rsidRDefault="00685BB9" w:rsidP="009D4096">
      <w:pPr>
        <w:widowControl/>
        <w:suppressAutoHyphens w:val="0"/>
        <w:spacing w:after="0" w:line="240" w:lineRule="auto"/>
        <w:ind w:left="5103"/>
        <w:jc w:val="left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lastRenderedPageBreak/>
        <w:t>Приложение 1</w:t>
      </w:r>
    </w:p>
    <w:p w14:paraId="7FBC9D50" w14:textId="7DDFB587" w:rsidR="006752B5" w:rsidRPr="006752B5" w:rsidRDefault="009D4096" w:rsidP="009D4096">
      <w:pPr>
        <w:widowControl/>
        <w:suppressAutoHyphens w:val="0"/>
        <w:spacing w:after="0" w:line="240" w:lineRule="auto"/>
        <w:ind w:left="5103"/>
        <w:jc w:val="left"/>
        <w:rPr>
          <w:rFonts w:eastAsia="Tahoma"/>
          <w:kern w:val="2"/>
          <w:lang w:eastAsia="zh-CN" w:bidi="hi-IN"/>
        </w:rPr>
      </w:pPr>
      <w:r>
        <w:rPr>
          <w:rFonts w:eastAsia="Tahoma"/>
          <w:kern w:val="2"/>
          <w:lang w:eastAsia="zh-CN" w:bidi="hi-IN"/>
        </w:rPr>
        <w:t xml:space="preserve">к Договору </w:t>
      </w:r>
      <w:r w:rsidR="006752B5" w:rsidRPr="006752B5">
        <w:rPr>
          <w:rFonts w:eastAsia="Tahoma"/>
          <w:kern w:val="2"/>
          <w:lang w:eastAsia="zh-CN" w:bidi="hi-IN"/>
        </w:rPr>
        <w:t>по организации и проведению временного трудоустройства несовершеннолетних граждан в возрасте от 14 до 18 лет в свободное от учебы время</w:t>
      </w:r>
    </w:p>
    <w:p w14:paraId="15014415" w14:textId="77777777" w:rsidR="00685BB9" w:rsidRPr="00685BB9" w:rsidRDefault="00685BB9" w:rsidP="009A20AB">
      <w:pPr>
        <w:widowControl/>
        <w:spacing w:after="0" w:line="240" w:lineRule="auto"/>
        <w:jc w:val="left"/>
        <w:rPr>
          <w:rFonts w:eastAsia="Tahoma"/>
          <w:kern w:val="2"/>
          <w:lang w:eastAsia="zh-CN" w:bidi="hi-IN"/>
        </w:rPr>
      </w:pPr>
    </w:p>
    <w:p w14:paraId="6C9D8DB4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b/>
          <w:kern w:val="2"/>
          <w:sz w:val="28"/>
          <w:szCs w:val="28"/>
          <w:lang w:eastAsia="zh-CN" w:bidi="hi-IN"/>
        </w:rPr>
      </w:pPr>
      <w:r w:rsidRPr="00685BB9">
        <w:rPr>
          <w:rFonts w:eastAsia="Tahoma"/>
          <w:b/>
          <w:kern w:val="2"/>
          <w:sz w:val="28"/>
          <w:szCs w:val="28"/>
          <w:lang w:eastAsia="zh-CN" w:bidi="hi-IN"/>
        </w:rPr>
        <w:t>Смета</w:t>
      </w:r>
    </w:p>
    <w:p w14:paraId="73521571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расходов по организации и проведению временного трудоустройства </w:t>
      </w:r>
    </w:p>
    <w:p w14:paraId="2F0D9559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несовершеннолетних граждан в возрасте от 14 до 18 лет в свободное от учебы время</w:t>
      </w:r>
    </w:p>
    <w:p w14:paraId="37275691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по Договору № ____ от «___» _____________ 20___г.</w:t>
      </w:r>
    </w:p>
    <w:p w14:paraId="7B30CD57" w14:textId="77777777" w:rsidR="00685BB9" w:rsidRPr="00685BB9" w:rsidRDefault="00685BB9" w:rsidP="009A20AB">
      <w:pPr>
        <w:widowControl/>
        <w:spacing w:after="0" w:line="240" w:lineRule="auto"/>
        <w:jc w:val="left"/>
        <w:rPr>
          <w:rFonts w:eastAsia="Tahoma"/>
          <w:kern w:val="2"/>
          <w:lang w:eastAsia="zh-CN" w:bidi="hi-IN"/>
        </w:rPr>
      </w:pPr>
    </w:p>
    <w:p w14:paraId="1A428C8D" w14:textId="77777777" w:rsidR="00685BB9" w:rsidRPr="00685BB9" w:rsidRDefault="00685BB9" w:rsidP="009A20AB">
      <w:pPr>
        <w:widowControl/>
        <w:spacing w:after="0" w:line="240" w:lineRule="auto"/>
        <w:jc w:val="left"/>
        <w:rPr>
          <w:rFonts w:eastAsia="Tahoma"/>
          <w:kern w:val="2"/>
          <w:lang w:eastAsia="zh-CN" w:bidi="hi-IN"/>
        </w:rPr>
      </w:pPr>
    </w:p>
    <w:tbl>
      <w:tblPr>
        <w:tblW w:w="9702" w:type="dxa"/>
        <w:tblInd w:w="74" w:type="dxa"/>
        <w:tblLook w:val="0000" w:firstRow="0" w:lastRow="0" w:firstColumn="0" w:lastColumn="0" w:noHBand="0" w:noVBand="0"/>
      </w:tblPr>
      <w:tblGrid>
        <w:gridCol w:w="914"/>
        <w:gridCol w:w="4961"/>
        <w:gridCol w:w="3827"/>
      </w:tblGrid>
      <w:tr w:rsidR="00685BB9" w:rsidRPr="00685BB9" w14:paraId="791A952F" w14:textId="77777777" w:rsidTr="00BF3BDB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C023" w14:textId="77777777" w:rsidR="00685BB9" w:rsidRPr="00685BB9" w:rsidRDefault="00685BB9" w:rsidP="009A20AB">
            <w:pPr>
              <w:widowControl/>
              <w:spacing w:after="0" w:line="240" w:lineRule="auto"/>
              <w:jc w:val="left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№ п</w:t>
            </w:r>
            <w:r w:rsidRPr="00685BB9">
              <w:rPr>
                <w:rFonts w:eastAsia="Tahoma"/>
                <w:kern w:val="2"/>
                <w:lang w:val="en-US" w:eastAsia="zh-CN" w:bidi="hi-IN"/>
              </w:rPr>
              <w:t>/</w:t>
            </w:r>
            <w:r w:rsidRPr="00685BB9">
              <w:rPr>
                <w:rFonts w:eastAsia="Tahoma"/>
                <w:kern w:val="2"/>
                <w:lang w:eastAsia="zh-CN" w:bidi="hi-IN"/>
              </w:rPr>
              <w:t>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BA0F" w14:textId="77777777" w:rsidR="00685BB9" w:rsidRPr="00685BB9" w:rsidRDefault="00685BB9" w:rsidP="009A20AB">
            <w:pPr>
              <w:widowControl/>
              <w:spacing w:after="0" w:line="240" w:lineRule="auto"/>
              <w:jc w:val="left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Наименование расходов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FA5E4" w14:textId="77777777" w:rsidR="00685BB9" w:rsidRPr="00685BB9" w:rsidRDefault="00685BB9" w:rsidP="009A20AB">
            <w:pPr>
              <w:widowControl/>
              <w:spacing w:after="0" w:line="240" w:lineRule="auto"/>
              <w:jc w:val="center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 xml:space="preserve">Средства бюджета </w:t>
            </w:r>
          </w:p>
          <w:p w14:paraId="5D9C10DD" w14:textId="77777777" w:rsidR="00685BB9" w:rsidRPr="00685BB9" w:rsidRDefault="00685BB9" w:rsidP="009A20AB">
            <w:pPr>
              <w:widowControl/>
              <w:spacing w:after="0" w:line="240" w:lineRule="auto"/>
              <w:jc w:val="center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Московской области</w:t>
            </w:r>
          </w:p>
          <w:p w14:paraId="473FE3FF" w14:textId="77777777" w:rsidR="00685BB9" w:rsidRPr="00685BB9" w:rsidRDefault="00685BB9" w:rsidP="009A20AB">
            <w:pPr>
              <w:widowControl/>
              <w:spacing w:after="0" w:line="240" w:lineRule="auto"/>
              <w:jc w:val="center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(руб.)</w:t>
            </w:r>
          </w:p>
        </w:tc>
      </w:tr>
      <w:tr w:rsidR="00685BB9" w:rsidRPr="00685BB9" w14:paraId="308C8FFE" w14:textId="77777777" w:rsidTr="00BF3BDB">
        <w:trPr>
          <w:trHeight w:val="1062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A2D54" w14:textId="77777777" w:rsidR="00685BB9" w:rsidRPr="00685BB9" w:rsidRDefault="00685BB9" w:rsidP="009A20AB">
            <w:pPr>
              <w:widowControl/>
              <w:spacing w:after="0" w:line="240" w:lineRule="auto"/>
              <w:jc w:val="center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AFBB" w14:textId="77777777" w:rsidR="00685BB9" w:rsidRPr="00685BB9" w:rsidRDefault="00685BB9" w:rsidP="009A20AB">
            <w:pPr>
              <w:widowControl/>
              <w:spacing w:after="0" w:line="240" w:lineRule="auto"/>
              <w:jc w:val="left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Материальная поддержка</w:t>
            </w:r>
          </w:p>
          <w:p w14:paraId="72FF5DB7" w14:textId="01970E9D" w:rsidR="00685BB9" w:rsidRPr="00685BB9" w:rsidRDefault="00685BB9" w:rsidP="009A20AB">
            <w:pPr>
              <w:widowControl/>
              <w:spacing w:after="0" w:line="240" w:lineRule="auto"/>
              <w:jc w:val="left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несовершеннолетних граждан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1D08" w14:textId="16F2BB4F" w:rsidR="00685BB9" w:rsidRPr="00685BB9" w:rsidRDefault="00685BB9" w:rsidP="009A20AB">
            <w:pPr>
              <w:widowControl/>
              <w:spacing w:after="0" w:line="240" w:lineRule="auto"/>
              <w:jc w:val="left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(2250</w:t>
            </w:r>
            <w:r w:rsidR="00B7509B">
              <w:rPr>
                <w:rFonts w:eastAsia="Tahoma"/>
                <w:kern w:val="2"/>
                <w:lang w:eastAsia="zh-CN" w:bidi="hi-IN"/>
              </w:rPr>
              <w:t>,</w:t>
            </w:r>
            <w:r w:rsidRPr="00685BB9">
              <w:rPr>
                <w:rFonts w:eastAsia="Tahoma"/>
                <w:kern w:val="2"/>
                <w:lang w:eastAsia="zh-CN" w:bidi="hi-IN"/>
              </w:rPr>
              <w:t xml:space="preserve">00 х </w:t>
            </w:r>
            <w:r w:rsidR="003728DE">
              <w:rPr>
                <w:rFonts w:eastAsia="Tahoma"/>
                <w:kern w:val="2"/>
                <w:lang w:eastAsia="zh-CN" w:bidi="hi-IN"/>
              </w:rPr>
              <w:t>226</w:t>
            </w:r>
            <w:r w:rsidRPr="00685BB9">
              <w:rPr>
                <w:rFonts w:eastAsia="Tahoma"/>
                <w:kern w:val="2"/>
                <w:lang w:eastAsia="zh-CN" w:bidi="hi-IN"/>
              </w:rPr>
              <w:t>.): кол-во раб. дней = сумма выплаты за один раб. день</w:t>
            </w:r>
          </w:p>
          <w:p w14:paraId="2A5596F2" w14:textId="77777777" w:rsidR="00685BB9" w:rsidRPr="00685BB9" w:rsidRDefault="00685BB9" w:rsidP="009A20AB">
            <w:pPr>
              <w:widowControl/>
              <w:spacing w:after="0" w:line="240" w:lineRule="auto"/>
              <w:jc w:val="left"/>
              <w:rPr>
                <w:rFonts w:eastAsia="Tahoma"/>
                <w:kern w:val="2"/>
                <w:lang w:eastAsia="zh-CN" w:bidi="hi-IN"/>
              </w:rPr>
            </w:pPr>
            <w:r w:rsidRPr="00685BB9">
              <w:rPr>
                <w:rFonts w:eastAsia="Tahoma"/>
                <w:kern w:val="2"/>
                <w:lang w:eastAsia="zh-CN" w:bidi="hi-IN"/>
              </w:rPr>
              <w:t>сумма выплаты за один раб. день х количество рабочих дней в месяце = сумма выплаты за месяц</w:t>
            </w:r>
          </w:p>
        </w:tc>
      </w:tr>
    </w:tbl>
    <w:p w14:paraId="1B7CC118" w14:textId="77777777" w:rsidR="00685BB9" w:rsidRPr="00685BB9" w:rsidRDefault="00685BB9" w:rsidP="009A20AB">
      <w:pPr>
        <w:widowControl/>
        <w:spacing w:after="0" w:line="240" w:lineRule="auto"/>
        <w:rPr>
          <w:rFonts w:eastAsia="Tahoma"/>
          <w:kern w:val="2"/>
          <w:lang w:eastAsia="zh-CN" w:bidi="hi-IN"/>
        </w:rPr>
      </w:pPr>
    </w:p>
    <w:p w14:paraId="1C086394" w14:textId="77777777" w:rsidR="00685BB9" w:rsidRPr="00685BB9" w:rsidRDefault="00685BB9" w:rsidP="009A20AB">
      <w:pPr>
        <w:widowControl/>
        <w:spacing w:after="0" w:line="240" w:lineRule="auto"/>
        <w:ind w:left="-142"/>
        <w:rPr>
          <w:rFonts w:eastAsia="Tahoma"/>
          <w:kern w:val="2"/>
          <w:lang w:eastAsia="zh-CN" w:bidi="hi-IN"/>
        </w:rPr>
      </w:pPr>
    </w:p>
    <w:p w14:paraId="08E0DE8A" w14:textId="77777777" w:rsidR="00685BB9" w:rsidRPr="00685BB9" w:rsidRDefault="00685BB9" w:rsidP="009A20AB">
      <w:pPr>
        <w:widowControl/>
        <w:suppressAutoHyphens w:val="0"/>
        <w:spacing w:after="200" w:line="240" w:lineRule="auto"/>
        <w:ind w:left="720"/>
        <w:contextualSpacing/>
        <w:jc w:val="left"/>
        <w:rPr>
          <w:kern w:val="2"/>
          <w:lang w:eastAsia="zh-CN"/>
        </w:rPr>
      </w:pPr>
    </w:p>
    <w:p w14:paraId="35C60955" w14:textId="77777777" w:rsidR="00685BB9" w:rsidRPr="00685BB9" w:rsidRDefault="00685BB9" w:rsidP="009A20AB">
      <w:pPr>
        <w:widowControl/>
        <w:suppressAutoHyphens w:val="0"/>
        <w:spacing w:after="200" w:line="240" w:lineRule="auto"/>
        <w:ind w:left="720"/>
        <w:contextualSpacing/>
        <w:jc w:val="left"/>
        <w:rPr>
          <w:kern w:val="2"/>
          <w:lang w:eastAsia="zh-CN"/>
        </w:rPr>
      </w:pPr>
    </w:p>
    <w:p w14:paraId="63A635D7" w14:textId="19E3B885" w:rsidR="00685BB9" w:rsidRPr="00685BB9" w:rsidRDefault="009D4096" w:rsidP="009A20AB">
      <w:pPr>
        <w:widowControl/>
        <w:suppressAutoHyphens w:val="0"/>
        <w:spacing w:after="200" w:line="240" w:lineRule="auto"/>
        <w:contextualSpacing/>
        <w:jc w:val="left"/>
        <w:rPr>
          <w:kern w:val="2"/>
          <w:lang w:eastAsia="zh-CN"/>
        </w:rPr>
      </w:pPr>
      <w:r>
        <w:rPr>
          <w:kern w:val="2"/>
          <w:lang w:eastAsia="zh-CN"/>
        </w:rPr>
        <w:t>Руководитель</w:t>
      </w:r>
    </w:p>
    <w:p w14:paraId="7A6C764F" w14:textId="077E2278" w:rsidR="00685BB9" w:rsidRDefault="00685BB9" w:rsidP="009A20AB">
      <w:pPr>
        <w:widowControl/>
        <w:suppressAutoHyphens w:val="0"/>
        <w:spacing w:after="200" w:line="240" w:lineRule="auto"/>
        <w:contextualSpacing/>
        <w:jc w:val="left"/>
        <w:rPr>
          <w:kern w:val="2"/>
          <w:lang w:eastAsia="zh-CN"/>
        </w:rPr>
      </w:pPr>
      <w:r w:rsidRPr="00685BB9">
        <w:rPr>
          <w:kern w:val="2"/>
          <w:lang w:eastAsia="zh-CN"/>
        </w:rPr>
        <w:t xml:space="preserve">ГКУ МО «ЦЗН МО»                       </w:t>
      </w:r>
      <w:r w:rsidR="009D4096">
        <w:rPr>
          <w:kern w:val="2"/>
          <w:lang w:eastAsia="zh-CN"/>
        </w:rPr>
        <w:t>____________________</w:t>
      </w:r>
      <w:r w:rsidRPr="00685BB9">
        <w:rPr>
          <w:kern w:val="2"/>
          <w:lang w:eastAsia="zh-CN"/>
        </w:rPr>
        <w:t xml:space="preserve">             </w:t>
      </w:r>
      <w:r w:rsidR="009D4096">
        <w:rPr>
          <w:kern w:val="2"/>
          <w:lang w:eastAsia="zh-CN"/>
        </w:rPr>
        <w:t>________________________</w:t>
      </w:r>
    </w:p>
    <w:p w14:paraId="0CFD167C" w14:textId="7B8BE1EF" w:rsidR="009D4096" w:rsidRPr="009D4096" w:rsidRDefault="009D4096" w:rsidP="009A20AB">
      <w:pPr>
        <w:widowControl/>
        <w:suppressAutoHyphens w:val="0"/>
        <w:spacing w:after="200" w:line="240" w:lineRule="auto"/>
        <w:contextualSpacing/>
        <w:jc w:val="left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                                                                 </w:t>
      </w:r>
      <w:r w:rsidRPr="009D4096">
        <w:rPr>
          <w:kern w:val="2"/>
          <w:sz w:val="22"/>
          <w:szCs w:val="22"/>
          <w:lang w:eastAsia="zh-CN"/>
        </w:rPr>
        <w:t xml:space="preserve">(подпись) </w:t>
      </w:r>
      <w:r>
        <w:rPr>
          <w:kern w:val="2"/>
          <w:sz w:val="22"/>
          <w:szCs w:val="22"/>
          <w:lang w:eastAsia="zh-CN"/>
        </w:rPr>
        <w:t xml:space="preserve">                                              </w:t>
      </w:r>
      <w:r w:rsidRPr="009D4096">
        <w:rPr>
          <w:kern w:val="2"/>
          <w:sz w:val="22"/>
          <w:szCs w:val="22"/>
          <w:lang w:eastAsia="zh-CN"/>
        </w:rPr>
        <w:t>(Ф.И.О)</w:t>
      </w:r>
    </w:p>
    <w:p w14:paraId="2E03A28C" w14:textId="77777777" w:rsidR="00685BB9" w:rsidRPr="00685BB9" w:rsidRDefault="00685BB9" w:rsidP="009A20AB">
      <w:pPr>
        <w:widowControl/>
        <w:suppressAutoHyphens w:val="0"/>
        <w:spacing w:after="200" w:line="240" w:lineRule="auto"/>
        <w:ind w:left="720"/>
        <w:contextualSpacing/>
        <w:jc w:val="left"/>
        <w:rPr>
          <w:kern w:val="2"/>
          <w:lang w:eastAsia="zh-CN"/>
        </w:rPr>
        <w:sectPr w:rsidR="00685BB9" w:rsidRPr="00685BB9" w:rsidSect="009A20AB">
          <w:pgSz w:w="11906" w:h="16838" w:code="9"/>
          <w:pgMar w:top="1134" w:right="567" w:bottom="1134" w:left="1701" w:header="567" w:footer="851" w:gutter="0"/>
          <w:cols w:space="720"/>
          <w:formProt w:val="0"/>
          <w:titlePg/>
          <w:docGrid w:linePitch="600" w:charSpace="32768"/>
        </w:sectPr>
      </w:pPr>
      <w:r w:rsidRPr="00685BB9">
        <w:rPr>
          <w:kern w:val="2"/>
          <w:lang w:eastAsia="zh-CN"/>
        </w:rPr>
        <w:t xml:space="preserve">      </w:t>
      </w:r>
    </w:p>
    <w:p w14:paraId="3D0B0226" w14:textId="268A2BE0" w:rsidR="003531CF" w:rsidRDefault="003531CF" w:rsidP="003531CF">
      <w:pPr>
        <w:widowControl/>
        <w:suppressAutoHyphens w:val="0"/>
        <w:spacing w:after="0" w:line="240" w:lineRule="auto"/>
        <w:ind w:left="5103"/>
        <w:jc w:val="left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lastRenderedPageBreak/>
        <w:t xml:space="preserve">Приложение </w:t>
      </w:r>
      <w:r>
        <w:rPr>
          <w:rFonts w:eastAsia="Tahoma"/>
          <w:kern w:val="2"/>
          <w:lang w:eastAsia="zh-CN" w:bidi="hi-IN"/>
        </w:rPr>
        <w:t>2</w:t>
      </w:r>
    </w:p>
    <w:p w14:paraId="6A5E3C6D" w14:textId="77777777" w:rsidR="003531CF" w:rsidRPr="006752B5" w:rsidRDefault="003531CF" w:rsidP="003531CF">
      <w:pPr>
        <w:widowControl/>
        <w:suppressAutoHyphens w:val="0"/>
        <w:spacing w:after="0" w:line="240" w:lineRule="auto"/>
        <w:ind w:left="5103"/>
        <w:jc w:val="left"/>
        <w:rPr>
          <w:rFonts w:eastAsia="Tahoma"/>
          <w:kern w:val="2"/>
          <w:lang w:eastAsia="zh-CN" w:bidi="hi-IN"/>
        </w:rPr>
      </w:pPr>
      <w:r>
        <w:rPr>
          <w:rFonts w:eastAsia="Tahoma"/>
          <w:kern w:val="2"/>
          <w:lang w:eastAsia="zh-CN" w:bidi="hi-IN"/>
        </w:rPr>
        <w:t xml:space="preserve">к Договору </w:t>
      </w:r>
      <w:r w:rsidRPr="006752B5">
        <w:rPr>
          <w:rFonts w:eastAsia="Tahoma"/>
          <w:kern w:val="2"/>
          <w:lang w:eastAsia="zh-CN" w:bidi="hi-IN"/>
        </w:rPr>
        <w:t>по организации и проведению временного трудоустройства несовершеннолетних граждан в возрасте от 14 до 18 лет в свободное от учебы время</w:t>
      </w:r>
    </w:p>
    <w:p w14:paraId="447D4E37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Droid Sans Fallback"/>
          <w:sz w:val="20"/>
        </w:rPr>
      </w:pPr>
    </w:p>
    <w:p w14:paraId="162E734B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Droid Sans Fallback"/>
        </w:rPr>
      </w:pPr>
      <w:r w:rsidRPr="00685BB9">
        <w:rPr>
          <w:rFonts w:eastAsia="Droid Sans Fallback"/>
        </w:rPr>
        <w:t>АКТ</w:t>
      </w:r>
    </w:p>
    <w:p w14:paraId="0F09B986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Droid Sans Fallback"/>
        </w:rPr>
      </w:pPr>
      <w:r w:rsidRPr="00685BB9">
        <w:rPr>
          <w:rFonts w:eastAsia="Droid Sans Fallback"/>
        </w:rPr>
        <w:t xml:space="preserve">о выполнении работ </w:t>
      </w:r>
    </w:p>
    <w:p w14:paraId="031F02C7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Droid Sans Fallback"/>
        </w:rPr>
      </w:pPr>
      <w:r w:rsidRPr="00685BB9">
        <w:rPr>
          <w:rFonts w:eastAsia="Droid Sans Fallback"/>
        </w:rPr>
        <w:t>по Договору № ____ от «___»   __________  20__ г.</w:t>
      </w:r>
    </w:p>
    <w:p w14:paraId="57BA4F81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Droid Sans Fallback"/>
        </w:rPr>
      </w:pPr>
    </w:p>
    <w:p w14:paraId="2188DF16" w14:textId="745DEB5F" w:rsidR="00685BB9" w:rsidRPr="00685BB9" w:rsidRDefault="003728DE" w:rsidP="009A20AB">
      <w:pPr>
        <w:widowControl/>
        <w:spacing w:after="0" w:line="240" w:lineRule="auto"/>
        <w:rPr>
          <w:rFonts w:eastAsia="Droid Sans Fallback"/>
        </w:rPr>
      </w:pPr>
      <w:r>
        <w:rPr>
          <w:rFonts w:eastAsia="Droid Sans Fallback"/>
        </w:rPr>
        <w:t>г.о. Фрязино</w:t>
      </w:r>
      <w:r w:rsidR="00685BB9" w:rsidRPr="00685BB9">
        <w:rPr>
          <w:rFonts w:eastAsia="Droid Sans Fallback"/>
        </w:rPr>
        <w:tab/>
      </w:r>
      <w:r w:rsidR="00685BB9" w:rsidRPr="00685BB9">
        <w:rPr>
          <w:rFonts w:eastAsia="Droid Sans Fallback"/>
        </w:rPr>
        <w:tab/>
      </w:r>
      <w:r w:rsidR="00685BB9" w:rsidRPr="00685BB9">
        <w:rPr>
          <w:rFonts w:eastAsia="Droid Sans Fallback"/>
        </w:rPr>
        <w:tab/>
      </w:r>
      <w:r w:rsidR="00685BB9" w:rsidRPr="00685BB9">
        <w:rPr>
          <w:rFonts w:eastAsia="Droid Sans Fallback"/>
        </w:rPr>
        <w:tab/>
      </w:r>
      <w:r w:rsidR="00685BB9" w:rsidRPr="00685BB9">
        <w:rPr>
          <w:rFonts w:eastAsia="Droid Sans Fallback"/>
        </w:rPr>
        <w:tab/>
      </w:r>
      <w:r w:rsidR="00685BB9" w:rsidRPr="00685BB9">
        <w:rPr>
          <w:rFonts w:eastAsia="Droid Sans Fallback"/>
        </w:rPr>
        <w:tab/>
      </w:r>
      <w:r w:rsidR="00685BB9" w:rsidRPr="00685BB9">
        <w:rPr>
          <w:rFonts w:eastAsia="Droid Sans Fallback"/>
        </w:rPr>
        <w:tab/>
        <w:t xml:space="preserve">  </w:t>
      </w:r>
      <w:r w:rsidR="00685BB9" w:rsidRPr="00685BB9">
        <w:rPr>
          <w:rFonts w:eastAsia="Droid Sans Fallback"/>
        </w:rPr>
        <w:tab/>
        <w:t xml:space="preserve"> «____» __________ 20___ г.</w:t>
      </w:r>
      <w:r w:rsidR="00685BB9" w:rsidRPr="00685BB9">
        <w:rPr>
          <w:rFonts w:eastAsia="Droid Sans Fallback"/>
        </w:rPr>
        <w:tab/>
      </w:r>
      <w:r w:rsidR="00685BB9" w:rsidRPr="00685BB9">
        <w:rPr>
          <w:rFonts w:eastAsia="Droid Sans Fallback"/>
        </w:rPr>
        <w:tab/>
      </w:r>
    </w:p>
    <w:p w14:paraId="1AE30398" w14:textId="77777777" w:rsidR="00685BB9" w:rsidRPr="00685BB9" w:rsidRDefault="00685BB9" w:rsidP="009A20AB">
      <w:pPr>
        <w:widowControl/>
        <w:spacing w:after="0" w:line="240" w:lineRule="auto"/>
        <w:jc w:val="center"/>
        <w:rPr>
          <w:rFonts w:eastAsia="Droid Sans Fallback"/>
        </w:rPr>
      </w:pPr>
    </w:p>
    <w:p w14:paraId="120DA554" w14:textId="4E23CD86" w:rsidR="00685BB9" w:rsidRPr="00685BB9" w:rsidRDefault="00685BB9" w:rsidP="009A20AB">
      <w:pPr>
        <w:widowControl/>
        <w:spacing w:after="0" w:line="240" w:lineRule="auto"/>
        <w:ind w:firstLine="709"/>
        <w:rPr>
          <w:rFonts w:eastAsia="Droid Sans Fallback"/>
        </w:rPr>
      </w:pPr>
      <w:r w:rsidRPr="00685BB9">
        <w:rPr>
          <w:rFonts w:eastAsia="Droid Sans Fallback"/>
        </w:rPr>
        <w:t>Государственное казенное учреждение Московской области «Центр занятости населения Московской области» (</w:t>
      </w:r>
      <w:r w:rsidR="003531CF">
        <w:rPr>
          <w:rFonts w:eastAsia="Droid Sans Fallback"/>
        </w:rPr>
        <w:t xml:space="preserve">далее – </w:t>
      </w:r>
      <w:r w:rsidRPr="00685BB9">
        <w:rPr>
          <w:rFonts w:eastAsia="Droid Sans Fallback"/>
        </w:rPr>
        <w:t>ГКУ МО «ЦЗН МО»), именуемое в дальнейшем «Центр занятости»,</w:t>
      </w:r>
      <w:r w:rsidRPr="00685BB9">
        <w:rPr>
          <w:rFonts w:eastAsia="Droid Sans Fallback"/>
          <w:bCs/>
        </w:rPr>
        <w:t xml:space="preserve"> </w:t>
      </w:r>
      <w:r w:rsidRPr="00685BB9">
        <w:rPr>
          <w:rFonts w:eastAsia="Droid Sans Fallback"/>
        </w:rPr>
        <w:t xml:space="preserve">в лице директора </w:t>
      </w:r>
      <w:r w:rsidR="00D47C64">
        <w:rPr>
          <w:rFonts w:eastAsia="Droid Sans Fallback"/>
          <w:bCs/>
        </w:rPr>
        <w:t>______________________________________________</w:t>
      </w:r>
      <w:r w:rsidRPr="00685BB9">
        <w:rPr>
          <w:rFonts w:eastAsia="Droid Sans Fallback"/>
          <w:bCs/>
        </w:rPr>
        <w:t xml:space="preserve">, </w:t>
      </w:r>
      <w:r w:rsidRPr="00685BB9">
        <w:rPr>
          <w:rFonts w:eastAsia="Droid Sans Fallback"/>
        </w:rPr>
        <w:t xml:space="preserve">действующего </w:t>
      </w:r>
      <w:r w:rsidRPr="00685BB9">
        <w:rPr>
          <w:rFonts w:eastAsia="Droid Sans Fallback"/>
          <w:color w:val="222222"/>
        </w:rPr>
        <w:t>на основании Устава,</w:t>
      </w:r>
      <w:r w:rsidRPr="00685BB9">
        <w:rPr>
          <w:rFonts w:eastAsia="Droid Sans Fallback"/>
        </w:rPr>
        <w:t xml:space="preserve"> и</w:t>
      </w:r>
      <w:r w:rsidR="000D76B7">
        <w:rPr>
          <w:rFonts w:eastAsia="Droid Sans Fallback"/>
        </w:rPr>
        <w:t xml:space="preserve"> </w:t>
      </w:r>
      <w:r w:rsidR="003728DE" w:rsidRPr="00BF3BDB">
        <w:rPr>
          <w:rFonts w:eastAsia="Tahoma"/>
          <w:kern w:val="2"/>
          <w:lang w:eastAsia="zh-CN" w:bidi="hi-IN"/>
        </w:rPr>
        <w:t xml:space="preserve">Муниципальное учреждение «Молодежный центр города Фрязино», именуемый в дальнейшем «Работодатель», в лице директора </w:t>
      </w:r>
      <w:r w:rsidR="00D47C64">
        <w:rPr>
          <w:rFonts w:eastAsia="Tahoma"/>
          <w:kern w:val="2"/>
          <w:lang w:eastAsia="zh-CN" w:bidi="hi-IN"/>
        </w:rPr>
        <w:t>___________________________________________</w:t>
      </w:r>
      <w:r w:rsidRPr="00685BB9">
        <w:rPr>
          <w:rFonts w:eastAsia="Droid Sans Fallback"/>
        </w:rPr>
        <w:t xml:space="preserve">, действующего на основании </w:t>
      </w:r>
      <w:r w:rsidR="003728DE">
        <w:rPr>
          <w:rFonts w:eastAsia="Droid Sans Fallback"/>
        </w:rPr>
        <w:t>Устава,</w:t>
      </w:r>
      <w:r w:rsidRPr="00685BB9">
        <w:rPr>
          <w:rFonts w:eastAsia="Droid Sans Fallback"/>
        </w:rPr>
        <w:t xml:space="preserve"> с другой стороны, составили настоящий Акт о нижеследующем:</w:t>
      </w:r>
    </w:p>
    <w:p w14:paraId="308C4974" w14:textId="77777777" w:rsidR="00685BB9" w:rsidRPr="00685BB9" w:rsidRDefault="00685BB9" w:rsidP="009A20AB">
      <w:pPr>
        <w:widowControl/>
        <w:spacing w:after="0" w:line="240" w:lineRule="auto"/>
        <w:rPr>
          <w:rFonts w:eastAsia="Droid Sans Fallback"/>
        </w:rPr>
      </w:pPr>
    </w:p>
    <w:p w14:paraId="10EABAFD" w14:textId="4DAFB079" w:rsidR="00685BB9" w:rsidRPr="00685BB9" w:rsidRDefault="00685BB9" w:rsidP="009A20AB">
      <w:pPr>
        <w:widowControl/>
        <w:spacing w:after="0" w:line="240" w:lineRule="auto"/>
        <w:ind w:firstLine="709"/>
        <w:rPr>
          <w:rFonts w:eastAsia="Droid Sans Fallback"/>
        </w:rPr>
      </w:pPr>
      <w:r w:rsidRPr="00685BB9">
        <w:rPr>
          <w:rFonts w:eastAsia="Droid Sans Fallback"/>
        </w:rPr>
        <w:t xml:space="preserve">1. В соответствии с Договором № ___ от «___» </w:t>
      </w:r>
      <w:r w:rsidR="004402AC">
        <w:rPr>
          <w:rFonts w:eastAsia="Droid Sans Fallback"/>
        </w:rPr>
        <w:t>_</w:t>
      </w:r>
      <w:r w:rsidRPr="00685BB9">
        <w:rPr>
          <w:rFonts w:eastAsia="Droid Sans Fallback"/>
        </w:rPr>
        <w:t>_________ 202_г., «Работодателем» было:</w:t>
      </w:r>
    </w:p>
    <w:p w14:paraId="18143934" w14:textId="140B7490" w:rsidR="00685BB9" w:rsidRPr="00685BB9" w:rsidRDefault="00685BB9" w:rsidP="009A20AB">
      <w:pPr>
        <w:widowControl/>
        <w:spacing w:after="0" w:line="240" w:lineRule="auto"/>
        <w:ind w:firstLine="709"/>
        <w:rPr>
          <w:rFonts w:eastAsia="Droid Sans Fallback"/>
        </w:rPr>
      </w:pPr>
      <w:r w:rsidRPr="00685BB9">
        <w:rPr>
          <w:rFonts w:eastAsia="Droid Sans Fallback"/>
        </w:rPr>
        <w:t>создано _____ временных рабочих мест (а) для несовершеннолетних граждан</w:t>
      </w:r>
      <w:r w:rsidR="00D47C64">
        <w:rPr>
          <w:rFonts w:eastAsia="Droid Sans Fallback"/>
        </w:rPr>
        <w:t xml:space="preserve"> </w:t>
      </w:r>
      <w:r w:rsidR="00D47C64">
        <w:rPr>
          <w:rFonts w:ascii="PT Astra Serif" w:eastAsia="Tahoma" w:hAnsi="PT Astra Serif" w:cs="Noto Sans Devanagari"/>
          <w:kern w:val="2"/>
          <w:lang w:eastAsia="zh-CN" w:bidi="hi-IN"/>
        </w:rPr>
        <w:t>в возрасте от 14 до 18 лет</w:t>
      </w:r>
      <w:r w:rsidRPr="00685BB9">
        <w:rPr>
          <w:rFonts w:eastAsia="Droid Sans Fallback"/>
        </w:rPr>
        <w:t>;</w:t>
      </w:r>
    </w:p>
    <w:p w14:paraId="5AE349B2" w14:textId="4A6EFA31" w:rsidR="00685BB9" w:rsidRPr="00685BB9" w:rsidRDefault="00685BB9" w:rsidP="009A20AB">
      <w:pPr>
        <w:widowControl/>
        <w:spacing w:after="0" w:line="240" w:lineRule="auto"/>
        <w:ind w:firstLine="709"/>
        <w:rPr>
          <w:rFonts w:eastAsia="Droid Sans Fallback"/>
        </w:rPr>
      </w:pPr>
      <w:r w:rsidRPr="00685BB9">
        <w:rPr>
          <w:rFonts w:eastAsia="Droid Sans Fallback"/>
        </w:rPr>
        <w:t>трудоустроено ___</w:t>
      </w:r>
      <w:r w:rsidR="00D47C64">
        <w:rPr>
          <w:rFonts w:eastAsia="Droid Sans Fallback"/>
        </w:rPr>
        <w:t>____ несовершеннолетних граждан</w:t>
      </w:r>
      <w:r w:rsidRPr="00685BB9">
        <w:rPr>
          <w:rFonts w:eastAsia="Droid Sans Fallback"/>
        </w:rPr>
        <w:t xml:space="preserve"> направленных «Центром занятости»;</w:t>
      </w:r>
    </w:p>
    <w:p w14:paraId="5C8F0848" w14:textId="3648F2ED" w:rsidR="00685BB9" w:rsidRPr="00685BB9" w:rsidRDefault="00685BB9" w:rsidP="009A20AB">
      <w:pPr>
        <w:widowControl/>
        <w:suppressAutoHyphens w:val="0"/>
        <w:spacing w:after="0" w:line="240" w:lineRule="auto"/>
        <w:ind w:firstLine="709"/>
        <w:contextualSpacing/>
        <w:rPr>
          <w:kern w:val="2"/>
        </w:rPr>
      </w:pPr>
      <w:r w:rsidRPr="00685BB9">
        <w:rPr>
          <w:kern w:val="2"/>
        </w:rPr>
        <w:t xml:space="preserve">выплачена заработная плата </w:t>
      </w:r>
      <w:r w:rsidRPr="00685BB9">
        <w:rPr>
          <w:kern w:val="2"/>
          <w:lang w:eastAsia="zh-CN"/>
        </w:rPr>
        <w:t>за фактически отработанное время</w:t>
      </w:r>
      <w:r w:rsidRPr="00685BB9">
        <w:rPr>
          <w:kern w:val="2"/>
        </w:rPr>
        <w:t xml:space="preserve"> в сумме _________ рублей.</w:t>
      </w:r>
    </w:p>
    <w:p w14:paraId="763D8B18" w14:textId="77777777" w:rsidR="00685BB9" w:rsidRPr="00685BB9" w:rsidRDefault="00685BB9" w:rsidP="009A20AB">
      <w:pPr>
        <w:widowControl/>
        <w:suppressAutoHyphens w:val="0"/>
        <w:spacing w:after="0" w:line="240" w:lineRule="auto"/>
        <w:ind w:firstLine="709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bidi="hi-IN"/>
        </w:rPr>
        <w:t>2.</w:t>
      </w:r>
      <w:r w:rsidRPr="00685BB9">
        <w:rPr>
          <w:rFonts w:eastAsia="Tahoma"/>
          <w:kern w:val="2"/>
          <w:lang w:eastAsia="zh-CN" w:bidi="hi-IN"/>
        </w:rPr>
        <w:t xml:space="preserve"> «Центром занятости»</w:t>
      </w:r>
    </w:p>
    <w:p w14:paraId="320E08DD" w14:textId="31CE305E" w:rsidR="00685BB9" w:rsidRPr="00685BB9" w:rsidRDefault="00685BB9" w:rsidP="009A20AB">
      <w:pPr>
        <w:widowControl/>
        <w:suppressAutoHyphens w:val="0"/>
        <w:spacing w:after="0" w:line="240" w:lineRule="auto"/>
        <w:ind w:firstLine="709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выплачена материальная поддержка в сумме _____________________________ руб.</w:t>
      </w:r>
    </w:p>
    <w:p w14:paraId="5F76C48D" w14:textId="76964914" w:rsidR="00685BB9" w:rsidRPr="00685BB9" w:rsidRDefault="00685BB9" w:rsidP="009A20AB">
      <w:pPr>
        <w:widowControl/>
        <w:suppressAutoHyphens w:val="0"/>
        <w:spacing w:after="0" w:line="240" w:lineRule="auto"/>
        <w:ind w:firstLine="709"/>
        <w:rPr>
          <w:rFonts w:eastAsia="Tahoma"/>
          <w:kern w:val="2"/>
          <w:lang w:bidi="hi-IN"/>
        </w:rPr>
      </w:pPr>
      <w:r w:rsidRPr="00685BB9">
        <w:rPr>
          <w:rFonts w:eastAsia="Tahoma"/>
          <w:kern w:val="2"/>
          <w:lang w:eastAsia="zh-CN" w:bidi="hi-IN"/>
        </w:rPr>
        <w:t xml:space="preserve">3. Обязательства Сторон по Договору </w:t>
      </w:r>
      <w:r w:rsidRPr="00685BB9">
        <w:rPr>
          <w:rFonts w:eastAsia="Tahoma"/>
          <w:kern w:val="2"/>
          <w:lang w:bidi="hi-IN"/>
        </w:rPr>
        <w:t xml:space="preserve">исполнены _______________________________, </w:t>
      </w:r>
    </w:p>
    <w:p w14:paraId="6A5F2CE3" w14:textId="11846ED0" w:rsidR="00685BB9" w:rsidRPr="00685BB9" w:rsidRDefault="000D76B7" w:rsidP="009A20AB">
      <w:pPr>
        <w:widowControl/>
        <w:suppressAutoHyphens w:val="0"/>
        <w:spacing w:after="0" w:line="240" w:lineRule="auto"/>
        <w:ind w:firstLine="709"/>
        <w:rPr>
          <w:rFonts w:eastAsia="Tahoma"/>
          <w:kern w:val="2"/>
          <w:sz w:val="20"/>
          <w:szCs w:val="20"/>
          <w:lang w:bidi="hi-IN"/>
        </w:rPr>
      </w:pPr>
      <w:r>
        <w:rPr>
          <w:rFonts w:eastAsia="Tahoma"/>
          <w:i/>
          <w:iCs/>
          <w:kern w:val="2"/>
          <w:lang w:bidi="hi-IN"/>
        </w:rPr>
        <w:t xml:space="preserve">                                   </w:t>
      </w:r>
      <w:r w:rsidR="00685BB9" w:rsidRPr="00685BB9">
        <w:rPr>
          <w:rFonts w:eastAsia="Tahoma"/>
          <w:i/>
          <w:iCs/>
          <w:kern w:val="2"/>
          <w:sz w:val="20"/>
          <w:szCs w:val="20"/>
          <w:lang w:bidi="hi-IN"/>
        </w:rPr>
        <w:t>(в полном объеме, частично, не исполнены, с указанием причины невыполнения)</w:t>
      </w:r>
    </w:p>
    <w:p w14:paraId="6049EE3C" w14:textId="77777777" w:rsidR="00685BB9" w:rsidRPr="00685BB9" w:rsidRDefault="00685BB9" w:rsidP="009A20AB">
      <w:pPr>
        <w:widowControl/>
        <w:suppressAutoHyphens w:val="0"/>
        <w:spacing w:after="0" w:line="240" w:lineRule="auto"/>
        <w:ind w:firstLine="709"/>
        <w:rPr>
          <w:rFonts w:eastAsia="Droid Sans Fallback"/>
        </w:rPr>
      </w:pPr>
      <w:r w:rsidRPr="00685BB9">
        <w:rPr>
          <w:rFonts w:eastAsia="Droid Sans Fallback"/>
        </w:rPr>
        <w:t>Стороны претензий друг к другу не имеют.</w:t>
      </w:r>
    </w:p>
    <w:p w14:paraId="0F45519C" w14:textId="77777777" w:rsidR="00685BB9" w:rsidRPr="00685BB9" w:rsidRDefault="00685BB9" w:rsidP="009A20AB">
      <w:pPr>
        <w:widowControl/>
        <w:suppressAutoHyphens w:val="0"/>
        <w:spacing w:after="0" w:line="240" w:lineRule="auto"/>
        <w:ind w:firstLine="709"/>
        <w:rPr>
          <w:rFonts w:eastAsia="Droid Sans Fallback"/>
        </w:rPr>
      </w:pPr>
    </w:p>
    <w:p w14:paraId="71589108" w14:textId="38BFB54A" w:rsidR="00685BB9" w:rsidRPr="00685BB9" w:rsidRDefault="00685BB9" w:rsidP="009A20AB">
      <w:pPr>
        <w:widowControl/>
        <w:suppressAutoHyphens w:val="0"/>
        <w:spacing w:after="0" w:line="240" w:lineRule="auto"/>
        <w:ind w:firstLine="709"/>
        <w:rPr>
          <w:rFonts w:eastAsia="Droid Sans Fallback"/>
        </w:rPr>
      </w:pPr>
      <w:r w:rsidRPr="00685BB9">
        <w:rPr>
          <w:rFonts w:eastAsia="Droid Sans Fallback"/>
        </w:rPr>
        <w:t>4. Настоящий Акт составлен в двух экземплярах (по одному для каждой из Сторон).</w:t>
      </w:r>
    </w:p>
    <w:p w14:paraId="6DC0C50F" w14:textId="77777777" w:rsidR="00685BB9" w:rsidRPr="00685BB9" w:rsidRDefault="00685BB9" w:rsidP="009A20AB">
      <w:pPr>
        <w:widowControl/>
        <w:suppressAutoHyphens w:val="0"/>
        <w:spacing w:after="0" w:line="240" w:lineRule="auto"/>
        <w:rPr>
          <w:rFonts w:eastAsia="Tahoma"/>
          <w:kern w:val="2"/>
          <w:lang w:bidi="hi-IN"/>
        </w:rPr>
      </w:pPr>
    </w:p>
    <w:p w14:paraId="1754B2AF" w14:textId="2D9AB9D1" w:rsidR="00685BB9" w:rsidRPr="00685BB9" w:rsidRDefault="00685BB9" w:rsidP="009A20AB">
      <w:pPr>
        <w:widowControl/>
        <w:suppressAutoHyphens w:val="0"/>
        <w:spacing w:after="0" w:line="240" w:lineRule="auto"/>
        <w:ind w:firstLine="709"/>
        <w:rPr>
          <w:rFonts w:eastAsia="Tahoma"/>
          <w:kern w:val="2"/>
          <w:lang w:bidi="hi-IN"/>
        </w:rPr>
      </w:pPr>
      <w:r w:rsidRPr="00685BB9">
        <w:rPr>
          <w:rFonts w:eastAsia="Tahoma"/>
          <w:kern w:val="2"/>
          <w:lang w:bidi="hi-IN"/>
        </w:rPr>
        <w:t>Приложение:</w:t>
      </w:r>
    </w:p>
    <w:p w14:paraId="27579C26" w14:textId="77777777" w:rsidR="00685BB9" w:rsidRPr="00685BB9" w:rsidRDefault="00685BB9" w:rsidP="009A20AB">
      <w:pPr>
        <w:widowControl/>
        <w:suppressAutoHyphens w:val="0"/>
        <w:spacing w:after="0" w:line="240" w:lineRule="auto"/>
        <w:ind w:firstLine="709"/>
        <w:rPr>
          <w:rFonts w:eastAsia="Tahoma"/>
          <w:kern w:val="2"/>
          <w:lang w:bidi="hi-IN"/>
        </w:rPr>
      </w:pPr>
      <w:r w:rsidRPr="00685BB9">
        <w:rPr>
          <w:rFonts w:eastAsia="Tahoma"/>
          <w:kern w:val="2"/>
          <w:lang w:bidi="hi-IN"/>
        </w:rPr>
        <w:t>- копии табеля учета рабочего времени, участников временных работ на __ л. в __ экз.</w:t>
      </w:r>
    </w:p>
    <w:p w14:paraId="670E1699" w14:textId="77777777" w:rsidR="00685BB9" w:rsidRPr="00685BB9" w:rsidRDefault="00685BB9" w:rsidP="009A20AB">
      <w:pPr>
        <w:widowControl/>
        <w:suppressAutoHyphens w:val="0"/>
        <w:spacing w:after="0" w:line="240" w:lineRule="auto"/>
        <w:ind w:firstLine="709"/>
        <w:rPr>
          <w:rFonts w:eastAsia="Tahoma"/>
          <w:kern w:val="2"/>
          <w:lang w:bidi="hi-IN"/>
        </w:rPr>
      </w:pPr>
      <w:r w:rsidRPr="00685BB9">
        <w:rPr>
          <w:rFonts w:eastAsia="Tahoma"/>
          <w:kern w:val="2"/>
          <w:lang w:bidi="hi-IN"/>
        </w:rPr>
        <w:t>- копии срочных трудовых договоров; на __ л.  __ экз.;</w:t>
      </w:r>
    </w:p>
    <w:p w14:paraId="2285DFA6" w14:textId="77777777" w:rsidR="00685BB9" w:rsidRPr="00685BB9" w:rsidRDefault="00685BB9" w:rsidP="009A20AB">
      <w:pPr>
        <w:widowControl/>
        <w:suppressAutoHyphens w:val="0"/>
        <w:spacing w:after="0" w:line="240" w:lineRule="auto"/>
        <w:ind w:firstLine="709"/>
        <w:rPr>
          <w:rFonts w:eastAsia="Tahoma"/>
          <w:kern w:val="2"/>
          <w:lang w:bidi="hi-IN"/>
        </w:rPr>
      </w:pPr>
      <w:r w:rsidRPr="00685BB9">
        <w:rPr>
          <w:rFonts w:eastAsia="Tahoma"/>
          <w:kern w:val="2"/>
          <w:lang w:bidi="hi-IN"/>
        </w:rPr>
        <w:t>- копии приказов о приеме и увольнении на работу на __ л. __ экз.</w:t>
      </w:r>
    </w:p>
    <w:p w14:paraId="04E1A4A5" w14:textId="77777777" w:rsidR="00685BB9" w:rsidRPr="00685BB9" w:rsidRDefault="00685BB9" w:rsidP="009A20AB">
      <w:pPr>
        <w:widowControl/>
        <w:suppressAutoHyphens w:val="0"/>
        <w:spacing w:after="0" w:line="240" w:lineRule="auto"/>
        <w:ind w:firstLine="709"/>
        <w:rPr>
          <w:rFonts w:eastAsia="Tahoma"/>
          <w:kern w:val="2"/>
          <w:lang w:bidi="hi-IN"/>
        </w:rPr>
      </w:pPr>
    </w:p>
    <w:p w14:paraId="5F761067" w14:textId="76570C07" w:rsidR="00685BB9" w:rsidRPr="00685BB9" w:rsidRDefault="00685BB9" w:rsidP="009A387A">
      <w:pPr>
        <w:widowControl/>
        <w:spacing w:after="0" w:line="240" w:lineRule="auto"/>
        <w:jc w:val="center"/>
        <w:rPr>
          <w:rFonts w:eastAsia="Droid Sans Fallback"/>
        </w:rPr>
      </w:pPr>
      <w:r w:rsidRPr="00685BB9">
        <w:rPr>
          <w:rFonts w:eastAsia="Droid Sans Fallback"/>
        </w:rPr>
        <w:t>Подписи Сторон:</w:t>
      </w:r>
    </w:p>
    <w:p w14:paraId="355F6305" w14:textId="77777777" w:rsidR="00685BB9" w:rsidRPr="00685BB9" w:rsidRDefault="00685BB9" w:rsidP="009A20AB">
      <w:pPr>
        <w:widowControl/>
        <w:spacing w:after="0" w:line="240" w:lineRule="auto"/>
        <w:rPr>
          <w:rFonts w:eastAsia="Droid Sans Fallback"/>
          <w:kern w:val="2"/>
          <w:lang w:eastAsia="zh-CN" w:bidi="hi-IN"/>
        </w:rPr>
      </w:pPr>
    </w:p>
    <w:p w14:paraId="2766833F" w14:textId="115EA11A" w:rsidR="00685BB9" w:rsidRPr="00685BB9" w:rsidRDefault="00685BB9" w:rsidP="009A20AB">
      <w:pPr>
        <w:widowControl/>
        <w:spacing w:after="0" w:line="240" w:lineRule="auto"/>
        <w:jc w:val="left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Директор                                                                    </w:t>
      </w:r>
      <w:r w:rsidR="009A387A">
        <w:rPr>
          <w:rFonts w:eastAsia="Tahoma"/>
          <w:kern w:val="2"/>
          <w:lang w:eastAsia="zh-CN" w:bidi="hi-IN"/>
        </w:rPr>
        <w:t>Директор</w:t>
      </w:r>
    </w:p>
    <w:p w14:paraId="22C5C5DB" w14:textId="3EE578C8" w:rsidR="00685BB9" w:rsidRPr="00685BB9" w:rsidRDefault="00685BB9" w:rsidP="009A20AB">
      <w:pPr>
        <w:widowControl/>
        <w:spacing w:after="0" w:line="240" w:lineRule="auto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 xml:space="preserve">ГКУ МО «ЦЗН МО»                                                 </w:t>
      </w:r>
      <w:r w:rsidR="009A387A">
        <w:rPr>
          <w:rFonts w:eastAsia="Tahoma"/>
          <w:kern w:val="2"/>
          <w:lang w:eastAsia="zh-CN" w:bidi="hi-IN"/>
        </w:rPr>
        <w:t>МУ «МЦ Г. ФРЯЗИНО»</w:t>
      </w:r>
    </w:p>
    <w:p w14:paraId="18441E5B" w14:textId="345A8ABC" w:rsidR="00685BB9" w:rsidRDefault="00685BB9" w:rsidP="009A20AB">
      <w:pPr>
        <w:widowControl/>
        <w:spacing w:after="0" w:line="240" w:lineRule="auto"/>
        <w:rPr>
          <w:rFonts w:eastAsia="Tahoma"/>
          <w:kern w:val="2"/>
          <w:lang w:eastAsia="zh-CN" w:bidi="hi-IN"/>
        </w:rPr>
      </w:pPr>
    </w:p>
    <w:p w14:paraId="108930C2" w14:textId="77777777" w:rsidR="009A387A" w:rsidRPr="00685BB9" w:rsidRDefault="009A387A" w:rsidP="009A20AB">
      <w:pPr>
        <w:widowControl/>
        <w:spacing w:after="0" w:line="240" w:lineRule="auto"/>
        <w:rPr>
          <w:rFonts w:eastAsia="Tahoma"/>
          <w:kern w:val="2"/>
          <w:lang w:eastAsia="zh-CN" w:bidi="hi-IN"/>
        </w:rPr>
      </w:pPr>
    </w:p>
    <w:p w14:paraId="084D3A97" w14:textId="63CF3AD0" w:rsidR="00685BB9" w:rsidRPr="00685BB9" w:rsidRDefault="00685BB9" w:rsidP="009A20AB">
      <w:pPr>
        <w:widowControl/>
        <w:tabs>
          <w:tab w:val="left" w:pos="5954"/>
        </w:tabs>
        <w:spacing w:after="140" w:line="240" w:lineRule="auto"/>
        <w:jc w:val="left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__________________</w:t>
      </w:r>
      <w:r w:rsidR="003531CF">
        <w:rPr>
          <w:rFonts w:eastAsia="Tahoma"/>
          <w:kern w:val="2"/>
          <w:lang w:eastAsia="zh-CN" w:bidi="hi-IN"/>
        </w:rPr>
        <w:t xml:space="preserve"> ФИО</w:t>
      </w:r>
      <w:r w:rsidRPr="00685BB9">
        <w:rPr>
          <w:rFonts w:eastAsia="Tahoma"/>
          <w:kern w:val="2"/>
          <w:lang w:eastAsia="zh-CN" w:bidi="hi-IN"/>
        </w:rPr>
        <w:t xml:space="preserve">            </w:t>
      </w:r>
      <w:r w:rsidR="003531CF">
        <w:rPr>
          <w:rFonts w:eastAsia="Tahoma"/>
          <w:kern w:val="2"/>
          <w:lang w:eastAsia="zh-CN" w:bidi="hi-IN"/>
        </w:rPr>
        <w:t xml:space="preserve">                    </w:t>
      </w:r>
      <w:r w:rsidRPr="00685BB9">
        <w:rPr>
          <w:rFonts w:eastAsia="Tahoma"/>
          <w:kern w:val="2"/>
          <w:lang w:eastAsia="zh-CN" w:bidi="hi-IN"/>
        </w:rPr>
        <w:t xml:space="preserve">      ________________ </w:t>
      </w:r>
      <w:r w:rsidR="003531CF">
        <w:rPr>
          <w:rFonts w:eastAsia="Tahoma"/>
          <w:kern w:val="2"/>
          <w:lang w:eastAsia="zh-CN" w:bidi="hi-IN"/>
        </w:rPr>
        <w:t>ФИО</w:t>
      </w:r>
      <w:r w:rsidRPr="00685BB9">
        <w:rPr>
          <w:rFonts w:eastAsia="Tahoma"/>
          <w:kern w:val="2"/>
          <w:lang w:eastAsia="zh-CN" w:bidi="hi-IN"/>
        </w:rPr>
        <w:t xml:space="preserve"> </w:t>
      </w:r>
    </w:p>
    <w:p w14:paraId="15CD68CF" w14:textId="1689DFA7" w:rsidR="00685BB9" w:rsidRPr="00685BB9" w:rsidRDefault="00685BB9" w:rsidP="009A20AB">
      <w:pPr>
        <w:widowControl/>
        <w:tabs>
          <w:tab w:val="left" w:pos="5954"/>
        </w:tabs>
        <w:spacing w:after="0" w:line="240" w:lineRule="auto"/>
        <w:ind w:left="-567" w:firstLine="567"/>
        <w:jc w:val="left"/>
        <w:rPr>
          <w:rFonts w:eastAsia="Tahoma"/>
          <w:kern w:val="2"/>
          <w:lang w:eastAsia="zh-CN" w:bidi="hi-IN"/>
        </w:rPr>
      </w:pPr>
      <w:r w:rsidRPr="00685BB9">
        <w:rPr>
          <w:rFonts w:eastAsia="Tahoma"/>
          <w:kern w:val="2"/>
          <w:lang w:eastAsia="zh-CN" w:bidi="hi-IN"/>
        </w:rPr>
        <w:t>м.п.                                                                              м.п.</w:t>
      </w:r>
    </w:p>
    <w:p w14:paraId="4D5ACC27" w14:textId="2F56D25B" w:rsidR="00DB56B0" w:rsidRDefault="00DB56B0" w:rsidP="009A20AB">
      <w:pPr>
        <w:spacing w:after="0" w:line="240" w:lineRule="auto"/>
        <w:sectPr w:rsidR="00DB56B0" w:rsidSect="000D76B7">
          <w:pgSz w:w="11906" w:h="16838" w:code="9"/>
          <w:pgMar w:top="1134" w:right="567" w:bottom="1134" w:left="1701" w:header="567" w:footer="851" w:gutter="0"/>
          <w:pgNumType w:start="1"/>
          <w:cols w:space="720"/>
          <w:formProt w:val="0"/>
          <w:titlePg/>
          <w:docGrid w:linePitch="360" w:charSpace="-6350"/>
        </w:sectPr>
      </w:pPr>
    </w:p>
    <w:p w14:paraId="7883B48C" w14:textId="77777777" w:rsidR="00C14325" w:rsidRPr="005F4F54" w:rsidRDefault="00FF00AF" w:rsidP="009A20AB">
      <w:pPr>
        <w:spacing w:after="0" w:line="240" w:lineRule="auto"/>
        <w:ind w:left="5103"/>
        <w:jc w:val="left"/>
      </w:pPr>
      <w:r>
        <w:lastRenderedPageBreak/>
        <w:t xml:space="preserve">Приложение </w:t>
      </w:r>
      <w:r w:rsidR="000F540E">
        <w:t>2</w:t>
      </w:r>
    </w:p>
    <w:p w14:paraId="6FB25757" w14:textId="77777777" w:rsidR="00C14325" w:rsidRPr="005F4F54" w:rsidRDefault="00C14325" w:rsidP="009A20AB">
      <w:pPr>
        <w:spacing w:after="0" w:line="240" w:lineRule="auto"/>
        <w:ind w:left="5103"/>
        <w:jc w:val="left"/>
      </w:pPr>
      <w:r w:rsidRPr="005F4F54">
        <w:t>к Порядку организации и</w:t>
      </w:r>
    </w:p>
    <w:p w14:paraId="27CDA7CF" w14:textId="77777777" w:rsidR="00C14325" w:rsidRPr="005F4F54" w:rsidRDefault="00C14325" w:rsidP="009A20AB">
      <w:pPr>
        <w:spacing w:after="0" w:line="240" w:lineRule="auto"/>
        <w:ind w:left="5103"/>
        <w:jc w:val="left"/>
      </w:pPr>
      <w:r w:rsidRPr="005F4F54">
        <w:t>финансирования временного</w:t>
      </w:r>
    </w:p>
    <w:p w14:paraId="17AB65C7" w14:textId="77777777" w:rsidR="00C14325" w:rsidRPr="005F4F54" w:rsidRDefault="00C14325" w:rsidP="009A20AB">
      <w:pPr>
        <w:spacing w:after="0" w:line="240" w:lineRule="auto"/>
        <w:ind w:left="5103"/>
        <w:jc w:val="left"/>
      </w:pPr>
      <w:r w:rsidRPr="005F4F54">
        <w:t>трудоустройства несовершеннолетних</w:t>
      </w:r>
    </w:p>
    <w:p w14:paraId="256C31E6" w14:textId="77777777" w:rsidR="00C14325" w:rsidRPr="005F4F54" w:rsidRDefault="00C14325" w:rsidP="009A20AB">
      <w:pPr>
        <w:spacing w:after="0" w:line="240" w:lineRule="auto"/>
        <w:ind w:left="5103"/>
        <w:jc w:val="left"/>
      </w:pPr>
      <w:r w:rsidRPr="005F4F54">
        <w:t>граждан в возрасте от 14 до 18 лет</w:t>
      </w:r>
    </w:p>
    <w:p w14:paraId="42C31DA5" w14:textId="77777777" w:rsidR="00C14325" w:rsidRPr="005F4F54" w:rsidRDefault="00C14325" w:rsidP="009A20AB">
      <w:pPr>
        <w:spacing w:after="0" w:line="240" w:lineRule="auto"/>
        <w:ind w:left="5103"/>
        <w:jc w:val="left"/>
      </w:pPr>
      <w:r w:rsidRPr="005F4F54">
        <w:t>в свободное от учебы время</w:t>
      </w:r>
    </w:p>
    <w:p w14:paraId="52551BA8" w14:textId="77777777" w:rsidR="00403CD5" w:rsidRPr="005F4F54" w:rsidRDefault="00403CD5" w:rsidP="009A20AB">
      <w:pPr>
        <w:spacing w:after="0" w:line="240" w:lineRule="auto"/>
        <w:jc w:val="center"/>
      </w:pPr>
    </w:p>
    <w:p w14:paraId="2612D845" w14:textId="77777777" w:rsidR="006F59CD" w:rsidRPr="005F4F54" w:rsidRDefault="006F59CD" w:rsidP="009A20AB">
      <w:pPr>
        <w:spacing w:after="0" w:line="240" w:lineRule="auto"/>
        <w:jc w:val="center"/>
      </w:pPr>
    </w:p>
    <w:p w14:paraId="3BFF998C" w14:textId="44C8CD9D" w:rsidR="00403CD5" w:rsidRPr="005F4F54" w:rsidRDefault="00403CD5" w:rsidP="009A20AB">
      <w:pPr>
        <w:spacing w:after="0" w:line="240" w:lineRule="auto"/>
        <w:jc w:val="center"/>
      </w:pPr>
      <w:r w:rsidRPr="005F4F54">
        <w:t>ДОГОВОР</w:t>
      </w:r>
      <w:r w:rsidR="0056769C">
        <w:t xml:space="preserve"> №_______</w:t>
      </w:r>
    </w:p>
    <w:p w14:paraId="57B25877" w14:textId="77777777" w:rsidR="00403CD5" w:rsidRPr="005F4F54" w:rsidRDefault="00403CD5" w:rsidP="009A20AB">
      <w:pPr>
        <w:spacing w:after="0" w:line="240" w:lineRule="auto"/>
        <w:jc w:val="center"/>
      </w:pPr>
      <w:r w:rsidRPr="005F4F54">
        <w:t>о совместной деятельности по организации и проведению временного трудоустройства несовершеннолетних граждан в возрасте от 14 до 18 лет (двухсторонний)</w:t>
      </w:r>
    </w:p>
    <w:p w14:paraId="6FF8A771" w14:textId="77777777" w:rsidR="00403CD5" w:rsidRPr="005F4F54" w:rsidRDefault="00403CD5" w:rsidP="009A20AB">
      <w:pPr>
        <w:spacing w:after="0" w:line="240" w:lineRule="auto"/>
      </w:pPr>
    </w:p>
    <w:p w14:paraId="313C8E91" w14:textId="65E2B1B8" w:rsidR="00403CD5" w:rsidRPr="005F4F54" w:rsidRDefault="0056769C" w:rsidP="0056769C">
      <w:pPr>
        <w:spacing w:after="0" w:line="240" w:lineRule="auto"/>
      </w:pPr>
      <w:r>
        <w:t xml:space="preserve">   г. о. Фрязино                                                                                        </w:t>
      </w:r>
      <w:r w:rsidR="004050F1" w:rsidRPr="005F4F54">
        <w:t>«</w:t>
      </w:r>
      <w:r w:rsidR="00403CD5" w:rsidRPr="005F4F54">
        <w:t>____</w:t>
      </w:r>
      <w:r w:rsidR="004050F1" w:rsidRPr="005F4F54">
        <w:t xml:space="preserve">» </w:t>
      </w:r>
      <w:r w:rsidR="00403CD5" w:rsidRPr="005F4F54">
        <w:t>______20_____г.</w:t>
      </w:r>
      <w:r w:rsidR="00403CD5" w:rsidRPr="005F4F54">
        <w:tab/>
      </w:r>
      <w:r w:rsidR="00403CD5" w:rsidRPr="005F4F54">
        <w:tab/>
      </w:r>
      <w:r w:rsidR="00403CD5" w:rsidRPr="005F4F54">
        <w:tab/>
      </w:r>
      <w:r w:rsidR="00403CD5" w:rsidRPr="005F4F54">
        <w:tab/>
      </w:r>
      <w:r w:rsidR="00403CD5" w:rsidRPr="005F4F54">
        <w:tab/>
      </w:r>
      <w:r w:rsidR="00403CD5" w:rsidRPr="005F4F54">
        <w:tab/>
      </w:r>
      <w:r w:rsidR="00017F86" w:rsidRPr="005F4F54">
        <w:tab/>
      </w:r>
      <w:r w:rsidR="00403CD5" w:rsidRPr="005F4F54">
        <w:tab/>
      </w:r>
      <w:r w:rsidR="00403CD5" w:rsidRPr="005F4F54">
        <w:tab/>
      </w:r>
    </w:p>
    <w:p w14:paraId="7B361588" w14:textId="77777777" w:rsidR="00403CD5" w:rsidRPr="005F4F54" w:rsidRDefault="00403CD5" w:rsidP="009A20AB">
      <w:pPr>
        <w:spacing w:after="0" w:line="240" w:lineRule="auto"/>
        <w:ind w:firstLine="709"/>
      </w:pPr>
    </w:p>
    <w:p w14:paraId="64E4FFD6" w14:textId="77777777" w:rsidR="00403CD5" w:rsidRPr="005F4F54" w:rsidRDefault="00403CD5" w:rsidP="009A20AB">
      <w:pPr>
        <w:spacing w:after="0" w:line="240" w:lineRule="auto"/>
        <w:ind w:firstLine="709"/>
      </w:pPr>
    </w:p>
    <w:p w14:paraId="40379147" w14:textId="77777777" w:rsidR="004050F1" w:rsidRPr="005F4F54" w:rsidRDefault="00D9593C" w:rsidP="009A20AB">
      <w:pPr>
        <w:pStyle w:val="af2"/>
        <w:spacing w:after="0" w:line="240" w:lineRule="auto"/>
        <w:ind w:left="0" w:firstLine="709"/>
      </w:pPr>
      <w:r>
        <w:t>Муниципальное учреждение</w:t>
      </w:r>
      <w:r w:rsidR="00403CD5" w:rsidRPr="005F4F54">
        <w:t xml:space="preserve"> «Молодежный центр города Фрязино», в лице директора</w:t>
      </w:r>
      <w:r>
        <w:t xml:space="preserve"> Амурцева Романа Давидовича</w:t>
      </w:r>
      <w:r w:rsidR="00403CD5" w:rsidRPr="005F4F54">
        <w:t>, действующего на основании УСТАВА с одной стороны и</w:t>
      </w:r>
    </w:p>
    <w:p w14:paraId="2ECD3725" w14:textId="77777777" w:rsidR="00403CD5" w:rsidRPr="005F4F54" w:rsidRDefault="00403CD5" w:rsidP="009A20AB">
      <w:pPr>
        <w:pStyle w:val="af2"/>
        <w:spacing w:after="0" w:line="240" w:lineRule="auto"/>
        <w:ind w:left="0"/>
      </w:pPr>
      <w:r w:rsidRPr="005F4F54">
        <w:t>________</w:t>
      </w:r>
      <w:r w:rsidR="004050F1" w:rsidRPr="005F4F54">
        <w:t>____</w:t>
      </w:r>
      <w:r w:rsidRPr="005F4F54">
        <w:t>___________________________________</w:t>
      </w:r>
      <w:r w:rsidR="006F59CD" w:rsidRPr="005F4F54">
        <w:t>_______________________________</w:t>
      </w:r>
      <w:r w:rsidRPr="005F4F54">
        <w:t>_, именуемое в дальнейшем «Организация», в лице ________________________________, действующего на основании</w:t>
      </w:r>
      <w:r w:rsidR="00546F59" w:rsidRPr="005F4F54">
        <w:t xml:space="preserve"> </w:t>
      </w:r>
      <w:r w:rsidRPr="005F4F54">
        <w:t>__________________ с другой стороны, заключили договор о нижеследующем:</w:t>
      </w:r>
    </w:p>
    <w:p w14:paraId="11C964EE" w14:textId="77777777" w:rsidR="006F59CD" w:rsidRPr="005F4F54" w:rsidRDefault="006F59CD" w:rsidP="009A20AB">
      <w:pPr>
        <w:pStyle w:val="af2"/>
        <w:spacing w:after="0" w:line="240" w:lineRule="auto"/>
        <w:ind w:left="0"/>
        <w:rPr>
          <w:b/>
        </w:rPr>
      </w:pPr>
    </w:p>
    <w:p w14:paraId="7631B3CF" w14:textId="77777777" w:rsidR="00403CD5" w:rsidRPr="005F4F54" w:rsidRDefault="003F61DA" w:rsidP="009A20AB">
      <w:pPr>
        <w:pStyle w:val="af2"/>
        <w:spacing w:after="0" w:line="240" w:lineRule="auto"/>
        <w:ind w:left="0"/>
        <w:jc w:val="center"/>
      </w:pPr>
      <w:r w:rsidRPr="005F4F54">
        <w:rPr>
          <w:lang w:val="en-US"/>
        </w:rPr>
        <w:t>I</w:t>
      </w:r>
      <w:r w:rsidRPr="005F4F54">
        <w:t>. Цель и предмет договора</w:t>
      </w:r>
    </w:p>
    <w:p w14:paraId="6BCBF2A0" w14:textId="77777777" w:rsidR="00403CD5" w:rsidRPr="005F4F54" w:rsidRDefault="00403CD5" w:rsidP="009A20AB">
      <w:pPr>
        <w:pStyle w:val="af2"/>
        <w:spacing w:after="0" w:line="240" w:lineRule="auto"/>
        <w:ind w:left="0"/>
        <w:rPr>
          <w:b/>
        </w:rPr>
      </w:pPr>
    </w:p>
    <w:p w14:paraId="0A27C9A8" w14:textId="77777777" w:rsidR="00403CD5" w:rsidRPr="005F4F54" w:rsidRDefault="00E50B43" w:rsidP="009A20AB">
      <w:pPr>
        <w:pStyle w:val="af2"/>
        <w:widowControl/>
        <w:tabs>
          <w:tab w:val="center" w:pos="-1701"/>
        </w:tabs>
        <w:suppressAutoHyphens w:val="0"/>
        <w:spacing w:after="0" w:line="240" w:lineRule="auto"/>
        <w:ind w:left="0" w:firstLine="709"/>
      </w:pPr>
      <w:r w:rsidRPr="005F4F54">
        <w:t xml:space="preserve">1.1. </w:t>
      </w:r>
      <w:r w:rsidR="00403CD5" w:rsidRPr="005F4F54">
        <w:t xml:space="preserve">Настоящий Договор заключен с целью совместной деятельности по организации временного трудоустройства несовершеннолетних граждан в возрасте от 14 до 18 лет и получения ими профессиональных навыков, а также прохождения профессионально-трудовой адаптации на рабочих местах, и определяет отношения </w:t>
      </w:r>
      <w:r w:rsidR="00D9593C">
        <w:t>Муниципальное учреждение</w:t>
      </w:r>
      <w:r w:rsidR="00403CD5" w:rsidRPr="005F4F54">
        <w:t xml:space="preserve"> «Молодежный центр города Фрязино»</w:t>
      </w:r>
      <w:r w:rsidR="00D9593C">
        <w:t xml:space="preserve"> (далее- МУ «Молодежный центр города Фрязино)</w:t>
      </w:r>
      <w:r w:rsidR="00403CD5" w:rsidRPr="005F4F54">
        <w:t xml:space="preserve"> и Организации (их обязательства, права и ответственность).</w:t>
      </w:r>
    </w:p>
    <w:p w14:paraId="336FEA4E" w14:textId="77777777" w:rsidR="006F59CD" w:rsidRPr="005F4F54" w:rsidRDefault="006F59CD" w:rsidP="009A20AB">
      <w:pPr>
        <w:pStyle w:val="af2"/>
        <w:spacing w:after="0" w:line="240" w:lineRule="auto"/>
        <w:ind w:left="0"/>
        <w:rPr>
          <w:b/>
        </w:rPr>
      </w:pPr>
    </w:p>
    <w:p w14:paraId="677C759F" w14:textId="77777777" w:rsidR="00403CD5" w:rsidRPr="005F4F54" w:rsidRDefault="00403CD5" w:rsidP="009A20AB">
      <w:pPr>
        <w:pStyle w:val="af2"/>
        <w:spacing w:after="0" w:line="240" w:lineRule="auto"/>
        <w:ind w:left="0"/>
        <w:jc w:val="center"/>
      </w:pPr>
      <w:r w:rsidRPr="005F4F54">
        <w:rPr>
          <w:lang w:val="en-US"/>
        </w:rPr>
        <w:t>II</w:t>
      </w:r>
      <w:r w:rsidRPr="005F4F54">
        <w:t>.</w:t>
      </w:r>
      <w:r w:rsidR="004050F1" w:rsidRPr="005F4F54">
        <w:t xml:space="preserve"> </w:t>
      </w:r>
      <w:r w:rsidR="003F61DA" w:rsidRPr="005F4F54">
        <w:t>Обязательства сторон</w:t>
      </w:r>
    </w:p>
    <w:p w14:paraId="2CB932F3" w14:textId="77777777" w:rsidR="00403CD5" w:rsidRPr="005F4F54" w:rsidRDefault="00403CD5" w:rsidP="009A20AB">
      <w:pPr>
        <w:pStyle w:val="af2"/>
        <w:spacing w:after="0" w:line="240" w:lineRule="auto"/>
        <w:ind w:left="0"/>
        <w:rPr>
          <w:b/>
        </w:rPr>
      </w:pPr>
    </w:p>
    <w:p w14:paraId="57E4541D" w14:textId="77777777" w:rsidR="00403CD5" w:rsidRPr="005F4F54" w:rsidRDefault="004050F1" w:rsidP="009A20AB">
      <w:pPr>
        <w:pStyle w:val="af2"/>
        <w:widowControl/>
        <w:tabs>
          <w:tab w:val="left" w:pos="-1843"/>
          <w:tab w:val="left" w:pos="567"/>
        </w:tabs>
        <w:suppressAutoHyphens w:val="0"/>
        <w:spacing w:after="0" w:line="240" w:lineRule="auto"/>
        <w:ind w:left="709"/>
      </w:pPr>
      <w:r w:rsidRPr="005F4F54">
        <w:t xml:space="preserve">2.1. </w:t>
      </w:r>
      <w:r w:rsidR="003F61DA" w:rsidRPr="005F4F54">
        <w:t xml:space="preserve">Организация </w:t>
      </w:r>
      <w:r w:rsidR="00403CD5" w:rsidRPr="005F4F54">
        <w:t>обязуется:</w:t>
      </w:r>
    </w:p>
    <w:p w14:paraId="6D7BD372" w14:textId="77777777" w:rsidR="00403CD5" w:rsidRPr="005F4F54" w:rsidRDefault="00E50B43" w:rsidP="009A20AB">
      <w:pPr>
        <w:pStyle w:val="af2"/>
        <w:widowControl/>
        <w:tabs>
          <w:tab w:val="left" w:pos="567"/>
        </w:tabs>
        <w:suppressAutoHyphens w:val="0"/>
        <w:spacing w:after="0" w:line="240" w:lineRule="auto"/>
        <w:ind w:left="0" w:firstLine="709"/>
      </w:pPr>
      <w:r w:rsidRPr="005F4F54">
        <w:t>2.1.1</w:t>
      </w:r>
      <w:r w:rsidR="004050F1" w:rsidRPr="005F4F54">
        <w:t xml:space="preserve">. </w:t>
      </w:r>
      <w:r w:rsidR="00403CD5" w:rsidRPr="005F4F54">
        <w:t xml:space="preserve">Обеспечивать </w:t>
      </w:r>
      <w:r w:rsidRPr="005F4F54">
        <w:t xml:space="preserve">несовершеннолетних </w:t>
      </w:r>
      <w:r w:rsidR="00403CD5" w:rsidRPr="005F4F54">
        <w:t>работой</w:t>
      </w:r>
      <w:r w:rsidRPr="005F4F54">
        <w:t xml:space="preserve">, </w:t>
      </w:r>
      <w:r w:rsidR="000E60F8" w:rsidRPr="005F4F54">
        <w:t>не</w:t>
      </w:r>
      <w:r w:rsidRPr="005F4F54">
        <w:t xml:space="preserve"> включенной в муниципальное задание Организации, согласно действующему законодательству и нормативным актам о труде и занятости, </w:t>
      </w:r>
      <w:r w:rsidR="00403CD5" w:rsidRPr="005F4F54">
        <w:t xml:space="preserve">предусмотренным для лиц этой возрастной категории. Продолжительность еженедельной работы </w:t>
      </w:r>
      <w:r w:rsidR="00BA6863" w:rsidRPr="005F4F54">
        <w:t xml:space="preserve">в свободное от учебы время </w:t>
      </w:r>
      <w:r w:rsidR="00403CD5" w:rsidRPr="005F4F54">
        <w:t>не может превышать: для работников в возрасте до 16 лет – 24 часов, от 16 до 18 лет – 35 часов</w:t>
      </w:r>
      <w:r w:rsidR="00BA6863" w:rsidRPr="005F4F54">
        <w:t>.</w:t>
      </w:r>
    </w:p>
    <w:p w14:paraId="426BA05E" w14:textId="77777777" w:rsidR="00403CD5" w:rsidRPr="005F4F54" w:rsidRDefault="00CC32D7" w:rsidP="009A20AB">
      <w:pPr>
        <w:pStyle w:val="af2"/>
        <w:widowControl/>
        <w:tabs>
          <w:tab w:val="num" w:pos="720"/>
        </w:tabs>
        <w:suppressAutoHyphens w:val="0"/>
        <w:spacing w:after="0" w:line="240" w:lineRule="auto"/>
        <w:ind w:left="0" w:firstLine="709"/>
      </w:pPr>
      <w:r w:rsidRPr="005F4F54">
        <w:t>2.1.2</w:t>
      </w:r>
      <w:r w:rsidR="004050F1" w:rsidRPr="005F4F54">
        <w:t xml:space="preserve">. </w:t>
      </w:r>
      <w:r w:rsidR="00403CD5" w:rsidRPr="005F4F54">
        <w:t>Проводить инструктаж по технике безопасности и создать безопасные условия для работы подростков.</w:t>
      </w:r>
    </w:p>
    <w:p w14:paraId="35F41BFA" w14:textId="77777777" w:rsidR="00403CD5" w:rsidRPr="005F4F54" w:rsidRDefault="00CC32D7" w:rsidP="009A20AB">
      <w:pPr>
        <w:pStyle w:val="af2"/>
        <w:tabs>
          <w:tab w:val="left" w:pos="540"/>
        </w:tabs>
        <w:spacing w:after="0" w:line="240" w:lineRule="auto"/>
        <w:ind w:left="0" w:firstLine="709"/>
      </w:pPr>
      <w:r w:rsidRPr="005F4F54">
        <w:t>2.1.3</w:t>
      </w:r>
      <w:r w:rsidR="00403CD5" w:rsidRPr="005F4F54">
        <w:t>.</w:t>
      </w:r>
      <w:r w:rsidR="004050F1" w:rsidRPr="005F4F54">
        <w:t xml:space="preserve"> </w:t>
      </w:r>
      <w:r w:rsidR="00E50B43" w:rsidRPr="005F4F54">
        <w:t xml:space="preserve">Сообщать директору МУ «Молодежный центр города Фрязино» о случаях нарушения </w:t>
      </w:r>
      <w:r w:rsidRPr="005F4F54">
        <w:t xml:space="preserve">несовершеннолетним </w:t>
      </w:r>
      <w:r w:rsidR="00403CD5" w:rsidRPr="005F4F54">
        <w:t>трудовой дисциплины или правил вну</w:t>
      </w:r>
      <w:r w:rsidRPr="005F4F54">
        <w:t>треннего распорядка Организация.</w:t>
      </w:r>
    </w:p>
    <w:p w14:paraId="70E219E3" w14:textId="77777777" w:rsidR="00403CD5" w:rsidRPr="005F4F54" w:rsidRDefault="00CC32D7" w:rsidP="009A20AB">
      <w:pPr>
        <w:pStyle w:val="af2"/>
        <w:spacing w:after="0" w:line="240" w:lineRule="auto"/>
        <w:ind w:left="0" w:firstLine="709"/>
      </w:pPr>
      <w:r w:rsidRPr="005F4F54">
        <w:t>2.1.4</w:t>
      </w:r>
      <w:r w:rsidR="00403CD5" w:rsidRPr="005F4F54">
        <w:t>.</w:t>
      </w:r>
      <w:r w:rsidR="004050F1" w:rsidRPr="005F4F54">
        <w:t xml:space="preserve"> </w:t>
      </w:r>
      <w:r w:rsidR="00403CD5" w:rsidRPr="005F4F54">
        <w:t>Назначить приказом по Организация ответственного за организацию труда несовершеннолетних Ф.И.О. ответственного</w:t>
      </w:r>
      <w:r w:rsidR="00546F59" w:rsidRPr="005F4F54">
        <w:t xml:space="preserve"> </w:t>
      </w:r>
      <w:r w:rsidR="00403CD5" w:rsidRPr="005F4F54">
        <w:t>________________________________ приказ №</w:t>
      </w:r>
      <w:r w:rsidR="00546F59" w:rsidRPr="005F4F54">
        <w:t> </w:t>
      </w:r>
      <w:r w:rsidR="00403CD5" w:rsidRPr="005F4F54">
        <w:t>____ от __________________ подпись</w:t>
      </w:r>
      <w:r w:rsidR="00546F59" w:rsidRPr="005F4F54">
        <w:t xml:space="preserve"> </w:t>
      </w:r>
      <w:r w:rsidR="00403CD5" w:rsidRPr="005F4F54">
        <w:t>______________</w:t>
      </w:r>
      <w:r w:rsidRPr="005F4F54">
        <w:t>.</w:t>
      </w:r>
    </w:p>
    <w:p w14:paraId="2D081207" w14:textId="20102E8E" w:rsidR="00403CD5" w:rsidRPr="005F4F54" w:rsidRDefault="00403CD5" w:rsidP="009A20AB">
      <w:pPr>
        <w:pStyle w:val="af2"/>
        <w:spacing w:after="0" w:line="240" w:lineRule="auto"/>
        <w:ind w:left="0" w:firstLine="709"/>
      </w:pPr>
      <w:r w:rsidRPr="005F4F54">
        <w:t>2.2</w:t>
      </w:r>
      <w:r w:rsidR="003531CF">
        <w:t>.</w:t>
      </w:r>
      <w:r w:rsidRPr="005F4F54">
        <w:t xml:space="preserve"> МУ «Молодежный центр города Фрязино» обязуется:</w:t>
      </w:r>
    </w:p>
    <w:p w14:paraId="29A85410" w14:textId="77777777" w:rsidR="00403CD5" w:rsidRPr="005F4F54" w:rsidRDefault="00403CD5" w:rsidP="009A20AB">
      <w:pPr>
        <w:pStyle w:val="af2"/>
        <w:spacing w:after="0" w:line="240" w:lineRule="auto"/>
        <w:ind w:left="0" w:firstLine="709"/>
      </w:pPr>
      <w:r w:rsidRPr="005F4F54">
        <w:t xml:space="preserve">2.2.1. Принимать несовершеннолетних граждан для трудоустройства на временные рабочие места. </w:t>
      </w:r>
    </w:p>
    <w:p w14:paraId="39ADA229" w14:textId="77777777" w:rsidR="00403CD5" w:rsidRPr="005F4F54" w:rsidRDefault="00403CD5" w:rsidP="009A20AB">
      <w:pPr>
        <w:pStyle w:val="af2"/>
        <w:spacing w:after="0" w:line="240" w:lineRule="auto"/>
        <w:ind w:left="0" w:firstLine="709"/>
      </w:pPr>
      <w:r w:rsidRPr="005F4F54">
        <w:t>2.2.2.</w:t>
      </w:r>
      <w:r w:rsidR="004050F1" w:rsidRPr="005F4F54">
        <w:t xml:space="preserve"> </w:t>
      </w:r>
      <w:r w:rsidRPr="005F4F54">
        <w:t>Оформлять трудовые отношения с подростками.</w:t>
      </w:r>
    </w:p>
    <w:p w14:paraId="5532C926" w14:textId="77777777" w:rsidR="00403CD5" w:rsidRPr="005F4F54" w:rsidRDefault="00403CD5" w:rsidP="009A20AB">
      <w:pPr>
        <w:pStyle w:val="af2"/>
        <w:tabs>
          <w:tab w:val="left" w:pos="720"/>
        </w:tabs>
        <w:spacing w:after="0" w:line="240" w:lineRule="auto"/>
        <w:ind w:left="0" w:firstLine="709"/>
      </w:pPr>
      <w:r w:rsidRPr="005F4F54">
        <w:lastRenderedPageBreak/>
        <w:t>2.2.3. Производить выплату заработ</w:t>
      </w:r>
      <w:r w:rsidR="004050F1" w:rsidRPr="005F4F54">
        <w:t xml:space="preserve">ной платы за счет местного </w:t>
      </w:r>
      <w:r w:rsidRPr="005F4F54">
        <w:t>бюджета.</w:t>
      </w:r>
    </w:p>
    <w:p w14:paraId="185B90DF" w14:textId="77777777" w:rsidR="00CC32D7" w:rsidRPr="005F4F54" w:rsidRDefault="00CC32D7" w:rsidP="009A20AB">
      <w:pPr>
        <w:pStyle w:val="af2"/>
        <w:tabs>
          <w:tab w:val="left" w:pos="720"/>
        </w:tabs>
        <w:spacing w:after="0" w:line="240" w:lineRule="auto"/>
        <w:ind w:left="0" w:firstLine="709"/>
      </w:pPr>
      <w:r w:rsidRPr="005F4F54">
        <w:t>2.2.4. Направлять в Организацию несовершеннолетних граждан для выполнения работ не включенных в муниципальное задание Организации.</w:t>
      </w:r>
    </w:p>
    <w:p w14:paraId="0BD17B3B" w14:textId="77777777" w:rsidR="00403CD5" w:rsidRPr="005F4F54" w:rsidRDefault="00403CD5" w:rsidP="009A20AB">
      <w:pPr>
        <w:pStyle w:val="af2"/>
        <w:spacing w:after="0" w:line="240" w:lineRule="auto"/>
        <w:ind w:left="0" w:firstLine="709"/>
      </w:pPr>
      <w:r w:rsidRPr="005F4F54">
        <w:t>2.2.5.</w:t>
      </w:r>
      <w:r w:rsidR="004050F1" w:rsidRPr="005F4F54">
        <w:t xml:space="preserve"> </w:t>
      </w:r>
      <w:r w:rsidRPr="005F4F54">
        <w:t>Контролировать соблюдение режима и условий труда несовершеннолетних.</w:t>
      </w:r>
    </w:p>
    <w:p w14:paraId="7E712D18" w14:textId="77777777" w:rsidR="00403CD5" w:rsidRPr="005F4F54" w:rsidRDefault="00403CD5" w:rsidP="009A20AB">
      <w:pPr>
        <w:pStyle w:val="af2"/>
        <w:spacing w:after="0" w:line="240" w:lineRule="auto"/>
        <w:ind w:left="0" w:firstLine="709"/>
      </w:pPr>
      <w:r w:rsidRPr="005F4F54">
        <w:t xml:space="preserve">2.2.6. При обнаружении нарушений в организации условий труда несовершеннолетних </w:t>
      </w:r>
      <w:r w:rsidR="00CC32D7" w:rsidRPr="005F4F54">
        <w:rPr>
          <w:caps/>
        </w:rPr>
        <w:t>МУ «</w:t>
      </w:r>
      <w:r w:rsidR="00CC32D7" w:rsidRPr="005F4F54">
        <w:t>Молодежный центр города Фрязино</w:t>
      </w:r>
      <w:r w:rsidR="00CC32D7" w:rsidRPr="005F4F54">
        <w:rPr>
          <w:caps/>
        </w:rPr>
        <w:t>»</w:t>
      </w:r>
      <w:r w:rsidRPr="005F4F54">
        <w:t xml:space="preserve"> несет ответственность в соответствии с действующим законодательством.</w:t>
      </w:r>
    </w:p>
    <w:p w14:paraId="56DBE76E" w14:textId="77777777" w:rsidR="00403CD5" w:rsidRPr="005F4F54" w:rsidRDefault="00403CD5" w:rsidP="009A20AB">
      <w:pPr>
        <w:pStyle w:val="af2"/>
        <w:spacing w:after="0" w:line="240" w:lineRule="auto"/>
        <w:ind w:left="0" w:firstLine="709"/>
      </w:pPr>
      <w:r w:rsidRPr="005F4F54">
        <w:t>2.2.7. Проводить вводный инструктаж по технике безопасности при оформлении документов.</w:t>
      </w:r>
    </w:p>
    <w:p w14:paraId="4D4A4E96" w14:textId="77777777" w:rsidR="006F59CD" w:rsidRPr="005F4F54" w:rsidRDefault="006F59CD" w:rsidP="009A20AB">
      <w:pPr>
        <w:pStyle w:val="af2"/>
        <w:spacing w:after="0" w:line="240" w:lineRule="auto"/>
        <w:ind w:left="0"/>
        <w:rPr>
          <w:b/>
        </w:rPr>
      </w:pPr>
    </w:p>
    <w:p w14:paraId="36B5B259" w14:textId="77777777" w:rsidR="00403CD5" w:rsidRPr="005F4F54" w:rsidRDefault="00403CD5" w:rsidP="009A20AB">
      <w:pPr>
        <w:pStyle w:val="af2"/>
        <w:spacing w:after="0" w:line="240" w:lineRule="auto"/>
        <w:ind w:left="0"/>
        <w:jc w:val="center"/>
      </w:pPr>
      <w:r w:rsidRPr="005F4F54">
        <w:rPr>
          <w:lang w:val="en-US"/>
        </w:rPr>
        <w:t>III</w:t>
      </w:r>
      <w:r w:rsidRPr="005F4F54">
        <w:t>.</w:t>
      </w:r>
      <w:r w:rsidR="004050F1" w:rsidRPr="005F4F54">
        <w:t xml:space="preserve"> </w:t>
      </w:r>
      <w:r w:rsidR="003F61DA" w:rsidRPr="005F4F54">
        <w:t>Договор и его действие</w:t>
      </w:r>
    </w:p>
    <w:p w14:paraId="7387E2B6" w14:textId="77777777" w:rsidR="00403CD5" w:rsidRPr="005F4F54" w:rsidRDefault="00403CD5" w:rsidP="009A20AB">
      <w:pPr>
        <w:pStyle w:val="af2"/>
        <w:spacing w:after="0" w:line="240" w:lineRule="auto"/>
        <w:ind w:left="0"/>
        <w:rPr>
          <w:b/>
        </w:rPr>
      </w:pPr>
    </w:p>
    <w:p w14:paraId="3F114CEA" w14:textId="77777777" w:rsidR="00403CD5" w:rsidRPr="005F4F54" w:rsidRDefault="00403CD5" w:rsidP="009A20AB">
      <w:pPr>
        <w:pStyle w:val="af2"/>
        <w:spacing w:after="0" w:line="240" w:lineRule="auto"/>
        <w:ind w:left="0" w:firstLine="709"/>
      </w:pPr>
      <w:r w:rsidRPr="005F4F54">
        <w:t xml:space="preserve">3.1 Настоящий договор вступает в силу с момента подписания </w:t>
      </w:r>
      <w:r w:rsidR="004050F1" w:rsidRPr="005F4F54">
        <w:t xml:space="preserve">его сторонами и действует </w:t>
      </w:r>
      <w:r w:rsidRPr="005F4F54">
        <w:t>с ________________ по ________________.</w:t>
      </w:r>
    </w:p>
    <w:p w14:paraId="15C07CF6" w14:textId="77777777" w:rsidR="00403CD5" w:rsidRPr="005F4F54" w:rsidRDefault="00403CD5" w:rsidP="009A20AB">
      <w:pPr>
        <w:pStyle w:val="af2"/>
        <w:spacing w:after="0" w:line="240" w:lineRule="auto"/>
        <w:ind w:left="0" w:firstLine="709"/>
      </w:pPr>
      <w:r w:rsidRPr="005F4F54">
        <w:t>3.2. Договор может быть расторгнут в случае неисполнения или ненадлежащего исполнения сторонами обязанностей по настоящему договору, по инициативе одной из сторон при условии предупреждения об этом не менее чем за 10 дней.</w:t>
      </w:r>
    </w:p>
    <w:p w14:paraId="14869594" w14:textId="77777777" w:rsidR="00403CD5" w:rsidRPr="005F4F54" w:rsidRDefault="00403CD5" w:rsidP="009A20AB">
      <w:pPr>
        <w:pStyle w:val="af2"/>
        <w:spacing w:after="0" w:line="240" w:lineRule="auto"/>
        <w:ind w:left="0" w:firstLine="709"/>
      </w:pPr>
      <w:r w:rsidRPr="005F4F54">
        <w:t>3.3.</w:t>
      </w:r>
      <w:r w:rsidR="004050F1" w:rsidRPr="005F4F54">
        <w:t xml:space="preserve"> </w:t>
      </w:r>
      <w:r w:rsidRPr="005F4F54">
        <w:t>Если за 30 дней до истечения срока настоящего договора ни одна из сторон не потребует его расторжения, то договор считается продлённым на следующий период на тех же условиях.</w:t>
      </w:r>
    </w:p>
    <w:p w14:paraId="0A2508B0" w14:textId="77777777" w:rsidR="00403CD5" w:rsidRPr="005F4F54" w:rsidRDefault="00403CD5" w:rsidP="009A20AB">
      <w:pPr>
        <w:pStyle w:val="af2"/>
        <w:spacing w:after="0" w:line="240" w:lineRule="auto"/>
        <w:ind w:left="0" w:firstLine="709"/>
        <w:rPr>
          <w:b/>
        </w:rPr>
      </w:pPr>
      <w:r w:rsidRPr="005F4F54">
        <w:t>3.4 Действие договора может быть приостановлено на неопределённое время по предложению МУ «Молодежный центр города Фрязино» в связи с ограниченностью финансовых средств, о чём Организация предупреждается не менее чем за 3 дня.</w:t>
      </w:r>
    </w:p>
    <w:p w14:paraId="49CB0B13" w14:textId="77777777" w:rsidR="00403CD5" w:rsidRPr="005F4F54" w:rsidRDefault="00403CD5" w:rsidP="009A20AB">
      <w:pPr>
        <w:pStyle w:val="af2"/>
        <w:spacing w:after="0" w:line="240" w:lineRule="auto"/>
        <w:ind w:left="0"/>
        <w:rPr>
          <w:b/>
        </w:rPr>
      </w:pPr>
    </w:p>
    <w:p w14:paraId="0D74A827" w14:textId="77777777" w:rsidR="00403CD5" w:rsidRPr="005F4F54" w:rsidRDefault="00403CD5" w:rsidP="009A20AB">
      <w:pPr>
        <w:pStyle w:val="af2"/>
        <w:spacing w:after="0" w:line="240" w:lineRule="auto"/>
        <w:ind w:left="0"/>
        <w:jc w:val="center"/>
      </w:pPr>
      <w:r w:rsidRPr="005F4F54">
        <w:rPr>
          <w:lang w:val="en-US"/>
        </w:rPr>
        <w:t>IV</w:t>
      </w:r>
      <w:r w:rsidRPr="005F4F54">
        <w:t xml:space="preserve">. </w:t>
      </w:r>
      <w:r w:rsidR="003F61DA" w:rsidRPr="005F4F54">
        <w:t>Адреса и реквизиты сторон</w:t>
      </w:r>
    </w:p>
    <w:p w14:paraId="4F63A840" w14:textId="77777777" w:rsidR="00403CD5" w:rsidRPr="005F4F54" w:rsidRDefault="00403CD5" w:rsidP="009A20AB">
      <w:pPr>
        <w:pStyle w:val="af2"/>
        <w:spacing w:after="0" w:line="240" w:lineRule="auto"/>
        <w:jc w:val="center"/>
        <w:rPr>
          <w:b/>
        </w:rPr>
      </w:pPr>
    </w:p>
    <w:p w14:paraId="3D3A6F0D" w14:textId="77777777" w:rsidR="00403CD5" w:rsidRPr="005F4F54" w:rsidRDefault="00403CD5" w:rsidP="009A20AB">
      <w:pPr>
        <w:pStyle w:val="af2"/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9"/>
        <w:gridCol w:w="4800"/>
      </w:tblGrid>
      <w:tr w:rsidR="00403CD5" w:rsidRPr="005F4F54" w14:paraId="62BD583B" w14:textId="77777777" w:rsidTr="008C0003">
        <w:tc>
          <w:tcPr>
            <w:tcW w:w="4799" w:type="dxa"/>
            <w:shd w:val="clear" w:color="auto" w:fill="auto"/>
          </w:tcPr>
          <w:p w14:paraId="05C30A5C" w14:textId="77777777" w:rsidR="00403CD5" w:rsidRPr="005F4F54" w:rsidRDefault="00403CD5" w:rsidP="009A20AB">
            <w:pPr>
              <w:spacing w:after="0" w:line="240" w:lineRule="auto"/>
            </w:pPr>
            <w:r w:rsidRPr="005F4F54">
              <w:t>МУ «Молодежный центр города Фрязино»</w:t>
            </w:r>
          </w:p>
          <w:p w14:paraId="26712D96" w14:textId="77777777" w:rsidR="00403CD5" w:rsidRPr="005F4F54" w:rsidRDefault="00403CD5" w:rsidP="009A20AB">
            <w:pPr>
              <w:spacing w:after="0" w:line="240" w:lineRule="auto"/>
            </w:pPr>
            <w:r w:rsidRPr="005F4F54">
              <w:t>____________________________</w:t>
            </w:r>
          </w:p>
          <w:p w14:paraId="5EEE95E1" w14:textId="77777777" w:rsidR="00403CD5" w:rsidRPr="005F4F54" w:rsidRDefault="00403CD5" w:rsidP="009A20AB">
            <w:pPr>
              <w:spacing w:after="0" w:line="240" w:lineRule="auto"/>
            </w:pPr>
            <w:r w:rsidRPr="005F4F54">
              <w:t>____________________________</w:t>
            </w:r>
          </w:p>
          <w:p w14:paraId="01F8B009" w14:textId="77777777" w:rsidR="00403CD5" w:rsidRPr="005F4F54" w:rsidRDefault="00403CD5" w:rsidP="009A20AB">
            <w:pPr>
              <w:spacing w:after="0" w:line="240" w:lineRule="auto"/>
            </w:pPr>
            <w:r w:rsidRPr="005F4F54">
              <w:t>____________________________</w:t>
            </w:r>
          </w:p>
          <w:p w14:paraId="3C85EDD6" w14:textId="77777777" w:rsidR="00403CD5" w:rsidRPr="005F4F54" w:rsidRDefault="008C0003" w:rsidP="009A20AB">
            <w:pPr>
              <w:spacing w:after="0" w:line="240" w:lineRule="auto"/>
            </w:pPr>
            <w:r w:rsidRPr="005F4F54">
              <w:t>____________________________</w:t>
            </w:r>
          </w:p>
          <w:p w14:paraId="7901F6CB" w14:textId="77777777" w:rsidR="00403CD5" w:rsidRPr="005F4F54" w:rsidRDefault="00403CD5" w:rsidP="009A20AB">
            <w:pPr>
              <w:spacing w:after="0" w:line="240" w:lineRule="auto"/>
            </w:pPr>
            <w:r w:rsidRPr="005F4F54">
              <w:t>____________________________</w:t>
            </w:r>
          </w:p>
          <w:p w14:paraId="5B65C899" w14:textId="77777777" w:rsidR="00403CD5" w:rsidRPr="005F4F54" w:rsidRDefault="00403CD5" w:rsidP="009A20AB">
            <w:pPr>
              <w:pStyle w:val="af2"/>
              <w:spacing w:after="0" w:line="240" w:lineRule="auto"/>
              <w:ind w:left="0"/>
            </w:pPr>
          </w:p>
          <w:p w14:paraId="6ACD835A" w14:textId="77777777" w:rsidR="00403CD5" w:rsidRPr="005F4F54" w:rsidRDefault="00403CD5" w:rsidP="009A20AB">
            <w:pPr>
              <w:pStyle w:val="af2"/>
              <w:spacing w:after="0" w:line="240" w:lineRule="auto"/>
              <w:ind w:left="0"/>
            </w:pPr>
            <w:r w:rsidRPr="005F4F54">
              <w:t xml:space="preserve">Директор ______________ </w:t>
            </w:r>
          </w:p>
          <w:p w14:paraId="6934F181" w14:textId="77777777" w:rsidR="00403CD5" w:rsidRPr="005F4F54" w:rsidRDefault="00403CD5" w:rsidP="009A20AB">
            <w:pPr>
              <w:pStyle w:val="af2"/>
              <w:spacing w:after="0" w:line="240" w:lineRule="auto"/>
              <w:ind w:left="0"/>
            </w:pPr>
          </w:p>
          <w:p w14:paraId="2F21CB97" w14:textId="77777777" w:rsidR="00403CD5" w:rsidRPr="005F4F54" w:rsidRDefault="00403CD5" w:rsidP="009A20AB">
            <w:pPr>
              <w:pStyle w:val="af2"/>
              <w:spacing w:after="0" w:line="240" w:lineRule="auto"/>
              <w:ind w:left="0"/>
            </w:pPr>
            <w:r w:rsidRPr="005F4F54">
              <w:t>М.П.</w:t>
            </w:r>
          </w:p>
          <w:p w14:paraId="3E8C1EA5" w14:textId="77777777" w:rsidR="00403CD5" w:rsidRPr="005F4F54" w:rsidRDefault="00403CD5" w:rsidP="009A20AB">
            <w:pPr>
              <w:pStyle w:val="af2"/>
              <w:spacing w:after="0" w:line="240" w:lineRule="auto"/>
              <w:ind w:left="0"/>
            </w:pPr>
          </w:p>
        </w:tc>
        <w:tc>
          <w:tcPr>
            <w:tcW w:w="4800" w:type="dxa"/>
            <w:shd w:val="clear" w:color="auto" w:fill="auto"/>
          </w:tcPr>
          <w:p w14:paraId="20808206" w14:textId="77777777" w:rsidR="00403CD5" w:rsidRPr="005F4F54" w:rsidRDefault="00403CD5" w:rsidP="009A20AB">
            <w:pPr>
              <w:spacing w:after="0" w:line="240" w:lineRule="auto"/>
              <w:ind w:left="303"/>
              <w:jc w:val="center"/>
            </w:pPr>
            <w:r w:rsidRPr="005F4F54">
              <w:t>Организация</w:t>
            </w:r>
          </w:p>
          <w:p w14:paraId="7D08F119" w14:textId="77777777" w:rsidR="00403CD5" w:rsidRPr="005F4F54" w:rsidRDefault="00403CD5" w:rsidP="009A20AB">
            <w:pPr>
              <w:spacing w:after="0" w:line="240" w:lineRule="auto"/>
              <w:ind w:left="303"/>
            </w:pPr>
            <w:r w:rsidRPr="005F4F54">
              <w:t>____________________________</w:t>
            </w:r>
          </w:p>
          <w:p w14:paraId="5B1652E0" w14:textId="77777777" w:rsidR="00403CD5" w:rsidRPr="005F4F54" w:rsidRDefault="00403CD5" w:rsidP="009A20AB">
            <w:pPr>
              <w:spacing w:after="0" w:line="240" w:lineRule="auto"/>
              <w:ind w:left="303"/>
            </w:pPr>
            <w:r w:rsidRPr="005F4F54">
              <w:t>____________________________</w:t>
            </w:r>
          </w:p>
          <w:p w14:paraId="027652E4" w14:textId="77777777" w:rsidR="00403CD5" w:rsidRPr="005F4F54" w:rsidRDefault="00403CD5" w:rsidP="009A20AB">
            <w:pPr>
              <w:spacing w:after="0" w:line="240" w:lineRule="auto"/>
              <w:ind w:left="303"/>
            </w:pPr>
            <w:r w:rsidRPr="005F4F54">
              <w:t>____________________________</w:t>
            </w:r>
          </w:p>
          <w:p w14:paraId="10569D71" w14:textId="77777777" w:rsidR="00403CD5" w:rsidRPr="005F4F54" w:rsidRDefault="008C0003" w:rsidP="009A20AB">
            <w:pPr>
              <w:spacing w:after="0" w:line="240" w:lineRule="auto"/>
              <w:ind w:left="303"/>
            </w:pPr>
            <w:r w:rsidRPr="005F4F54">
              <w:t>____________________________</w:t>
            </w:r>
          </w:p>
          <w:p w14:paraId="65E2BCC3" w14:textId="77777777" w:rsidR="00403CD5" w:rsidRPr="005F4F54" w:rsidRDefault="00403CD5" w:rsidP="009A20AB">
            <w:pPr>
              <w:spacing w:after="0" w:line="240" w:lineRule="auto"/>
              <w:ind w:left="303"/>
            </w:pPr>
            <w:r w:rsidRPr="005F4F54">
              <w:t>____________________________</w:t>
            </w:r>
          </w:p>
          <w:p w14:paraId="467064F9" w14:textId="77777777" w:rsidR="00403CD5" w:rsidRPr="005F4F54" w:rsidRDefault="00403CD5" w:rsidP="009A20AB">
            <w:pPr>
              <w:pStyle w:val="af2"/>
              <w:spacing w:after="0" w:line="240" w:lineRule="auto"/>
              <w:ind w:left="303"/>
            </w:pPr>
          </w:p>
          <w:p w14:paraId="60DE8005" w14:textId="77777777" w:rsidR="00403CD5" w:rsidRPr="005F4F54" w:rsidRDefault="00403CD5" w:rsidP="009A20AB">
            <w:pPr>
              <w:pStyle w:val="af2"/>
              <w:spacing w:after="0" w:line="240" w:lineRule="auto"/>
              <w:ind w:left="303"/>
            </w:pPr>
            <w:r w:rsidRPr="005F4F54">
              <w:t xml:space="preserve">Директор ______________ </w:t>
            </w:r>
          </w:p>
          <w:p w14:paraId="52E2184E" w14:textId="77777777" w:rsidR="00403CD5" w:rsidRPr="005F4F54" w:rsidRDefault="00403CD5" w:rsidP="009A20AB">
            <w:pPr>
              <w:pStyle w:val="af2"/>
              <w:spacing w:after="0" w:line="240" w:lineRule="auto"/>
              <w:ind w:left="303"/>
            </w:pPr>
          </w:p>
          <w:p w14:paraId="46CB5608" w14:textId="77777777" w:rsidR="00403CD5" w:rsidRPr="005F4F54" w:rsidRDefault="00403CD5" w:rsidP="009A20AB">
            <w:pPr>
              <w:pStyle w:val="af2"/>
              <w:spacing w:after="0" w:line="240" w:lineRule="auto"/>
              <w:ind w:left="303"/>
            </w:pPr>
            <w:r w:rsidRPr="005F4F54">
              <w:t>М.П.</w:t>
            </w:r>
          </w:p>
          <w:p w14:paraId="01B047C1" w14:textId="77777777" w:rsidR="00403CD5" w:rsidRPr="005F4F54" w:rsidRDefault="00403CD5" w:rsidP="009A20AB">
            <w:pPr>
              <w:pStyle w:val="af2"/>
              <w:spacing w:after="0" w:line="240" w:lineRule="auto"/>
              <w:ind w:left="303"/>
            </w:pPr>
          </w:p>
        </w:tc>
      </w:tr>
    </w:tbl>
    <w:p w14:paraId="14EEB438" w14:textId="77777777" w:rsidR="007507FD" w:rsidRPr="005F4F54" w:rsidRDefault="007507FD" w:rsidP="009A20AB">
      <w:pPr>
        <w:spacing w:after="0" w:line="240" w:lineRule="auto"/>
        <w:sectPr w:rsidR="007507FD" w:rsidRPr="005F4F54" w:rsidSect="000D76B7">
          <w:pgSz w:w="11906" w:h="16838" w:code="9"/>
          <w:pgMar w:top="1134" w:right="567" w:bottom="1134" w:left="1701" w:header="567" w:footer="851" w:gutter="0"/>
          <w:pgNumType w:start="1"/>
          <w:cols w:space="720"/>
          <w:formProt w:val="0"/>
          <w:titlePg/>
          <w:docGrid w:linePitch="360" w:charSpace="-6350"/>
        </w:sectPr>
      </w:pPr>
    </w:p>
    <w:p w14:paraId="2484783A" w14:textId="77777777" w:rsidR="00FD50FE" w:rsidRPr="005F4F54" w:rsidRDefault="00CC7CCF" w:rsidP="009A20AB">
      <w:pPr>
        <w:spacing w:after="0" w:line="240" w:lineRule="auto"/>
        <w:ind w:left="5103"/>
      </w:pPr>
      <w:r w:rsidRPr="005F4F54">
        <w:lastRenderedPageBreak/>
        <w:t>П</w:t>
      </w:r>
      <w:r w:rsidR="0082230A" w:rsidRPr="005F4F54">
        <w:t xml:space="preserve">риложение </w:t>
      </w:r>
      <w:r w:rsidR="000F540E">
        <w:t>3</w:t>
      </w:r>
    </w:p>
    <w:p w14:paraId="0904FF2C" w14:textId="77777777" w:rsidR="00FD50FE" w:rsidRPr="005F4F54" w:rsidRDefault="0082230A" w:rsidP="009A20AB">
      <w:pPr>
        <w:spacing w:after="0" w:line="240" w:lineRule="auto"/>
        <w:ind w:left="5103"/>
        <w:jc w:val="left"/>
      </w:pPr>
      <w:r w:rsidRPr="005F4F54">
        <w:t>к Порядку организации и</w:t>
      </w:r>
    </w:p>
    <w:p w14:paraId="1FBDF402" w14:textId="77777777" w:rsidR="00FD50FE" w:rsidRPr="005F4F54" w:rsidRDefault="0082230A" w:rsidP="009A20AB">
      <w:pPr>
        <w:spacing w:after="0" w:line="240" w:lineRule="auto"/>
        <w:ind w:left="5103"/>
        <w:jc w:val="left"/>
      </w:pPr>
      <w:r w:rsidRPr="005F4F54">
        <w:t>финансирования временного</w:t>
      </w:r>
    </w:p>
    <w:p w14:paraId="5546ACF8" w14:textId="77777777" w:rsidR="00FD50FE" w:rsidRPr="005F4F54" w:rsidRDefault="0082230A" w:rsidP="009A20AB">
      <w:pPr>
        <w:spacing w:after="0" w:line="240" w:lineRule="auto"/>
        <w:ind w:left="5103"/>
        <w:jc w:val="left"/>
      </w:pPr>
      <w:r w:rsidRPr="005F4F54">
        <w:t>трудоустройства несовершеннолетних</w:t>
      </w:r>
    </w:p>
    <w:p w14:paraId="1366816F" w14:textId="77777777" w:rsidR="00FD50FE" w:rsidRPr="005F4F54" w:rsidRDefault="0082230A" w:rsidP="009A20AB">
      <w:pPr>
        <w:spacing w:after="0" w:line="240" w:lineRule="auto"/>
        <w:ind w:left="5103"/>
        <w:jc w:val="left"/>
      </w:pPr>
      <w:r w:rsidRPr="005F4F54">
        <w:t>граждан в возрасте от 14 до 18 лет</w:t>
      </w:r>
    </w:p>
    <w:p w14:paraId="5E8042E8" w14:textId="77777777" w:rsidR="00FD50FE" w:rsidRPr="005F4F54" w:rsidRDefault="0082230A" w:rsidP="009A20AB">
      <w:pPr>
        <w:spacing w:after="0" w:line="240" w:lineRule="auto"/>
        <w:ind w:left="5103"/>
        <w:jc w:val="left"/>
      </w:pPr>
      <w:r w:rsidRPr="005F4F54">
        <w:t>в свободное от учебы время</w:t>
      </w:r>
    </w:p>
    <w:p w14:paraId="3313B753" w14:textId="1E70D860" w:rsidR="009B77B5" w:rsidRDefault="009B77B5" w:rsidP="009A20AB">
      <w:pPr>
        <w:spacing w:after="0" w:line="240" w:lineRule="auto"/>
      </w:pPr>
    </w:p>
    <w:p w14:paraId="6A29983D" w14:textId="77777777" w:rsidR="003D57DF" w:rsidRDefault="003D57DF" w:rsidP="009A20AB">
      <w:pPr>
        <w:spacing w:after="0" w:line="240" w:lineRule="auto"/>
      </w:pPr>
    </w:p>
    <w:p w14:paraId="166CBD34" w14:textId="77777777" w:rsidR="009B77B5" w:rsidRPr="009B77B5" w:rsidRDefault="009B77B5" w:rsidP="009A20AB">
      <w:pPr>
        <w:spacing w:after="0" w:line="240" w:lineRule="auto"/>
        <w:jc w:val="center"/>
      </w:pPr>
      <w:r w:rsidRPr="009B77B5">
        <w:t>СРОЧНЫЙ ТРУДОВОЙ ДОГОВОР № ________</w:t>
      </w:r>
    </w:p>
    <w:p w14:paraId="64A32365" w14:textId="77777777" w:rsidR="009B77B5" w:rsidRPr="009B77B5" w:rsidRDefault="009B77B5" w:rsidP="009A20AB">
      <w:pPr>
        <w:spacing w:after="0" w:line="240" w:lineRule="auto"/>
        <w:jc w:val="center"/>
      </w:pPr>
      <w:r w:rsidRPr="009B77B5">
        <w:t>с несовершеннолетним работником</w:t>
      </w:r>
    </w:p>
    <w:p w14:paraId="6191B9AC" w14:textId="4232EB4C" w:rsidR="009B77B5" w:rsidRDefault="009B77B5" w:rsidP="009A20AB">
      <w:pPr>
        <w:spacing w:after="0" w:line="240" w:lineRule="auto"/>
        <w:jc w:val="left"/>
      </w:pPr>
      <w:r w:rsidRPr="009B77B5">
        <w:t xml:space="preserve">г.о. Фрязино                                                 </w:t>
      </w:r>
      <w:r w:rsidR="00B04DAD">
        <w:t xml:space="preserve">                                                    </w:t>
      </w:r>
      <w:r w:rsidR="003D57DF">
        <w:t>«</w:t>
      </w:r>
      <w:r w:rsidR="009A387A">
        <w:t>__</w:t>
      </w:r>
      <w:r w:rsidR="003D57DF">
        <w:t>»</w:t>
      </w:r>
      <w:r w:rsidRPr="009B77B5">
        <w:t xml:space="preserve"> </w:t>
      </w:r>
      <w:r w:rsidR="009A387A">
        <w:t>________</w:t>
      </w:r>
      <w:r w:rsidRPr="009B77B5">
        <w:t xml:space="preserve"> 20</w:t>
      </w:r>
      <w:r w:rsidR="003531CF">
        <w:t>__</w:t>
      </w:r>
      <w:r w:rsidRPr="009B77B5">
        <w:t xml:space="preserve"> г.</w:t>
      </w:r>
    </w:p>
    <w:p w14:paraId="32025D1B" w14:textId="77777777" w:rsidR="003D57DF" w:rsidRPr="009B77B5" w:rsidRDefault="003D57DF" w:rsidP="009A20AB">
      <w:pPr>
        <w:spacing w:after="0" w:line="240" w:lineRule="auto"/>
        <w:jc w:val="left"/>
      </w:pPr>
    </w:p>
    <w:p w14:paraId="2E8CEF7A" w14:textId="69ECA305" w:rsidR="009B77B5" w:rsidRPr="009B77B5" w:rsidRDefault="009B77B5" w:rsidP="009A20AB">
      <w:pPr>
        <w:spacing w:after="0" w:line="240" w:lineRule="auto"/>
      </w:pPr>
      <w:r w:rsidRPr="009B77B5">
        <w:t xml:space="preserve">Муниципальное учреждение «Молодежный центр города Фрязино», именуемое в дальнейшем «Работодатель», в лице директора </w:t>
      </w:r>
      <w:r w:rsidR="0056769C">
        <w:t>______________________________</w:t>
      </w:r>
      <w:r w:rsidR="00392E33">
        <w:t>______</w:t>
      </w:r>
      <w:r w:rsidRPr="009B77B5">
        <w:t xml:space="preserve"> действующий на основании Устава, с одной стороны, и ________________________________</w:t>
      </w:r>
    </w:p>
    <w:p w14:paraId="6FCBD5B0" w14:textId="0CFA623E" w:rsidR="009B77B5" w:rsidRPr="009B77B5" w:rsidRDefault="009B77B5" w:rsidP="009A20AB">
      <w:pPr>
        <w:spacing w:after="0" w:line="240" w:lineRule="auto"/>
      </w:pPr>
      <w:r w:rsidRPr="009B77B5">
        <w:t>______________________________________________________________ именуемый(ая) в дальнейшем «Работник», с другой стороны, заключили договор о нижеследующем:</w:t>
      </w:r>
    </w:p>
    <w:p w14:paraId="79D1ADE1" w14:textId="77777777" w:rsidR="009B77B5" w:rsidRPr="009B77B5" w:rsidRDefault="009B77B5" w:rsidP="009A20AB">
      <w:pPr>
        <w:spacing w:after="0" w:line="240" w:lineRule="auto"/>
      </w:pPr>
    </w:p>
    <w:p w14:paraId="7C089522" w14:textId="20AE1498" w:rsidR="009B77B5" w:rsidRDefault="00D50A75" w:rsidP="009A20AB">
      <w:pPr>
        <w:spacing w:after="0" w:line="240" w:lineRule="auto"/>
        <w:jc w:val="center"/>
      </w:pPr>
      <w:r>
        <w:t xml:space="preserve">1. </w:t>
      </w:r>
      <w:r w:rsidR="009B77B5" w:rsidRPr="009B77B5">
        <w:t>Предмет договора</w:t>
      </w:r>
    </w:p>
    <w:p w14:paraId="5E250FE1" w14:textId="77777777" w:rsidR="003D57DF" w:rsidRDefault="003D57DF" w:rsidP="009A20AB">
      <w:pPr>
        <w:spacing w:after="0" w:line="240" w:lineRule="auto"/>
      </w:pPr>
    </w:p>
    <w:p w14:paraId="704E380D" w14:textId="3636E7A9" w:rsidR="009B77B5" w:rsidRPr="009B77B5" w:rsidRDefault="009B77B5" w:rsidP="003531CF">
      <w:pPr>
        <w:spacing w:after="0" w:line="240" w:lineRule="auto"/>
        <w:ind w:firstLine="709"/>
      </w:pPr>
      <w:r w:rsidRPr="009B77B5">
        <w:t>1.1. Работник принимается Работодателем на должность</w:t>
      </w:r>
      <w:r w:rsidR="00392E33">
        <w:t xml:space="preserve"> </w:t>
      </w:r>
      <w:r w:rsidR="0056769C">
        <w:t>___________________</w:t>
      </w:r>
      <w:r w:rsidRPr="009B77B5">
        <w:t xml:space="preserve"> </w:t>
      </w:r>
      <w:r w:rsidR="0056769C">
        <w:t>(указать должность)</w:t>
      </w:r>
      <w:r w:rsidR="003D57DF">
        <w:t>.</w:t>
      </w:r>
    </w:p>
    <w:p w14:paraId="03C950EC" w14:textId="77777777" w:rsidR="009B77B5" w:rsidRPr="009B77B5" w:rsidRDefault="009B77B5" w:rsidP="003531CF">
      <w:pPr>
        <w:spacing w:after="0" w:line="240" w:lineRule="auto"/>
        <w:ind w:firstLine="709"/>
      </w:pPr>
      <w:r w:rsidRPr="009B77B5">
        <w:t>1.2. Работа по договору является для Работника основной.</w:t>
      </w:r>
    </w:p>
    <w:p w14:paraId="23AA9365" w14:textId="5BCDAF03" w:rsidR="003531CF" w:rsidRDefault="009B77B5" w:rsidP="003531CF">
      <w:pPr>
        <w:spacing w:after="0" w:line="240" w:lineRule="auto"/>
        <w:ind w:firstLine="709"/>
      </w:pPr>
      <w:r w:rsidRPr="009B77B5">
        <w:t xml:space="preserve">1.3. Местом выполнения работы Работника является </w:t>
      </w:r>
      <w:r w:rsidR="003D57DF">
        <w:t>____________________________</w:t>
      </w:r>
    </w:p>
    <w:p w14:paraId="624B5282" w14:textId="7EA93730" w:rsidR="003531CF" w:rsidRDefault="003531CF" w:rsidP="003531CF">
      <w:pPr>
        <w:spacing w:after="0" w:line="240" w:lineRule="auto"/>
      </w:pPr>
      <w:r>
        <w:t>___________________________________</w:t>
      </w:r>
      <w:r w:rsidR="009B77B5" w:rsidRPr="009B77B5">
        <w:t xml:space="preserve">, расположенное по адресу: </w:t>
      </w:r>
      <w:r w:rsidR="003D57DF">
        <w:t>____________________</w:t>
      </w:r>
      <w:r>
        <w:t>_</w:t>
      </w:r>
    </w:p>
    <w:p w14:paraId="5D322D7F" w14:textId="1A5C4A8A" w:rsidR="009B77B5" w:rsidRPr="009B77B5" w:rsidRDefault="003531CF" w:rsidP="003531CF">
      <w:pPr>
        <w:spacing w:after="0" w:line="240" w:lineRule="auto"/>
      </w:pPr>
      <w:r>
        <w:t>_________________________________________</w:t>
      </w:r>
      <w:r w:rsidR="00E80F3A">
        <w:t>___________</w:t>
      </w:r>
      <w:r w:rsidR="009B77B5" w:rsidRPr="009B77B5">
        <w:t>.</w:t>
      </w:r>
    </w:p>
    <w:p w14:paraId="69085114" w14:textId="2D171932" w:rsidR="009B77B5" w:rsidRPr="009B77B5" w:rsidRDefault="009B77B5" w:rsidP="003531CF">
      <w:pPr>
        <w:spacing w:after="0" w:line="240" w:lineRule="auto"/>
        <w:ind w:firstLine="709"/>
      </w:pPr>
      <w:r w:rsidRPr="009B77B5">
        <w:t>1.4. Работник подчиняется непосредственно директору МУ «Молодежный центр города Фрязино»</w:t>
      </w:r>
      <w:r w:rsidR="003D57DF">
        <w:t>.</w:t>
      </w:r>
    </w:p>
    <w:p w14:paraId="7F1B5456" w14:textId="77777777" w:rsidR="009B77B5" w:rsidRPr="009B77B5" w:rsidRDefault="009B77B5" w:rsidP="003531CF">
      <w:pPr>
        <w:spacing w:after="0" w:line="240" w:lineRule="auto"/>
        <w:ind w:firstLine="709"/>
      </w:pPr>
      <w:r w:rsidRPr="009B77B5">
        <w:t>1.5. Труд Работника по договору осуществляется в безопасных условиях. Трудовые обязанности Работника не связаны с выполнением тяжелых работ, работ с вредными, опасными и иными особыми условиями труда.</w:t>
      </w:r>
    </w:p>
    <w:p w14:paraId="567F72E8" w14:textId="77777777" w:rsidR="009B77B5" w:rsidRPr="009B77B5" w:rsidRDefault="009B77B5" w:rsidP="003531CF">
      <w:pPr>
        <w:spacing w:after="0" w:line="240" w:lineRule="auto"/>
        <w:ind w:firstLine="709"/>
      </w:pPr>
      <w:r w:rsidRPr="009B77B5">
        <w:t>1.6. Договор вступает в силу со дня его подписания Работником и Работодателем.</w:t>
      </w:r>
    </w:p>
    <w:p w14:paraId="72681E4C" w14:textId="433AEB77" w:rsidR="009B77B5" w:rsidRPr="009B77B5" w:rsidRDefault="009B77B5" w:rsidP="003531CF">
      <w:pPr>
        <w:spacing w:after="0" w:line="240" w:lineRule="auto"/>
        <w:ind w:firstLine="709"/>
      </w:pPr>
      <w:r w:rsidRPr="009B77B5">
        <w:t>1.7. Дата начала работы «</w:t>
      </w:r>
      <w:r w:rsidR="009A387A">
        <w:t>__</w:t>
      </w:r>
      <w:r w:rsidRPr="009B77B5">
        <w:t xml:space="preserve">» </w:t>
      </w:r>
      <w:r w:rsidR="009A387A">
        <w:t>________</w:t>
      </w:r>
      <w:r w:rsidRPr="009B77B5">
        <w:t xml:space="preserve"> 20</w:t>
      </w:r>
      <w:r w:rsidR="00E80F3A">
        <w:t>__</w:t>
      </w:r>
      <w:r w:rsidRPr="009B77B5">
        <w:t xml:space="preserve"> г.</w:t>
      </w:r>
    </w:p>
    <w:p w14:paraId="1F5F38A8" w14:textId="1F398747" w:rsidR="009B77B5" w:rsidRDefault="009B77B5" w:rsidP="003531CF">
      <w:pPr>
        <w:spacing w:after="0" w:line="240" w:lineRule="auto"/>
        <w:ind w:firstLine="709"/>
      </w:pPr>
      <w:r w:rsidRPr="009B77B5">
        <w:t>1.8. Настоящий трудовой договор заключен на время выполнения сезонных работ сроком с «</w:t>
      </w:r>
      <w:r w:rsidR="003D57DF">
        <w:t>__</w:t>
      </w:r>
      <w:r w:rsidRPr="009B77B5">
        <w:t xml:space="preserve">» </w:t>
      </w:r>
      <w:r w:rsidR="003D57DF">
        <w:t>_______</w:t>
      </w:r>
      <w:r w:rsidRPr="009B77B5">
        <w:t xml:space="preserve"> 20</w:t>
      </w:r>
      <w:r w:rsidR="00E80F3A">
        <w:t>__</w:t>
      </w:r>
      <w:r w:rsidRPr="009B77B5">
        <w:t xml:space="preserve"> г. по «</w:t>
      </w:r>
      <w:r w:rsidR="003D57DF">
        <w:t>__</w:t>
      </w:r>
      <w:r w:rsidRPr="009B77B5">
        <w:t xml:space="preserve">» </w:t>
      </w:r>
      <w:r w:rsidR="003D57DF">
        <w:t>_______</w:t>
      </w:r>
      <w:r w:rsidRPr="009B77B5">
        <w:t xml:space="preserve"> 20</w:t>
      </w:r>
      <w:r w:rsidR="00E80F3A">
        <w:t>__</w:t>
      </w:r>
      <w:r w:rsidRPr="009B77B5">
        <w:t xml:space="preserve"> г. на основании ст. 59 Трудового Кодекса РФ (направление органов службы занятости населения на работы временного характера от «31» мая 20</w:t>
      </w:r>
      <w:r w:rsidR="00E80F3A">
        <w:t>__</w:t>
      </w:r>
      <w:r w:rsidR="003D57DF">
        <w:t xml:space="preserve"> </w:t>
      </w:r>
      <w:r w:rsidRPr="009B77B5">
        <w:t>г.).</w:t>
      </w:r>
    </w:p>
    <w:p w14:paraId="221C1E39" w14:textId="77777777" w:rsidR="003D57DF" w:rsidRPr="009B77B5" w:rsidRDefault="003D57DF" w:rsidP="009A20AB">
      <w:pPr>
        <w:spacing w:after="0" w:line="240" w:lineRule="auto"/>
      </w:pPr>
    </w:p>
    <w:p w14:paraId="230D4000" w14:textId="7FCE5CD2" w:rsidR="009B77B5" w:rsidRPr="009B77B5" w:rsidRDefault="00D50A75" w:rsidP="009A20AB">
      <w:pPr>
        <w:spacing w:after="0" w:line="240" w:lineRule="auto"/>
        <w:jc w:val="center"/>
      </w:pPr>
      <w:r>
        <w:t xml:space="preserve">2. </w:t>
      </w:r>
      <w:r w:rsidR="009B77B5" w:rsidRPr="009B77B5">
        <w:t>Права и обязанности Работника</w:t>
      </w:r>
    </w:p>
    <w:p w14:paraId="4E5D17F7" w14:textId="77777777" w:rsidR="009B77B5" w:rsidRPr="009B77B5" w:rsidRDefault="009B77B5" w:rsidP="009A20AB">
      <w:pPr>
        <w:spacing w:after="0" w:line="240" w:lineRule="auto"/>
      </w:pPr>
    </w:p>
    <w:p w14:paraId="646D4202" w14:textId="77777777" w:rsidR="009B77B5" w:rsidRPr="009B77B5" w:rsidRDefault="009B77B5" w:rsidP="00E80F3A">
      <w:pPr>
        <w:spacing w:after="0" w:line="240" w:lineRule="auto"/>
        <w:ind w:firstLine="709"/>
      </w:pPr>
      <w:r w:rsidRPr="009B77B5">
        <w:t>2.1. Должностные обязанности Работника:</w:t>
      </w:r>
    </w:p>
    <w:p w14:paraId="4E8A3A6A" w14:textId="49C6036C" w:rsidR="009B77B5" w:rsidRPr="009B77B5" w:rsidRDefault="009B77B5" w:rsidP="00E80F3A">
      <w:pPr>
        <w:spacing w:after="0" w:line="240" w:lineRule="auto"/>
        <w:ind w:firstLine="709"/>
      </w:pPr>
      <w:r w:rsidRPr="009B77B5">
        <w:t xml:space="preserve">2.1.1. Выполнение работ в муниципальных учреждениях </w:t>
      </w:r>
      <w:r w:rsidR="003D57DF">
        <w:t>городского округа</w:t>
      </w:r>
      <w:r w:rsidRPr="009B77B5">
        <w:t xml:space="preserve"> Фрязино:</w:t>
      </w:r>
      <w:r w:rsidR="00303B5C">
        <w:t xml:space="preserve"> ________________ (указать конкретный вид работ).</w:t>
      </w:r>
    </w:p>
    <w:p w14:paraId="14FE47DF" w14:textId="3D7523A0" w:rsidR="009B77B5" w:rsidRPr="009B77B5" w:rsidRDefault="009B77B5" w:rsidP="00E80F3A">
      <w:pPr>
        <w:spacing w:after="0" w:line="240" w:lineRule="auto"/>
        <w:ind w:firstLine="709"/>
      </w:pPr>
      <w:r w:rsidRPr="009B77B5">
        <w:t>2.1.2. Оказание помощи в проведении молодежных мероприятий:</w:t>
      </w:r>
      <w:r w:rsidR="00303B5C">
        <w:t xml:space="preserve"> _________________ (указать конкретный вид работ).</w:t>
      </w:r>
    </w:p>
    <w:p w14:paraId="093E11EB" w14:textId="77777777" w:rsidR="009B77B5" w:rsidRPr="009B77B5" w:rsidRDefault="009B77B5" w:rsidP="00E80F3A">
      <w:pPr>
        <w:spacing w:after="0" w:line="240" w:lineRule="auto"/>
        <w:ind w:firstLine="709"/>
      </w:pPr>
      <w:r w:rsidRPr="009B77B5">
        <w:t>2.2. Работник:</w:t>
      </w:r>
    </w:p>
    <w:p w14:paraId="2D422290" w14:textId="77777777" w:rsidR="009B77B5" w:rsidRPr="009B77B5" w:rsidRDefault="009B77B5" w:rsidP="00E80F3A">
      <w:pPr>
        <w:spacing w:after="0" w:line="240" w:lineRule="auto"/>
        <w:ind w:firstLine="709"/>
      </w:pPr>
      <w:r w:rsidRPr="009B77B5">
        <w:t>2.2.1. Соблюдает Правила внутреннего трудового распорядка, трудовую дисциплину, требования по охране труда и обеспечению безопасности труда.</w:t>
      </w:r>
    </w:p>
    <w:p w14:paraId="5D34CA83" w14:textId="77777777" w:rsidR="009B77B5" w:rsidRPr="009B77B5" w:rsidRDefault="009B77B5" w:rsidP="00E80F3A">
      <w:pPr>
        <w:spacing w:after="0" w:line="240" w:lineRule="auto"/>
        <w:ind w:firstLine="709"/>
      </w:pPr>
      <w:r w:rsidRPr="009B77B5">
        <w:t>2.2.2. Бережно относится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имуществу других работников.</w:t>
      </w:r>
    </w:p>
    <w:p w14:paraId="4D49DDC4" w14:textId="77777777" w:rsidR="009B77B5" w:rsidRPr="009B77B5" w:rsidRDefault="009B77B5" w:rsidP="00E80F3A">
      <w:pPr>
        <w:spacing w:after="0" w:line="240" w:lineRule="auto"/>
        <w:ind w:firstLine="709"/>
      </w:pPr>
      <w:r w:rsidRPr="009B77B5">
        <w:t xml:space="preserve">2.2.3. Незамедлительно сообщает Работодателю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</w:t>
      </w:r>
      <w:r w:rsidRPr="009B77B5">
        <w:lastRenderedPageBreak/>
        <w:t>ответственность за сохранность этого имущества).</w:t>
      </w:r>
    </w:p>
    <w:p w14:paraId="25CD8604" w14:textId="77777777" w:rsidR="009B77B5" w:rsidRPr="009B77B5" w:rsidRDefault="009B77B5" w:rsidP="00E80F3A">
      <w:pPr>
        <w:spacing w:after="0" w:line="240" w:lineRule="auto"/>
        <w:ind w:firstLine="709"/>
      </w:pPr>
      <w:r w:rsidRPr="009B77B5">
        <w:t>2.3. Работник имеет право на:</w:t>
      </w:r>
    </w:p>
    <w:p w14:paraId="589B0AD0" w14:textId="5B59E284" w:rsidR="009B77B5" w:rsidRPr="009B77B5" w:rsidRDefault="009B77B5" w:rsidP="00E80F3A">
      <w:pPr>
        <w:spacing w:after="0" w:line="240" w:lineRule="auto"/>
        <w:ind w:firstLine="709"/>
      </w:pPr>
      <w:r w:rsidRPr="009B77B5">
        <w:t>изменение и расторжение договора в порядке и на условиях, которые установлены Трудовым кодексом Российской Федерации, иными федеральными законами;</w:t>
      </w:r>
    </w:p>
    <w:p w14:paraId="4EFAB2B7" w14:textId="04B9657F" w:rsidR="009B77B5" w:rsidRPr="009B77B5" w:rsidRDefault="009B77B5" w:rsidP="00E80F3A">
      <w:pPr>
        <w:spacing w:after="0" w:line="240" w:lineRule="auto"/>
        <w:ind w:firstLine="709"/>
      </w:pPr>
      <w:r w:rsidRPr="009B77B5">
        <w:t>предоставление ему работы, обусловленной договором;</w:t>
      </w:r>
    </w:p>
    <w:p w14:paraId="02A6F891" w14:textId="1991CB9A" w:rsidR="009B77B5" w:rsidRPr="009B77B5" w:rsidRDefault="009B77B5" w:rsidP="00E80F3A">
      <w:pPr>
        <w:spacing w:after="0" w:line="240" w:lineRule="auto"/>
        <w:ind w:firstLine="709"/>
      </w:pPr>
      <w:r w:rsidRPr="009B77B5">
        <w:t>рабочее место, соответствующее государственным нормативным требованиям охраны труда и условиям, предусмотренным коллективным договором (при наличии);</w:t>
      </w:r>
    </w:p>
    <w:p w14:paraId="5A9A7D3C" w14:textId="72008EC6" w:rsidR="009B77B5" w:rsidRPr="009B77B5" w:rsidRDefault="009B77B5" w:rsidP="00E80F3A">
      <w:pPr>
        <w:spacing w:after="0" w:line="240" w:lineRule="auto"/>
        <w:ind w:firstLine="709"/>
      </w:pPr>
      <w:r w:rsidRPr="009B77B5">
        <w:t>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</w:r>
    </w:p>
    <w:p w14:paraId="73C3473B" w14:textId="315BD255" w:rsidR="009B77B5" w:rsidRPr="009B77B5" w:rsidRDefault="009B77B5" w:rsidP="00E80F3A">
      <w:pPr>
        <w:spacing w:after="0" w:line="240" w:lineRule="auto"/>
        <w:ind w:firstLine="709"/>
      </w:pPr>
      <w:r w:rsidRPr="009B77B5">
        <w:t xml:space="preserve">отдых, обеспечиваемый установлением нормальной продолжительности рабочего времени, предоставлением еженедельных выходных дней, нерабочих праздничных дней, ежегодных </w:t>
      </w:r>
      <w:r w:rsidR="0056769C">
        <w:t xml:space="preserve">основных </w:t>
      </w:r>
      <w:r w:rsidR="0056769C" w:rsidRPr="009B77B5">
        <w:t xml:space="preserve">оплачиваемых </w:t>
      </w:r>
      <w:r w:rsidRPr="009B77B5">
        <w:t>отпусков;</w:t>
      </w:r>
    </w:p>
    <w:p w14:paraId="25908A83" w14:textId="177CE1E0" w:rsidR="009B77B5" w:rsidRPr="009B77B5" w:rsidRDefault="009B77B5" w:rsidP="00E80F3A">
      <w:pPr>
        <w:spacing w:after="0" w:line="240" w:lineRule="auto"/>
        <w:ind w:firstLine="709"/>
      </w:pPr>
      <w:r w:rsidRPr="009B77B5">
        <w:t>полную достоверную информацию об условиях труда и требованиях охраны труда на рабочем месте;</w:t>
      </w:r>
    </w:p>
    <w:p w14:paraId="351E829B" w14:textId="5E03D9EC" w:rsidR="009B77B5" w:rsidRPr="009B77B5" w:rsidRDefault="009B77B5" w:rsidP="00E80F3A">
      <w:pPr>
        <w:spacing w:after="0" w:line="240" w:lineRule="auto"/>
        <w:ind w:firstLine="709"/>
      </w:pPr>
      <w:r w:rsidRPr="009B77B5">
        <w:t>защиту своих трудовых прав, свобод и законных интересов всеми не запрещенными законом способами;</w:t>
      </w:r>
    </w:p>
    <w:p w14:paraId="6E8544EE" w14:textId="35A8F6F1" w:rsidR="009B77B5" w:rsidRDefault="009B77B5" w:rsidP="00E80F3A">
      <w:pPr>
        <w:spacing w:after="0" w:line="240" w:lineRule="auto"/>
        <w:ind w:firstLine="709"/>
      </w:pPr>
      <w:r w:rsidRPr="009B77B5">
        <w:t>обязательное социальное страхование в случаях, предусмотренных федеральными законами.</w:t>
      </w:r>
    </w:p>
    <w:p w14:paraId="025BFF00" w14:textId="77777777" w:rsidR="00D50A75" w:rsidRPr="009B77B5" w:rsidRDefault="00D50A75" w:rsidP="009A20AB">
      <w:pPr>
        <w:spacing w:after="0" w:line="240" w:lineRule="auto"/>
      </w:pPr>
    </w:p>
    <w:p w14:paraId="09B24963" w14:textId="1F985C0B" w:rsidR="009B77B5" w:rsidRPr="009B77B5" w:rsidRDefault="009B77B5" w:rsidP="009A20AB">
      <w:pPr>
        <w:spacing w:after="0" w:line="240" w:lineRule="auto"/>
        <w:jc w:val="center"/>
      </w:pPr>
      <w:r w:rsidRPr="009B77B5">
        <w:t>3. Права и обязанности Работодателя</w:t>
      </w:r>
    </w:p>
    <w:p w14:paraId="17B6163C" w14:textId="77777777" w:rsidR="009B77B5" w:rsidRPr="009B77B5" w:rsidRDefault="009B77B5" w:rsidP="009A20AB">
      <w:pPr>
        <w:spacing w:after="0" w:line="240" w:lineRule="auto"/>
      </w:pPr>
    </w:p>
    <w:p w14:paraId="3F7FC946" w14:textId="77777777" w:rsidR="009B77B5" w:rsidRPr="009B77B5" w:rsidRDefault="009B77B5" w:rsidP="003B5E24">
      <w:pPr>
        <w:spacing w:after="0" w:line="240" w:lineRule="auto"/>
        <w:ind w:firstLine="709"/>
      </w:pPr>
      <w:r w:rsidRPr="009B77B5">
        <w:t>3.1. Работодатель вправе:</w:t>
      </w:r>
    </w:p>
    <w:p w14:paraId="2459553A" w14:textId="299A51B8" w:rsidR="009B77B5" w:rsidRPr="009B77B5" w:rsidRDefault="009B77B5" w:rsidP="003B5E24">
      <w:pPr>
        <w:spacing w:after="0" w:line="240" w:lineRule="auto"/>
        <w:ind w:firstLine="709"/>
      </w:pPr>
      <w:r w:rsidRPr="009B77B5">
        <w:t>изменять и расторгать договор с Работником в порядке и на условиях, которые установлены Трудовым кодексом Российской Федерации, иными федеральными законами;</w:t>
      </w:r>
    </w:p>
    <w:p w14:paraId="122760E6" w14:textId="7B7C724B" w:rsidR="009B77B5" w:rsidRPr="009B77B5" w:rsidRDefault="009B77B5" w:rsidP="003B5E24">
      <w:pPr>
        <w:spacing w:after="0" w:line="240" w:lineRule="auto"/>
        <w:ind w:firstLine="709"/>
      </w:pPr>
      <w:r w:rsidRPr="009B77B5">
        <w:t>требовать от Работника исполнения им трудовых обязанностей и бережного отношения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работников, соблюдения Правил внутреннего трудового распорядка;</w:t>
      </w:r>
    </w:p>
    <w:p w14:paraId="0BBD0E55" w14:textId="6C52F5B2" w:rsidR="009B77B5" w:rsidRPr="009B77B5" w:rsidRDefault="009B77B5" w:rsidP="003B5E24">
      <w:pPr>
        <w:spacing w:after="0" w:line="240" w:lineRule="auto"/>
        <w:ind w:firstLine="709"/>
      </w:pPr>
      <w:r w:rsidRPr="009B77B5">
        <w:t>привлекать Работника к дисциплинарной и материальной ответственности в порядке, установленном Трудовым кодексом Российской Федерации, иными федеральными законами;</w:t>
      </w:r>
    </w:p>
    <w:p w14:paraId="75795157" w14:textId="79D20980" w:rsidR="009B77B5" w:rsidRPr="009B77B5" w:rsidRDefault="009B77B5" w:rsidP="003B5E24">
      <w:pPr>
        <w:spacing w:after="0" w:line="240" w:lineRule="auto"/>
        <w:ind w:firstLine="709"/>
      </w:pPr>
      <w:r w:rsidRPr="009B77B5">
        <w:t>с согласия Работника привлекать его к выполнению отдельных поручений, не входящих в должностные обязанности Работника</w:t>
      </w:r>
      <w:r w:rsidR="00D50A75">
        <w:t>.</w:t>
      </w:r>
    </w:p>
    <w:p w14:paraId="4A327BC1" w14:textId="77777777" w:rsidR="009B77B5" w:rsidRPr="009B77B5" w:rsidRDefault="009B77B5" w:rsidP="003B5E24">
      <w:pPr>
        <w:spacing w:after="0" w:line="240" w:lineRule="auto"/>
        <w:ind w:firstLine="709"/>
      </w:pPr>
      <w:r w:rsidRPr="009B77B5">
        <w:t>3.2. Работодатель обязан:</w:t>
      </w:r>
    </w:p>
    <w:p w14:paraId="0DC26C6A" w14:textId="4CFA4112" w:rsidR="009B77B5" w:rsidRPr="009B77B5" w:rsidRDefault="009B77B5" w:rsidP="003B5E24">
      <w:pPr>
        <w:spacing w:after="0" w:line="240" w:lineRule="auto"/>
        <w:ind w:firstLine="709"/>
      </w:pPr>
      <w:r w:rsidRPr="009B77B5">
        <w:t>соблюдать трудовое законодательство и иные нормативные правовые акты, содержащие нормы трудового права, локальные нормативные акты, условия коллективного договора (при наличии);</w:t>
      </w:r>
    </w:p>
    <w:p w14:paraId="76C5D50D" w14:textId="6F56C7AB" w:rsidR="009B77B5" w:rsidRPr="009B77B5" w:rsidRDefault="009B77B5" w:rsidP="003B5E24">
      <w:pPr>
        <w:spacing w:after="0" w:line="240" w:lineRule="auto"/>
        <w:ind w:firstLine="709"/>
      </w:pPr>
      <w:r w:rsidRPr="009B77B5">
        <w:t>предоставлять Работнику работу, обусловленную договором;</w:t>
      </w:r>
    </w:p>
    <w:p w14:paraId="1E8B5CEB" w14:textId="25AD0668" w:rsidR="009B77B5" w:rsidRPr="009B77B5" w:rsidRDefault="009B77B5" w:rsidP="003B5E24">
      <w:pPr>
        <w:spacing w:after="0" w:line="240" w:lineRule="auto"/>
        <w:ind w:firstLine="709"/>
      </w:pPr>
      <w:r w:rsidRPr="009B77B5">
        <w:t>обеспечивать безопасность и условия труда, соответствующие государственным нормативным требованиям охраны труда;</w:t>
      </w:r>
    </w:p>
    <w:p w14:paraId="63786D53" w14:textId="75581B2D" w:rsidR="009B77B5" w:rsidRPr="009B77B5" w:rsidRDefault="009B77B5" w:rsidP="003B5E24">
      <w:pPr>
        <w:spacing w:after="0" w:line="240" w:lineRule="auto"/>
        <w:ind w:firstLine="709"/>
      </w:pPr>
      <w:r w:rsidRPr="009B77B5">
        <w:t>обеспечивать Работника оборудованием, инструментами, технической документацией и иными средствами, необходимыми для исполнения трудовых обязанностей;</w:t>
      </w:r>
    </w:p>
    <w:p w14:paraId="1E06EDB5" w14:textId="338421A0" w:rsidR="009B77B5" w:rsidRPr="009B77B5" w:rsidRDefault="009B77B5" w:rsidP="003B5E24">
      <w:pPr>
        <w:spacing w:after="0" w:line="240" w:lineRule="auto"/>
        <w:ind w:firstLine="709"/>
      </w:pPr>
      <w:r w:rsidRPr="009B77B5">
        <w:t>обеспечивать Работнику равную оплату за труд равной ценности;</w:t>
      </w:r>
    </w:p>
    <w:p w14:paraId="0ADA0975" w14:textId="364B02C9" w:rsidR="009B77B5" w:rsidRPr="009B77B5" w:rsidRDefault="009B77B5" w:rsidP="003B5E24">
      <w:pPr>
        <w:spacing w:after="0" w:line="240" w:lineRule="auto"/>
        <w:ind w:firstLine="709"/>
      </w:pPr>
      <w:r w:rsidRPr="009B77B5">
        <w:t>выплачивать в полном размере причитающуюся Работнику заработную плату в сроки, установленные в соответствии с Трудовы</w:t>
      </w:r>
      <w:r w:rsidR="0056769C">
        <w:t>м кодексом Российской Федерации, локальным актом;</w:t>
      </w:r>
    </w:p>
    <w:p w14:paraId="69A972AB" w14:textId="788C2C4B" w:rsidR="009B77B5" w:rsidRPr="009B77B5" w:rsidRDefault="009B77B5" w:rsidP="003B5E24">
      <w:pPr>
        <w:spacing w:after="0" w:line="240" w:lineRule="auto"/>
        <w:ind w:firstLine="709"/>
      </w:pPr>
      <w:r w:rsidRPr="009B77B5">
        <w:t>предоставлять представителям Работника полную и достоверную информацию, необходимую для заключения коллективного договора, соглашения и контроля их выполнения;</w:t>
      </w:r>
    </w:p>
    <w:p w14:paraId="24A0E78F" w14:textId="7F546740" w:rsidR="009B77B5" w:rsidRPr="009B77B5" w:rsidRDefault="009B77B5" w:rsidP="003B5E24">
      <w:pPr>
        <w:spacing w:after="0" w:line="240" w:lineRule="auto"/>
        <w:ind w:firstLine="709"/>
      </w:pPr>
      <w:r w:rsidRPr="009B77B5">
        <w:t>знакомить Работника под роспись с принимаемыми локальными нормативными актами, непосредственно связанными с его трудовой деятельностью либо положением в организации;</w:t>
      </w:r>
    </w:p>
    <w:p w14:paraId="4BE01FD5" w14:textId="6D32A34C" w:rsidR="009B77B5" w:rsidRPr="009B77B5" w:rsidRDefault="009B77B5" w:rsidP="003B5E24">
      <w:pPr>
        <w:spacing w:after="0" w:line="240" w:lineRule="auto"/>
        <w:ind w:firstLine="709"/>
      </w:pPr>
      <w:r w:rsidRPr="009B77B5">
        <w:t>осуществлять обязательное социальное страхование Работника в порядке, установленном федеральными законами.</w:t>
      </w:r>
    </w:p>
    <w:p w14:paraId="703201C5" w14:textId="77777777" w:rsidR="009B77B5" w:rsidRPr="009B77B5" w:rsidRDefault="009B77B5" w:rsidP="009A20AB">
      <w:pPr>
        <w:spacing w:after="0" w:line="240" w:lineRule="auto"/>
      </w:pPr>
    </w:p>
    <w:p w14:paraId="497AE923" w14:textId="567E9C0B" w:rsidR="009B77B5" w:rsidRPr="009B77B5" w:rsidRDefault="00D50A75" w:rsidP="009A20AB">
      <w:pPr>
        <w:spacing w:after="0" w:line="240" w:lineRule="auto"/>
        <w:jc w:val="center"/>
      </w:pPr>
      <w:r>
        <w:lastRenderedPageBreak/>
        <w:t xml:space="preserve">4. </w:t>
      </w:r>
      <w:r w:rsidR="009B77B5" w:rsidRPr="009B77B5">
        <w:t>Рабочее время и время отдыха</w:t>
      </w:r>
    </w:p>
    <w:p w14:paraId="0B4EC640" w14:textId="77777777" w:rsidR="009B77B5" w:rsidRPr="009B77B5" w:rsidRDefault="009B77B5" w:rsidP="009A20AB">
      <w:pPr>
        <w:spacing w:after="0" w:line="240" w:lineRule="auto"/>
      </w:pPr>
    </w:p>
    <w:p w14:paraId="68183341" w14:textId="5DF935BD" w:rsidR="009B77B5" w:rsidRPr="009B77B5" w:rsidRDefault="009B77B5" w:rsidP="0022004B">
      <w:pPr>
        <w:spacing w:after="0" w:line="240" w:lineRule="auto"/>
        <w:ind w:firstLine="709"/>
      </w:pPr>
      <w:r w:rsidRPr="009B77B5">
        <w:t xml:space="preserve">4.1. Работнику устанавливается пятидневная рабочая неделя с неполным рабочим днем, выходные дни </w:t>
      </w:r>
      <w:r w:rsidR="00D50A75">
        <w:t>–</w:t>
      </w:r>
      <w:r w:rsidRPr="009B77B5">
        <w:t xml:space="preserve"> суббота, воскресенье.</w:t>
      </w:r>
    </w:p>
    <w:p w14:paraId="037332B0" w14:textId="2BC56CA9" w:rsidR="009B77B5" w:rsidRPr="009B77B5" w:rsidRDefault="009B77B5" w:rsidP="0022004B">
      <w:pPr>
        <w:spacing w:after="0" w:line="240" w:lineRule="auto"/>
        <w:ind w:firstLine="709"/>
      </w:pPr>
      <w:r w:rsidRPr="009B77B5">
        <w:t xml:space="preserve">4.2. Продолжительность ежедневной работы с понедельника по пятницу составляет </w:t>
      </w:r>
      <w:r w:rsidR="00505F89">
        <w:t xml:space="preserve">_______ часов, с учетом </w:t>
      </w:r>
      <w:r w:rsidRPr="009B77B5">
        <w:t>возраст</w:t>
      </w:r>
      <w:r w:rsidR="00505F89">
        <w:t>а</w:t>
      </w:r>
      <w:r w:rsidRPr="009B77B5">
        <w:t xml:space="preserve"> работника.</w:t>
      </w:r>
    </w:p>
    <w:p w14:paraId="756C36E4" w14:textId="77777777" w:rsidR="009B77B5" w:rsidRPr="009B77B5" w:rsidRDefault="009B77B5" w:rsidP="0022004B">
      <w:pPr>
        <w:spacing w:after="0" w:line="240" w:lineRule="auto"/>
        <w:ind w:firstLine="709"/>
      </w:pPr>
      <w:r w:rsidRPr="009B77B5">
        <w:t>4.3. По окончанию срока действия трудового договора Работнику выплачивается компенсация за неиспользуемый отпуск либо предоставляется отпуск.</w:t>
      </w:r>
    </w:p>
    <w:p w14:paraId="5382C86E" w14:textId="77777777" w:rsidR="009B77B5" w:rsidRPr="009B77B5" w:rsidRDefault="009B77B5" w:rsidP="0022004B">
      <w:pPr>
        <w:spacing w:after="0" w:line="240" w:lineRule="auto"/>
        <w:ind w:firstLine="709"/>
      </w:pPr>
      <w:r w:rsidRPr="009B77B5">
        <w:t>4.4. По семейным обстоятельствам и другим уважительным причинам Работнику по его заявлению Работодатель может предоставить отпуск без сохранения заработной платы, в соответствии со ст.267 ТК РФ.</w:t>
      </w:r>
    </w:p>
    <w:p w14:paraId="5B500AB0" w14:textId="77777777" w:rsidR="009B77B5" w:rsidRPr="009B77B5" w:rsidRDefault="009B77B5" w:rsidP="009A20AB">
      <w:pPr>
        <w:spacing w:after="0" w:line="240" w:lineRule="auto"/>
      </w:pPr>
    </w:p>
    <w:p w14:paraId="28B6DCE7" w14:textId="21B2A493" w:rsidR="009B77B5" w:rsidRPr="009B77B5" w:rsidRDefault="00D50A75" w:rsidP="009A20AB">
      <w:pPr>
        <w:spacing w:after="0" w:line="240" w:lineRule="auto"/>
        <w:jc w:val="center"/>
      </w:pPr>
      <w:r>
        <w:t xml:space="preserve">5. </w:t>
      </w:r>
      <w:r w:rsidR="009B77B5" w:rsidRPr="009B77B5">
        <w:t>Условия оплаты труда</w:t>
      </w:r>
    </w:p>
    <w:p w14:paraId="0A455107" w14:textId="77777777" w:rsidR="009B77B5" w:rsidRPr="009B77B5" w:rsidRDefault="009B77B5" w:rsidP="009A20AB">
      <w:pPr>
        <w:spacing w:after="0" w:line="240" w:lineRule="auto"/>
      </w:pPr>
    </w:p>
    <w:p w14:paraId="20423B7B" w14:textId="231341F1" w:rsidR="009B77B5" w:rsidRPr="009B77B5" w:rsidRDefault="009B77B5" w:rsidP="00505F89">
      <w:pPr>
        <w:spacing w:after="0" w:line="240" w:lineRule="auto"/>
        <w:ind w:firstLine="709"/>
      </w:pPr>
      <w:r w:rsidRPr="009B77B5">
        <w:t xml:space="preserve">5.1. За выполнение трудовых обязанностей Работнику устанавливается должностной оклад в размере </w:t>
      </w:r>
      <w:r w:rsidR="00505F89">
        <w:t>__________________________________________________________________</w:t>
      </w:r>
      <w:r w:rsidRPr="009B77B5">
        <w:t xml:space="preserve"> в месяц.</w:t>
      </w:r>
    </w:p>
    <w:p w14:paraId="27F0B188" w14:textId="77777777" w:rsidR="009B77B5" w:rsidRPr="009B77B5" w:rsidRDefault="009B77B5" w:rsidP="00505F89">
      <w:pPr>
        <w:spacing w:after="0" w:line="240" w:lineRule="auto"/>
        <w:ind w:firstLine="709"/>
      </w:pPr>
      <w:r w:rsidRPr="009B77B5">
        <w:t>5.2. Оплата труда производится пропорционально отработанному времени.</w:t>
      </w:r>
    </w:p>
    <w:p w14:paraId="57D76BB2" w14:textId="473A5D14" w:rsidR="009B77B5" w:rsidRPr="009B77B5" w:rsidRDefault="009B77B5" w:rsidP="00505F89">
      <w:pPr>
        <w:spacing w:after="0" w:line="240" w:lineRule="auto"/>
        <w:ind w:firstLine="709"/>
      </w:pPr>
      <w:r w:rsidRPr="009B77B5">
        <w:t xml:space="preserve">5.3. Заработная плата Работнику выплачивается путем перечисления на счет Работника в банке не реже чем каждые полмесяца: 22 числа текущего месяца </w:t>
      </w:r>
      <w:r w:rsidR="009A387A">
        <w:t>–</w:t>
      </w:r>
      <w:r w:rsidRPr="009B77B5">
        <w:t xml:space="preserve"> за первую половину месяца и 7</w:t>
      </w:r>
      <w:r w:rsidR="004B4A96">
        <w:t> </w:t>
      </w:r>
      <w:r w:rsidRPr="009B77B5">
        <w:t xml:space="preserve">числа месяца, следующего за отработанным, </w:t>
      </w:r>
      <w:r w:rsidR="009A387A">
        <w:t>–</w:t>
      </w:r>
      <w:r w:rsidRPr="009B77B5">
        <w:t xml:space="preserve"> окончательный расчет за отработанный месяц. </w:t>
      </w:r>
    </w:p>
    <w:p w14:paraId="7E4B7BD4" w14:textId="77777777" w:rsidR="009B77B5" w:rsidRPr="009B77B5" w:rsidRDefault="009B77B5" w:rsidP="00505F89">
      <w:pPr>
        <w:spacing w:after="0" w:line="240" w:lineRule="auto"/>
        <w:ind w:firstLine="709"/>
      </w:pPr>
      <w:r w:rsidRPr="009B77B5">
        <w:t>5.4. Работодатель с заработной платы Работника перечисляет налоги в размерах и порядке, предусмотренном действующим законодательством Российской Федерации.</w:t>
      </w:r>
    </w:p>
    <w:p w14:paraId="30DA70FF" w14:textId="77777777" w:rsidR="009B77B5" w:rsidRPr="009B77B5" w:rsidRDefault="009B77B5" w:rsidP="009A20AB">
      <w:pPr>
        <w:spacing w:after="0" w:line="240" w:lineRule="auto"/>
      </w:pPr>
    </w:p>
    <w:p w14:paraId="472DBF94" w14:textId="44AD4F7F" w:rsidR="009B77B5" w:rsidRPr="009B77B5" w:rsidRDefault="00D50A75" w:rsidP="009A20AB">
      <w:pPr>
        <w:spacing w:after="0" w:line="240" w:lineRule="auto"/>
        <w:jc w:val="center"/>
      </w:pPr>
      <w:r>
        <w:t xml:space="preserve">6. </w:t>
      </w:r>
      <w:r w:rsidR="009B77B5" w:rsidRPr="009B77B5">
        <w:t>Ответственность сторон</w:t>
      </w:r>
    </w:p>
    <w:p w14:paraId="411B5B8B" w14:textId="77777777" w:rsidR="009B77B5" w:rsidRPr="009B77B5" w:rsidRDefault="009B77B5" w:rsidP="009A20AB">
      <w:pPr>
        <w:spacing w:after="0" w:line="240" w:lineRule="auto"/>
      </w:pPr>
    </w:p>
    <w:p w14:paraId="5193C7F9" w14:textId="77777777" w:rsidR="009B77B5" w:rsidRPr="009B77B5" w:rsidRDefault="009B77B5" w:rsidP="00505F89">
      <w:pPr>
        <w:spacing w:after="0" w:line="240" w:lineRule="auto"/>
        <w:ind w:firstLine="709"/>
      </w:pPr>
      <w:r w:rsidRPr="009B77B5">
        <w:t>6.1. Стороны несут ответственность за неисполнение или ненадлежащее исполнение своих обязанностей и обязательств, установленных законодательством, Правилами внутреннего трудового распорядка, иными локальными нормативными актами Работодателя и настоящим трудовым договором.</w:t>
      </w:r>
    </w:p>
    <w:p w14:paraId="2D6B8B8D" w14:textId="77777777" w:rsidR="009B77B5" w:rsidRPr="009B77B5" w:rsidRDefault="009B77B5" w:rsidP="00505F89">
      <w:pPr>
        <w:spacing w:after="0" w:line="240" w:lineRule="auto"/>
        <w:ind w:firstLine="709"/>
      </w:pPr>
      <w:r w:rsidRPr="009B77B5">
        <w:t>6.2. За неисполнение или ненадлежащее исполнение Работником по его вине возложенных на него трудовых обязанностей к Работнику могут быть применены дисциплинарные взыскания, предусмотренные ст. 192 Трудового кодекса Российской Федерации.</w:t>
      </w:r>
    </w:p>
    <w:p w14:paraId="11D56FE0" w14:textId="77777777" w:rsidR="009B77B5" w:rsidRPr="009B77B5" w:rsidRDefault="009B77B5" w:rsidP="00505F89">
      <w:pPr>
        <w:spacing w:after="0" w:line="240" w:lineRule="auto"/>
        <w:ind w:firstLine="709"/>
      </w:pPr>
      <w:r w:rsidRPr="009B77B5">
        <w:t>6.3. Стороны могут быть привлечены к материальной и иным видам юридической ответственности в случаях и порядке, предусмотренных Трудовым кодексом Российской Федерации и иными федеральными законами.</w:t>
      </w:r>
    </w:p>
    <w:p w14:paraId="1C2B0ACA" w14:textId="77777777" w:rsidR="00D57ED0" w:rsidRPr="009B77B5" w:rsidRDefault="00D57ED0" w:rsidP="009A20AB">
      <w:pPr>
        <w:spacing w:after="0" w:line="240" w:lineRule="auto"/>
      </w:pPr>
    </w:p>
    <w:p w14:paraId="3E16F24E" w14:textId="7D794221" w:rsidR="009B77B5" w:rsidRPr="009B77B5" w:rsidRDefault="00D50A75" w:rsidP="009A20AB">
      <w:pPr>
        <w:spacing w:after="0" w:line="240" w:lineRule="auto"/>
        <w:jc w:val="center"/>
      </w:pPr>
      <w:r>
        <w:t xml:space="preserve">7. </w:t>
      </w:r>
      <w:r w:rsidR="009B77B5" w:rsidRPr="009B77B5">
        <w:t>Изменение и прекращение трудового договора</w:t>
      </w:r>
    </w:p>
    <w:p w14:paraId="115A8257" w14:textId="77777777" w:rsidR="009B77B5" w:rsidRPr="009B77B5" w:rsidRDefault="009B77B5" w:rsidP="009A20AB">
      <w:pPr>
        <w:spacing w:after="0" w:line="240" w:lineRule="auto"/>
      </w:pPr>
    </w:p>
    <w:p w14:paraId="5846FB93" w14:textId="77777777" w:rsidR="009B77B5" w:rsidRPr="009B77B5" w:rsidRDefault="009B77B5" w:rsidP="00505F89">
      <w:pPr>
        <w:spacing w:after="0" w:line="240" w:lineRule="auto"/>
        <w:ind w:firstLine="709"/>
      </w:pPr>
      <w:r w:rsidRPr="009B77B5">
        <w:t>7.1. Изменение определенных сторонами условий трудового договора допускается только по соглашению Сторон, которое оформляется дополнительным соглашением, являющимся неотъемлемой частью настоящего трудового договора.</w:t>
      </w:r>
    </w:p>
    <w:p w14:paraId="362E2A8B" w14:textId="77777777" w:rsidR="009B77B5" w:rsidRPr="009B77B5" w:rsidRDefault="009B77B5" w:rsidP="00505F89">
      <w:pPr>
        <w:spacing w:after="0" w:line="240" w:lineRule="auto"/>
        <w:ind w:firstLine="709"/>
      </w:pPr>
      <w:r w:rsidRPr="009B77B5">
        <w:t>7.1.1. Изменения и дополнения в условия настоящего трудового договора могут быть внесены по соглашению Сторон при изменении законодательства Российской Федерации, коллективного договора, локальных нормативных актов Работодателя, а также в других случаях, предусмотренных Трудовым кодексом Российской Федерации.</w:t>
      </w:r>
    </w:p>
    <w:p w14:paraId="2422DECE" w14:textId="77777777" w:rsidR="009B77B5" w:rsidRPr="009B77B5" w:rsidRDefault="009B77B5" w:rsidP="00505F89">
      <w:pPr>
        <w:spacing w:after="0" w:line="240" w:lineRule="auto"/>
        <w:ind w:firstLine="709"/>
      </w:pPr>
      <w:r w:rsidRPr="009B77B5">
        <w:t>7.2. Настоящий трудовой договор может быть прекращен только по основаниям, предусмотренным Трудовым кодексом Российской Федерации и иными федеральными законами.</w:t>
      </w:r>
    </w:p>
    <w:p w14:paraId="68CA432D" w14:textId="77777777" w:rsidR="009B77B5" w:rsidRPr="009B77B5" w:rsidRDefault="009B77B5" w:rsidP="009A20AB">
      <w:pPr>
        <w:spacing w:after="0" w:line="240" w:lineRule="auto"/>
      </w:pPr>
    </w:p>
    <w:p w14:paraId="7FB608E2" w14:textId="77777777" w:rsidR="0056769C" w:rsidRDefault="0056769C">
      <w:pPr>
        <w:widowControl/>
        <w:suppressAutoHyphens w:val="0"/>
        <w:jc w:val="left"/>
      </w:pPr>
      <w:r>
        <w:br w:type="page"/>
      </w:r>
    </w:p>
    <w:p w14:paraId="327FF3FC" w14:textId="3A1CD8CD" w:rsidR="009B77B5" w:rsidRPr="009B77B5" w:rsidRDefault="00D50A75" w:rsidP="009A20AB">
      <w:pPr>
        <w:spacing w:after="0" w:line="240" w:lineRule="auto"/>
        <w:jc w:val="center"/>
      </w:pPr>
      <w:r>
        <w:lastRenderedPageBreak/>
        <w:t xml:space="preserve">8. </w:t>
      </w:r>
      <w:r w:rsidR="009B77B5" w:rsidRPr="009B77B5">
        <w:t>Гарантии и компенсации, предусмотренные</w:t>
      </w:r>
      <w:r>
        <w:br/>
      </w:r>
      <w:r w:rsidR="009B77B5" w:rsidRPr="009B77B5">
        <w:t>Трудовым кодексом Российской Федерации</w:t>
      </w:r>
    </w:p>
    <w:p w14:paraId="71BFCDD4" w14:textId="77777777" w:rsidR="009B77B5" w:rsidRPr="009B77B5" w:rsidRDefault="009B77B5" w:rsidP="009A20AB">
      <w:pPr>
        <w:spacing w:after="0" w:line="240" w:lineRule="auto"/>
      </w:pPr>
    </w:p>
    <w:p w14:paraId="66484290" w14:textId="77777777" w:rsidR="009B77B5" w:rsidRPr="009B77B5" w:rsidRDefault="009B77B5" w:rsidP="00D57ED0">
      <w:pPr>
        <w:spacing w:after="0" w:line="240" w:lineRule="auto"/>
        <w:ind w:firstLine="709"/>
      </w:pPr>
      <w:r w:rsidRPr="009B77B5">
        <w:t>8.1. Гарантии и компенсации предоставляются Работнику согласно нормам Трудового кодекса Российской Федерации, иных федеральных законов.</w:t>
      </w:r>
    </w:p>
    <w:p w14:paraId="7A3B9C5E" w14:textId="77777777" w:rsidR="009B77B5" w:rsidRPr="009B77B5" w:rsidRDefault="009B77B5" w:rsidP="009A20AB">
      <w:pPr>
        <w:spacing w:after="0" w:line="240" w:lineRule="auto"/>
      </w:pPr>
    </w:p>
    <w:p w14:paraId="5BEAC858" w14:textId="6B680E46" w:rsidR="009B77B5" w:rsidRPr="009B77B5" w:rsidRDefault="00D50A75" w:rsidP="009A20AB">
      <w:pPr>
        <w:spacing w:after="0" w:line="240" w:lineRule="auto"/>
        <w:jc w:val="center"/>
      </w:pPr>
      <w:r>
        <w:t xml:space="preserve">9. </w:t>
      </w:r>
      <w:r w:rsidR="009B77B5" w:rsidRPr="009B77B5">
        <w:t>Заключительные положения</w:t>
      </w:r>
    </w:p>
    <w:p w14:paraId="5914BE18" w14:textId="77777777" w:rsidR="009B77B5" w:rsidRPr="009B77B5" w:rsidRDefault="009B77B5" w:rsidP="009A20AB">
      <w:pPr>
        <w:spacing w:after="0" w:line="240" w:lineRule="auto"/>
      </w:pPr>
    </w:p>
    <w:p w14:paraId="0BCD8EAA" w14:textId="386F0695" w:rsidR="009B77B5" w:rsidRPr="009B77B5" w:rsidRDefault="009B77B5" w:rsidP="00D57ED0">
      <w:pPr>
        <w:spacing w:after="0" w:line="240" w:lineRule="auto"/>
        <w:ind w:firstLine="709"/>
      </w:pPr>
      <w:r w:rsidRPr="009B77B5">
        <w:t>9.1. Спор</w:t>
      </w:r>
      <w:r w:rsidR="00D57ED0">
        <w:t>ы</w:t>
      </w:r>
      <w:r w:rsidRPr="009B77B5">
        <w:t xml:space="preserve"> или разногласия между Сторонами, возникшие при выполнении условий настоящего договора, подлежат урегулированию путем непосредственных переговоров Работника и Работодателя.</w:t>
      </w:r>
    </w:p>
    <w:p w14:paraId="67E6D178" w14:textId="77777777" w:rsidR="009B77B5" w:rsidRPr="009B77B5" w:rsidRDefault="009B77B5" w:rsidP="00D57ED0">
      <w:pPr>
        <w:spacing w:after="0" w:line="240" w:lineRule="auto"/>
        <w:ind w:firstLine="709"/>
      </w:pPr>
      <w:r w:rsidRPr="009B77B5">
        <w:t>9.1.1. Если соглашение между Сторонами не было достигнуто, то спор подлежит разрешению в порядке, установленном законодательством Российской Федерации.</w:t>
      </w:r>
    </w:p>
    <w:p w14:paraId="1CFECDE6" w14:textId="77777777" w:rsidR="009B77B5" w:rsidRPr="009B77B5" w:rsidRDefault="009B77B5" w:rsidP="00D57ED0">
      <w:pPr>
        <w:spacing w:after="0" w:line="240" w:lineRule="auto"/>
        <w:ind w:firstLine="709"/>
      </w:pPr>
      <w:r w:rsidRPr="009B77B5">
        <w:t>9.2. Во всем остальном, что не предусмотрено настоящим трудовым договором, Стороны руководствуются законодательством Российской Федерации.</w:t>
      </w:r>
    </w:p>
    <w:p w14:paraId="762DBA35" w14:textId="11F875F7" w:rsidR="009B77B5" w:rsidRDefault="009B77B5" w:rsidP="00D57ED0">
      <w:pPr>
        <w:spacing w:after="0" w:line="240" w:lineRule="auto"/>
        <w:ind w:firstLine="709"/>
      </w:pPr>
      <w:r w:rsidRPr="009B77B5">
        <w:t>9.3. Настоящий договор составлен в двух экземплярах, имеющих одинаковую юридическую силу, один из которых хранится у Работодателя, а другой у Работника.</w:t>
      </w:r>
    </w:p>
    <w:p w14:paraId="03D232D1" w14:textId="77777777" w:rsidR="00D50A75" w:rsidRPr="009B77B5" w:rsidRDefault="00D50A75" w:rsidP="009A20AB">
      <w:pPr>
        <w:spacing w:after="0" w:line="240" w:lineRule="auto"/>
      </w:pPr>
    </w:p>
    <w:p w14:paraId="534D724C" w14:textId="31F4243D" w:rsidR="009B77B5" w:rsidRDefault="009B77B5" w:rsidP="009A20AB">
      <w:pPr>
        <w:spacing w:after="0" w:line="240" w:lineRule="auto"/>
        <w:jc w:val="center"/>
      </w:pPr>
      <w:r w:rsidRPr="009B77B5">
        <w:t>10. Реквизиты сторон</w:t>
      </w:r>
    </w:p>
    <w:p w14:paraId="7E1F075B" w14:textId="77777777" w:rsidR="00D50A75" w:rsidRPr="009B77B5" w:rsidRDefault="00D50A75" w:rsidP="009A20AB">
      <w:pPr>
        <w:spacing w:after="0" w:line="240" w:lineRule="auto"/>
      </w:pPr>
    </w:p>
    <w:p w14:paraId="5D26AEF1" w14:textId="77777777" w:rsidR="009B77B5" w:rsidRPr="009B77B5" w:rsidRDefault="009B77B5" w:rsidP="009A20AB">
      <w:pPr>
        <w:spacing w:after="0" w:line="240" w:lineRule="auto"/>
      </w:pPr>
      <w:r w:rsidRPr="009B77B5">
        <w:t>10.1. Работодатель: МУ «Молодежный центр города Фрязино»</w:t>
      </w:r>
    </w:p>
    <w:p w14:paraId="30122B85" w14:textId="77777777" w:rsidR="009B77B5" w:rsidRPr="009B77B5" w:rsidRDefault="009B77B5" w:rsidP="009A20AB">
      <w:pPr>
        <w:spacing w:after="0" w:line="240" w:lineRule="auto"/>
      </w:pPr>
      <w:r w:rsidRPr="009B77B5">
        <w:t>Юридический адрес:141195, Московская область, г. Фрязино, ул. Полевая, д. 3</w:t>
      </w:r>
    </w:p>
    <w:p w14:paraId="441C4A3C" w14:textId="77777777" w:rsidR="009B77B5" w:rsidRPr="009B77B5" w:rsidRDefault="009B77B5" w:rsidP="009A20AB">
      <w:pPr>
        <w:spacing w:after="0" w:line="240" w:lineRule="auto"/>
      </w:pPr>
      <w:r w:rsidRPr="009B77B5">
        <w:t>ОГРН 1065050021574</w:t>
      </w:r>
    </w:p>
    <w:p w14:paraId="0C58AD20" w14:textId="77777777" w:rsidR="009B77B5" w:rsidRPr="009B77B5" w:rsidRDefault="009B77B5" w:rsidP="009A20AB">
      <w:pPr>
        <w:spacing w:after="0" w:line="240" w:lineRule="auto"/>
      </w:pPr>
      <w:r w:rsidRPr="009B77B5">
        <w:t>ИНН 5052016716/КПП 505001001</w:t>
      </w:r>
    </w:p>
    <w:p w14:paraId="40F6697C" w14:textId="77777777" w:rsidR="009B77B5" w:rsidRPr="009B77B5" w:rsidRDefault="009B77B5" w:rsidP="009A20AB">
      <w:pPr>
        <w:spacing w:after="0" w:line="240" w:lineRule="auto"/>
      </w:pPr>
      <w:r w:rsidRPr="009B77B5">
        <w:t>БИК 004525987</w:t>
      </w:r>
    </w:p>
    <w:p w14:paraId="4839911D" w14:textId="77777777" w:rsidR="009B77B5" w:rsidRPr="009B77B5" w:rsidRDefault="009B77B5" w:rsidP="009A20AB">
      <w:pPr>
        <w:spacing w:after="0" w:line="240" w:lineRule="auto"/>
      </w:pPr>
      <w:r w:rsidRPr="009B77B5">
        <w:t>Казн.сч. 03234643467800004800</w:t>
      </w:r>
    </w:p>
    <w:p w14:paraId="6380E1EB" w14:textId="77777777" w:rsidR="009B77B5" w:rsidRPr="009B77B5" w:rsidRDefault="009B77B5" w:rsidP="009A20AB">
      <w:pPr>
        <w:spacing w:after="0" w:line="240" w:lineRule="auto"/>
      </w:pPr>
      <w:r w:rsidRPr="009B77B5">
        <w:t>Единый казн.сч. 40102810845370000004</w:t>
      </w:r>
    </w:p>
    <w:p w14:paraId="6267F326" w14:textId="77777777" w:rsidR="009B77B5" w:rsidRPr="009B77B5" w:rsidRDefault="009B77B5" w:rsidP="009A20AB">
      <w:pPr>
        <w:spacing w:after="0" w:line="240" w:lineRule="auto"/>
      </w:pPr>
      <w:r w:rsidRPr="009B77B5">
        <w:t>Финансовое управление г. о. Фрязино (л/с 20111530070 МУ Молод. центр)</w:t>
      </w:r>
    </w:p>
    <w:p w14:paraId="48E7DF88" w14:textId="77777777" w:rsidR="009B77B5" w:rsidRPr="009B77B5" w:rsidRDefault="009B77B5" w:rsidP="009A20AB">
      <w:pPr>
        <w:spacing w:after="0" w:line="240" w:lineRule="auto"/>
      </w:pPr>
      <w:r w:rsidRPr="009B77B5">
        <w:t>ГУ БАНКА РОССИИ ПО ЦФО//УФК по Московской области, г. Москва</w:t>
      </w:r>
    </w:p>
    <w:p w14:paraId="02773F60" w14:textId="721F85D4" w:rsidR="009B77B5" w:rsidRPr="009B77B5" w:rsidRDefault="009B77B5" w:rsidP="009A20AB">
      <w:pPr>
        <w:spacing w:after="0" w:line="240" w:lineRule="auto"/>
      </w:pPr>
      <w:r w:rsidRPr="009B77B5">
        <w:t xml:space="preserve">Директор </w:t>
      </w:r>
      <w:r w:rsidR="00F82658">
        <w:t>–</w:t>
      </w:r>
      <w:r w:rsidRPr="009B77B5">
        <w:t xml:space="preserve"> </w:t>
      </w:r>
      <w:r w:rsidR="0056769C">
        <w:t>_________________________________</w:t>
      </w:r>
    </w:p>
    <w:p w14:paraId="33C6E69F" w14:textId="77777777" w:rsidR="009B77B5" w:rsidRPr="009B77B5" w:rsidRDefault="009B77B5" w:rsidP="009A20AB">
      <w:pPr>
        <w:spacing w:after="0" w:line="240" w:lineRule="auto"/>
      </w:pPr>
    </w:p>
    <w:p w14:paraId="708A23B3" w14:textId="21E206DF" w:rsidR="009B77B5" w:rsidRPr="009B77B5" w:rsidRDefault="009B77B5" w:rsidP="009A20AB">
      <w:pPr>
        <w:spacing w:after="0" w:line="240" w:lineRule="auto"/>
      </w:pPr>
      <w:r w:rsidRPr="009B77B5">
        <w:t>10.2.</w:t>
      </w:r>
      <w:r w:rsidR="00F82658">
        <w:t xml:space="preserve"> </w:t>
      </w:r>
      <w:r w:rsidRPr="009B77B5">
        <w:t xml:space="preserve">Работник: </w:t>
      </w:r>
    </w:p>
    <w:p w14:paraId="7E8874DF" w14:textId="465A3EFF" w:rsidR="009B77B5" w:rsidRPr="009B77B5" w:rsidRDefault="009B77B5" w:rsidP="009A20AB">
      <w:pPr>
        <w:spacing w:after="0" w:line="240" w:lineRule="auto"/>
      </w:pPr>
      <w:r w:rsidRPr="009B77B5">
        <w:t>ФИО</w:t>
      </w:r>
      <w:r w:rsidR="00F82658">
        <w:t xml:space="preserve"> </w:t>
      </w:r>
      <w:r w:rsidRPr="009B77B5">
        <w:t>__________________________________________________________</w:t>
      </w:r>
      <w:r w:rsidR="00F82658">
        <w:t>_________________</w:t>
      </w:r>
    </w:p>
    <w:p w14:paraId="53F8901D" w14:textId="7967E5A6" w:rsidR="009B77B5" w:rsidRPr="009B77B5" w:rsidRDefault="009B77B5" w:rsidP="009A20AB">
      <w:pPr>
        <w:spacing w:after="0" w:line="240" w:lineRule="auto"/>
      </w:pPr>
      <w:r w:rsidRPr="009B77B5">
        <w:t>паспорт серия ______ номер __________</w:t>
      </w:r>
      <w:r w:rsidR="00F82658">
        <w:t>__</w:t>
      </w:r>
    </w:p>
    <w:p w14:paraId="01BD812E" w14:textId="1B156500" w:rsidR="009B77B5" w:rsidRPr="009B77B5" w:rsidRDefault="009B77B5" w:rsidP="009A20AB">
      <w:pPr>
        <w:spacing w:after="0" w:line="240" w:lineRule="auto"/>
      </w:pPr>
      <w:r w:rsidRPr="009B77B5">
        <w:t>кем выдан</w:t>
      </w:r>
      <w:r w:rsidR="00F82658">
        <w:t xml:space="preserve"> ________________</w:t>
      </w:r>
      <w:r w:rsidRPr="009B77B5">
        <w:t>_____________________________________________________ ______________________________________________________________</w:t>
      </w:r>
      <w:r w:rsidR="00F82658">
        <w:t xml:space="preserve">______, </w:t>
      </w:r>
      <w:r w:rsidRPr="009B77B5">
        <w:t xml:space="preserve">дата выдачи </w:t>
      </w:r>
      <w:r w:rsidR="00F82658">
        <w:t>«</w:t>
      </w:r>
      <w:r w:rsidRPr="009B77B5">
        <w:t>___</w:t>
      </w:r>
      <w:r w:rsidR="00F82658">
        <w:t>»</w:t>
      </w:r>
      <w:r w:rsidRPr="009B77B5">
        <w:t>_____ ______ г. код подразделения ___________</w:t>
      </w:r>
    </w:p>
    <w:p w14:paraId="5E11709D" w14:textId="19915290" w:rsidR="009B77B5" w:rsidRPr="009B77B5" w:rsidRDefault="009B77B5" w:rsidP="009A20AB">
      <w:pPr>
        <w:spacing w:after="0" w:line="240" w:lineRule="auto"/>
      </w:pPr>
      <w:r w:rsidRPr="009B77B5">
        <w:t>зарегистрирован(а) по адресу: _____________________________________________________</w:t>
      </w:r>
      <w:r w:rsidR="00F82658">
        <w:t>_</w:t>
      </w:r>
    </w:p>
    <w:p w14:paraId="5E1A2C00" w14:textId="77777777" w:rsidR="009B77B5" w:rsidRPr="009B77B5" w:rsidRDefault="009B77B5" w:rsidP="009A20AB">
      <w:pPr>
        <w:spacing w:after="0" w:line="240" w:lineRule="auto"/>
      </w:pPr>
      <w:r w:rsidRPr="009B77B5">
        <w:t>СНИЛС____________________</w:t>
      </w:r>
    </w:p>
    <w:p w14:paraId="2D16DB3C" w14:textId="77777777" w:rsidR="009B77B5" w:rsidRPr="009B77B5" w:rsidRDefault="009B77B5" w:rsidP="009A20AB">
      <w:pPr>
        <w:spacing w:after="0" w:line="240" w:lineRule="auto"/>
      </w:pPr>
      <w:r w:rsidRPr="009B77B5">
        <w:t>ИНН_______________________</w:t>
      </w:r>
    </w:p>
    <w:p w14:paraId="60E56177" w14:textId="77777777" w:rsidR="009B77B5" w:rsidRPr="009B77B5" w:rsidRDefault="009B77B5" w:rsidP="009A20AB">
      <w:pPr>
        <w:spacing w:after="0" w:line="240" w:lineRule="auto"/>
      </w:pPr>
      <w:r w:rsidRPr="009B77B5">
        <w:t>Дата рождения ______________</w:t>
      </w:r>
    </w:p>
    <w:p w14:paraId="5AD8F5CF" w14:textId="77777777" w:rsidR="009B77B5" w:rsidRPr="009B77B5" w:rsidRDefault="009B77B5" w:rsidP="009A20AB">
      <w:pPr>
        <w:spacing w:after="0" w:line="240" w:lineRule="auto"/>
      </w:pPr>
      <w:r w:rsidRPr="009B77B5">
        <w:t>Тел. __________________________________</w:t>
      </w:r>
    </w:p>
    <w:p w14:paraId="505AEF66" w14:textId="009CF443" w:rsidR="009B77B5" w:rsidRPr="009B77B5" w:rsidRDefault="009B77B5" w:rsidP="009A20AB">
      <w:pPr>
        <w:spacing w:after="0" w:line="240" w:lineRule="auto"/>
      </w:pPr>
      <w:r w:rsidRPr="009B77B5">
        <w:t>Состав семьи: полная, неполная, многодетная и др.___________________</w:t>
      </w:r>
      <w:r w:rsidR="00F82658">
        <w:t>__________________</w:t>
      </w:r>
    </w:p>
    <w:p w14:paraId="2C6EA250" w14:textId="4EE099B6" w:rsidR="009B77B5" w:rsidRPr="009B77B5" w:rsidRDefault="009B77B5" w:rsidP="009A20AB">
      <w:pPr>
        <w:spacing w:after="0" w:line="240" w:lineRule="auto"/>
      </w:pPr>
    </w:p>
    <w:p w14:paraId="2B55A55D" w14:textId="2053577A" w:rsidR="009B77B5" w:rsidRDefault="00B04DAD" w:rsidP="009A20AB">
      <w:pPr>
        <w:spacing w:after="0" w:line="240" w:lineRule="auto"/>
        <w:jc w:val="center"/>
      </w:pPr>
      <w:r>
        <w:t>ПОДПИСИ СТОРОН:</w:t>
      </w:r>
    </w:p>
    <w:p w14:paraId="384FB272" w14:textId="77777777" w:rsidR="00F82658" w:rsidRPr="009B77B5" w:rsidRDefault="00F82658" w:rsidP="009A20AB">
      <w:pPr>
        <w:spacing w:after="0" w:line="240" w:lineRule="auto"/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9B77B5" w:rsidRPr="009B77B5" w14:paraId="78746704" w14:textId="77777777" w:rsidTr="00F82658">
        <w:tc>
          <w:tcPr>
            <w:tcW w:w="4890" w:type="dxa"/>
            <w:shd w:val="clear" w:color="auto" w:fill="auto"/>
          </w:tcPr>
          <w:p w14:paraId="0FB5B382" w14:textId="0CA19E7F" w:rsidR="009B77B5" w:rsidRPr="009B77B5" w:rsidRDefault="009B77B5" w:rsidP="009A20AB">
            <w:pPr>
              <w:spacing w:after="0" w:line="240" w:lineRule="auto"/>
            </w:pPr>
            <w:r w:rsidRPr="009B77B5">
              <w:t>Работодатель</w:t>
            </w:r>
          </w:p>
          <w:p w14:paraId="3E8B9A0C" w14:textId="77777777" w:rsidR="009B77B5" w:rsidRDefault="009B77B5" w:rsidP="0056769C">
            <w:pPr>
              <w:spacing w:after="0" w:line="240" w:lineRule="auto"/>
            </w:pPr>
            <w:r w:rsidRPr="009B77B5">
              <w:t>____________</w:t>
            </w:r>
            <w:r w:rsidR="00F82658">
              <w:t xml:space="preserve"> </w:t>
            </w:r>
            <w:r w:rsidR="0056769C">
              <w:t>________________</w:t>
            </w:r>
          </w:p>
          <w:p w14:paraId="48B44A15" w14:textId="4A3A72BB" w:rsidR="0056769C" w:rsidRPr="009B77B5" w:rsidRDefault="0056769C" w:rsidP="0056769C">
            <w:pPr>
              <w:tabs>
                <w:tab w:val="left" w:pos="1644"/>
              </w:tabs>
              <w:spacing w:after="0" w:line="240" w:lineRule="auto"/>
            </w:pPr>
            <w:r>
              <w:tab/>
            </w:r>
            <w:r w:rsidRPr="009B77B5">
              <w:t>(Ф</w:t>
            </w:r>
            <w:r>
              <w:t xml:space="preserve">амилия </w:t>
            </w:r>
            <w:r w:rsidRPr="009B77B5">
              <w:t>И.О.)</w:t>
            </w:r>
          </w:p>
        </w:tc>
        <w:tc>
          <w:tcPr>
            <w:tcW w:w="4891" w:type="dxa"/>
            <w:shd w:val="clear" w:color="auto" w:fill="auto"/>
          </w:tcPr>
          <w:p w14:paraId="478AE8E3" w14:textId="77777777" w:rsidR="009B77B5" w:rsidRPr="009B77B5" w:rsidRDefault="009B77B5" w:rsidP="009A20AB">
            <w:pPr>
              <w:spacing w:after="0" w:line="240" w:lineRule="auto"/>
            </w:pPr>
            <w:r w:rsidRPr="009B77B5">
              <w:t>Работник</w:t>
            </w:r>
          </w:p>
          <w:p w14:paraId="37151D77" w14:textId="3FA80E8F" w:rsidR="009B77B5" w:rsidRPr="009B77B5" w:rsidRDefault="009B77B5" w:rsidP="009A20AB">
            <w:pPr>
              <w:spacing w:after="0" w:line="240" w:lineRule="auto"/>
            </w:pPr>
            <w:r w:rsidRPr="009B77B5">
              <w:t>____________     _______________</w:t>
            </w:r>
            <w:r w:rsidR="00F82658">
              <w:t>_____</w:t>
            </w:r>
          </w:p>
          <w:p w14:paraId="40181F45" w14:textId="3A1C841A" w:rsidR="009B77B5" w:rsidRPr="009B77B5" w:rsidRDefault="009B77B5" w:rsidP="009A20AB">
            <w:pPr>
              <w:spacing w:after="0" w:line="240" w:lineRule="auto"/>
            </w:pPr>
            <w:r w:rsidRPr="009B77B5">
              <w:t xml:space="preserve">                                     (Ф</w:t>
            </w:r>
            <w:r w:rsidR="00F82658">
              <w:t xml:space="preserve">амилия </w:t>
            </w:r>
            <w:r w:rsidRPr="009B77B5">
              <w:t>И.О.)</w:t>
            </w:r>
          </w:p>
        </w:tc>
      </w:tr>
    </w:tbl>
    <w:p w14:paraId="2DE71C1C" w14:textId="77777777" w:rsidR="00F82658" w:rsidRDefault="00F82658" w:rsidP="009A20AB">
      <w:pPr>
        <w:spacing w:after="0" w:line="240" w:lineRule="auto"/>
      </w:pPr>
    </w:p>
    <w:p w14:paraId="24A0F333" w14:textId="275974EB" w:rsidR="009B77B5" w:rsidRPr="009B77B5" w:rsidRDefault="009B77B5" w:rsidP="009A20AB">
      <w:pPr>
        <w:spacing w:after="0" w:line="240" w:lineRule="auto"/>
      </w:pPr>
      <w:r w:rsidRPr="009B77B5">
        <w:t>Экземпляр получен и подписан Работником «</w:t>
      </w:r>
      <w:r w:rsidR="00F82658">
        <w:t>__</w:t>
      </w:r>
      <w:r w:rsidRPr="009B77B5">
        <w:t xml:space="preserve">» </w:t>
      </w:r>
      <w:r w:rsidR="00F82658">
        <w:t xml:space="preserve">_________ </w:t>
      </w:r>
      <w:r w:rsidRPr="009B77B5">
        <w:t>202</w:t>
      </w:r>
      <w:r w:rsidR="00F82658">
        <w:t>3</w:t>
      </w:r>
      <w:r w:rsidRPr="009B77B5">
        <w:t xml:space="preserve"> г.</w:t>
      </w:r>
    </w:p>
    <w:p w14:paraId="4D9EB0FC" w14:textId="77777777" w:rsidR="009B77B5" w:rsidRPr="009B77B5" w:rsidRDefault="009B77B5" w:rsidP="009A20AB">
      <w:pPr>
        <w:spacing w:after="0" w:line="240" w:lineRule="auto"/>
      </w:pPr>
      <w:r w:rsidRPr="009B77B5">
        <w:t>Подпись Работника: ____________________</w:t>
      </w:r>
    </w:p>
    <w:p w14:paraId="5BF89BFF" w14:textId="77777777" w:rsidR="009B77B5" w:rsidRPr="009B77B5" w:rsidRDefault="009B77B5" w:rsidP="009A20AB">
      <w:pPr>
        <w:spacing w:after="0" w:line="240" w:lineRule="auto"/>
      </w:pPr>
    </w:p>
    <w:p w14:paraId="6B85676A" w14:textId="77777777" w:rsidR="009B77B5" w:rsidRPr="009B77B5" w:rsidRDefault="009B77B5" w:rsidP="009A20AB">
      <w:pPr>
        <w:spacing w:after="0" w:line="240" w:lineRule="auto"/>
      </w:pPr>
      <w:r w:rsidRPr="009B77B5">
        <w:lastRenderedPageBreak/>
        <w:t>С Правилами Внутреннего трудового распорядка, с Должностной инструкцией, с Правилами обработки персональных данных ознакомлен и согласен ________________________</w:t>
      </w:r>
    </w:p>
    <w:p w14:paraId="77DD4F48" w14:textId="5B7834B7" w:rsidR="009B77B5" w:rsidRPr="008D1CEC" w:rsidRDefault="009B77B5" w:rsidP="009A20AB">
      <w:pPr>
        <w:spacing w:after="0" w:line="240" w:lineRule="auto"/>
      </w:pPr>
      <w:r w:rsidRPr="008D1CEC">
        <w:t xml:space="preserve">                         </w:t>
      </w:r>
      <w:r w:rsidR="00F82658">
        <w:t xml:space="preserve">                                                                                </w:t>
      </w:r>
      <w:r w:rsidRPr="008D1CEC">
        <w:t>(Подпись Работника)</w:t>
      </w:r>
    </w:p>
    <w:p w14:paraId="00376E14" w14:textId="77777777" w:rsidR="009B77B5" w:rsidRPr="009B77B5" w:rsidRDefault="009B77B5" w:rsidP="009A20AB">
      <w:pPr>
        <w:spacing w:after="0" w:line="240" w:lineRule="auto"/>
      </w:pPr>
    </w:p>
    <w:p w14:paraId="69869E8D" w14:textId="77777777" w:rsidR="009B77B5" w:rsidRPr="009B77B5" w:rsidRDefault="009B77B5" w:rsidP="009A20AB">
      <w:pPr>
        <w:spacing w:after="0" w:line="240" w:lineRule="auto"/>
      </w:pPr>
    </w:p>
    <w:p w14:paraId="6C7D6448" w14:textId="207B6B2D" w:rsidR="009B77B5" w:rsidRPr="009B77B5" w:rsidRDefault="009B77B5" w:rsidP="009A20AB">
      <w:pPr>
        <w:spacing w:after="0" w:line="240" w:lineRule="auto"/>
      </w:pPr>
      <w:r w:rsidRPr="009B77B5">
        <w:t xml:space="preserve">С заключением трудового договора _________ от </w:t>
      </w:r>
      <w:r w:rsidR="00F82658">
        <w:t>___</w:t>
      </w:r>
      <w:r w:rsidRPr="009B77B5">
        <w:t>.</w:t>
      </w:r>
      <w:r w:rsidR="00F82658">
        <w:t>___</w:t>
      </w:r>
      <w:r w:rsidRPr="009B77B5">
        <w:t>.202</w:t>
      </w:r>
      <w:r w:rsidR="00F82658">
        <w:t>3</w:t>
      </w:r>
      <w:r w:rsidRPr="009B77B5">
        <w:t xml:space="preserve"> на указанных выше условиях согласен.</w:t>
      </w:r>
    </w:p>
    <w:p w14:paraId="217D1D50" w14:textId="38A6EB7E" w:rsidR="009B77B5" w:rsidRPr="009B77B5" w:rsidRDefault="009B77B5" w:rsidP="009A20AB">
      <w:pPr>
        <w:spacing w:after="0" w:line="240" w:lineRule="auto"/>
      </w:pPr>
      <w:r w:rsidRPr="009B77B5">
        <w:t>«</w:t>
      </w:r>
      <w:r w:rsidR="00F82658">
        <w:t>__</w:t>
      </w:r>
      <w:r w:rsidRPr="009B77B5">
        <w:t xml:space="preserve">» </w:t>
      </w:r>
      <w:r w:rsidR="00F82658">
        <w:t>__________</w:t>
      </w:r>
      <w:r w:rsidRPr="009B77B5">
        <w:t xml:space="preserve"> 202</w:t>
      </w:r>
      <w:r w:rsidR="00F82658">
        <w:t>3</w:t>
      </w:r>
      <w:r w:rsidRPr="009B77B5">
        <w:t xml:space="preserve"> г.</w:t>
      </w:r>
    </w:p>
    <w:p w14:paraId="57DA42FA" w14:textId="77777777" w:rsidR="009B77B5" w:rsidRPr="009B77B5" w:rsidRDefault="009B77B5" w:rsidP="009A20AB">
      <w:pPr>
        <w:spacing w:after="0" w:line="240" w:lineRule="auto"/>
      </w:pPr>
    </w:p>
    <w:p w14:paraId="6B486482" w14:textId="727CA846" w:rsidR="009B77B5" w:rsidRPr="009B77B5" w:rsidRDefault="009B77B5" w:rsidP="009A20AB">
      <w:pPr>
        <w:spacing w:after="0" w:line="240" w:lineRule="auto"/>
      </w:pPr>
      <w:r w:rsidRPr="009B77B5">
        <w:t>____________________________</w:t>
      </w:r>
      <w:r w:rsidR="00F82658">
        <w:t xml:space="preserve"> </w:t>
      </w:r>
      <w:r w:rsidRPr="009B77B5">
        <w:t>/</w:t>
      </w:r>
      <w:r w:rsidR="00F82658">
        <w:t xml:space="preserve"> </w:t>
      </w:r>
      <w:r w:rsidRPr="009B77B5">
        <w:t>_________________</w:t>
      </w:r>
      <w:r w:rsidR="00F82658">
        <w:t>__</w:t>
      </w:r>
    </w:p>
    <w:p w14:paraId="5344BA73" w14:textId="1ADC0778" w:rsidR="009B77B5" w:rsidRPr="009457BC" w:rsidRDefault="009B77B5" w:rsidP="009A20AB">
      <w:pPr>
        <w:spacing w:after="0" w:line="240" w:lineRule="auto"/>
      </w:pPr>
      <w:r w:rsidRPr="009457BC">
        <w:t>Подпись законного представителя</w:t>
      </w:r>
      <w:r>
        <w:t xml:space="preserve">    </w:t>
      </w:r>
      <w:r w:rsidRPr="009457BC">
        <w:t xml:space="preserve">Расшифровка подписи </w:t>
      </w:r>
    </w:p>
    <w:p w14:paraId="0EB1A4EC" w14:textId="77777777" w:rsidR="009B77B5" w:rsidRPr="009B77B5" w:rsidRDefault="009B77B5" w:rsidP="009A20AB">
      <w:pPr>
        <w:spacing w:after="0" w:line="240" w:lineRule="auto"/>
      </w:pPr>
    </w:p>
    <w:p w14:paraId="5010AEBA" w14:textId="77777777" w:rsidR="009B77B5" w:rsidRPr="009B77B5" w:rsidRDefault="009B77B5" w:rsidP="009A20AB">
      <w:pPr>
        <w:spacing w:after="0" w:line="240" w:lineRule="auto"/>
      </w:pPr>
      <w:r w:rsidRPr="009B77B5">
        <w:t xml:space="preserve">Паспортные данные законного представителя: </w:t>
      </w:r>
    </w:p>
    <w:p w14:paraId="2B0BE9DE" w14:textId="77777777" w:rsidR="009B77B5" w:rsidRPr="009B77B5" w:rsidRDefault="009B77B5" w:rsidP="009A20AB">
      <w:pPr>
        <w:spacing w:after="0" w:line="240" w:lineRule="auto"/>
      </w:pPr>
      <w:r w:rsidRPr="009B77B5">
        <w:t>Ф.И.О. ___________________________________________________</w:t>
      </w:r>
    </w:p>
    <w:p w14:paraId="0317AA64" w14:textId="77777777" w:rsidR="009B77B5" w:rsidRPr="009B77B5" w:rsidRDefault="009B77B5" w:rsidP="009A20AB">
      <w:pPr>
        <w:spacing w:after="0" w:line="240" w:lineRule="auto"/>
      </w:pPr>
      <w:r w:rsidRPr="009B77B5">
        <w:t xml:space="preserve">Паспорт серия_________№_______________ кем выдан______________ </w:t>
      </w:r>
    </w:p>
    <w:p w14:paraId="3DF06F68" w14:textId="3FC1B8F4" w:rsidR="009B77B5" w:rsidRPr="009B77B5" w:rsidRDefault="009B77B5" w:rsidP="009A20AB">
      <w:pPr>
        <w:spacing w:after="0" w:line="240" w:lineRule="auto"/>
      </w:pPr>
      <w:r w:rsidRPr="009B77B5">
        <w:t>____________________________________________________________________________________________________________________________</w:t>
      </w:r>
      <w:r w:rsidR="00F82658">
        <w:t xml:space="preserve">, </w:t>
      </w:r>
      <w:r w:rsidRPr="009B77B5">
        <w:t>дата выдачи «___»______________ ________г.</w:t>
      </w:r>
    </w:p>
    <w:p w14:paraId="4BEEC1A6" w14:textId="05E1493A" w:rsidR="009B77B5" w:rsidRPr="009B77B5" w:rsidRDefault="009B77B5" w:rsidP="009A20AB">
      <w:pPr>
        <w:spacing w:after="0" w:line="240" w:lineRule="auto"/>
      </w:pPr>
    </w:p>
    <w:p w14:paraId="2187D81F" w14:textId="77777777" w:rsidR="009B77B5" w:rsidRPr="009B77B5" w:rsidRDefault="009B77B5" w:rsidP="009A20AB">
      <w:pPr>
        <w:spacing w:after="0" w:line="240" w:lineRule="auto"/>
      </w:pPr>
    </w:p>
    <w:p w14:paraId="737AD66E" w14:textId="61F3445C" w:rsidR="009B77B5" w:rsidRPr="009B77B5" w:rsidRDefault="009B77B5" w:rsidP="009A20AB">
      <w:pPr>
        <w:spacing w:after="0" w:line="240" w:lineRule="auto"/>
      </w:pPr>
      <w:r w:rsidRPr="009B77B5">
        <w:t>«</w:t>
      </w:r>
      <w:r w:rsidR="00F82658">
        <w:t>___</w:t>
      </w:r>
      <w:r w:rsidRPr="009B77B5">
        <w:t xml:space="preserve">» </w:t>
      </w:r>
      <w:r w:rsidR="00F82658">
        <w:t xml:space="preserve">___________ </w:t>
      </w:r>
      <w:r w:rsidR="0056769C">
        <w:t>2023</w:t>
      </w:r>
      <w:r w:rsidRPr="009B77B5">
        <w:t xml:space="preserve">                                 _______________________________</w:t>
      </w:r>
    </w:p>
    <w:p w14:paraId="4A812A81" w14:textId="2DD0ECCC" w:rsidR="009B77B5" w:rsidRPr="008D1CEC" w:rsidRDefault="009B77B5" w:rsidP="009A20AB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D1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826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D1CEC">
        <w:rPr>
          <w:rFonts w:ascii="Times New Roman" w:hAnsi="Times New Roman" w:cs="Times New Roman"/>
          <w:sz w:val="24"/>
          <w:szCs w:val="24"/>
        </w:rPr>
        <w:t>(Подпись законного представителя)</w:t>
      </w:r>
    </w:p>
    <w:p w14:paraId="540187D3" w14:textId="77777777" w:rsidR="009B77B5" w:rsidRDefault="009B77B5" w:rsidP="009A20AB">
      <w:pPr>
        <w:widowControl/>
        <w:suppressAutoHyphens w:val="0"/>
        <w:spacing w:after="0" w:line="240" w:lineRule="auto"/>
        <w:jc w:val="left"/>
      </w:pPr>
      <w:r>
        <w:br w:type="page"/>
      </w:r>
    </w:p>
    <w:p w14:paraId="59C47D59" w14:textId="77777777" w:rsidR="009B77B5" w:rsidRPr="005F4F54" w:rsidRDefault="009B77B5" w:rsidP="009A20AB">
      <w:pPr>
        <w:spacing w:after="0" w:line="240" w:lineRule="auto"/>
        <w:ind w:left="5103"/>
      </w:pPr>
      <w:r w:rsidRPr="005F4F54">
        <w:lastRenderedPageBreak/>
        <w:t xml:space="preserve">Приложение </w:t>
      </w:r>
      <w:r w:rsidR="00A77124">
        <w:t>4</w:t>
      </w:r>
    </w:p>
    <w:p w14:paraId="6209950C" w14:textId="77777777" w:rsidR="009B77B5" w:rsidRPr="005F4F54" w:rsidRDefault="009B77B5" w:rsidP="009A20AB">
      <w:pPr>
        <w:spacing w:after="0" w:line="240" w:lineRule="auto"/>
        <w:ind w:left="5103"/>
        <w:jc w:val="left"/>
      </w:pPr>
      <w:r w:rsidRPr="005F4F54">
        <w:t>к Порядку организации и</w:t>
      </w:r>
    </w:p>
    <w:p w14:paraId="24A7E5C5" w14:textId="77777777" w:rsidR="009B77B5" w:rsidRPr="005F4F54" w:rsidRDefault="009B77B5" w:rsidP="009A20AB">
      <w:pPr>
        <w:spacing w:after="0" w:line="240" w:lineRule="auto"/>
        <w:ind w:left="5103"/>
        <w:jc w:val="left"/>
      </w:pPr>
      <w:r w:rsidRPr="005F4F54">
        <w:t>финансирования временного</w:t>
      </w:r>
    </w:p>
    <w:p w14:paraId="58268C6F" w14:textId="77777777" w:rsidR="009B77B5" w:rsidRPr="005F4F54" w:rsidRDefault="009B77B5" w:rsidP="009A20AB">
      <w:pPr>
        <w:spacing w:after="0" w:line="240" w:lineRule="auto"/>
        <w:ind w:left="5103"/>
        <w:jc w:val="left"/>
      </w:pPr>
      <w:r w:rsidRPr="005F4F54">
        <w:t>трудоустройства несовершеннолетних</w:t>
      </w:r>
    </w:p>
    <w:p w14:paraId="59E65E4E" w14:textId="77777777" w:rsidR="009B77B5" w:rsidRPr="005F4F54" w:rsidRDefault="009B77B5" w:rsidP="009A20AB">
      <w:pPr>
        <w:spacing w:after="0" w:line="240" w:lineRule="auto"/>
        <w:ind w:left="5103"/>
        <w:jc w:val="left"/>
      </w:pPr>
      <w:r w:rsidRPr="005F4F54">
        <w:t>граждан в возрасте от 14 до 18 лет</w:t>
      </w:r>
    </w:p>
    <w:p w14:paraId="75BCCA52" w14:textId="77777777" w:rsidR="009B77B5" w:rsidRPr="005F4F54" w:rsidRDefault="009B77B5" w:rsidP="009A20AB">
      <w:pPr>
        <w:spacing w:after="0" w:line="240" w:lineRule="auto"/>
        <w:ind w:left="5103"/>
        <w:jc w:val="left"/>
      </w:pPr>
      <w:r w:rsidRPr="005F4F54">
        <w:t>в свободное от учебы время</w:t>
      </w:r>
    </w:p>
    <w:p w14:paraId="66AAB2E2" w14:textId="77777777" w:rsidR="00FD50FE" w:rsidRPr="005F4F54" w:rsidRDefault="00FD50FE" w:rsidP="009A20AB">
      <w:pPr>
        <w:spacing w:after="0" w:line="240" w:lineRule="auto"/>
        <w:ind w:left="5103"/>
        <w:jc w:val="left"/>
      </w:pPr>
    </w:p>
    <w:p w14:paraId="3D9D751F" w14:textId="77777777" w:rsidR="00FD50FE" w:rsidRPr="005F4F54" w:rsidRDefault="00FD50FE" w:rsidP="009A20AB">
      <w:pPr>
        <w:spacing w:after="0" w:line="240" w:lineRule="auto"/>
        <w:jc w:val="center"/>
      </w:pPr>
    </w:p>
    <w:p w14:paraId="5CA30B1D" w14:textId="77777777" w:rsidR="00FD50FE" w:rsidRPr="005F4F54" w:rsidRDefault="007A6282" w:rsidP="009A20AB">
      <w:pPr>
        <w:spacing w:after="0" w:line="240" w:lineRule="auto"/>
        <w:jc w:val="center"/>
      </w:pPr>
      <w:r w:rsidRPr="005F4F54">
        <w:t>СОГЛАСИЕ РОДИТЕЛЯ (ОПЕКУНА) НА ПРИЕМ НА РАБОТУ НЕСОВЕРШЕННОЛЕТНЕГО РЕБЕНКА</w:t>
      </w:r>
    </w:p>
    <w:p w14:paraId="75EE441A" w14:textId="77777777" w:rsidR="00FD50FE" w:rsidRPr="005F4F54" w:rsidRDefault="00FD50FE" w:rsidP="009A20AB">
      <w:pPr>
        <w:spacing w:after="0" w:line="240" w:lineRule="auto"/>
        <w:jc w:val="center"/>
      </w:pPr>
    </w:p>
    <w:p w14:paraId="50B7A137" w14:textId="77777777" w:rsidR="00FD50FE" w:rsidRPr="005F4F54" w:rsidRDefault="007A6282" w:rsidP="009A20AB">
      <w:pPr>
        <w:spacing w:after="0" w:line="240" w:lineRule="auto"/>
        <w:ind w:left="5103"/>
      </w:pPr>
      <w:r w:rsidRPr="005F4F54">
        <w:t>Директору</w:t>
      </w:r>
      <w:r w:rsidRPr="005F4F54">
        <w:br/>
      </w:r>
      <w:r w:rsidR="00B41B5D" w:rsidRPr="005F4F54">
        <w:t>МУ «Молодежный центр города Фрязино»</w:t>
      </w:r>
    </w:p>
    <w:p w14:paraId="2FB099EA" w14:textId="67FA3C0B" w:rsidR="00B41B5D" w:rsidRPr="005F4F54" w:rsidRDefault="0056769C" w:rsidP="009A20AB">
      <w:pPr>
        <w:spacing w:after="0" w:line="240" w:lineRule="auto"/>
        <w:ind w:left="5103"/>
      </w:pPr>
      <w:r>
        <w:t>____________________________________</w:t>
      </w:r>
    </w:p>
    <w:p w14:paraId="250D852B" w14:textId="77777777" w:rsidR="00B41B5D" w:rsidRPr="005F4F54" w:rsidRDefault="00B41B5D" w:rsidP="009A20AB">
      <w:pPr>
        <w:spacing w:after="0" w:line="240" w:lineRule="auto"/>
      </w:pPr>
    </w:p>
    <w:p w14:paraId="12BA9053" w14:textId="77777777" w:rsidR="00FD50FE" w:rsidRPr="005F4F54" w:rsidRDefault="00FD50FE" w:rsidP="009A20AB">
      <w:pPr>
        <w:spacing w:after="0" w:line="240" w:lineRule="auto"/>
      </w:pPr>
    </w:p>
    <w:p w14:paraId="1A3F817E" w14:textId="77777777" w:rsidR="00FD50FE" w:rsidRPr="005F4F54" w:rsidRDefault="007A6282" w:rsidP="009A20AB">
      <w:pPr>
        <w:spacing w:after="0" w:line="240" w:lineRule="auto"/>
        <w:jc w:val="center"/>
      </w:pPr>
      <w:r w:rsidRPr="005F4F54">
        <w:t>СОГЛАСИЕ</w:t>
      </w:r>
    </w:p>
    <w:p w14:paraId="1157813D" w14:textId="77777777" w:rsidR="00FD50FE" w:rsidRPr="005F4F54" w:rsidRDefault="00FD50FE" w:rsidP="009A20AB">
      <w:pPr>
        <w:spacing w:after="0" w:line="240" w:lineRule="auto"/>
        <w:jc w:val="center"/>
      </w:pPr>
    </w:p>
    <w:p w14:paraId="6505B90E" w14:textId="77777777" w:rsidR="00FD50FE" w:rsidRPr="005F4F54" w:rsidRDefault="007A6282" w:rsidP="009A20AB">
      <w:pPr>
        <w:spacing w:after="0" w:line="240" w:lineRule="auto"/>
        <w:ind w:firstLine="709"/>
      </w:pPr>
      <w:r w:rsidRPr="005F4F54">
        <w:t>Я,</w:t>
      </w:r>
      <w:r w:rsidR="0082230A" w:rsidRPr="005F4F54">
        <w:t xml:space="preserve"> </w:t>
      </w:r>
      <w:r w:rsidRPr="005F4F54">
        <w:t>_</w:t>
      </w:r>
      <w:r w:rsidR="0082230A" w:rsidRPr="005F4F54">
        <w:t>_______________________________________________________________________</w:t>
      </w:r>
    </w:p>
    <w:p w14:paraId="27993B42" w14:textId="77777777" w:rsidR="00FD50FE" w:rsidRPr="005F4F54" w:rsidRDefault="007A6282" w:rsidP="009A20AB">
      <w:pPr>
        <w:spacing w:after="0" w:line="240" w:lineRule="auto"/>
        <w:ind w:left="4111"/>
        <w:rPr>
          <w:szCs w:val="28"/>
          <w:vertAlign w:val="superscript"/>
        </w:rPr>
      </w:pPr>
      <w:r w:rsidRPr="005F4F54">
        <w:rPr>
          <w:szCs w:val="28"/>
          <w:vertAlign w:val="superscript"/>
        </w:rPr>
        <w:t>(Фамилия Имя Отчество родителя (опекуна</w:t>
      </w:r>
      <w:r w:rsidR="0082230A" w:rsidRPr="005F4F54">
        <w:rPr>
          <w:szCs w:val="28"/>
          <w:vertAlign w:val="superscript"/>
        </w:rPr>
        <w:t>)</w:t>
      </w:r>
      <w:r w:rsidRPr="005F4F54">
        <w:rPr>
          <w:szCs w:val="28"/>
          <w:vertAlign w:val="superscript"/>
        </w:rPr>
        <w:t>)</w:t>
      </w:r>
    </w:p>
    <w:p w14:paraId="3C831F67" w14:textId="77777777" w:rsidR="00FD50FE" w:rsidRPr="005F4F54" w:rsidRDefault="007A6282" w:rsidP="009A20AB">
      <w:pPr>
        <w:spacing w:after="0" w:line="240" w:lineRule="auto"/>
        <w:ind w:firstLine="6"/>
      </w:pPr>
      <w:r w:rsidRPr="005F4F54">
        <w:t>п</w:t>
      </w:r>
      <w:r w:rsidR="0082230A" w:rsidRPr="005F4F54">
        <w:t>аспорт: серия ____</w:t>
      </w:r>
      <w:r w:rsidRPr="005F4F54">
        <w:t>___ № _____________</w:t>
      </w:r>
      <w:r w:rsidR="0082230A" w:rsidRPr="005F4F54">
        <w:t>, выдан ___________</w:t>
      </w:r>
      <w:r w:rsidRPr="005F4F54">
        <w:t>____</w:t>
      </w:r>
      <w:r w:rsidR="0082230A" w:rsidRPr="005F4F54">
        <w:t>____________</w:t>
      </w:r>
      <w:r w:rsidRPr="005F4F54">
        <w:t>________</w:t>
      </w:r>
      <w:r w:rsidR="0082230A" w:rsidRPr="005F4F54">
        <w:t>___</w:t>
      </w:r>
    </w:p>
    <w:p w14:paraId="0D5896C0" w14:textId="77777777" w:rsidR="0088537F" w:rsidRPr="005F4F54" w:rsidRDefault="0082230A" w:rsidP="009A20AB">
      <w:pPr>
        <w:spacing w:after="0" w:line="240" w:lineRule="auto"/>
        <w:ind w:firstLine="6"/>
      </w:pPr>
      <w:r w:rsidRPr="005F4F54">
        <w:t>_____________________________________________</w:t>
      </w:r>
      <w:r w:rsidR="007A6282" w:rsidRPr="005F4F54">
        <w:t>________________________________</w:t>
      </w:r>
      <w:r w:rsidRPr="005F4F54">
        <w:t xml:space="preserve">, </w:t>
      </w:r>
      <w:r w:rsidR="00AB35AA" w:rsidRPr="005F4F54">
        <w:t>от ___</w:t>
      </w:r>
      <w:r w:rsidRPr="005F4F54">
        <w:t>___________</w:t>
      </w:r>
      <w:r w:rsidR="0088537F" w:rsidRPr="005F4F54">
        <w:t xml:space="preserve"> </w:t>
      </w:r>
      <w:r w:rsidRPr="005F4F54">
        <w:t>г.</w:t>
      </w:r>
      <w:r w:rsidR="007A6282" w:rsidRPr="005F4F54">
        <w:t xml:space="preserve"> </w:t>
      </w:r>
      <w:r w:rsidR="0088537F" w:rsidRPr="005F4F54">
        <w:t xml:space="preserve"> </w:t>
      </w:r>
      <w:r w:rsidR="007A6282" w:rsidRPr="005F4F54">
        <w:t>подтверждаю</w:t>
      </w:r>
      <w:r w:rsidR="0088537F" w:rsidRPr="005F4F54">
        <w:rPr>
          <w:spacing w:val="40"/>
        </w:rPr>
        <w:t xml:space="preserve"> </w:t>
      </w:r>
      <w:r w:rsidR="007A6282" w:rsidRPr="005F4F54">
        <w:t>свое</w:t>
      </w:r>
      <w:r w:rsidR="007A6282" w:rsidRPr="005F4F54">
        <w:rPr>
          <w:spacing w:val="40"/>
        </w:rPr>
        <w:t xml:space="preserve"> </w:t>
      </w:r>
      <w:r w:rsidR="007A6282" w:rsidRPr="005F4F54">
        <w:t>согласие</w:t>
      </w:r>
      <w:r w:rsidR="007A6282" w:rsidRPr="005F4F54">
        <w:rPr>
          <w:spacing w:val="40"/>
        </w:rPr>
        <w:t xml:space="preserve"> </w:t>
      </w:r>
      <w:r w:rsidR="007A6282" w:rsidRPr="005F4F54">
        <w:t>на</w:t>
      </w:r>
      <w:r w:rsidR="007A6282" w:rsidRPr="005F4F54">
        <w:rPr>
          <w:spacing w:val="40"/>
        </w:rPr>
        <w:t xml:space="preserve"> </w:t>
      </w:r>
      <w:r w:rsidR="007A6282" w:rsidRPr="005F4F54">
        <w:t>заключение</w:t>
      </w:r>
      <w:r w:rsidR="007A6282" w:rsidRPr="005F4F54">
        <w:rPr>
          <w:spacing w:val="40"/>
        </w:rPr>
        <w:t xml:space="preserve"> </w:t>
      </w:r>
      <w:r w:rsidR="007A6282" w:rsidRPr="005F4F54">
        <w:t>трудового</w:t>
      </w:r>
      <w:r w:rsidR="007A6282" w:rsidRPr="005F4F54">
        <w:rPr>
          <w:spacing w:val="40"/>
        </w:rPr>
        <w:t xml:space="preserve"> </w:t>
      </w:r>
      <w:r w:rsidR="007A6282" w:rsidRPr="005F4F54">
        <w:t>договора</w:t>
      </w:r>
      <w:r w:rsidR="0088537F" w:rsidRPr="005F4F54">
        <w:rPr>
          <w:spacing w:val="40"/>
        </w:rPr>
        <w:t xml:space="preserve"> </w:t>
      </w:r>
      <w:r w:rsidR="007A6282" w:rsidRPr="005F4F54">
        <w:t>между</w:t>
      </w:r>
    </w:p>
    <w:p w14:paraId="1A9BFF8C" w14:textId="77777777" w:rsidR="0088537F" w:rsidRPr="005F4F54" w:rsidRDefault="007A6282" w:rsidP="009A20AB">
      <w:pPr>
        <w:spacing w:after="0" w:line="240" w:lineRule="auto"/>
        <w:ind w:firstLine="6"/>
      </w:pPr>
      <w:r w:rsidRPr="005F4F54">
        <w:t xml:space="preserve">моим </w:t>
      </w:r>
      <w:r w:rsidR="00AA24EA" w:rsidRPr="005F4F54">
        <w:t xml:space="preserve">(моей) </w:t>
      </w:r>
      <w:r w:rsidRPr="005F4F54">
        <w:t xml:space="preserve">сыном (дочерью) </w:t>
      </w:r>
      <w:r w:rsidR="0088537F" w:rsidRPr="005F4F54">
        <w:rPr>
          <w:spacing w:val="-4"/>
        </w:rPr>
        <w:t>_</w:t>
      </w:r>
      <w:r w:rsidRPr="005F4F54">
        <w:rPr>
          <w:spacing w:val="-4"/>
        </w:rPr>
        <w:t>____________________</w:t>
      </w:r>
      <w:r w:rsidR="0088537F" w:rsidRPr="005F4F54">
        <w:rPr>
          <w:spacing w:val="-4"/>
        </w:rPr>
        <w:t>_</w:t>
      </w:r>
      <w:r w:rsidR="00AA24EA" w:rsidRPr="005F4F54">
        <w:rPr>
          <w:spacing w:val="-4"/>
        </w:rPr>
        <w:t>_____________</w:t>
      </w:r>
      <w:r w:rsidRPr="005F4F54">
        <w:rPr>
          <w:spacing w:val="-4"/>
        </w:rPr>
        <w:t>____________________</w:t>
      </w:r>
      <w:r w:rsidR="0088537F" w:rsidRPr="005F4F54">
        <w:t>,</w:t>
      </w:r>
    </w:p>
    <w:p w14:paraId="6DA74F62" w14:textId="77777777" w:rsidR="007A6282" w:rsidRPr="005F4F54" w:rsidRDefault="0088537F" w:rsidP="009A20AB">
      <w:pPr>
        <w:spacing w:after="0" w:line="240" w:lineRule="auto"/>
        <w:ind w:left="4820" w:firstLine="6"/>
        <w:rPr>
          <w:vertAlign w:val="superscript"/>
        </w:rPr>
      </w:pPr>
      <w:r w:rsidRPr="005F4F54">
        <w:rPr>
          <w:vertAlign w:val="superscript"/>
        </w:rPr>
        <w:t>(</w:t>
      </w:r>
      <w:r w:rsidR="007A6282" w:rsidRPr="005F4F54">
        <w:rPr>
          <w:vertAlign w:val="superscript"/>
        </w:rPr>
        <w:t>Фамилия Имя Отчество ребенка</w:t>
      </w:r>
      <w:r w:rsidRPr="005F4F54">
        <w:rPr>
          <w:vertAlign w:val="superscript"/>
        </w:rPr>
        <w:t>)</w:t>
      </w:r>
    </w:p>
    <w:p w14:paraId="469D6547" w14:textId="77777777" w:rsidR="00151F87" w:rsidRPr="005F4F54" w:rsidRDefault="0088537F" w:rsidP="009A20AB">
      <w:pPr>
        <w:spacing w:after="0" w:line="240" w:lineRule="auto"/>
      </w:pPr>
      <w:r w:rsidRPr="005F4F54">
        <w:t>____________</w:t>
      </w:r>
      <w:r w:rsidRPr="005F4F54">
        <w:rPr>
          <w:spacing w:val="40"/>
        </w:rPr>
        <w:t xml:space="preserve"> </w:t>
      </w:r>
      <w:r w:rsidRPr="005F4F54">
        <w:t>года</w:t>
      </w:r>
      <w:r w:rsidRPr="005F4F54">
        <w:rPr>
          <w:spacing w:val="40"/>
        </w:rPr>
        <w:t xml:space="preserve"> </w:t>
      </w:r>
      <w:r w:rsidRPr="005F4F54">
        <w:t>рождения</w:t>
      </w:r>
      <w:r w:rsidR="00151F87" w:rsidRPr="005F4F54">
        <w:rPr>
          <w:spacing w:val="40"/>
        </w:rPr>
        <w:t xml:space="preserve"> </w:t>
      </w:r>
      <w:r w:rsidR="00151F87" w:rsidRPr="005F4F54">
        <w:t>и</w:t>
      </w:r>
      <w:r w:rsidR="00151F87" w:rsidRPr="005F4F54">
        <w:rPr>
          <w:spacing w:val="40"/>
        </w:rPr>
        <w:t xml:space="preserve"> </w:t>
      </w:r>
      <w:r w:rsidR="00151F87" w:rsidRPr="005F4F54">
        <w:t>МУ</w:t>
      </w:r>
      <w:r w:rsidR="00151F87" w:rsidRPr="005F4F54">
        <w:rPr>
          <w:spacing w:val="40"/>
        </w:rPr>
        <w:t xml:space="preserve"> </w:t>
      </w:r>
      <w:r w:rsidR="00151F87" w:rsidRPr="005F4F54">
        <w:t>«Молодежный</w:t>
      </w:r>
      <w:r w:rsidR="00151F87" w:rsidRPr="005F4F54">
        <w:rPr>
          <w:spacing w:val="40"/>
        </w:rPr>
        <w:t xml:space="preserve"> </w:t>
      </w:r>
      <w:r w:rsidR="00151F87" w:rsidRPr="005F4F54">
        <w:t>центр</w:t>
      </w:r>
      <w:r w:rsidR="00151F87" w:rsidRPr="005F4F54">
        <w:rPr>
          <w:spacing w:val="40"/>
        </w:rPr>
        <w:t xml:space="preserve"> </w:t>
      </w:r>
      <w:r w:rsidR="00151F87" w:rsidRPr="005F4F54">
        <w:t>города</w:t>
      </w:r>
      <w:r w:rsidR="00151F87" w:rsidRPr="005F4F54">
        <w:rPr>
          <w:spacing w:val="40"/>
        </w:rPr>
        <w:t xml:space="preserve"> </w:t>
      </w:r>
      <w:r w:rsidR="00151F87" w:rsidRPr="005F4F54">
        <w:t>Фрязино»</w:t>
      </w:r>
      <w:r w:rsidR="00151F87" w:rsidRPr="005F4F54">
        <w:rPr>
          <w:spacing w:val="40"/>
        </w:rPr>
        <w:t xml:space="preserve"> </w:t>
      </w:r>
      <w:r w:rsidR="00151F87" w:rsidRPr="005F4F54">
        <w:t>для</w:t>
      </w:r>
      <w:r w:rsidR="00151F87" w:rsidRPr="005F4F54">
        <w:rPr>
          <w:spacing w:val="40"/>
        </w:rPr>
        <w:t xml:space="preserve"> </w:t>
      </w:r>
      <w:r w:rsidR="00151F87" w:rsidRPr="005F4F54">
        <w:t>работы</w:t>
      </w:r>
    </w:p>
    <w:p w14:paraId="1F43263E" w14:textId="77777777" w:rsidR="0088537F" w:rsidRPr="005F4F54" w:rsidRDefault="0088537F" w:rsidP="009A20AB">
      <w:pPr>
        <w:spacing w:after="0" w:line="240" w:lineRule="auto"/>
      </w:pPr>
      <w:r w:rsidRPr="005F4F54">
        <w:t>____________________________________________</w:t>
      </w:r>
      <w:r w:rsidR="00151F87" w:rsidRPr="005F4F54">
        <w:t xml:space="preserve"> с _____________ по _____________.</w:t>
      </w:r>
    </w:p>
    <w:p w14:paraId="6E1EDD01" w14:textId="77777777" w:rsidR="00FD50FE" w:rsidRPr="005F4F54" w:rsidRDefault="0088537F" w:rsidP="009A20AB">
      <w:pPr>
        <w:spacing w:after="0" w:line="240" w:lineRule="auto"/>
        <w:ind w:left="2126"/>
        <w:rPr>
          <w:vertAlign w:val="superscript"/>
        </w:rPr>
      </w:pPr>
      <w:r w:rsidRPr="005F4F54">
        <w:rPr>
          <w:vertAlign w:val="superscript"/>
        </w:rPr>
        <w:t>(должность)</w:t>
      </w:r>
    </w:p>
    <w:p w14:paraId="31117051" w14:textId="77777777" w:rsidR="00151F87" w:rsidRPr="005F4F54" w:rsidRDefault="00151F87" w:rsidP="009A20AB">
      <w:pPr>
        <w:tabs>
          <w:tab w:val="left" w:leader="underscore" w:pos="1701"/>
          <w:tab w:val="left" w:pos="7088"/>
          <w:tab w:val="left" w:leader="underscore" w:pos="9638"/>
        </w:tabs>
        <w:spacing w:after="0" w:line="240" w:lineRule="auto"/>
      </w:pPr>
      <w:r w:rsidRPr="005F4F54">
        <w:tab/>
      </w:r>
      <w:r w:rsidRPr="005F4F54">
        <w:tab/>
      </w:r>
      <w:r w:rsidRPr="005F4F54">
        <w:tab/>
      </w:r>
    </w:p>
    <w:p w14:paraId="050E9E22" w14:textId="77777777" w:rsidR="00151F87" w:rsidRPr="005F4F54" w:rsidRDefault="00151F87" w:rsidP="009A20AB">
      <w:pPr>
        <w:tabs>
          <w:tab w:val="left" w:leader="underscore" w:pos="1701"/>
          <w:tab w:val="left" w:pos="7230"/>
          <w:tab w:val="left" w:leader="underscore" w:pos="9638"/>
        </w:tabs>
        <w:spacing w:after="0" w:line="240" w:lineRule="auto"/>
        <w:ind w:left="518"/>
        <w:rPr>
          <w:vertAlign w:val="superscript"/>
        </w:rPr>
      </w:pPr>
      <w:r w:rsidRPr="005F4F54">
        <w:rPr>
          <w:vertAlign w:val="superscript"/>
        </w:rPr>
        <w:t xml:space="preserve">(подпись)                                                                                                                                  </w:t>
      </w:r>
      <w:r w:rsidR="00AA24EA" w:rsidRPr="005F4F54">
        <w:rPr>
          <w:vertAlign w:val="superscript"/>
        </w:rPr>
        <w:t xml:space="preserve">                               </w:t>
      </w:r>
      <w:r w:rsidRPr="005F4F54">
        <w:rPr>
          <w:vertAlign w:val="superscript"/>
        </w:rPr>
        <w:t xml:space="preserve">     (И.О. Фамилия)</w:t>
      </w:r>
    </w:p>
    <w:p w14:paraId="1CD53580" w14:textId="77777777" w:rsidR="00C07143" w:rsidRPr="005F4F54" w:rsidRDefault="00151F87" w:rsidP="009A20AB">
      <w:pPr>
        <w:tabs>
          <w:tab w:val="left" w:leader="underscore" w:pos="1701"/>
          <w:tab w:val="left" w:pos="7230"/>
          <w:tab w:val="left" w:leader="underscore" w:pos="9638"/>
        </w:tabs>
        <w:spacing w:after="0" w:line="240" w:lineRule="auto"/>
      </w:pPr>
      <w:r w:rsidRPr="005F4F54">
        <w:tab/>
      </w:r>
    </w:p>
    <w:p w14:paraId="3A723D5A" w14:textId="77777777" w:rsidR="00151F87" w:rsidRPr="005F4F54" w:rsidRDefault="00151F87" w:rsidP="009A20AB">
      <w:pPr>
        <w:tabs>
          <w:tab w:val="left" w:leader="underscore" w:pos="1701"/>
          <w:tab w:val="left" w:pos="7230"/>
          <w:tab w:val="left" w:leader="underscore" w:pos="9638"/>
        </w:tabs>
        <w:spacing w:after="0" w:line="240" w:lineRule="auto"/>
        <w:ind w:left="644"/>
        <w:rPr>
          <w:vertAlign w:val="superscript"/>
        </w:rPr>
      </w:pPr>
      <w:r w:rsidRPr="005F4F54">
        <w:rPr>
          <w:vertAlign w:val="superscript"/>
        </w:rPr>
        <w:t>(дата)</w:t>
      </w:r>
    </w:p>
    <w:p w14:paraId="4BA874F8" w14:textId="77777777" w:rsidR="00C07143" w:rsidRPr="005F4F54" w:rsidRDefault="00C07143" w:rsidP="009A20AB">
      <w:pPr>
        <w:tabs>
          <w:tab w:val="left" w:leader="underscore" w:pos="1701"/>
          <w:tab w:val="left" w:pos="7230"/>
          <w:tab w:val="left" w:leader="underscore" w:pos="9638"/>
        </w:tabs>
        <w:spacing w:after="0" w:line="240" w:lineRule="auto"/>
        <w:sectPr w:rsidR="00C07143" w:rsidRPr="005F4F54" w:rsidSect="0056769C">
          <w:pgSz w:w="11906" w:h="16838"/>
          <w:pgMar w:top="1134" w:right="567" w:bottom="709" w:left="1701" w:header="709" w:footer="0" w:gutter="0"/>
          <w:pgNumType w:start="1"/>
          <w:cols w:space="720"/>
          <w:formProt w:val="0"/>
          <w:docGrid w:linePitch="360" w:charSpace="-6350"/>
        </w:sectPr>
      </w:pPr>
    </w:p>
    <w:p w14:paraId="189C2EAE" w14:textId="77777777" w:rsidR="00C07143" w:rsidRPr="005F4F54" w:rsidRDefault="000F540E" w:rsidP="009A20AB">
      <w:pPr>
        <w:pageBreakBefore/>
        <w:spacing w:after="0" w:line="240" w:lineRule="auto"/>
        <w:ind w:left="5103"/>
        <w:jc w:val="left"/>
      </w:pPr>
      <w:r>
        <w:lastRenderedPageBreak/>
        <w:t xml:space="preserve">Приложение </w:t>
      </w:r>
      <w:r w:rsidR="00B04DAD">
        <w:t>5</w:t>
      </w:r>
    </w:p>
    <w:p w14:paraId="3AB781DB" w14:textId="77777777" w:rsidR="00C07143" w:rsidRPr="005F4F54" w:rsidRDefault="00C07143" w:rsidP="009A20AB">
      <w:pPr>
        <w:spacing w:after="0" w:line="240" w:lineRule="auto"/>
        <w:ind w:left="5103"/>
        <w:jc w:val="left"/>
      </w:pPr>
      <w:r w:rsidRPr="005F4F54">
        <w:t>к Порядку организации и</w:t>
      </w:r>
    </w:p>
    <w:p w14:paraId="2CFD94B0" w14:textId="77777777" w:rsidR="00C07143" w:rsidRPr="005F4F54" w:rsidRDefault="00C07143" w:rsidP="009A20AB">
      <w:pPr>
        <w:spacing w:after="0" w:line="240" w:lineRule="auto"/>
        <w:ind w:left="5103"/>
        <w:jc w:val="left"/>
      </w:pPr>
      <w:r w:rsidRPr="005F4F54">
        <w:t>финансирования временного</w:t>
      </w:r>
    </w:p>
    <w:p w14:paraId="173DED85" w14:textId="77777777" w:rsidR="00C07143" w:rsidRPr="005F4F54" w:rsidRDefault="00C07143" w:rsidP="009A20AB">
      <w:pPr>
        <w:spacing w:after="0" w:line="240" w:lineRule="auto"/>
        <w:ind w:left="5103"/>
        <w:jc w:val="left"/>
      </w:pPr>
      <w:r w:rsidRPr="005F4F54">
        <w:t>трудоустройства несовершеннолетних</w:t>
      </w:r>
    </w:p>
    <w:p w14:paraId="3DCDC907" w14:textId="77777777" w:rsidR="00C07143" w:rsidRPr="005F4F54" w:rsidRDefault="00C07143" w:rsidP="009A20AB">
      <w:pPr>
        <w:spacing w:after="0" w:line="240" w:lineRule="auto"/>
        <w:ind w:left="5103"/>
        <w:jc w:val="left"/>
      </w:pPr>
      <w:r w:rsidRPr="005F4F54">
        <w:t>граждан в возрасте от 14 до 18 лет</w:t>
      </w:r>
    </w:p>
    <w:p w14:paraId="1AA5F6D9" w14:textId="431925A0" w:rsidR="00C07143" w:rsidRDefault="00C07143" w:rsidP="009A20AB">
      <w:pPr>
        <w:spacing w:after="0" w:line="240" w:lineRule="auto"/>
        <w:ind w:left="5103"/>
        <w:jc w:val="left"/>
      </w:pPr>
      <w:r w:rsidRPr="005F4F54">
        <w:t>в свободное от учебы время</w:t>
      </w:r>
    </w:p>
    <w:p w14:paraId="36C54AF6" w14:textId="77777777" w:rsidR="00F82658" w:rsidRPr="005F4F54" w:rsidRDefault="00F82658" w:rsidP="009A20AB">
      <w:pPr>
        <w:spacing w:after="0" w:line="240" w:lineRule="auto"/>
        <w:ind w:left="5103"/>
        <w:jc w:val="left"/>
      </w:pPr>
    </w:p>
    <w:p w14:paraId="6BFBAC7C" w14:textId="0E638670" w:rsidR="004F03AB" w:rsidRDefault="00F82658" w:rsidP="009A20AB">
      <w:pPr>
        <w:spacing w:after="0" w:line="240" w:lineRule="auto"/>
        <w:jc w:val="center"/>
      </w:pPr>
      <w:r w:rsidRPr="005F4F54">
        <w:t>Список муниципальных учреждений предоставляющих рабочие площадки на базе подведомственных учреждений с целью организации временной занятости несовершеннолетних граждан</w:t>
      </w:r>
      <w:r w:rsidRPr="005F4F54">
        <w:br/>
        <w:t>в возрасте от 14 до 18 лет в 202</w:t>
      </w:r>
      <w:r>
        <w:t>3</w:t>
      </w:r>
      <w:r w:rsidRPr="005F4F54">
        <w:t xml:space="preserve"> году</w:t>
      </w:r>
    </w:p>
    <w:p w14:paraId="37EC2510" w14:textId="77777777" w:rsidR="00F82658" w:rsidRPr="005F4F54" w:rsidRDefault="00F82658" w:rsidP="009A20AB">
      <w:pPr>
        <w:spacing w:after="0" w:line="240" w:lineRule="auto"/>
        <w:jc w:val="center"/>
      </w:pPr>
    </w:p>
    <w:tbl>
      <w:tblPr>
        <w:tblW w:w="9689" w:type="dxa"/>
        <w:tblBorders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9180"/>
      </w:tblGrid>
      <w:tr w:rsidR="00A05277" w:rsidRPr="005F4F54" w14:paraId="66E45EE7" w14:textId="77777777" w:rsidTr="00A05277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  <w:vAlign w:val="center"/>
            <w:hideMark/>
          </w:tcPr>
          <w:p w14:paraId="31150018" w14:textId="77777777" w:rsidR="00A05277" w:rsidRPr="005F4F54" w:rsidRDefault="00A05277" w:rsidP="009A20AB">
            <w:pPr>
              <w:spacing w:after="0" w:line="240" w:lineRule="auto"/>
              <w:jc w:val="center"/>
            </w:pPr>
            <w:r w:rsidRPr="005F4F54">
              <w:t>№ п/п</w:t>
            </w:r>
          </w:p>
        </w:tc>
        <w:tc>
          <w:tcPr>
            <w:tcW w:w="9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  <w:vAlign w:val="center"/>
            <w:hideMark/>
          </w:tcPr>
          <w:p w14:paraId="0DB153B1" w14:textId="77777777" w:rsidR="00A05277" w:rsidRPr="005F4F54" w:rsidRDefault="00A05277" w:rsidP="009A20AB">
            <w:pPr>
              <w:spacing w:after="0" w:line="240" w:lineRule="auto"/>
              <w:jc w:val="center"/>
            </w:pPr>
            <w:r w:rsidRPr="005F4F54">
              <w:t>Наименование учреждения, осуществляющего совместную с М</w:t>
            </w:r>
            <w:r w:rsidR="000F540E">
              <w:t>униципальным учреждением</w:t>
            </w:r>
            <w:r w:rsidRPr="005F4F54">
              <w:t xml:space="preserve"> «М</w:t>
            </w:r>
            <w:r w:rsidR="000F540E">
              <w:t>олодежный центр</w:t>
            </w:r>
            <w:r w:rsidRPr="005F4F54">
              <w:t xml:space="preserve"> г</w:t>
            </w:r>
            <w:r w:rsidR="000F540E">
              <w:t>орода</w:t>
            </w:r>
            <w:r w:rsidRPr="005F4F54">
              <w:t xml:space="preserve"> Фрязино» деятельность по организации временного трудоустройства несовершеннолетних граждан в возрасте от 14 до 18 лет</w:t>
            </w:r>
          </w:p>
        </w:tc>
      </w:tr>
      <w:tr w:rsidR="00A05277" w:rsidRPr="005F4F54" w14:paraId="09CFC26C" w14:textId="77777777" w:rsidTr="00A05277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6219A732" w14:textId="77777777" w:rsidR="00A05277" w:rsidRPr="005F4F54" w:rsidRDefault="00A05277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  <w:hideMark/>
          </w:tcPr>
          <w:p w14:paraId="0D301CDB" w14:textId="77777777" w:rsidR="00A05277" w:rsidRPr="005F4F54" w:rsidRDefault="00A05277" w:rsidP="009A20AB">
            <w:pPr>
              <w:spacing w:after="0" w:line="240" w:lineRule="auto"/>
              <w:jc w:val="center"/>
            </w:pPr>
            <w:r w:rsidRPr="005F4F54">
              <w:rPr>
                <w:bCs/>
              </w:rPr>
              <w:t>Муниципальное дошкольное образовательное учреждение детс</w:t>
            </w:r>
            <w:r w:rsidR="00D9593C">
              <w:rPr>
                <w:bCs/>
              </w:rPr>
              <w:t>кий сад комбинированного вида №3</w:t>
            </w:r>
            <w:r w:rsidRPr="005F4F54">
              <w:rPr>
                <w:bCs/>
              </w:rPr>
              <w:t xml:space="preserve"> города Фрязино Московской области</w:t>
            </w:r>
          </w:p>
        </w:tc>
      </w:tr>
      <w:tr w:rsidR="00A05277" w:rsidRPr="005F4F54" w14:paraId="1D1E67D3" w14:textId="77777777" w:rsidTr="00A05277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026259F1" w14:textId="77777777" w:rsidR="00A05277" w:rsidRPr="005F4F54" w:rsidRDefault="00A05277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  <w:hideMark/>
          </w:tcPr>
          <w:p w14:paraId="12212894" w14:textId="4CC1ECB4" w:rsidR="00A05277" w:rsidRPr="005F4F54" w:rsidRDefault="00A05277" w:rsidP="009A20AB">
            <w:pPr>
              <w:spacing w:after="0" w:line="240" w:lineRule="auto"/>
              <w:jc w:val="center"/>
              <w:rPr>
                <w:rFonts w:eastAsiaTheme="majorEastAsia"/>
                <w:bCs/>
              </w:rPr>
            </w:pPr>
            <w:r w:rsidRPr="005F4F54">
              <w:rPr>
                <w:rFonts w:eastAsiaTheme="majorEastAsia"/>
                <w:bCs/>
              </w:rPr>
              <w:t>Муниципальное дошкольное образовательное учреждение детс</w:t>
            </w:r>
            <w:r w:rsidR="00D9593C">
              <w:rPr>
                <w:rFonts w:eastAsiaTheme="majorEastAsia"/>
                <w:bCs/>
              </w:rPr>
              <w:t>кий сад комбинированного вида №</w:t>
            </w:r>
            <w:r w:rsidR="001549A9">
              <w:rPr>
                <w:rFonts w:eastAsiaTheme="majorEastAsia"/>
                <w:bCs/>
              </w:rPr>
              <w:t xml:space="preserve"> </w:t>
            </w:r>
            <w:r w:rsidR="00D9593C">
              <w:rPr>
                <w:rFonts w:eastAsiaTheme="majorEastAsia"/>
                <w:bCs/>
              </w:rPr>
              <w:t>6</w:t>
            </w:r>
            <w:r w:rsidRPr="005F4F54">
              <w:rPr>
                <w:rFonts w:eastAsiaTheme="majorEastAsia"/>
                <w:bCs/>
              </w:rPr>
              <w:t xml:space="preserve"> города Фрязино Московской области</w:t>
            </w:r>
          </w:p>
        </w:tc>
      </w:tr>
      <w:tr w:rsidR="00A05277" w:rsidRPr="005F4F54" w14:paraId="4FDEC264" w14:textId="77777777" w:rsidTr="00A05277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3281BAA8" w14:textId="77777777" w:rsidR="00A05277" w:rsidRPr="005F4F54" w:rsidRDefault="00A05277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  <w:hideMark/>
          </w:tcPr>
          <w:p w14:paraId="35E290EE" w14:textId="66C3FAF0" w:rsidR="00A05277" w:rsidRPr="005F4F54" w:rsidRDefault="00A05277" w:rsidP="009A20AB">
            <w:pPr>
              <w:spacing w:after="0" w:line="240" w:lineRule="auto"/>
              <w:jc w:val="center"/>
              <w:rPr>
                <w:rFonts w:eastAsiaTheme="majorEastAsia"/>
                <w:bCs/>
              </w:rPr>
            </w:pPr>
            <w:r w:rsidRPr="005F4F54">
              <w:rPr>
                <w:rFonts w:eastAsiaTheme="majorEastAsia"/>
                <w:bCs/>
              </w:rPr>
              <w:t xml:space="preserve">Муниципальное дошкольное образовательное учреждение детский сад </w:t>
            </w:r>
            <w:r w:rsidR="001549A9">
              <w:rPr>
                <w:rFonts w:eastAsiaTheme="majorEastAsia"/>
                <w:bCs/>
              </w:rPr>
              <w:t>комбинированного</w:t>
            </w:r>
            <w:r w:rsidRPr="005F4F54">
              <w:rPr>
                <w:rFonts w:eastAsiaTheme="majorEastAsia"/>
                <w:bCs/>
              </w:rPr>
              <w:t xml:space="preserve"> вида №</w:t>
            </w:r>
            <w:r w:rsidR="00C66607">
              <w:rPr>
                <w:rFonts w:eastAsiaTheme="majorEastAsia"/>
                <w:bCs/>
              </w:rPr>
              <w:t xml:space="preserve"> </w:t>
            </w:r>
            <w:r w:rsidR="00D9593C">
              <w:rPr>
                <w:rFonts w:eastAsiaTheme="majorEastAsia"/>
                <w:bCs/>
              </w:rPr>
              <w:t>8</w:t>
            </w:r>
            <w:r w:rsidRPr="005F4F54">
              <w:rPr>
                <w:rFonts w:eastAsiaTheme="majorEastAsia"/>
                <w:bCs/>
              </w:rPr>
              <w:t xml:space="preserve"> города Фрязино Московской области</w:t>
            </w:r>
          </w:p>
        </w:tc>
      </w:tr>
      <w:tr w:rsidR="00A05277" w:rsidRPr="005F4F54" w14:paraId="7E9BA8A4" w14:textId="77777777" w:rsidTr="00CC7CCF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2FD45E8E" w14:textId="77777777" w:rsidR="00A05277" w:rsidRPr="005F4F54" w:rsidRDefault="00A05277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  <w:hideMark/>
          </w:tcPr>
          <w:p w14:paraId="013C3A77" w14:textId="077EA667" w:rsidR="00A05277" w:rsidRPr="005F4F54" w:rsidRDefault="00A05277" w:rsidP="009A20AB">
            <w:pPr>
              <w:spacing w:after="0" w:line="240" w:lineRule="auto"/>
              <w:jc w:val="center"/>
              <w:rPr>
                <w:rFonts w:eastAsiaTheme="majorEastAsia"/>
                <w:bCs/>
              </w:rPr>
            </w:pPr>
            <w:r w:rsidRPr="005F4F54">
              <w:rPr>
                <w:rFonts w:eastAsiaTheme="majorEastAsia"/>
                <w:bCs/>
              </w:rPr>
              <w:t>Муниципальное дошкольное образовательное учреждение детс</w:t>
            </w:r>
            <w:r w:rsidR="00D9593C">
              <w:rPr>
                <w:rFonts w:eastAsiaTheme="majorEastAsia"/>
                <w:bCs/>
              </w:rPr>
              <w:t>кий сад комбинированного вида №</w:t>
            </w:r>
            <w:r w:rsidR="00C66607">
              <w:rPr>
                <w:rFonts w:eastAsiaTheme="majorEastAsia"/>
                <w:bCs/>
              </w:rPr>
              <w:t xml:space="preserve"> </w:t>
            </w:r>
            <w:r w:rsidR="00D9593C">
              <w:rPr>
                <w:rFonts w:eastAsiaTheme="majorEastAsia"/>
                <w:bCs/>
              </w:rPr>
              <w:t>10</w:t>
            </w:r>
            <w:r w:rsidRPr="005F4F54">
              <w:rPr>
                <w:rFonts w:eastAsiaTheme="majorEastAsia"/>
                <w:bCs/>
              </w:rPr>
              <w:t xml:space="preserve"> города Фрязино Московской области</w:t>
            </w:r>
          </w:p>
        </w:tc>
      </w:tr>
      <w:tr w:rsidR="00A05277" w:rsidRPr="005F4F54" w14:paraId="2411E9B9" w14:textId="77777777" w:rsidTr="00A05277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5FF87615" w14:textId="77777777" w:rsidR="00A05277" w:rsidRPr="005F4F54" w:rsidRDefault="00A05277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2624C455" w14:textId="77777777" w:rsidR="00C66607" w:rsidRPr="00C66607" w:rsidRDefault="00C66607" w:rsidP="00C66607">
            <w:pPr>
              <w:spacing w:after="0" w:line="240" w:lineRule="auto"/>
              <w:jc w:val="center"/>
              <w:rPr>
                <w:rFonts w:eastAsiaTheme="majorEastAsia"/>
                <w:bCs/>
              </w:rPr>
            </w:pPr>
            <w:r w:rsidRPr="00C66607">
              <w:rPr>
                <w:rFonts w:eastAsiaTheme="majorEastAsia"/>
                <w:bCs/>
              </w:rPr>
              <w:t>Муниципальная бюджетная общеобразовательная организация</w:t>
            </w:r>
          </w:p>
          <w:p w14:paraId="6B8CB37D" w14:textId="77777777" w:rsidR="00C66607" w:rsidRPr="00C66607" w:rsidRDefault="00C66607" w:rsidP="00C66607">
            <w:pPr>
              <w:spacing w:after="0" w:line="240" w:lineRule="auto"/>
              <w:jc w:val="center"/>
              <w:rPr>
                <w:rFonts w:eastAsiaTheme="majorEastAsia"/>
                <w:bCs/>
              </w:rPr>
            </w:pPr>
            <w:r w:rsidRPr="00C66607">
              <w:rPr>
                <w:rFonts w:eastAsiaTheme="majorEastAsia"/>
                <w:bCs/>
              </w:rPr>
              <w:t>средняя общеобразовательная школа № 1 имени Героя Советского Союза И.И. Иванова</w:t>
            </w:r>
          </w:p>
          <w:p w14:paraId="59D6E4BC" w14:textId="0FCEAE9C" w:rsidR="00A05277" w:rsidRPr="005F4F54" w:rsidRDefault="00C66607" w:rsidP="00C66607">
            <w:pPr>
              <w:spacing w:after="0" w:line="240" w:lineRule="auto"/>
              <w:jc w:val="center"/>
              <w:rPr>
                <w:rFonts w:eastAsiaTheme="majorEastAsia"/>
                <w:bCs/>
              </w:rPr>
            </w:pPr>
            <w:r w:rsidRPr="00C66607">
              <w:rPr>
                <w:rFonts w:eastAsiaTheme="majorEastAsia"/>
                <w:bCs/>
              </w:rPr>
              <w:t>городского округа Фрязино Московской области</w:t>
            </w:r>
          </w:p>
        </w:tc>
      </w:tr>
      <w:tr w:rsidR="00A05277" w:rsidRPr="005F4F54" w14:paraId="19CC0076" w14:textId="77777777" w:rsidTr="00A05277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5E40277C" w14:textId="77777777" w:rsidR="00A05277" w:rsidRPr="005F4F54" w:rsidRDefault="00A05277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5E37B29C" w14:textId="3A462CC8" w:rsidR="00A05277" w:rsidRPr="005F4F54" w:rsidRDefault="00C66607" w:rsidP="009A20AB">
            <w:pPr>
              <w:spacing w:after="0" w:line="240" w:lineRule="auto"/>
              <w:jc w:val="center"/>
              <w:rPr>
                <w:rFonts w:eastAsiaTheme="majorEastAsia"/>
                <w:bCs/>
              </w:rPr>
            </w:pPr>
            <w:r w:rsidRPr="00C66607">
              <w:rPr>
                <w:rFonts w:eastAsiaTheme="majorEastAsia"/>
                <w:bCs/>
              </w:rPr>
              <w:t>Муниципальная бюджетная общеобразовательная организация средняя общеобразовательная школа №</w:t>
            </w:r>
            <w:r>
              <w:rPr>
                <w:rFonts w:eastAsiaTheme="majorEastAsia"/>
                <w:bCs/>
              </w:rPr>
              <w:t xml:space="preserve"> </w:t>
            </w:r>
            <w:r w:rsidRPr="00C66607">
              <w:rPr>
                <w:rFonts w:eastAsiaTheme="majorEastAsia"/>
                <w:bCs/>
              </w:rPr>
              <w:t xml:space="preserve">2 городского округа </w:t>
            </w:r>
            <w:r>
              <w:rPr>
                <w:rFonts w:eastAsiaTheme="majorEastAsia"/>
                <w:bCs/>
              </w:rPr>
              <w:t>Ф</w:t>
            </w:r>
            <w:r w:rsidRPr="00C66607">
              <w:rPr>
                <w:rFonts w:eastAsiaTheme="majorEastAsia"/>
                <w:bCs/>
              </w:rPr>
              <w:t xml:space="preserve">рязино </w:t>
            </w:r>
            <w:r>
              <w:rPr>
                <w:rFonts w:eastAsiaTheme="majorEastAsia"/>
                <w:bCs/>
              </w:rPr>
              <w:t>М</w:t>
            </w:r>
            <w:r w:rsidRPr="00C66607">
              <w:rPr>
                <w:rFonts w:eastAsiaTheme="majorEastAsia"/>
                <w:bCs/>
              </w:rPr>
              <w:t>осковской области</w:t>
            </w:r>
          </w:p>
        </w:tc>
      </w:tr>
      <w:tr w:rsidR="005D3053" w:rsidRPr="00D9593C" w14:paraId="6BD8E5CA" w14:textId="77777777" w:rsidTr="00A05277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423A7706" w14:textId="77777777" w:rsidR="005D3053" w:rsidRPr="005F4F54" w:rsidRDefault="005D3053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57F4F7F2" w14:textId="33CA7085" w:rsidR="005D3053" w:rsidRPr="005F4F54" w:rsidRDefault="00B83A0B" w:rsidP="009A20AB">
            <w:pPr>
              <w:spacing w:after="0" w:line="240" w:lineRule="auto"/>
              <w:jc w:val="center"/>
              <w:rPr>
                <w:rFonts w:eastAsiaTheme="majorEastAsia"/>
                <w:bCs/>
              </w:rPr>
            </w:pPr>
            <w:r w:rsidRPr="00C66607">
              <w:rPr>
                <w:rFonts w:eastAsiaTheme="majorEastAsia"/>
                <w:bCs/>
              </w:rPr>
              <w:t>Муниципальная бюджетная общеобразовательная организация «</w:t>
            </w:r>
            <w:r>
              <w:rPr>
                <w:rFonts w:eastAsiaTheme="majorEastAsia"/>
                <w:bCs/>
              </w:rPr>
              <w:t>Г</w:t>
            </w:r>
            <w:r w:rsidRPr="00C66607">
              <w:rPr>
                <w:rFonts w:eastAsiaTheme="majorEastAsia"/>
                <w:bCs/>
              </w:rPr>
              <w:t xml:space="preserve">имназия» городского округа </w:t>
            </w:r>
            <w:r>
              <w:rPr>
                <w:rFonts w:eastAsiaTheme="majorEastAsia"/>
                <w:bCs/>
              </w:rPr>
              <w:t>Ф</w:t>
            </w:r>
            <w:r w:rsidRPr="00C66607">
              <w:rPr>
                <w:rFonts w:eastAsiaTheme="majorEastAsia"/>
                <w:bCs/>
              </w:rPr>
              <w:t xml:space="preserve">рязино </w:t>
            </w:r>
            <w:r>
              <w:rPr>
                <w:rFonts w:eastAsiaTheme="majorEastAsia"/>
                <w:bCs/>
              </w:rPr>
              <w:t>М</w:t>
            </w:r>
            <w:r w:rsidRPr="00C66607">
              <w:rPr>
                <w:rFonts w:eastAsiaTheme="majorEastAsia"/>
                <w:bCs/>
              </w:rPr>
              <w:t>осковской области</w:t>
            </w:r>
          </w:p>
        </w:tc>
      </w:tr>
      <w:tr w:rsidR="00B83A0B" w:rsidRPr="00D9593C" w14:paraId="23DD6689" w14:textId="77777777" w:rsidTr="00A05277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469DA848" w14:textId="77777777" w:rsidR="00B83A0B" w:rsidRPr="005F4F54" w:rsidRDefault="00B83A0B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294DAC72" w14:textId="0DBB3B2F" w:rsidR="00B83A0B" w:rsidRPr="00D9593C" w:rsidRDefault="00B83A0B" w:rsidP="009A20AB">
            <w:pPr>
              <w:spacing w:after="0" w:line="240" w:lineRule="auto"/>
              <w:jc w:val="center"/>
              <w:rPr>
                <w:rFonts w:eastAsiaTheme="majorEastAsia"/>
                <w:bCs/>
              </w:rPr>
            </w:pPr>
            <w:r w:rsidRPr="00D9593C">
              <w:rPr>
                <w:rFonts w:eastAsiaTheme="majorEastAsia"/>
                <w:bCs/>
              </w:rPr>
              <w:t>Муниципальное учреждение дополнительного образования</w:t>
            </w:r>
            <w:r>
              <w:rPr>
                <w:rFonts w:eastAsiaTheme="majorEastAsia"/>
                <w:bCs/>
              </w:rPr>
              <w:t xml:space="preserve"> </w:t>
            </w:r>
            <w:r w:rsidRPr="00D9593C">
              <w:rPr>
                <w:rFonts w:eastAsiaTheme="majorEastAsia"/>
                <w:bCs/>
              </w:rPr>
              <w:t>центр</w:t>
            </w:r>
            <w:r>
              <w:rPr>
                <w:rFonts w:eastAsiaTheme="majorEastAsia"/>
                <w:bCs/>
              </w:rPr>
              <w:t xml:space="preserve"> </w:t>
            </w:r>
            <w:r w:rsidRPr="00D9593C">
              <w:rPr>
                <w:rFonts w:eastAsiaTheme="majorEastAsia"/>
                <w:bCs/>
              </w:rPr>
              <w:t>детского</w:t>
            </w:r>
            <w:r>
              <w:rPr>
                <w:rFonts w:eastAsiaTheme="majorEastAsia"/>
                <w:bCs/>
              </w:rPr>
              <w:t xml:space="preserve"> </w:t>
            </w:r>
            <w:r w:rsidRPr="00D9593C">
              <w:rPr>
                <w:rFonts w:eastAsiaTheme="majorEastAsia"/>
                <w:bCs/>
              </w:rPr>
              <w:t>творчества</w:t>
            </w:r>
            <w:r>
              <w:rPr>
                <w:rFonts w:eastAsiaTheme="majorEastAsia"/>
                <w:bCs/>
              </w:rPr>
              <w:t xml:space="preserve"> </w:t>
            </w:r>
            <w:r w:rsidRPr="00D9593C">
              <w:rPr>
                <w:rFonts w:eastAsiaTheme="majorEastAsia"/>
                <w:bCs/>
              </w:rPr>
              <w:t>города</w:t>
            </w:r>
            <w:r>
              <w:rPr>
                <w:rFonts w:eastAsiaTheme="majorEastAsia"/>
                <w:bCs/>
              </w:rPr>
              <w:t xml:space="preserve"> </w:t>
            </w:r>
            <w:r w:rsidRPr="00D9593C">
              <w:rPr>
                <w:rFonts w:eastAsiaTheme="majorEastAsia"/>
                <w:bCs/>
              </w:rPr>
              <w:t>Фрязино</w:t>
            </w:r>
            <w:r>
              <w:rPr>
                <w:rFonts w:eastAsiaTheme="majorEastAsia"/>
                <w:bCs/>
              </w:rPr>
              <w:t xml:space="preserve"> </w:t>
            </w:r>
            <w:r w:rsidRPr="00D9593C">
              <w:rPr>
                <w:rFonts w:eastAsiaTheme="majorEastAsia"/>
                <w:bCs/>
              </w:rPr>
              <w:t>Московской области</w:t>
            </w:r>
          </w:p>
        </w:tc>
      </w:tr>
      <w:tr w:rsidR="00A05277" w:rsidRPr="005F4F54" w14:paraId="77C8EE3E" w14:textId="77777777" w:rsidTr="00A05277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7D882D56" w14:textId="77777777" w:rsidR="00A05277" w:rsidRPr="005F4F54" w:rsidRDefault="00A05277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  <w:hideMark/>
          </w:tcPr>
          <w:p w14:paraId="6C403F4A" w14:textId="5E6FBEB4" w:rsidR="00A05277" w:rsidRPr="005F4F54" w:rsidRDefault="00B83A0B" w:rsidP="009A20AB">
            <w:pPr>
              <w:spacing w:after="0" w:line="240" w:lineRule="auto"/>
              <w:jc w:val="center"/>
              <w:rPr>
                <w:rFonts w:eastAsiaTheme="majorEastAsia"/>
                <w:bCs/>
              </w:rPr>
            </w:pPr>
            <w:r w:rsidRPr="00B83A0B">
              <w:rPr>
                <w:rFonts w:eastAsiaTheme="majorEastAsia"/>
                <w:bCs/>
              </w:rPr>
              <w:t xml:space="preserve">Муниципальное учреждение дополнительного образования детско-юношеская спортивная школа города </w:t>
            </w:r>
            <w:r>
              <w:rPr>
                <w:rFonts w:eastAsiaTheme="majorEastAsia"/>
                <w:bCs/>
              </w:rPr>
              <w:t>Ф</w:t>
            </w:r>
            <w:r w:rsidRPr="00B83A0B">
              <w:rPr>
                <w:rFonts w:eastAsiaTheme="majorEastAsia"/>
                <w:bCs/>
              </w:rPr>
              <w:t xml:space="preserve">рязино </w:t>
            </w:r>
            <w:r>
              <w:rPr>
                <w:rFonts w:eastAsiaTheme="majorEastAsia"/>
                <w:bCs/>
              </w:rPr>
              <w:t>М</w:t>
            </w:r>
            <w:r w:rsidRPr="00B83A0B">
              <w:rPr>
                <w:rFonts w:eastAsiaTheme="majorEastAsia"/>
                <w:bCs/>
              </w:rPr>
              <w:t>осковской области</w:t>
            </w:r>
          </w:p>
        </w:tc>
      </w:tr>
      <w:tr w:rsidR="00A05277" w:rsidRPr="005F4F54" w14:paraId="3DCD17D4" w14:textId="77777777" w:rsidTr="00A05277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7268C42B" w14:textId="77777777" w:rsidR="00A05277" w:rsidRPr="005F4F54" w:rsidRDefault="00A05277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  <w:hideMark/>
          </w:tcPr>
          <w:p w14:paraId="383AAB5E" w14:textId="77777777" w:rsidR="00A05277" w:rsidRPr="005F4F54" w:rsidRDefault="001E660E" w:rsidP="009A20AB">
            <w:pPr>
              <w:spacing w:after="0" w:line="240" w:lineRule="auto"/>
              <w:jc w:val="center"/>
            </w:pPr>
            <w:r w:rsidRPr="005F4F54">
              <w:t>Муниципальное учреждение дополнительного образования Фрязинская детская школа искусств</w:t>
            </w:r>
          </w:p>
        </w:tc>
      </w:tr>
      <w:tr w:rsidR="00A05277" w:rsidRPr="005F4F54" w14:paraId="7A982677" w14:textId="77777777" w:rsidTr="00A05277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00180253" w14:textId="77777777" w:rsidR="00A05277" w:rsidRPr="005F4F54" w:rsidRDefault="00A05277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  <w:hideMark/>
          </w:tcPr>
          <w:p w14:paraId="341DE99E" w14:textId="77777777" w:rsidR="00A05277" w:rsidRPr="005F4F54" w:rsidRDefault="001E660E" w:rsidP="009A20AB">
            <w:pPr>
              <w:spacing w:after="0" w:line="240" w:lineRule="auto"/>
              <w:jc w:val="center"/>
            </w:pPr>
            <w:r w:rsidRPr="005F4F54">
              <w:t>Муниципальное учреждение</w:t>
            </w:r>
            <w:r w:rsidR="00A05277" w:rsidRPr="005F4F54">
              <w:t xml:space="preserve"> «Централизованная библиотечная система</w:t>
            </w:r>
            <w:r w:rsidR="00D9593C">
              <w:t xml:space="preserve"> </w:t>
            </w:r>
            <w:r w:rsidR="00A05277" w:rsidRPr="005F4F54">
              <w:t>г</w:t>
            </w:r>
            <w:r w:rsidRPr="005F4F54">
              <w:t>орода</w:t>
            </w:r>
            <w:r w:rsidR="00A05277" w:rsidRPr="005F4F54">
              <w:t xml:space="preserve"> Фрязино»</w:t>
            </w:r>
          </w:p>
        </w:tc>
      </w:tr>
      <w:tr w:rsidR="00A05277" w:rsidRPr="005F4F54" w14:paraId="581AC926" w14:textId="77777777" w:rsidTr="00A05277">
        <w:trPr>
          <w:trHeight w:val="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3A08A96D" w14:textId="77777777" w:rsidR="00A05277" w:rsidRPr="005F4F54" w:rsidRDefault="00A05277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  <w:hideMark/>
          </w:tcPr>
          <w:p w14:paraId="7958A0B9" w14:textId="4183736F" w:rsidR="00A05277" w:rsidRPr="005F4F54" w:rsidRDefault="001E660E" w:rsidP="009A20AB">
            <w:pPr>
              <w:spacing w:after="0" w:line="240" w:lineRule="auto"/>
              <w:jc w:val="center"/>
            </w:pPr>
            <w:r w:rsidRPr="005F4F54">
              <w:t>Муниципальное учреждение</w:t>
            </w:r>
            <w:r w:rsidR="00B307D7" w:rsidRPr="005F4F54">
              <w:t xml:space="preserve"> «Дворец культуры</w:t>
            </w:r>
            <w:r w:rsidR="00A05277" w:rsidRPr="005F4F54">
              <w:t xml:space="preserve"> «Исток» г</w:t>
            </w:r>
            <w:r w:rsidR="00B83A0B">
              <w:t>орода</w:t>
            </w:r>
            <w:r w:rsidR="00A05277" w:rsidRPr="005F4F54">
              <w:t xml:space="preserve"> Фрязино»</w:t>
            </w:r>
          </w:p>
        </w:tc>
      </w:tr>
      <w:tr w:rsidR="00A05277" w:rsidRPr="005F4F54" w14:paraId="36F55A6F" w14:textId="77777777" w:rsidTr="00CC7CCF">
        <w:trPr>
          <w:trHeight w:val="276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16A39F08" w14:textId="77777777" w:rsidR="00A05277" w:rsidRPr="005F4F54" w:rsidRDefault="00A05277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  <w:hideMark/>
          </w:tcPr>
          <w:p w14:paraId="1E18C2C9" w14:textId="18F905CE" w:rsidR="00A05277" w:rsidRPr="005F4F54" w:rsidRDefault="001E660E" w:rsidP="009A20AB">
            <w:pPr>
              <w:spacing w:after="0" w:line="240" w:lineRule="auto"/>
              <w:jc w:val="center"/>
            </w:pPr>
            <w:r w:rsidRPr="005F4F54">
              <w:t>Муниципальное учреждение</w:t>
            </w:r>
            <w:r w:rsidR="00A05277" w:rsidRPr="005F4F54">
              <w:t xml:space="preserve"> «Центр культуры и досуга «Факел» </w:t>
            </w:r>
            <w:r w:rsidRPr="005F4F54">
              <w:t>г</w:t>
            </w:r>
            <w:r w:rsidR="00B83A0B">
              <w:t>орода</w:t>
            </w:r>
            <w:r w:rsidR="00A05277" w:rsidRPr="005F4F54">
              <w:t xml:space="preserve"> Фрязино»</w:t>
            </w:r>
          </w:p>
        </w:tc>
      </w:tr>
      <w:tr w:rsidR="00A05277" w:rsidRPr="004F03AB" w14:paraId="3A4F5D52" w14:textId="77777777" w:rsidTr="00A05277">
        <w:trPr>
          <w:trHeight w:val="20"/>
        </w:trPr>
        <w:tc>
          <w:tcPr>
            <w:tcW w:w="50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</w:tcPr>
          <w:p w14:paraId="389E35E3" w14:textId="77777777" w:rsidR="00A05277" w:rsidRPr="005F4F54" w:rsidRDefault="00A05277" w:rsidP="009A20AB">
            <w:pPr>
              <w:pStyle w:val="ab"/>
              <w:numPr>
                <w:ilvl w:val="0"/>
                <w:numId w:val="19"/>
              </w:numPr>
              <w:spacing w:line="240" w:lineRule="auto"/>
              <w:contextualSpacing w:val="0"/>
              <w:jc w:val="center"/>
            </w:pPr>
          </w:p>
        </w:tc>
        <w:tc>
          <w:tcPr>
            <w:tcW w:w="918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5" w:type="dxa"/>
              <w:left w:w="50" w:type="dxa"/>
              <w:bottom w:w="15" w:type="dxa"/>
              <w:right w:w="74" w:type="dxa"/>
            </w:tcMar>
            <w:hideMark/>
          </w:tcPr>
          <w:p w14:paraId="28861138" w14:textId="77777777" w:rsidR="00A05277" w:rsidRPr="004F03AB" w:rsidRDefault="001E660E" w:rsidP="009A20AB">
            <w:pPr>
              <w:spacing w:after="0" w:line="240" w:lineRule="auto"/>
              <w:jc w:val="center"/>
            </w:pPr>
            <w:r w:rsidRPr="005F4F54">
              <w:t>Муниципальное учреждение</w:t>
            </w:r>
            <w:r w:rsidR="00A05277" w:rsidRPr="005F4F54">
              <w:t xml:space="preserve"> «Молодежный центр города Фрязино»</w:t>
            </w:r>
          </w:p>
        </w:tc>
      </w:tr>
    </w:tbl>
    <w:p w14:paraId="470702BB" w14:textId="77777777" w:rsidR="00FB16C1" w:rsidRDefault="00FB16C1" w:rsidP="009A20AB">
      <w:pPr>
        <w:tabs>
          <w:tab w:val="left" w:leader="underscore" w:pos="1701"/>
          <w:tab w:val="left" w:pos="7230"/>
          <w:tab w:val="left" w:leader="underscore" w:pos="9638"/>
        </w:tabs>
        <w:spacing w:after="0" w:line="240" w:lineRule="auto"/>
        <w:sectPr w:rsidR="00FB16C1" w:rsidSect="000D76B7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350"/>
        </w:sectPr>
      </w:pPr>
    </w:p>
    <w:p w14:paraId="7300A682" w14:textId="77777777" w:rsidR="00FB16C1" w:rsidRPr="005F4F54" w:rsidRDefault="00FB16C1" w:rsidP="009A20AB">
      <w:pPr>
        <w:spacing w:after="0" w:line="240" w:lineRule="auto"/>
        <w:ind w:left="4962"/>
        <w:jc w:val="left"/>
      </w:pPr>
      <w:r>
        <w:lastRenderedPageBreak/>
        <w:t>Приложение 6</w:t>
      </w:r>
    </w:p>
    <w:p w14:paraId="7B00BC9D" w14:textId="266B46B8" w:rsidR="00FB16C1" w:rsidRDefault="00FB16C1" w:rsidP="009A20AB">
      <w:pPr>
        <w:spacing w:after="0" w:line="240" w:lineRule="auto"/>
        <w:ind w:left="4956"/>
        <w:jc w:val="left"/>
      </w:pPr>
      <w:r>
        <w:t>к Порядку об организации временного трудоустройства несовершеннолетних граждан в возрасте от 14 до 18 лет в свободное от учебы время</w:t>
      </w:r>
    </w:p>
    <w:p w14:paraId="6650C8BF" w14:textId="77777777" w:rsidR="00FB16C1" w:rsidRPr="005F4F54" w:rsidRDefault="00FB16C1" w:rsidP="009A20AB">
      <w:pPr>
        <w:spacing w:after="0" w:line="240" w:lineRule="auto"/>
        <w:jc w:val="center"/>
      </w:pPr>
    </w:p>
    <w:p w14:paraId="44322F03" w14:textId="77777777" w:rsidR="00FB16C1" w:rsidRPr="005F4F54" w:rsidRDefault="00FB16C1" w:rsidP="009A20AB">
      <w:pPr>
        <w:spacing w:after="0" w:line="240" w:lineRule="auto"/>
        <w:jc w:val="center"/>
      </w:pPr>
    </w:p>
    <w:p w14:paraId="544267F2" w14:textId="77777777" w:rsidR="00FB16C1" w:rsidRPr="005F4F54" w:rsidRDefault="00FB16C1" w:rsidP="009A20AB">
      <w:pPr>
        <w:spacing w:after="0" w:line="240" w:lineRule="auto"/>
        <w:jc w:val="center"/>
      </w:pPr>
      <w:r w:rsidRPr="005F4F54">
        <w:t>СПРАВКА</w:t>
      </w:r>
    </w:p>
    <w:p w14:paraId="129A914C" w14:textId="77777777" w:rsidR="00FB16C1" w:rsidRPr="005F4F54" w:rsidRDefault="00FB16C1" w:rsidP="009A20AB">
      <w:pPr>
        <w:spacing w:after="0" w:line="240" w:lineRule="auto"/>
        <w:jc w:val="center"/>
      </w:pPr>
      <w:r w:rsidRPr="005F4F54">
        <w:t>о фактически отработанном времени и сумме выплаченной заработной платы участников временных работ в МУ «Молодежный центр города Фрязино»</w:t>
      </w:r>
    </w:p>
    <w:p w14:paraId="4EC4D70B" w14:textId="77777777" w:rsidR="00FB16C1" w:rsidRPr="005F4F54" w:rsidRDefault="00FB16C1" w:rsidP="009A20AB">
      <w:pPr>
        <w:spacing w:after="0" w:line="240" w:lineRule="auto"/>
        <w:jc w:val="center"/>
      </w:pPr>
      <w:r w:rsidRPr="005F4F54">
        <w:t>за_____________________________20______года</w:t>
      </w:r>
    </w:p>
    <w:p w14:paraId="707A90F1" w14:textId="77777777" w:rsidR="00FB16C1" w:rsidRPr="005F4F54" w:rsidRDefault="00FB16C1" w:rsidP="009A20AB">
      <w:pPr>
        <w:spacing w:after="0" w:line="240" w:lineRule="auto"/>
        <w:jc w:val="center"/>
      </w:pPr>
    </w:p>
    <w:tbl>
      <w:tblPr>
        <w:tblW w:w="966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1"/>
        <w:gridCol w:w="2268"/>
        <w:gridCol w:w="3245"/>
        <w:gridCol w:w="2556"/>
        <w:gridCol w:w="1158"/>
      </w:tblGrid>
      <w:tr w:rsidR="00FB16C1" w:rsidRPr="005F4F54" w14:paraId="58C919CA" w14:textId="77777777" w:rsidTr="00BF3BDB">
        <w:trPr>
          <w:trHeight w:hRule="exact" w:val="23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17667D" w14:textId="77777777" w:rsidR="00FB16C1" w:rsidRPr="005F4F54" w:rsidRDefault="00FB16C1" w:rsidP="009A20A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C3837C" w14:textId="77777777" w:rsidR="00FB16C1" w:rsidRPr="005F4F54" w:rsidRDefault="00FB16C1" w:rsidP="009A20A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97D6C2" w14:textId="77777777" w:rsidR="00FB16C1" w:rsidRPr="005F4F54" w:rsidRDefault="00FB16C1" w:rsidP="009A20A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16987D" w14:textId="77777777" w:rsidR="00FB16C1" w:rsidRPr="005F4F54" w:rsidRDefault="00FB16C1" w:rsidP="009A20A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E4ACE1" w14:textId="77777777" w:rsidR="00FB16C1" w:rsidRPr="005F4F54" w:rsidRDefault="00FB16C1" w:rsidP="009A20A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16C1" w:rsidRPr="005F4F54" w14:paraId="769A1102" w14:textId="77777777" w:rsidTr="00BF3BDB">
        <w:tc>
          <w:tcPr>
            <w:tcW w:w="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  <w:vAlign w:val="center"/>
          </w:tcPr>
          <w:p w14:paraId="35EF435C" w14:textId="77777777" w:rsidR="00FB16C1" w:rsidRPr="005F4F54" w:rsidRDefault="00FB16C1" w:rsidP="009A20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>№</w:t>
            </w:r>
          </w:p>
          <w:p w14:paraId="36F7E642" w14:textId="77777777" w:rsidR="00FB16C1" w:rsidRPr="005F4F54" w:rsidRDefault="00FB16C1" w:rsidP="009A20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>п/п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  <w:vAlign w:val="center"/>
          </w:tcPr>
          <w:p w14:paraId="5F49308A" w14:textId="77777777" w:rsidR="00FB16C1" w:rsidRPr="005F4F54" w:rsidRDefault="00FB16C1" w:rsidP="009A20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>Ф.И.О. участника</w:t>
            </w:r>
          </w:p>
        </w:tc>
        <w:tc>
          <w:tcPr>
            <w:tcW w:w="3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  <w:vAlign w:val="center"/>
          </w:tcPr>
          <w:p w14:paraId="15D811AD" w14:textId="77777777" w:rsidR="00FB16C1" w:rsidRPr="005F4F54" w:rsidRDefault="00FB16C1" w:rsidP="009A20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>Профессия, специальность должность</w:t>
            </w:r>
          </w:p>
        </w:tc>
        <w:tc>
          <w:tcPr>
            <w:tcW w:w="2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  <w:vAlign w:val="center"/>
          </w:tcPr>
          <w:p w14:paraId="1D2AD0C6" w14:textId="77777777" w:rsidR="00FB16C1" w:rsidRPr="005F4F54" w:rsidRDefault="00FB16C1" w:rsidP="009A20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>Оплачиваемый период участия</w:t>
            </w:r>
            <w:r w:rsidRPr="005F4F54">
              <w:rPr>
                <w:sz w:val="18"/>
                <w:szCs w:val="18"/>
              </w:rPr>
              <w:br/>
              <w:t>во временных работах / указать количество календарных дней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  <w:vAlign w:val="center"/>
          </w:tcPr>
          <w:p w14:paraId="0E97F4E1" w14:textId="77777777" w:rsidR="00FB16C1" w:rsidRPr="005F4F54" w:rsidRDefault="00FB16C1" w:rsidP="009A20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>Фактическая величина выплаченной заработной платы (руб.)</w:t>
            </w:r>
          </w:p>
        </w:tc>
      </w:tr>
      <w:tr w:rsidR="00FB16C1" w:rsidRPr="005F4F54" w14:paraId="1C919AB7" w14:textId="77777777" w:rsidTr="00BF3BDB">
        <w:tc>
          <w:tcPr>
            <w:tcW w:w="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0F8B7F8D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 xml:space="preserve">1 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75A90795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7094C448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163AE064" w14:textId="77777777" w:rsidR="00FB16C1" w:rsidRPr="005F4F54" w:rsidRDefault="00FB16C1" w:rsidP="009A20AB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>Всего ____календ. дней</w:t>
            </w:r>
            <w:r w:rsidRPr="005F4F54">
              <w:rPr>
                <w:sz w:val="18"/>
                <w:szCs w:val="18"/>
              </w:rPr>
              <w:br/>
              <w:t>с _____по_________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6BBF14E6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B16C1" w:rsidRPr="005F4F54" w14:paraId="0C737FE4" w14:textId="77777777" w:rsidTr="00BF3BDB">
        <w:tc>
          <w:tcPr>
            <w:tcW w:w="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18E92C55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44568827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46B220C0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3A9F44C2" w14:textId="77777777" w:rsidR="00FB16C1" w:rsidRPr="005F4F54" w:rsidRDefault="00FB16C1" w:rsidP="009A20AB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>Всего ____календ. дней</w:t>
            </w:r>
            <w:r w:rsidRPr="005F4F54">
              <w:rPr>
                <w:sz w:val="18"/>
                <w:szCs w:val="18"/>
              </w:rPr>
              <w:br/>
              <w:t>с _____по_________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0B1DAC9B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B16C1" w:rsidRPr="005F4F54" w14:paraId="1F621A71" w14:textId="77777777" w:rsidTr="00BF3BDB">
        <w:tc>
          <w:tcPr>
            <w:tcW w:w="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45FE0F8A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 xml:space="preserve">3 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3EA70670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28AEC058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5315B8A6" w14:textId="77777777" w:rsidR="00FB16C1" w:rsidRPr="005F4F54" w:rsidRDefault="00FB16C1" w:rsidP="009A20AB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>Всего ____календ. дней</w:t>
            </w:r>
            <w:r w:rsidRPr="005F4F54">
              <w:rPr>
                <w:sz w:val="18"/>
                <w:szCs w:val="18"/>
              </w:rPr>
              <w:br/>
              <w:t>с _____по_________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0359997E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B16C1" w:rsidRPr="005F4F54" w14:paraId="7FE2C7E7" w14:textId="77777777" w:rsidTr="00BF3BDB">
        <w:tc>
          <w:tcPr>
            <w:tcW w:w="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119D2636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 xml:space="preserve">4 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54CFB231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3EF3F411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2FE70A17" w14:textId="77777777" w:rsidR="00FB16C1" w:rsidRPr="005F4F54" w:rsidRDefault="00FB16C1" w:rsidP="009A20AB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>Всего ____календ. дней</w:t>
            </w:r>
            <w:r w:rsidRPr="005F4F54">
              <w:rPr>
                <w:sz w:val="18"/>
                <w:szCs w:val="18"/>
              </w:rPr>
              <w:br/>
              <w:t>с _____по_________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4D7AECFF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B16C1" w:rsidRPr="005F4F54" w14:paraId="15300DFB" w14:textId="77777777" w:rsidTr="00BF3BDB">
        <w:tc>
          <w:tcPr>
            <w:tcW w:w="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3A1BDDE2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 xml:space="preserve">5 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5A1BEF68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7CBC4D7B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5EF56CAE" w14:textId="77777777" w:rsidR="00FB16C1" w:rsidRPr="005F4F54" w:rsidRDefault="00FB16C1" w:rsidP="009A20AB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>Всего ____календ. дней</w:t>
            </w:r>
            <w:r w:rsidRPr="005F4F54">
              <w:rPr>
                <w:sz w:val="18"/>
                <w:szCs w:val="18"/>
              </w:rPr>
              <w:br/>
              <w:t>с _____по_________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085738F0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B16C1" w:rsidRPr="005F4F54" w14:paraId="333CC22C" w14:textId="77777777" w:rsidTr="00BF3BDB">
        <w:tc>
          <w:tcPr>
            <w:tcW w:w="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6F9511E6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44DC9BD7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3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5E536789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 xml:space="preserve">Х </w:t>
            </w:r>
          </w:p>
        </w:tc>
        <w:tc>
          <w:tcPr>
            <w:tcW w:w="2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40B7EA35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  <w:r w:rsidRPr="005F4F54">
              <w:rPr>
                <w:sz w:val="18"/>
                <w:szCs w:val="18"/>
              </w:rPr>
              <w:t xml:space="preserve">Х 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0" w:type="dxa"/>
              <w:right w:w="74" w:type="dxa"/>
            </w:tcMar>
          </w:tcPr>
          <w:p w14:paraId="6AA0BB42" w14:textId="77777777" w:rsidR="00FB16C1" w:rsidRPr="005F4F54" w:rsidRDefault="00FB16C1" w:rsidP="009A20A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3CF1DABE" w14:textId="77777777" w:rsidR="00FB16C1" w:rsidRPr="005F4F54" w:rsidRDefault="00FB16C1" w:rsidP="009A20AB">
      <w:pPr>
        <w:spacing w:after="0" w:line="240" w:lineRule="auto"/>
      </w:pPr>
    </w:p>
    <w:p w14:paraId="25616CD0" w14:textId="77777777" w:rsidR="00FB16C1" w:rsidRPr="005F4F54" w:rsidRDefault="00FB16C1" w:rsidP="009A20AB">
      <w:pPr>
        <w:spacing w:after="0" w:line="240" w:lineRule="auto"/>
      </w:pPr>
      <w:r w:rsidRPr="005F4F54">
        <w:t>Всего (гр.6) _____________________________________________рублей</w:t>
      </w:r>
    </w:p>
    <w:p w14:paraId="25982D79" w14:textId="77777777" w:rsidR="00FB16C1" w:rsidRPr="005F4F54" w:rsidRDefault="00FB16C1" w:rsidP="009A20AB">
      <w:pPr>
        <w:spacing w:after="0" w:line="240" w:lineRule="auto"/>
      </w:pPr>
      <w:r w:rsidRPr="005F4F54">
        <w:t>(сумма прописью)</w:t>
      </w:r>
    </w:p>
    <w:p w14:paraId="5A15407D" w14:textId="77777777" w:rsidR="00FB16C1" w:rsidRPr="005F4F54" w:rsidRDefault="00FB16C1" w:rsidP="009A20AB">
      <w:pPr>
        <w:spacing w:after="0" w:line="240" w:lineRule="auto"/>
      </w:pPr>
    </w:p>
    <w:p w14:paraId="7C57EAD3" w14:textId="6925D53F" w:rsidR="00FB16C1" w:rsidRPr="005F4F54" w:rsidRDefault="00FB16C1" w:rsidP="009A20AB">
      <w:pPr>
        <w:spacing w:after="0" w:line="240" w:lineRule="auto"/>
      </w:pPr>
      <w:r w:rsidRPr="005F4F54">
        <w:t>Временные работы выполнены в соответствии с заявленными видами, объемами и условиями. Замечаний к работнику(ам) нет.</w:t>
      </w:r>
    </w:p>
    <w:p w14:paraId="53D8A4AD" w14:textId="77777777" w:rsidR="00FB16C1" w:rsidRPr="005F4F54" w:rsidRDefault="00FB16C1" w:rsidP="009A20AB">
      <w:pPr>
        <w:spacing w:after="0" w:line="240" w:lineRule="auto"/>
      </w:pPr>
    </w:p>
    <w:p w14:paraId="39325CC9" w14:textId="77777777" w:rsidR="00FB16C1" w:rsidRPr="005F4F54" w:rsidRDefault="00FB16C1" w:rsidP="009A20AB">
      <w:pPr>
        <w:spacing w:after="0" w:line="240" w:lineRule="auto"/>
      </w:pPr>
      <w:r w:rsidRPr="005F4F54">
        <w:t>Подпись Работодателя ____________________</w:t>
      </w:r>
    </w:p>
    <w:p w14:paraId="5C1E5FFD" w14:textId="77777777" w:rsidR="00FB16C1" w:rsidRPr="005F4F54" w:rsidRDefault="00FB16C1" w:rsidP="009A20AB">
      <w:pPr>
        <w:spacing w:after="0" w:line="240" w:lineRule="auto"/>
      </w:pPr>
    </w:p>
    <w:p w14:paraId="14554601" w14:textId="77777777" w:rsidR="00FB16C1" w:rsidRPr="005F4F54" w:rsidRDefault="00FB16C1" w:rsidP="009A20AB">
      <w:pPr>
        <w:spacing w:after="0" w:line="240" w:lineRule="auto"/>
      </w:pPr>
      <w:r w:rsidRPr="005F4F54">
        <w:t xml:space="preserve">МП </w:t>
      </w:r>
    </w:p>
    <w:p w14:paraId="361A8536" w14:textId="77777777" w:rsidR="001F2847" w:rsidRDefault="001F2847" w:rsidP="009A20AB">
      <w:pPr>
        <w:tabs>
          <w:tab w:val="left" w:leader="underscore" w:pos="1701"/>
          <w:tab w:val="left" w:pos="7230"/>
          <w:tab w:val="left" w:leader="underscore" w:pos="9638"/>
        </w:tabs>
        <w:spacing w:after="0" w:line="240" w:lineRule="auto"/>
        <w:sectPr w:rsidR="001F2847" w:rsidSect="000D76B7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350"/>
        </w:sectPr>
      </w:pPr>
    </w:p>
    <w:p w14:paraId="485C9A5B" w14:textId="347061F9" w:rsidR="001F2847" w:rsidRPr="00F637A1" w:rsidRDefault="001F2847" w:rsidP="009A20AB">
      <w:pPr>
        <w:pStyle w:val="a8"/>
        <w:spacing w:after="0" w:line="240" w:lineRule="auto"/>
        <w:ind w:left="5103"/>
        <w:rPr>
          <w:iCs/>
          <w:sz w:val="28"/>
          <w:szCs w:val="28"/>
        </w:rPr>
      </w:pPr>
      <w:r w:rsidRPr="00F637A1">
        <w:rPr>
          <w:iCs/>
          <w:sz w:val="28"/>
          <w:szCs w:val="28"/>
        </w:rPr>
        <w:lastRenderedPageBreak/>
        <w:t xml:space="preserve">Приложение </w:t>
      </w:r>
      <w:r w:rsidR="0027362A">
        <w:rPr>
          <w:iCs/>
          <w:sz w:val="28"/>
          <w:szCs w:val="28"/>
        </w:rPr>
        <w:t>1</w:t>
      </w:r>
    </w:p>
    <w:p w14:paraId="239A647C" w14:textId="6A17E32D" w:rsidR="001F2847" w:rsidRPr="00F637A1" w:rsidRDefault="001F2847" w:rsidP="009A20AB">
      <w:pPr>
        <w:pStyle w:val="a8"/>
        <w:spacing w:after="0" w:line="240" w:lineRule="auto"/>
        <w:ind w:left="5103"/>
        <w:rPr>
          <w:iCs/>
          <w:sz w:val="28"/>
          <w:szCs w:val="28"/>
        </w:rPr>
      </w:pPr>
      <w:r w:rsidRPr="00F637A1">
        <w:rPr>
          <w:iCs/>
          <w:sz w:val="28"/>
          <w:szCs w:val="28"/>
        </w:rPr>
        <w:t xml:space="preserve">к постановлению </w:t>
      </w:r>
      <w:r>
        <w:rPr>
          <w:iCs/>
          <w:sz w:val="28"/>
          <w:szCs w:val="28"/>
        </w:rPr>
        <w:t>Администрации</w:t>
      </w:r>
    </w:p>
    <w:p w14:paraId="750DB133" w14:textId="77777777" w:rsidR="001F2847" w:rsidRPr="00F637A1" w:rsidRDefault="001F2847" w:rsidP="009A20AB">
      <w:pPr>
        <w:pStyle w:val="a8"/>
        <w:spacing w:after="0" w:line="240" w:lineRule="auto"/>
        <w:ind w:left="5103"/>
        <w:rPr>
          <w:iCs/>
          <w:sz w:val="28"/>
          <w:szCs w:val="28"/>
        </w:rPr>
      </w:pPr>
      <w:r w:rsidRPr="00F637A1">
        <w:rPr>
          <w:iCs/>
          <w:sz w:val="28"/>
          <w:szCs w:val="28"/>
        </w:rPr>
        <w:t>городского округа</w:t>
      </w:r>
      <w:r>
        <w:rPr>
          <w:iCs/>
          <w:sz w:val="28"/>
          <w:szCs w:val="28"/>
        </w:rPr>
        <w:t xml:space="preserve"> Фрязино</w:t>
      </w:r>
    </w:p>
    <w:p w14:paraId="5DE94DA4" w14:textId="77777777" w:rsidR="001F2847" w:rsidRPr="001F2847" w:rsidRDefault="001F2847" w:rsidP="009A20AB">
      <w:pPr>
        <w:spacing w:after="600" w:line="240" w:lineRule="auto"/>
        <w:ind w:left="5103"/>
        <w:jc w:val="left"/>
        <w:rPr>
          <w:sz w:val="28"/>
          <w:szCs w:val="28"/>
        </w:rPr>
      </w:pPr>
      <w:r w:rsidRPr="001F284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1F2847">
        <w:rPr>
          <w:sz w:val="28"/>
          <w:szCs w:val="28"/>
        </w:rPr>
        <w:t>______________ № ______</w:t>
      </w:r>
    </w:p>
    <w:p w14:paraId="1A7831ED" w14:textId="77777777" w:rsidR="001F2847" w:rsidRPr="00C13565" w:rsidRDefault="001F2847" w:rsidP="009A20AB">
      <w:pPr>
        <w:pStyle w:val="a8"/>
        <w:spacing w:after="360" w:line="240" w:lineRule="auto"/>
        <w:jc w:val="center"/>
        <w:rPr>
          <w:sz w:val="28"/>
          <w:szCs w:val="28"/>
        </w:rPr>
      </w:pPr>
      <w:r w:rsidRPr="00C13565">
        <w:rPr>
          <w:sz w:val="28"/>
          <w:szCs w:val="28"/>
        </w:rPr>
        <w:t>РАСЧЕТ РАБОЧИХ МЕСТ</w:t>
      </w: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451"/>
        <w:gridCol w:w="1299"/>
        <w:gridCol w:w="1299"/>
        <w:gridCol w:w="1299"/>
        <w:gridCol w:w="1300"/>
      </w:tblGrid>
      <w:tr w:rsidR="001F2847" w:rsidRPr="00C13565" w14:paraId="5E0E52FC" w14:textId="77777777" w:rsidTr="001F2847">
        <w:trPr>
          <w:trHeight w:val="615"/>
        </w:trPr>
        <w:tc>
          <w:tcPr>
            <w:tcW w:w="44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102007B9" w14:textId="77777777" w:rsidR="001F2847" w:rsidRPr="00C13565" w:rsidRDefault="001F2847" w:rsidP="009A20AB">
            <w:pPr>
              <w:spacing w:after="0" w:line="240" w:lineRule="auto"/>
              <w:jc w:val="center"/>
              <w:rPr>
                <w:sz w:val="20"/>
                <w:szCs w:val="18"/>
              </w:rPr>
            </w:pPr>
            <w:r w:rsidRPr="00C13565">
              <w:rPr>
                <w:sz w:val="20"/>
                <w:szCs w:val="18"/>
              </w:rPr>
              <w:t>Наименование учреждения</w:t>
            </w:r>
          </w:p>
        </w:tc>
        <w:tc>
          <w:tcPr>
            <w:tcW w:w="519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37D507A5" w14:textId="77777777" w:rsidR="001F2847" w:rsidRPr="00C13565" w:rsidRDefault="001F2847" w:rsidP="009A20AB">
            <w:pPr>
              <w:spacing w:after="0" w:line="240" w:lineRule="auto"/>
              <w:jc w:val="center"/>
              <w:rPr>
                <w:sz w:val="20"/>
                <w:szCs w:val="18"/>
              </w:rPr>
            </w:pPr>
            <w:r w:rsidRPr="00C13565">
              <w:rPr>
                <w:sz w:val="20"/>
                <w:szCs w:val="18"/>
              </w:rPr>
              <w:t>Количество трудоустраиваемых</w:t>
            </w:r>
          </w:p>
          <w:p w14:paraId="02930AB4" w14:textId="77777777" w:rsidR="001F2847" w:rsidRPr="00C13565" w:rsidRDefault="001F2847" w:rsidP="009A20AB">
            <w:pPr>
              <w:spacing w:after="0" w:line="240" w:lineRule="auto"/>
              <w:jc w:val="center"/>
              <w:rPr>
                <w:sz w:val="20"/>
                <w:szCs w:val="18"/>
              </w:rPr>
            </w:pPr>
            <w:r w:rsidRPr="00C13565">
              <w:rPr>
                <w:sz w:val="20"/>
                <w:szCs w:val="18"/>
              </w:rPr>
              <w:t>(чел.)</w:t>
            </w:r>
          </w:p>
        </w:tc>
      </w:tr>
      <w:tr w:rsidR="001F2847" w:rsidRPr="00C13565" w14:paraId="42318614" w14:textId="77777777" w:rsidTr="001F2847">
        <w:trPr>
          <w:trHeight w:val="479"/>
        </w:trPr>
        <w:tc>
          <w:tcPr>
            <w:tcW w:w="44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66928535" w14:textId="77777777" w:rsidR="001F2847" w:rsidRPr="00C13565" w:rsidRDefault="001F2847" w:rsidP="009A20AB">
            <w:pPr>
              <w:spacing w:after="0" w:line="240" w:lineRule="auto"/>
              <w:jc w:val="center"/>
              <w:rPr>
                <w:sz w:val="20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1E0D362C" w14:textId="77777777" w:rsidR="001F2847" w:rsidRPr="00C13565" w:rsidRDefault="001F2847" w:rsidP="009A20AB">
            <w:pPr>
              <w:spacing w:after="0" w:line="240" w:lineRule="auto"/>
              <w:jc w:val="center"/>
              <w:rPr>
                <w:sz w:val="20"/>
                <w:szCs w:val="18"/>
              </w:rPr>
            </w:pPr>
            <w:r w:rsidRPr="00C13565">
              <w:rPr>
                <w:sz w:val="20"/>
                <w:szCs w:val="18"/>
              </w:rPr>
              <w:t>Всего</w:t>
            </w:r>
          </w:p>
        </w:tc>
        <w:tc>
          <w:tcPr>
            <w:tcW w:w="12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14:paraId="7BE3E962" w14:textId="77777777" w:rsidR="001F2847" w:rsidRPr="00C13565" w:rsidRDefault="001F2847" w:rsidP="009A20AB">
            <w:pPr>
              <w:spacing w:after="0" w:line="240" w:lineRule="auto"/>
              <w:jc w:val="center"/>
              <w:rPr>
                <w:sz w:val="20"/>
                <w:szCs w:val="18"/>
              </w:rPr>
            </w:pPr>
            <w:r w:rsidRPr="00C13565">
              <w:rPr>
                <w:sz w:val="20"/>
                <w:szCs w:val="18"/>
              </w:rPr>
              <w:t>июнь</w:t>
            </w:r>
          </w:p>
          <w:p w14:paraId="717D45AA" w14:textId="26CD2147" w:rsidR="001F2847" w:rsidRPr="00C13565" w:rsidRDefault="001F2847" w:rsidP="009A20AB">
            <w:pPr>
              <w:spacing w:after="0" w:line="240" w:lineRule="auto"/>
              <w:jc w:val="center"/>
              <w:rPr>
                <w:sz w:val="20"/>
                <w:szCs w:val="18"/>
              </w:rPr>
            </w:pPr>
            <w:r w:rsidRPr="00C13565">
              <w:rPr>
                <w:sz w:val="20"/>
                <w:szCs w:val="18"/>
              </w:rPr>
              <w:t>2023 года</w:t>
            </w:r>
          </w:p>
        </w:tc>
        <w:tc>
          <w:tcPr>
            <w:tcW w:w="12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14:paraId="6DE68EB4" w14:textId="77777777" w:rsidR="001F2847" w:rsidRPr="00C13565" w:rsidRDefault="001F2847" w:rsidP="009A20AB">
            <w:pPr>
              <w:spacing w:after="0" w:line="240" w:lineRule="auto"/>
              <w:jc w:val="center"/>
              <w:rPr>
                <w:sz w:val="20"/>
                <w:szCs w:val="18"/>
              </w:rPr>
            </w:pPr>
            <w:r w:rsidRPr="00C13565">
              <w:rPr>
                <w:sz w:val="20"/>
                <w:szCs w:val="18"/>
              </w:rPr>
              <w:t>июль</w:t>
            </w:r>
          </w:p>
          <w:p w14:paraId="40FD8AA6" w14:textId="3B52E98A" w:rsidR="001F2847" w:rsidRPr="00C13565" w:rsidRDefault="001F2847" w:rsidP="009A20AB">
            <w:pPr>
              <w:spacing w:after="0" w:line="240" w:lineRule="auto"/>
              <w:jc w:val="center"/>
              <w:rPr>
                <w:sz w:val="20"/>
                <w:szCs w:val="18"/>
              </w:rPr>
            </w:pPr>
            <w:r w:rsidRPr="00C13565">
              <w:rPr>
                <w:sz w:val="20"/>
                <w:szCs w:val="18"/>
              </w:rPr>
              <w:t>2023 года</w:t>
            </w:r>
          </w:p>
        </w:tc>
        <w:tc>
          <w:tcPr>
            <w:tcW w:w="13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59BCD480" w14:textId="77777777" w:rsidR="001F2847" w:rsidRPr="00C13565" w:rsidRDefault="001F2847" w:rsidP="009A20AB">
            <w:pPr>
              <w:spacing w:after="0" w:line="240" w:lineRule="auto"/>
              <w:jc w:val="center"/>
              <w:rPr>
                <w:sz w:val="20"/>
                <w:szCs w:val="18"/>
              </w:rPr>
            </w:pPr>
            <w:r w:rsidRPr="00C13565">
              <w:rPr>
                <w:sz w:val="20"/>
                <w:szCs w:val="18"/>
              </w:rPr>
              <w:t>август</w:t>
            </w:r>
          </w:p>
          <w:p w14:paraId="3C31164E" w14:textId="1237763E" w:rsidR="001F2847" w:rsidRPr="00C13565" w:rsidRDefault="001F2847" w:rsidP="009A20AB">
            <w:pPr>
              <w:spacing w:after="0" w:line="240" w:lineRule="auto"/>
              <w:jc w:val="center"/>
              <w:rPr>
                <w:sz w:val="20"/>
                <w:szCs w:val="18"/>
              </w:rPr>
            </w:pPr>
            <w:r w:rsidRPr="00C13565">
              <w:rPr>
                <w:sz w:val="20"/>
                <w:szCs w:val="18"/>
              </w:rPr>
              <w:t>2023 года</w:t>
            </w:r>
          </w:p>
        </w:tc>
      </w:tr>
      <w:tr w:rsidR="001F2847" w:rsidRPr="00C13565" w14:paraId="4B211C44" w14:textId="77777777" w:rsidTr="001F2847">
        <w:trPr>
          <w:trHeight w:val="1016"/>
        </w:trPr>
        <w:tc>
          <w:tcPr>
            <w:tcW w:w="964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00F17BA5" w14:textId="77777777" w:rsidR="001F2847" w:rsidRPr="00C13565" w:rsidRDefault="001F2847" w:rsidP="009A20AB">
            <w:pPr>
              <w:spacing w:after="0" w:line="240" w:lineRule="auto"/>
              <w:jc w:val="center"/>
              <w:rPr>
                <w:szCs w:val="18"/>
              </w:rPr>
            </w:pPr>
            <w:r w:rsidRPr="00C13565">
              <w:rPr>
                <w:szCs w:val="18"/>
              </w:rPr>
              <w:t>Учреждения, подведомственные Администрации городского округа Фрязино</w:t>
            </w:r>
          </w:p>
        </w:tc>
      </w:tr>
      <w:tr w:rsidR="001F2847" w:rsidRPr="00F637A1" w14:paraId="70B3F5EA" w14:textId="77777777" w:rsidTr="001F2847">
        <w:trPr>
          <w:trHeight w:val="482"/>
        </w:trPr>
        <w:tc>
          <w:tcPr>
            <w:tcW w:w="4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504646CD" w14:textId="77777777" w:rsidR="001F2847" w:rsidRPr="00F44712" w:rsidRDefault="001F2847" w:rsidP="009A20AB">
            <w:pPr>
              <w:spacing w:before="120" w:after="120" w:line="240" w:lineRule="auto"/>
              <w:jc w:val="center"/>
            </w:pPr>
            <w:r w:rsidRPr="00B94B71">
              <w:t xml:space="preserve">Муниципальное учреждение </w:t>
            </w:r>
            <w:r w:rsidRPr="00F44712">
              <w:t>«Молодежный центр города Фрязино»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33171392" w14:textId="6809DAA4" w:rsidR="001F2847" w:rsidRPr="00F44712" w:rsidRDefault="001F2847" w:rsidP="009A20AB">
            <w:pPr>
              <w:spacing w:after="0" w:line="240" w:lineRule="auto"/>
              <w:jc w:val="center"/>
              <w:rPr>
                <w:szCs w:val="18"/>
              </w:rPr>
            </w:pPr>
            <w:r w:rsidRPr="00F44712">
              <w:rPr>
                <w:szCs w:val="18"/>
              </w:rPr>
              <w:t>2</w:t>
            </w:r>
            <w:r>
              <w:rPr>
                <w:szCs w:val="18"/>
              </w:rPr>
              <w:t>26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14:paraId="17568D80" w14:textId="7F5ED628" w:rsidR="001F2847" w:rsidRPr="00657ED1" w:rsidRDefault="00657ED1" w:rsidP="009A20AB">
            <w:pPr>
              <w:spacing w:after="0" w:line="240" w:lineRule="auto"/>
              <w:jc w:val="center"/>
              <w:rPr>
                <w:szCs w:val="18"/>
              </w:rPr>
            </w:pPr>
            <w:r w:rsidRPr="00657ED1">
              <w:rPr>
                <w:szCs w:val="18"/>
              </w:rPr>
              <w:t>80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14:paraId="6E7F2996" w14:textId="73E396B2" w:rsidR="001F2847" w:rsidRPr="00657ED1" w:rsidRDefault="001F2847" w:rsidP="009A20AB">
            <w:pPr>
              <w:spacing w:after="0" w:line="240" w:lineRule="auto"/>
              <w:jc w:val="center"/>
              <w:rPr>
                <w:szCs w:val="18"/>
              </w:rPr>
            </w:pPr>
            <w:r w:rsidRPr="00657ED1">
              <w:rPr>
                <w:szCs w:val="18"/>
                <w:lang w:val="en-US"/>
              </w:rPr>
              <w:t>7</w:t>
            </w:r>
            <w:r w:rsidR="00657ED1" w:rsidRPr="00657ED1">
              <w:rPr>
                <w:szCs w:val="18"/>
              </w:rPr>
              <w:t>5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1F6B4147" w14:textId="02094A14" w:rsidR="001F2847" w:rsidRPr="00657ED1" w:rsidRDefault="00657ED1" w:rsidP="009A20AB">
            <w:pPr>
              <w:spacing w:after="0" w:line="240" w:lineRule="auto"/>
              <w:jc w:val="center"/>
              <w:rPr>
                <w:szCs w:val="18"/>
              </w:rPr>
            </w:pPr>
            <w:r w:rsidRPr="00657ED1">
              <w:rPr>
                <w:szCs w:val="18"/>
              </w:rPr>
              <w:t>71</w:t>
            </w:r>
          </w:p>
        </w:tc>
      </w:tr>
    </w:tbl>
    <w:p w14:paraId="67510563" w14:textId="77777777" w:rsidR="001F2847" w:rsidRDefault="001F2847" w:rsidP="009A20AB">
      <w:pPr>
        <w:widowControl/>
        <w:suppressAutoHyphens w:val="0"/>
        <w:spacing w:after="0" w:line="240" w:lineRule="auto"/>
        <w:jc w:val="left"/>
        <w:sectPr w:rsidR="001F2847" w:rsidSect="000D76B7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350"/>
        </w:sectPr>
      </w:pPr>
    </w:p>
    <w:p w14:paraId="64354CBB" w14:textId="71C29C24" w:rsidR="001F2847" w:rsidRPr="001F2847" w:rsidRDefault="001F2847" w:rsidP="009A20AB">
      <w:pPr>
        <w:spacing w:after="0" w:line="240" w:lineRule="auto"/>
        <w:ind w:firstLine="5103"/>
        <w:rPr>
          <w:iCs/>
          <w:color w:val="000000"/>
          <w:sz w:val="28"/>
          <w:szCs w:val="32"/>
        </w:rPr>
      </w:pPr>
      <w:r w:rsidRPr="001F2847">
        <w:rPr>
          <w:iCs/>
          <w:color w:val="000000"/>
          <w:sz w:val="28"/>
          <w:szCs w:val="32"/>
        </w:rPr>
        <w:lastRenderedPageBreak/>
        <w:t xml:space="preserve">Приложение </w:t>
      </w:r>
      <w:r w:rsidR="0027362A">
        <w:rPr>
          <w:iCs/>
          <w:color w:val="000000"/>
          <w:sz w:val="28"/>
          <w:szCs w:val="32"/>
        </w:rPr>
        <w:t>2</w:t>
      </w:r>
    </w:p>
    <w:p w14:paraId="4839E843" w14:textId="77777777" w:rsidR="001F2847" w:rsidRPr="001F2847" w:rsidRDefault="001F2847" w:rsidP="009A20AB">
      <w:pPr>
        <w:spacing w:after="0" w:line="240" w:lineRule="auto"/>
        <w:ind w:firstLine="5103"/>
        <w:rPr>
          <w:iCs/>
          <w:color w:val="000000"/>
          <w:sz w:val="28"/>
          <w:szCs w:val="32"/>
        </w:rPr>
      </w:pPr>
      <w:r w:rsidRPr="001F2847">
        <w:rPr>
          <w:iCs/>
          <w:color w:val="000000"/>
          <w:sz w:val="28"/>
          <w:szCs w:val="32"/>
        </w:rPr>
        <w:t>к постановлению Администрации</w:t>
      </w:r>
    </w:p>
    <w:p w14:paraId="709024AF" w14:textId="77777777" w:rsidR="001F2847" w:rsidRPr="001F2847" w:rsidRDefault="001F2847" w:rsidP="009A20AB">
      <w:pPr>
        <w:spacing w:after="0" w:line="240" w:lineRule="auto"/>
        <w:ind w:firstLine="5103"/>
        <w:rPr>
          <w:iCs/>
          <w:color w:val="000000"/>
          <w:sz w:val="28"/>
          <w:szCs w:val="32"/>
        </w:rPr>
      </w:pPr>
      <w:r w:rsidRPr="001F2847">
        <w:rPr>
          <w:iCs/>
          <w:color w:val="000000"/>
          <w:sz w:val="28"/>
          <w:szCs w:val="32"/>
        </w:rPr>
        <w:t>городского округа Фрязино</w:t>
      </w:r>
    </w:p>
    <w:p w14:paraId="5A547900" w14:textId="7C685E2B" w:rsidR="001F2847" w:rsidRPr="001F2847" w:rsidRDefault="001F2847" w:rsidP="009A20AB">
      <w:pPr>
        <w:spacing w:after="600" w:line="240" w:lineRule="auto"/>
        <w:ind w:left="5103"/>
        <w:jc w:val="left"/>
        <w:rPr>
          <w:sz w:val="28"/>
          <w:szCs w:val="28"/>
        </w:rPr>
      </w:pPr>
      <w:r w:rsidRPr="001F284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4D1AA4">
        <w:rPr>
          <w:sz w:val="28"/>
          <w:szCs w:val="28"/>
        </w:rPr>
        <w:t xml:space="preserve">______________ № </w:t>
      </w:r>
    </w:p>
    <w:p w14:paraId="6736E12B" w14:textId="77777777" w:rsidR="001F2847" w:rsidRDefault="001F2847" w:rsidP="009A20AB">
      <w:pPr>
        <w:spacing w:after="120" w:line="240" w:lineRule="auto"/>
        <w:jc w:val="center"/>
        <w:rPr>
          <w:color w:val="000000"/>
          <w:sz w:val="26"/>
          <w:szCs w:val="26"/>
        </w:rPr>
      </w:pPr>
      <w:r w:rsidRPr="00BD304C">
        <w:rPr>
          <w:color w:val="000000"/>
          <w:sz w:val="26"/>
          <w:szCs w:val="26"/>
        </w:rPr>
        <w:t>ДОПОЛНИТЕЛЬНЫЕ СТАВКИ</w:t>
      </w:r>
    </w:p>
    <w:p w14:paraId="3F690BAF" w14:textId="77777777" w:rsidR="001F2847" w:rsidRDefault="001F2847" w:rsidP="009A20AB">
      <w:pPr>
        <w:spacing w:line="240" w:lineRule="auto"/>
        <w:jc w:val="center"/>
        <w:rPr>
          <w:color w:val="000000"/>
          <w:sz w:val="26"/>
          <w:szCs w:val="26"/>
        </w:rPr>
      </w:pPr>
      <w:r w:rsidRPr="00BD304C">
        <w:rPr>
          <w:color w:val="000000"/>
          <w:sz w:val="26"/>
          <w:szCs w:val="26"/>
        </w:rPr>
        <w:t xml:space="preserve">для обеспечения организации летней занятости несовершеннолетних в период </w:t>
      </w:r>
    </w:p>
    <w:p w14:paraId="3BF202FB" w14:textId="4B247C6F" w:rsidR="001F2847" w:rsidRDefault="001F2847" w:rsidP="009A20AB">
      <w:pPr>
        <w:spacing w:line="240" w:lineRule="auto"/>
        <w:jc w:val="center"/>
        <w:rPr>
          <w:color w:val="000000"/>
          <w:sz w:val="26"/>
          <w:szCs w:val="26"/>
        </w:rPr>
      </w:pPr>
      <w:r w:rsidRPr="00BD304C">
        <w:rPr>
          <w:color w:val="000000"/>
          <w:sz w:val="26"/>
          <w:szCs w:val="26"/>
        </w:rPr>
        <w:t>с 01.06.20</w:t>
      </w:r>
      <w:r>
        <w:rPr>
          <w:color w:val="000000"/>
          <w:sz w:val="26"/>
          <w:szCs w:val="26"/>
        </w:rPr>
        <w:t>23</w:t>
      </w:r>
      <w:r w:rsidRPr="00BD304C">
        <w:rPr>
          <w:color w:val="000000"/>
          <w:sz w:val="26"/>
          <w:szCs w:val="26"/>
        </w:rPr>
        <w:t xml:space="preserve"> по 31.08.20</w:t>
      </w:r>
      <w:r>
        <w:rPr>
          <w:color w:val="000000"/>
          <w:sz w:val="26"/>
          <w:szCs w:val="26"/>
        </w:rPr>
        <w:t>23</w:t>
      </w:r>
    </w:p>
    <w:p w14:paraId="4E6918D2" w14:textId="77777777" w:rsidR="001F2847" w:rsidRDefault="001F2847" w:rsidP="009A20AB">
      <w:pPr>
        <w:spacing w:line="240" w:lineRule="auto"/>
        <w:jc w:val="center"/>
        <w:rPr>
          <w:color w:val="000000"/>
          <w:sz w:val="26"/>
          <w:szCs w:val="26"/>
        </w:rPr>
      </w:pPr>
    </w:p>
    <w:p w14:paraId="30EA0EA0" w14:textId="77777777" w:rsidR="001F2847" w:rsidRPr="00BD304C" w:rsidRDefault="001F2847" w:rsidP="009A20AB">
      <w:pPr>
        <w:spacing w:line="240" w:lineRule="auto"/>
        <w:jc w:val="center"/>
      </w:pPr>
    </w:p>
    <w:p w14:paraId="1E3FDDE7" w14:textId="77777777" w:rsidR="001F2847" w:rsidRDefault="001F2847" w:rsidP="009A20AB">
      <w:pPr>
        <w:spacing w:line="240" w:lineRule="auto"/>
        <w:jc w:val="center"/>
        <w:rPr>
          <w:color w:val="000000"/>
          <w:sz w:val="26"/>
          <w:szCs w:val="26"/>
        </w:rPr>
      </w:pPr>
      <w:r w:rsidRPr="00BD304C">
        <w:rPr>
          <w:color w:val="000000"/>
          <w:sz w:val="26"/>
          <w:szCs w:val="26"/>
        </w:rPr>
        <w:t>Муниципальное учреждение «Молодежный центр города Фрязино»</w:t>
      </w:r>
    </w:p>
    <w:p w14:paraId="1330AF3A" w14:textId="77777777" w:rsidR="001F2847" w:rsidRPr="00BD304C" w:rsidRDefault="001F2847" w:rsidP="009A20AB">
      <w:pPr>
        <w:spacing w:line="240" w:lineRule="auto"/>
        <w:jc w:val="center"/>
      </w:pPr>
    </w:p>
    <w:tbl>
      <w:tblPr>
        <w:tblW w:w="958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30"/>
        <w:gridCol w:w="3525"/>
        <w:gridCol w:w="17"/>
        <w:gridCol w:w="1387"/>
        <w:gridCol w:w="1478"/>
        <w:gridCol w:w="2582"/>
      </w:tblGrid>
      <w:tr w:rsidR="001F2847" w:rsidRPr="00CA4662" w14:paraId="6251BE06" w14:textId="77777777" w:rsidTr="00BF3BDB">
        <w:trPr>
          <w:trHeight w:hRule="exact" w:val="672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BF0269" w14:textId="77777777" w:rsidR="001F2847" w:rsidRPr="0006064A" w:rsidRDefault="001F2847" w:rsidP="009A20AB">
            <w:pPr>
              <w:spacing w:after="0" w:line="240" w:lineRule="auto"/>
              <w:ind w:left="57"/>
              <w:jc w:val="center"/>
              <w:rPr>
                <w:szCs w:val="18"/>
              </w:rPr>
            </w:pPr>
            <w:r w:rsidRPr="0006064A">
              <w:rPr>
                <w:color w:val="000000"/>
                <w:szCs w:val="18"/>
              </w:rPr>
              <w:t>№</w:t>
            </w:r>
          </w:p>
          <w:p w14:paraId="33CC54C8" w14:textId="77777777" w:rsidR="001F2847" w:rsidRPr="0006064A" w:rsidRDefault="001F2847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06064A">
              <w:rPr>
                <w:color w:val="000000"/>
                <w:szCs w:val="18"/>
              </w:rPr>
              <w:t>п/п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DD3FF1" w14:textId="77777777" w:rsidR="001F2847" w:rsidRPr="0006064A" w:rsidRDefault="001F2847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06064A">
              <w:rPr>
                <w:color w:val="000000"/>
                <w:szCs w:val="18"/>
              </w:rPr>
              <w:t>Наименование должности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2EADEBD" w14:textId="77777777" w:rsidR="001F2847" w:rsidRPr="0006064A" w:rsidRDefault="001F2847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06064A">
              <w:rPr>
                <w:color w:val="000000"/>
                <w:szCs w:val="18"/>
              </w:rPr>
              <w:t>Ставка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6FB881" w14:textId="77777777" w:rsidR="001F2847" w:rsidRPr="0006064A" w:rsidRDefault="001F2847" w:rsidP="009A20AB">
            <w:pPr>
              <w:spacing w:after="0" w:line="240" w:lineRule="auto"/>
              <w:ind w:left="57"/>
              <w:jc w:val="center"/>
              <w:rPr>
                <w:szCs w:val="18"/>
              </w:rPr>
            </w:pPr>
            <w:r w:rsidRPr="0006064A">
              <w:rPr>
                <w:color w:val="000000"/>
                <w:szCs w:val="18"/>
              </w:rPr>
              <w:t>20%</w:t>
            </w:r>
          </w:p>
          <w:p w14:paraId="6405D70C" w14:textId="77777777" w:rsidR="001F2847" w:rsidRPr="0006064A" w:rsidRDefault="001F2847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06064A">
              <w:rPr>
                <w:color w:val="000000"/>
                <w:szCs w:val="18"/>
              </w:rPr>
              <w:t>надбавка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F17E24F" w14:textId="77777777" w:rsidR="001F2847" w:rsidRPr="0006064A" w:rsidRDefault="001F2847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06064A">
              <w:rPr>
                <w:color w:val="000000"/>
                <w:szCs w:val="18"/>
              </w:rPr>
              <w:t>Сумма с налогами</w:t>
            </w:r>
          </w:p>
        </w:tc>
      </w:tr>
      <w:tr w:rsidR="001F2847" w:rsidRPr="00CE1D22" w14:paraId="4974FD2B" w14:textId="77777777" w:rsidTr="00BF3BDB">
        <w:trPr>
          <w:trHeight w:hRule="exact" w:val="326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4F3D766" w14:textId="77777777" w:rsidR="001F2847" w:rsidRPr="0006064A" w:rsidRDefault="001F2847" w:rsidP="009A20AB">
            <w:pPr>
              <w:spacing w:line="240" w:lineRule="auto"/>
              <w:ind w:left="57"/>
              <w:jc w:val="center"/>
              <w:rPr>
                <w:color w:val="000000" w:themeColor="text1"/>
                <w:szCs w:val="18"/>
              </w:rPr>
            </w:pPr>
            <w:r w:rsidRPr="0006064A">
              <w:rPr>
                <w:color w:val="000000" w:themeColor="text1"/>
                <w:szCs w:val="18"/>
              </w:rPr>
              <w:t>1.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99B617C" w14:textId="77777777" w:rsidR="001F2847" w:rsidRPr="0006064A" w:rsidRDefault="001F2847" w:rsidP="009A20AB">
            <w:pPr>
              <w:spacing w:line="240" w:lineRule="auto"/>
              <w:ind w:left="57"/>
              <w:rPr>
                <w:color w:val="000000" w:themeColor="text1"/>
                <w:szCs w:val="18"/>
              </w:rPr>
            </w:pPr>
            <w:r w:rsidRPr="0006064A">
              <w:rPr>
                <w:color w:val="000000" w:themeColor="text1"/>
                <w:szCs w:val="18"/>
              </w:rPr>
              <w:t>Инспектор по кадрам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8F7AE95" w14:textId="77777777" w:rsidR="001F2847" w:rsidRPr="00191E18" w:rsidRDefault="001F2847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191E18">
              <w:rPr>
                <w:szCs w:val="18"/>
              </w:rPr>
              <w:t>14200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F1707C" w14:textId="77777777" w:rsidR="001F2847" w:rsidRPr="00191E18" w:rsidRDefault="001F2847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191E18">
              <w:rPr>
                <w:szCs w:val="18"/>
              </w:rPr>
              <w:t>18488,4</w:t>
            </w:r>
          </w:p>
        </w:tc>
      </w:tr>
      <w:tr w:rsidR="001F2847" w:rsidRPr="00CE1D22" w14:paraId="1443FF01" w14:textId="77777777" w:rsidTr="00BF3BDB">
        <w:trPr>
          <w:trHeight w:hRule="exact" w:val="331"/>
        </w:trPr>
        <w:tc>
          <w:tcPr>
            <w:tcW w:w="70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8213656" w14:textId="77777777" w:rsidR="001F2847" w:rsidRPr="00191E18" w:rsidRDefault="001F2847" w:rsidP="009A20AB">
            <w:pPr>
              <w:spacing w:line="240" w:lineRule="auto"/>
              <w:ind w:left="57"/>
              <w:rPr>
                <w:szCs w:val="18"/>
              </w:rPr>
            </w:pPr>
            <w:r w:rsidRPr="00191E18">
              <w:rPr>
                <w:szCs w:val="18"/>
              </w:rPr>
              <w:t>Итого в месяц: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2E4CC6" w14:textId="77777777" w:rsidR="001F2847" w:rsidRPr="00191E18" w:rsidRDefault="001F2847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191E18">
              <w:rPr>
                <w:szCs w:val="18"/>
              </w:rPr>
              <w:t>18488,4</w:t>
            </w:r>
          </w:p>
        </w:tc>
      </w:tr>
      <w:tr w:rsidR="001F2847" w:rsidRPr="00CE1D22" w14:paraId="0CF16E5E" w14:textId="77777777" w:rsidTr="00BF3BDB">
        <w:trPr>
          <w:trHeight w:hRule="exact" w:val="360"/>
        </w:trPr>
        <w:tc>
          <w:tcPr>
            <w:tcW w:w="7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9A9040" w14:textId="7F605CB8" w:rsidR="001F2847" w:rsidRPr="00191E18" w:rsidRDefault="001F2847" w:rsidP="009A20AB">
            <w:pPr>
              <w:spacing w:line="240" w:lineRule="auto"/>
              <w:ind w:left="57"/>
              <w:rPr>
                <w:szCs w:val="18"/>
              </w:rPr>
            </w:pPr>
            <w:r w:rsidRPr="00191E18">
              <w:rPr>
                <w:szCs w:val="18"/>
              </w:rPr>
              <w:t>Итого с 01.06.2023 по 31.08.2023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C9448" w14:textId="77777777" w:rsidR="001F2847" w:rsidRPr="00191E18" w:rsidRDefault="001F2847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191E18">
              <w:rPr>
                <w:szCs w:val="18"/>
              </w:rPr>
              <w:t>55465,2</w:t>
            </w:r>
          </w:p>
        </w:tc>
      </w:tr>
      <w:tr w:rsidR="00685ECE" w:rsidRPr="00CE1D22" w14:paraId="77C17107" w14:textId="77777777" w:rsidTr="00685ECE">
        <w:trPr>
          <w:trHeight w:hRule="exact" w:val="36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B230BD" w14:textId="5128F10A" w:rsidR="00685ECE" w:rsidRPr="0006064A" w:rsidRDefault="00685ECE" w:rsidP="009A20AB">
            <w:pPr>
              <w:spacing w:line="240" w:lineRule="auto"/>
              <w:ind w:left="57"/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2</w:t>
            </w:r>
            <w:r w:rsidRPr="0006064A">
              <w:rPr>
                <w:color w:val="000000" w:themeColor="text1"/>
                <w:szCs w:val="18"/>
              </w:rPr>
              <w:t>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30C7AA" w14:textId="2AB3DCBC" w:rsidR="00685ECE" w:rsidRPr="0006064A" w:rsidRDefault="00685ECE" w:rsidP="009A20AB">
            <w:pPr>
              <w:spacing w:line="240" w:lineRule="auto"/>
              <w:ind w:left="57"/>
              <w:rPr>
                <w:color w:val="000000" w:themeColor="text1"/>
                <w:szCs w:val="18"/>
              </w:rPr>
            </w:pPr>
            <w:r w:rsidRPr="0006064A">
              <w:rPr>
                <w:color w:val="000000" w:themeColor="text1"/>
                <w:szCs w:val="18"/>
              </w:rPr>
              <w:t>Бухгалтер (0,5 ставки)</w:t>
            </w: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5784F8" w14:textId="5127D271" w:rsidR="00685ECE" w:rsidRPr="00191E18" w:rsidRDefault="00685ECE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191E18">
              <w:rPr>
                <w:szCs w:val="18"/>
              </w:rPr>
              <w:t>17891,3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48724" w14:textId="7FC11117" w:rsidR="00685ECE" w:rsidRPr="00191E18" w:rsidRDefault="00685ECE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191E18">
              <w:rPr>
                <w:szCs w:val="18"/>
              </w:rPr>
              <w:t>23294,5</w:t>
            </w:r>
          </w:p>
        </w:tc>
      </w:tr>
      <w:tr w:rsidR="00685ECE" w:rsidRPr="00CE1D22" w14:paraId="40C18C4C" w14:textId="77777777" w:rsidTr="00BF3BDB">
        <w:trPr>
          <w:trHeight w:hRule="exact" w:val="360"/>
        </w:trPr>
        <w:tc>
          <w:tcPr>
            <w:tcW w:w="7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74918CC" w14:textId="078D8CA7" w:rsidR="00685ECE" w:rsidRPr="00191E18" w:rsidRDefault="00685ECE" w:rsidP="009A20AB">
            <w:pPr>
              <w:spacing w:line="240" w:lineRule="auto"/>
              <w:ind w:left="57"/>
              <w:rPr>
                <w:szCs w:val="18"/>
              </w:rPr>
            </w:pPr>
            <w:r w:rsidRPr="00191E18">
              <w:rPr>
                <w:szCs w:val="18"/>
              </w:rPr>
              <w:t>Итого в месяц: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91543" w14:textId="5C599671" w:rsidR="00685ECE" w:rsidRPr="00191E18" w:rsidRDefault="00685ECE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191E18">
              <w:rPr>
                <w:szCs w:val="18"/>
              </w:rPr>
              <w:t>23294,5</w:t>
            </w:r>
          </w:p>
        </w:tc>
      </w:tr>
      <w:tr w:rsidR="00685ECE" w:rsidRPr="00CE1D22" w14:paraId="7F88DCD9" w14:textId="77777777" w:rsidTr="00BF3BDB">
        <w:trPr>
          <w:trHeight w:hRule="exact" w:val="360"/>
        </w:trPr>
        <w:tc>
          <w:tcPr>
            <w:tcW w:w="7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3C88C2" w14:textId="73ED5A98" w:rsidR="00685ECE" w:rsidRPr="00191E18" w:rsidRDefault="00685ECE" w:rsidP="009A20AB">
            <w:pPr>
              <w:spacing w:line="240" w:lineRule="auto"/>
              <w:ind w:left="57"/>
              <w:rPr>
                <w:szCs w:val="18"/>
              </w:rPr>
            </w:pPr>
            <w:r w:rsidRPr="00191E18">
              <w:rPr>
                <w:szCs w:val="18"/>
              </w:rPr>
              <w:t>Итого с 01.06.2023 по 31.08.2023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7774E" w14:textId="73B9687C" w:rsidR="00685ECE" w:rsidRPr="00191E18" w:rsidRDefault="00685ECE" w:rsidP="009A20AB">
            <w:pPr>
              <w:spacing w:line="240" w:lineRule="auto"/>
              <w:ind w:left="57"/>
              <w:jc w:val="center"/>
              <w:rPr>
                <w:szCs w:val="18"/>
              </w:rPr>
            </w:pPr>
            <w:r w:rsidRPr="00191E18">
              <w:rPr>
                <w:szCs w:val="18"/>
              </w:rPr>
              <w:t>69883,5</w:t>
            </w:r>
          </w:p>
        </w:tc>
      </w:tr>
    </w:tbl>
    <w:p w14:paraId="11BBF3AD" w14:textId="3335E838" w:rsidR="00C07143" w:rsidRPr="00C07143" w:rsidRDefault="00C07143" w:rsidP="009A20AB">
      <w:pPr>
        <w:tabs>
          <w:tab w:val="left" w:leader="underscore" w:pos="1701"/>
          <w:tab w:val="left" w:pos="7230"/>
          <w:tab w:val="left" w:leader="underscore" w:pos="9638"/>
        </w:tabs>
        <w:spacing w:after="0" w:line="240" w:lineRule="auto"/>
      </w:pPr>
    </w:p>
    <w:sectPr w:rsidR="00C07143" w:rsidRPr="00C07143" w:rsidSect="000D76B7"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9C26E" w14:textId="77777777" w:rsidR="00EC091A" w:rsidRDefault="00EC091A">
      <w:pPr>
        <w:spacing w:after="0" w:line="240" w:lineRule="auto"/>
      </w:pPr>
      <w:r>
        <w:separator/>
      </w:r>
    </w:p>
  </w:endnote>
  <w:endnote w:type="continuationSeparator" w:id="0">
    <w:p w14:paraId="2BA7D915" w14:textId="77777777" w:rsidR="00EC091A" w:rsidRDefault="00EC0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Droid Sans Fallback"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A9E60" w14:textId="77777777" w:rsidR="00EC091A" w:rsidRDefault="00EC091A">
      <w:pPr>
        <w:spacing w:after="0" w:line="240" w:lineRule="auto"/>
      </w:pPr>
      <w:r>
        <w:separator/>
      </w:r>
    </w:p>
  </w:footnote>
  <w:footnote w:type="continuationSeparator" w:id="0">
    <w:p w14:paraId="0BF882F2" w14:textId="77777777" w:rsidR="00EC091A" w:rsidRDefault="00EC0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90692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75FD083" w14:textId="32C7189F" w:rsidR="0003662E" w:rsidRPr="000D76B7" w:rsidRDefault="0003662E" w:rsidP="000D76B7">
        <w:pPr>
          <w:pStyle w:val="af"/>
          <w:jc w:val="center"/>
          <w:rPr>
            <w:sz w:val="20"/>
            <w:szCs w:val="20"/>
          </w:rPr>
        </w:pPr>
        <w:r w:rsidRPr="000D76B7">
          <w:rPr>
            <w:sz w:val="20"/>
            <w:szCs w:val="20"/>
          </w:rPr>
          <w:fldChar w:fldCharType="begin"/>
        </w:r>
        <w:r w:rsidRPr="000D76B7">
          <w:rPr>
            <w:sz w:val="20"/>
            <w:szCs w:val="20"/>
          </w:rPr>
          <w:instrText>PAGE   \* MERGEFORMAT</w:instrText>
        </w:r>
        <w:r w:rsidRPr="000D76B7">
          <w:rPr>
            <w:sz w:val="20"/>
            <w:szCs w:val="20"/>
          </w:rPr>
          <w:fldChar w:fldCharType="separate"/>
        </w:r>
        <w:r w:rsidR="00850A47">
          <w:rPr>
            <w:noProof/>
            <w:sz w:val="20"/>
            <w:szCs w:val="20"/>
          </w:rPr>
          <w:t>4</w:t>
        </w:r>
        <w:r w:rsidRPr="000D76B7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7CBFB" w14:textId="2C017A0B" w:rsidR="0003662E" w:rsidRDefault="0003662E" w:rsidP="000D76B7">
    <w:pPr>
      <w:pStyle w:val="af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35978" w14:textId="1156FD2D" w:rsidR="0003662E" w:rsidRDefault="0003662E" w:rsidP="00CC7CCF">
    <w:pPr>
      <w:pStyle w:val="af"/>
      <w:spacing w:after="0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CE6CB" w14:textId="77777777" w:rsidR="0003662E" w:rsidRDefault="0003662E" w:rsidP="000D76B7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3">
    <w:nsid w:val="00000004"/>
    <w:multiLevelType w:val="multilevel"/>
    <w:tmpl w:val="6B3E861E"/>
    <w:name w:val="WW8Num5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  <w:bCs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">
    <w:nsid w:val="05FF4535"/>
    <w:multiLevelType w:val="multilevel"/>
    <w:tmpl w:val="3E2A436E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08177A9C"/>
    <w:multiLevelType w:val="multilevel"/>
    <w:tmpl w:val="03B6A5C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0FC94BD6"/>
    <w:multiLevelType w:val="multilevel"/>
    <w:tmpl w:val="625A6C50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10D15E23"/>
    <w:multiLevelType w:val="multilevel"/>
    <w:tmpl w:val="737A8AE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3C644B6"/>
    <w:multiLevelType w:val="hybridMultilevel"/>
    <w:tmpl w:val="90E4232A"/>
    <w:lvl w:ilvl="0" w:tplc="BB9A91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84310D"/>
    <w:multiLevelType w:val="multilevel"/>
    <w:tmpl w:val="4A7A8AC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21D6AC4"/>
    <w:multiLevelType w:val="multilevel"/>
    <w:tmpl w:val="7DBC16C0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374A3ECB"/>
    <w:multiLevelType w:val="singleLevel"/>
    <w:tmpl w:val="EC4EFFF2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</w:lvl>
  </w:abstractNum>
  <w:abstractNum w:abstractNumId="13">
    <w:nsid w:val="3B102111"/>
    <w:multiLevelType w:val="hybridMultilevel"/>
    <w:tmpl w:val="73F289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58644B"/>
    <w:multiLevelType w:val="multilevel"/>
    <w:tmpl w:val="A01E49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3F9A45A0"/>
    <w:multiLevelType w:val="hybridMultilevel"/>
    <w:tmpl w:val="93C6B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984BE3"/>
    <w:multiLevelType w:val="hybridMultilevel"/>
    <w:tmpl w:val="0CC8D2D8"/>
    <w:lvl w:ilvl="0" w:tplc="BB9A91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1081DDA"/>
    <w:multiLevelType w:val="multilevel"/>
    <w:tmpl w:val="7DBC16C0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4BFA6EB8"/>
    <w:multiLevelType w:val="hybridMultilevel"/>
    <w:tmpl w:val="5E682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B92ADF"/>
    <w:multiLevelType w:val="singleLevel"/>
    <w:tmpl w:val="814A575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</w:lvl>
  </w:abstractNum>
  <w:abstractNum w:abstractNumId="20">
    <w:nsid w:val="53F80B70"/>
    <w:multiLevelType w:val="multilevel"/>
    <w:tmpl w:val="7DBC16C0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1">
    <w:nsid w:val="590A2F7B"/>
    <w:multiLevelType w:val="singleLevel"/>
    <w:tmpl w:val="CD722A46"/>
    <w:lvl w:ilvl="0">
      <w:start w:val="1"/>
      <w:numFmt w:val="decimal"/>
      <w:lvlText w:val="2.1.%1"/>
      <w:lvlJc w:val="left"/>
      <w:pPr>
        <w:tabs>
          <w:tab w:val="num" w:pos="720"/>
        </w:tabs>
        <w:ind w:left="360" w:hanging="360"/>
      </w:pPr>
    </w:lvl>
  </w:abstractNum>
  <w:abstractNum w:abstractNumId="22">
    <w:nsid w:val="5C3F2224"/>
    <w:multiLevelType w:val="hybridMultilevel"/>
    <w:tmpl w:val="04D23986"/>
    <w:lvl w:ilvl="0" w:tplc="942ABAF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7F62893"/>
    <w:multiLevelType w:val="multilevel"/>
    <w:tmpl w:val="7954FC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C361633"/>
    <w:multiLevelType w:val="multilevel"/>
    <w:tmpl w:val="5D68EDF8"/>
    <w:lvl w:ilvl="0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787B523E"/>
    <w:multiLevelType w:val="multilevel"/>
    <w:tmpl w:val="7DBC16C0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12"/>
  </w:num>
  <w:num w:numId="7">
    <w:abstractNumId w:val="19"/>
  </w:num>
  <w:num w:numId="8">
    <w:abstractNumId w:val="21"/>
  </w:num>
  <w:num w:numId="9">
    <w:abstractNumId w:val="23"/>
  </w:num>
  <w:num w:numId="10">
    <w:abstractNumId w:val="14"/>
  </w:num>
  <w:num w:numId="11">
    <w:abstractNumId w:val="22"/>
  </w:num>
  <w:num w:numId="12">
    <w:abstractNumId w:val="16"/>
  </w:num>
  <w:num w:numId="13">
    <w:abstractNumId w:val="9"/>
  </w:num>
  <w:num w:numId="14">
    <w:abstractNumId w:val="5"/>
    <w:lvlOverride w:ilvl="0">
      <w:lvl w:ilvl="0">
        <w:start w:val="1"/>
        <w:numFmt w:val="bullet"/>
        <w:suff w:val="space"/>
        <w:lvlText w:val=""/>
        <w:lvlJc w:val="left"/>
        <w:pPr>
          <w:ind w:left="0" w:firstLine="709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ind w:left="2149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ind w:left="2869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589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309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5029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749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469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7189" w:hanging="360"/>
        </w:pPr>
        <w:rPr>
          <w:rFonts w:ascii="Wingdings" w:hAnsi="Wingdings" w:cs="Wingdings" w:hint="default"/>
        </w:rPr>
      </w:lvl>
    </w:lvlOverride>
  </w:num>
  <w:num w:numId="15">
    <w:abstractNumId w:val="17"/>
  </w:num>
  <w:num w:numId="16">
    <w:abstractNumId w:val="25"/>
  </w:num>
  <w:num w:numId="17">
    <w:abstractNumId w:val="20"/>
  </w:num>
  <w:num w:numId="18">
    <w:abstractNumId w:val="11"/>
  </w:num>
  <w:num w:numId="19">
    <w:abstractNumId w:val="10"/>
  </w:num>
  <w:num w:numId="20">
    <w:abstractNumId w:val="0"/>
  </w:num>
  <w:num w:numId="21">
    <w:abstractNumId w:val="1"/>
  </w:num>
  <w:num w:numId="22">
    <w:abstractNumId w:val="2"/>
  </w:num>
  <w:num w:numId="23">
    <w:abstractNumId w:val="3"/>
  </w:num>
  <w:num w:numId="24">
    <w:abstractNumId w:val="4"/>
  </w:num>
  <w:num w:numId="25">
    <w:abstractNumId w:val="18"/>
  </w:num>
  <w:num w:numId="26">
    <w:abstractNumId w:val="1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FE"/>
    <w:rsid w:val="00001101"/>
    <w:rsid w:val="00017D09"/>
    <w:rsid w:val="00017F86"/>
    <w:rsid w:val="0003662E"/>
    <w:rsid w:val="00046470"/>
    <w:rsid w:val="000503EC"/>
    <w:rsid w:val="000B6E61"/>
    <w:rsid w:val="000D76B7"/>
    <w:rsid w:val="000E0FD6"/>
    <w:rsid w:val="000E60F8"/>
    <w:rsid w:val="000F540E"/>
    <w:rsid w:val="00136930"/>
    <w:rsid w:val="00137B14"/>
    <w:rsid w:val="00140420"/>
    <w:rsid w:val="00147783"/>
    <w:rsid w:val="00151F87"/>
    <w:rsid w:val="00153CC7"/>
    <w:rsid w:val="001549A9"/>
    <w:rsid w:val="001830D6"/>
    <w:rsid w:val="00191E18"/>
    <w:rsid w:val="001D79AB"/>
    <w:rsid w:val="001E0343"/>
    <w:rsid w:val="001E660E"/>
    <w:rsid w:val="001F2847"/>
    <w:rsid w:val="0020093A"/>
    <w:rsid w:val="0020238D"/>
    <w:rsid w:val="0020658C"/>
    <w:rsid w:val="0022004B"/>
    <w:rsid w:val="00257BC3"/>
    <w:rsid w:val="002651F8"/>
    <w:rsid w:val="0026680B"/>
    <w:rsid w:val="0027362A"/>
    <w:rsid w:val="002861DF"/>
    <w:rsid w:val="002A0853"/>
    <w:rsid w:val="002B4E66"/>
    <w:rsid w:val="002D2BD8"/>
    <w:rsid w:val="00303B5C"/>
    <w:rsid w:val="003069C7"/>
    <w:rsid w:val="0031388A"/>
    <w:rsid w:val="00314E5E"/>
    <w:rsid w:val="003531CF"/>
    <w:rsid w:val="003654BB"/>
    <w:rsid w:val="003728DE"/>
    <w:rsid w:val="00392E33"/>
    <w:rsid w:val="00395E5B"/>
    <w:rsid w:val="003B0536"/>
    <w:rsid w:val="003B5302"/>
    <w:rsid w:val="003B5E24"/>
    <w:rsid w:val="003C1F46"/>
    <w:rsid w:val="003D57DF"/>
    <w:rsid w:val="003F61DA"/>
    <w:rsid w:val="003F62D2"/>
    <w:rsid w:val="003F7A7F"/>
    <w:rsid w:val="00403CD5"/>
    <w:rsid w:val="004050F1"/>
    <w:rsid w:val="00426FE1"/>
    <w:rsid w:val="004402AC"/>
    <w:rsid w:val="00467A00"/>
    <w:rsid w:val="00467F9D"/>
    <w:rsid w:val="00481EDC"/>
    <w:rsid w:val="00484BBD"/>
    <w:rsid w:val="00495049"/>
    <w:rsid w:val="004B1BA5"/>
    <w:rsid w:val="004B4A96"/>
    <w:rsid w:val="004B6929"/>
    <w:rsid w:val="004C19C9"/>
    <w:rsid w:val="004D1AA4"/>
    <w:rsid w:val="004E44CD"/>
    <w:rsid w:val="004F03AB"/>
    <w:rsid w:val="00505DE4"/>
    <w:rsid w:val="00505F89"/>
    <w:rsid w:val="005165BF"/>
    <w:rsid w:val="005279FD"/>
    <w:rsid w:val="00535936"/>
    <w:rsid w:val="00536FC4"/>
    <w:rsid w:val="00546F59"/>
    <w:rsid w:val="0056769C"/>
    <w:rsid w:val="005823C4"/>
    <w:rsid w:val="005B13D7"/>
    <w:rsid w:val="005C06BF"/>
    <w:rsid w:val="005C25B7"/>
    <w:rsid w:val="005D277C"/>
    <w:rsid w:val="005D3053"/>
    <w:rsid w:val="005E3200"/>
    <w:rsid w:val="005F2E20"/>
    <w:rsid w:val="005F4F54"/>
    <w:rsid w:val="006018A8"/>
    <w:rsid w:val="00635F3D"/>
    <w:rsid w:val="00637201"/>
    <w:rsid w:val="00657ED1"/>
    <w:rsid w:val="00665459"/>
    <w:rsid w:val="00674B62"/>
    <w:rsid w:val="00674F68"/>
    <w:rsid w:val="006752B5"/>
    <w:rsid w:val="00685BB9"/>
    <w:rsid w:val="00685ECE"/>
    <w:rsid w:val="006B61FB"/>
    <w:rsid w:val="006D0EA6"/>
    <w:rsid w:val="006F59CD"/>
    <w:rsid w:val="00734A72"/>
    <w:rsid w:val="007507FD"/>
    <w:rsid w:val="0075749E"/>
    <w:rsid w:val="007867D7"/>
    <w:rsid w:val="00795BAB"/>
    <w:rsid w:val="007971D5"/>
    <w:rsid w:val="00797542"/>
    <w:rsid w:val="007A6282"/>
    <w:rsid w:val="007C0929"/>
    <w:rsid w:val="007C48D3"/>
    <w:rsid w:val="007C6A08"/>
    <w:rsid w:val="00814E25"/>
    <w:rsid w:val="0082230A"/>
    <w:rsid w:val="0082382B"/>
    <w:rsid w:val="0082406D"/>
    <w:rsid w:val="00833258"/>
    <w:rsid w:val="00850A47"/>
    <w:rsid w:val="00860F12"/>
    <w:rsid w:val="008802CB"/>
    <w:rsid w:val="00884059"/>
    <w:rsid w:val="0088537F"/>
    <w:rsid w:val="008C0003"/>
    <w:rsid w:val="008C6E0A"/>
    <w:rsid w:val="008F7472"/>
    <w:rsid w:val="0092582E"/>
    <w:rsid w:val="009300A2"/>
    <w:rsid w:val="0094559B"/>
    <w:rsid w:val="00985BDA"/>
    <w:rsid w:val="009A20AB"/>
    <w:rsid w:val="009A307E"/>
    <w:rsid w:val="009A387A"/>
    <w:rsid w:val="009B77B5"/>
    <w:rsid w:val="009C446A"/>
    <w:rsid w:val="009D4096"/>
    <w:rsid w:val="009E2ED3"/>
    <w:rsid w:val="009F6D93"/>
    <w:rsid w:val="00A05277"/>
    <w:rsid w:val="00A11058"/>
    <w:rsid w:val="00A112BC"/>
    <w:rsid w:val="00A17B91"/>
    <w:rsid w:val="00A20E20"/>
    <w:rsid w:val="00A24407"/>
    <w:rsid w:val="00A7604A"/>
    <w:rsid w:val="00A77124"/>
    <w:rsid w:val="00AA24EA"/>
    <w:rsid w:val="00AB35AA"/>
    <w:rsid w:val="00AC3E62"/>
    <w:rsid w:val="00AE4CA8"/>
    <w:rsid w:val="00B04DAD"/>
    <w:rsid w:val="00B24A99"/>
    <w:rsid w:val="00B307D7"/>
    <w:rsid w:val="00B368C2"/>
    <w:rsid w:val="00B41B5D"/>
    <w:rsid w:val="00B567F9"/>
    <w:rsid w:val="00B7509B"/>
    <w:rsid w:val="00B83A0B"/>
    <w:rsid w:val="00BA007C"/>
    <w:rsid w:val="00BA4268"/>
    <w:rsid w:val="00BA44BA"/>
    <w:rsid w:val="00BA6863"/>
    <w:rsid w:val="00BC291E"/>
    <w:rsid w:val="00BE77D8"/>
    <w:rsid w:val="00BF3BDB"/>
    <w:rsid w:val="00BF55E8"/>
    <w:rsid w:val="00BF59A0"/>
    <w:rsid w:val="00BF59DB"/>
    <w:rsid w:val="00C07143"/>
    <w:rsid w:val="00C11674"/>
    <w:rsid w:val="00C13565"/>
    <w:rsid w:val="00C14325"/>
    <w:rsid w:val="00C20095"/>
    <w:rsid w:val="00C208DC"/>
    <w:rsid w:val="00C26866"/>
    <w:rsid w:val="00C318F2"/>
    <w:rsid w:val="00C4101F"/>
    <w:rsid w:val="00C4211F"/>
    <w:rsid w:val="00C425DA"/>
    <w:rsid w:val="00C555C4"/>
    <w:rsid w:val="00C66607"/>
    <w:rsid w:val="00C90F42"/>
    <w:rsid w:val="00CC18DD"/>
    <w:rsid w:val="00CC32D7"/>
    <w:rsid w:val="00CC7CCF"/>
    <w:rsid w:val="00CE17DA"/>
    <w:rsid w:val="00D315BE"/>
    <w:rsid w:val="00D47C64"/>
    <w:rsid w:val="00D50A75"/>
    <w:rsid w:val="00D54FE3"/>
    <w:rsid w:val="00D57ED0"/>
    <w:rsid w:val="00D70444"/>
    <w:rsid w:val="00D72EF8"/>
    <w:rsid w:val="00D74216"/>
    <w:rsid w:val="00D9593C"/>
    <w:rsid w:val="00DA4F88"/>
    <w:rsid w:val="00DA6B96"/>
    <w:rsid w:val="00DB56B0"/>
    <w:rsid w:val="00DD3C08"/>
    <w:rsid w:val="00DE23AF"/>
    <w:rsid w:val="00E02612"/>
    <w:rsid w:val="00E227DF"/>
    <w:rsid w:val="00E358C8"/>
    <w:rsid w:val="00E50B43"/>
    <w:rsid w:val="00E534EA"/>
    <w:rsid w:val="00E73ABA"/>
    <w:rsid w:val="00E76A7E"/>
    <w:rsid w:val="00E80F3A"/>
    <w:rsid w:val="00EA4A73"/>
    <w:rsid w:val="00EB4563"/>
    <w:rsid w:val="00EC091A"/>
    <w:rsid w:val="00F31FE9"/>
    <w:rsid w:val="00F44C4E"/>
    <w:rsid w:val="00F7155C"/>
    <w:rsid w:val="00F71F9D"/>
    <w:rsid w:val="00F80C50"/>
    <w:rsid w:val="00F82658"/>
    <w:rsid w:val="00F9721B"/>
    <w:rsid w:val="00FA04A1"/>
    <w:rsid w:val="00FA6842"/>
    <w:rsid w:val="00FB16C1"/>
    <w:rsid w:val="00FC77AE"/>
    <w:rsid w:val="00FD50FE"/>
    <w:rsid w:val="00FE3B71"/>
    <w:rsid w:val="00FF0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74C32"/>
  <w15:docId w15:val="{2D33EE8F-5DDF-4D85-B3D4-5AD98604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E2ED3"/>
    <w:pPr>
      <w:widowControl w:val="0"/>
      <w:suppressAutoHyphens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0238D"/>
    <w:pPr>
      <w:keepNext/>
      <w:keepLines/>
      <w:widowControl/>
      <w:spacing w:before="480" w:after="0" w:line="240" w:lineRule="auto"/>
      <w:ind w:left="720" w:hanging="720"/>
      <w:jc w:val="left"/>
      <w:outlineLvl w:val="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77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66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9E2ED3"/>
    <w:rPr>
      <w:rFonts w:ascii="Cambria" w:hAnsi="Cambria"/>
      <w:b/>
      <w:bCs/>
      <w:sz w:val="32"/>
      <w:szCs w:val="32"/>
    </w:rPr>
  </w:style>
  <w:style w:type="character" w:customStyle="1" w:styleId="Heading2Char">
    <w:name w:val="Heading 2 Char"/>
    <w:basedOn w:val="a0"/>
    <w:rsid w:val="009E2ED3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rsid w:val="009E2ED3"/>
    <w:rPr>
      <w:rFonts w:ascii="Cambria" w:hAnsi="Cambria"/>
      <w:b/>
      <w:bCs/>
      <w:sz w:val="26"/>
      <w:szCs w:val="26"/>
    </w:rPr>
  </w:style>
  <w:style w:type="character" w:customStyle="1" w:styleId="ListLabel1">
    <w:name w:val="ListLabel 1"/>
    <w:rsid w:val="009E2ED3"/>
    <w:rPr>
      <w:sz w:val="24"/>
    </w:rPr>
  </w:style>
  <w:style w:type="character" w:customStyle="1" w:styleId="ListLabel2">
    <w:name w:val="ListLabel 2"/>
    <w:rsid w:val="009E2ED3"/>
    <w:rPr>
      <w:color w:val="00000A"/>
      <w:sz w:val="24"/>
    </w:rPr>
  </w:style>
  <w:style w:type="character" w:customStyle="1" w:styleId="a3">
    <w:name w:val="Основной текст Знак"/>
    <w:basedOn w:val="a0"/>
    <w:rsid w:val="009E2ED3"/>
    <w:rPr>
      <w:rFonts w:ascii="Times New Roman" w:eastAsia="Times New Roman" w:hAnsi="Times New Roman"/>
      <w:sz w:val="24"/>
      <w:szCs w:val="24"/>
    </w:rPr>
  </w:style>
  <w:style w:type="character" w:customStyle="1" w:styleId="TitleChar">
    <w:name w:val="Title Char"/>
    <w:basedOn w:val="a0"/>
    <w:rsid w:val="009E2ED3"/>
    <w:rPr>
      <w:rFonts w:ascii="Cambria" w:hAnsi="Cambria"/>
      <w:b/>
      <w:bCs/>
      <w:sz w:val="32"/>
      <w:szCs w:val="32"/>
    </w:rPr>
  </w:style>
  <w:style w:type="character" w:customStyle="1" w:styleId="a4">
    <w:name w:val="Подзаголовок Знак"/>
    <w:basedOn w:val="a0"/>
    <w:rsid w:val="009E2ED3"/>
    <w:rPr>
      <w:rFonts w:ascii="Cambria" w:hAnsi="Cambria"/>
      <w:sz w:val="24"/>
      <w:szCs w:val="24"/>
    </w:rPr>
  </w:style>
  <w:style w:type="character" w:customStyle="1" w:styleId="apple-converted-space">
    <w:name w:val="apple-converted-space"/>
    <w:basedOn w:val="a0"/>
    <w:rsid w:val="009E2ED3"/>
    <w:rPr>
      <w:rFonts w:cs="Times New Roman"/>
    </w:rPr>
  </w:style>
  <w:style w:type="character" w:customStyle="1" w:styleId="-">
    <w:name w:val="Интернет-ссылка"/>
    <w:basedOn w:val="a0"/>
    <w:rsid w:val="009E2ED3"/>
    <w:rPr>
      <w:rFonts w:cs="Times New Roman"/>
      <w:color w:val="0000FF"/>
      <w:u w:val="single"/>
    </w:rPr>
  </w:style>
  <w:style w:type="character" w:customStyle="1" w:styleId="ListLabel3">
    <w:name w:val="ListLabel 3"/>
    <w:rsid w:val="009E2ED3"/>
    <w:rPr>
      <w:rFonts w:cs="Times New Roman"/>
      <w:sz w:val="24"/>
    </w:rPr>
  </w:style>
  <w:style w:type="character" w:customStyle="1" w:styleId="ListLabel4">
    <w:name w:val="ListLabel 4"/>
    <w:rsid w:val="009E2ED3"/>
    <w:rPr>
      <w:rFonts w:cs="Times New Roman"/>
    </w:rPr>
  </w:style>
  <w:style w:type="character" w:customStyle="1" w:styleId="ListLabel5">
    <w:name w:val="ListLabel 5"/>
    <w:rsid w:val="009E2ED3"/>
    <w:rPr>
      <w:rFonts w:cs="Times New Roman"/>
    </w:rPr>
  </w:style>
  <w:style w:type="character" w:customStyle="1" w:styleId="ListLabel6">
    <w:name w:val="ListLabel 6"/>
    <w:rsid w:val="009E2ED3"/>
    <w:rPr>
      <w:rFonts w:cs="Times New Roman"/>
    </w:rPr>
  </w:style>
  <w:style w:type="character" w:customStyle="1" w:styleId="ListLabel7">
    <w:name w:val="ListLabel 7"/>
    <w:rsid w:val="009E2ED3"/>
    <w:rPr>
      <w:rFonts w:cs="Times New Roman"/>
    </w:rPr>
  </w:style>
  <w:style w:type="character" w:customStyle="1" w:styleId="ListLabel8">
    <w:name w:val="ListLabel 8"/>
    <w:rsid w:val="009E2ED3"/>
    <w:rPr>
      <w:rFonts w:cs="Times New Roman"/>
    </w:rPr>
  </w:style>
  <w:style w:type="character" w:customStyle="1" w:styleId="ListLabel9">
    <w:name w:val="ListLabel 9"/>
    <w:rsid w:val="009E2ED3"/>
    <w:rPr>
      <w:rFonts w:cs="Times New Roman"/>
    </w:rPr>
  </w:style>
  <w:style w:type="character" w:customStyle="1" w:styleId="ListLabel10">
    <w:name w:val="ListLabel 10"/>
    <w:rsid w:val="009E2ED3"/>
    <w:rPr>
      <w:rFonts w:cs="Times New Roman"/>
    </w:rPr>
  </w:style>
  <w:style w:type="character" w:customStyle="1" w:styleId="ListLabel11">
    <w:name w:val="ListLabel 11"/>
    <w:rsid w:val="009E2ED3"/>
    <w:rPr>
      <w:rFonts w:cs="Times New Roman"/>
    </w:rPr>
  </w:style>
  <w:style w:type="character" w:customStyle="1" w:styleId="ListLabel12">
    <w:name w:val="ListLabel 12"/>
    <w:rsid w:val="009E2ED3"/>
    <w:rPr>
      <w:rFonts w:cs="Times New Roman"/>
    </w:rPr>
  </w:style>
  <w:style w:type="character" w:customStyle="1" w:styleId="ListLabel13">
    <w:name w:val="ListLabel 13"/>
    <w:rsid w:val="009E2ED3"/>
    <w:rPr>
      <w:rFonts w:cs="Times New Roman"/>
    </w:rPr>
  </w:style>
  <w:style w:type="character" w:customStyle="1" w:styleId="ListLabel14">
    <w:name w:val="ListLabel 14"/>
    <w:rsid w:val="009E2ED3"/>
    <w:rPr>
      <w:rFonts w:cs="Times New Roman"/>
    </w:rPr>
  </w:style>
  <w:style w:type="character" w:customStyle="1" w:styleId="ListLabel15">
    <w:name w:val="ListLabel 15"/>
    <w:rsid w:val="009E2ED3"/>
    <w:rPr>
      <w:rFonts w:cs="Times New Roman"/>
    </w:rPr>
  </w:style>
  <w:style w:type="character" w:customStyle="1" w:styleId="ListLabel16">
    <w:name w:val="ListLabel 16"/>
    <w:rsid w:val="009E2ED3"/>
    <w:rPr>
      <w:rFonts w:cs="Times New Roman"/>
    </w:rPr>
  </w:style>
  <w:style w:type="character" w:customStyle="1" w:styleId="ListLabel17">
    <w:name w:val="ListLabel 17"/>
    <w:rsid w:val="009E2ED3"/>
    <w:rPr>
      <w:rFonts w:cs="Times New Roman"/>
    </w:rPr>
  </w:style>
  <w:style w:type="character" w:customStyle="1" w:styleId="ListLabel18">
    <w:name w:val="ListLabel 18"/>
    <w:rsid w:val="009E2ED3"/>
    <w:rPr>
      <w:rFonts w:cs="Times New Roman"/>
    </w:rPr>
  </w:style>
  <w:style w:type="character" w:customStyle="1" w:styleId="ListLabel19">
    <w:name w:val="ListLabel 19"/>
    <w:rsid w:val="009E2ED3"/>
    <w:rPr>
      <w:rFonts w:cs="Times New Roman"/>
    </w:rPr>
  </w:style>
  <w:style w:type="character" w:customStyle="1" w:styleId="ListLabel20">
    <w:name w:val="ListLabel 20"/>
    <w:rsid w:val="009E2ED3"/>
    <w:rPr>
      <w:rFonts w:cs="Times New Roman"/>
      <w:color w:val="00000A"/>
      <w:sz w:val="24"/>
    </w:rPr>
  </w:style>
  <w:style w:type="character" w:customStyle="1" w:styleId="ListLabel21">
    <w:name w:val="ListLabel 21"/>
    <w:rsid w:val="009E2ED3"/>
    <w:rPr>
      <w:rFonts w:cs="Times New Roman"/>
    </w:rPr>
  </w:style>
  <w:style w:type="character" w:customStyle="1" w:styleId="ListLabel22">
    <w:name w:val="ListLabel 22"/>
    <w:rsid w:val="009E2ED3"/>
    <w:rPr>
      <w:rFonts w:cs="Times New Roman"/>
    </w:rPr>
  </w:style>
  <w:style w:type="character" w:customStyle="1" w:styleId="ListLabel23">
    <w:name w:val="ListLabel 23"/>
    <w:rsid w:val="009E2ED3"/>
    <w:rPr>
      <w:rFonts w:cs="Times New Roman"/>
    </w:rPr>
  </w:style>
  <w:style w:type="character" w:customStyle="1" w:styleId="ListLabel24">
    <w:name w:val="ListLabel 24"/>
    <w:rsid w:val="009E2ED3"/>
    <w:rPr>
      <w:rFonts w:cs="Times New Roman"/>
    </w:rPr>
  </w:style>
  <w:style w:type="character" w:customStyle="1" w:styleId="ListLabel25">
    <w:name w:val="ListLabel 25"/>
    <w:rsid w:val="009E2ED3"/>
    <w:rPr>
      <w:rFonts w:cs="Times New Roman"/>
    </w:rPr>
  </w:style>
  <w:style w:type="character" w:customStyle="1" w:styleId="ListLabel26">
    <w:name w:val="ListLabel 26"/>
    <w:rsid w:val="009E2ED3"/>
    <w:rPr>
      <w:rFonts w:cs="Times New Roman"/>
    </w:rPr>
  </w:style>
  <w:style w:type="character" w:customStyle="1" w:styleId="ListLabel27">
    <w:name w:val="ListLabel 27"/>
    <w:rsid w:val="009E2ED3"/>
    <w:rPr>
      <w:rFonts w:cs="Times New Roman"/>
    </w:rPr>
  </w:style>
  <w:style w:type="character" w:customStyle="1" w:styleId="ListLabel28">
    <w:name w:val="ListLabel 28"/>
    <w:rsid w:val="009E2ED3"/>
    <w:rPr>
      <w:rFonts w:cs="Times New Roman"/>
    </w:rPr>
  </w:style>
  <w:style w:type="character" w:customStyle="1" w:styleId="ListLabel29">
    <w:name w:val="ListLabel 29"/>
    <w:rsid w:val="009E2ED3"/>
    <w:rPr>
      <w:rFonts w:cs="Times New Roman"/>
    </w:rPr>
  </w:style>
  <w:style w:type="character" w:customStyle="1" w:styleId="ListLabel30">
    <w:name w:val="ListLabel 30"/>
    <w:rsid w:val="009E2ED3"/>
    <w:rPr>
      <w:rFonts w:cs="Times New Roman"/>
    </w:rPr>
  </w:style>
  <w:style w:type="character" w:customStyle="1" w:styleId="ListLabel31">
    <w:name w:val="ListLabel 31"/>
    <w:rsid w:val="009E2ED3"/>
    <w:rPr>
      <w:rFonts w:cs="Times New Roman"/>
    </w:rPr>
  </w:style>
  <w:style w:type="character" w:customStyle="1" w:styleId="ListLabel32">
    <w:name w:val="ListLabel 32"/>
    <w:rsid w:val="009E2ED3"/>
    <w:rPr>
      <w:rFonts w:cs="Times New Roman"/>
    </w:rPr>
  </w:style>
  <w:style w:type="character" w:customStyle="1" w:styleId="ListLabel33">
    <w:name w:val="ListLabel 33"/>
    <w:rsid w:val="009E2ED3"/>
    <w:rPr>
      <w:rFonts w:cs="Times New Roman"/>
    </w:rPr>
  </w:style>
  <w:style w:type="character" w:customStyle="1" w:styleId="ListLabel34">
    <w:name w:val="ListLabel 34"/>
    <w:rsid w:val="009E2ED3"/>
    <w:rPr>
      <w:rFonts w:cs="Times New Roman"/>
    </w:rPr>
  </w:style>
  <w:style w:type="character" w:customStyle="1" w:styleId="ListLabel35">
    <w:name w:val="ListLabel 35"/>
    <w:rsid w:val="009E2ED3"/>
    <w:rPr>
      <w:rFonts w:cs="Times New Roman"/>
    </w:rPr>
  </w:style>
  <w:style w:type="character" w:customStyle="1" w:styleId="ListLabel36">
    <w:name w:val="ListLabel 36"/>
    <w:rsid w:val="009E2ED3"/>
    <w:rPr>
      <w:rFonts w:cs="Times New Roman"/>
    </w:rPr>
  </w:style>
  <w:style w:type="character" w:customStyle="1" w:styleId="ListLabel37">
    <w:name w:val="ListLabel 37"/>
    <w:rsid w:val="009E2ED3"/>
    <w:rPr>
      <w:rFonts w:cs="Times New Roman"/>
    </w:rPr>
  </w:style>
  <w:style w:type="character" w:customStyle="1" w:styleId="ListLabel38">
    <w:name w:val="ListLabel 38"/>
    <w:rsid w:val="009E2ED3"/>
    <w:rPr>
      <w:rFonts w:cs="Times New Roman"/>
    </w:rPr>
  </w:style>
  <w:style w:type="character" w:customStyle="1" w:styleId="ListLabel39">
    <w:name w:val="ListLabel 39"/>
    <w:rsid w:val="009E2ED3"/>
    <w:rPr>
      <w:rFonts w:cs="Times New Roman"/>
    </w:rPr>
  </w:style>
  <w:style w:type="character" w:customStyle="1" w:styleId="ListLabel40">
    <w:name w:val="ListLabel 40"/>
    <w:rsid w:val="009E2ED3"/>
    <w:rPr>
      <w:rFonts w:cs="Times New Roman"/>
    </w:rPr>
  </w:style>
  <w:style w:type="character" w:customStyle="1" w:styleId="ListLabel41">
    <w:name w:val="ListLabel 41"/>
    <w:rsid w:val="009E2ED3"/>
    <w:rPr>
      <w:rFonts w:cs="Times New Roman"/>
    </w:rPr>
  </w:style>
  <w:style w:type="character" w:customStyle="1" w:styleId="ListLabel42">
    <w:name w:val="ListLabel 42"/>
    <w:rsid w:val="009E2ED3"/>
    <w:rPr>
      <w:rFonts w:cs="Times New Roman"/>
    </w:rPr>
  </w:style>
  <w:style w:type="character" w:customStyle="1" w:styleId="ListLabel43">
    <w:name w:val="ListLabel 43"/>
    <w:rsid w:val="009E2ED3"/>
    <w:rPr>
      <w:rFonts w:cs="Times New Roman"/>
    </w:rPr>
  </w:style>
  <w:style w:type="character" w:customStyle="1" w:styleId="ListLabel44">
    <w:name w:val="ListLabel 44"/>
    <w:rsid w:val="009E2ED3"/>
    <w:rPr>
      <w:rFonts w:cs="Times New Roman"/>
    </w:rPr>
  </w:style>
  <w:style w:type="character" w:customStyle="1" w:styleId="ListLabel45">
    <w:name w:val="ListLabel 45"/>
    <w:rsid w:val="009E2ED3"/>
    <w:rPr>
      <w:rFonts w:cs="Times New Roman"/>
    </w:rPr>
  </w:style>
  <w:style w:type="character" w:customStyle="1" w:styleId="ListLabel46">
    <w:name w:val="ListLabel 46"/>
    <w:rsid w:val="009E2ED3"/>
    <w:rPr>
      <w:rFonts w:cs="Times New Roman"/>
    </w:rPr>
  </w:style>
  <w:style w:type="character" w:customStyle="1" w:styleId="ListLabel47">
    <w:name w:val="ListLabel 47"/>
    <w:rsid w:val="009E2ED3"/>
    <w:rPr>
      <w:rFonts w:cs="Times New Roman"/>
    </w:rPr>
  </w:style>
  <w:style w:type="character" w:customStyle="1" w:styleId="ListLabel48">
    <w:name w:val="ListLabel 48"/>
    <w:rsid w:val="009E2ED3"/>
    <w:rPr>
      <w:rFonts w:cs="Times New Roman"/>
    </w:rPr>
  </w:style>
  <w:style w:type="character" w:customStyle="1" w:styleId="ListLabel49">
    <w:name w:val="ListLabel 49"/>
    <w:rsid w:val="009E2ED3"/>
    <w:rPr>
      <w:rFonts w:cs="Times New Roman"/>
    </w:rPr>
  </w:style>
  <w:style w:type="character" w:customStyle="1" w:styleId="ListLabel50">
    <w:name w:val="ListLabel 50"/>
    <w:rsid w:val="009E2ED3"/>
    <w:rPr>
      <w:rFonts w:cs="Times New Roman"/>
    </w:rPr>
  </w:style>
  <w:style w:type="character" w:customStyle="1" w:styleId="ListLabel51">
    <w:name w:val="ListLabel 51"/>
    <w:rsid w:val="009E2ED3"/>
    <w:rPr>
      <w:rFonts w:cs="Times New Roman"/>
    </w:rPr>
  </w:style>
  <w:style w:type="character" w:customStyle="1" w:styleId="ListLabel52">
    <w:name w:val="ListLabel 52"/>
    <w:rsid w:val="009E2ED3"/>
    <w:rPr>
      <w:rFonts w:cs="Times New Roman"/>
    </w:rPr>
  </w:style>
  <w:style w:type="character" w:customStyle="1" w:styleId="ListLabel53">
    <w:name w:val="ListLabel 53"/>
    <w:rsid w:val="009E2ED3"/>
    <w:rPr>
      <w:rFonts w:cs="Times New Roman"/>
    </w:rPr>
  </w:style>
  <w:style w:type="character" w:customStyle="1" w:styleId="ListLabel54">
    <w:name w:val="ListLabel 54"/>
    <w:rsid w:val="009E2ED3"/>
    <w:rPr>
      <w:rFonts w:cs="Times New Roman"/>
    </w:rPr>
  </w:style>
  <w:style w:type="character" w:customStyle="1" w:styleId="ListLabel55">
    <w:name w:val="ListLabel 55"/>
    <w:rsid w:val="009E2ED3"/>
    <w:rPr>
      <w:rFonts w:cs="Times New Roman"/>
    </w:rPr>
  </w:style>
  <w:style w:type="character" w:customStyle="1" w:styleId="ListLabel56">
    <w:name w:val="ListLabel 56"/>
    <w:rsid w:val="009E2ED3"/>
    <w:rPr>
      <w:rFonts w:cs="Times New Roman"/>
    </w:rPr>
  </w:style>
  <w:style w:type="character" w:customStyle="1" w:styleId="ListLabel57">
    <w:name w:val="ListLabel 57"/>
    <w:rsid w:val="009E2ED3"/>
    <w:rPr>
      <w:rFonts w:cs="Times New Roman"/>
    </w:rPr>
  </w:style>
  <w:style w:type="character" w:customStyle="1" w:styleId="ListLabel58">
    <w:name w:val="ListLabel 58"/>
    <w:rsid w:val="009E2ED3"/>
    <w:rPr>
      <w:rFonts w:cs="Times New Roman"/>
    </w:rPr>
  </w:style>
  <w:style w:type="character" w:customStyle="1" w:styleId="ListLabel59">
    <w:name w:val="ListLabel 59"/>
    <w:rsid w:val="009E2ED3"/>
    <w:rPr>
      <w:rFonts w:cs="Times New Roman"/>
    </w:rPr>
  </w:style>
  <w:style w:type="character" w:customStyle="1" w:styleId="ListLabel60">
    <w:name w:val="ListLabel 60"/>
    <w:rsid w:val="009E2ED3"/>
    <w:rPr>
      <w:rFonts w:cs="Times New Roman"/>
    </w:rPr>
  </w:style>
  <w:style w:type="character" w:customStyle="1" w:styleId="ListLabel61">
    <w:name w:val="ListLabel 61"/>
    <w:rsid w:val="009E2ED3"/>
    <w:rPr>
      <w:rFonts w:cs="Times New Roman"/>
    </w:rPr>
  </w:style>
  <w:style w:type="character" w:customStyle="1" w:styleId="ListLabel62">
    <w:name w:val="ListLabel 62"/>
    <w:rsid w:val="009E2ED3"/>
    <w:rPr>
      <w:rFonts w:cs="Times New Roman"/>
    </w:rPr>
  </w:style>
  <w:style w:type="character" w:customStyle="1" w:styleId="ListLabel63">
    <w:name w:val="ListLabel 63"/>
    <w:rsid w:val="009E2ED3"/>
    <w:rPr>
      <w:rFonts w:cs="Times New Roman"/>
    </w:rPr>
  </w:style>
  <w:style w:type="character" w:customStyle="1" w:styleId="ListLabel64">
    <w:name w:val="ListLabel 64"/>
    <w:rsid w:val="009E2ED3"/>
    <w:rPr>
      <w:rFonts w:cs="Times New Roman"/>
    </w:rPr>
  </w:style>
  <w:style w:type="character" w:customStyle="1" w:styleId="ListLabel65">
    <w:name w:val="ListLabel 65"/>
    <w:rsid w:val="009E2ED3"/>
    <w:rPr>
      <w:rFonts w:cs="Times New Roman"/>
    </w:rPr>
  </w:style>
  <w:style w:type="character" w:customStyle="1" w:styleId="ListLabel66">
    <w:name w:val="ListLabel 66"/>
    <w:rsid w:val="009E2ED3"/>
    <w:rPr>
      <w:rFonts w:cs="Times New Roman"/>
    </w:rPr>
  </w:style>
  <w:style w:type="character" w:customStyle="1" w:styleId="ListLabel67">
    <w:name w:val="ListLabel 67"/>
    <w:rsid w:val="009E2ED3"/>
    <w:rPr>
      <w:rFonts w:cs="Times New Roman"/>
    </w:rPr>
  </w:style>
  <w:style w:type="character" w:customStyle="1" w:styleId="ListLabel68">
    <w:name w:val="ListLabel 68"/>
    <w:rsid w:val="009E2ED3"/>
    <w:rPr>
      <w:rFonts w:cs="Times New Roman"/>
    </w:rPr>
  </w:style>
  <w:style w:type="character" w:customStyle="1" w:styleId="ListLabel69">
    <w:name w:val="ListLabel 69"/>
    <w:rsid w:val="009E2ED3"/>
    <w:rPr>
      <w:rFonts w:cs="Times New Roman"/>
      <w:sz w:val="24"/>
    </w:rPr>
  </w:style>
  <w:style w:type="character" w:customStyle="1" w:styleId="ListLabel70">
    <w:name w:val="ListLabel 70"/>
    <w:rsid w:val="009E2ED3"/>
    <w:rPr>
      <w:rFonts w:cs="Times New Roman"/>
    </w:rPr>
  </w:style>
  <w:style w:type="character" w:customStyle="1" w:styleId="ListLabel71">
    <w:name w:val="ListLabel 71"/>
    <w:rsid w:val="009E2ED3"/>
    <w:rPr>
      <w:rFonts w:cs="Times New Roman"/>
    </w:rPr>
  </w:style>
  <w:style w:type="character" w:customStyle="1" w:styleId="ListLabel72">
    <w:name w:val="ListLabel 72"/>
    <w:rsid w:val="009E2ED3"/>
    <w:rPr>
      <w:rFonts w:cs="Times New Roman"/>
    </w:rPr>
  </w:style>
  <w:style w:type="character" w:customStyle="1" w:styleId="ListLabel73">
    <w:name w:val="ListLabel 73"/>
    <w:rsid w:val="009E2ED3"/>
    <w:rPr>
      <w:rFonts w:cs="Times New Roman"/>
    </w:rPr>
  </w:style>
  <w:style w:type="character" w:customStyle="1" w:styleId="ListLabel74">
    <w:name w:val="ListLabel 74"/>
    <w:rsid w:val="009E2ED3"/>
    <w:rPr>
      <w:rFonts w:cs="Times New Roman"/>
    </w:rPr>
  </w:style>
  <w:style w:type="character" w:customStyle="1" w:styleId="ListLabel75">
    <w:name w:val="ListLabel 75"/>
    <w:rsid w:val="009E2ED3"/>
    <w:rPr>
      <w:rFonts w:cs="Times New Roman"/>
    </w:rPr>
  </w:style>
  <w:style w:type="character" w:customStyle="1" w:styleId="ListLabel76">
    <w:name w:val="ListLabel 76"/>
    <w:rsid w:val="009E2ED3"/>
    <w:rPr>
      <w:rFonts w:cs="Times New Roman"/>
    </w:rPr>
  </w:style>
  <w:style w:type="character" w:customStyle="1" w:styleId="ListLabel77">
    <w:name w:val="ListLabel 77"/>
    <w:rsid w:val="009E2ED3"/>
    <w:rPr>
      <w:rFonts w:cs="Times New Roman"/>
    </w:rPr>
  </w:style>
  <w:style w:type="character" w:customStyle="1" w:styleId="ListLabel78">
    <w:name w:val="ListLabel 78"/>
    <w:rsid w:val="009E2ED3"/>
    <w:rPr>
      <w:rFonts w:cs="Times New Roman"/>
    </w:rPr>
  </w:style>
  <w:style w:type="character" w:customStyle="1" w:styleId="ListLabel79">
    <w:name w:val="ListLabel 79"/>
    <w:rsid w:val="009E2ED3"/>
    <w:rPr>
      <w:rFonts w:cs="Times New Roman"/>
    </w:rPr>
  </w:style>
  <w:style w:type="character" w:customStyle="1" w:styleId="ListLabel80">
    <w:name w:val="ListLabel 80"/>
    <w:rsid w:val="009E2ED3"/>
    <w:rPr>
      <w:rFonts w:cs="Times New Roman"/>
    </w:rPr>
  </w:style>
  <w:style w:type="character" w:customStyle="1" w:styleId="ListLabel81">
    <w:name w:val="ListLabel 81"/>
    <w:rsid w:val="009E2ED3"/>
    <w:rPr>
      <w:rFonts w:cs="Times New Roman"/>
    </w:rPr>
  </w:style>
  <w:style w:type="character" w:customStyle="1" w:styleId="ListLabel82">
    <w:name w:val="ListLabel 82"/>
    <w:rsid w:val="009E2ED3"/>
    <w:rPr>
      <w:rFonts w:cs="Times New Roman"/>
    </w:rPr>
  </w:style>
  <w:style w:type="character" w:customStyle="1" w:styleId="ListLabel83">
    <w:name w:val="ListLabel 83"/>
    <w:rsid w:val="009E2ED3"/>
    <w:rPr>
      <w:rFonts w:cs="Times New Roman"/>
    </w:rPr>
  </w:style>
  <w:style w:type="character" w:customStyle="1" w:styleId="ListLabel84">
    <w:name w:val="ListLabel 84"/>
    <w:rsid w:val="009E2ED3"/>
    <w:rPr>
      <w:rFonts w:cs="Times New Roman"/>
    </w:rPr>
  </w:style>
  <w:style w:type="character" w:customStyle="1" w:styleId="ListLabel85">
    <w:name w:val="ListLabel 85"/>
    <w:rsid w:val="009E2ED3"/>
    <w:rPr>
      <w:rFonts w:cs="Times New Roman"/>
    </w:rPr>
  </w:style>
  <w:style w:type="character" w:customStyle="1" w:styleId="ListLabel86">
    <w:name w:val="ListLabel 86"/>
    <w:rsid w:val="009E2ED3"/>
    <w:rPr>
      <w:rFonts w:cs="Times New Roman"/>
    </w:rPr>
  </w:style>
  <w:style w:type="character" w:customStyle="1" w:styleId="ListLabel87">
    <w:name w:val="ListLabel 87"/>
    <w:rsid w:val="009E2ED3"/>
    <w:rPr>
      <w:rFonts w:cs="Times New Roman"/>
    </w:rPr>
  </w:style>
  <w:style w:type="character" w:customStyle="1" w:styleId="ListLabel88">
    <w:name w:val="ListLabel 88"/>
    <w:rsid w:val="009E2ED3"/>
    <w:rPr>
      <w:rFonts w:cs="Times New Roman"/>
    </w:rPr>
  </w:style>
  <w:style w:type="character" w:customStyle="1" w:styleId="ListLabel89">
    <w:name w:val="ListLabel 89"/>
    <w:rsid w:val="009E2ED3"/>
    <w:rPr>
      <w:rFonts w:cs="Times New Roman"/>
    </w:rPr>
  </w:style>
  <w:style w:type="character" w:customStyle="1" w:styleId="ListLabel90">
    <w:name w:val="ListLabel 90"/>
    <w:rsid w:val="009E2ED3"/>
    <w:rPr>
      <w:rFonts w:cs="Times New Roman"/>
    </w:rPr>
  </w:style>
  <w:style w:type="character" w:customStyle="1" w:styleId="ListLabel91">
    <w:name w:val="ListLabel 91"/>
    <w:rsid w:val="009E2ED3"/>
    <w:rPr>
      <w:rFonts w:cs="Times New Roman"/>
    </w:rPr>
  </w:style>
  <w:style w:type="character" w:customStyle="1" w:styleId="ListLabel92">
    <w:name w:val="ListLabel 92"/>
    <w:rsid w:val="009E2ED3"/>
    <w:rPr>
      <w:rFonts w:cs="Times New Roman"/>
    </w:rPr>
  </w:style>
  <w:style w:type="character" w:customStyle="1" w:styleId="ListLabel93">
    <w:name w:val="ListLabel 93"/>
    <w:rsid w:val="009E2ED3"/>
    <w:rPr>
      <w:rFonts w:cs="Times New Roman"/>
    </w:rPr>
  </w:style>
  <w:style w:type="character" w:customStyle="1" w:styleId="ListLabel94">
    <w:name w:val="ListLabel 94"/>
    <w:rsid w:val="009E2ED3"/>
    <w:rPr>
      <w:rFonts w:cs="Times New Roman"/>
    </w:rPr>
  </w:style>
  <w:style w:type="character" w:customStyle="1" w:styleId="ListLabel95">
    <w:name w:val="ListLabel 95"/>
    <w:rsid w:val="009E2ED3"/>
    <w:rPr>
      <w:rFonts w:cs="Times New Roman"/>
    </w:rPr>
  </w:style>
  <w:style w:type="character" w:customStyle="1" w:styleId="ListLabel96">
    <w:name w:val="ListLabel 96"/>
    <w:rsid w:val="009E2ED3"/>
    <w:rPr>
      <w:rFonts w:cs="Times New Roman"/>
    </w:rPr>
  </w:style>
  <w:style w:type="character" w:customStyle="1" w:styleId="ListLabel97">
    <w:name w:val="ListLabel 97"/>
    <w:rsid w:val="009E2ED3"/>
    <w:rPr>
      <w:rFonts w:cs="Times New Roman"/>
    </w:rPr>
  </w:style>
  <w:style w:type="character" w:customStyle="1" w:styleId="ListLabel98">
    <w:name w:val="ListLabel 98"/>
    <w:rsid w:val="009E2ED3"/>
    <w:rPr>
      <w:rFonts w:cs="Times New Roman"/>
    </w:rPr>
  </w:style>
  <w:style w:type="character" w:customStyle="1" w:styleId="ListLabel99">
    <w:name w:val="ListLabel 99"/>
    <w:rsid w:val="009E2ED3"/>
    <w:rPr>
      <w:rFonts w:cs="Times New Roman"/>
    </w:rPr>
  </w:style>
  <w:style w:type="character" w:customStyle="1" w:styleId="ListLabel100">
    <w:name w:val="ListLabel 100"/>
    <w:rsid w:val="009E2ED3"/>
    <w:rPr>
      <w:rFonts w:cs="Times New Roman"/>
    </w:rPr>
  </w:style>
  <w:style w:type="character" w:customStyle="1" w:styleId="ListLabel101">
    <w:name w:val="ListLabel 101"/>
    <w:rsid w:val="009E2ED3"/>
    <w:rPr>
      <w:rFonts w:cs="Times New Roman"/>
    </w:rPr>
  </w:style>
  <w:style w:type="character" w:customStyle="1" w:styleId="ListLabel102">
    <w:name w:val="ListLabel 102"/>
    <w:rsid w:val="009E2ED3"/>
    <w:rPr>
      <w:rFonts w:cs="Times New Roman"/>
    </w:rPr>
  </w:style>
  <w:style w:type="character" w:customStyle="1" w:styleId="ListLabel103">
    <w:name w:val="ListLabel 103"/>
    <w:rsid w:val="009E2ED3"/>
    <w:rPr>
      <w:rFonts w:cs="Times New Roman"/>
    </w:rPr>
  </w:style>
  <w:style w:type="character" w:customStyle="1" w:styleId="ListLabel104">
    <w:name w:val="ListLabel 104"/>
    <w:rsid w:val="009E2ED3"/>
    <w:rPr>
      <w:rFonts w:cs="Times New Roman"/>
    </w:rPr>
  </w:style>
  <w:style w:type="character" w:customStyle="1" w:styleId="ListLabel105">
    <w:name w:val="ListLabel 105"/>
    <w:rsid w:val="009E2ED3"/>
    <w:rPr>
      <w:rFonts w:cs="Times New Roman"/>
    </w:rPr>
  </w:style>
  <w:style w:type="character" w:customStyle="1" w:styleId="ListLabel106">
    <w:name w:val="ListLabel 106"/>
    <w:rsid w:val="009E2ED3"/>
    <w:rPr>
      <w:rFonts w:cs="Times New Roman"/>
    </w:rPr>
  </w:style>
  <w:style w:type="character" w:customStyle="1" w:styleId="ListLabel107">
    <w:name w:val="ListLabel 107"/>
    <w:rsid w:val="009E2ED3"/>
    <w:rPr>
      <w:rFonts w:cs="Times New Roman"/>
    </w:rPr>
  </w:style>
  <w:style w:type="character" w:customStyle="1" w:styleId="ListLabel108">
    <w:name w:val="ListLabel 108"/>
    <w:rsid w:val="009E2ED3"/>
    <w:rPr>
      <w:rFonts w:cs="Times New Roman"/>
    </w:rPr>
  </w:style>
  <w:style w:type="character" w:customStyle="1" w:styleId="ListLabel109">
    <w:name w:val="ListLabel 109"/>
    <w:rsid w:val="009E2ED3"/>
    <w:rPr>
      <w:rFonts w:cs="Times New Roman"/>
    </w:rPr>
  </w:style>
  <w:style w:type="character" w:customStyle="1" w:styleId="ListLabel110">
    <w:name w:val="ListLabel 110"/>
    <w:rsid w:val="009E2ED3"/>
    <w:rPr>
      <w:rFonts w:cs="Times New Roman"/>
    </w:rPr>
  </w:style>
  <w:style w:type="character" w:customStyle="1" w:styleId="ListLabel111">
    <w:name w:val="ListLabel 111"/>
    <w:rsid w:val="009E2ED3"/>
    <w:rPr>
      <w:rFonts w:cs="Times New Roman"/>
    </w:rPr>
  </w:style>
  <w:style w:type="character" w:customStyle="1" w:styleId="ListLabel112">
    <w:name w:val="ListLabel 112"/>
    <w:rsid w:val="009E2ED3"/>
    <w:rPr>
      <w:rFonts w:cs="Times New Roman"/>
    </w:rPr>
  </w:style>
  <w:style w:type="character" w:customStyle="1" w:styleId="ListLabel113">
    <w:name w:val="ListLabel 113"/>
    <w:rsid w:val="009E2ED3"/>
    <w:rPr>
      <w:rFonts w:cs="Times New Roman"/>
    </w:rPr>
  </w:style>
  <w:style w:type="character" w:customStyle="1" w:styleId="ListLabel114">
    <w:name w:val="ListLabel 114"/>
    <w:rsid w:val="009E2ED3"/>
    <w:rPr>
      <w:rFonts w:cs="Times New Roman"/>
    </w:rPr>
  </w:style>
  <w:style w:type="character" w:customStyle="1" w:styleId="ListLabel115">
    <w:name w:val="ListLabel 115"/>
    <w:rsid w:val="009E2ED3"/>
    <w:rPr>
      <w:rFonts w:cs="Times New Roman"/>
    </w:rPr>
  </w:style>
  <w:style w:type="character" w:customStyle="1" w:styleId="ListLabel116">
    <w:name w:val="ListLabel 116"/>
    <w:rsid w:val="009E2ED3"/>
    <w:rPr>
      <w:rFonts w:cs="Times New Roman"/>
    </w:rPr>
  </w:style>
  <w:style w:type="character" w:customStyle="1" w:styleId="ListLabel117">
    <w:name w:val="ListLabel 117"/>
    <w:rsid w:val="009E2ED3"/>
    <w:rPr>
      <w:rFonts w:cs="Times New Roman"/>
    </w:rPr>
  </w:style>
  <w:style w:type="character" w:customStyle="1" w:styleId="ListLabel118">
    <w:name w:val="ListLabel 118"/>
    <w:rsid w:val="009E2ED3"/>
    <w:rPr>
      <w:rFonts w:cs="Times New Roman"/>
    </w:rPr>
  </w:style>
  <w:style w:type="character" w:customStyle="1" w:styleId="ListLabel119">
    <w:name w:val="ListLabel 119"/>
    <w:rsid w:val="009E2ED3"/>
    <w:rPr>
      <w:rFonts w:cs="Times New Roman"/>
    </w:rPr>
  </w:style>
  <w:style w:type="character" w:customStyle="1" w:styleId="ListLabel120">
    <w:name w:val="ListLabel 120"/>
    <w:rsid w:val="009E2ED3"/>
    <w:rPr>
      <w:rFonts w:cs="Times New Roman"/>
    </w:rPr>
  </w:style>
  <w:style w:type="character" w:customStyle="1" w:styleId="a5">
    <w:name w:val="Верхний колонтитул Знак"/>
    <w:basedOn w:val="a0"/>
    <w:uiPriority w:val="99"/>
    <w:rsid w:val="009E2ED3"/>
    <w:rPr>
      <w:rFonts w:ascii="Times New Roman" w:eastAsia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rsid w:val="009E2ED3"/>
    <w:rPr>
      <w:rFonts w:ascii="Times New Roman" w:eastAsia="Times New Roman" w:hAnsi="Times New Roman"/>
      <w:sz w:val="24"/>
      <w:szCs w:val="24"/>
    </w:rPr>
  </w:style>
  <w:style w:type="character" w:customStyle="1" w:styleId="ListLabel121">
    <w:name w:val="ListLabel 121"/>
    <w:rsid w:val="009E2ED3"/>
    <w:rPr>
      <w:rFonts w:cs="Times New Roman"/>
    </w:rPr>
  </w:style>
  <w:style w:type="character" w:customStyle="1" w:styleId="ListLabel122">
    <w:name w:val="ListLabel 122"/>
    <w:rsid w:val="009E2ED3"/>
    <w:rPr>
      <w:rFonts w:cs="Times New Roman"/>
      <w:sz w:val="28"/>
    </w:rPr>
  </w:style>
  <w:style w:type="character" w:customStyle="1" w:styleId="ListLabel123">
    <w:name w:val="ListLabel 123"/>
    <w:rsid w:val="009E2ED3"/>
    <w:rPr>
      <w:rFonts w:cs="Courier New"/>
    </w:rPr>
  </w:style>
  <w:style w:type="paragraph" w:styleId="a7">
    <w:name w:val="Title"/>
    <w:basedOn w:val="a"/>
    <w:next w:val="a8"/>
    <w:rsid w:val="009E2ED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9E2ED3"/>
    <w:pPr>
      <w:spacing w:after="140" w:line="288" w:lineRule="auto"/>
    </w:pPr>
  </w:style>
  <w:style w:type="paragraph" w:styleId="a9">
    <w:name w:val="List"/>
    <w:basedOn w:val="a8"/>
    <w:rsid w:val="009E2ED3"/>
    <w:rPr>
      <w:rFonts w:cs="Mangal"/>
    </w:rPr>
  </w:style>
  <w:style w:type="paragraph" w:customStyle="1" w:styleId="11">
    <w:name w:val="Название1"/>
    <w:basedOn w:val="a"/>
    <w:qFormat/>
    <w:rsid w:val="009E2ED3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rsid w:val="009E2ED3"/>
    <w:pPr>
      <w:suppressLineNumbers/>
    </w:pPr>
    <w:rPr>
      <w:rFonts w:cs="Mangal"/>
    </w:rPr>
  </w:style>
  <w:style w:type="paragraph" w:customStyle="1" w:styleId="110">
    <w:name w:val="Заголовок 11"/>
    <w:basedOn w:val="a7"/>
    <w:rsid w:val="009E2ED3"/>
  </w:style>
  <w:style w:type="paragraph" w:customStyle="1" w:styleId="21">
    <w:name w:val="Заголовок 21"/>
    <w:basedOn w:val="a7"/>
    <w:rsid w:val="009E2ED3"/>
  </w:style>
  <w:style w:type="paragraph" w:customStyle="1" w:styleId="31">
    <w:name w:val="Заголовок 31"/>
    <w:basedOn w:val="a7"/>
    <w:rsid w:val="009E2ED3"/>
  </w:style>
  <w:style w:type="paragraph" w:customStyle="1" w:styleId="12">
    <w:name w:val="Название объекта1"/>
    <w:basedOn w:val="a"/>
    <w:rsid w:val="009E2ED3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Название1"/>
    <w:basedOn w:val="a7"/>
    <w:rsid w:val="009E2ED3"/>
  </w:style>
  <w:style w:type="paragraph" w:styleId="14">
    <w:name w:val="index 1"/>
    <w:basedOn w:val="a"/>
    <w:rsid w:val="009E2ED3"/>
    <w:pPr>
      <w:ind w:left="240" w:hanging="240"/>
    </w:pPr>
  </w:style>
  <w:style w:type="paragraph" w:styleId="ab">
    <w:name w:val="List Paragraph"/>
    <w:basedOn w:val="a"/>
    <w:qFormat/>
    <w:rsid w:val="009E2ED3"/>
    <w:pPr>
      <w:spacing w:after="0"/>
      <w:ind w:left="720"/>
      <w:contextualSpacing/>
    </w:pPr>
  </w:style>
  <w:style w:type="paragraph" w:customStyle="1" w:styleId="ac">
    <w:name w:val="Блочная цитата"/>
    <w:basedOn w:val="a"/>
    <w:rsid w:val="009E2ED3"/>
  </w:style>
  <w:style w:type="paragraph" w:styleId="ad">
    <w:name w:val="Subtitle"/>
    <w:basedOn w:val="a7"/>
    <w:rsid w:val="009E2ED3"/>
    <w:pPr>
      <w:jc w:val="left"/>
    </w:pPr>
  </w:style>
  <w:style w:type="paragraph" w:customStyle="1" w:styleId="ae">
    <w:name w:val="Содержимое таблицы"/>
    <w:basedOn w:val="a"/>
    <w:rsid w:val="009E2ED3"/>
  </w:style>
  <w:style w:type="paragraph" w:styleId="af">
    <w:name w:val="header"/>
    <w:basedOn w:val="a"/>
    <w:uiPriority w:val="99"/>
    <w:rsid w:val="009E2ED3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9E2ED3"/>
    <w:pPr>
      <w:tabs>
        <w:tab w:val="center" w:pos="4677"/>
        <w:tab w:val="right" w:pos="9355"/>
      </w:tabs>
    </w:pPr>
  </w:style>
  <w:style w:type="table" w:styleId="af1">
    <w:name w:val="Table Grid"/>
    <w:basedOn w:val="a1"/>
    <w:uiPriority w:val="39"/>
    <w:rsid w:val="00001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semiHidden/>
    <w:unhideWhenUsed/>
    <w:rsid w:val="00403CD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403CD5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C20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20095"/>
    <w:rPr>
      <w:rFonts w:ascii="Segoe UI" w:eastAsia="Times New Roman" w:hAnsi="Segoe UI" w:cs="Segoe UI"/>
      <w:sz w:val="18"/>
      <w:szCs w:val="18"/>
    </w:rPr>
  </w:style>
  <w:style w:type="character" w:styleId="af6">
    <w:name w:val="Hyperlink"/>
    <w:basedOn w:val="a0"/>
    <w:uiPriority w:val="99"/>
    <w:semiHidden/>
    <w:unhideWhenUsed/>
    <w:rsid w:val="004F03A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0238D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15">
    <w:name w:val="Заголовок1"/>
    <w:basedOn w:val="a"/>
    <w:next w:val="a"/>
    <w:rsid w:val="0020238D"/>
    <w:pPr>
      <w:widowControl/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pacing w:after="300" w:line="240" w:lineRule="auto"/>
      <w:contextualSpacing/>
      <w:jc w:val="left"/>
    </w:pPr>
    <w:rPr>
      <w:rFonts w:ascii="Cambria" w:hAnsi="Cambria" w:cs="Cambria"/>
      <w:color w:val="17365D"/>
      <w:spacing w:val="5"/>
      <w:kern w:val="2"/>
      <w:sz w:val="52"/>
      <w:szCs w:val="52"/>
      <w:lang w:val="x-none" w:eastAsia="zh-CN"/>
    </w:rPr>
  </w:style>
  <w:style w:type="paragraph" w:customStyle="1" w:styleId="210">
    <w:name w:val="Основной текст 21"/>
    <w:basedOn w:val="a"/>
    <w:rsid w:val="0020238D"/>
    <w:pPr>
      <w:widowControl/>
      <w:spacing w:after="0" w:line="240" w:lineRule="auto"/>
    </w:pPr>
    <w:rPr>
      <w:rFonts w:ascii="Calibri" w:hAnsi="Calibri"/>
      <w:color w:val="000000"/>
      <w:sz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9B77B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styleId="HTML">
    <w:name w:val="HTML Preformatted"/>
    <w:basedOn w:val="a"/>
    <w:link w:val="HTML0"/>
    <w:rsid w:val="009B77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B77B5"/>
    <w:rPr>
      <w:rFonts w:ascii="Courier New" w:eastAsia="Times New Roman" w:hAnsi="Courier New" w:cs="Courier New"/>
      <w:sz w:val="20"/>
      <w:szCs w:val="20"/>
    </w:rPr>
  </w:style>
  <w:style w:type="paragraph" w:customStyle="1" w:styleId="otekstj">
    <w:name w:val="otekstj"/>
    <w:basedOn w:val="a"/>
    <w:rsid w:val="009B77B5"/>
    <w:pPr>
      <w:widowControl/>
      <w:suppressAutoHyphens w:val="0"/>
      <w:spacing w:before="100" w:beforeAutospacing="1" w:after="100" w:afterAutospacing="1" w:line="240" w:lineRule="auto"/>
      <w:jc w:val="left"/>
    </w:pPr>
  </w:style>
  <w:style w:type="paragraph" w:customStyle="1" w:styleId="Style7">
    <w:name w:val="Style7"/>
    <w:basedOn w:val="a"/>
    <w:rsid w:val="009B77B5"/>
    <w:pPr>
      <w:suppressAutoHyphens w:val="0"/>
      <w:autoSpaceDE w:val="0"/>
      <w:autoSpaceDN w:val="0"/>
      <w:adjustRightInd w:val="0"/>
      <w:spacing w:after="0" w:line="278" w:lineRule="exact"/>
    </w:pPr>
  </w:style>
  <w:style w:type="character" w:customStyle="1" w:styleId="FontStyle12">
    <w:name w:val="Font Style12"/>
    <w:rsid w:val="009B77B5"/>
    <w:rPr>
      <w:rFonts w:ascii="Times New Roman" w:hAnsi="Times New Roman" w:cs="Times New Roman" w:hint="default"/>
      <w:sz w:val="22"/>
      <w:szCs w:val="22"/>
    </w:rPr>
  </w:style>
  <w:style w:type="paragraph" w:styleId="af7">
    <w:name w:val="No Spacing"/>
    <w:uiPriority w:val="1"/>
    <w:qFormat/>
    <w:rsid w:val="001F2847"/>
    <w:pPr>
      <w:spacing w:after="0" w:line="240" w:lineRule="auto"/>
      <w:ind w:left="113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66607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3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9119B-0BE8-4D88-AF2C-0AEDB73D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6647</Words>
  <Characters>37888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Nastia</dc:creator>
  <cp:lastModifiedBy>Борисова</cp:lastModifiedBy>
  <cp:revision>8</cp:revision>
  <cp:lastPrinted>2023-03-28T07:40:00Z</cp:lastPrinted>
  <dcterms:created xsi:type="dcterms:W3CDTF">2023-03-28T07:42:00Z</dcterms:created>
  <dcterms:modified xsi:type="dcterms:W3CDTF">2023-05-17T08:53:00Z</dcterms:modified>
  <dc:language>ru</dc:language>
</cp:coreProperties>
</file>