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1124" w:rsidRPr="007052C6" w:rsidRDefault="00E154A4" w:rsidP="007052C6">
      <w:pPr>
        <w:pStyle w:val="ConsPlusNormal"/>
        <w:ind w:firstLine="709"/>
        <w:jc w:val="right"/>
        <w:rPr>
          <w:rStyle w:val="blk"/>
          <w:rFonts w:ascii="Times New Roman" w:hAnsi="Times New Roman"/>
          <w:sz w:val="28"/>
          <w:szCs w:val="28"/>
        </w:rPr>
      </w:pPr>
      <w:r>
        <w:rPr>
          <w:rStyle w:val="blk"/>
          <w:rFonts w:ascii="Times New Roman" w:hAnsi="Times New Roman"/>
          <w:sz w:val="28"/>
          <w:szCs w:val="28"/>
        </w:rPr>
        <w:t>Утвержден</w:t>
      </w:r>
    </w:p>
    <w:p w:rsidR="00F01124" w:rsidRPr="007052C6" w:rsidRDefault="00F01124" w:rsidP="007052C6">
      <w:pPr>
        <w:pStyle w:val="ConsPlusNormal"/>
        <w:ind w:firstLine="709"/>
        <w:jc w:val="right"/>
        <w:rPr>
          <w:rStyle w:val="blk"/>
          <w:rFonts w:ascii="Times New Roman" w:hAnsi="Times New Roman"/>
          <w:sz w:val="28"/>
          <w:szCs w:val="28"/>
        </w:rPr>
      </w:pPr>
      <w:r w:rsidRPr="007052C6">
        <w:rPr>
          <w:rStyle w:val="blk"/>
          <w:rFonts w:ascii="Times New Roman" w:hAnsi="Times New Roman"/>
          <w:sz w:val="28"/>
          <w:szCs w:val="28"/>
        </w:rPr>
        <w:t>постановлени</w:t>
      </w:r>
      <w:r w:rsidR="00E154A4">
        <w:rPr>
          <w:rStyle w:val="blk"/>
          <w:rFonts w:ascii="Times New Roman" w:hAnsi="Times New Roman"/>
          <w:sz w:val="28"/>
          <w:szCs w:val="28"/>
        </w:rPr>
        <w:t>ем</w:t>
      </w:r>
      <w:r w:rsidRPr="007052C6">
        <w:rPr>
          <w:rStyle w:val="blk"/>
          <w:rFonts w:ascii="Times New Roman" w:hAnsi="Times New Roman"/>
          <w:sz w:val="28"/>
          <w:szCs w:val="28"/>
        </w:rPr>
        <w:t xml:space="preserve"> </w:t>
      </w:r>
      <w:r w:rsidR="00C96C8D">
        <w:rPr>
          <w:rStyle w:val="blk"/>
          <w:rFonts w:ascii="Times New Roman" w:hAnsi="Times New Roman"/>
          <w:sz w:val="28"/>
          <w:szCs w:val="28"/>
        </w:rPr>
        <w:t>Администрации</w:t>
      </w:r>
    </w:p>
    <w:p w:rsidR="00F01124" w:rsidRPr="007052C6" w:rsidRDefault="00F01124" w:rsidP="007052C6">
      <w:pPr>
        <w:pStyle w:val="ConsPlusNormal"/>
        <w:ind w:firstLine="709"/>
        <w:jc w:val="right"/>
        <w:rPr>
          <w:rStyle w:val="blk"/>
          <w:rFonts w:ascii="Times New Roman" w:hAnsi="Times New Roman"/>
          <w:sz w:val="28"/>
          <w:szCs w:val="28"/>
        </w:rPr>
      </w:pPr>
      <w:r w:rsidRPr="007052C6">
        <w:rPr>
          <w:rStyle w:val="blk"/>
          <w:rFonts w:ascii="Times New Roman" w:hAnsi="Times New Roman"/>
          <w:sz w:val="28"/>
          <w:szCs w:val="28"/>
        </w:rPr>
        <w:t>городского округа Фрязино</w:t>
      </w:r>
    </w:p>
    <w:p w:rsidR="0063581A" w:rsidRPr="00487BE8" w:rsidRDefault="00F01124" w:rsidP="007052C6">
      <w:pPr>
        <w:pStyle w:val="ConsPlusNormal"/>
        <w:ind w:firstLine="709"/>
        <w:jc w:val="right"/>
        <w:rPr>
          <w:rStyle w:val="blk"/>
          <w:rFonts w:ascii="Times New Roman" w:hAnsi="Times New Roman"/>
          <w:sz w:val="28"/>
          <w:szCs w:val="28"/>
          <w:lang w:val="en-US"/>
        </w:rPr>
      </w:pPr>
      <w:r w:rsidRPr="007052C6">
        <w:rPr>
          <w:rStyle w:val="blk"/>
          <w:rFonts w:ascii="Times New Roman" w:hAnsi="Times New Roman"/>
          <w:sz w:val="28"/>
          <w:szCs w:val="28"/>
        </w:rPr>
        <w:t>от</w:t>
      </w:r>
      <w:r w:rsidR="001925A8" w:rsidRPr="001925A8">
        <w:rPr>
          <w:rStyle w:val="blk"/>
          <w:rFonts w:ascii="Times New Roman" w:hAnsi="Times New Roman"/>
          <w:sz w:val="28"/>
          <w:szCs w:val="28"/>
        </w:rPr>
        <w:t xml:space="preserve"> </w:t>
      </w:r>
      <w:r w:rsidR="009F0A19">
        <w:rPr>
          <w:rStyle w:val="blk"/>
          <w:rFonts w:ascii="Times New Roman" w:hAnsi="Times New Roman"/>
          <w:sz w:val="28"/>
          <w:szCs w:val="28"/>
        </w:rPr>
        <w:t>01.07</w:t>
      </w:r>
      <w:r w:rsidR="001925A8">
        <w:rPr>
          <w:rStyle w:val="blk"/>
          <w:rFonts w:ascii="Times New Roman" w:hAnsi="Times New Roman"/>
          <w:sz w:val="28"/>
          <w:szCs w:val="28"/>
        </w:rPr>
        <w:t>.2021</w:t>
      </w:r>
      <w:r w:rsidRPr="007052C6">
        <w:rPr>
          <w:rStyle w:val="blk"/>
          <w:rFonts w:ascii="Times New Roman" w:hAnsi="Times New Roman"/>
          <w:sz w:val="28"/>
          <w:szCs w:val="28"/>
        </w:rPr>
        <w:t xml:space="preserve"> №</w:t>
      </w:r>
      <w:r w:rsidR="001925A8">
        <w:rPr>
          <w:rStyle w:val="blk"/>
          <w:rFonts w:ascii="Times New Roman" w:hAnsi="Times New Roman"/>
          <w:sz w:val="28"/>
          <w:szCs w:val="28"/>
        </w:rPr>
        <w:t xml:space="preserve"> </w:t>
      </w:r>
      <w:r w:rsidR="00487BE8" w:rsidRPr="00487BE8">
        <w:rPr>
          <w:rStyle w:val="blk"/>
          <w:rFonts w:ascii="Times New Roman" w:hAnsi="Times New Roman"/>
          <w:sz w:val="28"/>
          <w:szCs w:val="28"/>
        </w:rPr>
        <w:t>2</w:t>
      </w:r>
      <w:r w:rsidR="00487BE8">
        <w:rPr>
          <w:rStyle w:val="blk"/>
          <w:rFonts w:ascii="Times New Roman" w:hAnsi="Times New Roman"/>
          <w:sz w:val="28"/>
          <w:szCs w:val="28"/>
          <w:lang w:val="en-US"/>
        </w:rPr>
        <w:t>64</w:t>
      </w:r>
      <w:bookmarkStart w:id="0" w:name="_GoBack"/>
      <w:bookmarkEnd w:id="0"/>
    </w:p>
    <w:p w:rsidR="00090150" w:rsidRPr="007052C6" w:rsidRDefault="00090150" w:rsidP="007052C6">
      <w:pPr>
        <w:autoSpaceDE w:val="0"/>
        <w:spacing w:after="0" w:line="240" w:lineRule="auto"/>
        <w:jc w:val="center"/>
        <w:rPr>
          <w:rFonts w:ascii="Times New Roman" w:hAnsi="Times New Roman"/>
          <w:b/>
          <w:bCs/>
          <w:sz w:val="28"/>
          <w:szCs w:val="28"/>
        </w:rPr>
      </w:pPr>
    </w:p>
    <w:p w:rsidR="00F01124" w:rsidRPr="007052C6" w:rsidRDefault="00F01124" w:rsidP="007052C6">
      <w:pPr>
        <w:pStyle w:val="Standard"/>
        <w:ind w:firstLine="709"/>
        <w:jc w:val="center"/>
        <w:rPr>
          <w:rFonts w:ascii="Times New Roman" w:hAnsi="Times New Roman" w:cs="Times New Roman"/>
          <w:b/>
          <w:bCs/>
          <w:sz w:val="28"/>
          <w:szCs w:val="28"/>
          <w:lang w:eastAsia="ru-RU"/>
        </w:rPr>
      </w:pPr>
      <w:r w:rsidRPr="007052C6">
        <w:rPr>
          <w:rFonts w:ascii="Times New Roman" w:hAnsi="Times New Roman" w:cs="Times New Roman"/>
          <w:b/>
          <w:bCs/>
          <w:sz w:val="28"/>
          <w:szCs w:val="28"/>
          <w:lang w:eastAsia="ru-RU"/>
        </w:rPr>
        <w:t>А</w:t>
      </w:r>
      <w:r w:rsidR="00090150" w:rsidRPr="007052C6">
        <w:rPr>
          <w:rFonts w:ascii="Times New Roman" w:hAnsi="Times New Roman" w:cs="Times New Roman"/>
          <w:b/>
          <w:bCs/>
          <w:sz w:val="28"/>
          <w:szCs w:val="28"/>
          <w:lang w:eastAsia="ru-RU"/>
        </w:rPr>
        <w:t>дминистративн</w:t>
      </w:r>
      <w:r w:rsidRPr="007052C6">
        <w:rPr>
          <w:rFonts w:ascii="Times New Roman" w:hAnsi="Times New Roman" w:cs="Times New Roman"/>
          <w:b/>
          <w:bCs/>
          <w:sz w:val="28"/>
          <w:szCs w:val="28"/>
          <w:lang w:eastAsia="ru-RU"/>
        </w:rPr>
        <w:t>ый</w:t>
      </w:r>
      <w:r w:rsidR="00090150" w:rsidRPr="007052C6">
        <w:rPr>
          <w:rFonts w:ascii="Times New Roman" w:hAnsi="Times New Roman" w:cs="Times New Roman"/>
          <w:b/>
          <w:bCs/>
          <w:sz w:val="28"/>
          <w:szCs w:val="28"/>
          <w:lang w:eastAsia="ru-RU"/>
        </w:rPr>
        <w:t xml:space="preserve"> регламент </w:t>
      </w:r>
    </w:p>
    <w:p w:rsidR="005A38AE" w:rsidRPr="007052C6" w:rsidRDefault="00090150" w:rsidP="007052C6">
      <w:pPr>
        <w:pStyle w:val="Standard"/>
        <w:ind w:firstLine="709"/>
        <w:jc w:val="center"/>
        <w:rPr>
          <w:rFonts w:ascii="Times New Roman" w:hAnsi="Times New Roman" w:cs="Times New Roman"/>
          <w:b/>
          <w:spacing w:val="-11"/>
          <w:sz w:val="28"/>
          <w:szCs w:val="28"/>
          <w:lang w:eastAsia="ru-RU"/>
        </w:rPr>
      </w:pPr>
      <w:r w:rsidRPr="007052C6">
        <w:rPr>
          <w:rFonts w:ascii="Times New Roman" w:hAnsi="Times New Roman" w:cs="Times New Roman"/>
          <w:b/>
          <w:bCs/>
          <w:sz w:val="28"/>
          <w:szCs w:val="28"/>
          <w:lang w:eastAsia="ru-RU"/>
        </w:rPr>
        <w:t xml:space="preserve">по осуществлению </w:t>
      </w:r>
      <w:r w:rsidRPr="007052C6">
        <w:rPr>
          <w:rFonts w:ascii="Times New Roman" w:hAnsi="Times New Roman" w:cs="Times New Roman"/>
          <w:b/>
          <w:spacing w:val="-11"/>
          <w:sz w:val="28"/>
          <w:szCs w:val="28"/>
          <w:lang w:eastAsia="ru-RU"/>
        </w:rPr>
        <w:t xml:space="preserve">муниципального контроля в сфере </w:t>
      </w:r>
    </w:p>
    <w:p w:rsidR="0063581A" w:rsidRDefault="00090150" w:rsidP="000C02C3">
      <w:pPr>
        <w:pStyle w:val="Standard"/>
        <w:ind w:firstLine="709"/>
        <w:jc w:val="center"/>
        <w:rPr>
          <w:rFonts w:ascii="Times New Roman" w:hAnsi="Times New Roman" w:cs="Times New Roman"/>
          <w:b/>
          <w:spacing w:val="-11"/>
          <w:sz w:val="28"/>
          <w:szCs w:val="28"/>
          <w:lang w:eastAsia="ru-RU"/>
        </w:rPr>
      </w:pPr>
      <w:r w:rsidRPr="007052C6">
        <w:rPr>
          <w:rFonts w:ascii="Times New Roman" w:hAnsi="Times New Roman" w:cs="Times New Roman"/>
          <w:b/>
          <w:spacing w:val="-11"/>
          <w:sz w:val="28"/>
          <w:szCs w:val="28"/>
          <w:lang w:eastAsia="ru-RU"/>
        </w:rPr>
        <w:t>наружной рекламы</w:t>
      </w:r>
      <w:r w:rsidR="005548B0">
        <w:rPr>
          <w:rFonts w:ascii="Times New Roman" w:hAnsi="Times New Roman" w:cs="Times New Roman"/>
          <w:b/>
          <w:spacing w:val="-11"/>
          <w:sz w:val="28"/>
          <w:szCs w:val="28"/>
          <w:lang w:eastAsia="ru-RU"/>
        </w:rPr>
        <w:t xml:space="preserve"> на территории городского округа Фрязино Московской области</w:t>
      </w:r>
    </w:p>
    <w:p w:rsidR="006829E1" w:rsidRDefault="006829E1" w:rsidP="000C02C3">
      <w:pPr>
        <w:pStyle w:val="Standard"/>
        <w:ind w:firstLine="709"/>
        <w:jc w:val="center"/>
        <w:rPr>
          <w:rFonts w:ascii="Times New Roman" w:hAnsi="Times New Roman" w:cs="Times New Roman"/>
          <w:b/>
          <w:spacing w:val="-11"/>
          <w:sz w:val="28"/>
          <w:szCs w:val="28"/>
          <w:lang w:eastAsia="ru-RU"/>
        </w:rPr>
      </w:pPr>
    </w:p>
    <w:sdt>
      <w:sdtPr>
        <w:rPr>
          <w:rFonts w:ascii="Calibri" w:eastAsia="Times New Roman" w:hAnsi="Calibri"/>
          <w:b w:val="0"/>
          <w:bCs w:val="0"/>
          <w:color w:val="auto"/>
          <w:sz w:val="22"/>
          <w:szCs w:val="22"/>
          <w:lang w:eastAsia="zh-CN"/>
        </w:rPr>
        <w:id w:val="619173815"/>
        <w:docPartObj>
          <w:docPartGallery w:val="Table of Contents"/>
          <w:docPartUnique/>
        </w:docPartObj>
      </w:sdtPr>
      <w:sdtEndPr/>
      <w:sdtContent>
        <w:p w:rsidR="000E5DE3" w:rsidRPr="003E132D" w:rsidRDefault="000E5DE3" w:rsidP="003E132D">
          <w:pPr>
            <w:pStyle w:val="af7"/>
            <w:tabs>
              <w:tab w:val="left" w:pos="9356"/>
            </w:tabs>
            <w:spacing w:before="0" w:after="120" w:line="240" w:lineRule="auto"/>
            <w:rPr>
              <w:b w:val="0"/>
              <w:sz w:val="28"/>
            </w:rPr>
          </w:pPr>
          <w:r w:rsidRPr="003E132D">
            <w:rPr>
              <w:b w:val="0"/>
              <w:sz w:val="28"/>
            </w:rPr>
            <w:t>Оглавление</w:t>
          </w:r>
        </w:p>
        <w:p w:rsidR="003E132D" w:rsidRPr="003E132D" w:rsidRDefault="00113886" w:rsidP="003E132D">
          <w:pPr>
            <w:pStyle w:val="13"/>
            <w:ind w:right="284"/>
            <w:rPr>
              <w:rFonts w:eastAsiaTheme="minorEastAsia"/>
              <w:bCs w:val="0"/>
              <w:caps w:val="0"/>
              <w:sz w:val="28"/>
              <w:szCs w:val="28"/>
              <w:lang w:val="ru-RU" w:eastAsia="ru-RU"/>
            </w:rPr>
          </w:pPr>
          <w:r w:rsidRPr="003E132D">
            <w:rPr>
              <w:bCs w:val="0"/>
              <w:caps w:val="0"/>
              <w:sz w:val="28"/>
              <w:szCs w:val="28"/>
            </w:rPr>
            <w:fldChar w:fldCharType="begin"/>
          </w:r>
          <w:r w:rsidR="003E132D" w:rsidRPr="003E132D">
            <w:rPr>
              <w:bCs w:val="0"/>
              <w:caps w:val="0"/>
              <w:sz w:val="28"/>
              <w:szCs w:val="28"/>
            </w:rPr>
            <w:instrText xml:space="preserve"> TOC \o "1-3" \h \z \u </w:instrText>
          </w:r>
          <w:r w:rsidRPr="003E132D">
            <w:rPr>
              <w:bCs w:val="0"/>
              <w:caps w:val="0"/>
              <w:sz w:val="28"/>
              <w:szCs w:val="28"/>
            </w:rPr>
            <w:fldChar w:fldCharType="separate"/>
          </w:r>
          <w:hyperlink w:anchor="_Toc63948024" w:history="1">
            <w:r w:rsidR="003E132D" w:rsidRPr="003E132D">
              <w:rPr>
                <w:rStyle w:val="a8"/>
                <w:sz w:val="28"/>
                <w:szCs w:val="28"/>
              </w:rPr>
              <w:t>I. Общие положения</w:t>
            </w:r>
            <w:r w:rsidR="003E132D" w:rsidRPr="003E132D">
              <w:rPr>
                <w:webHidden/>
                <w:sz w:val="28"/>
                <w:szCs w:val="28"/>
              </w:rPr>
              <w:tab/>
            </w:r>
            <w:r w:rsidRPr="003E132D">
              <w:rPr>
                <w:webHidden/>
                <w:sz w:val="28"/>
                <w:szCs w:val="28"/>
              </w:rPr>
              <w:fldChar w:fldCharType="begin"/>
            </w:r>
            <w:r w:rsidR="003E132D" w:rsidRPr="003E132D">
              <w:rPr>
                <w:webHidden/>
                <w:sz w:val="28"/>
                <w:szCs w:val="28"/>
              </w:rPr>
              <w:instrText xml:space="preserve"> PAGEREF _Toc63948024 \h </w:instrText>
            </w:r>
            <w:r w:rsidRPr="003E132D">
              <w:rPr>
                <w:webHidden/>
                <w:sz w:val="28"/>
                <w:szCs w:val="28"/>
              </w:rPr>
            </w:r>
            <w:r w:rsidRPr="003E132D">
              <w:rPr>
                <w:webHidden/>
                <w:sz w:val="28"/>
                <w:szCs w:val="28"/>
              </w:rPr>
              <w:fldChar w:fldCharType="separate"/>
            </w:r>
            <w:r w:rsidR="000003F3">
              <w:rPr>
                <w:webHidden/>
                <w:sz w:val="28"/>
                <w:szCs w:val="28"/>
              </w:rPr>
              <w:t>4</w:t>
            </w:r>
            <w:r w:rsidRPr="003E132D">
              <w:rPr>
                <w:webHidden/>
                <w:sz w:val="28"/>
                <w:szCs w:val="28"/>
              </w:rPr>
              <w:fldChar w:fldCharType="end"/>
            </w:r>
          </w:hyperlink>
        </w:p>
        <w:p w:rsidR="003E132D" w:rsidRPr="003E132D" w:rsidRDefault="00A4685F" w:rsidP="003E132D">
          <w:pPr>
            <w:pStyle w:val="20"/>
            <w:tabs>
              <w:tab w:val="right" w:leader="dot" w:pos="9356"/>
            </w:tabs>
            <w:spacing w:before="0" w:after="120" w:line="240" w:lineRule="auto"/>
            <w:ind w:right="284"/>
            <w:rPr>
              <w:rFonts w:ascii="Times New Roman" w:eastAsiaTheme="minorEastAsia" w:hAnsi="Times New Roman"/>
              <w:b w:val="0"/>
              <w:bCs w:val="0"/>
              <w:noProof/>
              <w:sz w:val="28"/>
              <w:szCs w:val="28"/>
              <w:lang w:eastAsia="ru-RU"/>
            </w:rPr>
          </w:pPr>
          <w:hyperlink w:anchor="_Toc63948025" w:history="1">
            <w:r w:rsidR="003E132D" w:rsidRPr="003E132D">
              <w:rPr>
                <w:rStyle w:val="a8"/>
                <w:rFonts w:ascii="Times New Roman" w:hAnsi="Times New Roman"/>
                <w:b w:val="0"/>
                <w:noProof/>
                <w:sz w:val="28"/>
                <w:szCs w:val="28"/>
              </w:rPr>
              <w:t>Наименование функции</w:t>
            </w:r>
            <w:r w:rsidR="003E132D" w:rsidRPr="003E132D">
              <w:rPr>
                <w:rFonts w:ascii="Times New Roman" w:hAnsi="Times New Roman"/>
                <w:b w:val="0"/>
                <w:noProof/>
                <w:webHidden/>
                <w:sz w:val="28"/>
                <w:szCs w:val="28"/>
              </w:rPr>
              <w:tab/>
            </w:r>
            <w:r w:rsidR="00113886" w:rsidRPr="003E132D">
              <w:rPr>
                <w:rFonts w:ascii="Times New Roman" w:hAnsi="Times New Roman"/>
                <w:b w:val="0"/>
                <w:noProof/>
                <w:webHidden/>
                <w:sz w:val="28"/>
                <w:szCs w:val="28"/>
              </w:rPr>
              <w:fldChar w:fldCharType="begin"/>
            </w:r>
            <w:r w:rsidR="003E132D" w:rsidRPr="003E132D">
              <w:rPr>
                <w:rFonts w:ascii="Times New Roman" w:hAnsi="Times New Roman"/>
                <w:b w:val="0"/>
                <w:noProof/>
                <w:webHidden/>
                <w:sz w:val="28"/>
                <w:szCs w:val="28"/>
              </w:rPr>
              <w:instrText xml:space="preserve"> PAGEREF _Toc63948025 \h </w:instrText>
            </w:r>
            <w:r w:rsidR="00113886" w:rsidRPr="003E132D">
              <w:rPr>
                <w:rFonts w:ascii="Times New Roman" w:hAnsi="Times New Roman"/>
                <w:b w:val="0"/>
                <w:noProof/>
                <w:webHidden/>
                <w:sz w:val="28"/>
                <w:szCs w:val="28"/>
              </w:rPr>
            </w:r>
            <w:r w:rsidR="00113886" w:rsidRPr="003E132D">
              <w:rPr>
                <w:rFonts w:ascii="Times New Roman" w:hAnsi="Times New Roman"/>
                <w:b w:val="0"/>
                <w:noProof/>
                <w:webHidden/>
                <w:sz w:val="28"/>
                <w:szCs w:val="28"/>
              </w:rPr>
              <w:fldChar w:fldCharType="separate"/>
            </w:r>
            <w:r w:rsidR="000003F3">
              <w:rPr>
                <w:rFonts w:ascii="Times New Roman" w:hAnsi="Times New Roman"/>
                <w:b w:val="0"/>
                <w:noProof/>
                <w:webHidden/>
                <w:sz w:val="28"/>
                <w:szCs w:val="28"/>
              </w:rPr>
              <w:t>4</w:t>
            </w:r>
            <w:r w:rsidR="00113886" w:rsidRPr="003E132D">
              <w:rPr>
                <w:rFonts w:ascii="Times New Roman" w:hAnsi="Times New Roman"/>
                <w:b w:val="0"/>
                <w:noProof/>
                <w:webHidden/>
                <w:sz w:val="28"/>
                <w:szCs w:val="28"/>
              </w:rPr>
              <w:fldChar w:fldCharType="end"/>
            </w:r>
          </w:hyperlink>
        </w:p>
        <w:p w:rsidR="003E132D" w:rsidRPr="003E132D" w:rsidRDefault="00A4685F" w:rsidP="003E132D">
          <w:pPr>
            <w:pStyle w:val="20"/>
            <w:tabs>
              <w:tab w:val="right" w:leader="dot" w:pos="9356"/>
            </w:tabs>
            <w:spacing w:before="0" w:after="120" w:line="240" w:lineRule="auto"/>
            <w:ind w:right="284"/>
            <w:rPr>
              <w:rFonts w:ascii="Times New Roman" w:eastAsiaTheme="minorEastAsia" w:hAnsi="Times New Roman"/>
              <w:b w:val="0"/>
              <w:bCs w:val="0"/>
              <w:noProof/>
              <w:sz w:val="28"/>
              <w:szCs w:val="28"/>
              <w:lang w:eastAsia="ru-RU"/>
            </w:rPr>
          </w:pPr>
          <w:hyperlink w:anchor="_Toc63948026" w:history="1">
            <w:r w:rsidR="003E132D" w:rsidRPr="003E132D">
              <w:rPr>
                <w:rStyle w:val="a8"/>
                <w:rFonts w:ascii="Times New Roman" w:hAnsi="Times New Roman"/>
                <w:b w:val="0"/>
                <w:noProof/>
                <w:sz w:val="28"/>
                <w:szCs w:val="28"/>
              </w:rPr>
              <w:t>Наименование органа, осуществляющего муниципальный контроль</w:t>
            </w:r>
            <w:r w:rsidR="003E132D" w:rsidRPr="003E132D">
              <w:rPr>
                <w:rFonts w:ascii="Times New Roman" w:hAnsi="Times New Roman"/>
                <w:b w:val="0"/>
                <w:noProof/>
                <w:webHidden/>
                <w:sz w:val="28"/>
                <w:szCs w:val="28"/>
              </w:rPr>
              <w:tab/>
            </w:r>
            <w:r w:rsidR="00113886" w:rsidRPr="003E132D">
              <w:rPr>
                <w:rFonts w:ascii="Times New Roman" w:hAnsi="Times New Roman"/>
                <w:b w:val="0"/>
                <w:noProof/>
                <w:webHidden/>
                <w:sz w:val="28"/>
                <w:szCs w:val="28"/>
              </w:rPr>
              <w:fldChar w:fldCharType="begin"/>
            </w:r>
            <w:r w:rsidR="003E132D" w:rsidRPr="003E132D">
              <w:rPr>
                <w:rFonts w:ascii="Times New Roman" w:hAnsi="Times New Roman"/>
                <w:b w:val="0"/>
                <w:noProof/>
                <w:webHidden/>
                <w:sz w:val="28"/>
                <w:szCs w:val="28"/>
              </w:rPr>
              <w:instrText xml:space="preserve"> PAGEREF _Toc63948026 \h </w:instrText>
            </w:r>
            <w:r w:rsidR="00113886" w:rsidRPr="003E132D">
              <w:rPr>
                <w:rFonts w:ascii="Times New Roman" w:hAnsi="Times New Roman"/>
                <w:b w:val="0"/>
                <w:noProof/>
                <w:webHidden/>
                <w:sz w:val="28"/>
                <w:szCs w:val="28"/>
              </w:rPr>
            </w:r>
            <w:r w:rsidR="00113886" w:rsidRPr="003E132D">
              <w:rPr>
                <w:rFonts w:ascii="Times New Roman" w:hAnsi="Times New Roman"/>
                <w:b w:val="0"/>
                <w:noProof/>
                <w:webHidden/>
                <w:sz w:val="28"/>
                <w:szCs w:val="28"/>
              </w:rPr>
              <w:fldChar w:fldCharType="separate"/>
            </w:r>
            <w:r w:rsidR="000003F3">
              <w:rPr>
                <w:rFonts w:ascii="Times New Roman" w:hAnsi="Times New Roman"/>
                <w:b w:val="0"/>
                <w:noProof/>
                <w:webHidden/>
                <w:sz w:val="28"/>
                <w:szCs w:val="28"/>
              </w:rPr>
              <w:t>4</w:t>
            </w:r>
            <w:r w:rsidR="00113886" w:rsidRPr="003E132D">
              <w:rPr>
                <w:rFonts w:ascii="Times New Roman" w:hAnsi="Times New Roman"/>
                <w:b w:val="0"/>
                <w:noProof/>
                <w:webHidden/>
                <w:sz w:val="28"/>
                <w:szCs w:val="28"/>
              </w:rPr>
              <w:fldChar w:fldCharType="end"/>
            </w:r>
          </w:hyperlink>
        </w:p>
        <w:p w:rsidR="003E132D" w:rsidRPr="003E132D" w:rsidRDefault="00A4685F" w:rsidP="003E132D">
          <w:pPr>
            <w:pStyle w:val="20"/>
            <w:tabs>
              <w:tab w:val="right" w:leader="dot" w:pos="9356"/>
            </w:tabs>
            <w:spacing w:before="0" w:after="120" w:line="240" w:lineRule="auto"/>
            <w:ind w:right="284"/>
            <w:rPr>
              <w:rFonts w:ascii="Times New Roman" w:eastAsiaTheme="minorEastAsia" w:hAnsi="Times New Roman"/>
              <w:b w:val="0"/>
              <w:bCs w:val="0"/>
              <w:noProof/>
              <w:sz w:val="28"/>
              <w:szCs w:val="28"/>
              <w:lang w:eastAsia="ru-RU"/>
            </w:rPr>
          </w:pPr>
          <w:hyperlink w:anchor="_Toc63948027" w:history="1">
            <w:r w:rsidR="003E132D" w:rsidRPr="003E132D">
              <w:rPr>
                <w:rStyle w:val="a8"/>
                <w:rFonts w:ascii="Times New Roman" w:hAnsi="Times New Roman"/>
                <w:b w:val="0"/>
                <w:noProof/>
                <w:sz w:val="28"/>
                <w:szCs w:val="28"/>
              </w:rPr>
              <w:t>Нормативные правовые акты, регулирующие осуществление муниципального контроля</w:t>
            </w:r>
            <w:r w:rsidR="003E132D" w:rsidRPr="003E132D">
              <w:rPr>
                <w:rFonts w:ascii="Times New Roman" w:hAnsi="Times New Roman"/>
                <w:b w:val="0"/>
                <w:noProof/>
                <w:webHidden/>
                <w:sz w:val="28"/>
                <w:szCs w:val="28"/>
              </w:rPr>
              <w:tab/>
            </w:r>
            <w:r w:rsidR="00113886" w:rsidRPr="003E132D">
              <w:rPr>
                <w:rFonts w:ascii="Times New Roman" w:hAnsi="Times New Roman"/>
                <w:b w:val="0"/>
                <w:noProof/>
                <w:webHidden/>
                <w:sz w:val="28"/>
                <w:szCs w:val="28"/>
              </w:rPr>
              <w:fldChar w:fldCharType="begin"/>
            </w:r>
            <w:r w:rsidR="003E132D" w:rsidRPr="003E132D">
              <w:rPr>
                <w:rFonts w:ascii="Times New Roman" w:hAnsi="Times New Roman"/>
                <w:b w:val="0"/>
                <w:noProof/>
                <w:webHidden/>
                <w:sz w:val="28"/>
                <w:szCs w:val="28"/>
              </w:rPr>
              <w:instrText xml:space="preserve"> PAGEREF _Toc63948027 \h </w:instrText>
            </w:r>
            <w:r w:rsidR="00113886" w:rsidRPr="003E132D">
              <w:rPr>
                <w:rFonts w:ascii="Times New Roman" w:hAnsi="Times New Roman"/>
                <w:b w:val="0"/>
                <w:noProof/>
                <w:webHidden/>
                <w:sz w:val="28"/>
                <w:szCs w:val="28"/>
              </w:rPr>
            </w:r>
            <w:r w:rsidR="00113886" w:rsidRPr="003E132D">
              <w:rPr>
                <w:rFonts w:ascii="Times New Roman" w:hAnsi="Times New Roman"/>
                <w:b w:val="0"/>
                <w:noProof/>
                <w:webHidden/>
                <w:sz w:val="28"/>
                <w:szCs w:val="28"/>
              </w:rPr>
              <w:fldChar w:fldCharType="separate"/>
            </w:r>
            <w:r w:rsidR="000003F3">
              <w:rPr>
                <w:rFonts w:ascii="Times New Roman" w:hAnsi="Times New Roman"/>
                <w:b w:val="0"/>
                <w:noProof/>
                <w:webHidden/>
                <w:sz w:val="28"/>
                <w:szCs w:val="28"/>
              </w:rPr>
              <w:t>4</w:t>
            </w:r>
            <w:r w:rsidR="00113886" w:rsidRPr="003E132D">
              <w:rPr>
                <w:rFonts w:ascii="Times New Roman" w:hAnsi="Times New Roman"/>
                <w:b w:val="0"/>
                <w:noProof/>
                <w:webHidden/>
                <w:sz w:val="28"/>
                <w:szCs w:val="28"/>
              </w:rPr>
              <w:fldChar w:fldCharType="end"/>
            </w:r>
          </w:hyperlink>
        </w:p>
        <w:p w:rsidR="003E132D" w:rsidRPr="003E132D" w:rsidRDefault="00A4685F" w:rsidP="003E132D">
          <w:pPr>
            <w:pStyle w:val="20"/>
            <w:tabs>
              <w:tab w:val="right" w:leader="dot" w:pos="9356"/>
            </w:tabs>
            <w:spacing w:before="0" w:after="120" w:line="240" w:lineRule="auto"/>
            <w:ind w:right="284"/>
            <w:rPr>
              <w:rFonts w:ascii="Times New Roman" w:eastAsiaTheme="minorEastAsia" w:hAnsi="Times New Roman"/>
              <w:b w:val="0"/>
              <w:bCs w:val="0"/>
              <w:noProof/>
              <w:sz w:val="28"/>
              <w:szCs w:val="28"/>
              <w:lang w:eastAsia="ru-RU"/>
            </w:rPr>
          </w:pPr>
          <w:hyperlink w:anchor="_Toc63948028" w:history="1">
            <w:r w:rsidR="003E132D" w:rsidRPr="003E132D">
              <w:rPr>
                <w:rStyle w:val="a8"/>
                <w:rFonts w:ascii="Times New Roman" w:hAnsi="Times New Roman"/>
                <w:b w:val="0"/>
                <w:noProof/>
                <w:sz w:val="28"/>
                <w:szCs w:val="28"/>
              </w:rPr>
              <w:t>Предмет муниципального контроля</w:t>
            </w:r>
            <w:r w:rsidR="003E132D" w:rsidRPr="003E132D">
              <w:rPr>
                <w:rFonts w:ascii="Times New Roman" w:hAnsi="Times New Roman"/>
                <w:b w:val="0"/>
                <w:noProof/>
                <w:webHidden/>
                <w:sz w:val="28"/>
                <w:szCs w:val="28"/>
              </w:rPr>
              <w:tab/>
            </w:r>
            <w:r w:rsidR="00113886" w:rsidRPr="003E132D">
              <w:rPr>
                <w:rFonts w:ascii="Times New Roman" w:hAnsi="Times New Roman"/>
                <w:b w:val="0"/>
                <w:noProof/>
                <w:webHidden/>
                <w:sz w:val="28"/>
                <w:szCs w:val="28"/>
              </w:rPr>
              <w:fldChar w:fldCharType="begin"/>
            </w:r>
            <w:r w:rsidR="003E132D" w:rsidRPr="003E132D">
              <w:rPr>
                <w:rFonts w:ascii="Times New Roman" w:hAnsi="Times New Roman"/>
                <w:b w:val="0"/>
                <w:noProof/>
                <w:webHidden/>
                <w:sz w:val="28"/>
                <w:szCs w:val="28"/>
              </w:rPr>
              <w:instrText xml:space="preserve"> PAGEREF _Toc63948028 \h </w:instrText>
            </w:r>
            <w:r w:rsidR="00113886" w:rsidRPr="003E132D">
              <w:rPr>
                <w:rFonts w:ascii="Times New Roman" w:hAnsi="Times New Roman"/>
                <w:b w:val="0"/>
                <w:noProof/>
                <w:webHidden/>
                <w:sz w:val="28"/>
                <w:szCs w:val="28"/>
              </w:rPr>
            </w:r>
            <w:r w:rsidR="00113886" w:rsidRPr="003E132D">
              <w:rPr>
                <w:rFonts w:ascii="Times New Roman" w:hAnsi="Times New Roman"/>
                <w:b w:val="0"/>
                <w:noProof/>
                <w:webHidden/>
                <w:sz w:val="28"/>
                <w:szCs w:val="28"/>
              </w:rPr>
              <w:fldChar w:fldCharType="separate"/>
            </w:r>
            <w:r w:rsidR="000003F3">
              <w:rPr>
                <w:rFonts w:ascii="Times New Roman" w:hAnsi="Times New Roman"/>
                <w:b w:val="0"/>
                <w:noProof/>
                <w:webHidden/>
                <w:sz w:val="28"/>
                <w:szCs w:val="28"/>
              </w:rPr>
              <w:t>4</w:t>
            </w:r>
            <w:r w:rsidR="00113886" w:rsidRPr="003E132D">
              <w:rPr>
                <w:rFonts w:ascii="Times New Roman" w:hAnsi="Times New Roman"/>
                <w:b w:val="0"/>
                <w:noProof/>
                <w:webHidden/>
                <w:sz w:val="28"/>
                <w:szCs w:val="28"/>
              </w:rPr>
              <w:fldChar w:fldCharType="end"/>
            </w:r>
          </w:hyperlink>
        </w:p>
        <w:p w:rsidR="003E132D" w:rsidRPr="003E132D" w:rsidRDefault="00A4685F" w:rsidP="003E132D">
          <w:pPr>
            <w:pStyle w:val="20"/>
            <w:tabs>
              <w:tab w:val="right" w:leader="dot" w:pos="9356"/>
            </w:tabs>
            <w:spacing w:before="0" w:after="120" w:line="240" w:lineRule="auto"/>
            <w:ind w:right="284"/>
            <w:rPr>
              <w:rFonts w:ascii="Times New Roman" w:eastAsiaTheme="minorEastAsia" w:hAnsi="Times New Roman"/>
              <w:b w:val="0"/>
              <w:bCs w:val="0"/>
              <w:noProof/>
              <w:sz w:val="28"/>
              <w:szCs w:val="28"/>
              <w:lang w:eastAsia="ru-RU"/>
            </w:rPr>
          </w:pPr>
          <w:hyperlink w:anchor="_Toc63948029" w:history="1">
            <w:r w:rsidR="003E132D" w:rsidRPr="003E132D">
              <w:rPr>
                <w:rStyle w:val="a8"/>
                <w:rFonts w:ascii="Times New Roman" w:hAnsi="Times New Roman"/>
                <w:b w:val="0"/>
                <w:noProof/>
                <w:sz w:val="28"/>
                <w:szCs w:val="28"/>
              </w:rPr>
              <w:t>Права и обязанности должностных лиц при осуществлении муниципального контроля</w:t>
            </w:r>
            <w:r w:rsidR="003E132D" w:rsidRPr="003E132D">
              <w:rPr>
                <w:rFonts w:ascii="Times New Roman" w:hAnsi="Times New Roman"/>
                <w:b w:val="0"/>
                <w:noProof/>
                <w:webHidden/>
                <w:sz w:val="28"/>
                <w:szCs w:val="28"/>
              </w:rPr>
              <w:tab/>
            </w:r>
            <w:r w:rsidR="00113886" w:rsidRPr="003E132D">
              <w:rPr>
                <w:rFonts w:ascii="Times New Roman" w:hAnsi="Times New Roman"/>
                <w:b w:val="0"/>
                <w:noProof/>
                <w:webHidden/>
                <w:sz w:val="28"/>
                <w:szCs w:val="28"/>
              </w:rPr>
              <w:fldChar w:fldCharType="begin"/>
            </w:r>
            <w:r w:rsidR="003E132D" w:rsidRPr="003E132D">
              <w:rPr>
                <w:rFonts w:ascii="Times New Roman" w:hAnsi="Times New Roman"/>
                <w:b w:val="0"/>
                <w:noProof/>
                <w:webHidden/>
                <w:sz w:val="28"/>
                <w:szCs w:val="28"/>
              </w:rPr>
              <w:instrText xml:space="preserve"> PAGEREF _Toc63948029 \h </w:instrText>
            </w:r>
            <w:r w:rsidR="00113886" w:rsidRPr="003E132D">
              <w:rPr>
                <w:rFonts w:ascii="Times New Roman" w:hAnsi="Times New Roman"/>
                <w:b w:val="0"/>
                <w:noProof/>
                <w:webHidden/>
                <w:sz w:val="28"/>
                <w:szCs w:val="28"/>
              </w:rPr>
            </w:r>
            <w:r w:rsidR="00113886" w:rsidRPr="003E132D">
              <w:rPr>
                <w:rFonts w:ascii="Times New Roman" w:hAnsi="Times New Roman"/>
                <w:b w:val="0"/>
                <w:noProof/>
                <w:webHidden/>
                <w:sz w:val="28"/>
                <w:szCs w:val="28"/>
              </w:rPr>
              <w:fldChar w:fldCharType="separate"/>
            </w:r>
            <w:r w:rsidR="000003F3">
              <w:rPr>
                <w:rFonts w:ascii="Times New Roman" w:hAnsi="Times New Roman"/>
                <w:b w:val="0"/>
                <w:noProof/>
                <w:webHidden/>
                <w:sz w:val="28"/>
                <w:szCs w:val="28"/>
              </w:rPr>
              <w:t>5</w:t>
            </w:r>
            <w:r w:rsidR="00113886" w:rsidRPr="003E132D">
              <w:rPr>
                <w:rFonts w:ascii="Times New Roman" w:hAnsi="Times New Roman"/>
                <w:b w:val="0"/>
                <w:noProof/>
                <w:webHidden/>
                <w:sz w:val="28"/>
                <w:szCs w:val="28"/>
              </w:rPr>
              <w:fldChar w:fldCharType="end"/>
            </w:r>
          </w:hyperlink>
        </w:p>
        <w:p w:rsidR="003E132D" w:rsidRPr="003E132D" w:rsidRDefault="00A4685F" w:rsidP="003E132D">
          <w:pPr>
            <w:pStyle w:val="20"/>
            <w:tabs>
              <w:tab w:val="right" w:leader="dot" w:pos="9356"/>
            </w:tabs>
            <w:spacing w:before="0" w:after="120" w:line="240" w:lineRule="auto"/>
            <w:ind w:right="284"/>
            <w:rPr>
              <w:rFonts w:ascii="Times New Roman" w:eastAsiaTheme="minorEastAsia" w:hAnsi="Times New Roman"/>
              <w:b w:val="0"/>
              <w:bCs w:val="0"/>
              <w:noProof/>
              <w:sz w:val="28"/>
              <w:szCs w:val="28"/>
              <w:lang w:eastAsia="ru-RU"/>
            </w:rPr>
          </w:pPr>
          <w:hyperlink w:anchor="_Toc63948030" w:history="1">
            <w:r w:rsidR="003E132D" w:rsidRPr="003E132D">
              <w:rPr>
                <w:rStyle w:val="a8"/>
                <w:rFonts w:ascii="Times New Roman" w:hAnsi="Times New Roman"/>
                <w:b w:val="0"/>
                <w:noProof/>
                <w:sz w:val="28"/>
                <w:szCs w:val="28"/>
              </w:rPr>
              <w:t>Права и обязанности лиц, в отношении которых осуществляются мероприятия по муниципальному контролю</w:t>
            </w:r>
            <w:r w:rsidR="003E132D" w:rsidRPr="003E132D">
              <w:rPr>
                <w:rFonts w:ascii="Times New Roman" w:hAnsi="Times New Roman"/>
                <w:b w:val="0"/>
                <w:noProof/>
                <w:webHidden/>
                <w:sz w:val="28"/>
                <w:szCs w:val="28"/>
              </w:rPr>
              <w:tab/>
            </w:r>
            <w:r w:rsidR="00113886" w:rsidRPr="003E132D">
              <w:rPr>
                <w:rFonts w:ascii="Times New Roman" w:hAnsi="Times New Roman"/>
                <w:b w:val="0"/>
                <w:noProof/>
                <w:webHidden/>
                <w:sz w:val="28"/>
                <w:szCs w:val="28"/>
              </w:rPr>
              <w:fldChar w:fldCharType="begin"/>
            </w:r>
            <w:r w:rsidR="003E132D" w:rsidRPr="003E132D">
              <w:rPr>
                <w:rFonts w:ascii="Times New Roman" w:hAnsi="Times New Roman"/>
                <w:b w:val="0"/>
                <w:noProof/>
                <w:webHidden/>
                <w:sz w:val="28"/>
                <w:szCs w:val="28"/>
              </w:rPr>
              <w:instrText xml:space="preserve"> PAGEREF _Toc63948030 \h </w:instrText>
            </w:r>
            <w:r w:rsidR="00113886" w:rsidRPr="003E132D">
              <w:rPr>
                <w:rFonts w:ascii="Times New Roman" w:hAnsi="Times New Roman"/>
                <w:b w:val="0"/>
                <w:noProof/>
                <w:webHidden/>
                <w:sz w:val="28"/>
                <w:szCs w:val="28"/>
              </w:rPr>
            </w:r>
            <w:r w:rsidR="00113886" w:rsidRPr="003E132D">
              <w:rPr>
                <w:rFonts w:ascii="Times New Roman" w:hAnsi="Times New Roman"/>
                <w:b w:val="0"/>
                <w:noProof/>
                <w:webHidden/>
                <w:sz w:val="28"/>
                <w:szCs w:val="28"/>
              </w:rPr>
              <w:fldChar w:fldCharType="separate"/>
            </w:r>
            <w:r w:rsidR="000003F3">
              <w:rPr>
                <w:rFonts w:ascii="Times New Roman" w:hAnsi="Times New Roman"/>
                <w:b w:val="0"/>
                <w:noProof/>
                <w:webHidden/>
                <w:sz w:val="28"/>
                <w:szCs w:val="28"/>
              </w:rPr>
              <w:t>9</w:t>
            </w:r>
            <w:r w:rsidR="00113886" w:rsidRPr="003E132D">
              <w:rPr>
                <w:rFonts w:ascii="Times New Roman" w:hAnsi="Times New Roman"/>
                <w:b w:val="0"/>
                <w:noProof/>
                <w:webHidden/>
                <w:sz w:val="28"/>
                <w:szCs w:val="28"/>
              </w:rPr>
              <w:fldChar w:fldCharType="end"/>
            </w:r>
          </w:hyperlink>
        </w:p>
        <w:p w:rsidR="003E132D" w:rsidRPr="003E132D" w:rsidRDefault="00A4685F" w:rsidP="003E132D">
          <w:pPr>
            <w:pStyle w:val="20"/>
            <w:tabs>
              <w:tab w:val="right" w:leader="dot" w:pos="9356"/>
            </w:tabs>
            <w:spacing w:before="0" w:after="120" w:line="240" w:lineRule="auto"/>
            <w:ind w:right="284"/>
            <w:rPr>
              <w:rFonts w:ascii="Times New Roman" w:eastAsiaTheme="minorEastAsia" w:hAnsi="Times New Roman"/>
              <w:b w:val="0"/>
              <w:bCs w:val="0"/>
              <w:noProof/>
              <w:sz w:val="28"/>
              <w:szCs w:val="28"/>
              <w:lang w:eastAsia="ru-RU"/>
            </w:rPr>
          </w:pPr>
          <w:hyperlink w:anchor="_Toc63948031" w:history="1">
            <w:r w:rsidR="003E132D" w:rsidRPr="003E132D">
              <w:rPr>
                <w:rStyle w:val="a8"/>
                <w:rFonts w:ascii="Times New Roman" w:hAnsi="Times New Roman"/>
                <w:b w:val="0"/>
                <w:noProof/>
                <w:sz w:val="28"/>
                <w:szCs w:val="28"/>
              </w:rPr>
              <w:t>Описание результата осуществления муниципального контроля</w:t>
            </w:r>
            <w:r w:rsidR="003E132D" w:rsidRPr="003E132D">
              <w:rPr>
                <w:rFonts w:ascii="Times New Roman" w:hAnsi="Times New Roman"/>
                <w:b w:val="0"/>
                <w:noProof/>
                <w:webHidden/>
                <w:sz w:val="28"/>
                <w:szCs w:val="28"/>
              </w:rPr>
              <w:tab/>
            </w:r>
            <w:r w:rsidR="00113886" w:rsidRPr="003E132D">
              <w:rPr>
                <w:rFonts w:ascii="Times New Roman" w:hAnsi="Times New Roman"/>
                <w:b w:val="0"/>
                <w:noProof/>
                <w:webHidden/>
                <w:sz w:val="28"/>
                <w:szCs w:val="28"/>
              </w:rPr>
              <w:fldChar w:fldCharType="begin"/>
            </w:r>
            <w:r w:rsidR="003E132D" w:rsidRPr="003E132D">
              <w:rPr>
                <w:rFonts w:ascii="Times New Roman" w:hAnsi="Times New Roman"/>
                <w:b w:val="0"/>
                <w:noProof/>
                <w:webHidden/>
                <w:sz w:val="28"/>
                <w:szCs w:val="28"/>
              </w:rPr>
              <w:instrText xml:space="preserve"> PAGEREF _Toc63948031 \h </w:instrText>
            </w:r>
            <w:r w:rsidR="00113886" w:rsidRPr="003E132D">
              <w:rPr>
                <w:rFonts w:ascii="Times New Roman" w:hAnsi="Times New Roman"/>
                <w:b w:val="0"/>
                <w:noProof/>
                <w:webHidden/>
                <w:sz w:val="28"/>
                <w:szCs w:val="28"/>
              </w:rPr>
            </w:r>
            <w:r w:rsidR="00113886" w:rsidRPr="003E132D">
              <w:rPr>
                <w:rFonts w:ascii="Times New Roman" w:hAnsi="Times New Roman"/>
                <w:b w:val="0"/>
                <w:noProof/>
                <w:webHidden/>
                <w:sz w:val="28"/>
                <w:szCs w:val="28"/>
              </w:rPr>
              <w:fldChar w:fldCharType="separate"/>
            </w:r>
            <w:r w:rsidR="000003F3">
              <w:rPr>
                <w:rFonts w:ascii="Times New Roman" w:hAnsi="Times New Roman"/>
                <w:b w:val="0"/>
                <w:noProof/>
                <w:webHidden/>
                <w:sz w:val="28"/>
                <w:szCs w:val="28"/>
              </w:rPr>
              <w:t>11</w:t>
            </w:r>
            <w:r w:rsidR="00113886" w:rsidRPr="003E132D">
              <w:rPr>
                <w:rFonts w:ascii="Times New Roman" w:hAnsi="Times New Roman"/>
                <w:b w:val="0"/>
                <w:noProof/>
                <w:webHidden/>
                <w:sz w:val="28"/>
                <w:szCs w:val="28"/>
              </w:rPr>
              <w:fldChar w:fldCharType="end"/>
            </w:r>
          </w:hyperlink>
        </w:p>
        <w:p w:rsidR="003E132D" w:rsidRPr="003E132D" w:rsidRDefault="00A4685F" w:rsidP="003E132D">
          <w:pPr>
            <w:pStyle w:val="20"/>
            <w:tabs>
              <w:tab w:val="right" w:leader="dot" w:pos="9356"/>
            </w:tabs>
            <w:spacing w:before="0" w:after="120" w:line="240" w:lineRule="auto"/>
            <w:ind w:right="284"/>
            <w:rPr>
              <w:rFonts w:ascii="Times New Roman" w:eastAsiaTheme="minorEastAsia" w:hAnsi="Times New Roman"/>
              <w:b w:val="0"/>
              <w:bCs w:val="0"/>
              <w:noProof/>
              <w:sz w:val="28"/>
              <w:szCs w:val="28"/>
              <w:lang w:eastAsia="ru-RU"/>
            </w:rPr>
          </w:pPr>
          <w:hyperlink w:anchor="_Toc63948032" w:history="1">
            <w:r w:rsidR="003E132D" w:rsidRPr="003E132D">
              <w:rPr>
                <w:rStyle w:val="a8"/>
                <w:rFonts w:ascii="Times New Roman" w:hAnsi="Times New Roman"/>
                <w:b w:val="0"/>
                <w:noProof/>
                <w:sz w:val="28"/>
                <w:szCs w:val="28"/>
              </w:rPr>
              <w:t>Исчерпывающие перечни документов и (или) информации, необходимых для осуществления муниципального контроля и достижения целей и задач проведения проверки</w:t>
            </w:r>
            <w:r w:rsidR="003E132D" w:rsidRPr="003E132D">
              <w:rPr>
                <w:rFonts w:ascii="Times New Roman" w:hAnsi="Times New Roman"/>
                <w:b w:val="0"/>
                <w:noProof/>
                <w:webHidden/>
                <w:sz w:val="28"/>
                <w:szCs w:val="28"/>
              </w:rPr>
              <w:tab/>
            </w:r>
            <w:r w:rsidR="00113886" w:rsidRPr="003E132D">
              <w:rPr>
                <w:rFonts w:ascii="Times New Roman" w:hAnsi="Times New Roman"/>
                <w:b w:val="0"/>
                <w:noProof/>
                <w:webHidden/>
                <w:sz w:val="28"/>
                <w:szCs w:val="28"/>
              </w:rPr>
              <w:fldChar w:fldCharType="begin"/>
            </w:r>
            <w:r w:rsidR="003E132D" w:rsidRPr="003E132D">
              <w:rPr>
                <w:rFonts w:ascii="Times New Roman" w:hAnsi="Times New Roman"/>
                <w:b w:val="0"/>
                <w:noProof/>
                <w:webHidden/>
                <w:sz w:val="28"/>
                <w:szCs w:val="28"/>
              </w:rPr>
              <w:instrText xml:space="preserve"> PAGEREF _Toc63948032 \h </w:instrText>
            </w:r>
            <w:r w:rsidR="00113886" w:rsidRPr="003E132D">
              <w:rPr>
                <w:rFonts w:ascii="Times New Roman" w:hAnsi="Times New Roman"/>
                <w:b w:val="0"/>
                <w:noProof/>
                <w:webHidden/>
                <w:sz w:val="28"/>
                <w:szCs w:val="28"/>
              </w:rPr>
            </w:r>
            <w:r w:rsidR="00113886" w:rsidRPr="003E132D">
              <w:rPr>
                <w:rFonts w:ascii="Times New Roman" w:hAnsi="Times New Roman"/>
                <w:b w:val="0"/>
                <w:noProof/>
                <w:webHidden/>
                <w:sz w:val="28"/>
                <w:szCs w:val="28"/>
              </w:rPr>
              <w:fldChar w:fldCharType="separate"/>
            </w:r>
            <w:r w:rsidR="000003F3">
              <w:rPr>
                <w:rFonts w:ascii="Times New Roman" w:hAnsi="Times New Roman"/>
                <w:b w:val="0"/>
                <w:noProof/>
                <w:webHidden/>
                <w:sz w:val="28"/>
                <w:szCs w:val="28"/>
              </w:rPr>
              <w:t>13</w:t>
            </w:r>
            <w:r w:rsidR="00113886" w:rsidRPr="003E132D">
              <w:rPr>
                <w:rFonts w:ascii="Times New Roman" w:hAnsi="Times New Roman"/>
                <w:b w:val="0"/>
                <w:noProof/>
                <w:webHidden/>
                <w:sz w:val="28"/>
                <w:szCs w:val="28"/>
              </w:rPr>
              <w:fldChar w:fldCharType="end"/>
            </w:r>
          </w:hyperlink>
        </w:p>
        <w:p w:rsidR="003E132D" w:rsidRPr="003E132D" w:rsidRDefault="00A4685F" w:rsidP="003E132D">
          <w:pPr>
            <w:pStyle w:val="13"/>
            <w:ind w:right="284"/>
            <w:rPr>
              <w:rFonts w:eastAsiaTheme="minorEastAsia"/>
              <w:bCs w:val="0"/>
              <w:caps w:val="0"/>
              <w:sz w:val="28"/>
              <w:szCs w:val="28"/>
              <w:lang w:val="ru-RU" w:eastAsia="ru-RU"/>
            </w:rPr>
          </w:pPr>
          <w:hyperlink w:anchor="_Toc63948033" w:history="1">
            <w:r w:rsidR="003E132D" w:rsidRPr="003E132D">
              <w:rPr>
                <w:rStyle w:val="a8"/>
                <w:sz w:val="28"/>
                <w:szCs w:val="28"/>
              </w:rPr>
              <w:t>II. Требования к порядку осуществления муниципального контроля</w:t>
            </w:r>
            <w:r w:rsidR="003E132D" w:rsidRPr="003E132D">
              <w:rPr>
                <w:webHidden/>
                <w:sz w:val="28"/>
                <w:szCs w:val="28"/>
              </w:rPr>
              <w:tab/>
            </w:r>
            <w:r w:rsidR="00113886" w:rsidRPr="003E132D">
              <w:rPr>
                <w:webHidden/>
                <w:sz w:val="28"/>
                <w:szCs w:val="28"/>
              </w:rPr>
              <w:fldChar w:fldCharType="begin"/>
            </w:r>
            <w:r w:rsidR="003E132D" w:rsidRPr="003E132D">
              <w:rPr>
                <w:webHidden/>
                <w:sz w:val="28"/>
                <w:szCs w:val="28"/>
              </w:rPr>
              <w:instrText xml:space="preserve"> PAGEREF _Toc63948033 \h </w:instrText>
            </w:r>
            <w:r w:rsidR="00113886" w:rsidRPr="003E132D">
              <w:rPr>
                <w:webHidden/>
                <w:sz w:val="28"/>
                <w:szCs w:val="28"/>
              </w:rPr>
            </w:r>
            <w:r w:rsidR="00113886" w:rsidRPr="003E132D">
              <w:rPr>
                <w:webHidden/>
                <w:sz w:val="28"/>
                <w:szCs w:val="28"/>
              </w:rPr>
              <w:fldChar w:fldCharType="separate"/>
            </w:r>
            <w:r w:rsidR="000003F3">
              <w:rPr>
                <w:webHidden/>
                <w:sz w:val="28"/>
                <w:szCs w:val="28"/>
              </w:rPr>
              <w:t>14</w:t>
            </w:r>
            <w:r w:rsidR="00113886" w:rsidRPr="003E132D">
              <w:rPr>
                <w:webHidden/>
                <w:sz w:val="28"/>
                <w:szCs w:val="28"/>
              </w:rPr>
              <w:fldChar w:fldCharType="end"/>
            </w:r>
          </w:hyperlink>
        </w:p>
        <w:p w:rsidR="003E132D" w:rsidRPr="003E132D" w:rsidRDefault="00A4685F" w:rsidP="003E132D">
          <w:pPr>
            <w:pStyle w:val="20"/>
            <w:tabs>
              <w:tab w:val="right" w:leader="dot" w:pos="9356"/>
            </w:tabs>
            <w:spacing w:before="0" w:after="120" w:line="240" w:lineRule="auto"/>
            <w:ind w:right="284"/>
            <w:rPr>
              <w:rFonts w:ascii="Times New Roman" w:eastAsiaTheme="minorEastAsia" w:hAnsi="Times New Roman"/>
              <w:b w:val="0"/>
              <w:bCs w:val="0"/>
              <w:noProof/>
              <w:sz w:val="28"/>
              <w:szCs w:val="28"/>
              <w:lang w:eastAsia="ru-RU"/>
            </w:rPr>
          </w:pPr>
          <w:hyperlink w:anchor="_Toc63948034" w:history="1">
            <w:r w:rsidR="003E132D" w:rsidRPr="003E132D">
              <w:rPr>
                <w:rStyle w:val="a8"/>
                <w:rFonts w:ascii="Times New Roman" w:hAnsi="Times New Roman"/>
                <w:b w:val="0"/>
                <w:noProof/>
                <w:sz w:val="28"/>
                <w:szCs w:val="28"/>
              </w:rPr>
              <w:t>Порядок информирования об исполнении функции</w:t>
            </w:r>
            <w:r w:rsidR="003E132D" w:rsidRPr="003E132D">
              <w:rPr>
                <w:rFonts w:ascii="Times New Roman" w:hAnsi="Times New Roman"/>
                <w:b w:val="0"/>
                <w:noProof/>
                <w:webHidden/>
                <w:sz w:val="28"/>
                <w:szCs w:val="28"/>
              </w:rPr>
              <w:tab/>
            </w:r>
            <w:r w:rsidR="00113886" w:rsidRPr="003E132D">
              <w:rPr>
                <w:rFonts w:ascii="Times New Roman" w:hAnsi="Times New Roman"/>
                <w:b w:val="0"/>
                <w:noProof/>
                <w:webHidden/>
                <w:sz w:val="28"/>
                <w:szCs w:val="28"/>
              </w:rPr>
              <w:fldChar w:fldCharType="begin"/>
            </w:r>
            <w:r w:rsidR="003E132D" w:rsidRPr="003E132D">
              <w:rPr>
                <w:rFonts w:ascii="Times New Roman" w:hAnsi="Times New Roman"/>
                <w:b w:val="0"/>
                <w:noProof/>
                <w:webHidden/>
                <w:sz w:val="28"/>
                <w:szCs w:val="28"/>
              </w:rPr>
              <w:instrText xml:space="preserve"> PAGEREF _Toc63948034 \h </w:instrText>
            </w:r>
            <w:r w:rsidR="00113886" w:rsidRPr="003E132D">
              <w:rPr>
                <w:rFonts w:ascii="Times New Roman" w:hAnsi="Times New Roman"/>
                <w:b w:val="0"/>
                <w:noProof/>
                <w:webHidden/>
                <w:sz w:val="28"/>
                <w:szCs w:val="28"/>
              </w:rPr>
            </w:r>
            <w:r w:rsidR="00113886" w:rsidRPr="003E132D">
              <w:rPr>
                <w:rFonts w:ascii="Times New Roman" w:hAnsi="Times New Roman"/>
                <w:b w:val="0"/>
                <w:noProof/>
                <w:webHidden/>
                <w:sz w:val="28"/>
                <w:szCs w:val="28"/>
              </w:rPr>
              <w:fldChar w:fldCharType="separate"/>
            </w:r>
            <w:r w:rsidR="000003F3">
              <w:rPr>
                <w:rFonts w:ascii="Times New Roman" w:hAnsi="Times New Roman"/>
                <w:b w:val="0"/>
                <w:noProof/>
                <w:webHidden/>
                <w:sz w:val="28"/>
                <w:szCs w:val="28"/>
              </w:rPr>
              <w:t>14</w:t>
            </w:r>
            <w:r w:rsidR="00113886" w:rsidRPr="003E132D">
              <w:rPr>
                <w:rFonts w:ascii="Times New Roman" w:hAnsi="Times New Roman"/>
                <w:b w:val="0"/>
                <w:noProof/>
                <w:webHidden/>
                <w:sz w:val="28"/>
                <w:szCs w:val="28"/>
              </w:rPr>
              <w:fldChar w:fldCharType="end"/>
            </w:r>
          </w:hyperlink>
        </w:p>
        <w:p w:rsidR="003E132D" w:rsidRPr="003E132D" w:rsidRDefault="00A4685F" w:rsidP="003E132D">
          <w:pPr>
            <w:pStyle w:val="20"/>
            <w:tabs>
              <w:tab w:val="right" w:leader="dot" w:pos="9356"/>
            </w:tabs>
            <w:spacing w:before="0" w:after="120" w:line="240" w:lineRule="auto"/>
            <w:ind w:right="284"/>
            <w:rPr>
              <w:rFonts w:ascii="Times New Roman" w:eastAsiaTheme="minorEastAsia" w:hAnsi="Times New Roman"/>
              <w:b w:val="0"/>
              <w:bCs w:val="0"/>
              <w:noProof/>
              <w:sz w:val="28"/>
              <w:szCs w:val="28"/>
              <w:lang w:eastAsia="ru-RU"/>
            </w:rPr>
          </w:pPr>
          <w:hyperlink w:anchor="_Toc63948035" w:history="1">
            <w:r w:rsidR="003E132D" w:rsidRPr="003E132D">
              <w:rPr>
                <w:rStyle w:val="a8"/>
                <w:rFonts w:ascii="Times New Roman" w:hAnsi="Times New Roman"/>
                <w:b w:val="0"/>
                <w:noProof/>
                <w:sz w:val="28"/>
                <w:szCs w:val="28"/>
              </w:rPr>
              <w:t>Сведения о размере платы, взимаемой с лиц, в отношении которых осуществляется муниципальный контроль, при осуществлении муниципального контроля</w:t>
            </w:r>
            <w:r w:rsidR="003E132D" w:rsidRPr="003E132D">
              <w:rPr>
                <w:rFonts w:ascii="Times New Roman" w:hAnsi="Times New Roman"/>
                <w:b w:val="0"/>
                <w:noProof/>
                <w:webHidden/>
                <w:sz w:val="28"/>
                <w:szCs w:val="28"/>
              </w:rPr>
              <w:tab/>
            </w:r>
            <w:r w:rsidR="00113886" w:rsidRPr="003E132D">
              <w:rPr>
                <w:rFonts w:ascii="Times New Roman" w:hAnsi="Times New Roman"/>
                <w:b w:val="0"/>
                <w:noProof/>
                <w:webHidden/>
                <w:sz w:val="28"/>
                <w:szCs w:val="28"/>
              </w:rPr>
              <w:fldChar w:fldCharType="begin"/>
            </w:r>
            <w:r w:rsidR="003E132D" w:rsidRPr="003E132D">
              <w:rPr>
                <w:rFonts w:ascii="Times New Roman" w:hAnsi="Times New Roman"/>
                <w:b w:val="0"/>
                <w:noProof/>
                <w:webHidden/>
                <w:sz w:val="28"/>
                <w:szCs w:val="28"/>
              </w:rPr>
              <w:instrText xml:space="preserve"> PAGEREF _Toc63948035 \h </w:instrText>
            </w:r>
            <w:r w:rsidR="00113886" w:rsidRPr="003E132D">
              <w:rPr>
                <w:rFonts w:ascii="Times New Roman" w:hAnsi="Times New Roman"/>
                <w:b w:val="0"/>
                <w:noProof/>
                <w:webHidden/>
                <w:sz w:val="28"/>
                <w:szCs w:val="28"/>
              </w:rPr>
            </w:r>
            <w:r w:rsidR="00113886" w:rsidRPr="003E132D">
              <w:rPr>
                <w:rFonts w:ascii="Times New Roman" w:hAnsi="Times New Roman"/>
                <w:b w:val="0"/>
                <w:noProof/>
                <w:webHidden/>
                <w:sz w:val="28"/>
                <w:szCs w:val="28"/>
              </w:rPr>
              <w:fldChar w:fldCharType="separate"/>
            </w:r>
            <w:r w:rsidR="000003F3">
              <w:rPr>
                <w:rFonts w:ascii="Times New Roman" w:hAnsi="Times New Roman"/>
                <w:b w:val="0"/>
                <w:noProof/>
                <w:webHidden/>
                <w:sz w:val="28"/>
                <w:szCs w:val="28"/>
              </w:rPr>
              <w:t>15</w:t>
            </w:r>
            <w:r w:rsidR="00113886" w:rsidRPr="003E132D">
              <w:rPr>
                <w:rFonts w:ascii="Times New Roman" w:hAnsi="Times New Roman"/>
                <w:b w:val="0"/>
                <w:noProof/>
                <w:webHidden/>
                <w:sz w:val="28"/>
                <w:szCs w:val="28"/>
              </w:rPr>
              <w:fldChar w:fldCharType="end"/>
            </w:r>
          </w:hyperlink>
        </w:p>
        <w:p w:rsidR="003E132D" w:rsidRPr="003E132D" w:rsidRDefault="00A4685F" w:rsidP="003E132D">
          <w:pPr>
            <w:pStyle w:val="20"/>
            <w:tabs>
              <w:tab w:val="right" w:leader="dot" w:pos="9356"/>
            </w:tabs>
            <w:spacing w:before="0" w:after="120" w:line="240" w:lineRule="auto"/>
            <w:ind w:right="284"/>
            <w:rPr>
              <w:rFonts w:ascii="Times New Roman" w:eastAsiaTheme="minorEastAsia" w:hAnsi="Times New Roman"/>
              <w:b w:val="0"/>
              <w:bCs w:val="0"/>
              <w:noProof/>
              <w:sz w:val="28"/>
              <w:szCs w:val="28"/>
              <w:lang w:eastAsia="ru-RU"/>
            </w:rPr>
          </w:pPr>
          <w:hyperlink w:anchor="_Toc63948036" w:history="1">
            <w:r w:rsidR="003E132D" w:rsidRPr="003E132D">
              <w:rPr>
                <w:rStyle w:val="a8"/>
                <w:rFonts w:ascii="Times New Roman" w:hAnsi="Times New Roman"/>
                <w:b w:val="0"/>
                <w:noProof/>
                <w:sz w:val="28"/>
                <w:szCs w:val="28"/>
              </w:rPr>
              <w:t>Сроки осуществления муниципального контроля</w:t>
            </w:r>
            <w:r w:rsidR="003E132D" w:rsidRPr="003E132D">
              <w:rPr>
                <w:rFonts w:ascii="Times New Roman" w:hAnsi="Times New Roman"/>
                <w:b w:val="0"/>
                <w:noProof/>
                <w:webHidden/>
                <w:sz w:val="28"/>
                <w:szCs w:val="28"/>
              </w:rPr>
              <w:tab/>
            </w:r>
            <w:r w:rsidR="00113886" w:rsidRPr="003E132D">
              <w:rPr>
                <w:rFonts w:ascii="Times New Roman" w:hAnsi="Times New Roman"/>
                <w:b w:val="0"/>
                <w:noProof/>
                <w:webHidden/>
                <w:sz w:val="28"/>
                <w:szCs w:val="28"/>
              </w:rPr>
              <w:fldChar w:fldCharType="begin"/>
            </w:r>
            <w:r w:rsidR="003E132D" w:rsidRPr="003E132D">
              <w:rPr>
                <w:rFonts w:ascii="Times New Roman" w:hAnsi="Times New Roman"/>
                <w:b w:val="0"/>
                <w:noProof/>
                <w:webHidden/>
                <w:sz w:val="28"/>
                <w:szCs w:val="28"/>
              </w:rPr>
              <w:instrText xml:space="preserve"> PAGEREF _Toc63948036 \h </w:instrText>
            </w:r>
            <w:r w:rsidR="00113886" w:rsidRPr="003E132D">
              <w:rPr>
                <w:rFonts w:ascii="Times New Roman" w:hAnsi="Times New Roman"/>
                <w:b w:val="0"/>
                <w:noProof/>
                <w:webHidden/>
                <w:sz w:val="28"/>
                <w:szCs w:val="28"/>
              </w:rPr>
            </w:r>
            <w:r w:rsidR="00113886" w:rsidRPr="003E132D">
              <w:rPr>
                <w:rFonts w:ascii="Times New Roman" w:hAnsi="Times New Roman"/>
                <w:b w:val="0"/>
                <w:noProof/>
                <w:webHidden/>
                <w:sz w:val="28"/>
                <w:szCs w:val="28"/>
              </w:rPr>
              <w:fldChar w:fldCharType="separate"/>
            </w:r>
            <w:r w:rsidR="000003F3">
              <w:rPr>
                <w:rFonts w:ascii="Times New Roman" w:hAnsi="Times New Roman"/>
                <w:b w:val="0"/>
                <w:noProof/>
                <w:webHidden/>
                <w:sz w:val="28"/>
                <w:szCs w:val="28"/>
              </w:rPr>
              <w:t>15</w:t>
            </w:r>
            <w:r w:rsidR="00113886" w:rsidRPr="003E132D">
              <w:rPr>
                <w:rFonts w:ascii="Times New Roman" w:hAnsi="Times New Roman"/>
                <w:b w:val="0"/>
                <w:noProof/>
                <w:webHidden/>
                <w:sz w:val="28"/>
                <w:szCs w:val="28"/>
              </w:rPr>
              <w:fldChar w:fldCharType="end"/>
            </w:r>
          </w:hyperlink>
        </w:p>
        <w:p w:rsidR="003E132D" w:rsidRPr="003E132D" w:rsidRDefault="00A4685F" w:rsidP="003E132D">
          <w:pPr>
            <w:pStyle w:val="13"/>
            <w:ind w:right="284"/>
            <w:rPr>
              <w:rFonts w:eastAsiaTheme="minorEastAsia"/>
              <w:bCs w:val="0"/>
              <w:caps w:val="0"/>
              <w:sz w:val="28"/>
              <w:szCs w:val="28"/>
              <w:lang w:val="ru-RU" w:eastAsia="ru-RU"/>
            </w:rPr>
          </w:pPr>
          <w:hyperlink w:anchor="_Toc63948037" w:history="1">
            <w:r w:rsidR="003E132D" w:rsidRPr="003E132D">
              <w:rPr>
                <w:rStyle w:val="a8"/>
                <w:sz w:val="28"/>
                <w:szCs w:val="28"/>
              </w:rPr>
              <w:t>III</w:t>
            </w:r>
            <w:r w:rsidR="003E132D" w:rsidRPr="003E132D">
              <w:rPr>
                <w:rStyle w:val="a8"/>
                <w:caps w:val="0"/>
                <w:sz w:val="28"/>
                <w:szCs w:val="28"/>
              </w:rPr>
              <w:t>. СОСТАВ, ПОСЛЕДОВАТЕЛЬНОСТЬ, ДЕЙСТВУЮЩИЕ И ПЛАНИРУЕМЫЕ СРОКИ ВЫПОЛНЕНИЯ АДМИНИСТРАТИВНЫХ ПРОЦЕДУР (ДЕЙСТВИЙ), ТРЕБОВАНИЯ К ПОРЯДКУ ИХ ИСПОЛНЕНИЯ, В ТОМ ЧИСЛЕ ОСОБЕННОСТИ ВЫПОЛНЕНИЯ АДМИНИСТРАТИВНЫХ ПРОЦЕДУР (ДЕЙСТВИЙ) В ЭЛЕКТРОННОЙ ФОРМЕ</w:t>
            </w:r>
            <w:r w:rsidR="003E132D" w:rsidRPr="003E132D">
              <w:rPr>
                <w:webHidden/>
                <w:sz w:val="28"/>
                <w:szCs w:val="28"/>
              </w:rPr>
              <w:tab/>
            </w:r>
            <w:r w:rsidR="00113886" w:rsidRPr="003E132D">
              <w:rPr>
                <w:webHidden/>
                <w:sz w:val="28"/>
                <w:szCs w:val="28"/>
              </w:rPr>
              <w:fldChar w:fldCharType="begin"/>
            </w:r>
            <w:r w:rsidR="003E132D" w:rsidRPr="003E132D">
              <w:rPr>
                <w:webHidden/>
                <w:sz w:val="28"/>
                <w:szCs w:val="28"/>
              </w:rPr>
              <w:instrText xml:space="preserve"> PAGEREF _Toc63948037 \h </w:instrText>
            </w:r>
            <w:r w:rsidR="00113886" w:rsidRPr="003E132D">
              <w:rPr>
                <w:webHidden/>
                <w:sz w:val="28"/>
                <w:szCs w:val="28"/>
              </w:rPr>
            </w:r>
            <w:r w:rsidR="00113886" w:rsidRPr="003E132D">
              <w:rPr>
                <w:webHidden/>
                <w:sz w:val="28"/>
                <w:szCs w:val="28"/>
              </w:rPr>
              <w:fldChar w:fldCharType="separate"/>
            </w:r>
            <w:r w:rsidR="000003F3">
              <w:rPr>
                <w:webHidden/>
                <w:sz w:val="28"/>
                <w:szCs w:val="28"/>
              </w:rPr>
              <w:t>16</w:t>
            </w:r>
            <w:r w:rsidR="00113886" w:rsidRPr="003E132D">
              <w:rPr>
                <w:webHidden/>
                <w:sz w:val="28"/>
                <w:szCs w:val="28"/>
              </w:rPr>
              <w:fldChar w:fldCharType="end"/>
            </w:r>
          </w:hyperlink>
        </w:p>
        <w:p w:rsidR="003E132D" w:rsidRPr="003E132D" w:rsidRDefault="00A4685F" w:rsidP="003E132D">
          <w:pPr>
            <w:pStyle w:val="20"/>
            <w:tabs>
              <w:tab w:val="right" w:leader="dot" w:pos="9356"/>
            </w:tabs>
            <w:spacing w:before="0" w:after="120" w:line="240" w:lineRule="auto"/>
            <w:ind w:right="284"/>
            <w:rPr>
              <w:rFonts w:ascii="Times New Roman" w:eastAsiaTheme="minorEastAsia" w:hAnsi="Times New Roman"/>
              <w:b w:val="0"/>
              <w:bCs w:val="0"/>
              <w:noProof/>
              <w:sz w:val="28"/>
              <w:szCs w:val="28"/>
              <w:lang w:eastAsia="ru-RU"/>
            </w:rPr>
          </w:pPr>
          <w:hyperlink w:anchor="_Toc63948038" w:history="1">
            <w:r w:rsidR="003E132D" w:rsidRPr="003E132D">
              <w:rPr>
                <w:rStyle w:val="a8"/>
                <w:rFonts w:ascii="Times New Roman" w:hAnsi="Times New Roman"/>
                <w:b w:val="0"/>
                <w:noProof/>
                <w:sz w:val="28"/>
                <w:szCs w:val="28"/>
              </w:rPr>
              <w:t>Исчерпывающий перечень административных процедур</w:t>
            </w:r>
            <w:r w:rsidR="003E132D" w:rsidRPr="003E132D">
              <w:rPr>
                <w:rFonts w:ascii="Times New Roman" w:hAnsi="Times New Roman"/>
                <w:b w:val="0"/>
                <w:noProof/>
                <w:webHidden/>
                <w:sz w:val="28"/>
                <w:szCs w:val="28"/>
              </w:rPr>
              <w:tab/>
            </w:r>
            <w:r w:rsidR="00113886" w:rsidRPr="003E132D">
              <w:rPr>
                <w:rFonts w:ascii="Times New Roman" w:hAnsi="Times New Roman"/>
                <w:b w:val="0"/>
                <w:noProof/>
                <w:webHidden/>
                <w:sz w:val="28"/>
                <w:szCs w:val="28"/>
              </w:rPr>
              <w:fldChar w:fldCharType="begin"/>
            </w:r>
            <w:r w:rsidR="003E132D" w:rsidRPr="003E132D">
              <w:rPr>
                <w:rFonts w:ascii="Times New Roman" w:hAnsi="Times New Roman"/>
                <w:b w:val="0"/>
                <w:noProof/>
                <w:webHidden/>
                <w:sz w:val="28"/>
                <w:szCs w:val="28"/>
              </w:rPr>
              <w:instrText xml:space="preserve"> PAGEREF _Toc63948038 \h </w:instrText>
            </w:r>
            <w:r w:rsidR="00113886" w:rsidRPr="003E132D">
              <w:rPr>
                <w:rFonts w:ascii="Times New Roman" w:hAnsi="Times New Roman"/>
                <w:b w:val="0"/>
                <w:noProof/>
                <w:webHidden/>
                <w:sz w:val="28"/>
                <w:szCs w:val="28"/>
              </w:rPr>
            </w:r>
            <w:r w:rsidR="00113886" w:rsidRPr="003E132D">
              <w:rPr>
                <w:rFonts w:ascii="Times New Roman" w:hAnsi="Times New Roman"/>
                <w:b w:val="0"/>
                <w:noProof/>
                <w:webHidden/>
                <w:sz w:val="28"/>
                <w:szCs w:val="28"/>
              </w:rPr>
              <w:fldChar w:fldCharType="separate"/>
            </w:r>
            <w:r w:rsidR="000003F3">
              <w:rPr>
                <w:rFonts w:ascii="Times New Roman" w:hAnsi="Times New Roman"/>
                <w:b w:val="0"/>
                <w:noProof/>
                <w:webHidden/>
                <w:sz w:val="28"/>
                <w:szCs w:val="28"/>
              </w:rPr>
              <w:t>16</w:t>
            </w:r>
            <w:r w:rsidR="00113886" w:rsidRPr="003E132D">
              <w:rPr>
                <w:rFonts w:ascii="Times New Roman" w:hAnsi="Times New Roman"/>
                <w:b w:val="0"/>
                <w:noProof/>
                <w:webHidden/>
                <w:sz w:val="28"/>
                <w:szCs w:val="28"/>
              </w:rPr>
              <w:fldChar w:fldCharType="end"/>
            </w:r>
          </w:hyperlink>
        </w:p>
        <w:p w:rsidR="003E132D" w:rsidRPr="003E132D" w:rsidRDefault="00A4685F" w:rsidP="003E132D">
          <w:pPr>
            <w:pStyle w:val="20"/>
            <w:tabs>
              <w:tab w:val="right" w:leader="dot" w:pos="9356"/>
            </w:tabs>
            <w:spacing w:before="0" w:after="120" w:line="240" w:lineRule="auto"/>
            <w:ind w:right="284"/>
            <w:rPr>
              <w:rFonts w:ascii="Times New Roman" w:eastAsiaTheme="minorEastAsia" w:hAnsi="Times New Roman"/>
              <w:b w:val="0"/>
              <w:bCs w:val="0"/>
              <w:noProof/>
              <w:sz w:val="28"/>
              <w:szCs w:val="28"/>
              <w:lang w:eastAsia="ru-RU"/>
            </w:rPr>
          </w:pPr>
          <w:hyperlink w:anchor="_Toc63948039" w:history="1">
            <w:r w:rsidR="003E132D" w:rsidRPr="003E132D">
              <w:rPr>
                <w:rStyle w:val="a8"/>
                <w:rFonts w:ascii="Times New Roman" w:hAnsi="Times New Roman"/>
                <w:b w:val="0"/>
                <w:noProof/>
                <w:sz w:val="28"/>
                <w:szCs w:val="28"/>
              </w:rPr>
              <w:t>Ведение реестра рекламных мест при осуществлении  муниципального контроля</w:t>
            </w:r>
            <w:r w:rsidR="003E132D" w:rsidRPr="003E132D">
              <w:rPr>
                <w:rFonts w:ascii="Times New Roman" w:hAnsi="Times New Roman"/>
                <w:b w:val="0"/>
                <w:noProof/>
                <w:webHidden/>
                <w:sz w:val="28"/>
                <w:szCs w:val="28"/>
              </w:rPr>
              <w:tab/>
            </w:r>
            <w:r w:rsidR="00113886" w:rsidRPr="003E132D">
              <w:rPr>
                <w:rFonts w:ascii="Times New Roman" w:hAnsi="Times New Roman"/>
                <w:b w:val="0"/>
                <w:noProof/>
                <w:webHidden/>
                <w:sz w:val="28"/>
                <w:szCs w:val="28"/>
              </w:rPr>
              <w:fldChar w:fldCharType="begin"/>
            </w:r>
            <w:r w:rsidR="003E132D" w:rsidRPr="003E132D">
              <w:rPr>
                <w:rFonts w:ascii="Times New Roman" w:hAnsi="Times New Roman"/>
                <w:b w:val="0"/>
                <w:noProof/>
                <w:webHidden/>
                <w:sz w:val="28"/>
                <w:szCs w:val="28"/>
              </w:rPr>
              <w:instrText xml:space="preserve"> PAGEREF _Toc63948039 \h </w:instrText>
            </w:r>
            <w:r w:rsidR="00113886" w:rsidRPr="003E132D">
              <w:rPr>
                <w:rFonts w:ascii="Times New Roman" w:hAnsi="Times New Roman"/>
                <w:b w:val="0"/>
                <w:noProof/>
                <w:webHidden/>
                <w:sz w:val="28"/>
                <w:szCs w:val="28"/>
              </w:rPr>
            </w:r>
            <w:r w:rsidR="00113886" w:rsidRPr="003E132D">
              <w:rPr>
                <w:rFonts w:ascii="Times New Roman" w:hAnsi="Times New Roman"/>
                <w:b w:val="0"/>
                <w:noProof/>
                <w:webHidden/>
                <w:sz w:val="28"/>
                <w:szCs w:val="28"/>
              </w:rPr>
              <w:fldChar w:fldCharType="separate"/>
            </w:r>
            <w:r w:rsidR="000003F3">
              <w:rPr>
                <w:rFonts w:ascii="Times New Roman" w:hAnsi="Times New Roman"/>
                <w:b w:val="0"/>
                <w:noProof/>
                <w:webHidden/>
                <w:sz w:val="28"/>
                <w:szCs w:val="28"/>
              </w:rPr>
              <w:t>17</w:t>
            </w:r>
            <w:r w:rsidR="00113886" w:rsidRPr="003E132D">
              <w:rPr>
                <w:rFonts w:ascii="Times New Roman" w:hAnsi="Times New Roman"/>
                <w:b w:val="0"/>
                <w:noProof/>
                <w:webHidden/>
                <w:sz w:val="28"/>
                <w:szCs w:val="28"/>
              </w:rPr>
              <w:fldChar w:fldCharType="end"/>
            </w:r>
          </w:hyperlink>
        </w:p>
        <w:p w:rsidR="003E132D" w:rsidRPr="003E132D" w:rsidRDefault="00A4685F" w:rsidP="003E132D">
          <w:pPr>
            <w:pStyle w:val="20"/>
            <w:tabs>
              <w:tab w:val="right" w:leader="dot" w:pos="9356"/>
            </w:tabs>
            <w:spacing w:before="0" w:after="120" w:line="240" w:lineRule="auto"/>
            <w:ind w:right="284"/>
            <w:rPr>
              <w:rFonts w:ascii="Times New Roman" w:eastAsiaTheme="minorEastAsia" w:hAnsi="Times New Roman"/>
              <w:b w:val="0"/>
              <w:bCs w:val="0"/>
              <w:noProof/>
              <w:sz w:val="28"/>
              <w:szCs w:val="28"/>
              <w:lang w:eastAsia="ru-RU"/>
            </w:rPr>
          </w:pPr>
          <w:hyperlink w:anchor="_Toc63948040" w:history="1">
            <w:r w:rsidR="003E132D" w:rsidRPr="003E132D">
              <w:rPr>
                <w:rStyle w:val="a8"/>
                <w:rFonts w:ascii="Times New Roman" w:hAnsi="Times New Roman"/>
                <w:b w:val="0"/>
                <w:noProof/>
                <w:sz w:val="28"/>
                <w:szCs w:val="28"/>
              </w:rPr>
              <w:t>Планирование мероприятий, осуществляемых в целях  обеспечения осуществления муниципального контроля</w:t>
            </w:r>
            <w:r w:rsidR="003E132D" w:rsidRPr="003E132D">
              <w:rPr>
                <w:rFonts w:ascii="Times New Roman" w:hAnsi="Times New Roman"/>
                <w:b w:val="0"/>
                <w:noProof/>
                <w:webHidden/>
                <w:sz w:val="28"/>
                <w:szCs w:val="28"/>
              </w:rPr>
              <w:tab/>
            </w:r>
            <w:r w:rsidR="00113886" w:rsidRPr="003E132D">
              <w:rPr>
                <w:rFonts w:ascii="Times New Roman" w:hAnsi="Times New Roman"/>
                <w:b w:val="0"/>
                <w:noProof/>
                <w:webHidden/>
                <w:sz w:val="28"/>
                <w:szCs w:val="28"/>
              </w:rPr>
              <w:fldChar w:fldCharType="begin"/>
            </w:r>
            <w:r w:rsidR="003E132D" w:rsidRPr="003E132D">
              <w:rPr>
                <w:rFonts w:ascii="Times New Roman" w:hAnsi="Times New Roman"/>
                <w:b w:val="0"/>
                <w:noProof/>
                <w:webHidden/>
                <w:sz w:val="28"/>
                <w:szCs w:val="28"/>
              </w:rPr>
              <w:instrText xml:space="preserve"> PAGEREF _Toc63948040 \h </w:instrText>
            </w:r>
            <w:r w:rsidR="00113886" w:rsidRPr="003E132D">
              <w:rPr>
                <w:rFonts w:ascii="Times New Roman" w:hAnsi="Times New Roman"/>
                <w:b w:val="0"/>
                <w:noProof/>
                <w:webHidden/>
                <w:sz w:val="28"/>
                <w:szCs w:val="28"/>
              </w:rPr>
            </w:r>
            <w:r w:rsidR="00113886" w:rsidRPr="003E132D">
              <w:rPr>
                <w:rFonts w:ascii="Times New Roman" w:hAnsi="Times New Roman"/>
                <w:b w:val="0"/>
                <w:noProof/>
                <w:webHidden/>
                <w:sz w:val="28"/>
                <w:szCs w:val="28"/>
              </w:rPr>
              <w:fldChar w:fldCharType="separate"/>
            </w:r>
            <w:r w:rsidR="000003F3">
              <w:rPr>
                <w:rFonts w:ascii="Times New Roman" w:hAnsi="Times New Roman"/>
                <w:b w:val="0"/>
                <w:noProof/>
                <w:webHidden/>
                <w:sz w:val="28"/>
                <w:szCs w:val="28"/>
              </w:rPr>
              <w:t>18</w:t>
            </w:r>
            <w:r w:rsidR="00113886" w:rsidRPr="003E132D">
              <w:rPr>
                <w:rFonts w:ascii="Times New Roman" w:hAnsi="Times New Roman"/>
                <w:b w:val="0"/>
                <w:noProof/>
                <w:webHidden/>
                <w:sz w:val="28"/>
                <w:szCs w:val="28"/>
              </w:rPr>
              <w:fldChar w:fldCharType="end"/>
            </w:r>
          </w:hyperlink>
        </w:p>
        <w:p w:rsidR="003E132D" w:rsidRPr="003E132D" w:rsidRDefault="00A4685F" w:rsidP="003E132D">
          <w:pPr>
            <w:pStyle w:val="20"/>
            <w:tabs>
              <w:tab w:val="right" w:leader="dot" w:pos="9356"/>
            </w:tabs>
            <w:spacing w:before="0" w:after="120" w:line="240" w:lineRule="auto"/>
            <w:ind w:right="284"/>
            <w:rPr>
              <w:rFonts w:ascii="Times New Roman" w:eastAsiaTheme="minorEastAsia" w:hAnsi="Times New Roman"/>
              <w:b w:val="0"/>
              <w:bCs w:val="0"/>
              <w:noProof/>
              <w:sz w:val="28"/>
              <w:szCs w:val="28"/>
              <w:lang w:eastAsia="ru-RU"/>
            </w:rPr>
          </w:pPr>
          <w:hyperlink w:anchor="_Toc63948041" w:history="1">
            <w:r w:rsidR="003E132D" w:rsidRPr="003E132D">
              <w:rPr>
                <w:rStyle w:val="a8"/>
                <w:rFonts w:ascii="Times New Roman" w:hAnsi="Times New Roman"/>
                <w:b w:val="0"/>
                <w:noProof/>
                <w:sz w:val="28"/>
                <w:szCs w:val="28"/>
              </w:rPr>
              <w:t>Организация и проведение мероприятий, направленных на профилактику нарушений обязательных требований</w:t>
            </w:r>
            <w:r w:rsidR="003E132D" w:rsidRPr="003E132D">
              <w:rPr>
                <w:rFonts w:ascii="Times New Roman" w:hAnsi="Times New Roman"/>
                <w:b w:val="0"/>
                <w:noProof/>
                <w:webHidden/>
                <w:sz w:val="28"/>
                <w:szCs w:val="28"/>
              </w:rPr>
              <w:tab/>
            </w:r>
            <w:r w:rsidR="00113886" w:rsidRPr="003E132D">
              <w:rPr>
                <w:rFonts w:ascii="Times New Roman" w:hAnsi="Times New Roman"/>
                <w:b w:val="0"/>
                <w:noProof/>
                <w:webHidden/>
                <w:sz w:val="28"/>
                <w:szCs w:val="28"/>
              </w:rPr>
              <w:fldChar w:fldCharType="begin"/>
            </w:r>
            <w:r w:rsidR="003E132D" w:rsidRPr="003E132D">
              <w:rPr>
                <w:rFonts w:ascii="Times New Roman" w:hAnsi="Times New Roman"/>
                <w:b w:val="0"/>
                <w:noProof/>
                <w:webHidden/>
                <w:sz w:val="28"/>
                <w:szCs w:val="28"/>
              </w:rPr>
              <w:instrText xml:space="preserve"> PAGEREF _Toc63948041 \h </w:instrText>
            </w:r>
            <w:r w:rsidR="00113886" w:rsidRPr="003E132D">
              <w:rPr>
                <w:rFonts w:ascii="Times New Roman" w:hAnsi="Times New Roman"/>
                <w:b w:val="0"/>
                <w:noProof/>
                <w:webHidden/>
                <w:sz w:val="28"/>
                <w:szCs w:val="28"/>
              </w:rPr>
            </w:r>
            <w:r w:rsidR="00113886" w:rsidRPr="003E132D">
              <w:rPr>
                <w:rFonts w:ascii="Times New Roman" w:hAnsi="Times New Roman"/>
                <w:b w:val="0"/>
                <w:noProof/>
                <w:webHidden/>
                <w:sz w:val="28"/>
                <w:szCs w:val="28"/>
              </w:rPr>
              <w:fldChar w:fldCharType="separate"/>
            </w:r>
            <w:r w:rsidR="000003F3">
              <w:rPr>
                <w:rFonts w:ascii="Times New Roman" w:hAnsi="Times New Roman"/>
                <w:b w:val="0"/>
                <w:noProof/>
                <w:webHidden/>
                <w:sz w:val="28"/>
                <w:szCs w:val="28"/>
              </w:rPr>
              <w:t>19</w:t>
            </w:r>
            <w:r w:rsidR="00113886" w:rsidRPr="003E132D">
              <w:rPr>
                <w:rFonts w:ascii="Times New Roman" w:hAnsi="Times New Roman"/>
                <w:b w:val="0"/>
                <w:noProof/>
                <w:webHidden/>
                <w:sz w:val="28"/>
                <w:szCs w:val="28"/>
              </w:rPr>
              <w:fldChar w:fldCharType="end"/>
            </w:r>
          </w:hyperlink>
        </w:p>
        <w:p w:rsidR="003E132D" w:rsidRPr="003E132D" w:rsidRDefault="00A4685F" w:rsidP="003E132D">
          <w:pPr>
            <w:pStyle w:val="20"/>
            <w:tabs>
              <w:tab w:val="right" w:leader="dot" w:pos="9356"/>
            </w:tabs>
            <w:spacing w:before="0" w:after="120" w:line="240" w:lineRule="auto"/>
            <w:ind w:right="284"/>
            <w:rPr>
              <w:rFonts w:ascii="Times New Roman" w:eastAsiaTheme="minorEastAsia" w:hAnsi="Times New Roman"/>
              <w:b w:val="0"/>
              <w:bCs w:val="0"/>
              <w:noProof/>
              <w:sz w:val="28"/>
              <w:szCs w:val="28"/>
              <w:lang w:eastAsia="ru-RU"/>
            </w:rPr>
          </w:pPr>
          <w:hyperlink w:anchor="_Toc63948042" w:history="1">
            <w:r w:rsidR="003E132D" w:rsidRPr="003E132D">
              <w:rPr>
                <w:rStyle w:val="a8"/>
                <w:rFonts w:ascii="Times New Roman" w:hAnsi="Times New Roman"/>
                <w:b w:val="0"/>
                <w:noProof/>
                <w:sz w:val="28"/>
                <w:szCs w:val="28"/>
              </w:rPr>
              <w:t>Организация и проведение мероприятий по контролю  без взаимодействия с юридическими лицами, индивидуальными предпринимателями, гражданами</w:t>
            </w:r>
            <w:r w:rsidR="003E132D" w:rsidRPr="003E132D">
              <w:rPr>
                <w:rFonts w:ascii="Times New Roman" w:hAnsi="Times New Roman"/>
                <w:b w:val="0"/>
                <w:noProof/>
                <w:webHidden/>
                <w:sz w:val="28"/>
                <w:szCs w:val="28"/>
              </w:rPr>
              <w:tab/>
            </w:r>
            <w:r w:rsidR="00113886" w:rsidRPr="003E132D">
              <w:rPr>
                <w:rFonts w:ascii="Times New Roman" w:hAnsi="Times New Roman"/>
                <w:b w:val="0"/>
                <w:noProof/>
                <w:webHidden/>
                <w:sz w:val="28"/>
                <w:szCs w:val="28"/>
              </w:rPr>
              <w:fldChar w:fldCharType="begin"/>
            </w:r>
            <w:r w:rsidR="003E132D" w:rsidRPr="003E132D">
              <w:rPr>
                <w:rFonts w:ascii="Times New Roman" w:hAnsi="Times New Roman"/>
                <w:b w:val="0"/>
                <w:noProof/>
                <w:webHidden/>
                <w:sz w:val="28"/>
                <w:szCs w:val="28"/>
              </w:rPr>
              <w:instrText xml:space="preserve"> PAGEREF _Toc63948042 \h </w:instrText>
            </w:r>
            <w:r w:rsidR="00113886" w:rsidRPr="003E132D">
              <w:rPr>
                <w:rFonts w:ascii="Times New Roman" w:hAnsi="Times New Roman"/>
                <w:b w:val="0"/>
                <w:noProof/>
                <w:webHidden/>
                <w:sz w:val="28"/>
                <w:szCs w:val="28"/>
              </w:rPr>
            </w:r>
            <w:r w:rsidR="00113886" w:rsidRPr="003E132D">
              <w:rPr>
                <w:rFonts w:ascii="Times New Roman" w:hAnsi="Times New Roman"/>
                <w:b w:val="0"/>
                <w:noProof/>
                <w:webHidden/>
                <w:sz w:val="28"/>
                <w:szCs w:val="28"/>
              </w:rPr>
              <w:fldChar w:fldCharType="separate"/>
            </w:r>
            <w:r w:rsidR="000003F3">
              <w:rPr>
                <w:rFonts w:ascii="Times New Roman" w:hAnsi="Times New Roman"/>
                <w:b w:val="0"/>
                <w:noProof/>
                <w:webHidden/>
                <w:sz w:val="28"/>
                <w:szCs w:val="28"/>
              </w:rPr>
              <w:t>24</w:t>
            </w:r>
            <w:r w:rsidR="00113886" w:rsidRPr="003E132D">
              <w:rPr>
                <w:rFonts w:ascii="Times New Roman" w:hAnsi="Times New Roman"/>
                <w:b w:val="0"/>
                <w:noProof/>
                <w:webHidden/>
                <w:sz w:val="28"/>
                <w:szCs w:val="28"/>
              </w:rPr>
              <w:fldChar w:fldCharType="end"/>
            </w:r>
          </w:hyperlink>
        </w:p>
        <w:p w:rsidR="003E132D" w:rsidRPr="003E132D" w:rsidRDefault="00A4685F" w:rsidP="003E132D">
          <w:pPr>
            <w:pStyle w:val="20"/>
            <w:tabs>
              <w:tab w:val="right" w:leader="dot" w:pos="9356"/>
            </w:tabs>
            <w:spacing w:before="0" w:after="120" w:line="240" w:lineRule="auto"/>
            <w:ind w:right="284"/>
            <w:rPr>
              <w:rFonts w:ascii="Times New Roman" w:eastAsiaTheme="minorEastAsia" w:hAnsi="Times New Roman"/>
              <w:b w:val="0"/>
              <w:bCs w:val="0"/>
              <w:noProof/>
              <w:sz w:val="28"/>
              <w:szCs w:val="28"/>
              <w:lang w:eastAsia="ru-RU"/>
            </w:rPr>
          </w:pPr>
          <w:hyperlink w:anchor="_Toc63948043" w:history="1">
            <w:r w:rsidR="003E132D" w:rsidRPr="003E132D">
              <w:rPr>
                <w:rStyle w:val="a8"/>
                <w:rFonts w:ascii="Times New Roman" w:hAnsi="Times New Roman"/>
                <w:b w:val="0"/>
                <w:noProof/>
                <w:sz w:val="28"/>
                <w:szCs w:val="28"/>
              </w:rPr>
              <w:t>Организация плановых проверок</w:t>
            </w:r>
            <w:r w:rsidR="003E132D" w:rsidRPr="003E132D">
              <w:rPr>
                <w:rFonts w:ascii="Times New Roman" w:hAnsi="Times New Roman"/>
                <w:b w:val="0"/>
                <w:noProof/>
                <w:webHidden/>
                <w:sz w:val="28"/>
                <w:szCs w:val="28"/>
              </w:rPr>
              <w:tab/>
            </w:r>
            <w:r w:rsidR="00113886" w:rsidRPr="003E132D">
              <w:rPr>
                <w:rFonts w:ascii="Times New Roman" w:hAnsi="Times New Roman"/>
                <w:b w:val="0"/>
                <w:noProof/>
                <w:webHidden/>
                <w:sz w:val="28"/>
                <w:szCs w:val="28"/>
              </w:rPr>
              <w:fldChar w:fldCharType="begin"/>
            </w:r>
            <w:r w:rsidR="003E132D" w:rsidRPr="003E132D">
              <w:rPr>
                <w:rFonts w:ascii="Times New Roman" w:hAnsi="Times New Roman"/>
                <w:b w:val="0"/>
                <w:noProof/>
                <w:webHidden/>
                <w:sz w:val="28"/>
                <w:szCs w:val="28"/>
              </w:rPr>
              <w:instrText xml:space="preserve"> PAGEREF _Toc63948043 \h </w:instrText>
            </w:r>
            <w:r w:rsidR="00113886" w:rsidRPr="003E132D">
              <w:rPr>
                <w:rFonts w:ascii="Times New Roman" w:hAnsi="Times New Roman"/>
                <w:b w:val="0"/>
                <w:noProof/>
                <w:webHidden/>
                <w:sz w:val="28"/>
                <w:szCs w:val="28"/>
              </w:rPr>
            </w:r>
            <w:r w:rsidR="00113886" w:rsidRPr="003E132D">
              <w:rPr>
                <w:rFonts w:ascii="Times New Roman" w:hAnsi="Times New Roman"/>
                <w:b w:val="0"/>
                <w:noProof/>
                <w:webHidden/>
                <w:sz w:val="28"/>
                <w:szCs w:val="28"/>
              </w:rPr>
              <w:fldChar w:fldCharType="separate"/>
            </w:r>
            <w:r w:rsidR="000003F3">
              <w:rPr>
                <w:rFonts w:ascii="Times New Roman" w:hAnsi="Times New Roman"/>
                <w:b w:val="0"/>
                <w:noProof/>
                <w:webHidden/>
                <w:sz w:val="28"/>
                <w:szCs w:val="28"/>
              </w:rPr>
              <w:t>25</w:t>
            </w:r>
            <w:r w:rsidR="00113886" w:rsidRPr="003E132D">
              <w:rPr>
                <w:rFonts w:ascii="Times New Roman" w:hAnsi="Times New Roman"/>
                <w:b w:val="0"/>
                <w:noProof/>
                <w:webHidden/>
                <w:sz w:val="28"/>
                <w:szCs w:val="28"/>
              </w:rPr>
              <w:fldChar w:fldCharType="end"/>
            </w:r>
          </w:hyperlink>
        </w:p>
        <w:p w:rsidR="003E132D" w:rsidRPr="003E132D" w:rsidRDefault="00A4685F" w:rsidP="003E132D">
          <w:pPr>
            <w:pStyle w:val="20"/>
            <w:tabs>
              <w:tab w:val="right" w:leader="dot" w:pos="9356"/>
            </w:tabs>
            <w:spacing w:before="0" w:after="120" w:line="240" w:lineRule="auto"/>
            <w:ind w:right="284"/>
            <w:rPr>
              <w:rFonts w:ascii="Times New Roman" w:eastAsiaTheme="minorEastAsia" w:hAnsi="Times New Roman"/>
              <w:b w:val="0"/>
              <w:bCs w:val="0"/>
              <w:noProof/>
              <w:sz w:val="28"/>
              <w:szCs w:val="28"/>
              <w:lang w:eastAsia="ru-RU"/>
            </w:rPr>
          </w:pPr>
          <w:hyperlink w:anchor="_Toc63948044" w:history="1">
            <w:r w:rsidR="003E132D" w:rsidRPr="003E132D">
              <w:rPr>
                <w:rStyle w:val="a8"/>
                <w:rFonts w:ascii="Times New Roman" w:hAnsi="Times New Roman"/>
                <w:b w:val="0"/>
                <w:noProof/>
                <w:sz w:val="28"/>
                <w:szCs w:val="28"/>
              </w:rPr>
              <w:t>Организация внеплановых проверок</w:t>
            </w:r>
            <w:r w:rsidR="003E132D" w:rsidRPr="003E132D">
              <w:rPr>
                <w:rFonts w:ascii="Times New Roman" w:hAnsi="Times New Roman"/>
                <w:b w:val="0"/>
                <w:noProof/>
                <w:webHidden/>
                <w:sz w:val="28"/>
                <w:szCs w:val="28"/>
              </w:rPr>
              <w:tab/>
            </w:r>
            <w:r w:rsidR="00113886" w:rsidRPr="003E132D">
              <w:rPr>
                <w:rFonts w:ascii="Times New Roman" w:hAnsi="Times New Roman"/>
                <w:b w:val="0"/>
                <w:noProof/>
                <w:webHidden/>
                <w:sz w:val="28"/>
                <w:szCs w:val="28"/>
              </w:rPr>
              <w:fldChar w:fldCharType="begin"/>
            </w:r>
            <w:r w:rsidR="003E132D" w:rsidRPr="003E132D">
              <w:rPr>
                <w:rFonts w:ascii="Times New Roman" w:hAnsi="Times New Roman"/>
                <w:b w:val="0"/>
                <w:noProof/>
                <w:webHidden/>
                <w:sz w:val="28"/>
                <w:szCs w:val="28"/>
              </w:rPr>
              <w:instrText xml:space="preserve"> PAGEREF _Toc63948044 \h </w:instrText>
            </w:r>
            <w:r w:rsidR="00113886" w:rsidRPr="003E132D">
              <w:rPr>
                <w:rFonts w:ascii="Times New Roman" w:hAnsi="Times New Roman"/>
                <w:b w:val="0"/>
                <w:noProof/>
                <w:webHidden/>
                <w:sz w:val="28"/>
                <w:szCs w:val="28"/>
              </w:rPr>
            </w:r>
            <w:r w:rsidR="00113886" w:rsidRPr="003E132D">
              <w:rPr>
                <w:rFonts w:ascii="Times New Roman" w:hAnsi="Times New Roman"/>
                <w:b w:val="0"/>
                <w:noProof/>
                <w:webHidden/>
                <w:sz w:val="28"/>
                <w:szCs w:val="28"/>
              </w:rPr>
              <w:fldChar w:fldCharType="separate"/>
            </w:r>
            <w:r w:rsidR="000003F3">
              <w:rPr>
                <w:rFonts w:ascii="Times New Roman" w:hAnsi="Times New Roman"/>
                <w:b w:val="0"/>
                <w:noProof/>
                <w:webHidden/>
                <w:sz w:val="28"/>
                <w:szCs w:val="28"/>
              </w:rPr>
              <w:t>27</w:t>
            </w:r>
            <w:r w:rsidR="00113886" w:rsidRPr="003E132D">
              <w:rPr>
                <w:rFonts w:ascii="Times New Roman" w:hAnsi="Times New Roman"/>
                <w:b w:val="0"/>
                <w:noProof/>
                <w:webHidden/>
                <w:sz w:val="28"/>
                <w:szCs w:val="28"/>
              </w:rPr>
              <w:fldChar w:fldCharType="end"/>
            </w:r>
          </w:hyperlink>
        </w:p>
        <w:p w:rsidR="003E132D" w:rsidRPr="003E132D" w:rsidRDefault="00A4685F" w:rsidP="003E132D">
          <w:pPr>
            <w:pStyle w:val="20"/>
            <w:tabs>
              <w:tab w:val="right" w:leader="dot" w:pos="9356"/>
            </w:tabs>
            <w:spacing w:before="0" w:after="120" w:line="240" w:lineRule="auto"/>
            <w:ind w:right="284"/>
            <w:rPr>
              <w:rFonts w:ascii="Times New Roman" w:eastAsiaTheme="minorEastAsia" w:hAnsi="Times New Roman"/>
              <w:b w:val="0"/>
              <w:bCs w:val="0"/>
              <w:noProof/>
              <w:sz w:val="28"/>
              <w:szCs w:val="28"/>
              <w:lang w:eastAsia="ru-RU"/>
            </w:rPr>
          </w:pPr>
          <w:hyperlink w:anchor="_Toc63948045" w:history="1">
            <w:r w:rsidR="003E132D" w:rsidRPr="003E132D">
              <w:rPr>
                <w:rStyle w:val="a8"/>
                <w:rFonts w:ascii="Times New Roman" w:hAnsi="Times New Roman"/>
                <w:b w:val="0"/>
                <w:noProof/>
                <w:sz w:val="28"/>
                <w:szCs w:val="28"/>
              </w:rPr>
              <w:t>Документарная проверка</w:t>
            </w:r>
            <w:r w:rsidR="003E132D" w:rsidRPr="003E132D">
              <w:rPr>
                <w:rFonts w:ascii="Times New Roman" w:hAnsi="Times New Roman"/>
                <w:b w:val="0"/>
                <w:noProof/>
                <w:webHidden/>
                <w:sz w:val="28"/>
                <w:szCs w:val="28"/>
              </w:rPr>
              <w:tab/>
            </w:r>
            <w:r w:rsidR="00113886" w:rsidRPr="003E132D">
              <w:rPr>
                <w:rFonts w:ascii="Times New Roman" w:hAnsi="Times New Roman"/>
                <w:b w:val="0"/>
                <w:noProof/>
                <w:webHidden/>
                <w:sz w:val="28"/>
                <w:szCs w:val="28"/>
              </w:rPr>
              <w:fldChar w:fldCharType="begin"/>
            </w:r>
            <w:r w:rsidR="003E132D" w:rsidRPr="003E132D">
              <w:rPr>
                <w:rFonts w:ascii="Times New Roman" w:hAnsi="Times New Roman"/>
                <w:b w:val="0"/>
                <w:noProof/>
                <w:webHidden/>
                <w:sz w:val="28"/>
                <w:szCs w:val="28"/>
              </w:rPr>
              <w:instrText xml:space="preserve"> PAGEREF _Toc63948045 \h </w:instrText>
            </w:r>
            <w:r w:rsidR="00113886" w:rsidRPr="003E132D">
              <w:rPr>
                <w:rFonts w:ascii="Times New Roman" w:hAnsi="Times New Roman"/>
                <w:b w:val="0"/>
                <w:noProof/>
                <w:webHidden/>
                <w:sz w:val="28"/>
                <w:szCs w:val="28"/>
              </w:rPr>
            </w:r>
            <w:r w:rsidR="00113886" w:rsidRPr="003E132D">
              <w:rPr>
                <w:rFonts w:ascii="Times New Roman" w:hAnsi="Times New Roman"/>
                <w:b w:val="0"/>
                <w:noProof/>
                <w:webHidden/>
                <w:sz w:val="28"/>
                <w:szCs w:val="28"/>
              </w:rPr>
              <w:fldChar w:fldCharType="separate"/>
            </w:r>
            <w:r w:rsidR="000003F3">
              <w:rPr>
                <w:rFonts w:ascii="Times New Roman" w:hAnsi="Times New Roman"/>
                <w:b w:val="0"/>
                <w:noProof/>
                <w:webHidden/>
                <w:sz w:val="28"/>
                <w:szCs w:val="28"/>
              </w:rPr>
              <w:t>29</w:t>
            </w:r>
            <w:r w:rsidR="00113886" w:rsidRPr="003E132D">
              <w:rPr>
                <w:rFonts w:ascii="Times New Roman" w:hAnsi="Times New Roman"/>
                <w:b w:val="0"/>
                <w:noProof/>
                <w:webHidden/>
                <w:sz w:val="28"/>
                <w:szCs w:val="28"/>
              </w:rPr>
              <w:fldChar w:fldCharType="end"/>
            </w:r>
          </w:hyperlink>
        </w:p>
        <w:p w:rsidR="003E132D" w:rsidRPr="003E132D" w:rsidRDefault="00A4685F" w:rsidP="003E132D">
          <w:pPr>
            <w:pStyle w:val="20"/>
            <w:tabs>
              <w:tab w:val="right" w:leader="dot" w:pos="9356"/>
            </w:tabs>
            <w:spacing w:before="0" w:after="120" w:line="240" w:lineRule="auto"/>
            <w:ind w:right="284"/>
            <w:rPr>
              <w:rFonts w:ascii="Times New Roman" w:eastAsiaTheme="minorEastAsia" w:hAnsi="Times New Roman"/>
              <w:b w:val="0"/>
              <w:bCs w:val="0"/>
              <w:noProof/>
              <w:sz w:val="28"/>
              <w:szCs w:val="28"/>
              <w:lang w:eastAsia="ru-RU"/>
            </w:rPr>
          </w:pPr>
          <w:hyperlink w:anchor="_Toc63948046" w:history="1">
            <w:r w:rsidR="003E132D" w:rsidRPr="003E132D">
              <w:rPr>
                <w:rStyle w:val="a8"/>
                <w:rFonts w:ascii="Times New Roman" w:hAnsi="Times New Roman"/>
                <w:b w:val="0"/>
                <w:noProof/>
                <w:sz w:val="28"/>
                <w:szCs w:val="28"/>
              </w:rPr>
              <w:t>Выездная проверка</w:t>
            </w:r>
            <w:r w:rsidR="003E132D" w:rsidRPr="003E132D">
              <w:rPr>
                <w:rFonts w:ascii="Times New Roman" w:hAnsi="Times New Roman"/>
                <w:b w:val="0"/>
                <w:noProof/>
                <w:webHidden/>
                <w:sz w:val="28"/>
                <w:szCs w:val="28"/>
              </w:rPr>
              <w:tab/>
            </w:r>
            <w:r w:rsidR="00113886" w:rsidRPr="003E132D">
              <w:rPr>
                <w:rFonts w:ascii="Times New Roman" w:hAnsi="Times New Roman"/>
                <w:b w:val="0"/>
                <w:noProof/>
                <w:webHidden/>
                <w:sz w:val="28"/>
                <w:szCs w:val="28"/>
              </w:rPr>
              <w:fldChar w:fldCharType="begin"/>
            </w:r>
            <w:r w:rsidR="003E132D" w:rsidRPr="003E132D">
              <w:rPr>
                <w:rFonts w:ascii="Times New Roman" w:hAnsi="Times New Roman"/>
                <w:b w:val="0"/>
                <w:noProof/>
                <w:webHidden/>
                <w:sz w:val="28"/>
                <w:szCs w:val="28"/>
              </w:rPr>
              <w:instrText xml:space="preserve"> PAGEREF _Toc63948046 \h </w:instrText>
            </w:r>
            <w:r w:rsidR="00113886" w:rsidRPr="003E132D">
              <w:rPr>
                <w:rFonts w:ascii="Times New Roman" w:hAnsi="Times New Roman"/>
                <w:b w:val="0"/>
                <w:noProof/>
                <w:webHidden/>
                <w:sz w:val="28"/>
                <w:szCs w:val="28"/>
              </w:rPr>
            </w:r>
            <w:r w:rsidR="00113886" w:rsidRPr="003E132D">
              <w:rPr>
                <w:rFonts w:ascii="Times New Roman" w:hAnsi="Times New Roman"/>
                <w:b w:val="0"/>
                <w:noProof/>
                <w:webHidden/>
                <w:sz w:val="28"/>
                <w:szCs w:val="28"/>
              </w:rPr>
              <w:fldChar w:fldCharType="separate"/>
            </w:r>
            <w:r w:rsidR="000003F3">
              <w:rPr>
                <w:rFonts w:ascii="Times New Roman" w:hAnsi="Times New Roman"/>
                <w:b w:val="0"/>
                <w:noProof/>
                <w:webHidden/>
                <w:sz w:val="28"/>
                <w:szCs w:val="28"/>
              </w:rPr>
              <w:t>32</w:t>
            </w:r>
            <w:r w:rsidR="00113886" w:rsidRPr="003E132D">
              <w:rPr>
                <w:rFonts w:ascii="Times New Roman" w:hAnsi="Times New Roman"/>
                <w:b w:val="0"/>
                <w:noProof/>
                <w:webHidden/>
                <w:sz w:val="28"/>
                <w:szCs w:val="28"/>
              </w:rPr>
              <w:fldChar w:fldCharType="end"/>
            </w:r>
          </w:hyperlink>
        </w:p>
        <w:p w:rsidR="003E132D" w:rsidRPr="003E132D" w:rsidRDefault="00A4685F" w:rsidP="003E132D">
          <w:pPr>
            <w:pStyle w:val="20"/>
            <w:tabs>
              <w:tab w:val="right" w:leader="dot" w:pos="9356"/>
            </w:tabs>
            <w:spacing w:before="0" w:after="120" w:line="240" w:lineRule="auto"/>
            <w:ind w:right="284"/>
            <w:rPr>
              <w:rFonts w:ascii="Times New Roman" w:eastAsiaTheme="minorEastAsia" w:hAnsi="Times New Roman"/>
              <w:b w:val="0"/>
              <w:bCs w:val="0"/>
              <w:noProof/>
              <w:sz w:val="28"/>
              <w:szCs w:val="28"/>
              <w:lang w:eastAsia="ru-RU"/>
            </w:rPr>
          </w:pPr>
          <w:hyperlink w:anchor="_Toc63948047" w:history="1">
            <w:r w:rsidR="003E132D" w:rsidRPr="003E132D">
              <w:rPr>
                <w:rStyle w:val="a8"/>
                <w:rFonts w:ascii="Times New Roman" w:hAnsi="Times New Roman"/>
                <w:b w:val="0"/>
                <w:noProof/>
                <w:sz w:val="28"/>
                <w:szCs w:val="28"/>
              </w:rPr>
              <w:t>Меры, принимаемые в отношении фактов нарушений,  выявленных при проведении проверки</w:t>
            </w:r>
            <w:r w:rsidR="003E132D" w:rsidRPr="003E132D">
              <w:rPr>
                <w:rFonts w:ascii="Times New Roman" w:hAnsi="Times New Roman"/>
                <w:b w:val="0"/>
                <w:noProof/>
                <w:webHidden/>
                <w:sz w:val="28"/>
                <w:szCs w:val="28"/>
              </w:rPr>
              <w:tab/>
            </w:r>
            <w:r w:rsidR="00113886" w:rsidRPr="003E132D">
              <w:rPr>
                <w:rFonts w:ascii="Times New Roman" w:hAnsi="Times New Roman"/>
                <w:b w:val="0"/>
                <w:noProof/>
                <w:webHidden/>
                <w:sz w:val="28"/>
                <w:szCs w:val="28"/>
              </w:rPr>
              <w:fldChar w:fldCharType="begin"/>
            </w:r>
            <w:r w:rsidR="003E132D" w:rsidRPr="003E132D">
              <w:rPr>
                <w:rFonts w:ascii="Times New Roman" w:hAnsi="Times New Roman"/>
                <w:b w:val="0"/>
                <w:noProof/>
                <w:webHidden/>
                <w:sz w:val="28"/>
                <w:szCs w:val="28"/>
              </w:rPr>
              <w:instrText xml:space="preserve"> PAGEREF _Toc63948047 \h </w:instrText>
            </w:r>
            <w:r w:rsidR="00113886" w:rsidRPr="003E132D">
              <w:rPr>
                <w:rFonts w:ascii="Times New Roman" w:hAnsi="Times New Roman"/>
                <w:b w:val="0"/>
                <w:noProof/>
                <w:webHidden/>
                <w:sz w:val="28"/>
                <w:szCs w:val="28"/>
              </w:rPr>
            </w:r>
            <w:r w:rsidR="00113886" w:rsidRPr="003E132D">
              <w:rPr>
                <w:rFonts w:ascii="Times New Roman" w:hAnsi="Times New Roman"/>
                <w:b w:val="0"/>
                <w:noProof/>
                <w:webHidden/>
                <w:sz w:val="28"/>
                <w:szCs w:val="28"/>
              </w:rPr>
              <w:fldChar w:fldCharType="separate"/>
            </w:r>
            <w:r w:rsidR="000003F3">
              <w:rPr>
                <w:rFonts w:ascii="Times New Roman" w:hAnsi="Times New Roman"/>
                <w:b w:val="0"/>
                <w:noProof/>
                <w:webHidden/>
                <w:sz w:val="28"/>
                <w:szCs w:val="28"/>
              </w:rPr>
              <w:t>34</w:t>
            </w:r>
            <w:r w:rsidR="00113886" w:rsidRPr="003E132D">
              <w:rPr>
                <w:rFonts w:ascii="Times New Roman" w:hAnsi="Times New Roman"/>
                <w:b w:val="0"/>
                <w:noProof/>
                <w:webHidden/>
                <w:sz w:val="28"/>
                <w:szCs w:val="28"/>
              </w:rPr>
              <w:fldChar w:fldCharType="end"/>
            </w:r>
          </w:hyperlink>
        </w:p>
        <w:p w:rsidR="003E132D" w:rsidRPr="003E132D" w:rsidRDefault="00A4685F" w:rsidP="003E132D">
          <w:pPr>
            <w:pStyle w:val="20"/>
            <w:tabs>
              <w:tab w:val="right" w:leader="dot" w:pos="9356"/>
            </w:tabs>
            <w:spacing w:before="0" w:after="120" w:line="240" w:lineRule="auto"/>
            <w:ind w:right="284"/>
            <w:rPr>
              <w:rFonts w:ascii="Times New Roman" w:eastAsiaTheme="minorEastAsia" w:hAnsi="Times New Roman"/>
              <w:b w:val="0"/>
              <w:bCs w:val="0"/>
              <w:noProof/>
              <w:sz w:val="28"/>
              <w:szCs w:val="28"/>
              <w:lang w:eastAsia="ru-RU"/>
            </w:rPr>
          </w:pPr>
          <w:hyperlink w:anchor="_Toc63948048" w:history="1">
            <w:r w:rsidR="003E132D" w:rsidRPr="003E132D">
              <w:rPr>
                <w:rStyle w:val="a8"/>
                <w:rFonts w:ascii="Times New Roman" w:hAnsi="Times New Roman"/>
                <w:b w:val="0"/>
                <w:noProof/>
                <w:sz w:val="28"/>
                <w:szCs w:val="28"/>
              </w:rPr>
              <w:t>Рассмотрение обращений граждан и организаций  по вопросам соблюдения обязательных требований</w:t>
            </w:r>
            <w:r w:rsidR="003E132D" w:rsidRPr="003E132D">
              <w:rPr>
                <w:rFonts w:ascii="Times New Roman" w:hAnsi="Times New Roman"/>
                <w:b w:val="0"/>
                <w:noProof/>
                <w:webHidden/>
                <w:sz w:val="28"/>
                <w:szCs w:val="28"/>
              </w:rPr>
              <w:tab/>
            </w:r>
            <w:r w:rsidR="00113886" w:rsidRPr="003E132D">
              <w:rPr>
                <w:rFonts w:ascii="Times New Roman" w:hAnsi="Times New Roman"/>
                <w:b w:val="0"/>
                <w:noProof/>
                <w:webHidden/>
                <w:sz w:val="28"/>
                <w:szCs w:val="28"/>
              </w:rPr>
              <w:fldChar w:fldCharType="begin"/>
            </w:r>
            <w:r w:rsidR="003E132D" w:rsidRPr="003E132D">
              <w:rPr>
                <w:rFonts w:ascii="Times New Roman" w:hAnsi="Times New Roman"/>
                <w:b w:val="0"/>
                <w:noProof/>
                <w:webHidden/>
                <w:sz w:val="28"/>
                <w:szCs w:val="28"/>
              </w:rPr>
              <w:instrText xml:space="preserve"> PAGEREF _Toc63948048 \h </w:instrText>
            </w:r>
            <w:r w:rsidR="00113886" w:rsidRPr="003E132D">
              <w:rPr>
                <w:rFonts w:ascii="Times New Roman" w:hAnsi="Times New Roman"/>
                <w:b w:val="0"/>
                <w:noProof/>
                <w:webHidden/>
                <w:sz w:val="28"/>
                <w:szCs w:val="28"/>
              </w:rPr>
            </w:r>
            <w:r w:rsidR="00113886" w:rsidRPr="003E132D">
              <w:rPr>
                <w:rFonts w:ascii="Times New Roman" w:hAnsi="Times New Roman"/>
                <w:b w:val="0"/>
                <w:noProof/>
                <w:webHidden/>
                <w:sz w:val="28"/>
                <w:szCs w:val="28"/>
              </w:rPr>
              <w:fldChar w:fldCharType="separate"/>
            </w:r>
            <w:r w:rsidR="000003F3">
              <w:rPr>
                <w:rFonts w:ascii="Times New Roman" w:hAnsi="Times New Roman"/>
                <w:b w:val="0"/>
                <w:noProof/>
                <w:webHidden/>
                <w:sz w:val="28"/>
                <w:szCs w:val="28"/>
              </w:rPr>
              <w:t>35</w:t>
            </w:r>
            <w:r w:rsidR="00113886" w:rsidRPr="003E132D">
              <w:rPr>
                <w:rFonts w:ascii="Times New Roman" w:hAnsi="Times New Roman"/>
                <w:b w:val="0"/>
                <w:noProof/>
                <w:webHidden/>
                <w:sz w:val="28"/>
                <w:szCs w:val="28"/>
              </w:rPr>
              <w:fldChar w:fldCharType="end"/>
            </w:r>
          </w:hyperlink>
        </w:p>
        <w:p w:rsidR="003E132D" w:rsidRPr="003E132D" w:rsidRDefault="00A4685F" w:rsidP="003E132D">
          <w:pPr>
            <w:pStyle w:val="13"/>
            <w:ind w:right="284"/>
            <w:rPr>
              <w:rFonts w:eastAsiaTheme="minorEastAsia"/>
              <w:bCs w:val="0"/>
              <w:caps w:val="0"/>
              <w:sz w:val="28"/>
              <w:szCs w:val="28"/>
              <w:lang w:val="ru-RU" w:eastAsia="ru-RU"/>
            </w:rPr>
          </w:pPr>
          <w:hyperlink w:anchor="_Toc63948049" w:history="1">
            <w:r w:rsidR="003E132D" w:rsidRPr="003E132D">
              <w:rPr>
                <w:rStyle w:val="a8"/>
                <w:sz w:val="28"/>
                <w:szCs w:val="28"/>
              </w:rPr>
              <w:t>IV. Порядок и формы контроля за осуществлением  муниципального контроля</w:t>
            </w:r>
            <w:r w:rsidR="003E132D" w:rsidRPr="003E132D">
              <w:rPr>
                <w:webHidden/>
                <w:sz w:val="28"/>
                <w:szCs w:val="28"/>
              </w:rPr>
              <w:tab/>
            </w:r>
            <w:r w:rsidR="00113886" w:rsidRPr="003E132D">
              <w:rPr>
                <w:webHidden/>
                <w:sz w:val="28"/>
                <w:szCs w:val="28"/>
              </w:rPr>
              <w:fldChar w:fldCharType="begin"/>
            </w:r>
            <w:r w:rsidR="003E132D" w:rsidRPr="003E132D">
              <w:rPr>
                <w:webHidden/>
                <w:sz w:val="28"/>
                <w:szCs w:val="28"/>
              </w:rPr>
              <w:instrText xml:space="preserve"> PAGEREF _Toc63948049 \h </w:instrText>
            </w:r>
            <w:r w:rsidR="00113886" w:rsidRPr="003E132D">
              <w:rPr>
                <w:webHidden/>
                <w:sz w:val="28"/>
                <w:szCs w:val="28"/>
              </w:rPr>
            </w:r>
            <w:r w:rsidR="00113886" w:rsidRPr="003E132D">
              <w:rPr>
                <w:webHidden/>
                <w:sz w:val="28"/>
                <w:szCs w:val="28"/>
              </w:rPr>
              <w:fldChar w:fldCharType="separate"/>
            </w:r>
            <w:r w:rsidR="000003F3">
              <w:rPr>
                <w:webHidden/>
                <w:sz w:val="28"/>
                <w:szCs w:val="28"/>
              </w:rPr>
              <w:t>39</w:t>
            </w:r>
            <w:r w:rsidR="00113886" w:rsidRPr="003E132D">
              <w:rPr>
                <w:webHidden/>
                <w:sz w:val="28"/>
                <w:szCs w:val="28"/>
              </w:rPr>
              <w:fldChar w:fldCharType="end"/>
            </w:r>
          </w:hyperlink>
        </w:p>
        <w:p w:rsidR="003E132D" w:rsidRPr="003E132D" w:rsidRDefault="00A4685F" w:rsidP="003E132D">
          <w:pPr>
            <w:pStyle w:val="20"/>
            <w:tabs>
              <w:tab w:val="right" w:leader="dot" w:pos="9356"/>
            </w:tabs>
            <w:spacing w:before="0" w:after="120" w:line="240" w:lineRule="auto"/>
            <w:ind w:right="284"/>
            <w:rPr>
              <w:rFonts w:ascii="Times New Roman" w:eastAsiaTheme="minorEastAsia" w:hAnsi="Times New Roman"/>
              <w:b w:val="0"/>
              <w:bCs w:val="0"/>
              <w:noProof/>
              <w:sz w:val="28"/>
              <w:szCs w:val="28"/>
              <w:lang w:eastAsia="ru-RU"/>
            </w:rPr>
          </w:pPr>
          <w:hyperlink w:anchor="_Toc63948050" w:history="1">
            <w:r w:rsidR="003E132D" w:rsidRPr="003E132D">
              <w:rPr>
                <w:rStyle w:val="a8"/>
                <w:rFonts w:ascii="Times New Roman" w:hAnsi="Times New Roman"/>
                <w:b w:val="0"/>
                <w:noProof/>
                <w:sz w:val="28"/>
                <w:szCs w:val="28"/>
              </w:rPr>
              <w:t>Порядок и периодичность осуществления проверок полноты и качества осуществления муниципального контроля, в том числе порядок и формы контроля за полнотой и качеством осуществления муниципального контроля</w:t>
            </w:r>
            <w:r w:rsidR="003E132D" w:rsidRPr="003E132D">
              <w:rPr>
                <w:rFonts w:ascii="Times New Roman" w:hAnsi="Times New Roman"/>
                <w:b w:val="0"/>
                <w:noProof/>
                <w:webHidden/>
                <w:sz w:val="28"/>
                <w:szCs w:val="28"/>
              </w:rPr>
              <w:tab/>
            </w:r>
            <w:r w:rsidR="00113886" w:rsidRPr="003E132D">
              <w:rPr>
                <w:rFonts w:ascii="Times New Roman" w:hAnsi="Times New Roman"/>
                <w:b w:val="0"/>
                <w:noProof/>
                <w:webHidden/>
                <w:sz w:val="28"/>
                <w:szCs w:val="28"/>
              </w:rPr>
              <w:fldChar w:fldCharType="begin"/>
            </w:r>
            <w:r w:rsidR="003E132D" w:rsidRPr="003E132D">
              <w:rPr>
                <w:rFonts w:ascii="Times New Roman" w:hAnsi="Times New Roman"/>
                <w:b w:val="0"/>
                <w:noProof/>
                <w:webHidden/>
                <w:sz w:val="28"/>
                <w:szCs w:val="28"/>
              </w:rPr>
              <w:instrText xml:space="preserve"> PAGEREF _Toc63948050 \h </w:instrText>
            </w:r>
            <w:r w:rsidR="00113886" w:rsidRPr="003E132D">
              <w:rPr>
                <w:rFonts w:ascii="Times New Roman" w:hAnsi="Times New Roman"/>
                <w:b w:val="0"/>
                <w:noProof/>
                <w:webHidden/>
                <w:sz w:val="28"/>
                <w:szCs w:val="28"/>
              </w:rPr>
            </w:r>
            <w:r w:rsidR="00113886" w:rsidRPr="003E132D">
              <w:rPr>
                <w:rFonts w:ascii="Times New Roman" w:hAnsi="Times New Roman"/>
                <w:b w:val="0"/>
                <w:noProof/>
                <w:webHidden/>
                <w:sz w:val="28"/>
                <w:szCs w:val="28"/>
              </w:rPr>
              <w:fldChar w:fldCharType="separate"/>
            </w:r>
            <w:r w:rsidR="000003F3">
              <w:rPr>
                <w:rFonts w:ascii="Times New Roman" w:hAnsi="Times New Roman"/>
                <w:b w:val="0"/>
                <w:noProof/>
                <w:webHidden/>
                <w:sz w:val="28"/>
                <w:szCs w:val="28"/>
              </w:rPr>
              <w:t>40</w:t>
            </w:r>
            <w:r w:rsidR="00113886" w:rsidRPr="003E132D">
              <w:rPr>
                <w:rFonts w:ascii="Times New Roman" w:hAnsi="Times New Roman"/>
                <w:b w:val="0"/>
                <w:noProof/>
                <w:webHidden/>
                <w:sz w:val="28"/>
                <w:szCs w:val="28"/>
              </w:rPr>
              <w:fldChar w:fldCharType="end"/>
            </w:r>
          </w:hyperlink>
        </w:p>
        <w:p w:rsidR="003E132D" w:rsidRPr="003E132D" w:rsidRDefault="00A4685F" w:rsidP="003E132D">
          <w:pPr>
            <w:pStyle w:val="20"/>
            <w:tabs>
              <w:tab w:val="right" w:leader="dot" w:pos="9356"/>
            </w:tabs>
            <w:spacing w:before="0" w:after="120" w:line="240" w:lineRule="auto"/>
            <w:ind w:right="284"/>
            <w:rPr>
              <w:rFonts w:ascii="Times New Roman" w:eastAsiaTheme="minorEastAsia" w:hAnsi="Times New Roman"/>
              <w:b w:val="0"/>
              <w:bCs w:val="0"/>
              <w:noProof/>
              <w:sz w:val="28"/>
              <w:szCs w:val="28"/>
              <w:lang w:eastAsia="ru-RU"/>
            </w:rPr>
          </w:pPr>
          <w:hyperlink w:anchor="_Toc63948051" w:history="1">
            <w:r w:rsidR="003E132D" w:rsidRPr="003E132D">
              <w:rPr>
                <w:rStyle w:val="a8"/>
                <w:rFonts w:ascii="Times New Roman" w:hAnsi="Times New Roman"/>
                <w:b w:val="0"/>
                <w:noProof/>
                <w:sz w:val="28"/>
                <w:szCs w:val="28"/>
              </w:rPr>
              <w:t>Ответственность должностных лиц органа муниципального контроля за решения и действия (бездействие), принимаемые (осуществляемые) ими в ходе осуществления муниципального контроля</w:t>
            </w:r>
            <w:r w:rsidR="003E132D" w:rsidRPr="003E132D">
              <w:rPr>
                <w:rFonts w:ascii="Times New Roman" w:hAnsi="Times New Roman"/>
                <w:b w:val="0"/>
                <w:noProof/>
                <w:webHidden/>
                <w:sz w:val="28"/>
                <w:szCs w:val="28"/>
              </w:rPr>
              <w:tab/>
            </w:r>
            <w:r w:rsidR="00113886" w:rsidRPr="003E132D">
              <w:rPr>
                <w:rFonts w:ascii="Times New Roman" w:hAnsi="Times New Roman"/>
                <w:b w:val="0"/>
                <w:noProof/>
                <w:webHidden/>
                <w:sz w:val="28"/>
                <w:szCs w:val="28"/>
              </w:rPr>
              <w:fldChar w:fldCharType="begin"/>
            </w:r>
            <w:r w:rsidR="003E132D" w:rsidRPr="003E132D">
              <w:rPr>
                <w:rFonts w:ascii="Times New Roman" w:hAnsi="Times New Roman"/>
                <w:b w:val="0"/>
                <w:noProof/>
                <w:webHidden/>
                <w:sz w:val="28"/>
                <w:szCs w:val="28"/>
              </w:rPr>
              <w:instrText xml:space="preserve"> PAGEREF _Toc63948051 \h </w:instrText>
            </w:r>
            <w:r w:rsidR="00113886" w:rsidRPr="003E132D">
              <w:rPr>
                <w:rFonts w:ascii="Times New Roman" w:hAnsi="Times New Roman"/>
                <w:b w:val="0"/>
                <w:noProof/>
                <w:webHidden/>
                <w:sz w:val="28"/>
                <w:szCs w:val="28"/>
              </w:rPr>
            </w:r>
            <w:r w:rsidR="00113886" w:rsidRPr="003E132D">
              <w:rPr>
                <w:rFonts w:ascii="Times New Roman" w:hAnsi="Times New Roman"/>
                <w:b w:val="0"/>
                <w:noProof/>
                <w:webHidden/>
                <w:sz w:val="28"/>
                <w:szCs w:val="28"/>
              </w:rPr>
              <w:fldChar w:fldCharType="separate"/>
            </w:r>
            <w:r w:rsidR="000003F3">
              <w:rPr>
                <w:rFonts w:ascii="Times New Roman" w:hAnsi="Times New Roman"/>
                <w:b w:val="0"/>
                <w:noProof/>
                <w:webHidden/>
                <w:sz w:val="28"/>
                <w:szCs w:val="28"/>
              </w:rPr>
              <w:t>40</w:t>
            </w:r>
            <w:r w:rsidR="00113886" w:rsidRPr="003E132D">
              <w:rPr>
                <w:rFonts w:ascii="Times New Roman" w:hAnsi="Times New Roman"/>
                <w:b w:val="0"/>
                <w:noProof/>
                <w:webHidden/>
                <w:sz w:val="28"/>
                <w:szCs w:val="28"/>
              </w:rPr>
              <w:fldChar w:fldCharType="end"/>
            </w:r>
          </w:hyperlink>
        </w:p>
        <w:p w:rsidR="003E132D" w:rsidRPr="003E132D" w:rsidRDefault="00A4685F" w:rsidP="003E132D">
          <w:pPr>
            <w:pStyle w:val="20"/>
            <w:tabs>
              <w:tab w:val="right" w:leader="dot" w:pos="9356"/>
            </w:tabs>
            <w:spacing w:before="0" w:after="120" w:line="240" w:lineRule="auto"/>
            <w:ind w:right="284"/>
            <w:rPr>
              <w:rFonts w:ascii="Times New Roman" w:eastAsiaTheme="minorEastAsia" w:hAnsi="Times New Roman"/>
              <w:b w:val="0"/>
              <w:bCs w:val="0"/>
              <w:noProof/>
              <w:sz w:val="28"/>
              <w:szCs w:val="28"/>
              <w:lang w:eastAsia="ru-RU"/>
            </w:rPr>
          </w:pPr>
          <w:hyperlink w:anchor="_Toc63948052" w:history="1">
            <w:r w:rsidR="003E132D" w:rsidRPr="003E132D">
              <w:rPr>
                <w:rStyle w:val="a8"/>
                <w:rFonts w:ascii="Times New Roman" w:hAnsi="Times New Roman"/>
                <w:b w:val="0"/>
                <w:noProof/>
                <w:sz w:val="28"/>
                <w:szCs w:val="28"/>
              </w:rPr>
              <w:t>Положения, характеризующие требования к порядку и формам контроля за исполнением муниципальной функции, в том числе со стороны граждан, их объединений и организаций</w:t>
            </w:r>
            <w:r w:rsidR="003E132D" w:rsidRPr="003E132D">
              <w:rPr>
                <w:rFonts w:ascii="Times New Roman" w:hAnsi="Times New Roman"/>
                <w:b w:val="0"/>
                <w:noProof/>
                <w:webHidden/>
                <w:sz w:val="28"/>
                <w:szCs w:val="28"/>
              </w:rPr>
              <w:tab/>
            </w:r>
            <w:r w:rsidR="00113886" w:rsidRPr="003E132D">
              <w:rPr>
                <w:rFonts w:ascii="Times New Roman" w:hAnsi="Times New Roman"/>
                <w:b w:val="0"/>
                <w:noProof/>
                <w:webHidden/>
                <w:sz w:val="28"/>
                <w:szCs w:val="28"/>
              </w:rPr>
              <w:fldChar w:fldCharType="begin"/>
            </w:r>
            <w:r w:rsidR="003E132D" w:rsidRPr="003E132D">
              <w:rPr>
                <w:rFonts w:ascii="Times New Roman" w:hAnsi="Times New Roman"/>
                <w:b w:val="0"/>
                <w:noProof/>
                <w:webHidden/>
                <w:sz w:val="28"/>
                <w:szCs w:val="28"/>
              </w:rPr>
              <w:instrText xml:space="preserve"> PAGEREF _Toc63948052 \h </w:instrText>
            </w:r>
            <w:r w:rsidR="00113886" w:rsidRPr="003E132D">
              <w:rPr>
                <w:rFonts w:ascii="Times New Roman" w:hAnsi="Times New Roman"/>
                <w:b w:val="0"/>
                <w:noProof/>
                <w:webHidden/>
                <w:sz w:val="28"/>
                <w:szCs w:val="28"/>
              </w:rPr>
            </w:r>
            <w:r w:rsidR="00113886" w:rsidRPr="003E132D">
              <w:rPr>
                <w:rFonts w:ascii="Times New Roman" w:hAnsi="Times New Roman"/>
                <w:b w:val="0"/>
                <w:noProof/>
                <w:webHidden/>
                <w:sz w:val="28"/>
                <w:szCs w:val="28"/>
              </w:rPr>
              <w:fldChar w:fldCharType="separate"/>
            </w:r>
            <w:r w:rsidR="000003F3">
              <w:rPr>
                <w:rFonts w:ascii="Times New Roman" w:hAnsi="Times New Roman"/>
                <w:b w:val="0"/>
                <w:noProof/>
                <w:webHidden/>
                <w:sz w:val="28"/>
                <w:szCs w:val="28"/>
              </w:rPr>
              <w:t>40</w:t>
            </w:r>
            <w:r w:rsidR="00113886" w:rsidRPr="003E132D">
              <w:rPr>
                <w:rFonts w:ascii="Times New Roman" w:hAnsi="Times New Roman"/>
                <w:b w:val="0"/>
                <w:noProof/>
                <w:webHidden/>
                <w:sz w:val="28"/>
                <w:szCs w:val="28"/>
              </w:rPr>
              <w:fldChar w:fldCharType="end"/>
            </w:r>
          </w:hyperlink>
        </w:p>
        <w:p w:rsidR="003E132D" w:rsidRPr="003E132D" w:rsidRDefault="00A4685F" w:rsidP="003E132D">
          <w:pPr>
            <w:pStyle w:val="13"/>
            <w:ind w:right="284"/>
            <w:rPr>
              <w:rFonts w:eastAsiaTheme="minorEastAsia"/>
              <w:bCs w:val="0"/>
              <w:caps w:val="0"/>
              <w:sz w:val="28"/>
              <w:szCs w:val="28"/>
              <w:lang w:val="ru-RU" w:eastAsia="ru-RU"/>
            </w:rPr>
          </w:pPr>
          <w:hyperlink w:anchor="_Toc63948053" w:history="1">
            <w:r w:rsidR="003E132D" w:rsidRPr="003E132D">
              <w:rPr>
                <w:rStyle w:val="a8"/>
                <w:sz w:val="28"/>
                <w:szCs w:val="28"/>
              </w:rPr>
              <w:t>V. Досудебный (внесудебный) порядок обжалования решений и действий (бездействия) органа муниципального контроля, а также должностных лиц органа муниципального контроля.</w:t>
            </w:r>
            <w:r w:rsidR="003E132D" w:rsidRPr="003E132D">
              <w:rPr>
                <w:webHidden/>
                <w:sz w:val="28"/>
                <w:szCs w:val="28"/>
              </w:rPr>
              <w:tab/>
            </w:r>
            <w:r w:rsidR="00113886" w:rsidRPr="003E132D">
              <w:rPr>
                <w:webHidden/>
                <w:sz w:val="28"/>
                <w:szCs w:val="28"/>
              </w:rPr>
              <w:fldChar w:fldCharType="begin"/>
            </w:r>
            <w:r w:rsidR="003E132D" w:rsidRPr="003E132D">
              <w:rPr>
                <w:webHidden/>
                <w:sz w:val="28"/>
                <w:szCs w:val="28"/>
              </w:rPr>
              <w:instrText xml:space="preserve"> PAGEREF _Toc63948053 \h </w:instrText>
            </w:r>
            <w:r w:rsidR="00113886" w:rsidRPr="003E132D">
              <w:rPr>
                <w:webHidden/>
                <w:sz w:val="28"/>
                <w:szCs w:val="28"/>
              </w:rPr>
            </w:r>
            <w:r w:rsidR="00113886" w:rsidRPr="003E132D">
              <w:rPr>
                <w:webHidden/>
                <w:sz w:val="28"/>
                <w:szCs w:val="28"/>
              </w:rPr>
              <w:fldChar w:fldCharType="separate"/>
            </w:r>
            <w:r w:rsidR="000003F3">
              <w:rPr>
                <w:webHidden/>
                <w:sz w:val="28"/>
                <w:szCs w:val="28"/>
              </w:rPr>
              <w:t>41</w:t>
            </w:r>
            <w:r w:rsidR="00113886" w:rsidRPr="003E132D">
              <w:rPr>
                <w:webHidden/>
                <w:sz w:val="28"/>
                <w:szCs w:val="28"/>
              </w:rPr>
              <w:fldChar w:fldCharType="end"/>
            </w:r>
          </w:hyperlink>
        </w:p>
        <w:p w:rsidR="003E132D" w:rsidRPr="003E132D" w:rsidRDefault="00A4685F" w:rsidP="003E132D">
          <w:pPr>
            <w:pStyle w:val="31"/>
            <w:tabs>
              <w:tab w:val="right" w:leader="dot" w:pos="9356"/>
            </w:tabs>
            <w:spacing w:after="120" w:line="240" w:lineRule="auto"/>
            <w:ind w:right="284"/>
            <w:rPr>
              <w:rFonts w:ascii="Times New Roman" w:eastAsiaTheme="minorEastAsia" w:hAnsi="Times New Roman"/>
              <w:noProof/>
              <w:sz w:val="28"/>
              <w:szCs w:val="28"/>
              <w:lang w:eastAsia="ru-RU"/>
            </w:rPr>
          </w:pPr>
          <w:hyperlink w:anchor="_Toc63948054" w:history="1">
            <w:r w:rsidR="003E132D" w:rsidRPr="003E132D">
              <w:rPr>
                <w:rStyle w:val="a8"/>
                <w:rFonts w:ascii="Times New Roman" w:hAnsi="Times New Roman"/>
                <w:noProof/>
                <w:sz w:val="28"/>
                <w:szCs w:val="28"/>
              </w:rPr>
              <w:t>Приложение 1</w:t>
            </w:r>
            <w:r w:rsidR="003E132D" w:rsidRPr="003E132D">
              <w:rPr>
                <w:rFonts w:ascii="Times New Roman" w:hAnsi="Times New Roman"/>
                <w:noProof/>
                <w:webHidden/>
                <w:sz w:val="28"/>
                <w:szCs w:val="28"/>
              </w:rPr>
              <w:tab/>
            </w:r>
            <w:r w:rsidR="00113886" w:rsidRPr="003E132D">
              <w:rPr>
                <w:rFonts w:ascii="Times New Roman" w:hAnsi="Times New Roman"/>
                <w:noProof/>
                <w:webHidden/>
                <w:sz w:val="28"/>
                <w:szCs w:val="28"/>
              </w:rPr>
              <w:fldChar w:fldCharType="begin"/>
            </w:r>
            <w:r w:rsidR="003E132D" w:rsidRPr="003E132D">
              <w:rPr>
                <w:rFonts w:ascii="Times New Roman" w:hAnsi="Times New Roman"/>
                <w:noProof/>
                <w:webHidden/>
                <w:sz w:val="28"/>
                <w:szCs w:val="28"/>
              </w:rPr>
              <w:instrText xml:space="preserve"> PAGEREF _Toc63948054 \h </w:instrText>
            </w:r>
            <w:r w:rsidR="00113886" w:rsidRPr="003E132D">
              <w:rPr>
                <w:rFonts w:ascii="Times New Roman" w:hAnsi="Times New Roman"/>
                <w:noProof/>
                <w:webHidden/>
                <w:sz w:val="28"/>
                <w:szCs w:val="28"/>
              </w:rPr>
            </w:r>
            <w:r w:rsidR="00113886" w:rsidRPr="003E132D">
              <w:rPr>
                <w:rFonts w:ascii="Times New Roman" w:hAnsi="Times New Roman"/>
                <w:noProof/>
                <w:webHidden/>
                <w:sz w:val="28"/>
                <w:szCs w:val="28"/>
              </w:rPr>
              <w:fldChar w:fldCharType="separate"/>
            </w:r>
            <w:r w:rsidR="000003F3">
              <w:rPr>
                <w:rFonts w:ascii="Times New Roman" w:hAnsi="Times New Roman"/>
                <w:noProof/>
                <w:webHidden/>
                <w:sz w:val="28"/>
                <w:szCs w:val="28"/>
              </w:rPr>
              <w:t>44</w:t>
            </w:r>
            <w:r w:rsidR="00113886" w:rsidRPr="003E132D">
              <w:rPr>
                <w:rFonts w:ascii="Times New Roman" w:hAnsi="Times New Roman"/>
                <w:noProof/>
                <w:webHidden/>
                <w:sz w:val="28"/>
                <w:szCs w:val="28"/>
              </w:rPr>
              <w:fldChar w:fldCharType="end"/>
            </w:r>
          </w:hyperlink>
        </w:p>
        <w:p w:rsidR="003E132D" w:rsidRPr="003E132D" w:rsidRDefault="00A4685F" w:rsidP="003E132D">
          <w:pPr>
            <w:pStyle w:val="31"/>
            <w:tabs>
              <w:tab w:val="right" w:leader="dot" w:pos="9356"/>
            </w:tabs>
            <w:spacing w:after="120" w:line="240" w:lineRule="auto"/>
            <w:ind w:right="284"/>
            <w:rPr>
              <w:rFonts w:ascii="Times New Roman" w:eastAsiaTheme="minorEastAsia" w:hAnsi="Times New Roman"/>
              <w:noProof/>
              <w:sz w:val="28"/>
              <w:szCs w:val="28"/>
              <w:lang w:eastAsia="ru-RU"/>
            </w:rPr>
          </w:pPr>
          <w:hyperlink w:anchor="_Toc63948055" w:history="1">
            <w:r w:rsidR="003E132D" w:rsidRPr="003E132D">
              <w:rPr>
                <w:rStyle w:val="a8"/>
                <w:rFonts w:ascii="Times New Roman" w:hAnsi="Times New Roman"/>
                <w:noProof/>
                <w:sz w:val="28"/>
                <w:szCs w:val="28"/>
              </w:rPr>
              <w:t>Приложение 2</w:t>
            </w:r>
            <w:r w:rsidR="003E132D" w:rsidRPr="003E132D">
              <w:rPr>
                <w:rFonts w:ascii="Times New Roman" w:hAnsi="Times New Roman"/>
                <w:noProof/>
                <w:webHidden/>
                <w:sz w:val="28"/>
                <w:szCs w:val="28"/>
              </w:rPr>
              <w:tab/>
            </w:r>
            <w:r w:rsidR="00113886" w:rsidRPr="003E132D">
              <w:rPr>
                <w:rFonts w:ascii="Times New Roman" w:hAnsi="Times New Roman"/>
                <w:noProof/>
                <w:webHidden/>
                <w:sz w:val="28"/>
                <w:szCs w:val="28"/>
              </w:rPr>
              <w:fldChar w:fldCharType="begin"/>
            </w:r>
            <w:r w:rsidR="003E132D" w:rsidRPr="003E132D">
              <w:rPr>
                <w:rFonts w:ascii="Times New Roman" w:hAnsi="Times New Roman"/>
                <w:noProof/>
                <w:webHidden/>
                <w:sz w:val="28"/>
                <w:szCs w:val="28"/>
              </w:rPr>
              <w:instrText xml:space="preserve"> PAGEREF _Toc63948055 \h </w:instrText>
            </w:r>
            <w:r w:rsidR="00113886" w:rsidRPr="003E132D">
              <w:rPr>
                <w:rFonts w:ascii="Times New Roman" w:hAnsi="Times New Roman"/>
                <w:noProof/>
                <w:webHidden/>
                <w:sz w:val="28"/>
                <w:szCs w:val="28"/>
              </w:rPr>
            </w:r>
            <w:r w:rsidR="00113886" w:rsidRPr="003E132D">
              <w:rPr>
                <w:rFonts w:ascii="Times New Roman" w:hAnsi="Times New Roman"/>
                <w:noProof/>
                <w:webHidden/>
                <w:sz w:val="28"/>
                <w:szCs w:val="28"/>
              </w:rPr>
              <w:fldChar w:fldCharType="separate"/>
            </w:r>
            <w:r w:rsidR="000003F3">
              <w:rPr>
                <w:rFonts w:ascii="Times New Roman" w:hAnsi="Times New Roman"/>
                <w:noProof/>
                <w:webHidden/>
                <w:sz w:val="28"/>
                <w:szCs w:val="28"/>
              </w:rPr>
              <w:t>47</w:t>
            </w:r>
            <w:r w:rsidR="00113886" w:rsidRPr="003E132D">
              <w:rPr>
                <w:rFonts w:ascii="Times New Roman" w:hAnsi="Times New Roman"/>
                <w:noProof/>
                <w:webHidden/>
                <w:sz w:val="28"/>
                <w:szCs w:val="28"/>
              </w:rPr>
              <w:fldChar w:fldCharType="end"/>
            </w:r>
          </w:hyperlink>
        </w:p>
        <w:p w:rsidR="003E132D" w:rsidRPr="003E132D" w:rsidRDefault="00A4685F" w:rsidP="003E132D">
          <w:pPr>
            <w:pStyle w:val="31"/>
            <w:tabs>
              <w:tab w:val="right" w:leader="dot" w:pos="9356"/>
            </w:tabs>
            <w:spacing w:after="120" w:line="240" w:lineRule="auto"/>
            <w:ind w:right="284"/>
            <w:rPr>
              <w:rFonts w:ascii="Times New Roman" w:eastAsiaTheme="minorEastAsia" w:hAnsi="Times New Roman"/>
              <w:noProof/>
              <w:sz w:val="28"/>
              <w:szCs w:val="28"/>
              <w:lang w:eastAsia="ru-RU"/>
            </w:rPr>
          </w:pPr>
          <w:hyperlink w:anchor="_Toc63948056" w:history="1">
            <w:r w:rsidR="003E132D" w:rsidRPr="003E132D">
              <w:rPr>
                <w:rStyle w:val="a8"/>
                <w:rFonts w:ascii="Times New Roman" w:hAnsi="Times New Roman"/>
                <w:noProof/>
                <w:sz w:val="28"/>
                <w:szCs w:val="28"/>
              </w:rPr>
              <w:t>Приложение 3</w:t>
            </w:r>
            <w:r w:rsidR="003E132D" w:rsidRPr="003E132D">
              <w:rPr>
                <w:rFonts w:ascii="Times New Roman" w:hAnsi="Times New Roman"/>
                <w:noProof/>
                <w:webHidden/>
                <w:sz w:val="28"/>
                <w:szCs w:val="28"/>
              </w:rPr>
              <w:tab/>
            </w:r>
            <w:r w:rsidR="00113886" w:rsidRPr="003E132D">
              <w:rPr>
                <w:rFonts w:ascii="Times New Roman" w:hAnsi="Times New Roman"/>
                <w:noProof/>
                <w:webHidden/>
                <w:sz w:val="28"/>
                <w:szCs w:val="28"/>
              </w:rPr>
              <w:fldChar w:fldCharType="begin"/>
            </w:r>
            <w:r w:rsidR="003E132D" w:rsidRPr="003E132D">
              <w:rPr>
                <w:rFonts w:ascii="Times New Roman" w:hAnsi="Times New Roman"/>
                <w:noProof/>
                <w:webHidden/>
                <w:sz w:val="28"/>
                <w:szCs w:val="28"/>
              </w:rPr>
              <w:instrText xml:space="preserve"> PAGEREF _Toc63948056 \h </w:instrText>
            </w:r>
            <w:r w:rsidR="00113886" w:rsidRPr="003E132D">
              <w:rPr>
                <w:rFonts w:ascii="Times New Roman" w:hAnsi="Times New Roman"/>
                <w:noProof/>
                <w:webHidden/>
                <w:sz w:val="28"/>
                <w:szCs w:val="28"/>
              </w:rPr>
            </w:r>
            <w:r w:rsidR="00113886" w:rsidRPr="003E132D">
              <w:rPr>
                <w:rFonts w:ascii="Times New Roman" w:hAnsi="Times New Roman"/>
                <w:noProof/>
                <w:webHidden/>
                <w:sz w:val="28"/>
                <w:szCs w:val="28"/>
              </w:rPr>
              <w:fldChar w:fldCharType="separate"/>
            </w:r>
            <w:r w:rsidR="000003F3">
              <w:rPr>
                <w:rFonts w:ascii="Times New Roman" w:hAnsi="Times New Roman"/>
                <w:noProof/>
                <w:webHidden/>
                <w:sz w:val="28"/>
                <w:szCs w:val="28"/>
              </w:rPr>
              <w:t>51</w:t>
            </w:r>
            <w:r w:rsidR="00113886" w:rsidRPr="003E132D">
              <w:rPr>
                <w:rFonts w:ascii="Times New Roman" w:hAnsi="Times New Roman"/>
                <w:noProof/>
                <w:webHidden/>
                <w:sz w:val="28"/>
                <w:szCs w:val="28"/>
              </w:rPr>
              <w:fldChar w:fldCharType="end"/>
            </w:r>
          </w:hyperlink>
        </w:p>
        <w:p w:rsidR="003E132D" w:rsidRPr="003E132D" w:rsidRDefault="00A4685F" w:rsidP="003E132D">
          <w:pPr>
            <w:pStyle w:val="31"/>
            <w:tabs>
              <w:tab w:val="right" w:leader="dot" w:pos="9356"/>
            </w:tabs>
            <w:spacing w:after="120" w:line="240" w:lineRule="auto"/>
            <w:ind w:right="284"/>
            <w:rPr>
              <w:rFonts w:ascii="Times New Roman" w:eastAsiaTheme="minorEastAsia" w:hAnsi="Times New Roman"/>
              <w:noProof/>
              <w:sz w:val="28"/>
              <w:szCs w:val="28"/>
              <w:lang w:eastAsia="ru-RU"/>
            </w:rPr>
          </w:pPr>
          <w:hyperlink w:anchor="_Toc63948057" w:history="1">
            <w:r w:rsidR="003E132D" w:rsidRPr="003E132D">
              <w:rPr>
                <w:rStyle w:val="a8"/>
                <w:rFonts w:ascii="Times New Roman" w:hAnsi="Times New Roman"/>
                <w:noProof/>
                <w:sz w:val="28"/>
                <w:szCs w:val="28"/>
              </w:rPr>
              <w:t>Приложение 4</w:t>
            </w:r>
            <w:r w:rsidR="003E132D" w:rsidRPr="003E132D">
              <w:rPr>
                <w:rFonts w:ascii="Times New Roman" w:hAnsi="Times New Roman"/>
                <w:noProof/>
                <w:webHidden/>
                <w:sz w:val="28"/>
                <w:szCs w:val="28"/>
              </w:rPr>
              <w:tab/>
            </w:r>
            <w:r w:rsidR="00113886" w:rsidRPr="003E132D">
              <w:rPr>
                <w:rFonts w:ascii="Times New Roman" w:hAnsi="Times New Roman"/>
                <w:noProof/>
                <w:webHidden/>
                <w:sz w:val="28"/>
                <w:szCs w:val="28"/>
              </w:rPr>
              <w:fldChar w:fldCharType="begin"/>
            </w:r>
            <w:r w:rsidR="003E132D" w:rsidRPr="003E132D">
              <w:rPr>
                <w:rFonts w:ascii="Times New Roman" w:hAnsi="Times New Roman"/>
                <w:noProof/>
                <w:webHidden/>
                <w:sz w:val="28"/>
                <w:szCs w:val="28"/>
              </w:rPr>
              <w:instrText xml:space="preserve"> PAGEREF _Toc63948057 \h </w:instrText>
            </w:r>
            <w:r w:rsidR="00113886" w:rsidRPr="003E132D">
              <w:rPr>
                <w:rFonts w:ascii="Times New Roman" w:hAnsi="Times New Roman"/>
                <w:noProof/>
                <w:webHidden/>
                <w:sz w:val="28"/>
                <w:szCs w:val="28"/>
              </w:rPr>
            </w:r>
            <w:r w:rsidR="00113886" w:rsidRPr="003E132D">
              <w:rPr>
                <w:rFonts w:ascii="Times New Roman" w:hAnsi="Times New Roman"/>
                <w:noProof/>
                <w:webHidden/>
                <w:sz w:val="28"/>
                <w:szCs w:val="28"/>
              </w:rPr>
              <w:fldChar w:fldCharType="separate"/>
            </w:r>
            <w:r w:rsidR="000003F3">
              <w:rPr>
                <w:rFonts w:ascii="Times New Roman" w:hAnsi="Times New Roman"/>
                <w:noProof/>
                <w:webHidden/>
                <w:sz w:val="28"/>
                <w:szCs w:val="28"/>
              </w:rPr>
              <w:t>53</w:t>
            </w:r>
            <w:r w:rsidR="00113886" w:rsidRPr="003E132D">
              <w:rPr>
                <w:rFonts w:ascii="Times New Roman" w:hAnsi="Times New Roman"/>
                <w:noProof/>
                <w:webHidden/>
                <w:sz w:val="28"/>
                <w:szCs w:val="28"/>
              </w:rPr>
              <w:fldChar w:fldCharType="end"/>
            </w:r>
          </w:hyperlink>
        </w:p>
        <w:p w:rsidR="003E132D" w:rsidRPr="003E132D" w:rsidRDefault="00A4685F" w:rsidP="003E132D">
          <w:pPr>
            <w:pStyle w:val="31"/>
            <w:tabs>
              <w:tab w:val="right" w:leader="dot" w:pos="9356"/>
            </w:tabs>
            <w:spacing w:after="120" w:line="240" w:lineRule="auto"/>
            <w:ind w:right="284"/>
            <w:rPr>
              <w:rFonts w:ascii="Times New Roman" w:eastAsiaTheme="minorEastAsia" w:hAnsi="Times New Roman"/>
              <w:noProof/>
              <w:sz w:val="28"/>
              <w:szCs w:val="28"/>
              <w:lang w:eastAsia="ru-RU"/>
            </w:rPr>
          </w:pPr>
          <w:hyperlink w:anchor="_Toc63948058" w:history="1">
            <w:r w:rsidR="003E132D" w:rsidRPr="003E132D">
              <w:rPr>
                <w:rStyle w:val="a8"/>
                <w:rFonts w:ascii="Times New Roman" w:hAnsi="Times New Roman"/>
                <w:noProof/>
                <w:sz w:val="28"/>
                <w:szCs w:val="28"/>
              </w:rPr>
              <w:t>Приложение 5</w:t>
            </w:r>
            <w:r w:rsidR="003E132D" w:rsidRPr="003E132D">
              <w:rPr>
                <w:rFonts w:ascii="Times New Roman" w:hAnsi="Times New Roman"/>
                <w:noProof/>
                <w:webHidden/>
                <w:sz w:val="28"/>
                <w:szCs w:val="28"/>
              </w:rPr>
              <w:tab/>
            </w:r>
            <w:r w:rsidR="00113886" w:rsidRPr="003E132D">
              <w:rPr>
                <w:rFonts w:ascii="Times New Roman" w:hAnsi="Times New Roman"/>
                <w:noProof/>
                <w:webHidden/>
                <w:sz w:val="28"/>
                <w:szCs w:val="28"/>
              </w:rPr>
              <w:fldChar w:fldCharType="begin"/>
            </w:r>
            <w:r w:rsidR="003E132D" w:rsidRPr="003E132D">
              <w:rPr>
                <w:rFonts w:ascii="Times New Roman" w:hAnsi="Times New Roman"/>
                <w:noProof/>
                <w:webHidden/>
                <w:sz w:val="28"/>
                <w:szCs w:val="28"/>
              </w:rPr>
              <w:instrText xml:space="preserve"> PAGEREF _Toc63948058 \h </w:instrText>
            </w:r>
            <w:r w:rsidR="00113886" w:rsidRPr="003E132D">
              <w:rPr>
                <w:rFonts w:ascii="Times New Roman" w:hAnsi="Times New Roman"/>
                <w:noProof/>
                <w:webHidden/>
                <w:sz w:val="28"/>
                <w:szCs w:val="28"/>
              </w:rPr>
            </w:r>
            <w:r w:rsidR="00113886" w:rsidRPr="003E132D">
              <w:rPr>
                <w:rFonts w:ascii="Times New Roman" w:hAnsi="Times New Roman"/>
                <w:noProof/>
                <w:webHidden/>
                <w:sz w:val="28"/>
                <w:szCs w:val="28"/>
              </w:rPr>
              <w:fldChar w:fldCharType="separate"/>
            </w:r>
            <w:r w:rsidR="000003F3">
              <w:rPr>
                <w:rFonts w:ascii="Times New Roman" w:hAnsi="Times New Roman"/>
                <w:noProof/>
                <w:webHidden/>
                <w:sz w:val="28"/>
                <w:szCs w:val="28"/>
              </w:rPr>
              <w:t>55</w:t>
            </w:r>
            <w:r w:rsidR="00113886" w:rsidRPr="003E132D">
              <w:rPr>
                <w:rFonts w:ascii="Times New Roman" w:hAnsi="Times New Roman"/>
                <w:noProof/>
                <w:webHidden/>
                <w:sz w:val="28"/>
                <w:szCs w:val="28"/>
              </w:rPr>
              <w:fldChar w:fldCharType="end"/>
            </w:r>
          </w:hyperlink>
        </w:p>
        <w:p w:rsidR="003E132D" w:rsidRPr="003E132D" w:rsidRDefault="00A4685F" w:rsidP="003E132D">
          <w:pPr>
            <w:pStyle w:val="31"/>
            <w:tabs>
              <w:tab w:val="right" w:leader="dot" w:pos="9356"/>
            </w:tabs>
            <w:spacing w:after="120" w:line="240" w:lineRule="auto"/>
            <w:ind w:right="284"/>
            <w:rPr>
              <w:rFonts w:ascii="Times New Roman" w:eastAsiaTheme="minorEastAsia" w:hAnsi="Times New Roman"/>
              <w:noProof/>
              <w:sz w:val="28"/>
              <w:szCs w:val="28"/>
              <w:lang w:eastAsia="ru-RU"/>
            </w:rPr>
          </w:pPr>
          <w:hyperlink w:anchor="_Toc63948059" w:history="1">
            <w:r w:rsidR="003E132D" w:rsidRPr="003E132D">
              <w:rPr>
                <w:rStyle w:val="a8"/>
                <w:rFonts w:ascii="Times New Roman" w:hAnsi="Times New Roman"/>
                <w:noProof/>
                <w:sz w:val="28"/>
                <w:szCs w:val="28"/>
              </w:rPr>
              <w:t>Приложение 6</w:t>
            </w:r>
            <w:r w:rsidR="003E132D" w:rsidRPr="003E132D">
              <w:rPr>
                <w:rFonts w:ascii="Times New Roman" w:hAnsi="Times New Roman"/>
                <w:noProof/>
                <w:webHidden/>
                <w:sz w:val="28"/>
                <w:szCs w:val="28"/>
              </w:rPr>
              <w:tab/>
            </w:r>
            <w:r w:rsidR="00113886" w:rsidRPr="003E132D">
              <w:rPr>
                <w:rFonts w:ascii="Times New Roman" w:hAnsi="Times New Roman"/>
                <w:noProof/>
                <w:webHidden/>
                <w:sz w:val="28"/>
                <w:szCs w:val="28"/>
              </w:rPr>
              <w:fldChar w:fldCharType="begin"/>
            </w:r>
            <w:r w:rsidR="003E132D" w:rsidRPr="003E132D">
              <w:rPr>
                <w:rFonts w:ascii="Times New Roman" w:hAnsi="Times New Roman"/>
                <w:noProof/>
                <w:webHidden/>
                <w:sz w:val="28"/>
                <w:szCs w:val="28"/>
              </w:rPr>
              <w:instrText xml:space="preserve"> PAGEREF _Toc63948059 \h </w:instrText>
            </w:r>
            <w:r w:rsidR="00113886" w:rsidRPr="003E132D">
              <w:rPr>
                <w:rFonts w:ascii="Times New Roman" w:hAnsi="Times New Roman"/>
                <w:noProof/>
                <w:webHidden/>
                <w:sz w:val="28"/>
                <w:szCs w:val="28"/>
              </w:rPr>
            </w:r>
            <w:r w:rsidR="00113886" w:rsidRPr="003E132D">
              <w:rPr>
                <w:rFonts w:ascii="Times New Roman" w:hAnsi="Times New Roman"/>
                <w:noProof/>
                <w:webHidden/>
                <w:sz w:val="28"/>
                <w:szCs w:val="28"/>
              </w:rPr>
              <w:fldChar w:fldCharType="separate"/>
            </w:r>
            <w:r w:rsidR="000003F3">
              <w:rPr>
                <w:rFonts w:ascii="Times New Roman" w:hAnsi="Times New Roman"/>
                <w:noProof/>
                <w:webHidden/>
                <w:sz w:val="28"/>
                <w:szCs w:val="28"/>
              </w:rPr>
              <w:t>58</w:t>
            </w:r>
            <w:r w:rsidR="00113886" w:rsidRPr="003E132D">
              <w:rPr>
                <w:rFonts w:ascii="Times New Roman" w:hAnsi="Times New Roman"/>
                <w:noProof/>
                <w:webHidden/>
                <w:sz w:val="28"/>
                <w:szCs w:val="28"/>
              </w:rPr>
              <w:fldChar w:fldCharType="end"/>
            </w:r>
          </w:hyperlink>
        </w:p>
        <w:p w:rsidR="003E132D" w:rsidRPr="003E132D" w:rsidRDefault="00A4685F" w:rsidP="003E132D">
          <w:pPr>
            <w:pStyle w:val="31"/>
            <w:tabs>
              <w:tab w:val="right" w:leader="dot" w:pos="9356"/>
            </w:tabs>
            <w:spacing w:after="120" w:line="240" w:lineRule="auto"/>
            <w:ind w:right="284"/>
            <w:rPr>
              <w:rFonts w:ascii="Times New Roman" w:eastAsiaTheme="minorEastAsia" w:hAnsi="Times New Roman"/>
              <w:noProof/>
              <w:sz w:val="28"/>
              <w:szCs w:val="28"/>
              <w:lang w:eastAsia="ru-RU"/>
            </w:rPr>
          </w:pPr>
          <w:hyperlink w:anchor="_Toc63948060" w:history="1">
            <w:r w:rsidR="003E132D" w:rsidRPr="003E132D">
              <w:rPr>
                <w:rStyle w:val="a8"/>
                <w:rFonts w:ascii="Times New Roman" w:hAnsi="Times New Roman"/>
                <w:noProof/>
                <w:sz w:val="28"/>
                <w:szCs w:val="28"/>
              </w:rPr>
              <w:t>Приложение 7</w:t>
            </w:r>
            <w:r w:rsidR="003E132D" w:rsidRPr="003E132D">
              <w:rPr>
                <w:rFonts w:ascii="Times New Roman" w:hAnsi="Times New Roman"/>
                <w:noProof/>
                <w:webHidden/>
                <w:sz w:val="28"/>
                <w:szCs w:val="28"/>
              </w:rPr>
              <w:tab/>
            </w:r>
            <w:r w:rsidR="00113886" w:rsidRPr="003E132D">
              <w:rPr>
                <w:rFonts w:ascii="Times New Roman" w:hAnsi="Times New Roman"/>
                <w:noProof/>
                <w:webHidden/>
                <w:sz w:val="28"/>
                <w:szCs w:val="28"/>
              </w:rPr>
              <w:fldChar w:fldCharType="begin"/>
            </w:r>
            <w:r w:rsidR="003E132D" w:rsidRPr="003E132D">
              <w:rPr>
                <w:rFonts w:ascii="Times New Roman" w:hAnsi="Times New Roman"/>
                <w:noProof/>
                <w:webHidden/>
                <w:sz w:val="28"/>
                <w:szCs w:val="28"/>
              </w:rPr>
              <w:instrText xml:space="preserve"> PAGEREF _Toc63948060 \h </w:instrText>
            </w:r>
            <w:r w:rsidR="00113886" w:rsidRPr="003E132D">
              <w:rPr>
                <w:rFonts w:ascii="Times New Roman" w:hAnsi="Times New Roman"/>
                <w:noProof/>
                <w:webHidden/>
                <w:sz w:val="28"/>
                <w:szCs w:val="28"/>
              </w:rPr>
            </w:r>
            <w:r w:rsidR="00113886" w:rsidRPr="003E132D">
              <w:rPr>
                <w:rFonts w:ascii="Times New Roman" w:hAnsi="Times New Roman"/>
                <w:noProof/>
                <w:webHidden/>
                <w:sz w:val="28"/>
                <w:szCs w:val="28"/>
              </w:rPr>
              <w:fldChar w:fldCharType="separate"/>
            </w:r>
            <w:r w:rsidR="000003F3">
              <w:rPr>
                <w:rFonts w:ascii="Times New Roman" w:hAnsi="Times New Roman"/>
                <w:noProof/>
                <w:webHidden/>
                <w:sz w:val="28"/>
                <w:szCs w:val="28"/>
              </w:rPr>
              <w:t>59</w:t>
            </w:r>
            <w:r w:rsidR="00113886" w:rsidRPr="003E132D">
              <w:rPr>
                <w:rFonts w:ascii="Times New Roman" w:hAnsi="Times New Roman"/>
                <w:noProof/>
                <w:webHidden/>
                <w:sz w:val="28"/>
                <w:szCs w:val="28"/>
              </w:rPr>
              <w:fldChar w:fldCharType="end"/>
            </w:r>
          </w:hyperlink>
        </w:p>
        <w:p w:rsidR="003E132D" w:rsidRPr="003E132D" w:rsidRDefault="00A4685F" w:rsidP="003E132D">
          <w:pPr>
            <w:pStyle w:val="31"/>
            <w:tabs>
              <w:tab w:val="right" w:leader="dot" w:pos="9356"/>
            </w:tabs>
            <w:spacing w:after="120" w:line="240" w:lineRule="auto"/>
            <w:ind w:right="284"/>
            <w:rPr>
              <w:rFonts w:ascii="Times New Roman" w:eastAsiaTheme="minorEastAsia" w:hAnsi="Times New Roman"/>
              <w:noProof/>
              <w:sz w:val="28"/>
              <w:szCs w:val="28"/>
              <w:lang w:eastAsia="ru-RU"/>
            </w:rPr>
          </w:pPr>
          <w:hyperlink w:anchor="_Toc63948061" w:history="1">
            <w:r w:rsidR="003E132D" w:rsidRPr="003E132D">
              <w:rPr>
                <w:rStyle w:val="a8"/>
                <w:rFonts w:ascii="Times New Roman" w:hAnsi="Times New Roman"/>
                <w:noProof/>
                <w:sz w:val="28"/>
                <w:szCs w:val="28"/>
              </w:rPr>
              <w:t>Приложение 8</w:t>
            </w:r>
            <w:r w:rsidR="003E132D" w:rsidRPr="003E132D">
              <w:rPr>
                <w:rFonts w:ascii="Times New Roman" w:hAnsi="Times New Roman"/>
                <w:noProof/>
                <w:webHidden/>
                <w:sz w:val="28"/>
                <w:szCs w:val="28"/>
              </w:rPr>
              <w:tab/>
            </w:r>
            <w:r w:rsidR="00113886" w:rsidRPr="003E132D">
              <w:rPr>
                <w:rFonts w:ascii="Times New Roman" w:hAnsi="Times New Roman"/>
                <w:noProof/>
                <w:webHidden/>
                <w:sz w:val="28"/>
                <w:szCs w:val="28"/>
              </w:rPr>
              <w:fldChar w:fldCharType="begin"/>
            </w:r>
            <w:r w:rsidR="003E132D" w:rsidRPr="003E132D">
              <w:rPr>
                <w:rFonts w:ascii="Times New Roman" w:hAnsi="Times New Roman"/>
                <w:noProof/>
                <w:webHidden/>
                <w:sz w:val="28"/>
                <w:szCs w:val="28"/>
              </w:rPr>
              <w:instrText xml:space="preserve"> PAGEREF _Toc63948061 \h </w:instrText>
            </w:r>
            <w:r w:rsidR="00113886" w:rsidRPr="003E132D">
              <w:rPr>
                <w:rFonts w:ascii="Times New Roman" w:hAnsi="Times New Roman"/>
                <w:noProof/>
                <w:webHidden/>
                <w:sz w:val="28"/>
                <w:szCs w:val="28"/>
              </w:rPr>
            </w:r>
            <w:r w:rsidR="00113886" w:rsidRPr="003E132D">
              <w:rPr>
                <w:rFonts w:ascii="Times New Roman" w:hAnsi="Times New Roman"/>
                <w:noProof/>
                <w:webHidden/>
                <w:sz w:val="28"/>
                <w:szCs w:val="28"/>
              </w:rPr>
              <w:fldChar w:fldCharType="separate"/>
            </w:r>
            <w:r w:rsidR="000003F3">
              <w:rPr>
                <w:rFonts w:ascii="Times New Roman" w:hAnsi="Times New Roman"/>
                <w:noProof/>
                <w:webHidden/>
                <w:sz w:val="28"/>
                <w:szCs w:val="28"/>
              </w:rPr>
              <w:t>61</w:t>
            </w:r>
            <w:r w:rsidR="00113886" w:rsidRPr="003E132D">
              <w:rPr>
                <w:rFonts w:ascii="Times New Roman" w:hAnsi="Times New Roman"/>
                <w:noProof/>
                <w:webHidden/>
                <w:sz w:val="28"/>
                <w:szCs w:val="28"/>
              </w:rPr>
              <w:fldChar w:fldCharType="end"/>
            </w:r>
          </w:hyperlink>
        </w:p>
        <w:p w:rsidR="003E132D" w:rsidRPr="003E132D" w:rsidRDefault="00A4685F" w:rsidP="003E132D">
          <w:pPr>
            <w:pStyle w:val="31"/>
            <w:tabs>
              <w:tab w:val="right" w:leader="dot" w:pos="9356"/>
            </w:tabs>
            <w:spacing w:after="120" w:line="240" w:lineRule="auto"/>
            <w:ind w:right="284"/>
            <w:rPr>
              <w:rFonts w:ascii="Times New Roman" w:eastAsiaTheme="minorEastAsia" w:hAnsi="Times New Roman"/>
              <w:noProof/>
              <w:sz w:val="28"/>
              <w:szCs w:val="28"/>
              <w:lang w:eastAsia="ru-RU"/>
            </w:rPr>
          </w:pPr>
          <w:hyperlink w:anchor="_Toc63948062" w:history="1">
            <w:r w:rsidR="003E132D" w:rsidRPr="003E132D">
              <w:rPr>
                <w:rStyle w:val="a8"/>
                <w:rFonts w:ascii="Times New Roman" w:hAnsi="Times New Roman"/>
                <w:noProof/>
                <w:sz w:val="28"/>
                <w:szCs w:val="28"/>
              </w:rPr>
              <w:t>Приложение 9</w:t>
            </w:r>
            <w:r w:rsidR="003E132D" w:rsidRPr="003E132D">
              <w:rPr>
                <w:rFonts w:ascii="Times New Roman" w:hAnsi="Times New Roman"/>
                <w:noProof/>
                <w:webHidden/>
                <w:sz w:val="28"/>
                <w:szCs w:val="28"/>
              </w:rPr>
              <w:tab/>
            </w:r>
            <w:r w:rsidR="00113886" w:rsidRPr="003E132D">
              <w:rPr>
                <w:rFonts w:ascii="Times New Roman" w:hAnsi="Times New Roman"/>
                <w:noProof/>
                <w:webHidden/>
                <w:sz w:val="28"/>
                <w:szCs w:val="28"/>
              </w:rPr>
              <w:fldChar w:fldCharType="begin"/>
            </w:r>
            <w:r w:rsidR="003E132D" w:rsidRPr="003E132D">
              <w:rPr>
                <w:rFonts w:ascii="Times New Roman" w:hAnsi="Times New Roman"/>
                <w:noProof/>
                <w:webHidden/>
                <w:sz w:val="28"/>
                <w:szCs w:val="28"/>
              </w:rPr>
              <w:instrText xml:space="preserve"> PAGEREF _Toc63948062 \h </w:instrText>
            </w:r>
            <w:r w:rsidR="00113886" w:rsidRPr="003E132D">
              <w:rPr>
                <w:rFonts w:ascii="Times New Roman" w:hAnsi="Times New Roman"/>
                <w:noProof/>
                <w:webHidden/>
                <w:sz w:val="28"/>
                <w:szCs w:val="28"/>
              </w:rPr>
            </w:r>
            <w:r w:rsidR="00113886" w:rsidRPr="003E132D">
              <w:rPr>
                <w:rFonts w:ascii="Times New Roman" w:hAnsi="Times New Roman"/>
                <w:noProof/>
                <w:webHidden/>
                <w:sz w:val="28"/>
                <w:szCs w:val="28"/>
              </w:rPr>
              <w:fldChar w:fldCharType="separate"/>
            </w:r>
            <w:r w:rsidR="000003F3">
              <w:rPr>
                <w:rFonts w:ascii="Times New Roman" w:hAnsi="Times New Roman"/>
                <w:noProof/>
                <w:webHidden/>
                <w:sz w:val="28"/>
                <w:szCs w:val="28"/>
              </w:rPr>
              <w:t>63</w:t>
            </w:r>
            <w:r w:rsidR="00113886" w:rsidRPr="003E132D">
              <w:rPr>
                <w:rFonts w:ascii="Times New Roman" w:hAnsi="Times New Roman"/>
                <w:noProof/>
                <w:webHidden/>
                <w:sz w:val="28"/>
                <w:szCs w:val="28"/>
              </w:rPr>
              <w:fldChar w:fldCharType="end"/>
            </w:r>
          </w:hyperlink>
        </w:p>
        <w:p w:rsidR="003E132D" w:rsidRPr="003E132D" w:rsidRDefault="00A4685F" w:rsidP="003E132D">
          <w:pPr>
            <w:pStyle w:val="31"/>
            <w:tabs>
              <w:tab w:val="right" w:leader="dot" w:pos="9356"/>
            </w:tabs>
            <w:spacing w:after="120" w:line="240" w:lineRule="auto"/>
            <w:ind w:right="284"/>
            <w:rPr>
              <w:rFonts w:ascii="Times New Roman" w:eastAsiaTheme="minorEastAsia" w:hAnsi="Times New Roman"/>
              <w:noProof/>
              <w:sz w:val="28"/>
              <w:szCs w:val="28"/>
              <w:lang w:eastAsia="ru-RU"/>
            </w:rPr>
          </w:pPr>
          <w:hyperlink w:anchor="_Toc63948063" w:history="1">
            <w:r w:rsidR="003E132D" w:rsidRPr="003E132D">
              <w:rPr>
                <w:rStyle w:val="a8"/>
                <w:rFonts w:ascii="Times New Roman" w:hAnsi="Times New Roman"/>
                <w:noProof/>
                <w:sz w:val="28"/>
                <w:szCs w:val="28"/>
              </w:rPr>
              <w:t>Приложение 10</w:t>
            </w:r>
            <w:r w:rsidR="003E132D" w:rsidRPr="003E132D">
              <w:rPr>
                <w:rFonts w:ascii="Times New Roman" w:hAnsi="Times New Roman"/>
                <w:noProof/>
                <w:webHidden/>
                <w:sz w:val="28"/>
                <w:szCs w:val="28"/>
              </w:rPr>
              <w:tab/>
            </w:r>
            <w:r w:rsidR="00113886" w:rsidRPr="003E132D">
              <w:rPr>
                <w:rFonts w:ascii="Times New Roman" w:hAnsi="Times New Roman"/>
                <w:noProof/>
                <w:webHidden/>
                <w:sz w:val="28"/>
                <w:szCs w:val="28"/>
              </w:rPr>
              <w:fldChar w:fldCharType="begin"/>
            </w:r>
            <w:r w:rsidR="003E132D" w:rsidRPr="003E132D">
              <w:rPr>
                <w:rFonts w:ascii="Times New Roman" w:hAnsi="Times New Roman"/>
                <w:noProof/>
                <w:webHidden/>
                <w:sz w:val="28"/>
                <w:szCs w:val="28"/>
              </w:rPr>
              <w:instrText xml:space="preserve"> PAGEREF _Toc63948063 \h </w:instrText>
            </w:r>
            <w:r w:rsidR="00113886" w:rsidRPr="003E132D">
              <w:rPr>
                <w:rFonts w:ascii="Times New Roman" w:hAnsi="Times New Roman"/>
                <w:noProof/>
                <w:webHidden/>
                <w:sz w:val="28"/>
                <w:szCs w:val="28"/>
              </w:rPr>
            </w:r>
            <w:r w:rsidR="00113886" w:rsidRPr="003E132D">
              <w:rPr>
                <w:rFonts w:ascii="Times New Roman" w:hAnsi="Times New Roman"/>
                <w:noProof/>
                <w:webHidden/>
                <w:sz w:val="28"/>
                <w:szCs w:val="28"/>
              </w:rPr>
              <w:fldChar w:fldCharType="separate"/>
            </w:r>
            <w:r w:rsidR="000003F3">
              <w:rPr>
                <w:rFonts w:ascii="Times New Roman" w:hAnsi="Times New Roman"/>
                <w:noProof/>
                <w:webHidden/>
                <w:sz w:val="28"/>
                <w:szCs w:val="28"/>
              </w:rPr>
              <w:t>69</w:t>
            </w:r>
            <w:r w:rsidR="00113886" w:rsidRPr="003E132D">
              <w:rPr>
                <w:rFonts w:ascii="Times New Roman" w:hAnsi="Times New Roman"/>
                <w:noProof/>
                <w:webHidden/>
                <w:sz w:val="28"/>
                <w:szCs w:val="28"/>
              </w:rPr>
              <w:fldChar w:fldCharType="end"/>
            </w:r>
          </w:hyperlink>
        </w:p>
        <w:p w:rsidR="0063581A" w:rsidRDefault="00113886" w:rsidP="003E132D">
          <w:pPr>
            <w:tabs>
              <w:tab w:val="right" w:leader="dot" w:pos="9356"/>
            </w:tabs>
            <w:spacing w:after="120" w:line="240" w:lineRule="auto"/>
          </w:pPr>
          <w:r w:rsidRPr="003E132D">
            <w:rPr>
              <w:rFonts w:ascii="Times New Roman" w:hAnsi="Times New Roman"/>
              <w:bCs/>
              <w:caps/>
              <w:noProof/>
              <w:sz w:val="28"/>
              <w:szCs w:val="28"/>
              <w:lang w:val="en-US"/>
            </w:rPr>
            <w:fldChar w:fldCharType="end"/>
          </w:r>
        </w:p>
      </w:sdtContent>
    </w:sdt>
    <w:p w:rsidR="00887FBD" w:rsidRDefault="00887FBD">
      <w:pPr>
        <w:suppressAutoHyphens w:val="0"/>
        <w:spacing w:after="160" w:line="259" w:lineRule="auto"/>
        <w:rPr>
          <w:rFonts w:ascii="Times New Roman" w:eastAsiaTheme="majorEastAsia" w:hAnsi="Times New Roman"/>
          <w:b/>
          <w:bCs/>
          <w:color w:val="000000" w:themeColor="text1"/>
          <w:sz w:val="32"/>
          <w:szCs w:val="28"/>
        </w:rPr>
      </w:pPr>
      <w:r>
        <w:br w:type="page"/>
      </w:r>
    </w:p>
    <w:p w:rsidR="007E2AD5" w:rsidRPr="00887FBD" w:rsidRDefault="004C5EE9" w:rsidP="0063581A">
      <w:pPr>
        <w:pStyle w:val="1"/>
        <w:spacing w:before="240" w:after="240"/>
      </w:pPr>
      <w:bookmarkStart w:id="1" w:name="_Toc63948024"/>
      <w:r w:rsidRPr="000E4530">
        <w:lastRenderedPageBreak/>
        <w:t xml:space="preserve">I. </w:t>
      </w:r>
      <w:r w:rsidR="00090150" w:rsidRPr="000E4530">
        <w:t>Общие положения</w:t>
      </w:r>
      <w:bookmarkEnd w:id="1"/>
    </w:p>
    <w:p w:rsidR="0063581A" w:rsidRDefault="00A3212A" w:rsidP="007052C6">
      <w:pPr>
        <w:autoSpaceDE w:val="0"/>
        <w:spacing w:after="0" w:line="240" w:lineRule="auto"/>
        <w:ind w:firstLine="709"/>
        <w:jc w:val="both"/>
        <w:rPr>
          <w:rFonts w:ascii="Times New Roman" w:hAnsi="Times New Roman"/>
          <w:sz w:val="28"/>
          <w:szCs w:val="28"/>
        </w:rPr>
      </w:pPr>
      <w:r w:rsidRPr="007052C6">
        <w:rPr>
          <w:rFonts w:ascii="Times New Roman" w:hAnsi="Times New Roman"/>
          <w:sz w:val="28"/>
          <w:szCs w:val="28"/>
        </w:rPr>
        <w:t xml:space="preserve">1. </w:t>
      </w:r>
      <w:r w:rsidR="00090150" w:rsidRPr="007052C6">
        <w:rPr>
          <w:rFonts w:ascii="Times New Roman" w:hAnsi="Times New Roman"/>
          <w:sz w:val="28"/>
          <w:szCs w:val="28"/>
        </w:rPr>
        <w:t>Ад</w:t>
      </w:r>
      <w:r w:rsidRPr="007052C6">
        <w:rPr>
          <w:rFonts w:ascii="Times New Roman" w:hAnsi="Times New Roman"/>
          <w:sz w:val="28"/>
          <w:szCs w:val="28"/>
        </w:rPr>
        <w:t xml:space="preserve">министративный регламент исполнения </w:t>
      </w:r>
      <w:r w:rsidR="00A44DB0" w:rsidRPr="007052C6">
        <w:rPr>
          <w:rFonts w:ascii="Times New Roman" w:hAnsi="Times New Roman"/>
          <w:sz w:val="28"/>
          <w:szCs w:val="28"/>
        </w:rPr>
        <w:t>Комитет</w:t>
      </w:r>
      <w:r w:rsidR="00821ECF" w:rsidRPr="007052C6">
        <w:rPr>
          <w:rFonts w:ascii="Times New Roman" w:hAnsi="Times New Roman"/>
          <w:sz w:val="28"/>
          <w:szCs w:val="28"/>
        </w:rPr>
        <w:t>ом</w:t>
      </w:r>
      <w:r w:rsidR="00A44DB0" w:rsidRPr="007052C6">
        <w:rPr>
          <w:rFonts w:ascii="Times New Roman" w:hAnsi="Times New Roman"/>
          <w:sz w:val="28"/>
          <w:szCs w:val="28"/>
        </w:rPr>
        <w:t xml:space="preserve"> по управлению имуществом </w:t>
      </w:r>
      <w:r w:rsidR="00821ECF" w:rsidRPr="007052C6">
        <w:rPr>
          <w:rFonts w:ascii="Times New Roman" w:hAnsi="Times New Roman"/>
          <w:sz w:val="28"/>
          <w:szCs w:val="28"/>
        </w:rPr>
        <w:t>а</w:t>
      </w:r>
      <w:r w:rsidR="00A44DB0" w:rsidRPr="007052C6">
        <w:rPr>
          <w:rFonts w:ascii="Times New Roman" w:hAnsi="Times New Roman"/>
          <w:sz w:val="28"/>
          <w:szCs w:val="28"/>
        </w:rPr>
        <w:t>дминистрации городского округа Фрязино</w:t>
      </w:r>
      <w:r w:rsidRPr="007052C6">
        <w:rPr>
          <w:rFonts w:ascii="Times New Roman" w:hAnsi="Times New Roman"/>
          <w:sz w:val="28"/>
          <w:szCs w:val="28"/>
        </w:rPr>
        <w:t xml:space="preserve"> (далее – орган муниципального контроля в сфере наружной рекламы) муниципальной функции по осуществлению муниципального контроля</w:t>
      </w:r>
      <w:r w:rsidR="001A60BA" w:rsidRPr="001A60BA">
        <w:rPr>
          <w:rFonts w:ascii="Times New Roman" w:hAnsi="Times New Roman"/>
          <w:sz w:val="28"/>
          <w:szCs w:val="28"/>
        </w:rPr>
        <w:t xml:space="preserve"> </w:t>
      </w:r>
      <w:r w:rsidRPr="007052C6">
        <w:rPr>
          <w:rFonts w:ascii="Times New Roman" w:hAnsi="Times New Roman"/>
          <w:sz w:val="28"/>
          <w:szCs w:val="28"/>
        </w:rPr>
        <w:t xml:space="preserve">в сфере наружной рекламы (далее – Регламент) определяет порядок, сроки </w:t>
      </w:r>
      <w:r w:rsidR="001A60BA">
        <w:rPr>
          <w:rFonts w:ascii="Times New Roman" w:hAnsi="Times New Roman"/>
          <w:sz w:val="28"/>
          <w:szCs w:val="28"/>
        </w:rPr>
        <w:t xml:space="preserve"> </w:t>
      </w:r>
      <w:r w:rsidRPr="007052C6">
        <w:rPr>
          <w:rFonts w:ascii="Times New Roman" w:hAnsi="Times New Roman"/>
          <w:sz w:val="28"/>
          <w:szCs w:val="28"/>
        </w:rPr>
        <w:t xml:space="preserve">и последовательность административных процедур (административных действий) при осуществлении муниципального контроля в сфере наружной рекламы. </w:t>
      </w:r>
    </w:p>
    <w:p w:rsidR="00EC2C4D" w:rsidRDefault="00EC2C4D" w:rsidP="007052C6">
      <w:pPr>
        <w:autoSpaceDE w:val="0"/>
        <w:spacing w:after="0" w:line="240" w:lineRule="auto"/>
        <w:ind w:firstLine="709"/>
        <w:jc w:val="both"/>
        <w:rPr>
          <w:rFonts w:ascii="Times New Roman" w:hAnsi="Times New Roman"/>
          <w:sz w:val="28"/>
          <w:szCs w:val="28"/>
        </w:rPr>
      </w:pPr>
      <w:r>
        <w:rPr>
          <w:rFonts w:ascii="Times New Roman" w:hAnsi="Times New Roman"/>
          <w:sz w:val="28"/>
          <w:szCs w:val="28"/>
        </w:rPr>
        <w:t>2. Термины и определения к настоящему Регламенту изложены в Приложении 1.</w:t>
      </w:r>
    </w:p>
    <w:p w:rsidR="00D641E6" w:rsidRPr="000E5DE3" w:rsidRDefault="00A3212A" w:rsidP="0063581A">
      <w:pPr>
        <w:pStyle w:val="2"/>
        <w:spacing w:after="240"/>
      </w:pPr>
      <w:bookmarkStart w:id="2" w:name="_Toc63948025"/>
      <w:r w:rsidRPr="000E5DE3">
        <w:t>Наименование функции</w:t>
      </w:r>
      <w:bookmarkEnd w:id="2"/>
    </w:p>
    <w:p w:rsidR="0063581A" w:rsidRDefault="00A3212A" w:rsidP="007052C6">
      <w:pPr>
        <w:autoSpaceDE w:val="0"/>
        <w:spacing w:after="0" w:line="240" w:lineRule="auto"/>
        <w:ind w:firstLine="709"/>
        <w:jc w:val="both"/>
        <w:rPr>
          <w:rFonts w:ascii="Times New Roman" w:hAnsi="Times New Roman"/>
          <w:sz w:val="28"/>
          <w:szCs w:val="28"/>
        </w:rPr>
      </w:pPr>
      <w:r w:rsidRPr="007052C6">
        <w:rPr>
          <w:rFonts w:ascii="Times New Roman" w:hAnsi="Times New Roman"/>
          <w:sz w:val="28"/>
          <w:szCs w:val="28"/>
        </w:rPr>
        <w:t>2. Муниципальная функция по осуществлению муниципального контроля в сфере наружной рекламы (далее – муниципальный контроль).</w:t>
      </w:r>
    </w:p>
    <w:p w:rsidR="00D641E6" w:rsidRPr="000E5DE3" w:rsidRDefault="00A3212A" w:rsidP="0063581A">
      <w:pPr>
        <w:pStyle w:val="2"/>
        <w:spacing w:after="240"/>
      </w:pPr>
      <w:bookmarkStart w:id="3" w:name="_Toc63948026"/>
      <w:r w:rsidRPr="000E5DE3">
        <w:t>Наименование органа,</w:t>
      </w:r>
      <w:r w:rsidR="00EA61D0" w:rsidRPr="000E5DE3">
        <w:t xml:space="preserve"> </w:t>
      </w:r>
      <w:r w:rsidRPr="000E5DE3">
        <w:t>осущест</w:t>
      </w:r>
      <w:r w:rsidR="00D641E6" w:rsidRPr="000E5DE3">
        <w:t>вляющего муниципальный контроль</w:t>
      </w:r>
      <w:bookmarkEnd w:id="3"/>
    </w:p>
    <w:p w:rsidR="0063581A" w:rsidRDefault="00A3212A" w:rsidP="007052C6">
      <w:pPr>
        <w:autoSpaceDE w:val="0"/>
        <w:spacing w:after="0" w:line="240" w:lineRule="auto"/>
        <w:ind w:firstLine="709"/>
        <w:jc w:val="both"/>
        <w:rPr>
          <w:rFonts w:ascii="Times New Roman" w:hAnsi="Times New Roman"/>
          <w:i/>
          <w:sz w:val="28"/>
          <w:szCs w:val="28"/>
        </w:rPr>
      </w:pPr>
      <w:r w:rsidRPr="007052C6">
        <w:rPr>
          <w:rFonts w:ascii="Times New Roman" w:hAnsi="Times New Roman"/>
          <w:sz w:val="28"/>
          <w:szCs w:val="28"/>
        </w:rPr>
        <w:t>3. Муниципальный контроль осуществляется</w:t>
      </w:r>
      <w:r w:rsidR="00A44DB0" w:rsidRPr="007052C6">
        <w:rPr>
          <w:rFonts w:ascii="Times New Roman" w:hAnsi="Times New Roman"/>
          <w:sz w:val="28"/>
          <w:szCs w:val="28"/>
        </w:rPr>
        <w:t xml:space="preserve"> Комитетом по управлению имуществом </w:t>
      </w:r>
      <w:r w:rsidR="00821ECF" w:rsidRPr="007052C6">
        <w:rPr>
          <w:rFonts w:ascii="Times New Roman" w:hAnsi="Times New Roman"/>
          <w:sz w:val="28"/>
          <w:szCs w:val="28"/>
        </w:rPr>
        <w:t>а</w:t>
      </w:r>
      <w:r w:rsidR="00A44DB0" w:rsidRPr="007052C6">
        <w:rPr>
          <w:rFonts w:ascii="Times New Roman" w:hAnsi="Times New Roman"/>
          <w:sz w:val="28"/>
          <w:szCs w:val="28"/>
        </w:rPr>
        <w:t>дминистрации городского округа Фрязино (далее – Комитет).</w:t>
      </w:r>
    </w:p>
    <w:p w:rsidR="00D641E6" w:rsidRPr="000E5DE3" w:rsidRDefault="00A3212A" w:rsidP="0063581A">
      <w:pPr>
        <w:pStyle w:val="2"/>
        <w:spacing w:after="240"/>
      </w:pPr>
      <w:bookmarkStart w:id="4" w:name="_Toc63948027"/>
      <w:r w:rsidRPr="000E5DE3">
        <w:t>Нормативные правовые акты, регулирующие осуществление</w:t>
      </w:r>
      <w:r w:rsidR="00EA61D0" w:rsidRPr="000E5DE3">
        <w:t xml:space="preserve"> </w:t>
      </w:r>
      <w:r w:rsidRPr="000E5DE3">
        <w:t>муниципального контроля</w:t>
      </w:r>
      <w:bookmarkEnd w:id="4"/>
    </w:p>
    <w:p w:rsidR="00A3212A" w:rsidRPr="007052C6" w:rsidRDefault="00A3212A" w:rsidP="007052C6">
      <w:pPr>
        <w:tabs>
          <w:tab w:val="left" w:pos="709"/>
          <w:tab w:val="left" w:pos="1134"/>
        </w:tabs>
        <w:spacing w:after="0" w:line="240" w:lineRule="auto"/>
        <w:ind w:firstLine="709"/>
        <w:jc w:val="both"/>
        <w:rPr>
          <w:rFonts w:ascii="Times New Roman" w:hAnsi="Times New Roman"/>
          <w:sz w:val="28"/>
          <w:szCs w:val="28"/>
        </w:rPr>
      </w:pPr>
      <w:r w:rsidRPr="007052C6">
        <w:rPr>
          <w:rFonts w:ascii="Times New Roman" w:hAnsi="Times New Roman"/>
          <w:sz w:val="28"/>
          <w:szCs w:val="28"/>
        </w:rPr>
        <w:t xml:space="preserve">4. </w:t>
      </w:r>
      <w:r w:rsidR="00FE7086" w:rsidRPr="007052C6">
        <w:rPr>
          <w:rFonts w:ascii="Times New Roman" w:hAnsi="Times New Roman"/>
          <w:sz w:val="28"/>
          <w:szCs w:val="28"/>
        </w:rPr>
        <w:t xml:space="preserve">Перечень нормативных правовых актов, регулирующих осуществление муниципального контроля, размещен на региональном портале государственных и муниципальных услуг (функций) и </w:t>
      </w:r>
      <w:r w:rsidR="00B472FD" w:rsidRPr="00A61110">
        <w:rPr>
          <w:rFonts w:ascii="Times New Roman" w:hAnsi="Times New Roman"/>
          <w:sz w:val="28"/>
          <w:szCs w:val="28"/>
        </w:rPr>
        <w:t>на официальном сайте городского округа Фрязино в сети Интернет</w:t>
      </w:r>
      <w:r w:rsidR="00C66949">
        <w:rPr>
          <w:rFonts w:ascii="Times New Roman" w:hAnsi="Times New Roman"/>
          <w:sz w:val="28"/>
          <w:szCs w:val="28"/>
        </w:rPr>
        <w:t xml:space="preserve"> </w:t>
      </w:r>
      <w:r w:rsidR="00090150" w:rsidRPr="007052C6">
        <w:rPr>
          <w:rFonts w:ascii="Times New Roman" w:hAnsi="Times New Roman"/>
          <w:sz w:val="28"/>
          <w:szCs w:val="28"/>
        </w:rPr>
        <w:t>по адресу</w:t>
      </w:r>
      <w:r w:rsidR="00A44DB0" w:rsidRPr="007052C6">
        <w:rPr>
          <w:rFonts w:ascii="Times New Roman" w:hAnsi="Times New Roman"/>
          <w:sz w:val="28"/>
          <w:szCs w:val="28"/>
        </w:rPr>
        <w:t xml:space="preserve">: </w:t>
      </w:r>
      <w:hyperlink r:id="rId9" w:history="1">
        <w:r w:rsidR="00A44DB0" w:rsidRPr="007052C6">
          <w:rPr>
            <w:rStyle w:val="a8"/>
            <w:rFonts w:ascii="Times New Roman" w:hAnsi="Times New Roman"/>
            <w:sz w:val="28"/>
            <w:szCs w:val="28"/>
          </w:rPr>
          <w:t>http://www.fryazino.org/</w:t>
        </w:r>
      </w:hyperlink>
      <w:r w:rsidR="00A44DB0" w:rsidRPr="007052C6">
        <w:rPr>
          <w:rFonts w:ascii="Times New Roman" w:hAnsi="Times New Roman"/>
          <w:sz w:val="28"/>
          <w:szCs w:val="28"/>
        </w:rPr>
        <w:t>.</w:t>
      </w:r>
    </w:p>
    <w:p w:rsidR="0063581A" w:rsidRDefault="00A3212A" w:rsidP="007052C6">
      <w:pPr>
        <w:tabs>
          <w:tab w:val="left" w:pos="709"/>
          <w:tab w:val="left" w:pos="1134"/>
        </w:tabs>
        <w:spacing w:after="0" w:line="240" w:lineRule="auto"/>
        <w:ind w:firstLine="709"/>
        <w:jc w:val="both"/>
        <w:rPr>
          <w:rFonts w:ascii="Times New Roman" w:hAnsi="Times New Roman"/>
          <w:sz w:val="28"/>
          <w:szCs w:val="28"/>
        </w:rPr>
      </w:pPr>
      <w:r w:rsidRPr="007052C6">
        <w:rPr>
          <w:rFonts w:ascii="Times New Roman" w:hAnsi="Times New Roman"/>
          <w:sz w:val="28"/>
          <w:szCs w:val="28"/>
        </w:rPr>
        <w:t xml:space="preserve">5. </w:t>
      </w:r>
      <w:proofErr w:type="gramStart"/>
      <w:r w:rsidR="00A44DB0" w:rsidRPr="007052C6">
        <w:rPr>
          <w:rFonts w:ascii="Times New Roman" w:hAnsi="Times New Roman"/>
          <w:sz w:val="28"/>
          <w:szCs w:val="28"/>
        </w:rPr>
        <w:t>Комитет</w:t>
      </w:r>
      <w:r w:rsidRPr="007052C6">
        <w:rPr>
          <w:rFonts w:ascii="Times New Roman" w:hAnsi="Times New Roman"/>
          <w:sz w:val="28"/>
          <w:szCs w:val="28"/>
        </w:rPr>
        <w:t xml:space="preserve"> обеспечивает размещение и актуализацию перечня нормативных правовых актов, регулирующих осуществление муниципального контроля (с указанием их реквизитов и источников официального опубликования), </w:t>
      </w:r>
      <w:r w:rsidR="00B472FD" w:rsidRPr="00A61110">
        <w:rPr>
          <w:rFonts w:ascii="Times New Roman" w:hAnsi="Times New Roman"/>
          <w:sz w:val="28"/>
          <w:szCs w:val="28"/>
        </w:rPr>
        <w:t>на официальном сайте городского округа Фрязино в сети Интернет</w:t>
      </w:r>
      <w:r w:rsidR="0046253C" w:rsidRPr="007052C6">
        <w:rPr>
          <w:rFonts w:ascii="Times New Roman" w:hAnsi="Times New Roman"/>
          <w:sz w:val="28"/>
          <w:szCs w:val="28"/>
        </w:rPr>
        <w:t xml:space="preserve"> </w:t>
      </w:r>
      <w:hyperlink r:id="rId10" w:history="1">
        <w:r w:rsidR="00A44DB0" w:rsidRPr="007052C6">
          <w:rPr>
            <w:rStyle w:val="a8"/>
            <w:rFonts w:ascii="Times New Roman" w:hAnsi="Times New Roman"/>
            <w:sz w:val="28"/>
            <w:szCs w:val="28"/>
          </w:rPr>
          <w:t>http://www.fryazino.org/</w:t>
        </w:r>
      </w:hyperlink>
      <w:r w:rsidRPr="007052C6">
        <w:rPr>
          <w:rFonts w:ascii="Times New Roman" w:hAnsi="Times New Roman"/>
          <w:sz w:val="28"/>
          <w:szCs w:val="28"/>
        </w:rPr>
        <w:t xml:space="preserve"> </w:t>
      </w:r>
      <w:r w:rsidR="00090150" w:rsidRPr="007052C6">
        <w:rPr>
          <w:rFonts w:ascii="Times New Roman" w:hAnsi="Times New Roman"/>
          <w:sz w:val="28"/>
          <w:szCs w:val="28"/>
        </w:rPr>
        <w:t>в сети «</w:t>
      </w:r>
      <w:r w:rsidRPr="007052C6">
        <w:rPr>
          <w:rFonts w:ascii="Times New Roman" w:hAnsi="Times New Roman"/>
          <w:sz w:val="28"/>
          <w:szCs w:val="28"/>
        </w:rPr>
        <w:t>Интернет</w:t>
      </w:r>
      <w:r w:rsidR="00090150" w:rsidRPr="007052C6">
        <w:rPr>
          <w:rFonts w:ascii="Times New Roman" w:hAnsi="Times New Roman"/>
          <w:sz w:val="28"/>
          <w:szCs w:val="28"/>
        </w:rPr>
        <w:t>»</w:t>
      </w:r>
      <w:r w:rsidRPr="007052C6">
        <w:rPr>
          <w:rFonts w:ascii="Times New Roman" w:hAnsi="Times New Roman"/>
          <w:sz w:val="28"/>
          <w:szCs w:val="28"/>
        </w:rPr>
        <w:t xml:space="preserve"> в разделе</w:t>
      </w:r>
      <w:r w:rsidR="00A44DB0" w:rsidRPr="007052C6">
        <w:rPr>
          <w:rFonts w:ascii="Times New Roman" w:hAnsi="Times New Roman"/>
          <w:sz w:val="28"/>
          <w:szCs w:val="28"/>
        </w:rPr>
        <w:t xml:space="preserve"> наружная реклама</w:t>
      </w:r>
      <w:r w:rsidRPr="007052C6">
        <w:rPr>
          <w:rFonts w:ascii="Times New Roman" w:hAnsi="Times New Roman"/>
          <w:sz w:val="28"/>
          <w:szCs w:val="28"/>
        </w:rPr>
        <w:t>,</w:t>
      </w:r>
      <w:r w:rsidR="00A44DB0" w:rsidRPr="007052C6">
        <w:rPr>
          <w:rFonts w:ascii="Times New Roman" w:hAnsi="Times New Roman"/>
          <w:sz w:val="28"/>
          <w:szCs w:val="28"/>
        </w:rPr>
        <w:t xml:space="preserve"> </w:t>
      </w:r>
      <w:r w:rsidRPr="007052C6">
        <w:rPr>
          <w:rFonts w:ascii="Times New Roman" w:hAnsi="Times New Roman"/>
          <w:sz w:val="28"/>
          <w:szCs w:val="28"/>
        </w:rPr>
        <w:t>а также в федеральной государс</w:t>
      </w:r>
      <w:r w:rsidR="00090150" w:rsidRPr="007052C6">
        <w:rPr>
          <w:rFonts w:ascii="Times New Roman" w:hAnsi="Times New Roman"/>
          <w:sz w:val="28"/>
          <w:szCs w:val="28"/>
        </w:rPr>
        <w:t>твенной информационной системе «</w:t>
      </w:r>
      <w:r w:rsidRPr="007052C6">
        <w:rPr>
          <w:rFonts w:ascii="Times New Roman" w:hAnsi="Times New Roman"/>
          <w:sz w:val="28"/>
          <w:szCs w:val="28"/>
        </w:rPr>
        <w:t>Единый портал государственных и муниципальных услуг (функций)</w:t>
      </w:r>
      <w:r w:rsidR="00090150" w:rsidRPr="007052C6">
        <w:rPr>
          <w:rFonts w:ascii="Times New Roman" w:hAnsi="Times New Roman"/>
          <w:sz w:val="28"/>
          <w:szCs w:val="28"/>
        </w:rPr>
        <w:t>»</w:t>
      </w:r>
      <w:r w:rsidRPr="007052C6">
        <w:rPr>
          <w:rFonts w:ascii="Times New Roman" w:hAnsi="Times New Roman"/>
          <w:sz w:val="28"/>
          <w:szCs w:val="28"/>
        </w:rPr>
        <w:t xml:space="preserve"> (далее - Единый портал государственных и</w:t>
      </w:r>
      <w:proofErr w:type="gramEnd"/>
      <w:r w:rsidRPr="007052C6">
        <w:rPr>
          <w:rFonts w:ascii="Times New Roman" w:hAnsi="Times New Roman"/>
          <w:sz w:val="28"/>
          <w:szCs w:val="28"/>
        </w:rPr>
        <w:t xml:space="preserve"> муниципальных услуг (функций).</w:t>
      </w:r>
    </w:p>
    <w:p w:rsidR="00D641E6" w:rsidRPr="000E5DE3" w:rsidRDefault="00A3212A" w:rsidP="0063581A">
      <w:pPr>
        <w:pStyle w:val="2"/>
        <w:spacing w:after="240"/>
      </w:pPr>
      <w:bookmarkStart w:id="5" w:name="_Toc63948028"/>
      <w:r w:rsidRPr="000E5DE3">
        <w:t>Предмет муниципального контроля</w:t>
      </w:r>
      <w:bookmarkEnd w:id="5"/>
    </w:p>
    <w:p w:rsidR="00A3212A" w:rsidRPr="007052C6" w:rsidRDefault="00A3212A" w:rsidP="007052C6">
      <w:pPr>
        <w:spacing w:after="0" w:line="240" w:lineRule="auto"/>
        <w:ind w:firstLine="709"/>
        <w:jc w:val="both"/>
        <w:rPr>
          <w:rFonts w:ascii="Times New Roman" w:hAnsi="Times New Roman"/>
          <w:sz w:val="28"/>
          <w:szCs w:val="28"/>
        </w:rPr>
      </w:pPr>
      <w:r w:rsidRPr="007052C6">
        <w:rPr>
          <w:rFonts w:ascii="Times New Roman" w:hAnsi="Times New Roman"/>
          <w:sz w:val="28"/>
          <w:szCs w:val="28"/>
        </w:rPr>
        <w:t xml:space="preserve">6. Предметом муниципального контроля является проверка соблюдения юридическими лицами, индивидуальными предпринимателями, гражданами </w:t>
      </w:r>
      <w:r w:rsidRPr="007052C6">
        <w:rPr>
          <w:rFonts w:ascii="Times New Roman" w:hAnsi="Times New Roman"/>
          <w:sz w:val="28"/>
          <w:szCs w:val="28"/>
        </w:rPr>
        <w:lastRenderedPageBreak/>
        <w:t>требований, установленных федеральными законами, муниципальными правовыми актами в сфере наружной рекламы, за нарушение которых законодательством Российской Федерации предусмотрена административная ответственность:</w:t>
      </w:r>
    </w:p>
    <w:p w:rsidR="00A3212A" w:rsidRPr="007052C6" w:rsidRDefault="00A3212A" w:rsidP="007052C6">
      <w:pPr>
        <w:spacing w:after="0" w:line="240" w:lineRule="auto"/>
        <w:ind w:firstLine="709"/>
        <w:jc w:val="both"/>
        <w:rPr>
          <w:rFonts w:ascii="Times New Roman" w:hAnsi="Times New Roman"/>
          <w:sz w:val="28"/>
          <w:szCs w:val="28"/>
        </w:rPr>
      </w:pPr>
      <w:r w:rsidRPr="007052C6">
        <w:rPr>
          <w:rFonts w:ascii="Times New Roman" w:hAnsi="Times New Roman"/>
          <w:sz w:val="28"/>
          <w:szCs w:val="28"/>
        </w:rPr>
        <w:t>1) требований законодательства о недопущении установки и (или) эксплуатации рекламной конструкции без предусмотренного законодательством разрешения на её установку и (или) эксплуатацию;</w:t>
      </w:r>
    </w:p>
    <w:p w:rsidR="00A3212A" w:rsidRPr="007052C6" w:rsidRDefault="00887CA2" w:rsidP="007052C6">
      <w:pPr>
        <w:spacing w:after="0" w:line="240" w:lineRule="auto"/>
        <w:ind w:firstLine="709"/>
        <w:jc w:val="both"/>
        <w:rPr>
          <w:rFonts w:ascii="Times New Roman" w:hAnsi="Times New Roman"/>
          <w:sz w:val="28"/>
          <w:szCs w:val="28"/>
        </w:rPr>
      </w:pPr>
      <w:r w:rsidRPr="007052C6">
        <w:rPr>
          <w:rFonts w:ascii="Times New Roman" w:hAnsi="Times New Roman"/>
          <w:sz w:val="28"/>
          <w:szCs w:val="28"/>
        </w:rPr>
        <w:t xml:space="preserve">2) </w:t>
      </w:r>
      <w:r w:rsidR="00A3212A" w:rsidRPr="007052C6">
        <w:rPr>
          <w:rFonts w:ascii="Times New Roman" w:hAnsi="Times New Roman"/>
          <w:sz w:val="28"/>
          <w:szCs w:val="28"/>
        </w:rPr>
        <w:t>требований законодательства о недопущении установки и (или) эксплуатации рекламной конструкции при наличии разрешения с истекшим сроком действия;</w:t>
      </w:r>
    </w:p>
    <w:p w:rsidR="003B30F2" w:rsidRPr="007052C6" w:rsidRDefault="00887CA2" w:rsidP="007052C6">
      <w:pPr>
        <w:spacing w:after="0" w:line="240" w:lineRule="auto"/>
        <w:ind w:firstLine="709"/>
        <w:jc w:val="both"/>
        <w:rPr>
          <w:rFonts w:ascii="Times New Roman" w:hAnsi="Times New Roman"/>
          <w:sz w:val="28"/>
          <w:szCs w:val="28"/>
        </w:rPr>
      </w:pPr>
      <w:r w:rsidRPr="007052C6">
        <w:rPr>
          <w:rFonts w:ascii="Times New Roman" w:hAnsi="Times New Roman"/>
          <w:sz w:val="28"/>
          <w:szCs w:val="28"/>
        </w:rPr>
        <w:t xml:space="preserve">3) </w:t>
      </w:r>
      <w:r w:rsidR="00A3212A" w:rsidRPr="007052C6">
        <w:rPr>
          <w:rFonts w:ascii="Times New Roman" w:hAnsi="Times New Roman"/>
          <w:sz w:val="28"/>
          <w:szCs w:val="28"/>
        </w:rPr>
        <w:t>требований законодательства о недопущении установки и (или) эксплуатации рекламной конструкции с нарушением требований технического регламента.</w:t>
      </w:r>
    </w:p>
    <w:p w:rsidR="006829E1" w:rsidRDefault="007D6485" w:rsidP="006829E1">
      <w:pPr>
        <w:spacing w:after="0" w:line="240" w:lineRule="auto"/>
        <w:ind w:firstLine="709"/>
        <w:jc w:val="both"/>
        <w:rPr>
          <w:rFonts w:ascii="Times New Roman" w:hAnsi="Times New Roman"/>
          <w:b/>
          <w:bCs/>
          <w:sz w:val="28"/>
          <w:szCs w:val="20"/>
        </w:rPr>
      </w:pPr>
      <w:r w:rsidRPr="007052C6">
        <w:rPr>
          <w:rFonts w:ascii="Times New Roman" w:hAnsi="Times New Roman"/>
          <w:sz w:val="28"/>
          <w:szCs w:val="28"/>
        </w:rPr>
        <w:t>7. Муниципальный контроль осуществляется в отношении юридических лиц, индивидуальных предпринимателей и граждан.</w:t>
      </w:r>
      <w:bookmarkStart w:id="6" w:name="_Toc63948029"/>
    </w:p>
    <w:p w:rsidR="00C50D5D" w:rsidRPr="000E5DE3" w:rsidRDefault="00A3212A" w:rsidP="0063581A">
      <w:pPr>
        <w:pStyle w:val="2"/>
        <w:spacing w:after="240"/>
      </w:pPr>
      <w:r w:rsidRPr="000E5DE3">
        <w:t>Права и обязанности должностных лиц при осуществлении муниципального контроля</w:t>
      </w:r>
      <w:bookmarkEnd w:id="6"/>
    </w:p>
    <w:p w:rsidR="00A3212A" w:rsidRPr="007052C6" w:rsidRDefault="00A3212A" w:rsidP="007052C6">
      <w:pPr>
        <w:spacing w:after="0" w:line="240" w:lineRule="auto"/>
        <w:ind w:firstLine="709"/>
        <w:jc w:val="both"/>
        <w:rPr>
          <w:rFonts w:ascii="Times New Roman" w:hAnsi="Times New Roman"/>
          <w:sz w:val="28"/>
          <w:szCs w:val="28"/>
        </w:rPr>
      </w:pPr>
      <w:r w:rsidRPr="007052C6">
        <w:rPr>
          <w:rFonts w:ascii="Times New Roman" w:hAnsi="Times New Roman"/>
          <w:sz w:val="28"/>
          <w:szCs w:val="28"/>
        </w:rPr>
        <w:t xml:space="preserve">8. Перечень должностных лиц </w:t>
      </w:r>
      <w:r w:rsidR="00A44DB0" w:rsidRPr="007052C6">
        <w:rPr>
          <w:rFonts w:ascii="Times New Roman" w:hAnsi="Times New Roman"/>
          <w:sz w:val="28"/>
          <w:szCs w:val="28"/>
        </w:rPr>
        <w:t>Комитета</w:t>
      </w:r>
      <w:r w:rsidR="00887CA2" w:rsidRPr="007052C6">
        <w:rPr>
          <w:rFonts w:ascii="Times New Roman" w:hAnsi="Times New Roman"/>
          <w:color w:val="000000"/>
          <w:sz w:val="28"/>
          <w:szCs w:val="28"/>
        </w:rPr>
        <w:t>,</w:t>
      </w:r>
      <w:r w:rsidRPr="007052C6">
        <w:rPr>
          <w:rFonts w:ascii="Times New Roman" w:hAnsi="Times New Roman"/>
          <w:color w:val="1F497D"/>
          <w:sz w:val="28"/>
          <w:szCs w:val="28"/>
        </w:rPr>
        <w:t xml:space="preserve"> </w:t>
      </w:r>
      <w:r w:rsidRPr="007052C6">
        <w:rPr>
          <w:rFonts w:ascii="Times New Roman" w:hAnsi="Times New Roman"/>
          <w:sz w:val="28"/>
          <w:szCs w:val="28"/>
        </w:rPr>
        <w:t xml:space="preserve">осуществляющих муниципальный контроль, устанавливается в соответствии </w:t>
      </w:r>
      <w:r w:rsidR="00C24EFB">
        <w:rPr>
          <w:rFonts w:ascii="Times New Roman" w:hAnsi="Times New Roman"/>
          <w:sz w:val="28"/>
          <w:szCs w:val="28"/>
        </w:rPr>
        <w:t xml:space="preserve">с </w:t>
      </w:r>
      <w:r w:rsidR="00C50D5D" w:rsidRPr="007052C6">
        <w:rPr>
          <w:rFonts w:ascii="Times New Roman" w:hAnsi="Times New Roman"/>
          <w:sz w:val="28"/>
          <w:szCs w:val="28"/>
        </w:rPr>
        <w:t>Положением о Комитете</w:t>
      </w:r>
      <w:r w:rsidRPr="007052C6">
        <w:rPr>
          <w:rFonts w:ascii="Times New Roman" w:hAnsi="Times New Roman"/>
          <w:sz w:val="28"/>
          <w:szCs w:val="28"/>
        </w:rPr>
        <w:t xml:space="preserve"> и иными муниципальными правовыми актами </w:t>
      </w:r>
      <w:r w:rsidR="00C50D5D" w:rsidRPr="007052C6">
        <w:rPr>
          <w:rFonts w:ascii="Times New Roman" w:hAnsi="Times New Roman"/>
          <w:sz w:val="28"/>
          <w:szCs w:val="28"/>
        </w:rPr>
        <w:t xml:space="preserve">городского округа Фрязино </w:t>
      </w:r>
      <w:r w:rsidRPr="007052C6">
        <w:rPr>
          <w:rFonts w:ascii="Times New Roman" w:hAnsi="Times New Roman"/>
          <w:sz w:val="28"/>
          <w:szCs w:val="28"/>
        </w:rPr>
        <w:t>(далее – должностные лица).</w:t>
      </w:r>
    </w:p>
    <w:p w:rsidR="00A3212A" w:rsidRPr="007052C6" w:rsidRDefault="00A3212A" w:rsidP="007052C6">
      <w:pPr>
        <w:tabs>
          <w:tab w:val="left" w:pos="1134"/>
        </w:tabs>
        <w:spacing w:after="0" w:line="240" w:lineRule="auto"/>
        <w:ind w:firstLine="709"/>
        <w:jc w:val="both"/>
        <w:rPr>
          <w:rFonts w:ascii="Times New Roman" w:hAnsi="Times New Roman"/>
          <w:sz w:val="28"/>
          <w:szCs w:val="28"/>
        </w:rPr>
      </w:pPr>
      <w:r w:rsidRPr="007052C6">
        <w:rPr>
          <w:rFonts w:ascii="Times New Roman" w:hAnsi="Times New Roman"/>
          <w:sz w:val="28"/>
          <w:szCs w:val="28"/>
        </w:rPr>
        <w:t xml:space="preserve">9. Должностные лица </w:t>
      </w:r>
      <w:r w:rsidR="00A44DB0" w:rsidRPr="007052C6">
        <w:rPr>
          <w:rFonts w:ascii="Times New Roman" w:hAnsi="Times New Roman"/>
          <w:sz w:val="28"/>
          <w:szCs w:val="28"/>
        </w:rPr>
        <w:t>Комитета</w:t>
      </w:r>
      <w:r w:rsidRPr="007052C6">
        <w:rPr>
          <w:rFonts w:ascii="Times New Roman" w:hAnsi="Times New Roman"/>
          <w:sz w:val="28"/>
          <w:szCs w:val="28"/>
        </w:rPr>
        <w:t xml:space="preserve"> при осуществлении муниципального контроля в пределах своих полномочий имеют право:</w:t>
      </w:r>
    </w:p>
    <w:p w:rsidR="00A3212A" w:rsidRPr="007052C6" w:rsidRDefault="00A3212A" w:rsidP="007052C6">
      <w:pPr>
        <w:numPr>
          <w:ilvl w:val="0"/>
          <w:numId w:val="2"/>
        </w:numPr>
        <w:tabs>
          <w:tab w:val="left" w:pos="1134"/>
        </w:tabs>
        <w:spacing w:after="0" w:line="240" w:lineRule="auto"/>
        <w:ind w:left="0" w:firstLine="709"/>
        <w:jc w:val="both"/>
        <w:rPr>
          <w:rFonts w:ascii="Times New Roman" w:hAnsi="Times New Roman"/>
          <w:sz w:val="28"/>
          <w:szCs w:val="28"/>
        </w:rPr>
      </w:pPr>
      <w:proofErr w:type="gramStart"/>
      <w:r w:rsidRPr="007052C6">
        <w:rPr>
          <w:rFonts w:ascii="Times New Roman" w:hAnsi="Times New Roman"/>
          <w:sz w:val="28"/>
          <w:szCs w:val="28"/>
        </w:rPr>
        <w:t>беспрепятственно по предъявлению служебного удостоверени</w:t>
      </w:r>
      <w:r w:rsidR="00AB316A" w:rsidRPr="007052C6">
        <w:rPr>
          <w:rFonts w:ascii="Times New Roman" w:hAnsi="Times New Roman"/>
          <w:sz w:val="28"/>
          <w:szCs w:val="28"/>
        </w:rPr>
        <w:t xml:space="preserve">я </w:t>
      </w:r>
      <w:r w:rsidR="001A60BA">
        <w:rPr>
          <w:rFonts w:ascii="Times New Roman" w:hAnsi="Times New Roman"/>
          <w:sz w:val="28"/>
          <w:szCs w:val="28"/>
        </w:rPr>
        <w:t xml:space="preserve"> </w:t>
      </w:r>
      <w:r w:rsidR="00AB316A" w:rsidRPr="007052C6">
        <w:rPr>
          <w:rFonts w:ascii="Times New Roman" w:hAnsi="Times New Roman"/>
          <w:sz w:val="28"/>
          <w:szCs w:val="28"/>
        </w:rPr>
        <w:t>и копии распоряжения (приказа</w:t>
      </w:r>
      <w:r w:rsidR="007D6485" w:rsidRPr="007052C6">
        <w:rPr>
          <w:rFonts w:ascii="Times New Roman" w:hAnsi="Times New Roman"/>
          <w:sz w:val="28"/>
          <w:szCs w:val="28"/>
        </w:rPr>
        <w:t xml:space="preserve"> о проведении плановой/внеплановой проверки</w:t>
      </w:r>
      <w:r w:rsidR="00AB316A" w:rsidRPr="007052C6">
        <w:rPr>
          <w:rFonts w:ascii="Times New Roman" w:hAnsi="Times New Roman"/>
          <w:sz w:val="28"/>
          <w:szCs w:val="28"/>
        </w:rPr>
        <w:t>)</w:t>
      </w:r>
      <w:r w:rsidRPr="007052C6">
        <w:rPr>
          <w:rFonts w:ascii="Times New Roman" w:hAnsi="Times New Roman"/>
          <w:sz w:val="28"/>
          <w:szCs w:val="28"/>
        </w:rPr>
        <w:t xml:space="preserve"> руководителя, заместителя руководителя органа муниципального контроля в сфере наружной рекламы получать доступ к эксплуатации рекламных конструкций, посещать и обследовать объекты эксплуатации рекламных конструкций, находящиеся в собственности, владении, пользовании, аренде у лиц, в отношении которых осуществляется муниципальный контроль в сфере наружной рекламы;</w:t>
      </w:r>
      <w:proofErr w:type="gramEnd"/>
    </w:p>
    <w:p w:rsidR="00A3212A" w:rsidRPr="007052C6" w:rsidRDefault="00A3212A" w:rsidP="007052C6">
      <w:pPr>
        <w:numPr>
          <w:ilvl w:val="0"/>
          <w:numId w:val="2"/>
        </w:numPr>
        <w:tabs>
          <w:tab w:val="left" w:pos="0"/>
          <w:tab w:val="left" w:pos="993"/>
          <w:tab w:val="left" w:pos="1701"/>
        </w:tabs>
        <w:spacing w:after="0" w:line="240" w:lineRule="auto"/>
        <w:ind w:left="0" w:firstLine="709"/>
        <w:jc w:val="both"/>
        <w:rPr>
          <w:rFonts w:ascii="Times New Roman" w:hAnsi="Times New Roman"/>
          <w:sz w:val="28"/>
          <w:szCs w:val="28"/>
        </w:rPr>
      </w:pPr>
      <w:r w:rsidRPr="007052C6">
        <w:rPr>
          <w:rFonts w:ascii="Times New Roman" w:hAnsi="Times New Roman"/>
          <w:sz w:val="28"/>
          <w:szCs w:val="28"/>
        </w:rPr>
        <w:t xml:space="preserve"> </w:t>
      </w:r>
      <w:proofErr w:type="gramStart"/>
      <w:r w:rsidRPr="007052C6">
        <w:rPr>
          <w:rFonts w:ascii="Times New Roman" w:hAnsi="Times New Roman"/>
          <w:sz w:val="28"/>
          <w:szCs w:val="28"/>
        </w:rPr>
        <w:t>привлекать в установленном порядке к участию в проведении проверок экспертов и экспертные организации, аккредитованны</w:t>
      </w:r>
      <w:r w:rsidR="00A8311F" w:rsidRPr="007052C6">
        <w:rPr>
          <w:rFonts w:ascii="Times New Roman" w:hAnsi="Times New Roman"/>
          <w:sz w:val="28"/>
          <w:szCs w:val="28"/>
        </w:rPr>
        <w:t>е</w:t>
      </w:r>
      <w:r w:rsidRPr="007052C6">
        <w:rPr>
          <w:rFonts w:ascii="Times New Roman" w:hAnsi="Times New Roman"/>
          <w:sz w:val="28"/>
          <w:szCs w:val="28"/>
        </w:rPr>
        <w:t xml:space="preserve"> </w:t>
      </w:r>
      <w:r w:rsidR="001A60BA">
        <w:rPr>
          <w:rFonts w:ascii="Times New Roman" w:hAnsi="Times New Roman"/>
          <w:sz w:val="28"/>
          <w:szCs w:val="28"/>
        </w:rPr>
        <w:t xml:space="preserve"> </w:t>
      </w:r>
      <w:r w:rsidRPr="007052C6">
        <w:rPr>
          <w:rFonts w:ascii="Times New Roman" w:hAnsi="Times New Roman"/>
          <w:sz w:val="28"/>
          <w:szCs w:val="28"/>
        </w:rPr>
        <w:t>в соответствии с Федеральным законом от 28</w:t>
      </w:r>
      <w:r w:rsidR="00A8311F" w:rsidRPr="007052C6">
        <w:rPr>
          <w:rFonts w:ascii="Times New Roman" w:hAnsi="Times New Roman"/>
          <w:sz w:val="28"/>
          <w:szCs w:val="28"/>
        </w:rPr>
        <w:t xml:space="preserve">.12.2013 </w:t>
      </w:r>
      <w:r w:rsidRPr="007052C6">
        <w:rPr>
          <w:rFonts w:ascii="Times New Roman" w:hAnsi="Times New Roman"/>
          <w:sz w:val="28"/>
          <w:szCs w:val="28"/>
        </w:rPr>
        <w:t xml:space="preserve">№ 412-ФЗ </w:t>
      </w:r>
      <w:r w:rsidR="001A60BA">
        <w:rPr>
          <w:rFonts w:ascii="Times New Roman" w:hAnsi="Times New Roman"/>
          <w:sz w:val="28"/>
          <w:szCs w:val="28"/>
        </w:rPr>
        <w:t xml:space="preserve"> </w:t>
      </w:r>
      <w:r w:rsidRPr="007052C6">
        <w:rPr>
          <w:rFonts w:ascii="Times New Roman" w:hAnsi="Times New Roman"/>
          <w:sz w:val="28"/>
          <w:szCs w:val="28"/>
        </w:rPr>
        <w:t>«Об аккредитации в национальной системе аккредитации» и не состоящих</w:t>
      </w:r>
      <w:r w:rsidR="001A60BA">
        <w:rPr>
          <w:rFonts w:ascii="Times New Roman" w:hAnsi="Times New Roman"/>
          <w:sz w:val="28"/>
          <w:szCs w:val="28"/>
        </w:rPr>
        <w:t xml:space="preserve"> </w:t>
      </w:r>
      <w:r w:rsidRPr="007052C6">
        <w:rPr>
          <w:rFonts w:ascii="Times New Roman" w:hAnsi="Times New Roman"/>
          <w:sz w:val="28"/>
          <w:szCs w:val="28"/>
        </w:rPr>
        <w:t xml:space="preserve">в гражданско-правовых или трудовых отношениях с субъектом проверки, </w:t>
      </w:r>
      <w:r w:rsidR="001A60BA">
        <w:rPr>
          <w:rFonts w:ascii="Times New Roman" w:hAnsi="Times New Roman"/>
          <w:sz w:val="28"/>
          <w:szCs w:val="28"/>
        </w:rPr>
        <w:t xml:space="preserve"> </w:t>
      </w:r>
      <w:r w:rsidRPr="007052C6">
        <w:rPr>
          <w:rFonts w:ascii="Times New Roman" w:hAnsi="Times New Roman"/>
          <w:sz w:val="28"/>
          <w:szCs w:val="28"/>
        </w:rPr>
        <w:t xml:space="preserve">не являющихся аффилированными лицами субъекта проверки, </w:t>
      </w:r>
      <w:r w:rsidR="001A60BA">
        <w:rPr>
          <w:rFonts w:ascii="Times New Roman" w:hAnsi="Times New Roman"/>
          <w:sz w:val="28"/>
          <w:szCs w:val="28"/>
        </w:rPr>
        <w:t xml:space="preserve"> </w:t>
      </w:r>
      <w:r w:rsidRPr="007052C6">
        <w:rPr>
          <w:rFonts w:ascii="Times New Roman" w:hAnsi="Times New Roman"/>
          <w:sz w:val="28"/>
          <w:szCs w:val="28"/>
        </w:rPr>
        <w:t>для проведения необходимых исследований (включая научные исследования), испытаний, экспертиз, анализа и оценки (далее – аккредитованные эксперты</w:t>
      </w:r>
      <w:proofErr w:type="gramEnd"/>
      <w:r w:rsidRPr="007052C6">
        <w:rPr>
          <w:rFonts w:ascii="Times New Roman" w:hAnsi="Times New Roman"/>
          <w:sz w:val="28"/>
          <w:szCs w:val="28"/>
        </w:rPr>
        <w:t xml:space="preserve"> и экспертные организации);</w:t>
      </w:r>
    </w:p>
    <w:p w:rsidR="007D6485" w:rsidRPr="007052C6" w:rsidRDefault="00A3212A" w:rsidP="007052C6">
      <w:pPr>
        <w:numPr>
          <w:ilvl w:val="0"/>
          <w:numId w:val="2"/>
        </w:numPr>
        <w:tabs>
          <w:tab w:val="left" w:pos="0"/>
          <w:tab w:val="left" w:pos="1134"/>
          <w:tab w:val="left" w:pos="1276"/>
          <w:tab w:val="left" w:pos="1701"/>
        </w:tabs>
        <w:spacing w:after="0" w:line="240" w:lineRule="auto"/>
        <w:ind w:left="0" w:firstLine="709"/>
        <w:jc w:val="both"/>
        <w:rPr>
          <w:rFonts w:ascii="Times New Roman" w:hAnsi="Times New Roman"/>
          <w:sz w:val="28"/>
          <w:szCs w:val="28"/>
        </w:rPr>
      </w:pPr>
      <w:r w:rsidRPr="007052C6">
        <w:rPr>
          <w:rFonts w:ascii="Times New Roman" w:hAnsi="Times New Roman"/>
          <w:sz w:val="28"/>
          <w:szCs w:val="28"/>
        </w:rPr>
        <w:t xml:space="preserve">выдавать и (или) направлять предостережения о недопустимости нарушения обязательных требований с предложением принять меры </w:t>
      </w:r>
      <w:r w:rsidR="001A60BA">
        <w:rPr>
          <w:rFonts w:ascii="Times New Roman" w:hAnsi="Times New Roman"/>
          <w:sz w:val="28"/>
          <w:szCs w:val="28"/>
        </w:rPr>
        <w:t xml:space="preserve"> </w:t>
      </w:r>
      <w:r w:rsidRPr="007052C6">
        <w:rPr>
          <w:rFonts w:ascii="Times New Roman" w:hAnsi="Times New Roman"/>
          <w:sz w:val="28"/>
          <w:szCs w:val="28"/>
        </w:rPr>
        <w:t>по обеспечению соблюдения обязательных требований;</w:t>
      </w:r>
    </w:p>
    <w:p w:rsidR="00A3212A" w:rsidRPr="007052C6" w:rsidRDefault="007D6485" w:rsidP="007052C6">
      <w:pPr>
        <w:numPr>
          <w:ilvl w:val="0"/>
          <w:numId w:val="2"/>
        </w:numPr>
        <w:tabs>
          <w:tab w:val="left" w:pos="0"/>
          <w:tab w:val="left" w:pos="1134"/>
          <w:tab w:val="left" w:pos="1276"/>
          <w:tab w:val="left" w:pos="1701"/>
        </w:tabs>
        <w:spacing w:after="0" w:line="240" w:lineRule="auto"/>
        <w:ind w:left="0" w:firstLine="709"/>
        <w:jc w:val="both"/>
        <w:rPr>
          <w:rFonts w:ascii="Times New Roman" w:hAnsi="Times New Roman"/>
          <w:sz w:val="28"/>
          <w:szCs w:val="28"/>
        </w:rPr>
      </w:pPr>
      <w:r w:rsidRPr="007052C6">
        <w:rPr>
          <w:rFonts w:ascii="Times New Roman" w:hAnsi="Times New Roman"/>
          <w:sz w:val="28"/>
          <w:szCs w:val="28"/>
        </w:rPr>
        <w:lastRenderedPageBreak/>
        <w:t>выдавать и (или) направлять предписание о демонтаже рекламных конструкций;</w:t>
      </w:r>
    </w:p>
    <w:p w:rsidR="00A3212A" w:rsidRPr="007052C6" w:rsidRDefault="00A3212A" w:rsidP="007052C6">
      <w:pPr>
        <w:numPr>
          <w:ilvl w:val="0"/>
          <w:numId w:val="2"/>
        </w:numPr>
        <w:tabs>
          <w:tab w:val="left" w:pos="0"/>
          <w:tab w:val="left" w:pos="1134"/>
          <w:tab w:val="left" w:pos="1276"/>
          <w:tab w:val="left" w:pos="1701"/>
        </w:tabs>
        <w:spacing w:after="0" w:line="240" w:lineRule="auto"/>
        <w:ind w:left="0" w:firstLine="709"/>
        <w:jc w:val="both"/>
        <w:rPr>
          <w:rFonts w:ascii="Times New Roman" w:hAnsi="Times New Roman"/>
          <w:sz w:val="28"/>
          <w:szCs w:val="28"/>
        </w:rPr>
      </w:pPr>
      <w:r w:rsidRPr="007052C6">
        <w:rPr>
          <w:rFonts w:ascii="Times New Roman" w:hAnsi="Times New Roman"/>
          <w:sz w:val="28"/>
          <w:szCs w:val="28"/>
        </w:rPr>
        <w:t>обращаться в суд с заявлениями о понуждении исполнения предписания</w:t>
      </w:r>
      <w:r w:rsidR="007D6485" w:rsidRPr="007052C6">
        <w:rPr>
          <w:rFonts w:ascii="Times New Roman" w:hAnsi="Times New Roman"/>
          <w:sz w:val="28"/>
          <w:szCs w:val="28"/>
        </w:rPr>
        <w:t xml:space="preserve">, а также в Федеральную антимонопольную службу, </w:t>
      </w:r>
      <w:proofErr w:type="spellStart"/>
      <w:r w:rsidR="007D6485" w:rsidRPr="007052C6">
        <w:rPr>
          <w:rFonts w:ascii="Times New Roman" w:hAnsi="Times New Roman"/>
          <w:sz w:val="28"/>
          <w:szCs w:val="28"/>
        </w:rPr>
        <w:t>Госадмтехнадзор</w:t>
      </w:r>
      <w:proofErr w:type="spellEnd"/>
      <w:r w:rsidR="007D6485" w:rsidRPr="007052C6">
        <w:rPr>
          <w:rFonts w:ascii="Times New Roman" w:hAnsi="Times New Roman"/>
          <w:sz w:val="28"/>
          <w:szCs w:val="28"/>
        </w:rPr>
        <w:t>, органы внутренних дел</w:t>
      </w:r>
      <w:r w:rsidRPr="007052C6">
        <w:rPr>
          <w:rFonts w:ascii="Times New Roman" w:hAnsi="Times New Roman"/>
          <w:sz w:val="28"/>
          <w:szCs w:val="28"/>
        </w:rPr>
        <w:t xml:space="preserve"> об устранении выявленных нарушений обязательных требований</w:t>
      </w:r>
      <w:r w:rsidR="007D6485" w:rsidRPr="007052C6">
        <w:rPr>
          <w:rFonts w:ascii="Times New Roman" w:hAnsi="Times New Roman"/>
          <w:sz w:val="28"/>
          <w:szCs w:val="28"/>
        </w:rPr>
        <w:t xml:space="preserve">, </w:t>
      </w:r>
      <w:r w:rsidR="003B30F2" w:rsidRPr="007052C6">
        <w:rPr>
          <w:rFonts w:ascii="Times New Roman" w:hAnsi="Times New Roman"/>
          <w:sz w:val="28"/>
          <w:szCs w:val="28"/>
        </w:rPr>
        <w:t>в случаях,</w:t>
      </w:r>
      <w:r w:rsidR="007D6485" w:rsidRPr="007052C6">
        <w:rPr>
          <w:rFonts w:ascii="Times New Roman" w:hAnsi="Times New Roman"/>
          <w:sz w:val="28"/>
          <w:szCs w:val="28"/>
        </w:rPr>
        <w:t xml:space="preserve"> установленных действующим законодательством;</w:t>
      </w:r>
    </w:p>
    <w:p w:rsidR="00A3212A" w:rsidRPr="007052C6" w:rsidRDefault="00A3212A" w:rsidP="007052C6">
      <w:pPr>
        <w:numPr>
          <w:ilvl w:val="0"/>
          <w:numId w:val="2"/>
        </w:numPr>
        <w:tabs>
          <w:tab w:val="left" w:pos="0"/>
          <w:tab w:val="left" w:pos="1134"/>
          <w:tab w:val="left" w:pos="1276"/>
          <w:tab w:val="left" w:pos="1701"/>
        </w:tabs>
        <w:spacing w:after="0" w:line="240" w:lineRule="auto"/>
        <w:ind w:left="0" w:firstLine="709"/>
        <w:jc w:val="both"/>
        <w:rPr>
          <w:rFonts w:ascii="Times New Roman" w:hAnsi="Times New Roman"/>
          <w:sz w:val="28"/>
          <w:szCs w:val="28"/>
        </w:rPr>
      </w:pPr>
      <w:r w:rsidRPr="007052C6">
        <w:rPr>
          <w:rFonts w:ascii="Times New Roman" w:hAnsi="Times New Roman"/>
          <w:sz w:val="28"/>
          <w:szCs w:val="28"/>
        </w:rPr>
        <w:t>запрашивать и рассматривать от лиц, в отношении которых исполняется муниципальная функция, информацию, материалы и документы, необходимые для осуществления муниципального контроля в сфере наружной рекламы;</w:t>
      </w:r>
    </w:p>
    <w:p w:rsidR="00A3212A" w:rsidRPr="007052C6" w:rsidRDefault="00A3212A" w:rsidP="007052C6">
      <w:pPr>
        <w:numPr>
          <w:ilvl w:val="0"/>
          <w:numId w:val="2"/>
        </w:numPr>
        <w:tabs>
          <w:tab w:val="left" w:pos="0"/>
          <w:tab w:val="left" w:pos="1134"/>
          <w:tab w:val="left" w:pos="1276"/>
          <w:tab w:val="left" w:pos="1701"/>
        </w:tabs>
        <w:spacing w:after="0" w:line="240" w:lineRule="auto"/>
        <w:ind w:left="0" w:firstLine="709"/>
        <w:jc w:val="both"/>
        <w:rPr>
          <w:rFonts w:ascii="Times New Roman" w:hAnsi="Times New Roman"/>
          <w:sz w:val="28"/>
          <w:szCs w:val="28"/>
        </w:rPr>
      </w:pPr>
      <w:r w:rsidRPr="007052C6">
        <w:rPr>
          <w:rFonts w:ascii="Times New Roman" w:hAnsi="Times New Roman"/>
          <w:sz w:val="28"/>
          <w:szCs w:val="28"/>
        </w:rPr>
        <w:t>получать устные или письменные пояснения от лиц, в отношении которых осуществляется муниципальный контроль;</w:t>
      </w:r>
    </w:p>
    <w:p w:rsidR="00A3212A" w:rsidRPr="007052C6" w:rsidRDefault="00A3212A" w:rsidP="007052C6">
      <w:pPr>
        <w:numPr>
          <w:ilvl w:val="0"/>
          <w:numId w:val="2"/>
        </w:numPr>
        <w:tabs>
          <w:tab w:val="left" w:pos="0"/>
          <w:tab w:val="left" w:pos="1134"/>
          <w:tab w:val="left" w:pos="1276"/>
          <w:tab w:val="left" w:pos="1701"/>
        </w:tabs>
        <w:spacing w:after="0" w:line="240" w:lineRule="auto"/>
        <w:ind w:left="0" w:firstLine="709"/>
        <w:jc w:val="both"/>
        <w:rPr>
          <w:rFonts w:ascii="Times New Roman" w:hAnsi="Times New Roman"/>
          <w:sz w:val="28"/>
          <w:szCs w:val="28"/>
        </w:rPr>
      </w:pPr>
      <w:proofErr w:type="gramStart"/>
      <w:r w:rsidRPr="007052C6">
        <w:rPr>
          <w:rFonts w:ascii="Times New Roman" w:hAnsi="Times New Roman"/>
          <w:sz w:val="28"/>
          <w:szCs w:val="28"/>
        </w:rPr>
        <w:t xml:space="preserve">при организации и проведении проверок запрашивать и получать </w:t>
      </w:r>
      <w:r w:rsidR="001A60BA">
        <w:rPr>
          <w:rFonts w:ascii="Times New Roman" w:hAnsi="Times New Roman"/>
          <w:sz w:val="28"/>
          <w:szCs w:val="28"/>
        </w:rPr>
        <w:t xml:space="preserve"> </w:t>
      </w:r>
      <w:r w:rsidRPr="007052C6">
        <w:rPr>
          <w:rFonts w:ascii="Times New Roman" w:hAnsi="Times New Roman"/>
          <w:sz w:val="28"/>
          <w:szCs w:val="28"/>
        </w:rPr>
        <w:t>на безвозмездной основе, в том числе в электронной форме, документы</w:t>
      </w:r>
      <w:r w:rsidR="001A60BA">
        <w:rPr>
          <w:rFonts w:ascii="Times New Roman" w:hAnsi="Times New Roman"/>
          <w:sz w:val="28"/>
          <w:szCs w:val="28"/>
        </w:rPr>
        <w:t xml:space="preserve"> </w:t>
      </w:r>
      <w:r w:rsidRPr="007052C6">
        <w:rPr>
          <w:rFonts w:ascii="Times New Roman" w:hAnsi="Times New Roman"/>
          <w:sz w:val="28"/>
          <w:szCs w:val="28"/>
        </w:rPr>
        <w:t xml:space="preserve">и (или) информацию, предусмотренные </w:t>
      </w:r>
      <w:r w:rsidR="009A3861" w:rsidRPr="007052C6">
        <w:rPr>
          <w:rFonts w:ascii="Times New Roman" w:hAnsi="Times New Roman"/>
          <w:sz w:val="28"/>
          <w:szCs w:val="28"/>
        </w:rPr>
        <w:t>р</w:t>
      </w:r>
      <w:r w:rsidRPr="007052C6">
        <w:rPr>
          <w:rFonts w:ascii="Times New Roman" w:hAnsi="Times New Roman"/>
          <w:sz w:val="28"/>
          <w:szCs w:val="28"/>
        </w:rPr>
        <w:t>аспоряжением Правительства Р</w:t>
      </w:r>
      <w:r w:rsidR="009A3861" w:rsidRPr="007052C6">
        <w:rPr>
          <w:rFonts w:ascii="Times New Roman" w:hAnsi="Times New Roman"/>
          <w:sz w:val="28"/>
          <w:szCs w:val="28"/>
        </w:rPr>
        <w:t xml:space="preserve">оссийской Федерации </w:t>
      </w:r>
      <w:r w:rsidR="00A8311F" w:rsidRPr="007052C6">
        <w:rPr>
          <w:rFonts w:ascii="Times New Roman" w:hAnsi="Times New Roman"/>
          <w:sz w:val="28"/>
          <w:szCs w:val="28"/>
        </w:rPr>
        <w:t xml:space="preserve">от 19.04.2016 </w:t>
      </w:r>
      <w:r w:rsidRPr="007052C6">
        <w:rPr>
          <w:rFonts w:ascii="Times New Roman" w:hAnsi="Times New Roman"/>
          <w:sz w:val="28"/>
          <w:szCs w:val="28"/>
        </w:rPr>
        <w:t xml:space="preserve">№ 724-р </w:t>
      </w:r>
      <w:r w:rsidR="00E60CDA" w:rsidRPr="00E60CDA">
        <w:rPr>
          <w:rFonts w:ascii="Times New Roman" w:hAnsi="Times New Roman"/>
          <w:sz w:val="28"/>
          <w:szCs w:val="28"/>
        </w:rPr>
        <w:t>«</w:t>
      </w:r>
      <w:r w:rsidR="00E60CDA" w:rsidRPr="00E60CDA">
        <w:rPr>
          <w:rFonts w:ascii="Times New Roman" w:hAnsi="Times New Roman"/>
          <w:bCs/>
          <w:color w:val="000000"/>
          <w:sz w:val="28"/>
          <w:szCs w:val="28"/>
          <w:shd w:val="clear" w:color="auto" w:fill="FFFFFF"/>
        </w:rPr>
        <w:t>О перечне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w:t>
      </w:r>
      <w:proofErr w:type="gramEnd"/>
      <w:r w:rsidR="00E60CDA" w:rsidRPr="00E60CDA">
        <w:rPr>
          <w:rFonts w:ascii="Times New Roman" w:hAnsi="Times New Roman"/>
          <w:bCs/>
          <w:color w:val="000000"/>
          <w:sz w:val="28"/>
          <w:szCs w:val="28"/>
          <w:shd w:val="clear" w:color="auto" w:fill="FFFFFF"/>
        </w:rPr>
        <w:t xml:space="preserve"> </w:t>
      </w:r>
      <w:proofErr w:type="gramStart"/>
      <w:r w:rsidR="00E60CDA" w:rsidRPr="00E60CDA">
        <w:rPr>
          <w:rFonts w:ascii="Times New Roman" w:hAnsi="Times New Roman"/>
          <w:bCs/>
          <w:color w:val="000000"/>
          <w:sz w:val="28"/>
          <w:szCs w:val="28"/>
          <w:shd w:val="clear" w:color="auto" w:fill="FFFFFF"/>
        </w:rPr>
        <w:t>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(с изменениями и дополнениями)</w:t>
      </w:r>
      <w:r w:rsidR="00E60CDA" w:rsidRPr="00E60CDA">
        <w:rPr>
          <w:rFonts w:ascii="Times New Roman" w:hAnsi="Times New Roman"/>
          <w:bCs/>
          <w:color w:val="000000"/>
          <w:sz w:val="28"/>
          <w:szCs w:val="28"/>
        </w:rPr>
        <w:t>»</w:t>
      </w:r>
      <w:r w:rsidR="00E60CDA" w:rsidRPr="00E60CDA">
        <w:rPr>
          <w:rFonts w:ascii="Times New Roman" w:hAnsi="Times New Roman"/>
          <w:sz w:val="28"/>
          <w:szCs w:val="28"/>
        </w:rPr>
        <w:t xml:space="preserve"> </w:t>
      </w:r>
      <w:r w:rsidRPr="007052C6">
        <w:rPr>
          <w:rFonts w:ascii="Times New Roman" w:hAnsi="Times New Roman"/>
          <w:sz w:val="28"/>
          <w:szCs w:val="28"/>
        </w:rPr>
        <w:t>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в течение 5 рабочих дней в</w:t>
      </w:r>
      <w:proofErr w:type="gramEnd"/>
      <w:r w:rsidRPr="007052C6">
        <w:rPr>
          <w:rFonts w:ascii="Times New Roman" w:hAnsi="Times New Roman"/>
          <w:sz w:val="28"/>
          <w:szCs w:val="28"/>
        </w:rPr>
        <w:t xml:space="preserve"> </w:t>
      </w:r>
      <w:proofErr w:type="gramStart"/>
      <w:r w:rsidRPr="007052C6">
        <w:rPr>
          <w:rFonts w:ascii="Times New Roman" w:hAnsi="Times New Roman"/>
          <w:sz w:val="28"/>
          <w:szCs w:val="28"/>
        </w:rPr>
        <w:t>порядке, установленном постановлением Правительства Российской Федерации от 18.04.2016 № 323 «О направлении запроса и получении на безв</w:t>
      </w:r>
      <w:r w:rsidR="001F42DB" w:rsidRPr="007052C6">
        <w:rPr>
          <w:rFonts w:ascii="Times New Roman" w:hAnsi="Times New Roman"/>
          <w:sz w:val="28"/>
          <w:szCs w:val="28"/>
        </w:rPr>
        <w:t xml:space="preserve">озмездной основе, в том числе в электронной форме, документов </w:t>
      </w:r>
      <w:r w:rsidRPr="007052C6">
        <w:rPr>
          <w:rFonts w:ascii="Times New Roman" w:hAnsi="Times New Roman"/>
          <w:sz w:val="28"/>
          <w:szCs w:val="28"/>
        </w:rPr>
        <w:t>и (или) информации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w:t>
      </w:r>
      <w:proofErr w:type="gramEnd"/>
      <w:r w:rsidRPr="007052C6">
        <w:rPr>
          <w:rFonts w:ascii="Times New Roman" w:hAnsi="Times New Roman"/>
          <w:sz w:val="28"/>
          <w:szCs w:val="28"/>
        </w:rPr>
        <w:t xml:space="preserve"> документы и (или) информация, в рамках межведомственного </w:t>
      </w:r>
      <w:r w:rsidR="002A0CFB" w:rsidRPr="007052C6">
        <w:rPr>
          <w:rFonts w:ascii="Times New Roman" w:hAnsi="Times New Roman"/>
          <w:sz w:val="28"/>
          <w:szCs w:val="28"/>
        </w:rPr>
        <w:t>информационного взаимодействия».</w:t>
      </w:r>
    </w:p>
    <w:p w:rsidR="00A3212A" w:rsidRPr="007052C6" w:rsidRDefault="00A3212A" w:rsidP="007052C6">
      <w:pPr>
        <w:spacing w:after="0" w:line="240" w:lineRule="auto"/>
        <w:ind w:firstLine="709"/>
        <w:jc w:val="both"/>
        <w:rPr>
          <w:rFonts w:ascii="Times New Roman" w:hAnsi="Times New Roman"/>
          <w:sz w:val="28"/>
          <w:szCs w:val="28"/>
        </w:rPr>
      </w:pPr>
      <w:r w:rsidRPr="007052C6">
        <w:rPr>
          <w:rFonts w:ascii="Times New Roman" w:hAnsi="Times New Roman"/>
          <w:sz w:val="28"/>
          <w:szCs w:val="28"/>
        </w:rPr>
        <w:t>10. Должностные лица органа муниципального контроля в сфере наружной рекламы при осуществлении муниципального контроля в пределах своих полномочий обязаны:</w:t>
      </w:r>
    </w:p>
    <w:p w:rsidR="006027AD" w:rsidRPr="007052C6" w:rsidRDefault="006027AD" w:rsidP="007052C6">
      <w:pPr>
        <w:numPr>
          <w:ilvl w:val="0"/>
          <w:numId w:val="3"/>
        </w:numPr>
        <w:tabs>
          <w:tab w:val="left" w:pos="0"/>
          <w:tab w:val="left" w:pos="1134"/>
          <w:tab w:val="left" w:pos="1276"/>
          <w:tab w:val="left" w:pos="1701"/>
        </w:tabs>
        <w:spacing w:after="0" w:line="240" w:lineRule="auto"/>
        <w:ind w:left="0" w:firstLine="709"/>
        <w:jc w:val="both"/>
        <w:rPr>
          <w:rFonts w:ascii="Times New Roman" w:hAnsi="Times New Roman"/>
          <w:sz w:val="28"/>
          <w:szCs w:val="28"/>
        </w:rPr>
      </w:pPr>
      <w:r w:rsidRPr="007052C6">
        <w:rPr>
          <w:rFonts w:ascii="Times New Roman" w:hAnsi="Times New Roman"/>
          <w:sz w:val="28"/>
          <w:szCs w:val="28"/>
        </w:rPr>
        <w:t xml:space="preserve">своевременно и в полной мере исполнять предоставленные </w:t>
      </w:r>
      <w:r w:rsidR="001A60BA">
        <w:rPr>
          <w:rFonts w:ascii="Times New Roman" w:hAnsi="Times New Roman"/>
          <w:sz w:val="28"/>
          <w:szCs w:val="28"/>
        </w:rPr>
        <w:t xml:space="preserve"> </w:t>
      </w:r>
      <w:r w:rsidRPr="007052C6">
        <w:rPr>
          <w:rFonts w:ascii="Times New Roman" w:hAnsi="Times New Roman"/>
          <w:sz w:val="28"/>
          <w:szCs w:val="28"/>
        </w:rPr>
        <w:t xml:space="preserve">в соответствии с законодательством Российской Федерации полномочия </w:t>
      </w:r>
      <w:r w:rsidR="001A60BA">
        <w:rPr>
          <w:rFonts w:ascii="Times New Roman" w:hAnsi="Times New Roman"/>
          <w:sz w:val="28"/>
          <w:szCs w:val="28"/>
        </w:rPr>
        <w:t xml:space="preserve"> </w:t>
      </w:r>
      <w:r w:rsidRPr="007052C6">
        <w:rPr>
          <w:rFonts w:ascii="Times New Roman" w:hAnsi="Times New Roman"/>
          <w:sz w:val="28"/>
          <w:szCs w:val="28"/>
        </w:rPr>
        <w:t xml:space="preserve">по </w:t>
      </w:r>
      <w:r w:rsidRPr="007052C6">
        <w:rPr>
          <w:rFonts w:ascii="Times New Roman" w:hAnsi="Times New Roman"/>
          <w:sz w:val="28"/>
          <w:szCs w:val="28"/>
        </w:rPr>
        <w:lastRenderedPageBreak/>
        <w:t>предупреждению, выявлению и пресечению нарушений обязательных требований и требований, установленных муниципальными правовыми актами;</w:t>
      </w:r>
    </w:p>
    <w:p w:rsidR="009A3861" w:rsidRPr="007052C6" w:rsidRDefault="00EA61D0" w:rsidP="00EA61D0">
      <w:pPr>
        <w:pStyle w:val="HTML"/>
        <w:tabs>
          <w:tab w:val="left" w:pos="1134"/>
        </w:tabs>
        <w:ind w:firstLine="709"/>
        <w:jc w:val="both"/>
        <w:rPr>
          <w:rFonts w:ascii="Times New Roman" w:hAnsi="Times New Roman"/>
          <w:sz w:val="28"/>
          <w:szCs w:val="28"/>
          <w:lang w:eastAsia="ru-RU"/>
        </w:rPr>
      </w:pPr>
      <w:r>
        <w:rPr>
          <w:rFonts w:ascii="Times New Roman" w:hAnsi="Times New Roman"/>
          <w:sz w:val="28"/>
          <w:szCs w:val="28"/>
        </w:rPr>
        <w:t>2)</w:t>
      </w:r>
      <w:r>
        <w:rPr>
          <w:rFonts w:ascii="Times New Roman" w:hAnsi="Times New Roman"/>
          <w:sz w:val="28"/>
          <w:szCs w:val="28"/>
        </w:rPr>
        <w:tab/>
      </w:r>
      <w:r w:rsidR="006027AD" w:rsidRPr="007052C6">
        <w:rPr>
          <w:rFonts w:ascii="Times New Roman" w:hAnsi="Times New Roman"/>
          <w:sz w:val="28"/>
          <w:szCs w:val="28"/>
        </w:rPr>
        <w:t xml:space="preserve">соблюдать законодательство Российской Федерации, права </w:t>
      </w:r>
      <w:r w:rsidR="001A60BA">
        <w:rPr>
          <w:rFonts w:ascii="Times New Roman" w:hAnsi="Times New Roman"/>
          <w:sz w:val="28"/>
          <w:szCs w:val="28"/>
        </w:rPr>
        <w:t xml:space="preserve"> </w:t>
      </w:r>
      <w:r w:rsidR="006027AD" w:rsidRPr="007052C6">
        <w:rPr>
          <w:rFonts w:ascii="Times New Roman" w:hAnsi="Times New Roman"/>
          <w:sz w:val="28"/>
          <w:szCs w:val="28"/>
        </w:rPr>
        <w:t>и законные интересы</w:t>
      </w:r>
      <w:r w:rsidR="009A3861" w:rsidRPr="007052C6">
        <w:rPr>
          <w:rFonts w:ascii="Times New Roman" w:hAnsi="Times New Roman"/>
          <w:sz w:val="28"/>
          <w:szCs w:val="28"/>
        </w:rPr>
        <w:t xml:space="preserve"> </w:t>
      </w:r>
      <w:r w:rsidR="009A3861" w:rsidRPr="007052C6">
        <w:rPr>
          <w:rFonts w:ascii="Times New Roman" w:hAnsi="Times New Roman"/>
          <w:sz w:val="28"/>
          <w:szCs w:val="28"/>
          <w:lang w:eastAsia="ru-RU"/>
        </w:rPr>
        <w:t>лиц, в отношении которых осуществляется муниципальный контроль</w:t>
      </w:r>
      <w:r w:rsidR="007A1CDF" w:rsidRPr="007052C6">
        <w:rPr>
          <w:rFonts w:ascii="Times New Roman" w:hAnsi="Times New Roman"/>
          <w:sz w:val="28"/>
          <w:szCs w:val="28"/>
          <w:lang w:eastAsia="ru-RU"/>
        </w:rPr>
        <w:t xml:space="preserve"> в сфере наружной рекламы;</w:t>
      </w:r>
    </w:p>
    <w:p w:rsidR="006027AD" w:rsidRPr="007052C6" w:rsidRDefault="006027AD" w:rsidP="007052C6">
      <w:pPr>
        <w:pStyle w:val="a5"/>
        <w:numPr>
          <w:ilvl w:val="0"/>
          <w:numId w:val="21"/>
        </w:numPr>
        <w:tabs>
          <w:tab w:val="left" w:pos="0"/>
          <w:tab w:val="left" w:pos="1276"/>
          <w:tab w:val="left" w:pos="1701"/>
        </w:tabs>
        <w:spacing w:after="0" w:line="240" w:lineRule="auto"/>
        <w:ind w:left="0" w:firstLine="709"/>
        <w:jc w:val="both"/>
        <w:rPr>
          <w:rFonts w:ascii="Times New Roman" w:hAnsi="Times New Roman"/>
          <w:sz w:val="28"/>
          <w:szCs w:val="28"/>
        </w:rPr>
      </w:pPr>
      <w:r w:rsidRPr="007052C6">
        <w:rPr>
          <w:rFonts w:ascii="Times New Roman" w:hAnsi="Times New Roman"/>
          <w:sz w:val="28"/>
          <w:szCs w:val="28"/>
        </w:rPr>
        <w:t xml:space="preserve">проводить проверку на основании распоряжения или приказа руководителя, заместителя руководителя органа муниципального контроля </w:t>
      </w:r>
      <w:r w:rsidR="001A60BA">
        <w:rPr>
          <w:rFonts w:ascii="Times New Roman" w:hAnsi="Times New Roman"/>
          <w:sz w:val="28"/>
          <w:szCs w:val="28"/>
        </w:rPr>
        <w:t xml:space="preserve"> </w:t>
      </w:r>
      <w:r w:rsidRPr="007052C6">
        <w:rPr>
          <w:rFonts w:ascii="Times New Roman" w:hAnsi="Times New Roman"/>
          <w:sz w:val="28"/>
          <w:szCs w:val="28"/>
        </w:rPr>
        <w:t>о ее проведении в соответствии с ее назначением;</w:t>
      </w:r>
    </w:p>
    <w:p w:rsidR="00A35950" w:rsidRPr="007052C6" w:rsidRDefault="006027AD" w:rsidP="00EA61D0">
      <w:pPr>
        <w:pStyle w:val="HTML"/>
        <w:numPr>
          <w:ilvl w:val="0"/>
          <w:numId w:val="21"/>
        </w:numPr>
        <w:tabs>
          <w:tab w:val="left" w:pos="1276"/>
        </w:tabs>
        <w:ind w:left="0" w:firstLine="709"/>
        <w:jc w:val="both"/>
        <w:rPr>
          <w:rFonts w:ascii="Times New Roman" w:hAnsi="Times New Roman"/>
          <w:sz w:val="28"/>
          <w:szCs w:val="28"/>
        </w:rPr>
      </w:pPr>
      <w:r w:rsidRPr="007052C6">
        <w:rPr>
          <w:rFonts w:ascii="Times New Roman" w:hAnsi="Times New Roman"/>
          <w:sz w:val="28"/>
          <w:szCs w:val="28"/>
        </w:rPr>
        <w:t xml:space="preserve">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муниципального контроля </w:t>
      </w:r>
      <w:r w:rsidR="007A1CDF" w:rsidRPr="007052C6">
        <w:rPr>
          <w:rFonts w:ascii="Times New Roman" w:hAnsi="Times New Roman"/>
          <w:sz w:val="28"/>
          <w:szCs w:val="28"/>
        </w:rPr>
        <w:t>в сфере наружной рекламы</w:t>
      </w:r>
      <w:r w:rsidR="00717A1F">
        <w:rPr>
          <w:rFonts w:ascii="Times New Roman" w:hAnsi="Times New Roman"/>
          <w:sz w:val="28"/>
          <w:szCs w:val="28"/>
        </w:rPr>
        <w:t xml:space="preserve">, после согласования </w:t>
      </w:r>
      <w:proofErr w:type="gramStart"/>
      <w:r w:rsidR="00717A1F">
        <w:rPr>
          <w:rFonts w:ascii="Times New Roman" w:hAnsi="Times New Roman"/>
          <w:sz w:val="28"/>
          <w:szCs w:val="28"/>
        </w:rPr>
        <w:t>с</w:t>
      </w:r>
      <w:proofErr w:type="gramEnd"/>
      <w:r w:rsidR="00717A1F">
        <w:rPr>
          <w:rFonts w:ascii="Times New Roman" w:hAnsi="Times New Roman"/>
          <w:sz w:val="28"/>
          <w:szCs w:val="28"/>
        </w:rPr>
        <w:t xml:space="preserve"> Щелковской городской прокуратурой</w:t>
      </w:r>
      <w:r w:rsidR="007A1CDF" w:rsidRPr="007052C6">
        <w:rPr>
          <w:rFonts w:ascii="Times New Roman" w:hAnsi="Times New Roman"/>
          <w:sz w:val="28"/>
          <w:szCs w:val="28"/>
        </w:rPr>
        <w:t xml:space="preserve"> </w:t>
      </w:r>
      <w:r w:rsidRPr="007052C6">
        <w:rPr>
          <w:rFonts w:ascii="Times New Roman" w:hAnsi="Times New Roman"/>
          <w:sz w:val="28"/>
          <w:szCs w:val="28"/>
        </w:rPr>
        <w:t xml:space="preserve">и в случае, </w:t>
      </w:r>
      <w:r w:rsidR="00A35950" w:rsidRPr="007052C6">
        <w:rPr>
          <w:rFonts w:ascii="Times New Roman" w:hAnsi="Times New Roman"/>
          <w:sz w:val="28"/>
          <w:szCs w:val="28"/>
        </w:rPr>
        <w:t xml:space="preserve">предусмотренном </w:t>
      </w:r>
      <w:hyperlink r:id="rId11" w:history="1">
        <w:r w:rsidR="00A35950" w:rsidRPr="007052C6">
          <w:rPr>
            <w:rStyle w:val="a8"/>
            <w:rFonts w:ascii="Times New Roman" w:hAnsi="Times New Roman"/>
            <w:color w:val="auto"/>
            <w:sz w:val="28"/>
            <w:szCs w:val="28"/>
            <w:u w:val="none"/>
          </w:rPr>
          <w:t>ч. 5 ст. 10</w:t>
        </w:r>
      </w:hyperlink>
      <w:r w:rsidR="00A35950" w:rsidRPr="007052C6">
        <w:rPr>
          <w:rFonts w:ascii="Times New Roman" w:hAnsi="Times New Roman"/>
          <w:sz w:val="28"/>
          <w:szCs w:val="28"/>
        </w:rPr>
        <w:t xml:space="preserve"> Федерального закона от 26.12.2008 </w:t>
      </w:r>
      <w:r w:rsidR="001A60BA">
        <w:rPr>
          <w:rFonts w:ascii="Times New Roman" w:hAnsi="Times New Roman"/>
          <w:sz w:val="28"/>
          <w:szCs w:val="28"/>
        </w:rPr>
        <w:t xml:space="preserve"> </w:t>
      </w:r>
      <w:r w:rsidR="00A35950" w:rsidRPr="007052C6">
        <w:rPr>
          <w:rFonts w:ascii="Times New Roman" w:hAnsi="Times New Roman"/>
          <w:sz w:val="28"/>
          <w:szCs w:val="28"/>
        </w:rPr>
        <w:t>№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AB275F" w:rsidRPr="007052C6">
        <w:rPr>
          <w:rFonts w:ascii="Times New Roman" w:hAnsi="Times New Roman"/>
          <w:sz w:val="28"/>
          <w:szCs w:val="28"/>
        </w:rPr>
        <w:t xml:space="preserve"> (далее –</w:t>
      </w:r>
      <w:r w:rsidR="00AB275F" w:rsidRPr="007052C6">
        <w:rPr>
          <w:rFonts w:ascii="Times New Roman" w:hAnsi="Times New Roman"/>
          <w:sz w:val="28"/>
          <w:szCs w:val="28"/>
          <w:lang w:eastAsia="ru-RU"/>
        </w:rPr>
        <w:t xml:space="preserve"> Федеральный закон №</w:t>
      </w:r>
      <w:r w:rsidR="00717A21" w:rsidRPr="007052C6">
        <w:rPr>
          <w:rFonts w:ascii="Times New Roman" w:hAnsi="Times New Roman"/>
          <w:sz w:val="28"/>
          <w:szCs w:val="28"/>
          <w:lang w:eastAsia="ru-RU"/>
        </w:rPr>
        <w:t xml:space="preserve"> 294 – ФЗ);</w:t>
      </w:r>
    </w:p>
    <w:p w:rsidR="006027AD" w:rsidRPr="007052C6" w:rsidRDefault="006027AD" w:rsidP="007052C6">
      <w:pPr>
        <w:numPr>
          <w:ilvl w:val="0"/>
          <w:numId w:val="21"/>
        </w:numPr>
        <w:tabs>
          <w:tab w:val="left" w:pos="0"/>
          <w:tab w:val="left" w:pos="1134"/>
          <w:tab w:val="left" w:pos="1276"/>
          <w:tab w:val="left" w:pos="1701"/>
        </w:tabs>
        <w:spacing w:after="0" w:line="240" w:lineRule="auto"/>
        <w:ind w:left="0" w:firstLine="709"/>
        <w:jc w:val="both"/>
        <w:rPr>
          <w:rFonts w:ascii="Times New Roman" w:hAnsi="Times New Roman"/>
          <w:sz w:val="28"/>
          <w:szCs w:val="28"/>
        </w:rPr>
      </w:pPr>
      <w:r w:rsidRPr="007052C6">
        <w:rPr>
          <w:rFonts w:ascii="Times New Roman" w:hAnsi="Times New Roman"/>
          <w:sz w:val="28"/>
          <w:szCs w:val="28"/>
        </w:rPr>
        <w:t xml:space="preserve">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w:t>
      </w:r>
      <w:r w:rsidR="001A60BA">
        <w:rPr>
          <w:rFonts w:ascii="Times New Roman" w:hAnsi="Times New Roman"/>
          <w:sz w:val="28"/>
          <w:szCs w:val="28"/>
        </w:rPr>
        <w:t xml:space="preserve"> </w:t>
      </w:r>
      <w:r w:rsidRPr="007052C6">
        <w:rPr>
          <w:rFonts w:ascii="Times New Roman" w:hAnsi="Times New Roman"/>
          <w:sz w:val="28"/>
          <w:szCs w:val="28"/>
        </w:rPr>
        <w:t>к предмету проверки;</w:t>
      </w:r>
    </w:p>
    <w:p w:rsidR="006027AD" w:rsidRPr="007052C6" w:rsidRDefault="006027AD" w:rsidP="007052C6">
      <w:pPr>
        <w:numPr>
          <w:ilvl w:val="0"/>
          <w:numId w:val="21"/>
        </w:numPr>
        <w:tabs>
          <w:tab w:val="left" w:pos="0"/>
          <w:tab w:val="left" w:pos="1134"/>
          <w:tab w:val="left" w:pos="1276"/>
          <w:tab w:val="left" w:pos="1701"/>
        </w:tabs>
        <w:spacing w:after="0" w:line="240" w:lineRule="auto"/>
        <w:ind w:left="0" w:firstLine="709"/>
        <w:jc w:val="both"/>
        <w:rPr>
          <w:rFonts w:ascii="Times New Roman" w:hAnsi="Times New Roman"/>
          <w:sz w:val="28"/>
          <w:szCs w:val="28"/>
        </w:rPr>
      </w:pPr>
      <w:r w:rsidRPr="007052C6">
        <w:rPr>
          <w:rFonts w:ascii="Times New Roman" w:hAnsi="Times New Roman"/>
          <w:sz w:val="28"/>
          <w:szCs w:val="28"/>
        </w:rPr>
        <w:t xml:space="preserve">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w:t>
      </w:r>
      <w:r w:rsidR="001A60BA">
        <w:rPr>
          <w:rFonts w:ascii="Times New Roman" w:hAnsi="Times New Roman"/>
          <w:sz w:val="28"/>
          <w:szCs w:val="28"/>
        </w:rPr>
        <w:t xml:space="preserve"> </w:t>
      </w:r>
      <w:r w:rsidRPr="007052C6">
        <w:rPr>
          <w:rFonts w:ascii="Times New Roman" w:hAnsi="Times New Roman"/>
          <w:sz w:val="28"/>
          <w:szCs w:val="28"/>
        </w:rPr>
        <w:t>к предмету проверки;</w:t>
      </w:r>
    </w:p>
    <w:p w:rsidR="006027AD" w:rsidRPr="007052C6" w:rsidRDefault="006027AD" w:rsidP="007052C6">
      <w:pPr>
        <w:numPr>
          <w:ilvl w:val="0"/>
          <w:numId w:val="21"/>
        </w:numPr>
        <w:tabs>
          <w:tab w:val="left" w:pos="0"/>
          <w:tab w:val="left" w:pos="1134"/>
          <w:tab w:val="left" w:pos="1276"/>
          <w:tab w:val="left" w:pos="1701"/>
        </w:tabs>
        <w:spacing w:after="0" w:line="240" w:lineRule="auto"/>
        <w:ind w:left="0" w:firstLine="709"/>
        <w:jc w:val="both"/>
        <w:rPr>
          <w:rFonts w:ascii="Times New Roman" w:hAnsi="Times New Roman"/>
          <w:sz w:val="28"/>
          <w:szCs w:val="28"/>
        </w:rPr>
      </w:pPr>
      <w:r w:rsidRPr="007052C6">
        <w:rPr>
          <w:rFonts w:ascii="Times New Roman" w:hAnsi="Times New Roman"/>
          <w:sz w:val="28"/>
          <w:szCs w:val="28"/>
        </w:rPr>
        <w:t>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6027AD" w:rsidRPr="007052C6" w:rsidRDefault="006027AD" w:rsidP="007052C6">
      <w:pPr>
        <w:numPr>
          <w:ilvl w:val="0"/>
          <w:numId w:val="21"/>
        </w:numPr>
        <w:tabs>
          <w:tab w:val="left" w:pos="0"/>
          <w:tab w:val="left" w:pos="1134"/>
          <w:tab w:val="left" w:pos="1276"/>
          <w:tab w:val="left" w:pos="1701"/>
        </w:tabs>
        <w:spacing w:after="0" w:line="240" w:lineRule="auto"/>
        <w:ind w:left="0" w:firstLine="709"/>
        <w:jc w:val="both"/>
        <w:rPr>
          <w:rFonts w:ascii="Times New Roman" w:hAnsi="Times New Roman"/>
          <w:sz w:val="28"/>
          <w:szCs w:val="28"/>
        </w:rPr>
      </w:pPr>
      <w:r w:rsidRPr="007052C6">
        <w:rPr>
          <w:rFonts w:ascii="Times New Roman" w:hAnsi="Times New Roman"/>
          <w:sz w:val="28"/>
          <w:szCs w:val="28"/>
        </w:rPr>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6027AD" w:rsidRPr="007052C6" w:rsidRDefault="006027AD" w:rsidP="007052C6">
      <w:pPr>
        <w:numPr>
          <w:ilvl w:val="0"/>
          <w:numId w:val="21"/>
        </w:numPr>
        <w:tabs>
          <w:tab w:val="left" w:pos="0"/>
          <w:tab w:val="left" w:pos="1134"/>
          <w:tab w:val="left" w:pos="1276"/>
          <w:tab w:val="left" w:pos="1701"/>
        </w:tabs>
        <w:spacing w:after="0" w:line="240" w:lineRule="auto"/>
        <w:ind w:left="0" w:firstLine="709"/>
        <w:jc w:val="both"/>
        <w:rPr>
          <w:rFonts w:ascii="Times New Roman" w:hAnsi="Times New Roman"/>
          <w:sz w:val="28"/>
          <w:szCs w:val="28"/>
        </w:rPr>
      </w:pPr>
      <w:r w:rsidRPr="007052C6">
        <w:rPr>
          <w:rFonts w:ascii="Times New Roman" w:hAnsi="Times New Roman"/>
          <w:sz w:val="28"/>
          <w:szCs w:val="28"/>
        </w:rPr>
        <w:t xml:space="preserve"> </w:t>
      </w:r>
      <w:proofErr w:type="gramStart"/>
      <w:r w:rsidRPr="007052C6">
        <w:rPr>
          <w:rFonts w:ascii="Times New Roman" w:hAnsi="Times New Roman"/>
          <w:sz w:val="28"/>
          <w:szCs w:val="28"/>
        </w:rPr>
        <w:t xml:space="preserve">учитывать при определении мер, принимаемых по фактам выявленных нарушений, соответствие указанных мер тяжести нарушений, </w:t>
      </w:r>
      <w:r w:rsidR="001A60BA">
        <w:rPr>
          <w:rFonts w:ascii="Times New Roman" w:hAnsi="Times New Roman"/>
          <w:sz w:val="28"/>
          <w:szCs w:val="28"/>
        </w:rPr>
        <w:t xml:space="preserve"> </w:t>
      </w:r>
      <w:r w:rsidRPr="007052C6">
        <w:rPr>
          <w:rFonts w:ascii="Times New Roman" w:hAnsi="Times New Roman"/>
          <w:sz w:val="28"/>
          <w:szCs w:val="28"/>
        </w:rPr>
        <w:t xml:space="preserve">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w:t>
      </w:r>
      <w:r w:rsidR="001A60BA">
        <w:rPr>
          <w:rFonts w:ascii="Times New Roman" w:hAnsi="Times New Roman"/>
          <w:sz w:val="28"/>
          <w:szCs w:val="28"/>
        </w:rPr>
        <w:t xml:space="preserve"> </w:t>
      </w:r>
      <w:r w:rsidRPr="007052C6">
        <w:rPr>
          <w:rFonts w:ascii="Times New Roman" w:hAnsi="Times New Roman"/>
          <w:sz w:val="28"/>
          <w:szCs w:val="28"/>
        </w:rPr>
        <w:t xml:space="preserve">и музейных коллекций, включенных в состав Музейного фонда Российской Федерации, особо ценных, в том числе уникальных, документов Архивного </w:t>
      </w:r>
      <w:r w:rsidRPr="007052C6">
        <w:rPr>
          <w:rFonts w:ascii="Times New Roman" w:hAnsi="Times New Roman"/>
          <w:sz w:val="28"/>
          <w:szCs w:val="28"/>
        </w:rPr>
        <w:lastRenderedPageBreak/>
        <w:t>фонда Российской Федерации, документов</w:t>
      </w:r>
      <w:proofErr w:type="gramEnd"/>
      <w:r w:rsidRPr="007052C6">
        <w:rPr>
          <w:rFonts w:ascii="Times New Roman" w:hAnsi="Times New Roman"/>
          <w:sz w:val="28"/>
          <w:szCs w:val="28"/>
        </w:rPr>
        <w:t>,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6027AD" w:rsidRPr="007052C6" w:rsidRDefault="006027AD" w:rsidP="007052C6">
      <w:pPr>
        <w:numPr>
          <w:ilvl w:val="0"/>
          <w:numId w:val="21"/>
        </w:numPr>
        <w:tabs>
          <w:tab w:val="left" w:pos="0"/>
          <w:tab w:val="left" w:pos="1134"/>
          <w:tab w:val="left" w:pos="1276"/>
          <w:tab w:val="left" w:pos="1701"/>
        </w:tabs>
        <w:spacing w:after="0" w:line="240" w:lineRule="auto"/>
        <w:ind w:left="0" w:firstLine="709"/>
        <w:jc w:val="both"/>
        <w:rPr>
          <w:rFonts w:ascii="Times New Roman" w:hAnsi="Times New Roman"/>
          <w:sz w:val="28"/>
          <w:szCs w:val="28"/>
        </w:rPr>
      </w:pPr>
      <w:r w:rsidRPr="007052C6">
        <w:rPr>
          <w:rFonts w:ascii="Times New Roman" w:hAnsi="Times New Roman"/>
          <w:sz w:val="28"/>
          <w:szCs w:val="28"/>
        </w:rPr>
        <w:t>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6027AD" w:rsidRPr="007052C6" w:rsidRDefault="006027AD" w:rsidP="007052C6">
      <w:pPr>
        <w:numPr>
          <w:ilvl w:val="0"/>
          <w:numId w:val="21"/>
        </w:numPr>
        <w:tabs>
          <w:tab w:val="left" w:pos="0"/>
          <w:tab w:val="left" w:pos="1134"/>
          <w:tab w:val="left" w:pos="1276"/>
          <w:tab w:val="left" w:pos="1701"/>
        </w:tabs>
        <w:spacing w:after="0" w:line="240" w:lineRule="auto"/>
        <w:ind w:left="0" w:firstLine="709"/>
        <w:jc w:val="both"/>
        <w:rPr>
          <w:rFonts w:ascii="Times New Roman" w:hAnsi="Times New Roman"/>
          <w:sz w:val="28"/>
          <w:szCs w:val="28"/>
        </w:rPr>
      </w:pPr>
      <w:r w:rsidRPr="007052C6">
        <w:rPr>
          <w:rFonts w:ascii="Times New Roman" w:hAnsi="Times New Roman"/>
          <w:sz w:val="28"/>
          <w:szCs w:val="28"/>
        </w:rPr>
        <w:t>соблюдать сроки про</w:t>
      </w:r>
      <w:r w:rsidR="00560970" w:rsidRPr="007052C6">
        <w:rPr>
          <w:rFonts w:ascii="Times New Roman" w:hAnsi="Times New Roman"/>
          <w:sz w:val="28"/>
          <w:szCs w:val="28"/>
        </w:rPr>
        <w:t xml:space="preserve">ведения проверки, установленные </w:t>
      </w:r>
      <w:r w:rsidRPr="007052C6">
        <w:rPr>
          <w:rFonts w:ascii="Times New Roman" w:hAnsi="Times New Roman"/>
          <w:sz w:val="28"/>
          <w:szCs w:val="28"/>
        </w:rPr>
        <w:t>Федеральным законом</w:t>
      </w:r>
      <w:r w:rsidR="00717A21" w:rsidRPr="007052C6">
        <w:rPr>
          <w:rFonts w:ascii="Times New Roman" w:hAnsi="Times New Roman"/>
          <w:sz w:val="28"/>
          <w:szCs w:val="28"/>
        </w:rPr>
        <w:t xml:space="preserve"> № 294-ФЗ</w:t>
      </w:r>
      <w:r w:rsidR="00560970" w:rsidRPr="007052C6">
        <w:rPr>
          <w:rFonts w:ascii="Times New Roman" w:hAnsi="Times New Roman"/>
          <w:sz w:val="28"/>
          <w:szCs w:val="28"/>
        </w:rPr>
        <w:t xml:space="preserve"> и </w:t>
      </w:r>
      <w:r w:rsidR="001B1007" w:rsidRPr="007052C6">
        <w:rPr>
          <w:rFonts w:ascii="Times New Roman" w:hAnsi="Times New Roman"/>
          <w:sz w:val="28"/>
          <w:szCs w:val="28"/>
        </w:rPr>
        <w:t>н</w:t>
      </w:r>
      <w:r w:rsidR="00560970" w:rsidRPr="007052C6">
        <w:rPr>
          <w:rFonts w:ascii="Times New Roman" w:hAnsi="Times New Roman"/>
          <w:sz w:val="28"/>
          <w:szCs w:val="28"/>
        </w:rPr>
        <w:t>астоящим Регламентом</w:t>
      </w:r>
      <w:r w:rsidRPr="007052C6">
        <w:rPr>
          <w:rFonts w:ascii="Times New Roman" w:hAnsi="Times New Roman"/>
          <w:sz w:val="28"/>
          <w:szCs w:val="28"/>
        </w:rPr>
        <w:t>;</w:t>
      </w:r>
    </w:p>
    <w:p w:rsidR="006027AD" w:rsidRPr="007052C6" w:rsidRDefault="006027AD" w:rsidP="007052C6">
      <w:pPr>
        <w:numPr>
          <w:ilvl w:val="0"/>
          <w:numId w:val="21"/>
        </w:numPr>
        <w:tabs>
          <w:tab w:val="left" w:pos="0"/>
          <w:tab w:val="left" w:pos="1134"/>
          <w:tab w:val="left" w:pos="1276"/>
          <w:tab w:val="left" w:pos="1701"/>
        </w:tabs>
        <w:spacing w:after="0" w:line="240" w:lineRule="auto"/>
        <w:ind w:left="0" w:firstLine="709"/>
        <w:jc w:val="both"/>
        <w:rPr>
          <w:rFonts w:ascii="Times New Roman" w:hAnsi="Times New Roman"/>
          <w:sz w:val="28"/>
          <w:szCs w:val="28"/>
        </w:rPr>
      </w:pPr>
      <w:r w:rsidRPr="007052C6">
        <w:rPr>
          <w:rFonts w:ascii="Times New Roman" w:hAnsi="Times New Roman"/>
          <w:sz w:val="28"/>
          <w:szCs w:val="28"/>
        </w:rPr>
        <w:t xml:space="preserve">не требовать от юридического лица, индивидуального предпринимателя документы и иные сведения, представление которых </w:t>
      </w:r>
      <w:r w:rsidR="001A60BA">
        <w:rPr>
          <w:rFonts w:ascii="Times New Roman" w:hAnsi="Times New Roman"/>
          <w:sz w:val="28"/>
          <w:szCs w:val="28"/>
        </w:rPr>
        <w:t xml:space="preserve"> </w:t>
      </w:r>
      <w:r w:rsidRPr="007052C6">
        <w:rPr>
          <w:rFonts w:ascii="Times New Roman" w:hAnsi="Times New Roman"/>
          <w:sz w:val="28"/>
          <w:szCs w:val="28"/>
        </w:rPr>
        <w:t>не предусмотрено законодательством Российской Федерации;</w:t>
      </w:r>
    </w:p>
    <w:p w:rsidR="006027AD" w:rsidRPr="007052C6" w:rsidRDefault="006027AD" w:rsidP="007052C6">
      <w:pPr>
        <w:numPr>
          <w:ilvl w:val="0"/>
          <w:numId w:val="21"/>
        </w:numPr>
        <w:tabs>
          <w:tab w:val="left" w:pos="0"/>
          <w:tab w:val="left" w:pos="1134"/>
          <w:tab w:val="left" w:pos="1276"/>
          <w:tab w:val="left" w:pos="1701"/>
        </w:tabs>
        <w:spacing w:after="0" w:line="240" w:lineRule="auto"/>
        <w:ind w:left="0" w:firstLine="709"/>
        <w:jc w:val="both"/>
        <w:rPr>
          <w:rFonts w:ascii="Times New Roman" w:hAnsi="Times New Roman"/>
          <w:sz w:val="28"/>
          <w:szCs w:val="28"/>
        </w:rPr>
      </w:pPr>
      <w:r w:rsidRPr="007052C6">
        <w:rPr>
          <w:rFonts w:ascii="Times New Roman" w:hAnsi="Times New Roman"/>
          <w:sz w:val="28"/>
          <w:szCs w:val="28"/>
        </w:rPr>
        <w:t xml:space="preserve">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w:t>
      </w:r>
      <w:r w:rsidR="001A60BA">
        <w:rPr>
          <w:rFonts w:ascii="Times New Roman" w:hAnsi="Times New Roman"/>
          <w:sz w:val="28"/>
          <w:szCs w:val="28"/>
        </w:rPr>
        <w:t xml:space="preserve"> </w:t>
      </w:r>
      <w:r w:rsidRPr="007052C6">
        <w:rPr>
          <w:rFonts w:ascii="Times New Roman" w:hAnsi="Times New Roman"/>
          <w:sz w:val="28"/>
          <w:szCs w:val="28"/>
        </w:rPr>
        <w:t>его уполномоченного представителя ознакомить</w:t>
      </w:r>
      <w:r w:rsidR="00A516AE">
        <w:rPr>
          <w:rFonts w:ascii="Times New Roman" w:hAnsi="Times New Roman"/>
          <w:sz w:val="28"/>
          <w:szCs w:val="28"/>
        </w:rPr>
        <w:t>, гражданина</w:t>
      </w:r>
      <w:r w:rsidRPr="007052C6">
        <w:rPr>
          <w:rFonts w:ascii="Times New Roman" w:hAnsi="Times New Roman"/>
          <w:sz w:val="28"/>
          <w:szCs w:val="28"/>
        </w:rPr>
        <w:t xml:space="preserve"> их с положениями </w:t>
      </w:r>
      <w:r w:rsidR="001B1007" w:rsidRPr="007052C6">
        <w:rPr>
          <w:rFonts w:ascii="Times New Roman" w:hAnsi="Times New Roman"/>
          <w:sz w:val="28"/>
          <w:szCs w:val="28"/>
        </w:rPr>
        <w:t>настоящего</w:t>
      </w:r>
      <w:r w:rsidRPr="007052C6">
        <w:rPr>
          <w:rFonts w:ascii="Times New Roman" w:hAnsi="Times New Roman"/>
          <w:sz w:val="28"/>
          <w:szCs w:val="28"/>
        </w:rPr>
        <w:t xml:space="preserve"> </w:t>
      </w:r>
      <w:r w:rsidR="001B1007" w:rsidRPr="007052C6">
        <w:rPr>
          <w:rFonts w:ascii="Times New Roman" w:hAnsi="Times New Roman"/>
          <w:sz w:val="28"/>
          <w:szCs w:val="28"/>
        </w:rPr>
        <w:t>Р</w:t>
      </w:r>
      <w:r w:rsidRPr="007052C6">
        <w:rPr>
          <w:rFonts w:ascii="Times New Roman" w:hAnsi="Times New Roman"/>
          <w:sz w:val="28"/>
          <w:szCs w:val="28"/>
        </w:rPr>
        <w:t>егламента;</w:t>
      </w:r>
    </w:p>
    <w:p w:rsidR="006027AD" w:rsidRPr="007052C6" w:rsidRDefault="006027AD" w:rsidP="007052C6">
      <w:pPr>
        <w:numPr>
          <w:ilvl w:val="0"/>
          <w:numId w:val="21"/>
        </w:numPr>
        <w:tabs>
          <w:tab w:val="left" w:pos="0"/>
          <w:tab w:val="left" w:pos="1134"/>
          <w:tab w:val="left" w:pos="1276"/>
          <w:tab w:val="left" w:pos="1701"/>
        </w:tabs>
        <w:spacing w:after="0" w:line="240" w:lineRule="auto"/>
        <w:ind w:left="0" w:firstLine="709"/>
        <w:jc w:val="both"/>
        <w:rPr>
          <w:rFonts w:ascii="Times New Roman" w:hAnsi="Times New Roman"/>
          <w:sz w:val="28"/>
          <w:szCs w:val="28"/>
        </w:rPr>
      </w:pPr>
      <w:r w:rsidRPr="007052C6">
        <w:rPr>
          <w:rFonts w:ascii="Times New Roman" w:hAnsi="Times New Roman"/>
          <w:sz w:val="28"/>
          <w:szCs w:val="28"/>
        </w:rPr>
        <w:t>осуществлять запись о проведенной проверке в журнале учета проверок в случае его наличия у юридического лица, индивидуального предпринимателя</w:t>
      </w:r>
      <w:r w:rsidR="00A0339E">
        <w:rPr>
          <w:rFonts w:ascii="Times New Roman" w:hAnsi="Times New Roman"/>
          <w:sz w:val="28"/>
          <w:szCs w:val="28"/>
        </w:rPr>
        <w:t xml:space="preserve"> и гражданина</w:t>
      </w:r>
      <w:r w:rsidR="006E2E40" w:rsidRPr="007052C6">
        <w:rPr>
          <w:rFonts w:ascii="Times New Roman" w:hAnsi="Times New Roman"/>
          <w:sz w:val="28"/>
          <w:szCs w:val="28"/>
        </w:rPr>
        <w:t>;</w:t>
      </w:r>
    </w:p>
    <w:p w:rsidR="006027AD" w:rsidRPr="007052C6" w:rsidRDefault="00A3212A" w:rsidP="007052C6">
      <w:pPr>
        <w:numPr>
          <w:ilvl w:val="0"/>
          <w:numId w:val="21"/>
        </w:numPr>
        <w:tabs>
          <w:tab w:val="left" w:pos="0"/>
          <w:tab w:val="left" w:pos="1134"/>
          <w:tab w:val="left" w:pos="1276"/>
          <w:tab w:val="left" w:pos="1701"/>
        </w:tabs>
        <w:spacing w:after="0" w:line="240" w:lineRule="auto"/>
        <w:ind w:left="0" w:firstLine="709"/>
        <w:jc w:val="both"/>
        <w:rPr>
          <w:rFonts w:ascii="Times New Roman" w:hAnsi="Times New Roman"/>
          <w:sz w:val="28"/>
          <w:szCs w:val="28"/>
        </w:rPr>
      </w:pPr>
      <w:proofErr w:type="gramStart"/>
      <w:r w:rsidRPr="007052C6">
        <w:rPr>
          <w:rFonts w:ascii="Times New Roman" w:hAnsi="Times New Roman"/>
          <w:sz w:val="28"/>
          <w:szCs w:val="28"/>
        </w:rPr>
        <w:t>в рамках полномочий направля</w:t>
      </w:r>
      <w:r w:rsidR="006E2E40" w:rsidRPr="007052C6">
        <w:rPr>
          <w:rFonts w:ascii="Times New Roman" w:hAnsi="Times New Roman"/>
          <w:sz w:val="28"/>
          <w:szCs w:val="28"/>
        </w:rPr>
        <w:t>ть</w:t>
      </w:r>
      <w:r w:rsidRPr="007052C6">
        <w:rPr>
          <w:rFonts w:ascii="Times New Roman" w:hAnsi="Times New Roman"/>
          <w:sz w:val="28"/>
          <w:szCs w:val="28"/>
        </w:rPr>
        <w:t xml:space="preserve"> в </w:t>
      </w:r>
      <w:r w:rsidR="00D41309" w:rsidRPr="007052C6">
        <w:rPr>
          <w:rFonts w:ascii="Times New Roman" w:hAnsi="Times New Roman"/>
          <w:sz w:val="28"/>
          <w:szCs w:val="28"/>
        </w:rPr>
        <w:t>органы внутренних дел, а также на Межведомственную комиссию по демонтажу рекламных конструкций (далее – МВК) документы (акт проверки, предписания)</w:t>
      </w:r>
      <w:r w:rsidRPr="007052C6">
        <w:rPr>
          <w:rFonts w:ascii="Times New Roman" w:hAnsi="Times New Roman"/>
          <w:sz w:val="28"/>
          <w:szCs w:val="28"/>
        </w:rPr>
        <w:t xml:space="preserve"> для составления протокола об административном правонарушении по статьям 14.37, 14.38 КоАП РФ, </w:t>
      </w:r>
      <w:r w:rsidR="00F76C37" w:rsidRPr="007052C6">
        <w:rPr>
          <w:rFonts w:ascii="Times New Roman" w:hAnsi="Times New Roman"/>
          <w:sz w:val="28"/>
          <w:szCs w:val="28"/>
        </w:rPr>
        <w:t xml:space="preserve">немедленно после выявления совершения административного правонарушения, либо в течение 2 (двух) </w:t>
      </w:r>
      <w:r w:rsidR="005D298A" w:rsidRPr="007052C6">
        <w:rPr>
          <w:rFonts w:ascii="Times New Roman" w:hAnsi="Times New Roman"/>
          <w:sz w:val="28"/>
          <w:szCs w:val="28"/>
        </w:rPr>
        <w:t>суток с</w:t>
      </w:r>
      <w:r w:rsidR="00F76C37" w:rsidRPr="007052C6">
        <w:rPr>
          <w:rFonts w:ascii="Times New Roman" w:hAnsi="Times New Roman"/>
          <w:sz w:val="28"/>
          <w:szCs w:val="28"/>
        </w:rPr>
        <w:t xml:space="preserve"> момента выявления таких признаков, если требуется дополнительное выяснение обстоятельств дела, либо данных</w:t>
      </w:r>
      <w:proofErr w:type="gramEnd"/>
      <w:r w:rsidR="00F76C37" w:rsidRPr="007052C6">
        <w:rPr>
          <w:rFonts w:ascii="Times New Roman" w:hAnsi="Times New Roman"/>
          <w:sz w:val="28"/>
          <w:szCs w:val="28"/>
        </w:rPr>
        <w:t xml:space="preserve"> о правонарушителе</w:t>
      </w:r>
      <w:r w:rsidRPr="007052C6">
        <w:rPr>
          <w:rFonts w:ascii="Times New Roman" w:hAnsi="Times New Roman"/>
          <w:sz w:val="28"/>
          <w:szCs w:val="28"/>
        </w:rPr>
        <w:t>;</w:t>
      </w:r>
    </w:p>
    <w:p w:rsidR="006027AD" w:rsidRPr="007052C6" w:rsidRDefault="007A76C5" w:rsidP="007052C6">
      <w:pPr>
        <w:numPr>
          <w:ilvl w:val="0"/>
          <w:numId w:val="21"/>
        </w:numPr>
        <w:tabs>
          <w:tab w:val="left" w:pos="0"/>
          <w:tab w:val="left" w:pos="1134"/>
          <w:tab w:val="left" w:pos="1276"/>
          <w:tab w:val="left" w:pos="1701"/>
        </w:tabs>
        <w:spacing w:after="0" w:line="240" w:lineRule="auto"/>
        <w:ind w:left="0" w:firstLine="709"/>
        <w:jc w:val="both"/>
        <w:rPr>
          <w:rFonts w:ascii="Times New Roman" w:hAnsi="Times New Roman"/>
          <w:sz w:val="28"/>
          <w:szCs w:val="28"/>
        </w:rPr>
      </w:pPr>
      <w:r w:rsidRPr="007052C6">
        <w:rPr>
          <w:rFonts w:ascii="Times New Roman" w:hAnsi="Times New Roman"/>
          <w:sz w:val="28"/>
          <w:szCs w:val="28"/>
        </w:rPr>
        <w:t xml:space="preserve"> </w:t>
      </w:r>
      <w:r w:rsidR="003B30F2" w:rsidRPr="007052C6">
        <w:rPr>
          <w:rFonts w:ascii="Times New Roman" w:hAnsi="Times New Roman"/>
          <w:sz w:val="28"/>
          <w:szCs w:val="28"/>
        </w:rPr>
        <w:t>в случаях,</w:t>
      </w:r>
      <w:r w:rsidR="00EE322D" w:rsidRPr="007052C6">
        <w:rPr>
          <w:rFonts w:ascii="Times New Roman" w:hAnsi="Times New Roman"/>
          <w:sz w:val="28"/>
          <w:szCs w:val="28"/>
        </w:rPr>
        <w:t xml:space="preserve"> указанных в части 2 пункта 2</w:t>
      </w:r>
      <w:r w:rsidRPr="007052C6">
        <w:rPr>
          <w:rFonts w:ascii="Times New Roman" w:hAnsi="Times New Roman"/>
          <w:sz w:val="28"/>
          <w:szCs w:val="28"/>
        </w:rPr>
        <w:t xml:space="preserve"> ст</w:t>
      </w:r>
      <w:r w:rsidR="00EE322D" w:rsidRPr="007052C6">
        <w:rPr>
          <w:rFonts w:ascii="Times New Roman" w:hAnsi="Times New Roman"/>
          <w:sz w:val="28"/>
          <w:szCs w:val="28"/>
        </w:rPr>
        <w:t xml:space="preserve">атьи </w:t>
      </w:r>
      <w:r w:rsidRPr="007052C6">
        <w:rPr>
          <w:rFonts w:ascii="Times New Roman" w:hAnsi="Times New Roman"/>
          <w:sz w:val="28"/>
          <w:szCs w:val="28"/>
        </w:rPr>
        <w:t>10 Федерального закона №</w:t>
      </w:r>
      <w:r w:rsidR="00A35950" w:rsidRPr="007052C6">
        <w:rPr>
          <w:rFonts w:ascii="Times New Roman" w:hAnsi="Times New Roman"/>
          <w:sz w:val="28"/>
          <w:szCs w:val="28"/>
        </w:rPr>
        <w:t xml:space="preserve"> </w:t>
      </w:r>
      <w:r w:rsidRPr="007052C6">
        <w:rPr>
          <w:rFonts w:ascii="Times New Roman" w:hAnsi="Times New Roman"/>
          <w:sz w:val="28"/>
          <w:szCs w:val="28"/>
        </w:rPr>
        <w:t xml:space="preserve">294-ФЗ </w:t>
      </w:r>
      <w:r w:rsidR="002011B7" w:rsidRPr="007052C6">
        <w:rPr>
          <w:rFonts w:ascii="Times New Roman" w:hAnsi="Times New Roman"/>
          <w:sz w:val="28"/>
          <w:szCs w:val="28"/>
        </w:rPr>
        <w:t>направить информацию о выявленных нарушениях в органы прокуратуры, органы, уполномоченные на осуществление государственного контроля (надзора), для проведения проверки в соответствии с их компетенцией</w:t>
      </w:r>
      <w:r w:rsidR="008A05EA" w:rsidRPr="007052C6">
        <w:rPr>
          <w:rFonts w:ascii="Times New Roman" w:hAnsi="Times New Roman"/>
          <w:sz w:val="28"/>
          <w:szCs w:val="28"/>
        </w:rPr>
        <w:t>.</w:t>
      </w:r>
      <w:r w:rsidR="002011B7" w:rsidRPr="007052C6">
        <w:rPr>
          <w:rFonts w:ascii="Times New Roman" w:hAnsi="Times New Roman"/>
          <w:sz w:val="28"/>
          <w:szCs w:val="28"/>
        </w:rPr>
        <w:t xml:space="preserve"> </w:t>
      </w:r>
      <w:r w:rsidR="008A05EA" w:rsidRPr="007052C6">
        <w:rPr>
          <w:rFonts w:ascii="Times New Roman" w:hAnsi="Times New Roman"/>
          <w:sz w:val="28"/>
          <w:szCs w:val="28"/>
        </w:rPr>
        <w:t xml:space="preserve">Направить в уполномоченные органы материалы, связанные с нарушением обязательных требований, для решения вопросов о возбуждении дел по признакам правонарушений, </w:t>
      </w:r>
      <w:r w:rsidR="00F76C37" w:rsidRPr="007052C6">
        <w:rPr>
          <w:rFonts w:ascii="Times New Roman" w:hAnsi="Times New Roman"/>
          <w:sz w:val="28"/>
          <w:szCs w:val="28"/>
        </w:rPr>
        <w:t>немедленно после выявления совершения административного правонарушения, либо в течение</w:t>
      </w:r>
      <w:r w:rsidR="008A05EA" w:rsidRPr="007052C6">
        <w:rPr>
          <w:rFonts w:ascii="Times New Roman" w:hAnsi="Times New Roman"/>
          <w:sz w:val="28"/>
          <w:szCs w:val="28"/>
        </w:rPr>
        <w:t xml:space="preserve"> </w:t>
      </w:r>
      <w:r w:rsidR="00F76C37" w:rsidRPr="007052C6">
        <w:rPr>
          <w:rFonts w:ascii="Times New Roman" w:hAnsi="Times New Roman"/>
          <w:sz w:val="28"/>
          <w:szCs w:val="28"/>
        </w:rPr>
        <w:t>2</w:t>
      </w:r>
      <w:r w:rsidR="008A05EA" w:rsidRPr="007052C6">
        <w:rPr>
          <w:rFonts w:ascii="Times New Roman" w:hAnsi="Times New Roman"/>
          <w:sz w:val="28"/>
          <w:szCs w:val="28"/>
        </w:rPr>
        <w:t xml:space="preserve"> (</w:t>
      </w:r>
      <w:r w:rsidR="00F76C37" w:rsidRPr="007052C6">
        <w:rPr>
          <w:rFonts w:ascii="Times New Roman" w:hAnsi="Times New Roman"/>
          <w:sz w:val="28"/>
          <w:szCs w:val="28"/>
        </w:rPr>
        <w:t>двух</w:t>
      </w:r>
      <w:r w:rsidR="008A05EA" w:rsidRPr="007052C6">
        <w:rPr>
          <w:rFonts w:ascii="Times New Roman" w:hAnsi="Times New Roman"/>
          <w:sz w:val="28"/>
          <w:szCs w:val="28"/>
        </w:rPr>
        <w:t xml:space="preserve">) </w:t>
      </w:r>
      <w:r w:rsidR="008E5C71" w:rsidRPr="007052C6">
        <w:rPr>
          <w:rFonts w:ascii="Times New Roman" w:hAnsi="Times New Roman"/>
          <w:sz w:val="28"/>
          <w:szCs w:val="28"/>
        </w:rPr>
        <w:t>суток</w:t>
      </w:r>
      <w:r w:rsidR="008A05EA" w:rsidRPr="007052C6">
        <w:rPr>
          <w:rFonts w:ascii="Times New Roman" w:hAnsi="Times New Roman"/>
          <w:sz w:val="28"/>
          <w:szCs w:val="28"/>
        </w:rPr>
        <w:t xml:space="preserve"> с момента выявления таких признаков</w:t>
      </w:r>
      <w:r w:rsidR="00F76C37" w:rsidRPr="007052C6">
        <w:rPr>
          <w:rFonts w:ascii="Times New Roman" w:hAnsi="Times New Roman"/>
          <w:sz w:val="28"/>
          <w:szCs w:val="28"/>
        </w:rPr>
        <w:t>, если требуется дополнительное выяснение обстоятельств дела, либо данных о правонарушителе</w:t>
      </w:r>
      <w:r w:rsidR="00D01849" w:rsidRPr="007052C6">
        <w:rPr>
          <w:rFonts w:ascii="Times New Roman" w:hAnsi="Times New Roman"/>
          <w:sz w:val="28"/>
          <w:szCs w:val="28"/>
        </w:rPr>
        <w:t>;</w:t>
      </w:r>
    </w:p>
    <w:p w:rsidR="006027AD" w:rsidRPr="007052C6" w:rsidRDefault="00A3212A" w:rsidP="007052C6">
      <w:pPr>
        <w:numPr>
          <w:ilvl w:val="0"/>
          <w:numId w:val="21"/>
        </w:numPr>
        <w:tabs>
          <w:tab w:val="left" w:pos="0"/>
          <w:tab w:val="left" w:pos="1134"/>
          <w:tab w:val="left" w:pos="1276"/>
          <w:tab w:val="left" w:pos="1701"/>
        </w:tabs>
        <w:spacing w:after="0" w:line="240" w:lineRule="auto"/>
        <w:ind w:left="0" w:firstLine="709"/>
        <w:jc w:val="both"/>
        <w:rPr>
          <w:rFonts w:ascii="Times New Roman" w:hAnsi="Times New Roman"/>
          <w:sz w:val="28"/>
          <w:szCs w:val="28"/>
        </w:rPr>
      </w:pPr>
      <w:r w:rsidRPr="007052C6">
        <w:rPr>
          <w:rFonts w:ascii="Times New Roman" w:hAnsi="Times New Roman"/>
          <w:sz w:val="28"/>
          <w:szCs w:val="28"/>
        </w:rPr>
        <w:t xml:space="preserve">не распространять информацию, полученную в результате проведения проверки и составляющую государственную, коммерческую, </w:t>
      </w:r>
      <w:r w:rsidRPr="007052C6">
        <w:rPr>
          <w:rFonts w:ascii="Times New Roman" w:hAnsi="Times New Roman"/>
          <w:sz w:val="28"/>
          <w:szCs w:val="28"/>
        </w:rPr>
        <w:lastRenderedPageBreak/>
        <w:t>служебную, иную охраняемую законом тайну, за исключением случаев, предусмотренных законодательством Российской Федерации;</w:t>
      </w:r>
    </w:p>
    <w:p w:rsidR="006027AD" w:rsidRPr="007052C6" w:rsidRDefault="00A3212A" w:rsidP="007052C6">
      <w:pPr>
        <w:numPr>
          <w:ilvl w:val="0"/>
          <w:numId w:val="21"/>
        </w:numPr>
        <w:tabs>
          <w:tab w:val="left" w:pos="0"/>
          <w:tab w:val="left" w:pos="1134"/>
          <w:tab w:val="left" w:pos="1276"/>
          <w:tab w:val="left" w:pos="1701"/>
        </w:tabs>
        <w:spacing w:after="0" w:line="240" w:lineRule="auto"/>
        <w:ind w:left="0" w:firstLine="709"/>
        <w:jc w:val="both"/>
        <w:rPr>
          <w:rFonts w:ascii="Times New Roman" w:hAnsi="Times New Roman"/>
          <w:sz w:val="28"/>
          <w:szCs w:val="28"/>
        </w:rPr>
      </w:pPr>
      <w:r w:rsidRPr="007052C6">
        <w:rPr>
          <w:rFonts w:ascii="Times New Roman" w:hAnsi="Times New Roman"/>
          <w:sz w:val="28"/>
          <w:szCs w:val="28"/>
        </w:rPr>
        <w:t xml:space="preserve">представлять информацию в Единый реестр проверок </w:t>
      </w:r>
      <w:r w:rsidR="001A60BA">
        <w:rPr>
          <w:rFonts w:ascii="Times New Roman" w:hAnsi="Times New Roman"/>
          <w:sz w:val="28"/>
          <w:szCs w:val="28"/>
        </w:rPr>
        <w:t xml:space="preserve"> </w:t>
      </w:r>
      <w:r w:rsidR="00AB275F" w:rsidRPr="007052C6">
        <w:rPr>
          <w:rFonts w:ascii="Times New Roman" w:hAnsi="Times New Roman"/>
          <w:sz w:val="28"/>
          <w:szCs w:val="28"/>
        </w:rPr>
        <w:t xml:space="preserve">(далее – ЕРП) </w:t>
      </w:r>
      <w:r w:rsidRPr="007052C6">
        <w:rPr>
          <w:rFonts w:ascii="Times New Roman" w:hAnsi="Times New Roman"/>
          <w:sz w:val="28"/>
          <w:szCs w:val="28"/>
        </w:rPr>
        <w:t>в соответствии с положениями постановления Правительства Российской Федерации от 28.04.2015 № 415 «О Правилах формирования и ведения единого реестра проверок»;</w:t>
      </w:r>
    </w:p>
    <w:p w:rsidR="006027AD" w:rsidRPr="007052C6" w:rsidRDefault="00A3212A" w:rsidP="007052C6">
      <w:pPr>
        <w:numPr>
          <w:ilvl w:val="0"/>
          <w:numId w:val="21"/>
        </w:numPr>
        <w:tabs>
          <w:tab w:val="left" w:pos="0"/>
          <w:tab w:val="left" w:pos="1134"/>
          <w:tab w:val="left" w:pos="1276"/>
          <w:tab w:val="left" w:pos="1701"/>
        </w:tabs>
        <w:spacing w:after="0" w:line="240" w:lineRule="auto"/>
        <w:ind w:left="0" w:firstLine="709"/>
        <w:jc w:val="both"/>
        <w:rPr>
          <w:rFonts w:ascii="Times New Roman" w:hAnsi="Times New Roman"/>
          <w:sz w:val="28"/>
          <w:szCs w:val="28"/>
        </w:rPr>
      </w:pPr>
      <w:r w:rsidRPr="007052C6">
        <w:rPr>
          <w:rFonts w:ascii="Times New Roman" w:hAnsi="Times New Roman"/>
          <w:sz w:val="28"/>
          <w:szCs w:val="28"/>
        </w:rPr>
        <w:t xml:space="preserve">обеспечивать качественную подготовку материалов в целях </w:t>
      </w:r>
      <w:r w:rsidR="001A60BA">
        <w:rPr>
          <w:rFonts w:ascii="Times New Roman" w:hAnsi="Times New Roman"/>
          <w:sz w:val="28"/>
          <w:szCs w:val="28"/>
        </w:rPr>
        <w:t xml:space="preserve"> </w:t>
      </w:r>
      <w:r w:rsidRPr="007052C6">
        <w:rPr>
          <w:rFonts w:ascii="Times New Roman" w:hAnsi="Times New Roman"/>
          <w:sz w:val="28"/>
          <w:szCs w:val="28"/>
        </w:rPr>
        <w:t>их направления в уполномоченные органы;</w:t>
      </w:r>
    </w:p>
    <w:p w:rsidR="00F76C37" w:rsidRPr="007052C6" w:rsidRDefault="00A3212A" w:rsidP="007052C6">
      <w:pPr>
        <w:numPr>
          <w:ilvl w:val="0"/>
          <w:numId w:val="21"/>
        </w:numPr>
        <w:tabs>
          <w:tab w:val="left" w:pos="0"/>
          <w:tab w:val="left" w:pos="1134"/>
          <w:tab w:val="left" w:pos="1276"/>
          <w:tab w:val="left" w:pos="1701"/>
        </w:tabs>
        <w:spacing w:after="0" w:line="240" w:lineRule="auto"/>
        <w:ind w:left="0" w:firstLine="709"/>
        <w:jc w:val="both"/>
        <w:rPr>
          <w:rFonts w:ascii="Times New Roman" w:hAnsi="Times New Roman"/>
          <w:sz w:val="28"/>
          <w:szCs w:val="28"/>
        </w:rPr>
      </w:pPr>
      <w:r w:rsidRPr="007052C6">
        <w:rPr>
          <w:rFonts w:ascii="Times New Roman" w:hAnsi="Times New Roman"/>
          <w:sz w:val="28"/>
          <w:szCs w:val="28"/>
        </w:rPr>
        <w:t>ежегодно в порядке, установленном Правительством Российской Федерации, осуществлять подготовку докладов об осуществлении муниципального контроля в сфере наружной рекламы.</w:t>
      </w:r>
    </w:p>
    <w:p w:rsidR="0063581A" w:rsidRDefault="00F76C37" w:rsidP="007052C6">
      <w:pPr>
        <w:tabs>
          <w:tab w:val="left" w:pos="0"/>
          <w:tab w:val="left" w:pos="1134"/>
          <w:tab w:val="left" w:pos="1276"/>
          <w:tab w:val="left" w:pos="1701"/>
        </w:tabs>
        <w:spacing w:after="0" w:line="240" w:lineRule="auto"/>
        <w:ind w:firstLine="709"/>
        <w:jc w:val="both"/>
        <w:rPr>
          <w:rFonts w:ascii="Times New Roman" w:hAnsi="Times New Roman"/>
          <w:sz w:val="28"/>
          <w:szCs w:val="28"/>
        </w:rPr>
      </w:pPr>
      <w:r w:rsidRPr="007052C6">
        <w:rPr>
          <w:rFonts w:ascii="Times New Roman" w:hAnsi="Times New Roman"/>
          <w:sz w:val="28"/>
          <w:szCs w:val="28"/>
        </w:rPr>
        <w:t xml:space="preserve">Должностные лица органа муниципального контроля в сфере наружной рекламы при осуществлении муниципального контроля в пределах своих полномочий обязаны соблюдать ограничения при проведении проверки, предусмотренные статьей 15 Федерального закона №294 – ФЗ. </w:t>
      </w:r>
    </w:p>
    <w:p w:rsidR="00D641E6" w:rsidRPr="000E5DE3" w:rsidRDefault="00A3212A" w:rsidP="0063581A">
      <w:pPr>
        <w:pStyle w:val="2"/>
        <w:spacing w:after="240"/>
      </w:pPr>
      <w:bookmarkStart w:id="7" w:name="_Toc63948030"/>
      <w:r w:rsidRPr="000E5DE3">
        <w:rPr>
          <w:szCs w:val="28"/>
        </w:rPr>
        <w:t>Права</w:t>
      </w:r>
      <w:r w:rsidRPr="000E5DE3">
        <w:rPr>
          <w:rStyle w:val="blk"/>
        </w:rPr>
        <w:t xml:space="preserve"> и обязанности лиц, в отношении которых осуществляются мероприятия по муниципальному контролю</w:t>
      </w:r>
      <w:bookmarkEnd w:id="7"/>
    </w:p>
    <w:p w:rsidR="00A3212A" w:rsidRPr="007052C6" w:rsidRDefault="00A3212A" w:rsidP="007052C6">
      <w:pPr>
        <w:tabs>
          <w:tab w:val="left" w:pos="709"/>
          <w:tab w:val="left" w:pos="1134"/>
        </w:tabs>
        <w:spacing w:after="0" w:line="240" w:lineRule="auto"/>
        <w:ind w:firstLine="709"/>
        <w:jc w:val="both"/>
        <w:rPr>
          <w:rFonts w:ascii="Times New Roman" w:hAnsi="Times New Roman"/>
          <w:sz w:val="28"/>
          <w:szCs w:val="28"/>
        </w:rPr>
      </w:pPr>
      <w:r w:rsidRPr="007052C6">
        <w:rPr>
          <w:rFonts w:ascii="Times New Roman" w:hAnsi="Times New Roman"/>
          <w:sz w:val="28"/>
          <w:szCs w:val="28"/>
        </w:rPr>
        <w:t>11. Лица, в отношении которых осуществляется муниципальный контроль, имеют право:</w:t>
      </w:r>
    </w:p>
    <w:p w:rsidR="00A3212A" w:rsidRPr="007052C6" w:rsidRDefault="00A3212A" w:rsidP="007052C6">
      <w:pPr>
        <w:tabs>
          <w:tab w:val="left" w:pos="709"/>
          <w:tab w:val="left" w:pos="1134"/>
        </w:tabs>
        <w:spacing w:after="0" w:line="240" w:lineRule="auto"/>
        <w:ind w:firstLine="709"/>
        <w:jc w:val="both"/>
        <w:rPr>
          <w:rFonts w:ascii="Times New Roman" w:hAnsi="Times New Roman"/>
          <w:sz w:val="28"/>
          <w:szCs w:val="28"/>
        </w:rPr>
      </w:pPr>
      <w:r w:rsidRPr="007052C6">
        <w:rPr>
          <w:rFonts w:ascii="Times New Roman" w:hAnsi="Times New Roman"/>
          <w:sz w:val="28"/>
          <w:szCs w:val="28"/>
        </w:rPr>
        <w:t>1)</w:t>
      </w:r>
      <w:r w:rsidRPr="007052C6">
        <w:rPr>
          <w:rFonts w:ascii="Times New Roman" w:hAnsi="Times New Roman"/>
          <w:sz w:val="28"/>
          <w:szCs w:val="28"/>
        </w:rPr>
        <w:tab/>
        <w:t xml:space="preserve">непосредственно присутствовать при осуществлении муниципального контроля, давать пояснения по вопросам, относящимся </w:t>
      </w:r>
      <w:r w:rsidR="001A60BA">
        <w:rPr>
          <w:rFonts w:ascii="Times New Roman" w:hAnsi="Times New Roman"/>
          <w:sz w:val="28"/>
          <w:szCs w:val="28"/>
        </w:rPr>
        <w:t xml:space="preserve"> </w:t>
      </w:r>
      <w:r w:rsidRPr="007052C6">
        <w:rPr>
          <w:rFonts w:ascii="Times New Roman" w:hAnsi="Times New Roman"/>
          <w:sz w:val="28"/>
          <w:szCs w:val="28"/>
        </w:rPr>
        <w:t>к предмету осуществления муниципального контроля;</w:t>
      </w:r>
    </w:p>
    <w:p w:rsidR="00A3212A" w:rsidRPr="007052C6" w:rsidRDefault="00A3212A" w:rsidP="007052C6">
      <w:pPr>
        <w:tabs>
          <w:tab w:val="left" w:pos="709"/>
          <w:tab w:val="left" w:pos="1134"/>
        </w:tabs>
        <w:spacing w:after="0" w:line="240" w:lineRule="auto"/>
        <w:ind w:firstLine="709"/>
        <w:jc w:val="both"/>
        <w:rPr>
          <w:rFonts w:ascii="Times New Roman" w:hAnsi="Times New Roman"/>
          <w:sz w:val="28"/>
          <w:szCs w:val="28"/>
        </w:rPr>
      </w:pPr>
      <w:r w:rsidRPr="007052C6">
        <w:rPr>
          <w:rFonts w:ascii="Times New Roman" w:hAnsi="Times New Roman"/>
          <w:sz w:val="28"/>
          <w:szCs w:val="28"/>
        </w:rPr>
        <w:t>2)</w:t>
      </w:r>
      <w:r w:rsidRPr="007052C6">
        <w:rPr>
          <w:rFonts w:ascii="Times New Roman" w:hAnsi="Times New Roman"/>
          <w:sz w:val="28"/>
          <w:szCs w:val="28"/>
        </w:rPr>
        <w:tab/>
        <w:t>получать от проводящих проверку должностных лиц органа муниципального контроля в сфере наружной рекламы, осуществляющих муниципальный контроль, информацию, которая относится к предмету исполнения муниципального контроля и предоставление которой предусмотрено настоящим Регламентом;</w:t>
      </w:r>
    </w:p>
    <w:p w:rsidR="00A3212A" w:rsidRPr="007052C6" w:rsidRDefault="00A3212A" w:rsidP="007052C6">
      <w:pPr>
        <w:tabs>
          <w:tab w:val="left" w:pos="709"/>
          <w:tab w:val="left" w:pos="1134"/>
        </w:tabs>
        <w:spacing w:after="0" w:line="240" w:lineRule="auto"/>
        <w:ind w:firstLine="709"/>
        <w:jc w:val="both"/>
        <w:rPr>
          <w:rFonts w:ascii="Times New Roman" w:hAnsi="Times New Roman"/>
          <w:sz w:val="28"/>
          <w:szCs w:val="28"/>
        </w:rPr>
      </w:pPr>
      <w:r w:rsidRPr="007052C6">
        <w:rPr>
          <w:rFonts w:ascii="Times New Roman" w:hAnsi="Times New Roman"/>
          <w:sz w:val="28"/>
          <w:szCs w:val="28"/>
        </w:rPr>
        <w:t>3)</w:t>
      </w:r>
      <w:r w:rsidRPr="007052C6">
        <w:rPr>
          <w:rFonts w:ascii="Times New Roman" w:hAnsi="Times New Roman"/>
          <w:sz w:val="28"/>
          <w:szCs w:val="28"/>
        </w:rPr>
        <w:tab/>
        <w:t xml:space="preserve">знакомиться с документами и (или) информацией, полученными органом муниципального контроля </w:t>
      </w:r>
      <w:r w:rsidR="007D3682" w:rsidRPr="007052C6">
        <w:rPr>
          <w:rFonts w:ascii="Times New Roman" w:hAnsi="Times New Roman"/>
          <w:sz w:val="28"/>
          <w:szCs w:val="28"/>
        </w:rPr>
        <w:t xml:space="preserve">в сфере наружной рекламы </w:t>
      </w:r>
      <w:r w:rsidRPr="007052C6">
        <w:rPr>
          <w:rFonts w:ascii="Times New Roman" w:hAnsi="Times New Roman"/>
          <w:sz w:val="28"/>
          <w:szCs w:val="28"/>
        </w:rPr>
        <w:t>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A3212A" w:rsidRPr="007052C6" w:rsidRDefault="00A3212A" w:rsidP="007052C6">
      <w:pPr>
        <w:tabs>
          <w:tab w:val="left" w:pos="709"/>
          <w:tab w:val="left" w:pos="1134"/>
        </w:tabs>
        <w:spacing w:after="0" w:line="240" w:lineRule="auto"/>
        <w:ind w:firstLine="709"/>
        <w:jc w:val="both"/>
        <w:rPr>
          <w:rFonts w:ascii="Times New Roman" w:hAnsi="Times New Roman"/>
          <w:sz w:val="28"/>
          <w:szCs w:val="28"/>
        </w:rPr>
      </w:pPr>
      <w:r w:rsidRPr="007052C6">
        <w:rPr>
          <w:rFonts w:ascii="Times New Roman" w:hAnsi="Times New Roman"/>
          <w:sz w:val="28"/>
          <w:szCs w:val="28"/>
        </w:rPr>
        <w:t>4)</w:t>
      </w:r>
      <w:r w:rsidRPr="007052C6">
        <w:rPr>
          <w:rFonts w:ascii="Times New Roman" w:hAnsi="Times New Roman"/>
          <w:sz w:val="28"/>
          <w:szCs w:val="28"/>
        </w:rPr>
        <w:tab/>
        <w:t xml:space="preserve">знакомиться с результатами осуществления муниципального контроля и указывать в акте проверки о своем ознакомлении с результатами осуществления муниципального контроля, согласии или несогласии с ними, </w:t>
      </w:r>
      <w:r w:rsidR="001A60BA">
        <w:rPr>
          <w:rFonts w:ascii="Times New Roman" w:hAnsi="Times New Roman"/>
          <w:sz w:val="28"/>
          <w:szCs w:val="28"/>
        </w:rPr>
        <w:t xml:space="preserve"> </w:t>
      </w:r>
      <w:r w:rsidRPr="007052C6">
        <w:rPr>
          <w:rFonts w:ascii="Times New Roman" w:hAnsi="Times New Roman"/>
          <w:sz w:val="28"/>
          <w:szCs w:val="28"/>
        </w:rPr>
        <w:t>а также с отдельными действиями должностных лиц органа муниципального контроля</w:t>
      </w:r>
      <w:r w:rsidR="007D3682" w:rsidRPr="007052C6">
        <w:rPr>
          <w:rFonts w:ascii="Times New Roman" w:hAnsi="Times New Roman"/>
          <w:sz w:val="28"/>
          <w:szCs w:val="28"/>
        </w:rPr>
        <w:t xml:space="preserve"> в сфере наружной рекламы</w:t>
      </w:r>
      <w:r w:rsidRPr="007052C6">
        <w:rPr>
          <w:rFonts w:ascii="Times New Roman" w:hAnsi="Times New Roman"/>
          <w:sz w:val="28"/>
          <w:szCs w:val="28"/>
        </w:rPr>
        <w:t>;</w:t>
      </w:r>
    </w:p>
    <w:p w:rsidR="00A3212A" w:rsidRPr="007052C6" w:rsidRDefault="00A3212A" w:rsidP="007052C6">
      <w:pPr>
        <w:tabs>
          <w:tab w:val="left" w:pos="709"/>
          <w:tab w:val="left" w:pos="1134"/>
        </w:tabs>
        <w:spacing w:after="0" w:line="240" w:lineRule="auto"/>
        <w:ind w:firstLine="709"/>
        <w:jc w:val="both"/>
        <w:rPr>
          <w:rFonts w:ascii="Times New Roman" w:hAnsi="Times New Roman"/>
          <w:sz w:val="28"/>
          <w:szCs w:val="28"/>
        </w:rPr>
      </w:pPr>
      <w:r w:rsidRPr="007052C6">
        <w:rPr>
          <w:rFonts w:ascii="Times New Roman" w:hAnsi="Times New Roman"/>
          <w:sz w:val="28"/>
          <w:szCs w:val="28"/>
        </w:rPr>
        <w:t>5)</w:t>
      </w:r>
      <w:r w:rsidRPr="007052C6">
        <w:rPr>
          <w:rFonts w:ascii="Times New Roman" w:hAnsi="Times New Roman"/>
          <w:sz w:val="28"/>
          <w:szCs w:val="28"/>
        </w:rPr>
        <w:tab/>
      </w:r>
      <w:proofErr w:type="gramStart"/>
      <w:r w:rsidRPr="007052C6">
        <w:rPr>
          <w:rFonts w:ascii="Times New Roman" w:hAnsi="Times New Roman"/>
          <w:sz w:val="28"/>
          <w:szCs w:val="28"/>
        </w:rPr>
        <w:t>предоставлять документы</w:t>
      </w:r>
      <w:proofErr w:type="gramEnd"/>
      <w:r w:rsidRPr="007052C6">
        <w:rPr>
          <w:rFonts w:ascii="Times New Roman" w:hAnsi="Times New Roman"/>
          <w:sz w:val="28"/>
          <w:szCs w:val="28"/>
        </w:rPr>
        <w:t xml:space="preserve"> и (или) информацию, запрашиваемые</w:t>
      </w:r>
      <w:r w:rsidR="001A60BA">
        <w:rPr>
          <w:rFonts w:ascii="Times New Roman" w:hAnsi="Times New Roman"/>
          <w:sz w:val="28"/>
          <w:szCs w:val="28"/>
        </w:rPr>
        <w:t xml:space="preserve"> </w:t>
      </w:r>
      <w:r w:rsidRPr="007052C6">
        <w:rPr>
          <w:rFonts w:ascii="Times New Roman" w:hAnsi="Times New Roman"/>
          <w:sz w:val="28"/>
          <w:szCs w:val="28"/>
        </w:rPr>
        <w:t>в рамках межведомственного информационного взаимодействия в орган муниципального контроля по собственной инициативе;</w:t>
      </w:r>
    </w:p>
    <w:p w:rsidR="00CC1958" w:rsidRPr="007052C6" w:rsidRDefault="00CC1958" w:rsidP="007052C6">
      <w:pPr>
        <w:tabs>
          <w:tab w:val="left" w:pos="709"/>
          <w:tab w:val="left" w:pos="1134"/>
        </w:tabs>
        <w:spacing w:after="0" w:line="240" w:lineRule="auto"/>
        <w:ind w:firstLine="709"/>
        <w:jc w:val="both"/>
        <w:rPr>
          <w:rFonts w:ascii="Times New Roman" w:hAnsi="Times New Roman"/>
          <w:sz w:val="28"/>
          <w:szCs w:val="28"/>
        </w:rPr>
      </w:pPr>
      <w:r w:rsidRPr="007052C6">
        <w:rPr>
          <w:rFonts w:ascii="Times New Roman" w:hAnsi="Times New Roman"/>
          <w:sz w:val="28"/>
          <w:szCs w:val="28"/>
        </w:rPr>
        <w:lastRenderedPageBreak/>
        <w:t xml:space="preserve">6) направлять возражения на предостережения, выданные </w:t>
      </w:r>
      <w:r w:rsidR="001A60BA">
        <w:rPr>
          <w:rFonts w:ascii="Times New Roman" w:hAnsi="Times New Roman"/>
          <w:sz w:val="28"/>
          <w:szCs w:val="28"/>
        </w:rPr>
        <w:t xml:space="preserve"> </w:t>
      </w:r>
      <w:r w:rsidRPr="007052C6">
        <w:rPr>
          <w:rFonts w:ascii="Times New Roman" w:hAnsi="Times New Roman"/>
          <w:sz w:val="28"/>
          <w:szCs w:val="28"/>
        </w:rPr>
        <w:t>по результатам мероприятий по профилактике нарушений;</w:t>
      </w:r>
    </w:p>
    <w:p w:rsidR="00A3212A" w:rsidRPr="007052C6" w:rsidRDefault="00CC1958" w:rsidP="007052C6">
      <w:pPr>
        <w:tabs>
          <w:tab w:val="left" w:pos="709"/>
          <w:tab w:val="left" w:pos="1134"/>
        </w:tabs>
        <w:spacing w:after="0" w:line="240" w:lineRule="auto"/>
        <w:ind w:firstLine="709"/>
        <w:jc w:val="both"/>
        <w:rPr>
          <w:rFonts w:ascii="Times New Roman" w:hAnsi="Times New Roman"/>
          <w:sz w:val="28"/>
          <w:szCs w:val="28"/>
        </w:rPr>
      </w:pPr>
      <w:proofErr w:type="gramStart"/>
      <w:r w:rsidRPr="007052C6">
        <w:rPr>
          <w:rFonts w:ascii="Times New Roman" w:hAnsi="Times New Roman"/>
          <w:sz w:val="28"/>
          <w:szCs w:val="28"/>
        </w:rPr>
        <w:t>7</w:t>
      </w:r>
      <w:r w:rsidR="00A3212A" w:rsidRPr="007052C6">
        <w:rPr>
          <w:rFonts w:ascii="Times New Roman" w:hAnsi="Times New Roman"/>
          <w:sz w:val="28"/>
          <w:szCs w:val="28"/>
        </w:rPr>
        <w:t>) обжаловать действия (бездействие) должностных лиц органа муниципального контроля</w:t>
      </w:r>
      <w:r w:rsidR="007D3682" w:rsidRPr="007052C6">
        <w:rPr>
          <w:rFonts w:ascii="Times New Roman" w:hAnsi="Times New Roman"/>
          <w:sz w:val="28"/>
          <w:szCs w:val="28"/>
        </w:rPr>
        <w:t xml:space="preserve"> в сфере наружной рекламы</w:t>
      </w:r>
      <w:r w:rsidR="00A3212A" w:rsidRPr="007052C6">
        <w:rPr>
          <w:rFonts w:ascii="Times New Roman" w:hAnsi="Times New Roman"/>
          <w:sz w:val="28"/>
          <w:szCs w:val="28"/>
        </w:rPr>
        <w:t>, повлекшие за собой нарушение их прав, при осуществления муниципального контроля в административном и (или) судебном порядке в соответствии с законодательством Российской Федерации;</w:t>
      </w:r>
      <w:proofErr w:type="gramEnd"/>
    </w:p>
    <w:p w:rsidR="00CC1958" w:rsidRPr="007052C6" w:rsidRDefault="00CC1958" w:rsidP="007052C6">
      <w:pPr>
        <w:tabs>
          <w:tab w:val="left" w:pos="709"/>
          <w:tab w:val="left" w:pos="1134"/>
        </w:tabs>
        <w:spacing w:after="0" w:line="240" w:lineRule="auto"/>
        <w:ind w:firstLine="709"/>
        <w:jc w:val="both"/>
        <w:rPr>
          <w:rFonts w:ascii="Times New Roman" w:hAnsi="Times New Roman"/>
          <w:sz w:val="28"/>
          <w:szCs w:val="28"/>
        </w:rPr>
      </w:pPr>
      <w:r w:rsidRPr="007052C6">
        <w:rPr>
          <w:rFonts w:ascii="Times New Roman" w:hAnsi="Times New Roman"/>
          <w:sz w:val="28"/>
          <w:szCs w:val="28"/>
        </w:rPr>
        <w:t xml:space="preserve">8) привлекать Уполномоченного при Президенте Российской Федерации по защите прав предпринимателей либо уполномоченного </w:t>
      </w:r>
      <w:r w:rsidR="001A60BA">
        <w:rPr>
          <w:rFonts w:ascii="Times New Roman" w:hAnsi="Times New Roman"/>
          <w:sz w:val="28"/>
          <w:szCs w:val="28"/>
        </w:rPr>
        <w:t xml:space="preserve"> </w:t>
      </w:r>
      <w:r w:rsidRPr="007052C6">
        <w:rPr>
          <w:rFonts w:ascii="Times New Roman" w:hAnsi="Times New Roman"/>
          <w:sz w:val="28"/>
          <w:szCs w:val="28"/>
        </w:rPr>
        <w:t>по защите прав предпринимателей в Московской области к участию при проведении проверки;</w:t>
      </w:r>
    </w:p>
    <w:p w:rsidR="00A3212A" w:rsidRPr="007052C6" w:rsidRDefault="00CC1958" w:rsidP="007052C6">
      <w:pPr>
        <w:tabs>
          <w:tab w:val="left" w:pos="709"/>
          <w:tab w:val="left" w:pos="1134"/>
        </w:tabs>
        <w:spacing w:after="0" w:line="240" w:lineRule="auto"/>
        <w:ind w:firstLine="709"/>
        <w:jc w:val="both"/>
        <w:rPr>
          <w:rFonts w:ascii="Times New Roman" w:hAnsi="Times New Roman"/>
          <w:color w:val="FF0000"/>
          <w:sz w:val="28"/>
          <w:szCs w:val="28"/>
        </w:rPr>
      </w:pPr>
      <w:r w:rsidRPr="007052C6">
        <w:rPr>
          <w:rFonts w:ascii="Times New Roman" w:hAnsi="Times New Roman"/>
          <w:sz w:val="28"/>
          <w:szCs w:val="28"/>
        </w:rPr>
        <w:t>9</w:t>
      </w:r>
      <w:r w:rsidR="00A3212A" w:rsidRPr="007052C6">
        <w:rPr>
          <w:rFonts w:ascii="Times New Roman" w:hAnsi="Times New Roman"/>
          <w:sz w:val="28"/>
          <w:szCs w:val="28"/>
        </w:rPr>
        <w:t xml:space="preserve">) направлять запрашиваемые органом муниципального контроля документы и (или) информацию в электронном виде посредством системы межведомственного электронного документооборота (далее – МСЭД) и (или) </w:t>
      </w:r>
      <w:r w:rsidR="00D641E6" w:rsidRPr="007052C6">
        <w:rPr>
          <w:rFonts w:ascii="Times New Roman" w:hAnsi="Times New Roman"/>
          <w:sz w:val="28"/>
          <w:szCs w:val="28"/>
        </w:rPr>
        <w:t xml:space="preserve">государственной информационной системе «Единая государственная информационная система обеспечения </w:t>
      </w:r>
      <w:proofErr w:type="spellStart"/>
      <w:r w:rsidR="00D641E6" w:rsidRPr="007052C6">
        <w:rPr>
          <w:rFonts w:ascii="Times New Roman" w:hAnsi="Times New Roman"/>
          <w:sz w:val="28"/>
          <w:szCs w:val="28"/>
        </w:rPr>
        <w:t>контрольнонадзорной</w:t>
      </w:r>
      <w:proofErr w:type="spellEnd"/>
      <w:r w:rsidR="00D641E6" w:rsidRPr="007052C6">
        <w:rPr>
          <w:rFonts w:ascii="Times New Roman" w:hAnsi="Times New Roman"/>
          <w:sz w:val="28"/>
          <w:szCs w:val="28"/>
        </w:rPr>
        <w:t xml:space="preserve"> деятельности Московской области» (далее – </w:t>
      </w:r>
      <w:r w:rsidR="00A3212A" w:rsidRPr="007052C6">
        <w:rPr>
          <w:rFonts w:ascii="Times New Roman" w:hAnsi="Times New Roman"/>
          <w:sz w:val="28"/>
          <w:szCs w:val="28"/>
        </w:rPr>
        <w:t>ЕГИС ОКНД</w:t>
      </w:r>
      <w:r w:rsidR="00D641E6" w:rsidRPr="007052C6">
        <w:rPr>
          <w:rFonts w:ascii="Times New Roman" w:hAnsi="Times New Roman"/>
          <w:sz w:val="28"/>
          <w:szCs w:val="28"/>
        </w:rPr>
        <w:t xml:space="preserve">) </w:t>
      </w:r>
    </w:p>
    <w:p w:rsidR="0012532B" w:rsidRPr="007052C6" w:rsidRDefault="008E5C71" w:rsidP="007052C6">
      <w:pPr>
        <w:tabs>
          <w:tab w:val="left" w:pos="709"/>
          <w:tab w:val="left" w:pos="1134"/>
        </w:tabs>
        <w:spacing w:after="0" w:line="240" w:lineRule="auto"/>
        <w:ind w:firstLine="709"/>
        <w:jc w:val="both"/>
        <w:rPr>
          <w:rFonts w:ascii="Times New Roman" w:hAnsi="Times New Roman"/>
          <w:sz w:val="28"/>
          <w:szCs w:val="28"/>
        </w:rPr>
      </w:pPr>
      <w:proofErr w:type="gramStart"/>
      <w:r w:rsidRPr="007052C6">
        <w:rPr>
          <w:rFonts w:ascii="Times New Roman" w:hAnsi="Times New Roman"/>
          <w:sz w:val="28"/>
          <w:szCs w:val="28"/>
        </w:rPr>
        <w:t xml:space="preserve">10) </w:t>
      </w:r>
      <w:r w:rsidR="0012532B" w:rsidRPr="007052C6">
        <w:rPr>
          <w:rFonts w:ascii="Times New Roman" w:hAnsi="Times New Roman"/>
          <w:sz w:val="28"/>
          <w:szCs w:val="28"/>
        </w:rPr>
        <w:t xml:space="preserve">на возмещение вреда, </w:t>
      </w:r>
      <w:r w:rsidR="005D298A" w:rsidRPr="007052C6">
        <w:rPr>
          <w:rFonts w:ascii="Times New Roman" w:hAnsi="Times New Roman"/>
          <w:sz w:val="28"/>
          <w:szCs w:val="28"/>
        </w:rPr>
        <w:t>причиненн</w:t>
      </w:r>
      <w:r w:rsidR="0012532B" w:rsidRPr="007052C6">
        <w:rPr>
          <w:rFonts w:ascii="Times New Roman" w:hAnsi="Times New Roman"/>
          <w:sz w:val="28"/>
          <w:szCs w:val="28"/>
        </w:rPr>
        <w:t>ого</w:t>
      </w:r>
      <w:r w:rsidR="005D298A" w:rsidRPr="007052C6">
        <w:rPr>
          <w:rFonts w:ascii="Times New Roman" w:hAnsi="Times New Roman"/>
          <w:sz w:val="28"/>
          <w:szCs w:val="28"/>
        </w:rPr>
        <w:t xml:space="preserve"> юридическим лицам, индивидуальным предпринимателям вследствие действий (бездействия) должностных лиц органа муниципального контроля</w:t>
      </w:r>
      <w:r w:rsidR="007D3682" w:rsidRPr="007052C6">
        <w:rPr>
          <w:rFonts w:ascii="Times New Roman" w:hAnsi="Times New Roman"/>
          <w:sz w:val="28"/>
          <w:szCs w:val="28"/>
        </w:rPr>
        <w:t xml:space="preserve"> в сфере наружной рекламы</w:t>
      </w:r>
      <w:r w:rsidR="005D298A" w:rsidRPr="007052C6">
        <w:rPr>
          <w:rFonts w:ascii="Times New Roman" w:hAnsi="Times New Roman"/>
          <w:sz w:val="28"/>
          <w:szCs w:val="28"/>
        </w:rPr>
        <w:t>,</w:t>
      </w:r>
      <w:r w:rsidR="007D3682" w:rsidRPr="007052C6">
        <w:rPr>
          <w:rFonts w:ascii="Times New Roman" w:hAnsi="Times New Roman"/>
          <w:sz w:val="28"/>
          <w:szCs w:val="28"/>
        </w:rPr>
        <w:t xml:space="preserve"> </w:t>
      </w:r>
      <w:r w:rsidR="005D298A" w:rsidRPr="007052C6">
        <w:rPr>
          <w:rFonts w:ascii="Times New Roman" w:hAnsi="Times New Roman"/>
          <w:sz w:val="28"/>
          <w:szCs w:val="28"/>
        </w:rPr>
        <w:t>признанных в установленном законодательством Российской Федерации порядке неправомерными, подлеж</w:t>
      </w:r>
      <w:r w:rsidR="0012532B" w:rsidRPr="007052C6">
        <w:rPr>
          <w:rFonts w:ascii="Times New Roman" w:hAnsi="Times New Roman"/>
          <w:sz w:val="28"/>
          <w:szCs w:val="28"/>
        </w:rPr>
        <w:t>ащими</w:t>
      </w:r>
      <w:r w:rsidR="005D298A" w:rsidRPr="007052C6">
        <w:rPr>
          <w:rFonts w:ascii="Times New Roman" w:hAnsi="Times New Roman"/>
          <w:sz w:val="28"/>
          <w:szCs w:val="28"/>
        </w:rPr>
        <w:t xml:space="preserve"> возмещению, включая упущенную выгоду (неполученный доход), за счет средств соответствующих бюджетов в соответствии с гражданским законодательством</w:t>
      </w:r>
      <w:r w:rsidR="0012532B" w:rsidRPr="007052C6">
        <w:rPr>
          <w:rFonts w:ascii="Times New Roman" w:hAnsi="Times New Roman"/>
          <w:sz w:val="28"/>
          <w:szCs w:val="28"/>
        </w:rPr>
        <w:t xml:space="preserve">, </w:t>
      </w:r>
      <w:r w:rsidR="00F34432" w:rsidRPr="007052C6">
        <w:rPr>
          <w:rFonts w:ascii="Times New Roman" w:hAnsi="Times New Roman"/>
          <w:sz w:val="28"/>
          <w:szCs w:val="28"/>
        </w:rPr>
        <w:t>на основании</w:t>
      </w:r>
      <w:r w:rsidR="0012532B" w:rsidRPr="007052C6">
        <w:rPr>
          <w:rFonts w:ascii="Times New Roman" w:hAnsi="Times New Roman"/>
          <w:sz w:val="28"/>
          <w:szCs w:val="28"/>
        </w:rPr>
        <w:t xml:space="preserve"> </w:t>
      </w:r>
      <w:r w:rsidR="00F34432" w:rsidRPr="007052C6">
        <w:rPr>
          <w:rFonts w:ascii="Times New Roman" w:hAnsi="Times New Roman"/>
          <w:sz w:val="28"/>
          <w:szCs w:val="28"/>
        </w:rPr>
        <w:t>статьи</w:t>
      </w:r>
      <w:r w:rsidR="0012532B" w:rsidRPr="007052C6">
        <w:rPr>
          <w:rFonts w:ascii="Times New Roman" w:hAnsi="Times New Roman"/>
          <w:sz w:val="28"/>
          <w:szCs w:val="28"/>
        </w:rPr>
        <w:t xml:space="preserve"> 22 Федерального закона №</w:t>
      </w:r>
      <w:r w:rsidR="00D641E6" w:rsidRPr="007052C6">
        <w:rPr>
          <w:rFonts w:ascii="Times New Roman" w:hAnsi="Times New Roman"/>
          <w:sz w:val="28"/>
          <w:szCs w:val="28"/>
        </w:rPr>
        <w:t xml:space="preserve"> </w:t>
      </w:r>
      <w:r w:rsidR="0012532B" w:rsidRPr="007052C6">
        <w:rPr>
          <w:rFonts w:ascii="Times New Roman" w:hAnsi="Times New Roman"/>
          <w:sz w:val="28"/>
          <w:szCs w:val="28"/>
        </w:rPr>
        <w:t>294 – ФЗ;</w:t>
      </w:r>
      <w:proofErr w:type="gramEnd"/>
    </w:p>
    <w:p w:rsidR="00A3212A" w:rsidRPr="007052C6" w:rsidRDefault="00A3212A" w:rsidP="007052C6">
      <w:pPr>
        <w:tabs>
          <w:tab w:val="left" w:pos="709"/>
          <w:tab w:val="left" w:pos="851"/>
          <w:tab w:val="left" w:pos="1134"/>
        </w:tabs>
        <w:spacing w:after="0" w:line="240" w:lineRule="auto"/>
        <w:ind w:firstLine="709"/>
        <w:jc w:val="both"/>
        <w:rPr>
          <w:rFonts w:ascii="Times New Roman" w:hAnsi="Times New Roman"/>
          <w:sz w:val="28"/>
          <w:szCs w:val="28"/>
        </w:rPr>
      </w:pPr>
      <w:r w:rsidRPr="007052C6">
        <w:rPr>
          <w:rFonts w:ascii="Times New Roman" w:hAnsi="Times New Roman"/>
          <w:sz w:val="28"/>
          <w:szCs w:val="28"/>
        </w:rPr>
        <w:t>1</w:t>
      </w:r>
      <w:r w:rsidR="00AB275F" w:rsidRPr="007052C6">
        <w:rPr>
          <w:rFonts w:ascii="Times New Roman" w:hAnsi="Times New Roman"/>
          <w:sz w:val="28"/>
          <w:szCs w:val="28"/>
        </w:rPr>
        <w:t>2</w:t>
      </w:r>
      <w:r w:rsidRPr="007052C6">
        <w:rPr>
          <w:rFonts w:ascii="Times New Roman" w:hAnsi="Times New Roman"/>
          <w:sz w:val="28"/>
          <w:szCs w:val="28"/>
        </w:rPr>
        <w:t xml:space="preserve">. </w:t>
      </w:r>
      <w:r w:rsidR="00D41309" w:rsidRPr="007052C6">
        <w:rPr>
          <w:rFonts w:ascii="Times New Roman" w:hAnsi="Times New Roman"/>
          <w:sz w:val="28"/>
          <w:szCs w:val="28"/>
        </w:rPr>
        <w:t xml:space="preserve">Лица, в отношении которых </w:t>
      </w:r>
      <w:proofErr w:type="gramStart"/>
      <w:r w:rsidR="00D41309" w:rsidRPr="007052C6">
        <w:rPr>
          <w:rFonts w:ascii="Times New Roman" w:hAnsi="Times New Roman"/>
          <w:sz w:val="28"/>
          <w:szCs w:val="28"/>
        </w:rPr>
        <w:t xml:space="preserve">осуществляется муниципальный контроль </w:t>
      </w:r>
      <w:r w:rsidRPr="007052C6">
        <w:rPr>
          <w:rFonts w:ascii="Times New Roman" w:hAnsi="Times New Roman"/>
          <w:sz w:val="28"/>
          <w:szCs w:val="28"/>
        </w:rPr>
        <w:t>обязаны</w:t>
      </w:r>
      <w:proofErr w:type="gramEnd"/>
      <w:r w:rsidRPr="007052C6">
        <w:rPr>
          <w:rFonts w:ascii="Times New Roman" w:hAnsi="Times New Roman"/>
          <w:sz w:val="28"/>
          <w:szCs w:val="28"/>
        </w:rPr>
        <w:t>:</w:t>
      </w:r>
    </w:p>
    <w:p w:rsidR="00A3212A" w:rsidRPr="007052C6" w:rsidRDefault="00A3212A" w:rsidP="007052C6">
      <w:pPr>
        <w:tabs>
          <w:tab w:val="left" w:pos="709"/>
          <w:tab w:val="left" w:pos="1134"/>
        </w:tabs>
        <w:spacing w:after="0" w:line="240" w:lineRule="auto"/>
        <w:ind w:firstLine="709"/>
        <w:jc w:val="both"/>
        <w:rPr>
          <w:rFonts w:ascii="Times New Roman" w:hAnsi="Times New Roman"/>
          <w:sz w:val="28"/>
          <w:szCs w:val="28"/>
        </w:rPr>
      </w:pPr>
      <w:r w:rsidRPr="007052C6">
        <w:rPr>
          <w:rFonts w:ascii="Times New Roman" w:hAnsi="Times New Roman"/>
          <w:sz w:val="28"/>
          <w:szCs w:val="28"/>
        </w:rPr>
        <w:t>1) при проведении проверки предоставлять должностным лицам органа муниципального контроля</w:t>
      </w:r>
      <w:r w:rsidR="00774CFD" w:rsidRPr="007052C6">
        <w:rPr>
          <w:rFonts w:ascii="Times New Roman" w:hAnsi="Times New Roman"/>
          <w:sz w:val="28"/>
          <w:szCs w:val="28"/>
        </w:rPr>
        <w:t xml:space="preserve"> в сфере наружной рекламы</w:t>
      </w:r>
      <w:r w:rsidRPr="007052C6">
        <w:rPr>
          <w:rFonts w:ascii="Times New Roman" w:hAnsi="Times New Roman"/>
          <w:sz w:val="28"/>
          <w:szCs w:val="28"/>
        </w:rPr>
        <w:t>, проводящим проверку, доступ к документам и (или) информации, запрашиваемы</w:t>
      </w:r>
      <w:r w:rsidR="00774CFD" w:rsidRPr="007052C6">
        <w:rPr>
          <w:rFonts w:ascii="Times New Roman" w:hAnsi="Times New Roman"/>
          <w:sz w:val="28"/>
          <w:szCs w:val="28"/>
        </w:rPr>
        <w:t>м</w:t>
      </w:r>
      <w:r w:rsidRPr="007052C6">
        <w:rPr>
          <w:rFonts w:ascii="Times New Roman" w:hAnsi="Times New Roman"/>
          <w:sz w:val="28"/>
          <w:szCs w:val="28"/>
        </w:rPr>
        <w:t xml:space="preserve"> должностными лицами и необходимы</w:t>
      </w:r>
      <w:r w:rsidR="00774CFD" w:rsidRPr="007052C6">
        <w:rPr>
          <w:rFonts w:ascii="Times New Roman" w:hAnsi="Times New Roman"/>
          <w:sz w:val="28"/>
          <w:szCs w:val="28"/>
        </w:rPr>
        <w:t>м</w:t>
      </w:r>
      <w:r w:rsidRPr="007052C6">
        <w:rPr>
          <w:rFonts w:ascii="Times New Roman" w:hAnsi="Times New Roman"/>
          <w:sz w:val="28"/>
          <w:szCs w:val="28"/>
        </w:rPr>
        <w:t xml:space="preserve"> для достижения целей, и задач проверки;</w:t>
      </w:r>
    </w:p>
    <w:p w:rsidR="00A3212A" w:rsidRPr="007052C6" w:rsidRDefault="00A3212A" w:rsidP="007052C6">
      <w:pPr>
        <w:tabs>
          <w:tab w:val="left" w:pos="709"/>
          <w:tab w:val="left" w:pos="1134"/>
        </w:tabs>
        <w:spacing w:after="0" w:line="240" w:lineRule="auto"/>
        <w:ind w:firstLine="709"/>
        <w:jc w:val="both"/>
        <w:rPr>
          <w:rFonts w:ascii="Times New Roman" w:hAnsi="Times New Roman"/>
          <w:sz w:val="28"/>
          <w:szCs w:val="28"/>
        </w:rPr>
      </w:pPr>
      <w:r w:rsidRPr="007052C6">
        <w:rPr>
          <w:rFonts w:ascii="Times New Roman" w:hAnsi="Times New Roman"/>
          <w:sz w:val="28"/>
          <w:szCs w:val="28"/>
        </w:rPr>
        <w:t xml:space="preserve">2) обеспечить доступ должностных лиц и участвующих в проверке экспертов, представителей экспертных организаций на территорию, используемую лицами, в отношении которых осуществляется муниципальный контроль, </w:t>
      </w:r>
      <w:proofErr w:type="gramStart"/>
      <w:r w:rsidRPr="007052C6">
        <w:rPr>
          <w:rFonts w:ascii="Times New Roman" w:hAnsi="Times New Roman"/>
          <w:sz w:val="28"/>
          <w:szCs w:val="28"/>
        </w:rPr>
        <w:t>на</w:t>
      </w:r>
      <w:proofErr w:type="gramEnd"/>
      <w:r w:rsidRPr="007052C6">
        <w:rPr>
          <w:rFonts w:ascii="Times New Roman" w:hAnsi="Times New Roman"/>
          <w:sz w:val="28"/>
          <w:szCs w:val="28"/>
        </w:rPr>
        <w:t xml:space="preserve"> которой эксплуатируется рекламная конструкция;</w:t>
      </w:r>
    </w:p>
    <w:p w:rsidR="00A3212A" w:rsidRPr="007052C6" w:rsidRDefault="00A3212A" w:rsidP="007052C6">
      <w:pPr>
        <w:tabs>
          <w:tab w:val="left" w:pos="709"/>
          <w:tab w:val="left" w:pos="1134"/>
        </w:tabs>
        <w:spacing w:after="0" w:line="240" w:lineRule="auto"/>
        <w:ind w:firstLine="709"/>
        <w:jc w:val="both"/>
        <w:rPr>
          <w:rFonts w:ascii="Times New Roman" w:hAnsi="Times New Roman"/>
          <w:sz w:val="28"/>
          <w:szCs w:val="28"/>
        </w:rPr>
      </w:pPr>
      <w:r w:rsidRPr="007052C6">
        <w:rPr>
          <w:rFonts w:ascii="Times New Roman" w:hAnsi="Times New Roman"/>
          <w:sz w:val="28"/>
          <w:szCs w:val="28"/>
        </w:rPr>
        <w:t>3) присутствовать или обеспечить присутствие руководителей, иных должностных лиц или уполномоченных представителей, ответственных за организацию и проведение мероприятий по выполнению обязательных требований при проведении проверок, а также при составлении актов проверок, протоколов об административных правонарушениях;</w:t>
      </w:r>
    </w:p>
    <w:p w:rsidR="00A3212A" w:rsidRPr="007052C6" w:rsidRDefault="00A3212A" w:rsidP="007052C6">
      <w:pPr>
        <w:tabs>
          <w:tab w:val="left" w:pos="709"/>
          <w:tab w:val="left" w:pos="1134"/>
        </w:tabs>
        <w:spacing w:after="0" w:line="240" w:lineRule="auto"/>
        <w:ind w:firstLine="709"/>
        <w:jc w:val="both"/>
        <w:rPr>
          <w:rFonts w:ascii="Times New Roman" w:hAnsi="Times New Roman"/>
          <w:sz w:val="28"/>
          <w:szCs w:val="28"/>
        </w:rPr>
      </w:pPr>
      <w:r w:rsidRPr="007052C6">
        <w:rPr>
          <w:rFonts w:ascii="Times New Roman" w:hAnsi="Times New Roman"/>
          <w:sz w:val="28"/>
          <w:szCs w:val="28"/>
        </w:rPr>
        <w:lastRenderedPageBreak/>
        <w:t>4) в течение 10 (десяти) рабочих дней со дня получения мотивированного запроса направить в орган муниципального контроля</w:t>
      </w:r>
      <w:r w:rsidR="00774CFD" w:rsidRPr="007052C6">
        <w:rPr>
          <w:rFonts w:ascii="Times New Roman" w:hAnsi="Times New Roman"/>
          <w:sz w:val="28"/>
          <w:szCs w:val="28"/>
        </w:rPr>
        <w:t xml:space="preserve"> в сфере наружной рекламы</w:t>
      </w:r>
      <w:r w:rsidRPr="007052C6">
        <w:rPr>
          <w:rFonts w:ascii="Times New Roman" w:hAnsi="Times New Roman"/>
          <w:sz w:val="28"/>
          <w:szCs w:val="28"/>
        </w:rPr>
        <w:t xml:space="preserve"> указанные в запросе документы;</w:t>
      </w:r>
    </w:p>
    <w:p w:rsidR="0063581A" w:rsidRDefault="00A3212A" w:rsidP="007052C6">
      <w:pPr>
        <w:tabs>
          <w:tab w:val="left" w:pos="709"/>
          <w:tab w:val="left" w:pos="1134"/>
        </w:tabs>
        <w:spacing w:after="0" w:line="240" w:lineRule="auto"/>
        <w:ind w:firstLine="709"/>
        <w:jc w:val="both"/>
        <w:rPr>
          <w:rFonts w:ascii="Times New Roman" w:hAnsi="Times New Roman"/>
          <w:sz w:val="28"/>
          <w:szCs w:val="28"/>
        </w:rPr>
      </w:pPr>
      <w:r w:rsidRPr="007052C6">
        <w:rPr>
          <w:rFonts w:ascii="Times New Roman" w:hAnsi="Times New Roman"/>
          <w:sz w:val="28"/>
          <w:szCs w:val="28"/>
        </w:rPr>
        <w:t>5) не препятствовать проведению проверки.</w:t>
      </w:r>
    </w:p>
    <w:p w:rsidR="00AB275F" w:rsidRPr="000E5DE3" w:rsidRDefault="00A1367F" w:rsidP="0063581A">
      <w:pPr>
        <w:pStyle w:val="2"/>
        <w:spacing w:after="240"/>
      </w:pPr>
      <w:bookmarkStart w:id="8" w:name="_Toc63948031"/>
      <w:r w:rsidRPr="000E5DE3">
        <w:t>Описание результата осуществления</w:t>
      </w:r>
      <w:r w:rsidR="00EA61D0" w:rsidRPr="000E5DE3">
        <w:t xml:space="preserve"> </w:t>
      </w:r>
      <w:r w:rsidRPr="000E5DE3">
        <w:t>муниципального контроля</w:t>
      </w:r>
      <w:bookmarkEnd w:id="8"/>
    </w:p>
    <w:p w:rsidR="00A1367F" w:rsidRPr="007052C6" w:rsidRDefault="00A1367F" w:rsidP="007052C6">
      <w:pPr>
        <w:spacing w:after="0" w:line="240" w:lineRule="auto"/>
        <w:ind w:firstLine="709"/>
        <w:jc w:val="both"/>
        <w:rPr>
          <w:rFonts w:ascii="Times New Roman" w:hAnsi="Times New Roman"/>
          <w:sz w:val="28"/>
          <w:szCs w:val="28"/>
        </w:rPr>
      </w:pPr>
      <w:r w:rsidRPr="007052C6">
        <w:rPr>
          <w:rFonts w:ascii="Times New Roman" w:hAnsi="Times New Roman"/>
          <w:sz w:val="28"/>
          <w:szCs w:val="28"/>
        </w:rPr>
        <w:t>1</w:t>
      </w:r>
      <w:r w:rsidR="00B00E2D" w:rsidRPr="007052C6">
        <w:rPr>
          <w:rFonts w:ascii="Times New Roman" w:hAnsi="Times New Roman"/>
          <w:sz w:val="28"/>
          <w:szCs w:val="28"/>
        </w:rPr>
        <w:t>3</w:t>
      </w:r>
      <w:r w:rsidRPr="007052C6">
        <w:rPr>
          <w:rFonts w:ascii="Times New Roman" w:hAnsi="Times New Roman"/>
          <w:sz w:val="28"/>
          <w:szCs w:val="28"/>
        </w:rPr>
        <w:t xml:space="preserve">. По результатам планирования мероприятий, осуществляемых </w:t>
      </w:r>
      <w:r w:rsidR="001A60BA">
        <w:rPr>
          <w:rFonts w:ascii="Times New Roman" w:hAnsi="Times New Roman"/>
          <w:sz w:val="28"/>
          <w:szCs w:val="28"/>
        </w:rPr>
        <w:t xml:space="preserve"> </w:t>
      </w:r>
      <w:r w:rsidRPr="007052C6">
        <w:rPr>
          <w:rFonts w:ascii="Times New Roman" w:hAnsi="Times New Roman"/>
          <w:sz w:val="28"/>
          <w:szCs w:val="28"/>
        </w:rPr>
        <w:t>в целях обеспечения осуществления муниципального контроля:</w:t>
      </w:r>
    </w:p>
    <w:p w:rsidR="00B00E2D" w:rsidRPr="007052C6" w:rsidRDefault="00A1367F" w:rsidP="007052C6">
      <w:pPr>
        <w:spacing w:after="0" w:line="240" w:lineRule="auto"/>
        <w:ind w:firstLine="709"/>
        <w:jc w:val="both"/>
        <w:rPr>
          <w:rFonts w:ascii="Times New Roman" w:hAnsi="Times New Roman"/>
          <w:sz w:val="28"/>
          <w:szCs w:val="28"/>
        </w:rPr>
      </w:pPr>
      <w:r w:rsidRPr="007052C6">
        <w:rPr>
          <w:rFonts w:ascii="Times New Roman" w:hAnsi="Times New Roman"/>
          <w:sz w:val="28"/>
          <w:szCs w:val="28"/>
        </w:rPr>
        <w:t xml:space="preserve">1) приказом, распоряжением руководителя органа муниципального контроля </w:t>
      </w:r>
      <w:r w:rsidR="00774CFD" w:rsidRPr="007052C6">
        <w:rPr>
          <w:rFonts w:ascii="Times New Roman" w:hAnsi="Times New Roman"/>
          <w:sz w:val="28"/>
          <w:szCs w:val="28"/>
        </w:rPr>
        <w:t xml:space="preserve">в сфере наружной рекламы </w:t>
      </w:r>
      <w:r w:rsidRPr="007052C6">
        <w:rPr>
          <w:rFonts w:ascii="Times New Roman" w:hAnsi="Times New Roman"/>
          <w:sz w:val="28"/>
          <w:szCs w:val="28"/>
        </w:rPr>
        <w:t>утверждается программа профилактики нарушений обязательных требований, а также размещается на официальном сайте органа муниципального контроля</w:t>
      </w:r>
      <w:r w:rsidR="00B660FE" w:rsidRPr="007052C6">
        <w:rPr>
          <w:rFonts w:ascii="Times New Roman" w:hAnsi="Times New Roman"/>
          <w:sz w:val="28"/>
          <w:szCs w:val="28"/>
        </w:rPr>
        <w:t xml:space="preserve"> в сфере наружной рекламы</w:t>
      </w:r>
      <w:r w:rsidRPr="007052C6">
        <w:rPr>
          <w:rFonts w:ascii="Times New Roman" w:hAnsi="Times New Roman"/>
          <w:sz w:val="28"/>
          <w:szCs w:val="28"/>
        </w:rPr>
        <w:t xml:space="preserve"> в информационно – телекоммуникационной сети «Интернет» (далее – сети «Интернет») в разделе «Профилактика правонарушений»;</w:t>
      </w:r>
    </w:p>
    <w:p w:rsidR="00A1367F" w:rsidRPr="007052C6" w:rsidRDefault="00B00E2D" w:rsidP="007052C6">
      <w:pPr>
        <w:spacing w:after="0" w:line="240" w:lineRule="auto"/>
        <w:ind w:firstLine="709"/>
        <w:jc w:val="both"/>
        <w:rPr>
          <w:rFonts w:ascii="Times New Roman" w:hAnsi="Times New Roman"/>
          <w:sz w:val="28"/>
          <w:szCs w:val="28"/>
        </w:rPr>
      </w:pPr>
      <w:r w:rsidRPr="007052C6">
        <w:rPr>
          <w:rFonts w:ascii="Times New Roman" w:hAnsi="Times New Roman"/>
          <w:sz w:val="28"/>
          <w:szCs w:val="28"/>
        </w:rPr>
        <w:t xml:space="preserve">2) приказом, распоряжением руководителя органа муниципального контроля </w:t>
      </w:r>
      <w:r w:rsidR="00B660FE" w:rsidRPr="007052C6">
        <w:rPr>
          <w:rFonts w:ascii="Times New Roman" w:hAnsi="Times New Roman"/>
          <w:sz w:val="28"/>
          <w:szCs w:val="28"/>
        </w:rPr>
        <w:t xml:space="preserve">в сфере наружной рекламы </w:t>
      </w:r>
      <w:r w:rsidRPr="007052C6">
        <w:rPr>
          <w:rFonts w:ascii="Times New Roman" w:hAnsi="Times New Roman"/>
          <w:sz w:val="28"/>
          <w:szCs w:val="28"/>
        </w:rPr>
        <w:t xml:space="preserve">утверждается задание на проведение мероприятий по контролю без взаимодействия с юридическими лицами, индивидуальными предпринимателями, которое размещается на официальном сайте органа муниципального контроля </w:t>
      </w:r>
      <w:r w:rsidR="00B660FE" w:rsidRPr="007052C6">
        <w:rPr>
          <w:rFonts w:ascii="Times New Roman" w:hAnsi="Times New Roman"/>
          <w:sz w:val="28"/>
          <w:szCs w:val="28"/>
        </w:rPr>
        <w:t xml:space="preserve">в сфере наружной рекламы </w:t>
      </w:r>
      <w:r w:rsidRPr="007052C6">
        <w:rPr>
          <w:rFonts w:ascii="Times New Roman" w:hAnsi="Times New Roman"/>
          <w:sz w:val="28"/>
          <w:szCs w:val="28"/>
        </w:rPr>
        <w:t>в сети «Интернет» в р</w:t>
      </w:r>
      <w:r w:rsidR="00D01849" w:rsidRPr="007052C6">
        <w:rPr>
          <w:rFonts w:ascii="Times New Roman" w:hAnsi="Times New Roman"/>
          <w:sz w:val="28"/>
          <w:szCs w:val="28"/>
        </w:rPr>
        <w:t>азделе «</w:t>
      </w:r>
      <w:r w:rsidR="00BF450B" w:rsidRPr="007052C6">
        <w:rPr>
          <w:rFonts w:ascii="Times New Roman" w:hAnsi="Times New Roman"/>
          <w:sz w:val="28"/>
          <w:szCs w:val="28"/>
        </w:rPr>
        <w:t>наружная реклама</w:t>
      </w:r>
      <w:r w:rsidR="00D01849" w:rsidRPr="007052C6">
        <w:rPr>
          <w:rFonts w:ascii="Times New Roman" w:hAnsi="Times New Roman"/>
          <w:sz w:val="28"/>
          <w:szCs w:val="28"/>
        </w:rPr>
        <w:t>» и в ЕГИС ОКНД;</w:t>
      </w:r>
    </w:p>
    <w:p w:rsidR="00A1367F" w:rsidRPr="007052C6" w:rsidRDefault="00B00E2D" w:rsidP="007052C6">
      <w:pPr>
        <w:spacing w:after="0" w:line="240" w:lineRule="auto"/>
        <w:ind w:firstLine="709"/>
        <w:jc w:val="both"/>
        <w:rPr>
          <w:rFonts w:ascii="Times New Roman" w:hAnsi="Times New Roman"/>
          <w:sz w:val="28"/>
          <w:szCs w:val="28"/>
        </w:rPr>
      </w:pPr>
      <w:r w:rsidRPr="007052C6">
        <w:rPr>
          <w:rFonts w:ascii="Times New Roman" w:hAnsi="Times New Roman"/>
          <w:sz w:val="28"/>
          <w:szCs w:val="28"/>
        </w:rPr>
        <w:t>3</w:t>
      </w:r>
      <w:r w:rsidR="00A1367F" w:rsidRPr="007052C6">
        <w:rPr>
          <w:rFonts w:ascii="Times New Roman" w:hAnsi="Times New Roman"/>
          <w:sz w:val="28"/>
          <w:szCs w:val="28"/>
        </w:rPr>
        <w:t xml:space="preserve">) приказом, распоряжением руководителя органа муниципального контроля </w:t>
      </w:r>
      <w:r w:rsidR="00B660FE" w:rsidRPr="007052C6">
        <w:rPr>
          <w:rFonts w:ascii="Times New Roman" w:hAnsi="Times New Roman"/>
          <w:sz w:val="28"/>
          <w:szCs w:val="28"/>
        </w:rPr>
        <w:t xml:space="preserve">в сфере наружной рекламы </w:t>
      </w:r>
      <w:r w:rsidR="00A1367F" w:rsidRPr="007052C6">
        <w:rPr>
          <w:rFonts w:ascii="Times New Roman" w:hAnsi="Times New Roman"/>
          <w:sz w:val="28"/>
          <w:szCs w:val="28"/>
        </w:rPr>
        <w:t>утверждается план проведения проверок, который размещается на официальном сайте органа муниципального контроля в сети «Интернет» в разделе «</w:t>
      </w:r>
      <w:r w:rsidR="00BF450B" w:rsidRPr="007052C6">
        <w:rPr>
          <w:rFonts w:ascii="Times New Roman" w:hAnsi="Times New Roman"/>
          <w:sz w:val="28"/>
          <w:szCs w:val="28"/>
        </w:rPr>
        <w:t>наружная реклама</w:t>
      </w:r>
      <w:r w:rsidR="00A1367F" w:rsidRPr="007052C6">
        <w:rPr>
          <w:rFonts w:ascii="Times New Roman" w:hAnsi="Times New Roman"/>
          <w:sz w:val="28"/>
          <w:szCs w:val="28"/>
        </w:rPr>
        <w:t>» и в ЕГИС ОКНД.</w:t>
      </w:r>
    </w:p>
    <w:p w:rsidR="00A1367F" w:rsidRPr="007052C6" w:rsidRDefault="00A1367F" w:rsidP="007052C6">
      <w:pPr>
        <w:spacing w:after="0" w:line="240" w:lineRule="auto"/>
        <w:ind w:firstLine="709"/>
        <w:jc w:val="both"/>
        <w:rPr>
          <w:rFonts w:ascii="Times New Roman" w:hAnsi="Times New Roman"/>
          <w:sz w:val="28"/>
          <w:szCs w:val="28"/>
        </w:rPr>
      </w:pPr>
      <w:r w:rsidRPr="007052C6">
        <w:rPr>
          <w:rFonts w:ascii="Times New Roman" w:hAnsi="Times New Roman"/>
          <w:sz w:val="28"/>
          <w:szCs w:val="28"/>
        </w:rPr>
        <w:t>1</w:t>
      </w:r>
      <w:r w:rsidR="00B00E2D" w:rsidRPr="007052C6">
        <w:rPr>
          <w:rFonts w:ascii="Times New Roman" w:hAnsi="Times New Roman"/>
          <w:sz w:val="28"/>
          <w:szCs w:val="28"/>
        </w:rPr>
        <w:t>4</w:t>
      </w:r>
      <w:r w:rsidRPr="007052C6">
        <w:rPr>
          <w:rFonts w:ascii="Times New Roman" w:hAnsi="Times New Roman"/>
          <w:sz w:val="28"/>
          <w:szCs w:val="28"/>
        </w:rPr>
        <w:t xml:space="preserve">. По результатам проведения мероприятий, направленных </w:t>
      </w:r>
      <w:r w:rsidR="001A60BA">
        <w:rPr>
          <w:rFonts w:ascii="Times New Roman" w:hAnsi="Times New Roman"/>
          <w:sz w:val="28"/>
          <w:szCs w:val="28"/>
        </w:rPr>
        <w:t xml:space="preserve"> </w:t>
      </w:r>
      <w:r w:rsidRPr="007052C6">
        <w:rPr>
          <w:rFonts w:ascii="Times New Roman" w:hAnsi="Times New Roman"/>
          <w:sz w:val="28"/>
          <w:szCs w:val="28"/>
        </w:rPr>
        <w:t>на профилактику нарушений обязательных требований должностные лица органа муниципального контроля</w:t>
      </w:r>
      <w:r w:rsidR="00D61358" w:rsidRPr="007052C6">
        <w:rPr>
          <w:rFonts w:ascii="Times New Roman" w:hAnsi="Times New Roman"/>
          <w:sz w:val="28"/>
          <w:szCs w:val="28"/>
        </w:rPr>
        <w:t xml:space="preserve"> в сфере наружной рекламы</w:t>
      </w:r>
      <w:r w:rsidRPr="007052C6">
        <w:rPr>
          <w:rFonts w:ascii="Times New Roman" w:hAnsi="Times New Roman"/>
          <w:sz w:val="28"/>
          <w:szCs w:val="28"/>
        </w:rPr>
        <w:t>:</w:t>
      </w:r>
    </w:p>
    <w:p w:rsidR="00EF27B4" w:rsidRPr="007052C6" w:rsidRDefault="00A1367F" w:rsidP="007052C6">
      <w:pPr>
        <w:spacing w:after="0" w:line="240" w:lineRule="auto"/>
        <w:ind w:firstLine="709"/>
        <w:jc w:val="both"/>
        <w:rPr>
          <w:rFonts w:ascii="Times New Roman" w:hAnsi="Times New Roman"/>
          <w:sz w:val="28"/>
          <w:szCs w:val="28"/>
        </w:rPr>
      </w:pPr>
      <w:proofErr w:type="gramStart"/>
      <w:r w:rsidRPr="007052C6">
        <w:rPr>
          <w:rFonts w:ascii="Times New Roman" w:hAnsi="Times New Roman"/>
          <w:sz w:val="28"/>
          <w:szCs w:val="28"/>
        </w:rPr>
        <w:t>1)</w:t>
      </w:r>
      <w:r w:rsidRPr="007052C6">
        <w:rPr>
          <w:rFonts w:ascii="Times New Roman" w:hAnsi="Times New Roman"/>
          <w:sz w:val="28"/>
          <w:szCs w:val="28"/>
        </w:rPr>
        <w:tab/>
        <w:t xml:space="preserve">обеспечивают размещение на официальном сайте органа муниципального контроля </w:t>
      </w:r>
      <w:r w:rsidR="00D61358" w:rsidRPr="007052C6">
        <w:rPr>
          <w:rFonts w:ascii="Times New Roman" w:hAnsi="Times New Roman"/>
          <w:sz w:val="28"/>
          <w:szCs w:val="28"/>
        </w:rPr>
        <w:t xml:space="preserve">в сфере наружной рекламы </w:t>
      </w:r>
      <w:r w:rsidRPr="007052C6">
        <w:rPr>
          <w:rFonts w:ascii="Times New Roman" w:hAnsi="Times New Roman"/>
          <w:sz w:val="28"/>
          <w:szCs w:val="28"/>
        </w:rPr>
        <w:t>в сети «Интернет» нормативных правовых актов или их отдельных частей, содержащих обязательные требования, оценка соблюдения которых является предметом муниципально</w:t>
      </w:r>
      <w:r w:rsidR="00D61358" w:rsidRPr="007052C6">
        <w:rPr>
          <w:rFonts w:ascii="Times New Roman" w:hAnsi="Times New Roman"/>
          <w:sz w:val="28"/>
          <w:szCs w:val="28"/>
        </w:rPr>
        <w:t>го</w:t>
      </w:r>
      <w:r w:rsidRPr="007052C6">
        <w:rPr>
          <w:rFonts w:ascii="Times New Roman" w:hAnsi="Times New Roman"/>
          <w:sz w:val="28"/>
          <w:szCs w:val="28"/>
        </w:rPr>
        <w:t xml:space="preserve"> </w:t>
      </w:r>
      <w:r w:rsidR="00D61358" w:rsidRPr="007052C6">
        <w:rPr>
          <w:rFonts w:ascii="Times New Roman" w:hAnsi="Times New Roman"/>
          <w:sz w:val="28"/>
          <w:szCs w:val="28"/>
        </w:rPr>
        <w:t>контроля</w:t>
      </w:r>
      <w:r w:rsidRPr="007052C6">
        <w:rPr>
          <w:rFonts w:ascii="Times New Roman" w:hAnsi="Times New Roman"/>
          <w:sz w:val="28"/>
          <w:szCs w:val="28"/>
        </w:rPr>
        <w:t>, а также тексты соответствующих нормативных правовых актов, обобщений п</w:t>
      </w:r>
      <w:r w:rsidR="00D61358" w:rsidRPr="007052C6">
        <w:rPr>
          <w:rFonts w:ascii="Times New Roman" w:hAnsi="Times New Roman"/>
          <w:sz w:val="28"/>
          <w:szCs w:val="28"/>
        </w:rPr>
        <w:t>рактики исполнения муниципального контроля</w:t>
      </w:r>
      <w:r w:rsidRPr="007052C6">
        <w:rPr>
          <w:rFonts w:ascii="Times New Roman" w:hAnsi="Times New Roman"/>
          <w:sz w:val="28"/>
          <w:szCs w:val="28"/>
        </w:rPr>
        <w:t>, в том числе с указанием наиболее часто встречающихся случаев нарушений обязательных требований с рекомендациями в</w:t>
      </w:r>
      <w:proofErr w:type="gramEnd"/>
      <w:r w:rsidRPr="007052C6">
        <w:rPr>
          <w:rFonts w:ascii="Times New Roman" w:hAnsi="Times New Roman"/>
          <w:sz w:val="28"/>
          <w:szCs w:val="28"/>
        </w:rPr>
        <w:t xml:space="preserve"> </w:t>
      </w:r>
      <w:proofErr w:type="gramStart"/>
      <w:r w:rsidRPr="007052C6">
        <w:rPr>
          <w:rFonts w:ascii="Times New Roman" w:hAnsi="Times New Roman"/>
          <w:sz w:val="28"/>
          <w:szCs w:val="28"/>
        </w:rPr>
        <w:t>отношении</w:t>
      </w:r>
      <w:proofErr w:type="gramEnd"/>
      <w:r w:rsidRPr="007052C6">
        <w:rPr>
          <w:rFonts w:ascii="Times New Roman" w:hAnsi="Times New Roman"/>
          <w:sz w:val="28"/>
          <w:szCs w:val="28"/>
        </w:rPr>
        <w:t xml:space="preserve"> мер, которые должны приниматьс</w:t>
      </w:r>
      <w:r w:rsidR="003B30F2" w:rsidRPr="007052C6">
        <w:rPr>
          <w:rFonts w:ascii="Times New Roman" w:hAnsi="Times New Roman"/>
          <w:sz w:val="28"/>
          <w:szCs w:val="28"/>
        </w:rPr>
        <w:t>я лицами,</w:t>
      </w:r>
      <w:r w:rsidR="006705FA" w:rsidRPr="007052C6">
        <w:rPr>
          <w:rFonts w:ascii="Times New Roman" w:hAnsi="Times New Roman"/>
          <w:sz w:val="28"/>
          <w:szCs w:val="28"/>
        </w:rPr>
        <w:t xml:space="preserve"> </w:t>
      </w:r>
      <w:r w:rsidR="003B30F2" w:rsidRPr="007052C6">
        <w:rPr>
          <w:rFonts w:ascii="Times New Roman" w:hAnsi="Times New Roman"/>
          <w:sz w:val="28"/>
          <w:szCs w:val="28"/>
        </w:rPr>
        <w:t xml:space="preserve">в отношении которых </w:t>
      </w:r>
      <w:r w:rsidR="006705FA" w:rsidRPr="007052C6">
        <w:rPr>
          <w:rFonts w:ascii="Times New Roman" w:hAnsi="Times New Roman"/>
          <w:sz w:val="28"/>
          <w:szCs w:val="28"/>
        </w:rPr>
        <w:t>исполняется муниципальный контроль</w:t>
      </w:r>
      <w:r w:rsidRPr="007052C6">
        <w:rPr>
          <w:rFonts w:ascii="Times New Roman" w:hAnsi="Times New Roman"/>
          <w:sz w:val="28"/>
          <w:szCs w:val="28"/>
        </w:rPr>
        <w:t>;</w:t>
      </w:r>
    </w:p>
    <w:p w:rsidR="00EF27B4" w:rsidRPr="007052C6" w:rsidRDefault="00EF27B4" w:rsidP="007052C6">
      <w:pPr>
        <w:spacing w:after="0" w:line="240" w:lineRule="auto"/>
        <w:ind w:firstLine="709"/>
        <w:jc w:val="both"/>
        <w:rPr>
          <w:rFonts w:ascii="Times New Roman" w:hAnsi="Times New Roman"/>
          <w:sz w:val="28"/>
          <w:szCs w:val="28"/>
        </w:rPr>
      </w:pPr>
      <w:r w:rsidRPr="007052C6">
        <w:rPr>
          <w:rFonts w:ascii="Times New Roman" w:hAnsi="Times New Roman"/>
          <w:sz w:val="28"/>
          <w:szCs w:val="28"/>
        </w:rPr>
        <w:t>2)</w:t>
      </w:r>
      <w:r w:rsidRPr="007052C6">
        <w:rPr>
          <w:rFonts w:ascii="Times New Roman" w:hAnsi="Times New Roman"/>
          <w:sz w:val="28"/>
          <w:szCs w:val="28"/>
        </w:rPr>
        <w:tab/>
        <w:t xml:space="preserve"> осуществляют информирование юридических лиц, индивидуальных предпринимателей по вопросам соблюдения обязательных требований, требований, установленных муниципальными правовыми актами, в том числе посредством разработки и опубликования руководств </w:t>
      </w:r>
      <w:r w:rsidR="001A60BA">
        <w:rPr>
          <w:rFonts w:ascii="Times New Roman" w:hAnsi="Times New Roman"/>
          <w:sz w:val="28"/>
          <w:szCs w:val="28"/>
        </w:rPr>
        <w:t xml:space="preserve"> </w:t>
      </w:r>
      <w:r w:rsidRPr="007052C6">
        <w:rPr>
          <w:rFonts w:ascii="Times New Roman" w:hAnsi="Times New Roman"/>
          <w:sz w:val="28"/>
          <w:szCs w:val="28"/>
        </w:rPr>
        <w:t xml:space="preserve">по соблюдению обязательных требований, требований, установленных муниципальными правовыми актами, проведения семинаров и конференций, </w:t>
      </w:r>
      <w:r w:rsidRPr="007052C6">
        <w:rPr>
          <w:rFonts w:ascii="Times New Roman" w:hAnsi="Times New Roman"/>
          <w:sz w:val="28"/>
          <w:szCs w:val="28"/>
        </w:rPr>
        <w:lastRenderedPageBreak/>
        <w:t xml:space="preserve">разъяснительной работы в средствах массовой информации и иными способами. </w:t>
      </w:r>
      <w:proofErr w:type="gramStart"/>
      <w:r w:rsidRPr="007052C6">
        <w:rPr>
          <w:rFonts w:ascii="Times New Roman" w:hAnsi="Times New Roman"/>
          <w:sz w:val="28"/>
          <w:szCs w:val="28"/>
        </w:rPr>
        <w:t>В случае изменения обязательных требований, требований, установленных муниципа</w:t>
      </w:r>
      <w:r w:rsidR="006705FA" w:rsidRPr="007052C6">
        <w:rPr>
          <w:rFonts w:ascii="Times New Roman" w:hAnsi="Times New Roman"/>
          <w:sz w:val="28"/>
          <w:szCs w:val="28"/>
        </w:rPr>
        <w:t xml:space="preserve">льными правовыми актами, орган </w:t>
      </w:r>
      <w:r w:rsidRPr="007052C6">
        <w:rPr>
          <w:rFonts w:ascii="Times New Roman" w:hAnsi="Times New Roman"/>
          <w:sz w:val="28"/>
          <w:szCs w:val="28"/>
        </w:rPr>
        <w:t>муниципального контроля</w:t>
      </w:r>
      <w:r w:rsidR="006705FA" w:rsidRPr="007052C6">
        <w:rPr>
          <w:rFonts w:ascii="Times New Roman" w:hAnsi="Times New Roman"/>
          <w:sz w:val="28"/>
          <w:szCs w:val="28"/>
        </w:rPr>
        <w:t xml:space="preserve"> в сфере наружной рекламы</w:t>
      </w:r>
      <w:r w:rsidRPr="007052C6">
        <w:rPr>
          <w:rFonts w:ascii="Times New Roman" w:hAnsi="Times New Roman"/>
          <w:sz w:val="28"/>
          <w:szCs w:val="28"/>
        </w:rPr>
        <w:t xml:space="preserve"> подготавлива</w:t>
      </w:r>
      <w:r w:rsidR="001A553E" w:rsidRPr="007052C6">
        <w:rPr>
          <w:rFonts w:ascii="Times New Roman" w:hAnsi="Times New Roman"/>
          <w:sz w:val="28"/>
          <w:szCs w:val="28"/>
        </w:rPr>
        <w:t>ет</w:t>
      </w:r>
      <w:r w:rsidRPr="007052C6">
        <w:rPr>
          <w:rFonts w:ascii="Times New Roman" w:hAnsi="Times New Roman"/>
          <w:sz w:val="28"/>
          <w:szCs w:val="28"/>
        </w:rPr>
        <w:t xml:space="preserve"> и распространя</w:t>
      </w:r>
      <w:r w:rsidR="001A553E" w:rsidRPr="007052C6">
        <w:rPr>
          <w:rFonts w:ascii="Times New Roman" w:hAnsi="Times New Roman"/>
          <w:sz w:val="28"/>
          <w:szCs w:val="28"/>
        </w:rPr>
        <w:t>ет</w:t>
      </w:r>
      <w:r w:rsidRPr="007052C6">
        <w:rPr>
          <w:rFonts w:ascii="Times New Roman" w:hAnsi="Times New Roman"/>
          <w:sz w:val="28"/>
          <w:szCs w:val="28"/>
        </w:rPr>
        <w:t xml:space="preserve"> комментарии о содержании новых нормативных правовых актов, устанавливающих обязательные требования, требования, установленные муниципальными правовыми актами,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w:t>
      </w:r>
      <w:proofErr w:type="gramEnd"/>
      <w:r w:rsidRPr="007052C6">
        <w:rPr>
          <w:rFonts w:ascii="Times New Roman" w:hAnsi="Times New Roman"/>
          <w:sz w:val="28"/>
          <w:szCs w:val="28"/>
        </w:rPr>
        <w:t xml:space="preserve"> обеспечение соблюдения обязательных требований, требований, установленных муниципальными правовыми актами;</w:t>
      </w:r>
    </w:p>
    <w:p w:rsidR="00EF27B4" w:rsidRPr="007052C6" w:rsidRDefault="00EF27B4" w:rsidP="007052C6">
      <w:pPr>
        <w:spacing w:after="0" w:line="240" w:lineRule="auto"/>
        <w:ind w:firstLine="709"/>
        <w:jc w:val="both"/>
        <w:rPr>
          <w:rFonts w:ascii="Times New Roman" w:hAnsi="Times New Roman"/>
          <w:sz w:val="28"/>
          <w:szCs w:val="28"/>
        </w:rPr>
      </w:pPr>
      <w:proofErr w:type="gramStart"/>
      <w:r w:rsidRPr="007052C6">
        <w:rPr>
          <w:rFonts w:ascii="Times New Roman" w:hAnsi="Times New Roman"/>
          <w:sz w:val="28"/>
          <w:szCs w:val="28"/>
        </w:rPr>
        <w:t xml:space="preserve">3) </w:t>
      </w:r>
      <w:r w:rsidRPr="007052C6">
        <w:rPr>
          <w:rFonts w:ascii="Times New Roman" w:hAnsi="Times New Roman"/>
          <w:sz w:val="28"/>
          <w:szCs w:val="28"/>
        </w:rPr>
        <w:tab/>
        <w:t>обеспечивают регулярное (не реже одного раза в год) обобщение практики осуществления в соответствующей сфере деятельности муниципального контроля и размещение на официальных с</w:t>
      </w:r>
      <w:r w:rsidR="00AB275F" w:rsidRPr="007052C6">
        <w:rPr>
          <w:rFonts w:ascii="Times New Roman" w:hAnsi="Times New Roman"/>
          <w:sz w:val="28"/>
          <w:szCs w:val="28"/>
        </w:rPr>
        <w:t>айтах в сети «</w:t>
      </w:r>
      <w:r w:rsidRPr="007052C6">
        <w:rPr>
          <w:rFonts w:ascii="Times New Roman" w:hAnsi="Times New Roman"/>
          <w:sz w:val="28"/>
          <w:szCs w:val="28"/>
        </w:rPr>
        <w:t>Интернет</w:t>
      </w:r>
      <w:r w:rsidR="00AB275F" w:rsidRPr="007052C6">
        <w:rPr>
          <w:rFonts w:ascii="Times New Roman" w:hAnsi="Times New Roman"/>
          <w:sz w:val="28"/>
          <w:szCs w:val="28"/>
        </w:rPr>
        <w:t>»</w:t>
      </w:r>
      <w:r w:rsidRPr="007052C6">
        <w:rPr>
          <w:rFonts w:ascii="Times New Roman" w:hAnsi="Times New Roman"/>
          <w:sz w:val="28"/>
          <w:szCs w:val="28"/>
        </w:rPr>
        <w:t xml:space="preserve"> соответствующих обобщений, в том числе с указанием наиболее часто встречающихся случаев нарушений обязательных требований, требований, установленных муниципальными правовыми актами, </w:t>
      </w:r>
      <w:r w:rsidR="001A60BA">
        <w:rPr>
          <w:rFonts w:ascii="Times New Roman" w:hAnsi="Times New Roman"/>
          <w:sz w:val="28"/>
          <w:szCs w:val="28"/>
        </w:rPr>
        <w:t xml:space="preserve"> </w:t>
      </w:r>
      <w:r w:rsidRPr="007052C6">
        <w:rPr>
          <w:rFonts w:ascii="Times New Roman" w:hAnsi="Times New Roman"/>
          <w:sz w:val="28"/>
          <w:szCs w:val="28"/>
        </w:rPr>
        <w:t>с рекомендациями в отношении мер, которые должны приниматься юридическими лицами, индивидуальными предпринимателями в целях недопущения</w:t>
      </w:r>
      <w:proofErr w:type="gramEnd"/>
      <w:r w:rsidRPr="007052C6">
        <w:rPr>
          <w:rFonts w:ascii="Times New Roman" w:hAnsi="Times New Roman"/>
          <w:sz w:val="28"/>
          <w:szCs w:val="28"/>
        </w:rPr>
        <w:t xml:space="preserve"> таких нарушений</w:t>
      </w:r>
      <w:r w:rsidR="001A553E" w:rsidRPr="007052C6">
        <w:rPr>
          <w:rFonts w:ascii="Times New Roman" w:hAnsi="Times New Roman"/>
          <w:sz w:val="28"/>
          <w:szCs w:val="28"/>
        </w:rPr>
        <w:t>;</w:t>
      </w:r>
    </w:p>
    <w:p w:rsidR="00733FEF" w:rsidRPr="007052C6" w:rsidRDefault="00EF27B4" w:rsidP="007052C6">
      <w:pPr>
        <w:spacing w:after="0" w:line="240" w:lineRule="auto"/>
        <w:ind w:firstLine="709"/>
        <w:jc w:val="both"/>
        <w:rPr>
          <w:rFonts w:ascii="Times New Roman" w:hAnsi="Times New Roman"/>
          <w:sz w:val="28"/>
          <w:szCs w:val="28"/>
        </w:rPr>
      </w:pPr>
      <w:r w:rsidRPr="007052C6">
        <w:rPr>
          <w:rFonts w:ascii="Times New Roman" w:hAnsi="Times New Roman"/>
          <w:sz w:val="28"/>
          <w:szCs w:val="28"/>
        </w:rPr>
        <w:t>4</w:t>
      </w:r>
      <w:r w:rsidR="00A1367F" w:rsidRPr="007052C6">
        <w:rPr>
          <w:rFonts w:ascii="Times New Roman" w:hAnsi="Times New Roman"/>
          <w:sz w:val="28"/>
          <w:szCs w:val="28"/>
        </w:rPr>
        <w:t>)</w:t>
      </w:r>
      <w:r w:rsidR="00A1367F" w:rsidRPr="007052C6">
        <w:rPr>
          <w:rFonts w:ascii="Times New Roman" w:hAnsi="Times New Roman"/>
          <w:sz w:val="28"/>
          <w:szCs w:val="28"/>
        </w:rPr>
        <w:tab/>
        <w:t xml:space="preserve">выдают и (или) направляют предостережение о недопустимости нарушения обязательных требований </w:t>
      </w:r>
      <w:r w:rsidR="003B30F2" w:rsidRPr="007052C6">
        <w:rPr>
          <w:rFonts w:ascii="Times New Roman" w:hAnsi="Times New Roman"/>
          <w:sz w:val="28"/>
          <w:szCs w:val="28"/>
        </w:rPr>
        <w:t>по форме, приведенной в приложении 3 к настоящему Регламенту</w:t>
      </w:r>
      <w:r w:rsidR="00A1367F" w:rsidRPr="007052C6">
        <w:rPr>
          <w:rFonts w:ascii="Times New Roman" w:hAnsi="Times New Roman"/>
          <w:sz w:val="28"/>
          <w:szCs w:val="28"/>
        </w:rPr>
        <w:t>, с предложением принять меры по обеспечению соблюдения обязательных требований.</w:t>
      </w:r>
    </w:p>
    <w:p w:rsidR="00733FEF" w:rsidRPr="007052C6" w:rsidRDefault="00733FEF" w:rsidP="007052C6">
      <w:pPr>
        <w:widowControl w:val="0"/>
        <w:autoSpaceDE w:val="0"/>
        <w:spacing w:after="0" w:line="240" w:lineRule="auto"/>
        <w:ind w:firstLine="709"/>
        <w:jc w:val="both"/>
        <w:rPr>
          <w:rFonts w:ascii="Times New Roman" w:hAnsi="Times New Roman"/>
          <w:sz w:val="28"/>
          <w:szCs w:val="28"/>
        </w:rPr>
      </w:pPr>
      <w:r w:rsidRPr="007052C6">
        <w:rPr>
          <w:rFonts w:ascii="Times New Roman" w:hAnsi="Times New Roman"/>
          <w:sz w:val="28"/>
          <w:szCs w:val="28"/>
        </w:rPr>
        <w:t>15. По результатам проведения мероприятий по контролю без взаимодействия с юридическими лицами, индивидуальными предпринимателями</w:t>
      </w:r>
      <w:r w:rsidR="00F07ACC">
        <w:rPr>
          <w:rFonts w:ascii="Times New Roman" w:hAnsi="Times New Roman"/>
          <w:sz w:val="28"/>
          <w:szCs w:val="28"/>
        </w:rPr>
        <w:t>, гражданами</w:t>
      </w:r>
      <w:r w:rsidRPr="007052C6">
        <w:rPr>
          <w:rFonts w:ascii="Times New Roman" w:hAnsi="Times New Roman"/>
          <w:sz w:val="28"/>
          <w:szCs w:val="28"/>
        </w:rPr>
        <w:t>:</w:t>
      </w:r>
    </w:p>
    <w:p w:rsidR="00EF27B4" w:rsidRPr="007052C6" w:rsidRDefault="00D01849" w:rsidP="007052C6">
      <w:pPr>
        <w:pStyle w:val="HTML"/>
        <w:ind w:firstLine="709"/>
        <w:jc w:val="both"/>
        <w:rPr>
          <w:rFonts w:ascii="Times New Roman" w:hAnsi="Times New Roman"/>
          <w:sz w:val="28"/>
          <w:szCs w:val="28"/>
          <w:lang w:eastAsia="ru-RU"/>
        </w:rPr>
      </w:pPr>
      <w:proofErr w:type="gramStart"/>
      <w:r w:rsidRPr="007052C6">
        <w:rPr>
          <w:rFonts w:ascii="Times New Roman" w:hAnsi="Times New Roman"/>
          <w:sz w:val="28"/>
          <w:szCs w:val="28"/>
        </w:rPr>
        <w:t xml:space="preserve">1) </w:t>
      </w:r>
      <w:r w:rsidR="00A25132" w:rsidRPr="007052C6">
        <w:rPr>
          <w:rFonts w:ascii="Times New Roman" w:hAnsi="Times New Roman"/>
          <w:sz w:val="28"/>
          <w:szCs w:val="28"/>
        </w:rPr>
        <w:tab/>
      </w:r>
      <w:r w:rsidR="00EF27B4" w:rsidRPr="007052C6">
        <w:rPr>
          <w:rFonts w:ascii="Times New Roman" w:hAnsi="Times New Roman"/>
          <w:sz w:val="28"/>
          <w:szCs w:val="28"/>
        </w:rPr>
        <w:t>в</w:t>
      </w:r>
      <w:r w:rsidR="00EF27B4" w:rsidRPr="007052C6">
        <w:rPr>
          <w:rFonts w:ascii="Times New Roman" w:hAnsi="Times New Roman"/>
          <w:sz w:val="28"/>
          <w:szCs w:val="28"/>
          <w:lang w:eastAsia="ru-RU"/>
        </w:rPr>
        <w:t xml:space="preserve"> случае выявления при про</w:t>
      </w:r>
      <w:r w:rsidR="001A553E" w:rsidRPr="007052C6">
        <w:rPr>
          <w:rFonts w:ascii="Times New Roman" w:hAnsi="Times New Roman"/>
          <w:sz w:val="28"/>
          <w:szCs w:val="28"/>
          <w:lang w:eastAsia="ru-RU"/>
        </w:rPr>
        <w:t xml:space="preserve">ведении мероприятий по контролю </w:t>
      </w:r>
      <w:r w:rsidR="00A25132" w:rsidRPr="007052C6">
        <w:rPr>
          <w:rFonts w:ascii="Times New Roman" w:hAnsi="Times New Roman"/>
          <w:sz w:val="28"/>
          <w:szCs w:val="28"/>
          <w:lang w:eastAsia="ru-RU"/>
        </w:rPr>
        <w:t>без взаимодействия с юридическими лицами, индивидуальными предпринимателями</w:t>
      </w:r>
      <w:r w:rsidR="00EF27B4" w:rsidRPr="007052C6">
        <w:rPr>
          <w:rFonts w:ascii="Times New Roman" w:hAnsi="Times New Roman"/>
          <w:sz w:val="28"/>
          <w:szCs w:val="28"/>
          <w:lang w:eastAsia="ru-RU"/>
        </w:rPr>
        <w:t xml:space="preserve"> нарушений обязательных требований, требований, установленных муниципальными правовыми актами, должностные лица органа муниципального контроля </w:t>
      </w:r>
      <w:r w:rsidR="00976708" w:rsidRPr="007052C6">
        <w:rPr>
          <w:rFonts w:ascii="Times New Roman" w:hAnsi="Times New Roman"/>
          <w:sz w:val="28"/>
          <w:szCs w:val="28"/>
        </w:rPr>
        <w:t>в сфере наружной рекламы</w:t>
      </w:r>
      <w:r w:rsidR="00976708" w:rsidRPr="007052C6">
        <w:rPr>
          <w:rFonts w:ascii="Times New Roman" w:hAnsi="Times New Roman"/>
          <w:sz w:val="28"/>
          <w:szCs w:val="28"/>
          <w:lang w:eastAsia="ru-RU"/>
        </w:rPr>
        <w:t xml:space="preserve"> </w:t>
      </w:r>
      <w:r w:rsidR="00EF27B4" w:rsidRPr="007052C6">
        <w:rPr>
          <w:rFonts w:ascii="Times New Roman" w:hAnsi="Times New Roman"/>
          <w:sz w:val="28"/>
          <w:szCs w:val="28"/>
          <w:lang w:eastAsia="ru-RU"/>
        </w:rPr>
        <w:t>принимают в пределах своей компетенции меры по пресечению таких нарушений, а также направляют в письменной форме руководителю или заместителю руководителя органа муниципального контроля</w:t>
      </w:r>
      <w:r w:rsidR="00976708" w:rsidRPr="007052C6">
        <w:rPr>
          <w:rFonts w:ascii="Times New Roman" w:hAnsi="Times New Roman"/>
          <w:sz w:val="28"/>
          <w:szCs w:val="28"/>
          <w:lang w:eastAsia="ru-RU"/>
        </w:rPr>
        <w:t xml:space="preserve"> </w:t>
      </w:r>
      <w:r w:rsidR="00976708" w:rsidRPr="007052C6">
        <w:rPr>
          <w:rFonts w:ascii="Times New Roman" w:hAnsi="Times New Roman"/>
          <w:sz w:val="28"/>
          <w:szCs w:val="28"/>
        </w:rPr>
        <w:t>в сфере наружной рекламы</w:t>
      </w:r>
      <w:proofErr w:type="gramEnd"/>
      <w:r w:rsidR="00EF27B4" w:rsidRPr="007052C6">
        <w:rPr>
          <w:rFonts w:ascii="Times New Roman" w:hAnsi="Times New Roman"/>
          <w:sz w:val="28"/>
          <w:szCs w:val="28"/>
          <w:lang w:eastAsia="ru-RU"/>
        </w:rPr>
        <w:t xml:space="preserve"> мотивированное представление </w:t>
      </w:r>
      <w:proofErr w:type="gramStart"/>
      <w:r w:rsidR="00EF27B4" w:rsidRPr="007052C6">
        <w:rPr>
          <w:rFonts w:ascii="Times New Roman" w:hAnsi="Times New Roman"/>
          <w:sz w:val="28"/>
          <w:szCs w:val="28"/>
          <w:lang w:eastAsia="ru-RU"/>
        </w:rPr>
        <w:t>с информацией о выявленных нарушениях для принятия при необходимости решения о назначении</w:t>
      </w:r>
      <w:proofErr w:type="gramEnd"/>
      <w:r w:rsidR="00EF27B4" w:rsidRPr="007052C6">
        <w:rPr>
          <w:rFonts w:ascii="Times New Roman" w:hAnsi="Times New Roman"/>
          <w:sz w:val="28"/>
          <w:szCs w:val="28"/>
          <w:lang w:eastAsia="ru-RU"/>
        </w:rPr>
        <w:t xml:space="preserve"> внеплановой проверки юридического лица, индивидуального предпринимателя по основаниям, указанным в пункте 2 части 2 статьи 10 Федерального закона</w:t>
      </w:r>
      <w:r w:rsidR="00A25132" w:rsidRPr="007052C6">
        <w:rPr>
          <w:rFonts w:ascii="Times New Roman" w:hAnsi="Times New Roman"/>
          <w:sz w:val="28"/>
          <w:szCs w:val="28"/>
          <w:lang w:eastAsia="ru-RU"/>
        </w:rPr>
        <w:t xml:space="preserve"> </w:t>
      </w:r>
      <w:r w:rsidR="001A60BA">
        <w:rPr>
          <w:rFonts w:ascii="Times New Roman" w:hAnsi="Times New Roman"/>
          <w:sz w:val="28"/>
          <w:szCs w:val="28"/>
          <w:lang w:eastAsia="ru-RU"/>
        </w:rPr>
        <w:t xml:space="preserve"> </w:t>
      </w:r>
      <w:r w:rsidR="00A25132" w:rsidRPr="007052C6">
        <w:rPr>
          <w:rFonts w:ascii="Times New Roman" w:hAnsi="Times New Roman"/>
          <w:sz w:val="28"/>
          <w:szCs w:val="28"/>
          <w:lang w:eastAsia="ru-RU"/>
        </w:rPr>
        <w:t>№</w:t>
      </w:r>
      <w:r w:rsidR="00AB275F" w:rsidRPr="007052C6">
        <w:rPr>
          <w:rFonts w:ascii="Times New Roman" w:hAnsi="Times New Roman"/>
          <w:sz w:val="28"/>
          <w:szCs w:val="28"/>
          <w:lang w:eastAsia="ru-RU"/>
        </w:rPr>
        <w:t xml:space="preserve"> </w:t>
      </w:r>
      <w:r w:rsidR="00A25132" w:rsidRPr="007052C6">
        <w:rPr>
          <w:rFonts w:ascii="Times New Roman" w:hAnsi="Times New Roman"/>
          <w:sz w:val="28"/>
          <w:szCs w:val="28"/>
          <w:lang w:eastAsia="ru-RU"/>
        </w:rPr>
        <w:t>294 – ФЗ.</w:t>
      </w:r>
    </w:p>
    <w:p w:rsidR="00D01849" w:rsidRPr="007052C6" w:rsidRDefault="00D01849" w:rsidP="007052C6">
      <w:pPr>
        <w:widowControl w:val="0"/>
        <w:tabs>
          <w:tab w:val="left" w:pos="851"/>
          <w:tab w:val="left" w:pos="1276"/>
        </w:tabs>
        <w:autoSpaceDE w:val="0"/>
        <w:spacing w:after="0" w:line="240" w:lineRule="auto"/>
        <w:ind w:firstLine="709"/>
        <w:jc w:val="both"/>
        <w:rPr>
          <w:rFonts w:ascii="Times New Roman" w:hAnsi="Times New Roman"/>
          <w:sz w:val="28"/>
          <w:szCs w:val="28"/>
        </w:rPr>
      </w:pPr>
      <w:r w:rsidRPr="007052C6">
        <w:rPr>
          <w:rFonts w:ascii="Times New Roman" w:hAnsi="Times New Roman"/>
          <w:sz w:val="28"/>
          <w:szCs w:val="28"/>
        </w:rPr>
        <w:t xml:space="preserve">2) </w:t>
      </w:r>
      <w:r w:rsidR="00A25132" w:rsidRPr="007052C6">
        <w:rPr>
          <w:rFonts w:ascii="Times New Roman" w:hAnsi="Times New Roman"/>
          <w:sz w:val="28"/>
          <w:szCs w:val="28"/>
        </w:rPr>
        <w:tab/>
      </w:r>
      <w:r w:rsidRPr="007052C6">
        <w:rPr>
          <w:rFonts w:ascii="Times New Roman" w:hAnsi="Times New Roman"/>
          <w:sz w:val="28"/>
          <w:szCs w:val="28"/>
        </w:rPr>
        <w:t xml:space="preserve">в случае выявления при проведении мероприятий по контролю без взаимодействия нарушений обязательных требований, должностные лица направляют юридическому лицу, индивидуальному предпринимателю, </w:t>
      </w:r>
      <w:r w:rsidRPr="007052C6">
        <w:rPr>
          <w:rFonts w:ascii="Times New Roman" w:hAnsi="Times New Roman"/>
          <w:sz w:val="28"/>
          <w:szCs w:val="28"/>
        </w:rPr>
        <w:lastRenderedPageBreak/>
        <w:t>гражданину предписание об устранении выявленных нарушений обязательных требований;</w:t>
      </w:r>
    </w:p>
    <w:p w:rsidR="00A25132" w:rsidRPr="007052C6" w:rsidRDefault="00A25132" w:rsidP="007052C6">
      <w:pPr>
        <w:widowControl w:val="0"/>
        <w:tabs>
          <w:tab w:val="left" w:pos="851"/>
          <w:tab w:val="left" w:pos="1276"/>
        </w:tabs>
        <w:autoSpaceDE w:val="0"/>
        <w:spacing w:after="0" w:line="240" w:lineRule="auto"/>
        <w:ind w:firstLine="709"/>
        <w:jc w:val="both"/>
        <w:rPr>
          <w:rFonts w:ascii="Times New Roman" w:hAnsi="Times New Roman"/>
          <w:sz w:val="28"/>
          <w:szCs w:val="28"/>
        </w:rPr>
      </w:pPr>
      <w:proofErr w:type="gramStart"/>
      <w:r w:rsidRPr="007052C6">
        <w:rPr>
          <w:rFonts w:ascii="Times New Roman" w:hAnsi="Times New Roman"/>
          <w:sz w:val="28"/>
          <w:szCs w:val="28"/>
        </w:rPr>
        <w:t xml:space="preserve">3) </w:t>
      </w:r>
      <w:r w:rsidRPr="007052C6">
        <w:rPr>
          <w:rFonts w:ascii="Times New Roman" w:hAnsi="Times New Roman"/>
          <w:sz w:val="28"/>
          <w:szCs w:val="28"/>
        </w:rPr>
        <w:tab/>
        <w:t>в случае получения в ходе проведения мероприятий по контролю без взаимодействия с юридическими лицами, индивидуальными предпринимателями сведений о готовящихся нарушениях или признаках нарушения обязательных требований, требований, установленных муниципальными правовыми актами, орган муниципального контроля</w:t>
      </w:r>
      <w:r w:rsidR="00BC5967" w:rsidRPr="007052C6">
        <w:rPr>
          <w:rFonts w:ascii="Times New Roman" w:hAnsi="Times New Roman"/>
          <w:sz w:val="28"/>
          <w:szCs w:val="28"/>
        </w:rPr>
        <w:t xml:space="preserve"> в сфере наружной рекламы</w:t>
      </w:r>
      <w:r w:rsidRPr="007052C6">
        <w:rPr>
          <w:rFonts w:ascii="Times New Roman" w:hAnsi="Times New Roman"/>
          <w:sz w:val="28"/>
          <w:szCs w:val="28"/>
        </w:rPr>
        <w:t xml:space="preserve"> направля</w:t>
      </w:r>
      <w:r w:rsidR="00BC5967" w:rsidRPr="007052C6">
        <w:rPr>
          <w:rFonts w:ascii="Times New Roman" w:hAnsi="Times New Roman"/>
          <w:sz w:val="28"/>
          <w:szCs w:val="28"/>
        </w:rPr>
        <w:t>ет</w:t>
      </w:r>
      <w:r w:rsidRPr="007052C6">
        <w:rPr>
          <w:rFonts w:ascii="Times New Roman" w:hAnsi="Times New Roman"/>
          <w:sz w:val="28"/>
          <w:szCs w:val="28"/>
        </w:rPr>
        <w:t xml:space="preserve"> юридическому лицу, индивидуальному предпринимателю предостережение о недопустимости нарушения обязательных требований, требований, установленных муниципальными правовыми актами</w:t>
      </w:r>
      <w:r w:rsidR="00BC5967" w:rsidRPr="007052C6">
        <w:rPr>
          <w:rFonts w:ascii="Times New Roman" w:hAnsi="Times New Roman"/>
          <w:sz w:val="28"/>
          <w:szCs w:val="28"/>
        </w:rPr>
        <w:t>;</w:t>
      </w:r>
      <w:proofErr w:type="gramEnd"/>
    </w:p>
    <w:p w:rsidR="00D01849" w:rsidRPr="007052C6" w:rsidRDefault="00A25132" w:rsidP="007052C6">
      <w:pPr>
        <w:widowControl w:val="0"/>
        <w:tabs>
          <w:tab w:val="left" w:pos="851"/>
          <w:tab w:val="left" w:pos="1276"/>
        </w:tabs>
        <w:autoSpaceDE w:val="0"/>
        <w:spacing w:after="0" w:line="240" w:lineRule="auto"/>
        <w:ind w:firstLine="709"/>
        <w:jc w:val="both"/>
        <w:rPr>
          <w:rFonts w:ascii="Times New Roman" w:hAnsi="Times New Roman"/>
          <w:sz w:val="28"/>
          <w:szCs w:val="28"/>
        </w:rPr>
      </w:pPr>
      <w:r w:rsidRPr="007052C6">
        <w:rPr>
          <w:rFonts w:ascii="Times New Roman" w:hAnsi="Times New Roman"/>
          <w:sz w:val="28"/>
          <w:szCs w:val="28"/>
        </w:rPr>
        <w:t>4</w:t>
      </w:r>
      <w:r w:rsidR="00D01849" w:rsidRPr="007052C6">
        <w:rPr>
          <w:rFonts w:ascii="Times New Roman" w:hAnsi="Times New Roman"/>
          <w:sz w:val="28"/>
          <w:szCs w:val="28"/>
        </w:rPr>
        <w:t xml:space="preserve">) </w:t>
      </w:r>
      <w:r w:rsidRPr="007052C6">
        <w:rPr>
          <w:rFonts w:ascii="Times New Roman" w:hAnsi="Times New Roman"/>
          <w:sz w:val="28"/>
          <w:szCs w:val="28"/>
        </w:rPr>
        <w:tab/>
      </w:r>
      <w:r w:rsidR="00D01849" w:rsidRPr="007052C6">
        <w:rPr>
          <w:rFonts w:ascii="Times New Roman" w:hAnsi="Times New Roman"/>
          <w:sz w:val="28"/>
          <w:szCs w:val="28"/>
        </w:rPr>
        <w:t>в случае получения в ходе проведения мероприятий по контролю без взаимодействия с юридическими лицами, индивидуальными предпринимателями сведений о нарушении обязательных требований, направ</w:t>
      </w:r>
      <w:r w:rsidR="00BC5967" w:rsidRPr="007052C6">
        <w:rPr>
          <w:rFonts w:ascii="Times New Roman" w:hAnsi="Times New Roman"/>
          <w:sz w:val="28"/>
          <w:szCs w:val="28"/>
        </w:rPr>
        <w:t>ляет</w:t>
      </w:r>
      <w:r w:rsidR="00D01849" w:rsidRPr="007052C6">
        <w:rPr>
          <w:rFonts w:ascii="Times New Roman" w:hAnsi="Times New Roman"/>
          <w:sz w:val="28"/>
          <w:szCs w:val="28"/>
        </w:rPr>
        <w:t xml:space="preserve"> документы (акт проверки, предписание) на МВК.</w:t>
      </w:r>
    </w:p>
    <w:p w:rsidR="00A1367F" w:rsidRPr="007052C6" w:rsidRDefault="00A1367F" w:rsidP="007052C6">
      <w:pPr>
        <w:tabs>
          <w:tab w:val="left" w:pos="709"/>
          <w:tab w:val="left" w:pos="1134"/>
          <w:tab w:val="left" w:pos="1276"/>
        </w:tabs>
        <w:spacing w:after="0" w:line="240" w:lineRule="auto"/>
        <w:ind w:firstLine="709"/>
        <w:jc w:val="both"/>
        <w:rPr>
          <w:rFonts w:ascii="Times New Roman" w:hAnsi="Times New Roman"/>
          <w:sz w:val="28"/>
          <w:szCs w:val="28"/>
        </w:rPr>
      </w:pPr>
      <w:r w:rsidRPr="007052C6">
        <w:rPr>
          <w:rFonts w:ascii="Times New Roman" w:hAnsi="Times New Roman"/>
          <w:sz w:val="28"/>
          <w:szCs w:val="28"/>
        </w:rPr>
        <w:t>1</w:t>
      </w:r>
      <w:r w:rsidR="00EE322D" w:rsidRPr="007052C6">
        <w:rPr>
          <w:rFonts w:ascii="Times New Roman" w:hAnsi="Times New Roman"/>
          <w:sz w:val="28"/>
          <w:szCs w:val="28"/>
        </w:rPr>
        <w:t>6</w:t>
      </w:r>
      <w:r w:rsidRPr="007052C6">
        <w:rPr>
          <w:rFonts w:ascii="Times New Roman" w:hAnsi="Times New Roman"/>
          <w:sz w:val="28"/>
          <w:szCs w:val="28"/>
        </w:rPr>
        <w:t>. В случае выявления при проведении проверки нарушения обязательных требований, результатами осуществления муниципального контроля являются:</w:t>
      </w:r>
    </w:p>
    <w:p w:rsidR="00A1367F" w:rsidRPr="007052C6" w:rsidRDefault="00A1367F" w:rsidP="007052C6">
      <w:pPr>
        <w:spacing w:after="0" w:line="240" w:lineRule="auto"/>
        <w:ind w:firstLine="709"/>
        <w:jc w:val="both"/>
        <w:rPr>
          <w:rFonts w:ascii="Times New Roman" w:hAnsi="Times New Roman"/>
          <w:sz w:val="28"/>
          <w:szCs w:val="28"/>
        </w:rPr>
      </w:pPr>
      <w:r w:rsidRPr="007052C6">
        <w:rPr>
          <w:rFonts w:ascii="Times New Roman" w:hAnsi="Times New Roman"/>
          <w:sz w:val="28"/>
          <w:szCs w:val="28"/>
        </w:rPr>
        <w:t xml:space="preserve">1) акт проверки в двух экземплярах, один из которых с копиями приложений вручается или направляется лицу, в отношении которого исполняется </w:t>
      </w:r>
      <w:r w:rsidR="003B30F2" w:rsidRPr="007052C6">
        <w:rPr>
          <w:rFonts w:ascii="Times New Roman" w:hAnsi="Times New Roman"/>
          <w:sz w:val="28"/>
          <w:szCs w:val="28"/>
        </w:rPr>
        <w:t>муниципальная функция, по форме, приведенной в приложении 5 к настоящему Регламенту</w:t>
      </w:r>
      <w:r w:rsidRPr="007052C6">
        <w:rPr>
          <w:rFonts w:ascii="Times New Roman" w:hAnsi="Times New Roman"/>
          <w:sz w:val="28"/>
          <w:szCs w:val="28"/>
        </w:rPr>
        <w:t>;</w:t>
      </w:r>
    </w:p>
    <w:p w:rsidR="00A1367F" w:rsidRPr="007052C6" w:rsidRDefault="00A1367F" w:rsidP="007052C6">
      <w:pPr>
        <w:spacing w:after="0" w:line="240" w:lineRule="auto"/>
        <w:ind w:firstLine="709"/>
        <w:jc w:val="both"/>
        <w:rPr>
          <w:rFonts w:ascii="Times New Roman" w:hAnsi="Times New Roman"/>
          <w:sz w:val="28"/>
          <w:szCs w:val="28"/>
        </w:rPr>
      </w:pPr>
      <w:r w:rsidRPr="007052C6">
        <w:rPr>
          <w:rFonts w:ascii="Times New Roman" w:hAnsi="Times New Roman"/>
          <w:sz w:val="28"/>
          <w:szCs w:val="28"/>
        </w:rPr>
        <w:t xml:space="preserve">2) выдача или направление лицу, в отношении которого осуществляется муниципальная функция, предписания об устранении выявленных нарушений обязательных требований по форме, приведенной </w:t>
      </w:r>
      <w:r w:rsidR="001A60BA">
        <w:rPr>
          <w:rFonts w:ascii="Times New Roman" w:hAnsi="Times New Roman"/>
          <w:sz w:val="28"/>
          <w:szCs w:val="28"/>
        </w:rPr>
        <w:t xml:space="preserve"> </w:t>
      </w:r>
      <w:r w:rsidRPr="007052C6">
        <w:rPr>
          <w:rFonts w:ascii="Times New Roman" w:hAnsi="Times New Roman"/>
          <w:sz w:val="28"/>
          <w:szCs w:val="28"/>
        </w:rPr>
        <w:t xml:space="preserve">в приложении </w:t>
      </w:r>
      <w:r w:rsidR="003B30F2" w:rsidRPr="007052C6">
        <w:rPr>
          <w:rFonts w:ascii="Times New Roman" w:hAnsi="Times New Roman"/>
          <w:sz w:val="28"/>
          <w:szCs w:val="28"/>
        </w:rPr>
        <w:t>7</w:t>
      </w:r>
      <w:r w:rsidRPr="007052C6">
        <w:rPr>
          <w:rFonts w:ascii="Times New Roman" w:hAnsi="Times New Roman"/>
          <w:sz w:val="28"/>
          <w:szCs w:val="28"/>
        </w:rPr>
        <w:t xml:space="preserve"> к настоящему Регламенту;</w:t>
      </w:r>
    </w:p>
    <w:p w:rsidR="0063581A" w:rsidRDefault="00A1367F" w:rsidP="007052C6">
      <w:pPr>
        <w:tabs>
          <w:tab w:val="left" w:pos="1134"/>
          <w:tab w:val="left" w:pos="1276"/>
        </w:tabs>
        <w:spacing w:after="0" w:line="240" w:lineRule="auto"/>
        <w:ind w:firstLine="709"/>
        <w:jc w:val="both"/>
        <w:rPr>
          <w:rFonts w:ascii="Times New Roman" w:hAnsi="Times New Roman"/>
          <w:sz w:val="28"/>
          <w:szCs w:val="28"/>
        </w:rPr>
      </w:pPr>
      <w:r w:rsidRPr="007052C6">
        <w:rPr>
          <w:rFonts w:ascii="Times New Roman" w:hAnsi="Times New Roman"/>
          <w:sz w:val="28"/>
          <w:szCs w:val="28"/>
        </w:rPr>
        <w:t xml:space="preserve">3) направление </w:t>
      </w:r>
      <w:r w:rsidR="008C33C2" w:rsidRPr="007052C6">
        <w:rPr>
          <w:rFonts w:ascii="Times New Roman" w:hAnsi="Times New Roman"/>
          <w:sz w:val="28"/>
          <w:szCs w:val="28"/>
        </w:rPr>
        <w:t xml:space="preserve">материалов для проведения МВК о </w:t>
      </w:r>
      <w:r w:rsidRPr="007052C6">
        <w:rPr>
          <w:rFonts w:ascii="Times New Roman" w:hAnsi="Times New Roman"/>
          <w:sz w:val="28"/>
          <w:szCs w:val="28"/>
        </w:rPr>
        <w:t xml:space="preserve">нарушении законодательства Российской Федерации и материалов проверки в течение 5 (пяти) рабочих дней в органы государственной власти Российской </w:t>
      </w:r>
      <w:r w:rsidR="00AB275F" w:rsidRPr="007052C6">
        <w:rPr>
          <w:rFonts w:ascii="Times New Roman" w:hAnsi="Times New Roman"/>
          <w:sz w:val="28"/>
          <w:szCs w:val="28"/>
        </w:rPr>
        <w:t xml:space="preserve">Федерации </w:t>
      </w:r>
      <w:r w:rsidRPr="007052C6">
        <w:rPr>
          <w:rFonts w:ascii="Times New Roman" w:hAnsi="Times New Roman"/>
          <w:sz w:val="28"/>
          <w:szCs w:val="28"/>
        </w:rPr>
        <w:t>в соответствии с их полномочиями.</w:t>
      </w:r>
    </w:p>
    <w:p w:rsidR="00A1367F" w:rsidRPr="007052C6" w:rsidRDefault="008C33C2" w:rsidP="007052C6">
      <w:pPr>
        <w:tabs>
          <w:tab w:val="left" w:pos="709"/>
          <w:tab w:val="left" w:pos="1134"/>
          <w:tab w:val="left" w:pos="1276"/>
        </w:tabs>
        <w:spacing w:after="0" w:line="240" w:lineRule="auto"/>
        <w:ind w:firstLine="709"/>
        <w:jc w:val="both"/>
        <w:rPr>
          <w:rFonts w:ascii="Times New Roman" w:hAnsi="Times New Roman"/>
          <w:sz w:val="28"/>
          <w:szCs w:val="28"/>
        </w:rPr>
      </w:pPr>
      <w:r w:rsidRPr="007052C6">
        <w:rPr>
          <w:rFonts w:ascii="Times New Roman" w:hAnsi="Times New Roman"/>
          <w:sz w:val="28"/>
          <w:szCs w:val="28"/>
        </w:rPr>
        <w:t>17</w:t>
      </w:r>
      <w:r w:rsidR="00A1367F" w:rsidRPr="007052C6">
        <w:rPr>
          <w:rFonts w:ascii="Times New Roman" w:hAnsi="Times New Roman"/>
          <w:sz w:val="28"/>
          <w:szCs w:val="28"/>
        </w:rPr>
        <w:t>. В случае выявления административного правонарушения при осуществлении муниципального контроля результатами являются:</w:t>
      </w:r>
    </w:p>
    <w:p w:rsidR="0063581A" w:rsidRDefault="00A1367F" w:rsidP="007052C6">
      <w:pPr>
        <w:tabs>
          <w:tab w:val="left" w:pos="709"/>
          <w:tab w:val="left" w:pos="1134"/>
          <w:tab w:val="left" w:pos="1276"/>
        </w:tabs>
        <w:spacing w:after="0" w:line="240" w:lineRule="auto"/>
        <w:ind w:firstLine="709"/>
        <w:jc w:val="both"/>
        <w:rPr>
          <w:rFonts w:ascii="Times New Roman" w:hAnsi="Times New Roman"/>
          <w:sz w:val="28"/>
          <w:szCs w:val="28"/>
        </w:rPr>
      </w:pPr>
      <w:r w:rsidRPr="007052C6">
        <w:rPr>
          <w:rFonts w:ascii="Times New Roman" w:hAnsi="Times New Roman"/>
          <w:sz w:val="28"/>
          <w:szCs w:val="28"/>
        </w:rPr>
        <w:t xml:space="preserve">1) </w:t>
      </w:r>
      <w:r w:rsidR="008C33C2" w:rsidRPr="007052C6">
        <w:rPr>
          <w:rFonts w:ascii="Times New Roman" w:hAnsi="Times New Roman"/>
          <w:sz w:val="28"/>
          <w:szCs w:val="28"/>
        </w:rPr>
        <w:t xml:space="preserve">направление </w:t>
      </w:r>
      <w:r w:rsidR="008E2D08" w:rsidRPr="007052C6">
        <w:rPr>
          <w:rFonts w:ascii="Times New Roman" w:hAnsi="Times New Roman"/>
          <w:sz w:val="28"/>
          <w:szCs w:val="28"/>
        </w:rPr>
        <w:t>документов</w:t>
      </w:r>
      <w:r w:rsidR="008C33C2" w:rsidRPr="007052C6">
        <w:rPr>
          <w:rFonts w:ascii="Times New Roman" w:hAnsi="Times New Roman"/>
          <w:sz w:val="28"/>
          <w:szCs w:val="28"/>
        </w:rPr>
        <w:t xml:space="preserve"> (акт проверки, предписание) </w:t>
      </w:r>
      <w:r w:rsidRPr="007052C6">
        <w:rPr>
          <w:rFonts w:ascii="Times New Roman" w:hAnsi="Times New Roman"/>
          <w:sz w:val="28"/>
          <w:szCs w:val="28"/>
        </w:rPr>
        <w:t xml:space="preserve">в органы прокуратуры, органы, уполномоченные на осуществление </w:t>
      </w:r>
      <w:r w:rsidR="008E2D08" w:rsidRPr="007052C6">
        <w:rPr>
          <w:rFonts w:ascii="Times New Roman" w:hAnsi="Times New Roman"/>
          <w:sz w:val="28"/>
          <w:szCs w:val="28"/>
        </w:rPr>
        <w:t xml:space="preserve">муниципального </w:t>
      </w:r>
      <w:r w:rsidRPr="007052C6">
        <w:rPr>
          <w:rFonts w:ascii="Times New Roman" w:hAnsi="Times New Roman"/>
          <w:sz w:val="28"/>
          <w:szCs w:val="28"/>
        </w:rPr>
        <w:t xml:space="preserve">контроля </w:t>
      </w:r>
      <w:r w:rsidR="004D43EF" w:rsidRPr="007052C6">
        <w:rPr>
          <w:rFonts w:ascii="Times New Roman" w:hAnsi="Times New Roman"/>
          <w:sz w:val="28"/>
          <w:szCs w:val="28"/>
        </w:rPr>
        <w:t xml:space="preserve">(в Федеральную антимонопольную службу, </w:t>
      </w:r>
      <w:proofErr w:type="spellStart"/>
      <w:r w:rsidR="004D43EF" w:rsidRPr="007052C6">
        <w:rPr>
          <w:rFonts w:ascii="Times New Roman" w:hAnsi="Times New Roman"/>
          <w:sz w:val="28"/>
          <w:szCs w:val="28"/>
        </w:rPr>
        <w:t>Госадмтехнадзор</w:t>
      </w:r>
      <w:proofErr w:type="spellEnd"/>
      <w:r w:rsidR="004D43EF" w:rsidRPr="007052C6">
        <w:rPr>
          <w:rFonts w:ascii="Times New Roman" w:hAnsi="Times New Roman"/>
          <w:sz w:val="28"/>
          <w:szCs w:val="28"/>
        </w:rPr>
        <w:t>, органы внутренних дел)</w:t>
      </w:r>
      <w:r w:rsidRPr="007052C6">
        <w:rPr>
          <w:rFonts w:ascii="Times New Roman" w:hAnsi="Times New Roman"/>
          <w:sz w:val="28"/>
          <w:szCs w:val="28"/>
        </w:rPr>
        <w:t xml:space="preserve">, для проведения проверки в соответствии </w:t>
      </w:r>
      <w:r w:rsidR="001A60BA">
        <w:rPr>
          <w:rFonts w:ascii="Times New Roman" w:hAnsi="Times New Roman"/>
          <w:sz w:val="28"/>
          <w:szCs w:val="28"/>
        </w:rPr>
        <w:t xml:space="preserve"> </w:t>
      </w:r>
      <w:r w:rsidRPr="007052C6">
        <w:rPr>
          <w:rFonts w:ascii="Times New Roman" w:hAnsi="Times New Roman"/>
          <w:sz w:val="28"/>
          <w:szCs w:val="28"/>
        </w:rPr>
        <w:t>с их компетенцией</w:t>
      </w:r>
      <w:r w:rsidR="004D43EF" w:rsidRPr="007052C6">
        <w:rPr>
          <w:rFonts w:ascii="Times New Roman" w:hAnsi="Times New Roman"/>
          <w:sz w:val="28"/>
          <w:szCs w:val="28"/>
        </w:rPr>
        <w:t>, не позднее 5 (пяти) рабочих дней с момента выявления таких нарушений</w:t>
      </w:r>
      <w:r w:rsidR="008E2D08" w:rsidRPr="007052C6">
        <w:rPr>
          <w:rFonts w:ascii="Times New Roman" w:hAnsi="Times New Roman"/>
          <w:sz w:val="28"/>
          <w:szCs w:val="28"/>
        </w:rPr>
        <w:t>.</w:t>
      </w:r>
    </w:p>
    <w:p w:rsidR="00743525" w:rsidRPr="000E5DE3" w:rsidRDefault="00743525" w:rsidP="0063581A">
      <w:pPr>
        <w:pStyle w:val="2"/>
        <w:spacing w:after="240"/>
      </w:pPr>
      <w:bookmarkStart w:id="9" w:name="_Toc63948032"/>
      <w:r w:rsidRPr="000E5DE3">
        <w:t>Исчерпывающие перечни документов и (или) информации, необходимых для осуществления муниципального контроля и достижения целей и задач проведения проверки</w:t>
      </w:r>
      <w:bookmarkEnd w:id="9"/>
    </w:p>
    <w:p w:rsidR="00743525" w:rsidRPr="007052C6" w:rsidRDefault="004D43EF" w:rsidP="007052C6">
      <w:pPr>
        <w:spacing w:after="0" w:line="240" w:lineRule="auto"/>
        <w:ind w:firstLine="709"/>
        <w:jc w:val="both"/>
        <w:rPr>
          <w:rFonts w:ascii="Times New Roman" w:hAnsi="Times New Roman"/>
          <w:sz w:val="28"/>
          <w:szCs w:val="28"/>
        </w:rPr>
      </w:pPr>
      <w:r w:rsidRPr="007052C6">
        <w:rPr>
          <w:rFonts w:ascii="Times New Roman" w:hAnsi="Times New Roman"/>
          <w:sz w:val="28"/>
          <w:szCs w:val="28"/>
        </w:rPr>
        <w:lastRenderedPageBreak/>
        <w:t>18</w:t>
      </w:r>
      <w:r w:rsidR="00743525" w:rsidRPr="007052C6">
        <w:rPr>
          <w:rFonts w:ascii="Times New Roman" w:hAnsi="Times New Roman"/>
          <w:sz w:val="28"/>
          <w:szCs w:val="28"/>
        </w:rPr>
        <w:t>. Исчерпывающий перечень документов и (или) информации, запрашиваемых и получаемых в ходе проверки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межведомственным перечнем:</w:t>
      </w:r>
    </w:p>
    <w:p w:rsidR="00743525" w:rsidRPr="007052C6" w:rsidRDefault="00743525" w:rsidP="007052C6">
      <w:pPr>
        <w:tabs>
          <w:tab w:val="left" w:pos="0"/>
        </w:tabs>
        <w:spacing w:after="0" w:line="240" w:lineRule="auto"/>
        <w:ind w:firstLine="709"/>
        <w:jc w:val="both"/>
        <w:rPr>
          <w:rFonts w:ascii="Times New Roman" w:hAnsi="Times New Roman"/>
          <w:sz w:val="28"/>
          <w:szCs w:val="28"/>
        </w:rPr>
      </w:pPr>
      <w:r w:rsidRPr="007052C6">
        <w:rPr>
          <w:rFonts w:ascii="Times New Roman" w:hAnsi="Times New Roman"/>
          <w:sz w:val="28"/>
          <w:szCs w:val="28"/>
        </w:rPr>
        <w:t>1). Федеральная налоговая служба:</w:t>
      </w:r>
    </w:p>
    <w:p w:rsidR="00743525" w:rsidRPr="007052C6" w:rsidRDefault="00743525" w:rsidP="007052C6">
      <w:pPr>
        <w:pStyle w:val="11"/>
        <w:tabs>
          <w:tab w:val="left" w:pos="851"/>
        </w:tabs>
        <w:spacing w:after="0" w:line="240" w:lineRule="auto"/>
        <w:ind w:left="0" w:firstLine="709"/>
        <w:jc w:val="both"/>
        <w:rPr>
          <w:rFonts w:ascii="Times New Roman" w:hAnsi="Times New Roman" w:cs="Times New Roman"/>
          <w:sz w:val="28"/>
          <w:szCs w:val="28"/>
        </w:rPr>
      </w:pPr>
      <w:r w:rsidRPr="007052C6">
        <w:rPr>
          <w:rFonts w:ascii="Times New Roman" w:hAnsi="Times New Roman" w:cs="Times New Roman"/>
          <w:sz w:val="28"/>
          <w:szCs w:val="28"/>
        </w:rPr>
        <w:t>а) сведения из Единого государственного реестра налогоплательщиков;</w:t>
      </w:r>
    </w:p>
    <w:p w:rsidR="00743525" w:rsidRPr="007052C6" w:rsidRDefault="00743525" w:rsidP="007052C6">
      <w:pPr>
        <w:pStyle w:val="11"/>
        <w:tabs>
          <w:tab w:val="left" w:pos="851"/>
        </w:tabs>
        <w:spacing w:after="0" w:line="240" w:lineRule="auto"/>
        <w:ind w:left="0" w:firstLine="709"/>
        <w:jc w:val="both"/>
        <w:rPr>
          <w:rFonts w:ascii="Times New Roman" w:hAnsi="Times New Roman" w:cs="Times New Roman"/>
          <w:sz w:val="28"/>
          <w:szCs w:val="28"/>
        </w:rPr>
      </w:pPr>
      <w:r w:rsidRPr="007052C6">
        <w:rPr>
          <w:rFonts w:ascii="Times New Roman" w:hAnsi="Times New Roman" w:cs="Times New Roman"/>
          <w:sz w:val="28"/>
          <w:szCs w:val="28"/>
        </w:rPr>
        <w:t>б) сведения из Единого государственного реестра юридических лиц;</w:t>
      </w:r>
    </w:p>
    <w:p w:rsidR="00743525" w:rsidRPr="007052C6" w:rsidRDefault="00743525" w:rsidP="007052C6">
      <w:pPr>
        <w:pStyle w:val="11"/>
        <w:tabs>
          <w:tab w:val="left" w:pos="851"/>
        </w:tabs>
        <w:spacing w:after="0" w:line="240" w:lineRule="auto"/>
        <w:ind w:left="0" w:firstLine="709"/>
        <w:jc w:val="both"/>
        <w:rPr>
          <w:rFonts w:ascii="Times New Roman" w:hAnsi="Times New Roman" w:cs="Times New Roman"/>
          <w:sz w:val="28"/>
          <w:szCs w:val="28"/>
        </w:rPr>
      </w:pPr>
      <w:r w:rsidRPr="007052C6">
        <w:rPr>
          <w:rFonts w:ascii="Times New Roman" w:hAnsi="Times New Roman" w:cs="Times New Roman"/>
          <w:sz w:val="28"/>
          <w:szCs w:val="28"/>
        </w:rPr>
        <w:t>в) сведения из реестра дисквалифицированных лиц;</w:t>
      </w:r>
    </w:p>
    <w:p w:rsidR="00743525" w:rsidRPr="007052C6" w:rsidRDefault="00743525" w:rsidP="007052C6">
      <w:pPr>
        <w:pStyle w:val="11"/>
        <w:tabs>
          <w:tab w:val="left" w:pos="851"/>
        </w:tabs>
        <w:spacing w:after="0" w:line="240" w:lineRule="auto"/>
        <w:ind w:left="0" w:firstLine="709"/>
        <w:jc w:val="both"/>
        <w:rPr>
          <w:rFonts w:ascii="Times New Roman" w:hAnsi="Times New Roman" w:cs="Times New Roman"/>
          <w:sz w:val="28"/>
          <w:szCs w:val="28"/>
        </w:rPr>
      </w:pPr>
      <w:r w:rsidRPr="007052C6">
        <w:rPr>
          <w:rFonts w:ascii="Times New Roman" w:hAnsi="Times New Roman" w:cs="Times New Roman"/>
          <w:sz w:val="28"/>
          <w:szCs w:val="28"/>
        </w:rPr>
        <w:t>г) сведения из Единого государственного реестра индивидуальных предпринимателей;</w:t>
      </w:r>
    </w:p>
    <w:p w:rsidR="00743525" w:rsidRPr="007052C6" w:rsidRDefault="00743525" w:rsidP="007052C6">
      <w:pPr>
        <w:pStyle w:val="11"/>
        <w:tabs>
          <w:tab w:val="left" w:pos="851"/>
        </w:tabs>
        <w:spacing w:after="0" w:line="240" w:lineRule="auto"/>
        <w:ind w:left="0" w:firstLine="709"/>
        <w:jc w:val="both"/>
        <w:rPr>
          <w:rFonts w:ascii="Times New Roman" w:hAnsi="Times New Roman" w:cs="Times New Roman"/>
          <w:bCs/>
          <w:sz w:val="28"/>
          <w:szCs w:val="28"/>
          <w:lang w:eastAsia="ru-RU"/>
        </w:rPr>
      </w:pPr>
      <w:r w:rsidRPr="007052C6">
        <w:rPr>
          <w:rFonts w:ascii="Times New Roman" w:hAnsi="Times New Roman" w:cs="Times New Roman"/>
          <w:bCs/>
          <w:sz w:val="28"/>
          <w:szCs w:val="28"/>
          <w:lang w:eastAsia="ru-RU"/>
        </w:rPr>
        <w:t>д) сведения из единого реестра субъектов малого и среднего предпринимательства;</w:t>
      </w:r>
    </w:p>
    <w:p w:rsidR="00743525" w:rsidRPr="007052C6" w:rsidRDefault="00743525" w:rsidP="007052C6">
      <w:pPr>
        <w:pStyle w:val="11"/>
        <w:tabs>
          <w:tab w:val="left" w:pos="851"/>
        </w:tabs>
        <w:spacing w:after="0" w:line="240" w:lineRule="auto"/>
        <w:ind w:left="0" w:firstLine="709"/>
        <w:jc w:val="both"/>
        <w:rPr>
          <w:rFonts w:ascii="Times New Roman" w:hAnsi="Times New Roman" w:cs="Times New Roman"/>
          <w:sz w:val="28"/>
          <w:szCs w:val="28"/>
        </w:rPr>
      </w:pPr>
      <w:r w:rsidRPr="007052C6">
        <w:rPr>
          <w:rFonts w:ascii="Times New Roman" w:hAnsi="Times New Roman" w:cs="Times New Roman"/>
          <w:sz w:val="28"/>
          <w:szCs w:val="28"/>
        </w:rPr>
        <w:t>е) оплата государственной пошлины за выдачу разрешения.</w:t>
      </w:r>
    </w:p>
    <w:p w:rsidR="00743525" w:rsidRPr="007052C6" w:rsidRDefault="00743525" w:rsidP="007052C6">
      <w:pPr>
        <w:tabs>
          <w:tab w:val="left" w:pos="0"/>
        </w:tabs>
        <w:spacing w:after="0" w:line="240" w:lineRule="auto"/>
        <w:ind w:firstLine="709"/>
        <w:jc w:val="both"/>
        <w:rPr>
          <w:rFonts w:ascii="Times New Roman" w:hAnsi="Times New Roman"/>
          <w:sz w:val="28"/>
          <w:szCs w:val="28"/>
        </w:rPr>
      </w:pPr>
      <w:r w:rsidRPr="007052C6">
        <w:rPr>
          <w:rFonts w:ascii="Times New Roman" w:hAnsi="Times New Roman"/>
          <w:bCs/>
          <w:sz w:val="28"/>
          <w:szCs w:val="28"/>
        </w:rPr>
        <w:t xml:space="preserve">2). Федеральная служба государственной регистрации, кадастра </w:t>
      </w:r>
      <w:r w:rsidR="001A60BA">
        <w:rPr>
          <w:rFonts w:ascii="Times New Roman" w:hAnsi="Times New Roman"/>
          <w:bCs/>
          <w:sz w:val="28"/>
          <w:szCs w:val="28"/>
        </w:rPr>
        <w:t xml:space="preserve"> </w:t>
      </w:r>
      <w:r w:rsidRPr="007052C6">
        <w:rPr>
          <w:rFonts w:ascii="Times New Roman" w:hAnsi="Times New Roman"/>
          <w:bCs/>
          <w:sz w:val="28"/>
          <w:szCs w:val="28"/>
        </w:rPr>
        <w:t>и картографии:</w:t>
      </w:r>
    </w:p>
    <w:p w:rsidR="00743525" w:rsidRPr="007052C6" w:rsidRDefault="00743525" w:rsidP="007052C6">
      <w:pPr>
        <w:tabs>
          <w:tab w:val="left" w:pos="0"/>
        </w:tabs>
        <w:spacing w:after="0" w:line="240" w:lineRule="auto"/>
        <w:ind w:firstLine="709"/>
        <w:jc w:val="both"/>
        <w:rPr>
          <w:rFonts w:ascii="Times New Roman" w:hAnsi="Times New Roman"/>
          <w:sz w:val="28"/>
          <w:szCs w:val="28"/>
        </w:rPr>
      </w:pPr>
      <w:r w:rsidRPr="007052C6">
        <w:rPr>
          <w:rFonts w:ascii="Times New Roman" w:hAnsi="Times New Roman"/>
          <w:bCs/>
          <w:sz w:val="28"/>
          <w:szCs w:val="28"/>
        </w:rPr>
        <w:t xml:space="preserve">а) выписка из Единого государственного реестра недвижимости </w:t>
      </w:r>
      <w:r w:rsidR="001A60BA">
        <w:rPr>
          <w:rFonts w:ascii="Times New Roman" w:hAnsi="Times New Roman"/>
          <w:bCs/>
          <w:sz w:val="28"/>
          <w:szCs w:val="28"/>
        </w:rPr>
        <w:t xml:space="preserve"> </w:t>
      </w:r>
      <w:r w:rsidRPr="007052C6">
        <w:rPr>
          <w:rFonts w:ascii="Times New Roman" w:hAnsi="Times New Roman"/>
          <w:bCs/>
          <w:sz w:val="28"/>
          <w:szCs w:val="28"/>
        </w:rPr>
        <w:t>об объекте недвижимости;</w:t>
      </w:r>
    </w:p>
    <w:p w:rsidR="00743525" w:rsidRPr="007052C6" w:rsidRDefault="00743525" w:rsidP="007052C6">
      <w:pPr>
        <w:tabs>
          <w:tab w:val="left" w:pos="0"/>
        </w:tabs>
        <w:spacing w:after="0" w:line="240" w:lineRule="auto"/>
        <w:ind w:firstLine="709"/>
        <w:jc w:val="both"/>
        <w:rPr>
          <w:rFonts w:ascii="Times New Roman" w:hAnsi="Times New Roman"/>
          <w:bCs/>
          <w:sz w:val="28"/>
          <w:szCs w:val="28"/>
        </w:rPr>
      </w:pPr>
      <w:r w:rsidRPr="007052C6">
        <w:rPr>
          <w:rFonts w:ascii="Times New Roman" w:hAnsi="Times New Roman"/>
          <w:bCs/>
          <w:sz w:val="28"/>
          <w:szCs w:val="28"/>
        </w:rPr>
        <w:t xml:space="preserve">б) выписка из Единого государственного реестра недвижимости </w:t>
      </w:r>
      <w:r w:rsidR="001A60BA">
        <w:rPr>
          <w:rFonts w:ascii="Times New Roman" w:hAnsi="Times New Roman"/>
          <w:bCs/>
          <w:sz w:val="28"/>
          <w:szCs w:val="28"/>
        </w:rPr>
        <w:t xml:space="preserve"> </w:t>
      </w:r>
      <w:r w:rsidRPr="007052C6">
        <w:rPr>
          <w:rFonts w:ascii="Times New Roman" w:hAnsi="Times New Roman"/>
          <w:bCs/>
          <w:sz w:val="28"/>
          <w:szCs w:val="28"/>
        </w:rPr>
        <w:t>о переходе прав на объект недвижимости;</w:t>
      </w:r>
    </w:p>
    <w:p w:rsidR="0063581A" w:rsidRDefault="00743525" w:rsidP="007052C6">
      <w:pPr>
        <w:tabs>
          <w:tab w:val="left" w:pos="0"/>
        </w:tabs>
        <w:spacing w:after="0" w:line="240" w:lineRule="auto"/>
        <w:ind w:firstLine="709"/>
        <w:jc w:val="both"/>
        <w:rPr>
          <w:rFonts w:ascii="Times New Roman" w:hAnsi="Times New Roman"/>
          <w:bCs/>
          <w:sz w:val="28"/>
          <w:szCs w:val="28"/>
        </w:rPr>
      </w:pPr>
      <w:r w:rsidRPr="007052C6">
        <w:rPr>
          <w:rFonts w:ascii="Times New Roman" w:hAnsi="Times New Roman"/>
          <w:bCs/>
          <w:sz w:val="28"/>
          <w:szCs w:val="28"/>
        </w:rPr>
        <w:t>в) кадастровый план территории.</w:t>
      </w:r>
    </w:p>
    <w:p w:rsidR="000B3DBC" w:rsidRPr="00887FBD" w:rsidRDefault="000B3DBC" w:rsidP="0063581A">
      <w:pPr>
        <w:pStyle w:val="1"/>
        <w:spacing w:before="240" w:after="240"/>
      </w:pPr>
      <w:bookmarkStart w:id="10" w:name="_Toc63948033"/>
      <w:r w:rsidRPr="007052C6">
        <w:t>II. Требования к порядку осуществления муниципального контроля</w:t>
      </w:r>
      <w:bookmarkEnd w:id="10"/>
    </w:p>
    <w:p w:rsidR="004D43EF" w:rsidRPr="00887FBD" w:rsidRDefault="004D43EF" w:rsidP="0063581A">
      <w:pPr>
        <w:pStyle w:val="2"/>
        <w:spacing w:after="240"/>
      </w:pPr>
      <w:bookmarkStart w:id="11" w:name="_Toc63948034"/>
      <w:r w:rsidRPr="007052C6">
        <w:t>Порядок информирования об исполнении функции</w:t>
      </w:r>
      <w:bookmarkEnd w:id="11"/>
    </w:p>
    <w:p w:rsidR="004D43EF" w:rsidRPr="007052C6" w:rsidRDefault="004D43EF" w:rsidP="007052C6">
      <w:pPr>
        <w:tabs>
          <w:tab w:val="left" w:pos="567"/>
        </w:tabs>
        <w:autoSpaceDE w:val="0"/>
        <w:spacing w:after="0" w:line="240" w:lineRule="auto"/>
        <w:ind w:firstLine="709"/>
        <w:jc w:val="both"/>
        <w:rPr>
          <w:rFonts w:ascii="Times New Roman" w:hAnsi="Times New Roman"/>
          <w:sz w:val="28"/>
          <w:szCs w:val="28"/>
        </w:rPr>
      </w:pPr>
      <w:r w:rsidRPr="007052C6">
        <w:rPr>
          <w:rFonts w:ascii="Times New Roman" w:hAnsi="Times New Roman"/>
          <w:sz w:val="28"/>
          <w:szCs w:val="28"/>
        </w:rPr>
        <w:t xml:space="preserve">19. Порядок получения информации заинтересованными лицами </w:t>
      </w:r>
      <w:r w:rsidR="001A60BA">
        <w:rPr>
          <w:rFonts w:ascii="Times New Roman" w:hAnsi="Times New Roman"/>
          <w:sz w:val="28"/>
          <w:szCs w:val="28"/>
        </w:rPr>
        <w:t xml:space="preserve"> </w:t>
      </w:r>
      <w:r w:rsidRPr="007052C6">
        <w:rPr>
          <w:rFonts w:ascii="Times New Roman" w:hAnsi="Times New Roman"/>
          <w:sz w:val="28"/>
          <w:szCs w:val="28"/>
        </w:rPr>
        <w:t>по вопросам осуществления муниципального контроля</w:t>
      </w:r>
      <w:r w:rsidR="0011588B" w:rsidRPr="007052C6">
        <w:rPr>
          <w:rFonts w:ascii="Times New Roman" w:hAnsi="Times New Roman"/>
          <w:sz w:val="28"/>
          <w:szCs w:val="28"/>
        </w:rPr>
        <w:t xml:space="preserve">, </w:t>
      </w:r>
      <w:r w:rsidRPr="007052C6">
        <w:rPr>
          <w:rFonts w:ascii="Times New Roman" w:hAnsi="Times New Roman"/>
          <w:sz w:val="28"/>
          <w:szCs w:val="28"/>
        </w:rPr>
        <w:t>сведений о ходе осуществления муниципального контроля:</w:t>
      </w:r>
    </w:p>
    <w:p w:rsidR="004D43EF" w:rsidRPr="007052C6" w:rsidRDefault="004D43EF" w:rsidP="007052C6">
      <w:pPr>
        <w:tabs>
          <w:tab w:val="left" w:pos="567"/>
          <w:tab w:val="left" w:pos="993"/>
        </w:tabs>
        <w:spacing w:after="0" w:line="240" w:lineRule="auto"/>
        <w:ind w:firstLine="709"/>
        <w:jc w:val="both"/>
        <w:rPr>
          <w:rFonts w:ascii="Times New Roman" w:hAnsi="Times New Roman"/>
          <w:sz w:val="28"/>
          <w:szCs w:val="28"/>
        </w:rPr>
      </w:pPr>
      <w:r w:rsidRPr="007052C6">
        <w:rPr>
          <w:rFonts w:ascii="Times New Roman" w:hAnsi="Times New Roman"/>
          <w:sz w:val="28"/>
          <w:szCs w:val="28"/>
        </w:rPr>
        <w:t>1)</w:t>
      </w:r>
      <w:r w:rsidRPr="007052C6">
        <w:rPr>
          <w:rFonts w:ascii="Times New Roman" w:hAnsi="Times New Roman"/>
          <w:sz w:val="28"/>
          <w:szCs w:val="28"/>
        </w:rPr>
        <w:tab/>
      </w:r>
      <w:r w:rsidR="008C26C2" w:rsidRPr="00A61110">
        <w:rPr>
          <w:rFonts w:ascii="Times New Roman" w:hAnsi="Times New Roman"/>
          <w:sz w:val="28"/>
          <w:szCs w:val="28"/>
        </w:rPr>
        <w:t>на официальном сайте городского округа Фрязино в сети Интернет</w:t>
      </w:r>
      <w:r w:rsidR="008C26C2">
        <w:rPr>
          <w:rFonts w:ascii="Times New Roman" w:hAnsi="Times New Roman"/>
          <w:sz w:val="28"/>
          <w:szCs w:val="28"/>
        </w:rPr>
        <w:t xml:space="preserve"> </w:t>
      </w:r>
      <w:hyperlink r:id="rId12" w:history="1">
        <w:r w:rsidR="00BF450B" w:rsidRPr="007052C6">
          <w:rPr>
            <w:rStyle w:val="a8"/>
            <w:rFonts w:ascii="Times New Roman" w:hAnsi="Times New Roman"/>
            <w:sz w:val="28"/>
            <w:szCs w:val="28"/>
          </w:rPr>
          <w:t>http://www.fryazino.org/</w:t>
        </w:r>
      </w:hyperlink>
      <w:r w:rsidRPr="007052C6">
        <w:rPr>
          <w:rFonts w:ascii="Times New Roman" w:hAnsi="Times New Roman"/>
          <w:sz w:val="28"/>
          <w:szCs w:val="28"/>
        </w:rPr>
        <w:t xml:space="preserve"> в информационно-телекоммуникационной сети «Интернет»</w:t>
      </w:r>
      <w:r w:rsidR="00BE4162" w:rsidRPr="007052C6">
        <w:rPr>
          <w:rFonts w:ascii="Times New Roman" w:hAnsi="Times New Roman"/>
          <w:sz w:val="28"/>
          <w:szCs w:val="28"/>
        </w:rPr>
        <w:t>, где</w:t>
      </w:r>
      <w:r w:rsidRPr="007052C6">
        <w:rPr>
          <w:rFonts w:ascii="Times New Roman" w:hAnsi="Times New Roman"/>
          <w:sz w:val="28"/>
          <w:szCs w:val="28"/>
        </w:rPr>
        <w:t xml:space="preserve"> размещается нижеследующая информация:</w:t>
      </w:r>
    </w:p>
    <w:p w:rsidR="004D43EF" w:rsidRPr="007052C6" w:rsidRDefault="004D43EF" w:rsidP="007052C6">
      <w:pPr>
        <w:tabs>
          <w:tab w:val="left" w:pos="567"/>
          <w:tab w:val="left" w:pos="993"/>
        </w:tabs>
        <w:spacing w:after="0" w:line="240" w:lineRule="auto"/>
        <w:ind w:firstLine="709"/>
        <w:jc w:val="both"/>
        <w:rPr>
          <w:rFonts w:ascii="Times New Roman" w:hAnsi="Times New Roman"/>
          <w:sz w:val="28"/>
          <w:szCs w:val="28"/>
        </w:rPr>
      </w:pPr>
      <w:r w:rsidRPr="007052C6">
        <w:rPr>
          <w:rFonts w:ascii="Times New Roman" w:hAnsi="Times New Roman"/>
          <w:sz w:val="28"/>
          <w:szCs w:val="28"/>
        </w:rPr>
        <w:t xml:space="preserve">а) </w:t>
      </w:r>
      <w:r w:rsidRPr="007052C6">
        <w:rPr>
          <w:rFonts w:ascii="Times New Roman" w:hAnsi="Times New Roman"/>
          <w:sz w:val="28"/>
          <w:szCs w:val="28"/>
        </w:rPr>
        <w:tab/>
        <w:t>справочная информация;</w:t>
      </w:r>
    </w:p>
    <w:p w:rsidR="004D43EF" w:rsidRPr="007052C6" w:rsidRDefault="004D43EF" w:rsidP="007052C6">
      <w:pPr>
        <w:tabs>
          <w:tab w:val="left" w:pos="567"/>
          <w:tab w:val="left" w:pos="993"/>
        </w:tabs>
        <w:spacing w:after="0" w:line="240" w:lineRule="auto"/>
        <w:ind w:firstLine="709"/>
        <w:jc w:val="both"/>
        <w:rPr>
          <w:rFonts w:ascii="Times New Roman" w:hAnsi="Times New Roman"/>
          <w:sz w:val="28"/>
          <w:szCs w:val="28"/>
        </w:rPr>
      </w:pPr>
      <w:r w:rsidRPr="007052C6">
        <w:rPr>
          <w:rFonts w:ascii="Times New Roman" w:hAnsi="Times New Roman"/>
          <w:sz w:val="28"/>
          <w:szCs w:val="28"/>
        </w:rPr>
        <w:t xml:space="preserve">б) </w:t>
      </w:r>
      <w:r w:rsidRPr="007052C6">
        <w:rPr>
          <w:rFonts w:ascii="Times New Roman" w:hAnsi="Times New Roman"/>
          <w:sz w:val="28"/>
          <w:szCs w:val="28"/>
        </w:rPr>
        <w:tab/>
        <w:t>перечень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p w:rsidR="004D43EF" w:rsidRPr="007052C6" w:rsidRDefault="004D43EF" w:rsidP="007052C6">
      <w:pPr>
        <w:tabs>
          <w:tab w:val="left" w:pos="567"/>
          <w:tab w:val="left" w:pos="993"/>
        </w:tabs>
        <w:spacing w:after="0" w:line="240" w:lineRule="auto"/>
        <w:ind w:firstLine="709"/>
        <w:jc w:val="both"/>
        <w:rPr>
          <w:rFonts w:ascii="Times New Roman" w:hAnsi="Times New Roman"/>
          <w:sz w:val="28"/>
          <w:szCs w:val="28"/>
        </w:rPr>
      </w:pPr>
      <w:r w:rsidRPr="007052C6">
        <w:rPr>
          <w:rFonts w:ascii="Times New Roman" w:hAnsi="Times New Roman"/>
          <w:sz w:val="28"/>
          <w:szCs w:val="28"/>
        </w:rPr>
        <w:t xml:space="preserve">в) </w:t>
      </w:r>
      <w:r w:rsidRPr="007052C6">
        <w:rPr>
          <w:rFonts w:ascii="Times New Roman" w:hAnsi="Times New Roman"/>
          <w:sz w:val="28"/>
          <w:szCs w:val="28"/>
        </w:rPr>
        <w:tab/>
        <w:t xml:space="preserve">комментарии о содержании новых нормативных правовых актов, устанавливающих обязательные требования, внесенных изменениях </w:t>
      </w:r>
      <w:r w:rsidR="001A60BA">
        <w:rPr>
          <w:rFonts w:ascii="Times New Roman" w:hAnsi="Times New Roman"/>
          <w:sz w:val="28"/>
          <w:szCs w:val="28"/>
        </w:rPr>
        <w:t xml:space="preserve"> </w:t>
      </w:r>
      <w:r w:rsidRPr="007052C6">
        <w:rPr>
          <w:rFonts w:ascii="Times New Roman" w:hAnsi="Times New Roman"/>
          <w:sz w:val="28"/>
          <w:szCs w:val="28"/>
        </w:rPr>
        <w:t xml:space="preserve">в действующие акты, сроках и порядке вступления их в действие, а также рекомендации о проведении необходимых организационных, технических </w:t>
      </w:r>
      <w:r w:rsidRPr="007052C6">
        <w:rPr>
          <w:rFonts w:ascii="Times New Roman" w:hAnsi="Times New Roman"/>
          <w:sz w:val="28"/>
          <w:szCs w:val="28"/>
        </w:rPr>
        <w:lastRenderedPageBreak/>
        <w:t>мероприятий, направленных на внедрение и обеспечение соблюдения обязательных требований;</w:t>
      </w:r>
    </w:p>
    <w:p w:rsidR="004D43EF" w:rsidRPr="007052C6" w:rsidRDefault="004D43EF" w:rsidP="007052C6">
      <w:pPr>
        <w:tabs>
          <w:tab w:val="left" w:pos="567"/>
          <w:tab w:val="left" w:pos="993"/>
        </w:tabs>
        <w:spacing w:after="0" w:line="240" w:lineRule="auto"/>
        <w:ind w:firstLine="709"/>
        <w:jc w:val="both"/>
        <w:rPr>
          <w:rFonts w:ascii="Times New Roman" w:hAnsi="Times New Roman"/>
          <w:sz w:val="28"/>
          <w:szCs w:val="28"/>
        </w:rPr>
      </w:pPr>
      <w:r w:rsidRPr="007052C6">
        <w:rPr>
          <w:rFonts w:ascii="Times New Roman" w:hAnsi="Times New Roman"/>
          <w:sz w:val="28"/>
          <w:szCs w:val="28"/>
        </w:rPr>
        <w:t xml:space="preserve">г) </w:t>
      </w:r>
      <w:r w:rsidRPr="007052C6">
        <w:rPr>
          <w:rFonts w:ascii="Times New Roman" w:hAnsi="Times New Roman"/>
          <w:sz w:val="28"/>
          <w:szCs w:val="28"/>
        </w:rPr>
        <w:tab/>
        <w:t xml:space="preserve">обобщения практики муниципального </w:t>
      </w:r>
      <w:proofErr w:type="gramStart"/>
      <w:r w:rsidRPr="007052C6">
        <w:rPr>
          <w:rFonts w:ascii="Times New Roman" w:hAnsi="Times New Roman"/>
          <w:sz w:val="28"/>
          <w:szCs w:val="28"/>
        </w:rPr>
        <w:t>контроля за</w:t>
      </w:r>
      <w:proofErr w:type="gramEnd"/>
      <w:r w:rsidRPr="007052C6">
        <w:rPr>
          <w:rFonts w:ascii="Times New Roman" w:hAnsi="Times New Roman"/>
          <w:sz w:val="28"/>
          <w:szCs w:val="28"/>
        </w:rPr>
        <w:t xml:space="preserve"> соблюдением обязательных требований субъектами проверки с рекомендациями </w:t>
      </w:r>
      <w:r w:rsidR="001A60BA">
        <w:rPr>
          <w:rFonts w:ascii="Times New Roman" w:hAnsi="Times New Roman"/>
          <w:sz w:val="28"/>
          <w:szCs w:val="28"/>
        </w:rPr>
        <w:t xml:space="preserve"> </w:t>
      </w:r>
      <w:r w:rsidRPr="007052C6">
        <w:rPr>
          <w:rFonts w:ascii="Times New Roman" w:hAnsi="Times New Roman"/>
          <w:sz w:val="28"/>
          <w:szCs w:val="28"/>
        </w:rPr>
        <w:t>в отношении мер, которые должны приниматься в целях недопущения таких нарушений;</w:t>
      </w:r>
    </w:p>
    <w:p w:rsidR="004D43EF" w:rsidRPr="007052C6" w:rsidRDefault="004D43EF" w:rsidP="007052C6">
      <w:pPr>
        <w:tabs>
          <w:tab w:val="left" w:pos="567"/>
          <w:tab w:val="left" w:pos="993"/>
        </w:tabs>
        <w:spacing w:after="0" w:line="240" w:lineRule="auto"/>
        <w:ind w:firstLine="709"/>
        <w:jc w:val="both"/>
        <w:rPr>
          <w:rFonts w:ascii="Times New Roman" w:hAnsi="Times New Roman"/>
          <w:sz w:val="28"/>
          <w:szCs w:val="28"/>
        </w:rPr>
      </w:pPr>
      <w:r w:rsidRPr="007052C6">
        <w:rPr>
          <w:rFonts w:ascii="Times New Roman" w:hAnsi="Times New Roman"/>
          <w:sz w:val="28"/>
          <w:szCs w:val="28"/>
        </w:rPr>
        <w:t xml:space="preserve">д) </w:t>
      </w:r>
      <w:r w:rsidRPr="007052C6">
        <w:rPr>
          <w:rFonts w:ascii="Times New Roman" w:hAnsi="Times New Roman"/>
          <w:sz w:val="28"/>
          <w:szCs w:val="28"/>
        </w:rPr>
        <w:tab/>
        <w:t xml:space="preserve">порядок обжалования решений, действий (бездействия) должностных лиц </w:t>
      </w:r>
      <w:r w:rsidR="00BF450B" w:rsidRPr="007052C6">
        <w:rPr>
          <w:rFonts w:ascii="Times New Roman" w:hAnsi="Times New Roman"/>
          <w:sz w:val="28"/>
          <w:szCs w:val="28"/>
        </w:rPr>
        <w:t>Комитета</w:t>
      </w:r>
      <w:r w:rsidRPr="007052C6">
        <w:rPr>
          <w:rFonts w:ascii="Times New Roman" w:hAnsi="Times New Roman"/>
          <w:sz w:val="28"/>
          <w:szCs w:val="28"/>
        </w:rPr>
        <w:t xml:space="preserve"> при осуществлении муниципального контроля;</w:t>
      </w:r>
    </w:p>
    <w:p w:rsidR="004D43EF" w:rsidRPr="007052C6" w:rsidRDefault="004D43EF" w:rsidP="007052C6">
      <w:pPr>
        <w:tabs>
          <w:tab w:val="left" w:pos="567"/>
          <w:tab w:val="left" w:pos="993"/>
        </w:tabs>
        <w:spacing w:after="0" w:line="240" w:lineRule="auto"/>
        <w:ind w:firstLine="709"/>
        <w:jc w:val="both"/>
        <w:rPr>
          <w:rFonts w:ascii="Times New Roman" w:hAnsi="Times New Roman"/>
          <w:sz w:val="28"/>
          <w:szCs w:val="28"/>
        </w:rPr>
      </w:pPr>
      <w:r w:rsidRPr="007052C6">
        <w:rPr>
          <w:rFonts w:ascii="Times New Roman" w:hAnsi="Times New Roman"/>
          <w:sz w:val="28"/>
          <w:szCs w:val="28"/>
        </w:rPr>
        <w:t xml:space="preserve">е) </w:t>
      </w:r>
      <w:r w:rsidRPr="007052C6">
        <w:rPr>
          <w:rFonts w:ascii="Times New Roman" w:hAnsi="Times New Roman"/>
          <w:sz w:val="28"/>
          <w:szCs w:val="28"/>
        </w:rPr>
        <w:tab/>
        <w:t>утвержденный план проведения плановых проверок;</w:t>
      </w:r>
    </w:p>
    <w:p w:rsidR="004D43EF" w:rsidRPr="007052C6" w:rsidRDefault="004D43EF" w:rsidP="007052C6">
      <w:pPr>
        <w:tabs>
          <w:tab w:val="left" w:pos="567"/>
          <w:tab w:val="left" w:pos="993"/>
        </w:tabs>
        <w:spacing w:after="0" w:line="240" w:lineRule="auto"/>
        <w:ind w:firstLine="709"/>
        <w:jc w:val="both"/>
        <w:rPr>
          <w:rFonts w:ascii="Times New Roman" w:hAnsi="Times New Roman"/>
          <w:sz w:val="28"/>
          <w:szCs w:val="28"/>
        </w:rPr>
      </w:pPr>
      <w:r w:rsidRPr="007052C6">
        <w:rPr>
          <w:rFonts w:ascii="Times New Roman" w:hAnsi="Times New Roman"/>
          <w:sz w:val="28"/>
          <w:szCs w:val="28"/>
        </w:rPr>
        <w:t xml:space="preserve">ж) </w:t>
      </w:r>
      <w:r w:rsidRPr="007052C6">
        <w:rPr>
          <w:rFonts w:ascii="Times New Roman" w:hAnsi="Times New Roman"/>
          <w:sz w:val="28"/>
          <w:szCs w:val="28"/>
        </w:rPr>
        <w:tab/>
        <w:t>утвержденная программа профилактики нарушений обязательных требований;</w:t>
      </w:r>
    </w:p>
    <w:p w:rsidR="004D43EF" w:rsidRPr="007052C6" w:rsidRDefault="004D43EF" w:rsidP="007052C6">
      <w:pPr>
        <w:tabs>
          <w:tab w:val="left" w:pos="567"/>
          <w:tab w:val="left" w:pos="993"/>
        </w:tabs>
        <w:spacing w:after="0" w:line="240" w:lineRule="auto"/>
        <w:ind w:firstLine="709"/>
        <w:jc w:val="both"/>
        <w:rPr>
          <w:rFonts w:ascii="Times New Roman" w:hAnsi="Times New Roman"/>
          <w:sz w:val="28"/>
          <w:szCs w:val="28"/>
        </w:rPr>
      </w:pPr>
      <w:r w:rsidRPr="007052C6">
        <w:rPr>
          <w:rFonts w:ascii="Times New Roman" w:hAnsi="Times New Roman"/>
          <w:sz w:val="28"/>
          <w:szCs w:val="28"/>
        </w:rPr>
        <w:t xml:space="preserve">з) </w:t>
      </w:r>
      <w:r w:rsidRPr="007052C6">
        <w:rPr>
          <w:rFonts w:ascii="Times New Roman" w:hAnsi="Times New Roman"/>
          <w:sz w:val="28"/>
          <w:szCs w:val="28"/>
        </w:rPr>
        <w:tab/>
        <w:t>информация о результатах проведения проверок и о принятых мерах по пресечению и (или) устранению последствий выявленных нарушений;</w:t>
      </w:r>
    </w:p>
    <w:p w:rsidR="004D43EF" w:rsidRPr="007052C6" w:rsidRDefault="004D43EF" w:rsidP="007052C6">
      <w:pPr>
        <w:tabs>
          <w:tab w:val="left" w:pos="567"/>
          <w:tab w:val="left" w:pos="993"/>
        </w:tabs>
        <w:spacing w:after="0" w:line="240" w:lineRule="auto"/>
        <w:ind w:firstLine="709"/>
        <w:jc w:val="both"/>
        <w:rPr>
          <w:rFonts w:ascii="Times New Roman" w:hAnsi="Times New Roman"/>
          <w:sz w:val="28"/>
          <w:szCs w:val="28"/>
        </w:rPr>
      </w:pPr>
      <w:r w:rsidRPr="007052C6">
        <w:rPr>
          <w:rFonts w:ascii="Times New Roman" w:hAnsi="Times New Roman"/>
          <w:sz w:val="28"/>
          <w:szCs w:val="28"/>
        </w:rPr>
        <w:t xml:space="preserve">и) </w:t>
      </w:r>
      <w:r w:rsidRPr="007052C6">
        <w:rPr>
          <w:rFonts w:ascii="Times New Roman" w:hAnsi="Times New Roman"/>
          <w:sz w:val="28"/>
          <w:szCs w:val="28"/>
        </w:rPr>
        <w:tab/>
        <w:t>текст настоящего Регламента;</w:t>
      </w:r>
    </w:p>
    <w:p w:rsidR="004D43EF" w:rsidRPr="007052C6" w:rsidRDefault="004D43EF" w:rsidP="007052C6">
      <w:pPr>
        <w:tabs>
          <w:tab w:val="left" w:pos="567"/>
          <w:tab w:val="left" w:pos="993"/>
        </w:tabs>
        <w:spacing w:after="0" w:line="240" w:lineRule="auto"/>
        <w:ind w:firstLine="709"/>
        <w:jc w:val="both"/>
        <w:rPr>
          <w:rFonts w:ascii="Times New Roman" w:hAnsi="Times New Roman"/>
          <w:sz w:val="28"/>
          <w:szCs w:val="28"/>
        </w:rPr>
      </w:pPr>
      <w:r w:rsidRPr="007052C6">
        <w:rPr>
          <w:rFonts w:ascii="Times New Roman" w:hAnsi="Times New Roman"/>
          <w:sz w:val="28"/>
          <w:szCs w:val="28"/>
        </w:rPr>
        <w:t>2)</w:t>
      </w:r>
      <w:r w:rsidRPr="007052C6">
        <w:rPr>
          <w:rFonts w:ascii="Times New Roman" w:hAnsi="Times New Roman"/>
          <w:sz w:val="28"/>
          <w:szCs w:val="28"/>
        </w:rPr>
        <w:tab/>
        <w:t>из публикаций в средствах массовой информации;</w:t>
      </w:r>
    </w:p>
    <w:p w:rsidR="004D43EF" w:rsidRPr="007052C6" w:rsidRDefault="004D43EF" w:rsidP="007052C6">
      <w:pPr>
        <w:tabs>
          <w:tab w:val="left" w:pos="567"/>
          <w:tab w:val="left" w:pos="993"/>
        </w:tabs>
        <w:spacing w:after="0" w:line="240" w:lineRule="auto"/>
        <w:ind w:firstLine="709"/>
        <w:jc w:val="both"/>
        <w:rPr>
          <w:rFonts w:ascii="Times New Roman" w:hAnsi="Times New Roman"/>
          <w:sz w:val="28"/>
          <w:szCs w:val="28"/>
        </w:rPr>
      </w:pPr>
      <w:r w:rsidRPr="007052C6">
        <w:rPr>
          <w:rFonts w:ascii="Times New Roman" w:hAnsi="Times New Roman"/>
          <w:sz w:val="28"/>
          <w:szCs w:val="28"/>
        </w:rPr>
        <w:t>3)</w:t>
      </w:r>
      <w:r w:rsidRPr="007052C6">
        <w:rPr>
          <w:rFonts w:ascii="Times New Roman" w:hAnsi="Times New Roman"/>
          <w:sz w:val="28"/>
          <w:szCs w:val="28"/>
        </w:rPr>
        <w:tab/>
        <w:t xml:space="preserve">при личном обращении в </w:t>
      </w:r>
      <w:r w:rsidR="00BF450B" w:rsidRPr="007052C6">
        <w:rPr>
          <w:rFonts w:ascii="Times New Roman" w:hAnsi="Times New Roman"/>
          <w:sz w:val="28"/>
          <w:szCs w:val="28"/>
        </w:rPr>
        <w:t>Комитет</w:t>
      </w:r>
      <w:r w:rsidRPr="007052C6">
        <w:rPr>
          <w:rFonts w:ascii="Times New Roman" w:hAnsi="Times New Roman"/>
          <w:sz w:val="28"/>
          <w:szCs w:val="28"/>
        </w:rPr>
        <w:t>;</w:t>
      </w:r>
    </w:p>
    <w:p w:rsidR="004D43EF" w:rsidRPr="007052C6" w:rsidRDefault="004D43EF" w:rsidP="007052C6">
      <w:pPr>
        <w:tabs>
          <w:tab w:val="left" w:pos="567"/>
          <w:tab w:val="left" w:pos="993"/>
        </w:tabs>
        <w:spacing w:after="0" w:line="240" w:lineRule="auto"/>
        <w:ind w:firstLine="709"/>
        <w:jc w:val="both"/>
        <w:rPr>
          <w:rFonts w:ascii="Times New Roman" w:hAnsi="Times New Roman"/>
          <w:sz w:val="28"/>
          <w:szCs w:val="28"/>
        </w:rPr>
      </w:pPr>
      <w:r w:rsidRPr="007052C6">
        <w:rPr>
          <w:rFonts w:ascii="Times New Roman" w:hAnsi="Times New Roman"/>
          <w:sz w:val="28"/>
          <w:szCs w:val="28"/>
        </w:rPr>
        <w:t>4)</w:t>
      </w:r>
      <w:r w:rsidRPr="007052C6">
        <w:rPr>
          <w:rFonts w:ascii="Times New Roman" w:hAnsi="Times New Roman"/>
          <w:sz w:val="28"/>
          <w:szCs w:val="28"/>
        </w:rPr>
        <w:tab/>
      </w:r>
      <w:r w:rsidR="00C46F02" w:rsidRPr="007052C6">
        <w:rPr>
          <w:rFonts w:ascii="Times New Roman" w:hAnsi="Times New Roman"/>
          <w:sz w:val="28"/>
          <w:szCs w:val="28"/>
        </w:rPr>
        <w:t xml:space="preserve">из </w:t>
      </w:r>
      <w:r w:rsidRPr="007052C6">
        <w:rPr>
          <w:rFonts w:ascii="Times New Roman" w:hAnsi="Times New Roman"/>
          <w:sz w:val="28"/>
          <w:szCs w:val="28"/>
        </w:rPr>
        <w:t>информации, размещенной на специальных информационных стендах в местах, предназначенных для приема документов;</w:t>
      </w:r>
    </w:p>
    <w:p w:rsidR="004D43EF" w:rsidRPr="007052C6" w:rsidRDefault="004D43EF" w:rsidP="007052C6">
      <w:pPr>
        <w:tabs>
          <w:tab w:val="left" w:pos="567"/>
          <w:tab w:val="left" w:pos="993"/>
        </w:tabs>
        <w:spacing w:after="0" w:line="240" w:lineRule="auto"/>
        <w:ind w:firstLine="709"/>
        <w:jc w:val="both"/>
        <w:rPr>
          <w:rFonts w:ascii="Times New Roman" w:hAnsi="Times New Roman"/>
          <w:sz w:val="28"/>
          <w:szCs w:val="28"/>
        </w:rPr>
      </w:pPr>
      <w:r w:rsidRPr="007052C6">
        <w:rPr>
          <w:rFonts w:ascii="Times New Roman" w:hAnsi="Times New Roman"/>
          <w:sz w:val="28"/>
          <w:szCs w:val="28"/>
        </w:rPr>
        <w:t>5)</w:t>
      </w:r>
      <w:r w:rsidRPr="007052C6">
        <w:rPr>
          <w:rFonts w:ascii="Times New Roman" w:hAnsi="Times New Roman"/>
          <w:sz w:val="28"/>
          <w:szCs w:val="28"/>
        </w:rPr>
        <w:tab/>
        <w:t xml:space="preserve">при письменном обращении (заявлении) в </w:t>
      </w:r>
      <w:r w:rsidR="00BF450B" w:rsidRPr="007052C6">
        <w:rPr>
          <w:rFonts w:ascii="Times New Roman" w:hAnsi="Times New Roman"/>
          <w:sz w:val="28"/>
          <w:szCs w:val="28"/>
        </w:rPr>
        <w:t>Комитет</w:t>
      </w:r>
      <w:r w:rsidRPr="007052C6">
        <w:rPr>
          <w:rFonts w:ascii="Times New Roman" w:hAnsi="Times New Roman"/>
          <w:sz w:val="28"/>
          <w:szCs w:val="28"/>
        </w:rPr>
        <w:t>;</w:t>
      </w:r>
    </w:p>
    <w:p w:rsidR="004D43EF" w:rsidRPr="007052C6" w:rsidRDefault="004D43EF" w:rsidP="007052C6">
      <w:pPr>
        <w:tabs>
          <w:tab w:val="left" w:pos="567"/>
          <w:tab w:val="left" w:pos="993"/>
        </w:tabs>
        <w:spacing w:after="0" w:line="240" w:lineRule="auto"/>
        <w:ind w:firstLine="709"/>
        <w:jc w:val="both"/>
        <w:rPr>
          <w:rFonts w:ascii="Times New Roman" w:hAnsi="Times New Roman"/>
          <w:sz w:val="28"/>
          <w:szCs w:val="28"/>
        </w:rPr>
      </w:pPr>
      <w:r w:rsidRPr="007052C6">
        <w:rPr>
          <w:rFonts w:ascii="Times New Roman" w:hAnsi="Times New Roman"/>
          <w:sz w:val="28"/>
          <w:szCs w:val="28"/>
        </w:rPr>
        <w:t>6)</w:t>
      </w:r>
      <w:r w:rsidRPr="007052C6">
        <w:rPr>
          <w:rFonts w:ascii="Times New Roman" w:hAnsi="Times New Roman"/>
          <w:sz w:val="28"/>
          <w:szCs w:val="28"/>
        </w:rPr>
        <w:tab/>
      </w:r>
      <w:r w:rsidR="00C46F02" w:rsidRPr="007052C6">
        <w:rPr>
          <w:rFonts w:ascii="Times New Roman" w:hAnsi="Times New Roman"/>
          <w:sz w:val="28"/>
          <w:szCs w:val="28"/>
        </w:rPr>
        <w:t xml:space="preserve">на </w:t>
      </w:r>
      <w:r w:rsidRPr="007052C6">
        <w:rPr>
          <w:rFonts w:ascii="Times New Roman" w:hAnsi="Times New Roman"/>
          <w:sz w:val="28"/>
          <w:szCs w:val="28"/>
        </w:rPr>
        <w:t>Едино</w:t>
      </w:r>
      <w:r w:rsidR="00C46F02" w:rsidRPr="007052C6">
        <w:rPr>
          <w:rFonts w:ascii="Times New Roman" w:hAnsi="Times New Roman"/>
          <w:sz w:val="28"/>
          <w:szCs w:val="28"/>
        </w:rPr>
        <w:t>м</w:t>
      </w:r>
      <w:r w:rsidRPr="007052C6">
        <w:rPr>
          <w:rFonts w:ascii="Times New Roman" w:hAnsi="Times New Roman"/>
          <w:sz w:val="28"/>
          <w:szCs w:val="28"/>
        </w:rPr>
        <w:t xml:space="preserve"> портал</w:t>
      </w:r>
      <w:r w:rsidR="00C46F02" w:rsidRPr="007052C6">
        <w:rPr>
          <w:rFonts w:ascii="Times New Roman" w:hAnsi="Times New Roman"/>
          <w:sz w:val="28"/>
          <w:szCs w:val="28"/>
        </w:rPr>
        <w:t xml:space="preserve">е </w:t>
      </w:r>
      <w:r w:rsidRPr="007052C6">
        <w:rPr>
          <w:rFonts w:ascii="Times New Roman" w:hAnsi="Times New Roman"/>
          <w:sz w:val="28"/>
          <w:szCs w:val="28"/>
        </w:rPr>
        <w:t>государственных услуг (ЕПГУ) http://gosuslugi.ru;</w:t>
      </w:r>
    </w:p>
    <w:p w:rsidR="004D43EF" w:rsidRPr="007052C6" w:rsidRDefault="004D43EF" w:rsidP="007052C6">
      <w:pPr>
        <w:tabs>
          <w:tab w:val="left" w:pos="567"/>
          <w:tab w:val="left" w:pos="993"/>
        </w:tabs>
        <w:spacing w:after="0" w:line="240" w:lineRule="auto"/>
        <w:ind w:firstLine="709"/>
        <w:jc w:val="both"/>
        <w:rPr>
          <w:rFonts w:ascii="Times New Roman" w:hAnsi="Times New Roman"/>
          <w:sz w:val="28"/>
          <w:szCs w:val="28"/>
        </w:rPr>
      </w:pPr>
      <w:r w:rsidRPr="007052C6">
        <w:rPr>
          <w:rFonts w:ascii="Times New Roman" w:hAnsi="Times New Roman"/>
          <w:sz w:val="28"/>
          <w:szCs w:val="28"/>
        </w:rPr>
        <w:t>7)</w:t>
      </w:r>
      <w:r w:rsidRPr="007052C6">
        <w:rPr>
          <w:rFonts w:ascii="Times New Roman" w:hAnsi="Times New Roman"/>
          <w:sz w:val="28"/>
          <w:szCs w:val="28"/>
        </w:rPr>
        <w:tab/>
      </w:r>
      <w:r w:rsidR="00C46F02" w:rsidRPr="007052C6">
        <w:rPr>
          <w:rFonts w:ascii="Times New Roman" w:hAnsi="Times New Roman"/>
          <w:sz w:val="28"/>
          <w:szCs w:val="28"/>
        </w:rPr>
        <w:t xml:space="preserve">посредством </w:t>
      </w:r>
      <w:r w:rsidRPr="007052C6">
        <w:rPr>
          <w:rFonts w:ascii="Times New Roman" w:hAnsi="Times New Roman"/>
          <w:sz w:val="28"/>
          <w:szCs w:val="28"/>
        </w:rPr>
        <w:t>ЕГИС ОКНД.</w:t>
      </w:r>
    </w:p>
    <w:p w:rsidR="004D43EF" w:rsidRPr="007052C6" w:rsidRDefault="004D43EF" w:rsidP="007052C6">
      <w:pPr>
        <w:autoSpaceDE w:val="0"/>
        <w:spacing w:after="0" w:line="240" w:lineRule="auto"/>
        <w:ind w:firstLine="709"/>
        <w:jc w:val="both"/>
        <w:rPr>
          <w:rFonts w:ascii="Times New Roman" w:hAnsi="Times New Roman"/>
          <w:sz w:val="28"/>
          <w:szCs w:val="28"/>
        </w:rPr>
      </w:pPr>
      <w:r w:rsidRPr="007052C6">
        <w:rPr>
          <w:rFonts w:ascii="Times New Roman" w:hAnsi="Times New Roman"/>
          <w:sz w:val="28"/>
          <w:szCs w:val="28"/>
        </w:rPr>
        <w:t>20. Справочная информация о:</w:t>
      </w:r>
    </w:p>
    <w:p w:rsidR="004D43EF" w:rsidRPr="007052C6" w:rsidRDefault="004D43EF" w:rsidP="007052C6">
      <w:pPr>
        <w:autoSpaceDE w:val="0"/>
        <w:spacing w:after="0" w:line="240" w:lineRule="auto"/>
        <w:ind w:firstLine="709"/>
        <w:jc w:val="both"/>
        <w:rPr>
          <w:rFonts w:ascii="Times New Roman" w:hAnsi="Times New Roman"/>
          <w:sz w:val="28"/>
          <w:szCs w:val="28"/>
        </w:rPr>
      </w:pPr>
      <w:r w:rsidRPr="007052C6">
        <w:rPr>
          <w:rFonts w:ascii="Times New Roman" w:hAnsi="Times New Roman"/>
          <w:sz w:val="28"/>
          <w:szCs w:val="28"/>
        </w:rPr>
        <w:t xml:space="preserve">1) </w:t>
      </w:r>
      <w:proofErr w:type="gramStart"/>
      <w:r w:rsidRPr="007052C6">
        <w:rPr>
          <w:rFonts w:ascii="Times New Roman" w:hAnsi="Times New Roman"/>
          <w:sz w:val="28"/>
          <w:szCs w:val="28"/>
        </w:rPr>
        <w:t>месте</w:t>
      </w:r>
      <w:proofErr w:type="gramEnd"/>
      <w:r w:rsidRPr="007052C6">
        <w:rPr>
          <w:rFonts w:ascii="Times New Roman" w:hAnsi="Times New Roman"/>
          <w:sz w:val="28"/>
          <w:szCs w:val="28"/>
        </w:rPr>
        <w:t xml:space="preserve"> нахождения и графике работы </w:t>
      </w:r>
      <w:r w:rsidR="00BF450B" w:rsidRPr="007052C6">
        <w:rPr>
          <w:rFonts w:ascii="Times New Roman" w:hAnsi="Times New Roman"/>
          <w:sz w:val="28"/>
          <w:szCs w:val="28"/>
        </w:rPr>
        <w:t>Комитета</w:t>
      </w:r>
      <w:r w:rsidRPr="007052C6">
        <w:rPr>
          <w:rFonts w:ascii="Times New Roman" w:hAnsi="Times New Roman"/>
          <w:color w:val="000000"/>
          <w:sz w:val="28"/>
          <w:szCs w:val="28"/>
        </w:rPr>
        <w:t>;</w:t>
      </w:r>
    </w:p>
    <w:p w:rsidR="004D43EF" w:rsidRPr="007052C6" w:rsidRDefault="004D43EF" w:rsidP="007052C6">
      <w:pPr>
        <w:autoSpaceDE w:val="0"/>
        <w:spacing w:after="0" w:line="240" w:lineRule="auto"/>
        <w:ind w:firstLine="709"/>
        <w:jc w:val="both"/>
        <w:rPr>
          <w:rFonts w:ascii="Times New Roman" w:hAnsi="Times New Roman"/>
          <w:sz w:val="28"/>
          <w:szCs w:val="28"/>
        </w:rPr>
      </w:pPr>
      <w:r w:rsidRPr="007052C6">
        <w:rPr>
          <w:rFonts w:ascii="Times New Roman" w:hAnsi="Times New Roman"/>
          <w:sz w:val="28"/>
          <w:szCs w:val="28"/>
        </w:rPr>
        <w:t xml:space="preserve">2) справочных телефонах структурного подразделения </w:t>
      </w:r>
      <w:r w:rsidR="00BF450B" w:rsidRPr="007052C6">
        <w:rPr>
          <w:rFonts w:ascii="Times New Roman" w:hAnsi="Times New Roman"/>
          <w:sz w:val="28"/>
          <w:szCs w:val="28"/>
        </w:rPr>
        <w:t>Комитета</w:t>
      </w:r>
      <w:r w:rsidRPr="007052C6">
        <w:rPr>
          <w:rFonts w:ascii="Times New Roman" w:hAnsi="Times New Roman"/>
          <w:sz w:val="28"/>
          <w:szCs w:val="28"/>
        </w:rPr>
        <w:t>, осуществляющего муниципальный контроль</w:t>
      </w:r>
      <w:r w:rsidR="00534B84" w:rsidRPr="007052C6">
        <w:rPr>
          <w:rFonts w:ascii="Times New Roman" w:hAnsi="Times New Roman"/>
          <w:sz w:val="28"/>
          <w:szCs w:val="28"/>
        </w:rPr>
        <w:t xml:space="preserve"> в сфере наружной рекламы</w:t>
      </w:r>
      <w:r w:rsidRPr="007052C6">
        <w:rPr>
          <w:rFonts w:ascii="Times New Roman" w:hAnsi="Times New Roman"/>
          <w:sz w:val="28"/>
          <w:szCs w:val="28"/>
        </w:rPr>
        <w:t>, и организаций, участвующих в осуществлении муниципального контроля, в том числе номере телефона</w:t>
      </w:r>
      <w:r w:rsidR="00534B84" w:rsidRPr="007052C6">
        <w:rPr>
          <w:rFonts w:ascii="Times New Roman" w:hAnsi="Times New Roman"/>
          <w:sz w:val="28"/>
          <w:szCs w:val="28"/>
        </w:rPr>
        <w:t xml:space="preserve"> </w:t>
      </w:r>
      <w:r w:rsidRPr="007052C6">
        <w:rPr>
          <w:rFonts w:ascii="Times New Roman" w:hAnsi="Times New Roman"/>
          <w:sz w:val="28"/>
          <w:szCs w:val="28"/>
        </w:rPr>
        <w:t>-</w:t>
      </w:r>
      <w:r w:rsidR="00534B84" w:rsidRPr="007052C6">
        <w:rPr>
          <w:rFonts w:ascii="Times New Roman" w:hAnsi="Times New Roman"/>
          <w:sz w:val="28"/>
          <w:szCs w:val="28"/>
        </w:rPr>
        <w:t xml:space="preserve"> </w:t>
      </w:r>
      <w:r w:rsidRPr="007052C6">
        <w:rPr>
          <w:rFonts w:ascii="Times New Roman" w:hAnsi="Times New Roman"/>
          <w:sz w:val="28"/>
          <w:szCs w:val="28"/>
        </w:rPr>
        <w:t>автоинформатора;</w:t>
      </w:r>
    </w:p>
    <w:p w:rsidR="00534B84" w:rsidRPr="007052C6" w:rsidRDefault="004D43EF" w:rsidP="007052C6">
      <w:pPr>
        <w:autoSpaceDE w:val="0"/>
        <w:spacing w:after="0" w:line="240" w:lineRule="auto"/>
        <w:ind w:firstLine="709"/>
        <w:jc w:val="both"/>
        <w:rPr>
          <w:rFonts w:ascii="Times New Roman" w:hAnsi="Times New Roman"/>
          <w:sz w:val="28"/>
          <w:szCs w:val="28"/>
        </w:rPr>
      </w:pPr>
      <w:r w:rsidRPr="007052C6">
        <w:rPr>
          <w:rFonts w:ascii="Times New Roman" w:hAnsi="Times New Roman"/>
          <w:sz w:val="28"/>
          <w:szCs w:val="28"/>
        </w:rPr>
        <w:t xml:space="preserve">3) </w:t>
      </w:r>
      <w:proofErr w:type="gramStart"/>
      <w:r w:rsidRPr="007052C6">
        <w:rPr>
          <w:rFonts w:ascii="Times New Roman" w:hAnsi="Times New Roman"/>
          <w:sz w:val="28"/>
          <w:szCs w:val="28"/>
        </w:rPr>
        <w:t>адресах</w:t>
      </w:r>
      <w:proofErr w:type="gramEnd"/>
      <w:r w:rsidRPr="007052C6">
        <w:rPr>
          <w:rFonts w:ascii="Times New Roman" w:hAnsi="Times New Roman"/>
          <w:sz w:val="28"/>
          <w:szCs w:val="28"/>
        </w:rPr>
        <w:t xml:space="preserve"> официального сайта, а также электронной почты и (или) формы обратной связи </w:t>
      </w:r>
      <w:r w:rsidR="00BF450B" w:rsidRPr="007052C6">
        <w:rPr>
          <w:rFonts w:ascii="Times New Roman" w:hAnsi="Times New Roman"/>
          <w:sz w:val="28"/>
          <w:szCs w:val="28"/>
        </w:rPr>
        <w:t>Комитета</w:t>
      </w:r>
      <w:r w:rsidRPr="007052C6">
        <w:rPr>
          <w:rFonts w:ascii="Times New Roman" w:hAnsi="Times New Roman"/>
          <w:sz w:val="28"/>
          <w:szCs w:val="28"/>
        </w:rPr>
        <w:t>, в сети «Интернет»</w:t>
      </w:r>
      <w:r w:rsidR="00534B84" w:rsidRPr="007052C6">
        <w:rPr>
          <w:rFonts w:ascii="Times New Roman" w:hAnsi="Times New Roman"/>
          <w:sz w:val="28"/>
          <w:szCs w:val="28"/>
        </w:rPr>
        <w:t>.</w:t>
      </w:r>
    </w:p>
    <w:p w:rsidR="0063581A" w:rsidRDefault="00534B84" w:rsidP="007052C6">
      <w:pPr>
        <w:autoSpaceDE w:val="0"/>
        <w:spacing w:after="0" w:line="240" w:lineRule="auto"/>
        <w:ind w:firstLine="709"/>
        <w:jc w:val="both"/>
        <w:rPr>
          <w:rFonts w:ascii="Times New Roman" w:hAnsi="Times New Roman"/>
          <w:sz w:val="28"/>
          <w:szCs w:val="28"/>
        </w:rPr>
      </w:pPr>
      <w:r w:rsidRPr="007052C6">
        <w:rPr>
          <w:rFonts w:ascii="Times New Roman" w:hAnsi="Times New Roman"/>
          <w:sz w:val="28"/>
          <w:szCs w:val="28"/>
        </w:rPr>
        <w:t>Р</w:t>
      </w:r>
      <w:r w:rsidR="004D43EF" w:rsidRPr="007052C6">
        <w:rPr>
          <w:rFonts w:ascii="Times New Roman" w:hAnsi="Times New Roman"/>
          <w:sz w:val="28"/>
          <w:szCs w:val="28"/>
        </w:rPr>
        <w:t>азмещается и актуализ</w:t>
      </w:r>
      <w:r w:rsidR="00BF450B" w:rsidRPr="007052C6">
        <w:rPr>
          <w:rFonts w:ascii="Times New Roman" w:hAnsi="Times New Roman"/>
          <w:sz w:val="28"/>
          <w:szCs w:val="28"/>
        </w:rPr>
        <w:t>ируется</w:t>
      </w:r>
      <w:r w:rsidR="004D43EF" w:rsidRPr="007052C6">
        <w:rPr>
          <w:rFonts w:ascii="Times New Roman" w:hAnsi="Times New Roman"/>
          <w:sz w:val="28"/>
          <w:szCs w:val="28"/>
        </w:rPr>
        <w:t xml:space="preserve"> по мере необходимости </w:t>
      </w:r>
      <w:r w:rsidR="008C26C2" w:rsidRPr="00A61110">
        <w:rPr>
          <w:rFonts w:ascii="Times New Roman" w:hAnsi="Times New Roman"/>
          <w:sz w:val="28"/>
          <w:szCs w:val="28"/>
        </w:rPr>
        <w:t>на официальном сайте городского округа Фрязино в сети Интернет</w:t>
      </w:r>
      <w:r w:rsidR="008C26C2" w:rsidRPr="007052C6">
        <w:rPr>
          <w:rFonts w:ascii="Times New Roman" w:hAnsi="Times New Roman"/>
          <w:sz w:val="28"/>
          <w:szCs w:val="28"/>
        </w:rPr>
        <w:t xml:space="preserve"> </w:t>
      </w:r>
      <w:r w:rsidR="004D43EF" w:rsidRPr="007052C6">
        <w:rPr>
          <w:rFonts w:ascii="Times New Roman" w:hAnsi="Times New Roman"/>
          <w:sz w:val="28"/>
          <w:szCs w:val="28"/>
        </w:rPr>
        <w:t>в разделе «</w:t>
      </w:r>
      <w:r w:rsidR="00BF450B" w:rsidRPr="007052C6">
        <w:rPr>
          <w:rFonts w:ascii="Times New Roman" w:hAnsi="Times New Roman"/>
          <w:sz w:val="28"/>
          <w:szCs w:val="28"/>
        </w:rPr>
        <w:t>наружная реклама</w:t>
      </w:r>
      <w:r w:rsidR="004D43EF" w:rsidRPr="007052C6">
        <w:rPr>
          <w:rFonts w:ascii="Times New Roman" w:hAnsi="Times New Roman"/>
          <w:sz w:val="28"/>
          <w:szCs w:val="28"/>
        </w:rPr>
        <w:t xml:space="preserve">» и на Едином портале государственных и муниципальных услуг (функций), ЕГИС ОКНД, а также на стендах в местах нахождения </w:t>
      </w:r>
      <w:r w:rsidR="00BF450B" w:rsidRPr="007052C6">
        <w:rPr>
          <w:rFonts w:ascii="Times New Roman" w:hAnsi="Times New Roman"/>
          <w:sz w:val="28"/>
          <w:szCs w:val="28"/>
        </w:rPr>
        <w:t>Комитета</w:t>
      </w:r>
      <w:r w:rsidR="004D43EF" w:rsidRPr="007052C6">
        <w:rPr>
          <w:rFonts w:ascii="Times New Roman" w:hAnsi="Times New Roman"/>
          <w:color w:val="000000"/>
          <w:sz w:val="28"/>
          <w:szCs w:val="28"/>
        </w:rPr>
        <w:t>.</w:t>
      </w:r>
    </w:p>
    <w:p w:rsidR="00743525" w:rsidRPr="00887FBD" w:rsidRDefault="00743525" w:rsidP="0063581A">
      <w:pPr>
        <w:pStyle w:val="2"/>
        <w:spacing w:after="240"/>
      </w:pPr>
      <w:bookmarkStart w:id="12" w:name="_Toc63948035"/>
      <w:r w:rsidRPr="007052C6">
        <w:t>Сведения о размере платы, взимаемой с лиц, в отношении которых осуществляется муниципальный контроль, при осуществлении муниципального контроля</w:t>
      </w:r>
      <w:bookmarkEnd w:id="12"/>
      <w:r w:rsidRPr="007052C6">
        <w:t xml:space="preserve"> </w:t>
      </w:r>
    </w:p>
    <w:p w:rsidR="0063581A" w:rsidRDefault="00743525" w:rsidP="007052C6">
      <w:pPr>
        <w:autoSpaceDE w:val="0"/>
        <w:spacing w:after="0" w:line="240" w:lineRule="auto"/>
        <w:ind w:firstLine="709"/>
        <w:jc w:val="both"/>
        <w:rPr>
          <w:rFonts w:ascii="Times New Roman" w:hAnsi="Times New Roman"/>
          <w:sz w:val="28"/>
          <w:szCs w:val="28"/>
        </w:rPr>
      </w:pPr>
      <w:r w:rsidRPr="007052C6">
        <w:rPr>
          <w:rFonts w:ascii="Times New Roman" w:hAnsi="Times New Roman"/>
          <w:sz w:val="28"/>
          <w:szCs w:val="28"/>
        </w:rPr>
        <w:t>2</w:t>
      </w:r>
      <w:r w:rsidR="004D43EF" w:rsidRPr="007052C6">
        <w:rPr>
          <w:rFonts w:ascii="Times New Roman" w:hAnsi="Times New Roman"/>
          <w:sz w:val="28"/>
          <w:szCs w:val="28"/>
        </w:rPr>
        <w:t>1</w:t>
      </w:r>
      <w:r w:rsidRPr="007052C6">
        <w:rPr>
          <w:rFonts w:ascii="Times New Roman" w:hAnsi="Times New Roman"/>
          <w:sz w:val="28"/>
          <w:szCs w:val="28"/>
        </w:rPr>
        <w:t xml:space="preserve">. </w:t>
      </w:r>
      <w:r w:rsidR="007E4AAD" w:rsidRPr="007052C6">
        <w:rPr>
          <w:rFonts w:ascii="Times New Roman" w:hAnsi="Times New Roman"/>
          <w:sz w:val="28"/>
          <w:szCs w:val="28"/>
        </w:rPr>
        <w:t>Муниципальный контроль</w:t>
      </w:r>
      <w:r w:rsidRPr="007052C6">
        <w:rPr>
          <w:rFonts w:ascii="Times New Roman" w:hAnsi="Times New Roman"/>
          <w:sz w:val="28"/>
          <w:szCs w:val="28"/>
        </w:rPr>
        <w:t xml:space="preserve"> осуществляется на безвозмездной основе.</w:t>
      </w:r>
    </w:p>
    <w:p w:rsidR="006A185E" w:rsidRPr="000E5DE3" w:rsidRDefault="006A185E" w:rsidP="0063581A">
      <w:pPr>
        <w:pStyle w:val="2"/>
        <w:spacing w:after="240"/>
      </w:pPr>
      <w:bookmarkStart w:id="13" w:name="_Toc63946158"/>
      <w:bookmarkStart w:id="14" w:name="_Toc63948036"/>
      <w:r w:rsidRPr="000E5DE3">
        <w:t>Сроки осущес</w:t>
      </w:r>
      <w:r w:rsidR="008E2D08" w:rsidRPr="000E5DE3">
        <w:t>твления муниципального контроля</w:t>
      </w:r>
      <w:bookmarkEnd w:id="13"/>
      <w:bookmarkEnd w:id="14"/>
    </w:p>
    <w:p w:rsidR="006A185E" w:rsidRPr="007052C6" w:rsidRDefault="005E0ED4" w:rsidP="007052C6">
      <w:pPr>
        <w:autoSpaceDE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22. Срок проведения </w:t>
      </w:r>
      <w:r w:rsidR="006A185E" w:rsidRPr="007052C6">
        <w:rPr>
          <w:rFonts w:ascii="Times New Roman" w:hAnsi="Times New Roman"/>
          <w:sz w:val="28"/>
          <w:szCs w:val="28"/>
        </w:rPr>
        <w:t>проверок, предусмотренных статьей 11 Федерального закона 294-ФЗ, не должен превышать 20 (двадцати) рабочих дней.</w:t>
      </w:r>
    </w:p>
    <w:p w:rsidR="006A185E" w:rsidRDefault="005E0ED4" w:rsidP="007052C6">
      <w:pPr>
        <w:autoSpaceDE w:val="0"/>
        <w:spacing w:after="0" w:line="240" w:lineRule="auto"/>
        <w:ind w:firstLine="709"/>
        <w:jc w:val="both"/>
        <w:rPr>
          <w:rFonts w:ascii="Times New Roman" w:hAnsi="Times New Roman"/>
          <w:sz w:val="28"/>
          <w:szCs w:val="28"/>
        </w:rPr>
      </w:pPr>
      <w:r>
        <w:rPr>
          <w:rFonts w:ascii="Times New Roman" w:hAnsi="Times New Roman"/>
          <w:sz w:val="28"/>
          <w:szCs w:val="28"/>
        </w:rPr>
        <w:t xml:space="preserve">23. Срок проведения </w:t>
      </w:r>
      <w:r w:rsidR="006A185E" w:rsidRPr="007052C6">
        <w:rPr>
          <w:rFonts w:ascii="Times New Roman" w:hAnsi="Times New Roman"/>
          <w:sz w:val="28"/>
          <w:szCs w:val="28"/>
        </w:rPr>
        <w:t>проверок, предусмотренных статьей 12 Федерального закона 294-ФЗ, не должен превышать 20 (двадцати) рабочих дней.</w:t>
      </w:r>
    </w:p>
    <w:p w:rsidR="003C5269" w:rsidRDefault="003C5269" w:rsidP="007052C6">
      <w:pPr>
        <w:autoSpaceDE w:val="0"/>
        <w:spacing w:after="0" w:line="240" w:lineRule="auto"/>
        <w:ind w:firstLine="709"/>
        <w:jc w:val="both"/>
        <w:rPr>
          <w:rFonts w:ascii="Times New Roman" w:hAnsi="Times New Roman"/>
          <w:sz w:val="28"/>
          <w:szCs w:val="28"/>
        </w:rPr>
      </w:pPr>
      <w:r>
        <w:rPr>
          <w:rFonts w:ascii="Times New Roman" w:hAnsi="Times New Roman"/>
          <w:sz w:val="28"/>
          <w:szCs w:val="28"/>
        </w:rPr>
        <w:t xml:space="preserve">Общий срок проведения плановой выездной проверки в отношении одного субъекта малого предпринимательства не может превышать пятьдесят часов для малого предприятия и пятнадцать часов для </w:t>
      </w:r>
      <w:proofErr w:type="spellStart"/>
      <w:r>
        <w:rPr>
          <w:rFonts w:ascii="Times New Roman" w:hAnsi="Times New Roman"/>
          <w:sz w:val="28"/>
          <w:szCs w:val="28"/>
        </w:rPr>
        <w:t>микропредприятия</w:t>
      </w:r>
      <w:proofErr w:type="spellEnd"/>
      <w:r>
        <w:rPr>
          <w:rFonts w:ascii="Times New Roman" w:hAnsi="Times New Roman"/>
          <w:sz w:val="28"/>
          <w:szCs w:val="28"/>
        </w:rPr>
        <w:t xml:space="preserve"> в год.</w:t>
      </w:r>
    </w:p>
    <w:p w:rsidR="006A185E" w:rsidRPr="007052C6" w:rsidRDefault="006A185E" w:rsidP="007052C6">
      <w:pPr>
        <w:autoSpaceDE w:val="0"/>
        <w:spacing w:after="0" w:line="240" w:lineRule="auto"/>
        <w:ind w:firstLine="709"/>
        <w:jc w:val="both"/>
        <w:rPr>
          <w:rFonts w:ascii="Times New Roman" w:hAnsi="Times New Roman"/>
          <w:sz w:val="28"/>
          <w:szCs w:val="28"/>
        </w:rPr>
      </w:pPr>
      <w:r w:rsidRPr="007052C6">
        <w:rPr>
          <w:rFonts w:ascii="Times New Roman" w:hAnsi="Times New Roman"/>
          <w:sz w:val="28"/>
          <w:szCs w:val="28"/>
        </w:rPr>
        <w:t>2</w:t>
      </w:r>
      <w:r w:rsidR="005E0ED4">
        <w:rPr>
          <w:rFonts w:ascii="Times New Roman" w:hAnsi="Times New Roman"/>
          <w:sz w:val="28"/>
          <w:szCs w:val="28"/>
        </w:rPr>
        <w:t>4</w:t>
      </w:r>
      <w:r w:rsidRPr="007052C6">
        <w:rPr>
          <w:rFonts w:ascii="Times New Roman" w:hAnsi="Times New Roman"/>
          <w:sz w:val="28"/>
          <w:szCs w:val="28"/>
        </w:rPr>
        <w:t xml:space="preserve">. </w:t>
      </w:r>
      <w:proofErr w:type="gramStart"/>
      <w:r w:rsidRPr="007052C6">
        <w:rPr>
          <w:rFonts w:ascii="Times New Roman" w:hAnsi="Times New Roman"/>
          <w:sz w:val="28"/>
          <w:szCs w:val="28"/>
        </w:rPr>
        <w:t xml:space="preserve">В случае необходимости при проведении проверки, указанной в ч. 2 ст. 13 Федерального закона № 294-ФЗ, для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муниципального контроля </w:t>
      </w:r>
      <w:r w:rsidR="00553D0C" w:rsidRPr="007052C6">
        <w:rPr>
          <w:rFonts w:ascii="Times New Roman" w:hAnsi="Times New Roman"/>
          <w:sz w:val="28"/>
          <w:szCs w:val="28"/>
        </w:rPr>
        <w:t xml:space="preserve">в сфере наружной рекламы </w:t>
      </w:r>
      <w:r w:rsidRPr="007052C6">
        <w:rPr>
          <w:rFonts w:ascii="Times New Roman" w:hAnsi="Times New Roman"/>
          <w:sz w:val="28"/>
          <w:szCs w:val="28"/>
        </w:rPr>
        <w:t xml:space="preserve">на срок, необходимый для осуществления межведомственного информационного взаимодействия, но не более чем на 10 (десять) рабочих дней. </w:t>
      </w:r>
      <w:proofErr w:type="gramEnd"/>
    </w:p>
    <w:p w:rsidR="006A185E" w:rsidRPr="007052C6" w:rsidRDefault="006A185E" w:rsidP="007052C6">
      <w:pPr>
        <w:autoSpaceDE w:val="0"/>
        <w:spacing w:after="0" w:line="240" w:lineRule="auto"/>
        <w:ind w:firstLine="709"/>
        <w:jc w:val="both"/>
        <w:rPr>
          <w:rFonts w:ascii="Times New Roman" w:hAnsi="Times New Roman"/>
          <w:sz w:val="28"/>
          <w:szCs w:val="28"/>
        </w:rPr>
      </w:pPr>
      <w:r w:rsidRPr="007052C6">
        <w:rPr>
          <w:rFonts w:ascii="Times New Roman" w:hAnsi="Times New Roman"/>
          <w:sz w:val="28"/>
          <w:szCs w:val="28"/>
        </w:rPr>
        <w:t>2</w:t>
      </w:r>
      <w:r w:rsidR="005E0ED4">
        <w:rPr>
          <w:rFonts w:ascii="Times New Roman" w:hAnsi="Times New Roman"/>
          <w:sz w:val="28"/>
          <w:szCs w:val="28"/>
        </w:rPr>
        <w:t>5</w:t>
      </w:r>
      <w:r w:rsidRPr="007052C6">
        <w:rPr>
          <w:rFonts w:ascii="Times New Roman" w:hAnsi="Times New Roman"/>
          <w:sz w:val="28"/>
          <w:szCs w:val="28"/>
        </w:rPr>
        <w:t>. Повторное приостановление проведения проверки не допускается.</w:t>
      </w:r>
    </w:p>
    <w:p w:rsidR="006A185E" w:rsidRPr="007052C6" w:rsidRDefault="006A185E" w:rsidP="007052C6">
      <w:pPr>
        <w:autoSpaceDE w:val="0"/>
        <w:spacing w:after="0" w:line="240" w:lineRule="auto"/>
        <w:ind w:firstLine="709"/>
        <w:jc w:val="both"/>
        <w:rPr>
          <w:rFonts w:ascii="Times New Roman" w:hAnsi="Times New Roman"/>
          <w:sz w:val="28"/>
          <w:szCs w:val="28"/>
        </w:rPr>
      </w:pPr>
      <w:r w:rsidRPr="007052C6">
        <w:rPr>
          <w:rFonts w:ascii="Times New Roman" w:hAnsi="Times New Roman"/>
          <w:sz w:val="28"/>
          <w:szCs w:val="28"/>
        </w:rPr>
        <w:t>2</w:t>
      </w:r>
      <w:r w:rsidR="005E0ED4">
        <w:rPr>
          <w:rFonts w:ascii="Times New Roman" w:hAnsi="Times New Roman"/>
          <w:sz w:val="28"/>
          <w:szCs w:val="28"/>
        </w:rPr>
        <w:t>6</w:t>
      </w:r>
      <w:r w:rsidRPr="007052C6">
        <w:rPr>
          <w:rFonts w:ascii="Times New Roman" w:hAnsi="Times New Roman"/>
          <w:sz w:val="28"/>
          <w:szCs w:val="28"/>
        </w:rPr>
        <w:t>. Срок подготовки и подписания акта проверки не должен превышать срока проведения проверки, указанного в распоряжении/приказе руководителя органа муниципального контроля</w:t>
      </w:r>
      <w:r w:rsidR="00553D0C" w:rsidRPr="007052C6">
        <w:rPr>
          <w:rFonts w:ascii="Times New Roman" w:hAnsi="Times New Roman"/>
          <w:sz w:val="28"/>
          <w:szCs w:val="28"/>
        </w:rPr>
        <w:t xml:space="preserve"> в сфере наружной рекламы</w:t>
      </w:r>
      <w:r w:rsidRPr="007052C6">
        <w:rPr>
          <w:rFonts w:ascii="Times New Roman" w:hAnsi="Times New Roman"/>
          <w:sz w:val="28"/>
          <w:szCs w:val="28"/>
        </w:rPr>
        <w:t>.</w:t>
      </w:r>
    </w:p>
    <w:p w:rsidR="006A185E" w:rsidRPr="007052C6" w:rsidRDefault="006A185E" w:rsidP="007052C6">
      <w:pPr>
        <w:autoSpaceDE w:val="0"/>
        <w:spacing w:after="0" w:line="240" w:lineRule="auto"/>
        <w:ind w:firstLine="709"/>
        <w:jc w:val="both"/>
        <w:rPr>
          <w:rFonts w:ascii="Times New Roman" w:hAnsi="Times New Roman"/>
          <w:sz w:val="28"/>
          <w:szCs w:val="28"/>
        </w:rPr>
      </w:pPr>
      <w:r w:rsidRPr="007052C6">
        <w:rPr>
          <w:rFonts w:ascii="Times New Roman" w:hAnsi="Times New Roman"/>
          <w:sz w:val="28"/>
          <w:szCs w:val="28"/>
        </w:rPr>
        <w:t>2</w:t>
      </w:r>
      <w:r w:rsidR="005E0ED4">
        <w:rPr>
          <w:rFonts w:ascii="Times New Roman" w:hAnsi="Times New Roman"/>
          <w:sz w:val="28"/>
          <w:szCs w:val="28"/>
        </w:rPr>
        <w:t>7</w:t>
      </w:r>
      <w:r w:rsidRPr="007052C6">
        <w:rPr>
          <w:rFonts w:ascii="Times New Roman" w:hAnsi="Times New Roman"/>
          <w:sz w:val="28"/>
          <w:szCs w:val="28"/>
        </w:rPr>
        <w:t xml:space="preserve">. Проведение внеплановой проверки по исполнению предписания </w:t>
      </w:r>
      <w:r w:rsidR="001A60BA">
        <w:rPr>
          <w:rFonts w:ascii="Times New Roman" w:hAnsi="Times New Roman"/>
          <w:sz w:val="28"/>
          <w:szCs w:val="28"/>
        </w:rPr>
        <w:t xml:space="preserve"> </w:t>
      </w:r>
      <w:r w:rsidRPr="007052C6">
        <w:rPr>
          <w:rFonts w:ascii="Times New Roman" w:hAnsi="Times New Roman"/>
          <w:sz w:val="28"/>
          <w:szCs w:val="28"/>
        </w:rPr>
        <w:t>об устранении выявленных нарушений обязательных требований осуществляется в течение 5 (пяти) рабочих дней со дня истечения срока такого предписания.</w:t>
      </w:r>
    </w:p>
    <w:p w:rsidR="006A185E" w:rsidRPr="007052C6" w:rsidRDefault="006A185E" w:rsidP="007052C6">
      <w:pPr>
        <w:autoSpaceDE w:val="0"/>
        <w:spacing w:after="0" w:line="240" w:lineRule="auto"/>
        <w:ind w:firstLine="709"/>
        <w:jc w:val="both"/>
        <w:rPr>
          <w:rFonts w:ascii="Times New Roman" w:hAnsi="Times New Roman"/>
          <w:sz w:val="28"/>
          <w:szCs w:val="28"/>
        </w:rPr>
      </w:pPr>
      <w:r w:rsidRPr="007052C6">
        <w:rPr>
          <w:rFonts w:ascii="Times New Roman" w:hAnsi="Times New Roman"/>
          <w:sz w:val="28"/>
          <w:szCs w:val="28"/>
        </w:rPr>
        <w:t>2</w:t>
      </w:r>
      <w:r w:rsidR="005E0ED4">
        <w:rPr>
          <w:rFonts w:ascii="Times New Roman" w:hAnsi="Times New Roman"/>
          <w:sz w:val="28"/>
          <w:szCs w:val="28"/>
        </w:rPr>
        <w:t>8</w:t>
      </w:r>
      <w:r w:rsidRPr="007052C6">
        <w:rPr>
          <w:rFonts w:ascii="Times New Roman" w:hAnsi="Times New Roman"/>
          <w:sz w:val="28"/>
          <w:szCs w:val="28"/>
        </w:rPr>
        <w:t>. Срок подготовки, выдачи предписания об устранении выявленных нарушений обязательных требований не должен превышать 2 (два) рабочих дня.</w:t>
      </w:r>
    </w:p>
    <w:p w:rsidR="006A185E" w:rsidRPr="007052C6" w:rsidRDefault="005E0ED4" w:rsidP="007052C6">
      <w:pPr>
        <w:autoSpaceDE w:val="0"/>
        <w:spacing w:after="0" w:line="240" w:lineRule="auto"/>
        <w:ind w:firstLine="709"/>
        <w:jc w:val="both"/>
        <w:rPr>
          <w:rFonts w:ascii="Times New Roman" w:hAnsi="Times New Roman"/>
          <w:sz w:val="28"/>
          <w:szCs w:val="28"/>
        </w:rPr>
      </w:pPr>
      <w:r>
        <w:rPr>
          <w:rFonts w:ascii="Times New Roman" w:hAnsi="Times New Roman"/>
          <w:sz w:val="28"/>
          <w:szCs w:val="28"/>
        </w:rPr>
        <w:t>29</w:t>
      </w:r>
      <w:r w:rsidR="006A185E" w:rsidRPr="007052C6">
        <w:rPr>
          <w:rFonts w:ascii="Times New Roman" w:hAnsi="Times New Roman"/>
          <w:sz w:val="28"/>
          <w:szCs w:val="28"/>
        </w:rPr>
        <w:t>. Срок проведения мероприятий, направленных на профилактику нарушений обязательных требований, определяется программой профилактики нарушений обязательных требований.</w:t>
      </w:r>
    </w:p>
    <w:p w:rsidR="0063581A" w:rsidRDefault="006A185E" w:rsidP="007052C6">
      <w:pPr>
        <w:autoSpaceDE w:val="0"/>
        <w:spacing w:after="0" w:line="240" w:lineRule="auto"/>
        <w:ind w:firstLine="709"/>
        <w:jc w:val="both"/>
        <w:rPr>
          <w:rFonts w:ascii="Times New Roman" w:hAnsi="Times New Roman"/>
          <w:sz w:val="28"/>
          <w:szCs w:val="28"/>
        </w:rPr>
      </w:pPr>
      <w:r w:rsidRPr="007052C6">
        <w:rPr>
          <w:rFonts w:ascii="Times New Roman" w:hAnsi="Times New Roman"/>
          <w:sz w:val="28"/>
          <w:szCs w:val="28"/>
        </w:rPr>
        <w:t>3</w:t>
      </w:r>
      <w:r w:rsidR="005E0ED4">
        <w:rPr>
          <w:rFonts w:ascii="Times New Roman" w:hAnsi="Times New Roman"/>
          <w:sz w:val="28"/>
          <w:szCs w:val="28"/>
        </w:rPr>
        <w:t>0</w:t>
      </w:r>
      <w:r w:rsidRPr="007052C6">
        <w:rPr>
          <w:rFonts w:ascii="Times New Roman" w:hAnsi="Times New Roman"/>
          <w:sz w:val="28"/>
          <w:szCs w:val="28"/>
        </w:rPr>
        <w:t xml:space="preserve">. Срок проведения </w:t>
      </w:r>
      <w:r w:rsidR="00E54EC4" w:rsidRPr="007052C6">
        <w:rPr>
          <w:rFonts w:ascii="Times New Roman" w:hAnsi="Times New Roman"/>
          <w:sz w:val="28"/>
          <w:szCs w:val="28"/>
        </w:rPr>
        <w:t>мероприятий по контролю без взаимодействия с юридическими лицами, индивидуальными предпринимателями, гражданами</w:t>
      </w:r>
      <w:r w:rsidRPr="007052C6">
        <w:rPr>
          <w:rFonts w:ascii="Times New Roman" w:hAnsi="Times New Roman"/>
          <w:sz w:val="28"/>
          <w:szCs w:val="28"/>
        </w:rPr>
        <w:t>, определяется заданием на проведение таких мероприятий.</w:t>
      </w:r>
    </w:p>
    <w:p w:rsidR="0063581A" w:rsidRDefault="00FA3F8D" w:rsidP="0063581A">
      <w:pPr>
        <w:pStyle w:val="1"/>
        <w:spacing w:before="240" w:after="240"/>
      </w:pPr>
      <w:bookmarkStart w:id="15" w:name="_Toc63948037"/>
      <w:r w:rsidRPr="007052C6">
        <w:t>III. Состав, последовательность, действующие и планируемые сроки выполнения админис</w:t>
      </w:r>
      <w:r w:rsidR="00887FBD">
        <w:t xml:space="preserve">тративных процедур (действий), </w:t>
      </w:r>
      <w:r w:rsidRPr="007052C6">
        <w:t>требования к порядку их исполнения, в том числе особенности выполнения административных процедур (действий) в электронной форме</w:t>
      </w:r>
      <w:bookmarkEnd w:id="15"/>
    </w:p>
    <w:p w:rsidR="00FA3F8D" w:rsidRPr="000E5DE3" w:rsidRDefault="00FA3F8D" w:rsidP="0063581A">
      <w:pPr>
        <w:pStyle w:val="2"/>
        <w:spacing w:after="240"/>
      </w:pPr>
      <w:bookmarkStart w:id="16" w:name="_Toc63948038"/>
      <w:r w:rsidRPr="000E5DE3">
        <w:t>Исчерпывающий перечень административных процедур</w:t>
      </w:r>
      <w:bookmarkEnd w:id="16"/>
    </w:p>
    <w:p w:rsidR="00FA3F8D" w:rsidRPr="007052C6" w:rsidRDefault="00024674" w:rsidP="007052C6">
      <w:pPr>
        <w:widowControl w:val="0"/>
        <w:tabs>
          <w:tab w:val="left" w:pos="567"/>
          <w:tab w:val="left" w:pos="993"/>
          <w:tab w:val="left" w:pos="1134"/>
        </w:tabs>
        <w:spacing w:after="0" w:line="240" w:lineRule="auto"/>
        <w:ind w:firstLine="709"/>
        <w:jc w:val="both"/>
        <w:rPr>
          <w:rFonts w:ascii="Times New Roman" w:hAnsi="Times New Roman"/>
          <w:sz w:val="28"/>
          <w:szCs w:val="28"/>
        </w:rPr>
      </w:pPr>
      <w:r w:rsidRPr="007052C6">
        <w:rPr>
          <w:rFonts w:ascii="Times New Roman" w:hAnsi="Times New Roman"/>
          <w:sz w:val="28"/>
          <w:szCs w:val="28"/>
        </w:rPr>
        <w:lastRenderedPageBreak/>
        <w:t>3</w:t>
      </w:r>
      <w:r w:rsidR="005E0ED4">
        <w:rPr>
          <w:rFonts w:ascii="Times New Roman" w:hAnsi="Times New Roman"/>
          <w:sz w:val="28"/>
          <w:szCs w:val="28"/>
        </w:rPr>
        <w:t>1</w:t>
      </w:r>
      <w:r w:rsidR="00FA3F8D" w:rsidRPr="007052C6">
        <w:rPr>
          <w:rFonts w:ascii="Times New Roman" w:hAnsi="Times New Roman"/>
          <w:sz w:val="28"/>
          <w:szCs w:val="28"/>
        </w:rPr>
        <w:t xml:space="preserve">. </w:t>
      </w:r>
      <w:r w:rsidR="006A185E" w:rsidRPr="007052C6">
        <w:rPr>
          <w:rFonts w:ascii="Times New Roman" w:hAnsi="Times New Roman"/>
          <w:sz w:val="28"/>
          <w:szCs w:val="28"/>
        </w:rPr>
        <w:t>Осуществление муниципального контроля включает в себя выполнение следующих административных процедур</w:t>
      </w:r>
      <w:r w:rsidR="00FA3F8D" w:rsidRPr="007052C6">
        <w:rPr>
          <w:rFonts w:ascii="Times New Roman" w:hAnsi="Times New Roman"/>
          <w:sz w:val="28"/>
          <w:szCs w:val="28"/>
        </w:rPr>
        <w:t>:</w:t>
      </w:r>
    </w:p>
    <w:p w:rsidR="00FA3F8D" w:rsidRPr="007052C6" w:rsidRDefault="00FA3F8D" w:rsidP="007052C6">
      <w:pPr>
        <w:widowControl w:val="0"/>
        <w:numPr>
          <w:ilvl w:val="0"/>
          <w:numId w:val="8"/>
        </w:numPr>
        <w:tabs>
          <w:tab w:val="left" w:pos="1134"/>
        </w:tabs>
        <w:spacing w:after="0" w:line="240" w:lineRule="auto"/>
        <w:ind w:firstLine="709"/>
        <w:jc w:val="both"/>
        <w:rPr>
          <w:rFonts w:ascii="Times New Roman" w:hAnsi="Times New Roman"/>
          <w:sz w:val="28"/>
          <w:szCs w:val="28"/>
        </w:rPr>
      </w:pPr>
      <w:r w:rsidRPr="007052C6">
        <w:rPr>
          <w:rFonts w:ascii="Times New Roman" w:hAnsi="Times New Roman"/>
          <w:sz w:val="28"/>
          <w:szCs w:val="28"/>
        </w:rPr>
        <w:t xml:space="preserve">ведение реестра </w:t>
      </w:r>
      <w:r w:rsidR="007B114E" w:rsidRPr="007052C6">
        <w:rPr>
          <w:rFonts w:ascii="Times New Roman" w:hAnsi="Times New Roman"/>
          <w:sz w:val="28"/>
          <w:szCs w:val="28"/>
        </w:rPr>
        <w:t xml:space="preserve">рекламных мест </w:t>
      </w:r>
      <w:r w:rsidRPr="007052C6">
        <w:rPr>
          <w:rFonts w:ascii="Times New Roman" w:hAnsi="Times New Roman"/>
          <w:sz w:val="28"/>
          <w:szCs w:val="28"/>
        </w:rPr>
        <w:t xml:space="preserve">при осуществлении </w:t>
      </w:r>
      <w:r w:rsidR="007B114E" w:rsidRPr="007052C6">
        <w:rPr>
          <w:rFonts w:ascii="Times New Roman" w:hAnsi="Times New Roman"/>
          <w:sz w:val="28"/>
          <w:szCs w:val="28"/>
        </w:rPr>
        <w:t>муниципального</w:t>
      </w:r>
      <w:r w:rsidR="002C0A02" w:rsidRPr="007052C6">
        <w:rPr>
          <w:rFonts w:ascii="Times New Roman" w:hAnsi="Times New Roman"/>
          <w:sz w:val="28"/>
          <w:szCs w:val="28"/>
        </w:rPr>
        <w:t xml:space="preserve"> контроля</w:t>
      </w:r>
      <w:r w:rsidRPr="007052C6">
        <w:rPr>
          <w:rFonts w:ascii="Times New Roman" w:hAnsi="Times New Roman"/>
          <w:sz w:val="28"/>
          <w:szCs w:val="28"/>
        </w:rPr>
        <w:t>;</w:t>
      </w:r>
    </w:p>
    <w:p w:rsidR="00FA3F8D" w:rsidRPr="007052C6" w:rsidRDefault="00FA3F8D" w:rsidP="007052C6">
      <w:pPr>
        <w:widowControl w:val="0"/>
        <w:numPr>
          <w:ilvl w:val="0"/>
          <w:numId w:val="8"/>
        </w:numPr>
        <w:tabs>
          <w:tab w:val="left" w:pos="1134"/>
        </w:tabs>
        <w:spacing w:after="0" w:line="240" w:lineRule="auto"/>
        <w:ind w:firstLine="709"/>
        <w:jc w:val="both"/>
        <w:rPr>
          <w:rFonts w:ascii="Times New Roman" w:hAnsi="Times New Roman"/>
          <w:sz w:val="28"/>
          <w:szCs w:val="28"/>
        </w:rPr>
      </w:pPr>
      <w:r w:rsidRPr="007052C6">
        <w:rPr>
          <w:rFonts w:ascii="Times New Roman" w:hAnsi="Times New Roman"/>
          <w:sz w:val="28"/>
          <w:szCs w:val="28"/>
        </w:rPr>
        <w:t xml:space="preserve">планирование мероприятий, осуществляемых в целях обеспечения осуществления </w:t>
      </w:r>
      <w:r w:rsidR="007B114E" w:rsidRPr="007052C6">
        <w:rPr>
          <w:rFonts w:ascii="Times New Roman" w:hAnsi="Times New Roman"/>
          <w:sz w:val="28"/>
          <w:szCs w:val="28"/>
        </w:rPr>
        <w:t>муниципального</w:t>
      </w:r>
      <w:r w:rsidR="002C0A02" w:rsidRPr="007052C6">
        <w:rPr>
          <w:rFonts w:ascii="Times New Roman" w:hAnsi="Times New Roman"/>
          <w:sz w:val="28"/>
          <w:szCs w:val="28"/>
        </w:rPr>
        <w:t xml:space="preserve"> контроля</w:t>
      </w:r>
      <w:r w:rsidRPr="007052C6">
        <w:rPr>
          <w:rFonts w:ascii="Times New Roman" w:hAnsi="Times New Roman"/>
          <w:sz w:val="28"/>
          <w:szCs w:val="28"/>
        </w:rPr>
        <w:t>;</w:t>
      </w:r>
    </w:p>
    <w:p w:rsidR="00FA3F8D" w:rsidRPr="007052C6" w:rsidRDefault="00FA3F8D" w:rsidP="007052C6">
      <w:pPr>
        <w:widowControl w:val="0"/>
        <w:numPr>
          <w:ilvl w:val="0"/>
          <w:numId w:val="8"/>
        </w:numPr>
        <w:tabs>
          <w:tab w:val="left" w:pos="1134"/>
        </w:tabs>
        <w:spacing w:after="0" w:line="240" w:lineRule="auto"/>
        <w:ind w:firstLine="709"/>
        <w:jc w:val="both"/>
        <w:rPr>
          <w:rFonts w:ascii="Times New Roman" w:hAnsi="Times New Roman"/>
          <w:sz w:val="28"/>
          <w:szCs w:val="28"/>
        </w:rPr>
      </w:pPr>
      <w:r w:rsidRPr="007052C6">
        <w:rPr>
          <w:rFonts w:ascii="Times New Roman" w:hAnsi="Times New Roman"/>
          <w:sz w:val="28"/>
          <w:szCs w:val="28"/>
        </w:rPr>
        <w:t xml:space="preserve">организация и проведение мероприятий, направленных </w:t>
      </w:r>
      <w:r w:rsidR="001A60BA">
        <w:rPr>
          <w:rFonts w:ascii="Times New Roman" w:hAnsi="Times New Roman"/>
          <w:sz w:val="28"/>
          <w:szCs w:val="28"/>
        </w:rPr>
        <w:t xml:space="preserve"> </w:t>
      </w:r>
      <w:r w:rsidRPr="007052C6">
        <w:rPr>
          <w:rFonts w:ascii="Times New Roman" w:hAnsi="Times New Roman"/>
          <w:sz w:val="28"/>
          <w:szCs w:val="28"/>
        </w:rPr>
        <w:t>на профилактику нарушений обязательных требований;</w:t>
      </w:r>
    </w:p>
    <w:p w:rsidR="00FA3F8D" w:rsidRPr="007052C6" w:rsidRDefault="00FA3F8D" w:rsidP="007052C6">
      <w:pPr>
        <w:numPr>
          <w:ilvl w:val="0"/>
          <w:numId w:val="8"/>
        </w:numPr>
        <w:tabs>
          <w:tab w:val="left" w:pos="1134"/>
        </w:tabs>
        <w:spacing w:after="0" w:line="240" w:lineRule="auto"/>
        <w:ind w:firstLine="709"/>
        <w:jc w:val="both"/>
        <w:rPr>
          <w:rFonts w:ascii="Times New Roman" w:hAnsi="Times New Roman"/>
          <w:sz w:val="28"/>
          <w:szCs w:val="28"/>
        </w:rPr>
      </w:pPr>
      <w:r w:rsidRPr="007052C6">
        <w:rPr>
          <w:rFonts w:ascii="Times New Roman" w:hAnsi="Times New Roman"/>
          <w:sz w:val="28"/>
          <w:szCs w:val="28"/>
        </w:rPr>
        <w:t>организация и проведение мероприятий по контролю без взаимодействия с юридическими лицами, индивидуальными предпринимателями</w:t>
      </w:r>
      <w:r w:rsidR="009A54D6" w:rsidRPr="007052C6">
        <w:rPr>
          <w:rFonts w:ascii="Times New Roman" w:hAnsi="Times New Roman"/>
          <w:sz w:val="28"/>
          <w:szCs w:val="28"/>
        </w:rPr>
        <w:t>, гражданами</w:t>
      </w:r>
      <w:r w:rsidRPr="007052C6">
        <w:rPr>
          <w:rFonts w:ascii="Times New Roman" w:hAnsi="Times New Roman"/>
          <w:sz w:val="28"/>
          <w:szCs w:val="28"/>
        </w:rPr>
        <w:t>;</w:t>
      </w:r>
    </w:p>
    <w:p w:rsidR="00FA3F8D" w:rsidRPr="007052C6" w:rsidRDefault="00FA3F8D" w:rsidP="007052C6">
      <w:pPr>
        <w:widowControl w:val="0"/>
        <w:numPr>
          <w:ilvl w:val="0"/>
          <w:numId w:val="8"/>
        </w:numPr>
        <w:tabs>
          <w:tab w:val="left" w:pos="1134"/>
        </w:tabs>
        <w:spacing w:after="0" w:line="240" w:lineRule="auto"/>
        <w:ind w:firstLine="709"/>
        <w:jc w:val="both"/>
        <w:rPr>
          <w:rFonts w:ascii="Times New Roman" w:hAnsi="Times New Roman"/>
          <w:sz w:val="28"/>
          <w:szCs w:val="28"/>
        </w:rPr>
      </w:pPr>
      <w:r w:rsidRPr="007052C6">
        <w:rPr>
          <w:rFonts w:ascii="Times New Roman" w:hAnsi="Times New Roman"/>
          <w:sz w:val="28"/>
          <w:szCs w:val="28"/>
        </w:rPr>
        <w:t>организация плановых проверок:</w:t>
      </w:r>
    </w:p>
    <w:p w:rsidR="00FA3F8D" w:rsidRPr="007052C6" w:rsidRDefault="00FA3F8D" w:rsidP="007052C6">
      <w:pPr>
        <w:widowControl w:val="0"/>
        <w:numPr>
          <w:ilvl w:val="0"/>
          <w:numId w:val="8"/>
        </w:numPr>
        <w:tabs>
          <w:tab w:val="left" w:pos="1134"/>
        </w:tabs>
        <w:spacing w:after="0" w:line="240" w:lineRule="auto"/>
        <w:ind w:firstLine="709"/>
        <w:jc w:val="both"/>
        <w:rPr>
          <w:rFonts w:ascii="Times New Roman" w:hAnsi="Times New Roman"/>
          <w:sz w:val="28"/>
          <w:szCs w:val="28"/>
        </w:rPr>
      </w:pPr>
      <w:r w:rsidRPr="007052C6">
        <w:rPr>
          <w:rFonts w:ascii="Times New Roman" w:hAnsi="Times New Roman"/>
          <w:sz w:val="28"/>
          <w:szCs w:val="28"/>
        </w:rPr>
        <w:t>организация внеплановых проверок;</w:t>
      </w:r>
    </w:p>
    <w:p w:rsidR="00FA3F8D" w:rsidRPr="007052C6" w:rsidRDefault="00FA3F8D" w:rsidP="007052C6">
      <w:pPr>
        <w:widowControl w:val="0"/>
        <w:numPr>
          <w:ilvl w:val="0"/>
          <w:numId w:val="8"/>
        </w:numPr>
        <w:tabs>
          <w:tab w:val="left" w:pos="1134"/>
        </w:tabs>
        <w:spacing w:after="0" w:line="240" w:lineRule="auto"/>
        <w:ind w:firstLine="709"/>
        <w:jc w:val="both"/>
        <w:rPr>
          <w:rFonts w:ascii="Times New Roman" w:hAnsi="Times New Roman"/>
          <w:sz w:val="28"/>
          <w:szCs w:val="28"/>
        </w:rPr>
      </w:pPr>
      <w:r w:rsidRPr="007052C6">
        <w:rPr>
          <w:rFonts w:ascii="Times New Roman" w:hAnsi="Times New Roman"/>
          <w:sz w:val="28"/>
          <w:szCs w:val="28"/>
        </w:rPr>
        <w:t>документарная проверка;</w:t>
      </w:r>
    </w:p>
    <w:p w:rsidR="00FA3F8D" w:rsidRPr="007052C6" w:rsidRDefault="00FA3F8D" w:rsidP="007052C6">
      <w:pPr>
        <w:widowControl w:val="0"/>
        <w:numPr>
          <w:ilvl w:val="0"/>
          <w:numId w:val="8"/>
        </w:numPr>
        <w:tabs>
          <w:tab w:val="left" w:pos="1134"/>
        </w:tabs>
        <w:spacing w:after="0" w:line="240" w:lineRule="auto"/>
        <w:ind w:firstLine="709"/>
        <w:jc w:val="both"/>
        <w:rPr>
          <w:rFonts w:ascii="Times New Roman" w:hAnsi="Times New Roman"/>
          <w:sz w:val="28"/>
          <w:szCs w:val="28"/>
        </w:rPr>
      </w:pPr>
      <w:r w:rsidRPr="007052C6">
        <w:rPr>
          <w:rFonts w:ascii="Times New Roman" w:hAnsi="Times New Roman"/>
          <w:sz w:val="28"/>
          <w:szCs w:val="28"/>
        </w:rPr>
        <w:t>выездная проверка;</w:t>
      </w:r>
    </w:p>
    <w:p w:rsidR="00FA3F8D" w:rsidRPr="007052C6" w:rsidRDefault="00FA3F8D" w:rsidP="007052C6">
      <w:pPr>
        <w:widowControl w:val="0"/>
        <w:numPr>
          <w:ilvl w:val="0"/>
          <w:numId w:val="8"/>
        </w:numPr>
        <w:tabs>
          <w:tab w:val="left" w:pos="1134"/>
        </w:tabs>
        <w:spacing w:after="0" w:line="240" w:lineRule="auto"/>
        <w:ind w:firstLine="709"/>
        <w:jc w:val="both"/>
        <w:rPr>
          <w:rFonts w:ascii="Times New Roman" w:hAnsi="Times New Roman"/>
          <w:sz w:val="28"/>
          <w:szCs w:val="28"/>
        </w:rPr>
      </w:pPr>
      <w:r w:rsidRPr="007052C6">
        <w:rPr>
          <w:rFonts w:ascii="Times New Roman" w:hAnsi="Times New Roman"/>
          <w:sz w:val="28"/>
          <w:szCs w:val="28"/>
        </w:rPr>
        <w:t>меры, принимаемые в отношении фактов нарушений, выявленных при проведении проверки</w:t>
      </w:r>
      <w:r w:rsidR="00553D0C" w:rsidRPr="007052C6">
        <w:rPr>
          <w:rFonts w:ascii="Times New Roman" w:hAnsi="Times New Roman"/>
          <w:sz w:val="28"/>
          <w:szCs w:val="28"/>
        </w:rPr>
        <w:t>;</w:t>
      </w:r>
    </w:p>
    <w:p w:rsidR="0063581A" w:rsidRDefault="00FA3F8D" w:rsidP="007052C6">
      <w:pPr>
        <w:widowControl w:val="0"/>
        <w:numPr>
          <w:ilvl w:val="0"/>
          <w:numId w:val="8"/>
        </w:numPr>
        <w:tabs>
          <w:tab w:val="left" w:pos="1276"/>
          <w:tab w:val="left" w:pos="1588"/>
          <w:tab w:val="left" w:pos="1701"/>
        </w:tabs>
        <w:spacing w:after="0" w:line="240" w:lineRule="auto"/>
        <w:ind w:firstLine="709"/>
        <w:jc w:val="both"/>
        <w:rPr>
          <w:rFonts w:ascii="Times New Roman" w:hAnsi="Times New Roman"/>
          <w:sz w:val="28"/>
          <w:szCs w:val="28"/>
        </w:rPr>
      </w:pPr>
      <w:r w:rsidRPr="007052C6">
        <w:rPr>
          <w:rFonts w:ascii="Times New Roman" w:hAnsi="Times New Roman"/>
          <w:sz w:val="28"/>
          <w:szCs w:val="28"/>
        </w:rPr>
        <w:t xml:space="preserve"> рассмотрение обращений граждан и организаций по вопросам соблюдения обязательных требований.</w:t>
      </w:r>
    </w:p>
    <w:p w:rsidR="00B6545E" w:rsidRPr="000E5DE3" w:rsidRDefault="00B6545E" w:rsidP="0063581A">
      <w:pPr>
        <w:pStyle w:val="2"/>
        <w:spacing w:after="240"/>
      </w:pPr>
      <w:bookmarkStart w:id="17" w:name="_Toc63948039"/>
      <w:r w:rsidRPr="000E5DE3">
        <w:t>Ведение реестра рекламных мест при осуществлении</w:t>
      </w:r>
      <w:r w:rsidR="001A60BA" w:rsidRPr="000E5DE3">
        <w:t xml:space="preserve"> </w:t>
      </w:r>
      <w:r w:rsidRPr="000E5DE3">
        <w:t xml:space="preserve"> муниципального контроля</w:t>
      </w:r>
      <w:bookmarkEnd w:id="17"/>
    </w:p>
    <w:p w:rsidR="00B6545E" w:rsidRPr="007052C6" w:rsidRDefault="00B6545E" w:rsidP="007052C6">
      <w:pPr>
        <w:widowControl w:val="0"/>
        <w:tabs>
          <w:tab w:val="left" w:pos="567"/>
          <w:tab w:val="left" w:pos="993"/>
          <w:tab w:val="left" w:pos="1134"/>
        </w:tabs>
        <w:spacing w:after="0" w:line="240" w:lineRule="auto"/>
        <w:ind w:firstLine="709"/>
        <w:jc w:val="both"/>
        <w:rPr>
          <w:rFonts w:ascii="Times New Roman" w:hAnsi="Times New Roman"/>
          <w:sz w:val="28"/>
          <w:szCs w:val="28"/>
        </w:rPr>
      </w:pPr>
      <w:r w:rsidRPr="007052C6">
        <w:rPr>
          <w:rFonts w:ascii="Times New Roman" w:hAnsi="Times New Roman"/>
          <w:sz w:val="28"/>
          <w:szCs w:val="28"/>
        </w:rPr>
        <w:t>3</w:t>
      </w:r>
      <w:r w:rsidR="00D2629F">
        <w:rPr>
          <w:rFonts w:ascii="Times New Roman" w:hAnsi="Times New Roman"/>
          <w:sz w:val="28"/>
          <w:szCs w:val="28"/>
        </w:rPr>
        <w:t>2</w:t>
      </w:r>
      <w:r w:rsidRPr="007052C6">
        <w:rPr>
          <w:rFonts w:ascii="Times New Roman" w:hAnsi="Times New Roman"/>
          <w:sz w:val="28"/>
          <w:szCs w:val="28"/>
        </w:rPr>
        <w:t xml:space="preserve">. Ведение реестра рекламных мест (далее - перечень) осуществляется </w:t>
      </w:r>
      <w:r w:rsidR="00A404DA">
        <w:rPr>
          <w:rFonts w:ascii="Times New Roman" w:hAnsi="Times New Roman"/>
          <w:sz w:val="28"/>
          <w:szCs w:val="28"/>
        </w:rPr>
        <w:t>Отделом</w:t>
      </w:r>
      <w:r w:rsidR="008B5E78" w:rsidRPr="007052C6">
        <w:rPr>
          <w:rFonts w:ascii="Times New Roman" w:hAnsi="Times New Roman"/>
          <w:sz w:val="28"/>
          <w:szCs w:val="28"/>
        </w:rPr>
        <w:t xml:space="preserve"> потребительского рынка и рекламы Комитета</w:t>
      </w:r>
      <w:r w:rsidR="009551CB">
        <w:rPr>
          <w:rFonts w:ascii="Times New Roman" w:hAnsi="Times New Roman"/>
          <w:sz w:val="28"/>
          <w:szCs w:val="28"/>
        </w:rPr>
        <w:t xml:space="preserve"> по управлению имуществом Администрации городского округа Фрязино (далее – Отдел потребительского рынка и рекламы)</w:t>
      </w:r>
      <w:r w:rsidR="00A404DA">
        <w:rPr>
          <w:rFonts w:ascii="Times New Roman" w:hAnsi="Times New Roman"/>
          <w:sz w:val="28"/>
          <w:szCs w:val="28"/>
        </w:rPr>
        <w:t>.</w:t>
      </w:r>
    </w:p>
    <w:p w:rsidR="00B6545E" w:rsidRPr="007052C6" w:rsidRDefault="00B6545E" w:rsidP="007052C6">
      <w:pPr>
        <w:widowControl w:val="0"/>
        <w:tabs>
          <w:tab w:val="left" w:pos="567"/>
          <w:tab w:val="left" w:pos="993"/>
          <w:tab w:val="left" w:pos="1134"/>
        </w:tabs>
        <w:spacing w:after="0" w:line="240" w:lineRule="auto"/>
        <w:ind w:firstLine="709"/>
        <w:jc w:val="both"/>
        <w:rPr>
          <w:rFonts w:ascii="Times New Roman" w:hAnsi="Times New Roman"/>
          <w:sz w:val="28"/>
          <w:szCs w:val="28"/>
        </w:rPr>
      </w:pPr>
      <w:r w:rsidRPr="007052C6">
        <w:rPr>
          <w:rFonts w:ascii="Times New Roman" w:hAnsi="Times New Roman"/>
          <w:sz w:val="28"/>
          <w:szCs w:val="28"/>
        </w:rPr>
        <w:t>3</w:t>
      </w:r>
      <w:r w:rsidR="00D2629F">
        <w:rPr>
          <w:rFonts w:ascii="Times New Roman" w:hAnsi="Times New Roman"/>
          <w:sz w:val="28"/>
          <w:szCs w:val="28"/>
        </w:rPr>
        <w:t>3</w:t>
      </w:r>
      <w:r w:rsidRPr="007052C6">
        <w:rPr>
          <w:rFonts w:ascii="Times New Roman" w:hAnsi="Times New Roman"/>
          <w:sz w:val="28"/>
          <w:szCs w:val="28"/>
        </w:rPr>
        <w:t>. Началом административной процедуры является получение сведений об установке и экс</w:t>
      </w:r>
      <w:r w:rsidR="00C01927" w:rsidRPr="007052C6">
        <w:rPr>
          <w:rFonts w:ascii="Times New Roman" w:hAnsi="Times New Roman"/>
          <w:sz w:val="28"/>
          <w:szCs w:val="28"/>
        </w:rPr>
        <w:t>плуатации рекламных конструкций</w:t>
      </w:r>
      <w:r w:rsidRPr="007052C6">
        <w:rPr>
          <w:rFonts w:ascii="Times New Roman" w:hAnsi="Times New Roman"/>
          <w:sz w:val="28"/>
          <w:szCs w:val="28"/>
        </w:rPr>
        <w:t>:</w:t>
      </w:r>
    </w:p>
    <w:p w:rsidR="00B6545E" w:rsidRPr="007052C6" w:rsidRDefault="00B6545E" w:rsidP="007052C6">
      <w:pPr>
        <w:widowControl w:val="0"/>
        <w:tabs>
          <w:tab w:val="left" w:pos="567"/>
          <w:tab w:val="left" w:pos="993"/>
          <w:tab w:val="left" w:pos="1134"/>
        </w:tabs>
        <w:spacing w:after="0" w:line="240" w:lineRule="auto"/>
        <w:ind w:firstLine="709"/>
        <w:jc w:val="both"/>
        <w:rPr>
          <w:rFonts w:ascii="Times New Roman" w:hAnsi="Times New Roman"/>
          <w:sz w:val="28"/>
          <w:szCs w:val="28"/>
        </w:rPr>
      </w:pPr>
      <w:r w:rsidRPr="007052C6">
        <w:rPr>
          <w:rFonts w:ascii="Times New Roman" w:hAnsi="Times New Roman"/>
          <w:sz w:val="28"/>
          <w:szCs w:val="28"/>
        </w:rPr>
        <w:t xml:space="preserve">а) </w:t>
      </w:r>
      <w:r w:rsidR="00C01927" w:rsidRPr="007052C6">
        <w:rPr>
          <w:rFonts w:ascii="Times New Roman" w:hAnsi="Times New Roman"/>
          <w:sz w:val="28"/>
          <w:szCs w:val="28"/>
        </w:rPr>
        <w:t xml:space="preserve">из </w:t>
      </w:r>
      <w:r w:rsidRPr="007052C6">
        <w:rPr>
          <w:rFonts w:ascii="Times New Roman" w:hAnsi="Times New Roman"/>
          <w:sz w:val="28"/>
          <w:szCs w:val="28"/>
        </w:rPr>
        <w:t xml:space="preserve">обращений граждан,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поступающих </w:t>
      </w:r>
      <w:r w:rsidR="001A60BA">
        <w:rPr>
          <w:rFonts w:ascii="Times New Roman" w:hAnsi="Times New Roman"/>
          <w:sz w:val="28"/>
          <w:szCs w:val="28"/>
        </w:rPr>
        <w:t xml:space="preserve"> </w:t>
      </w:r>
      <w:r w:rsidRPr="007052C6">
        <w:rPr>
          <w:rFonts w:ascii="Times New Roman" w:hAnsi="Times New Roman"/>
          <w:sz w:val="28"/>
          <w:szCs w:val="28"/>
        </w:rPr>
        <w:t xml:space="preserve">в </w:t>
      </w:r>
      <w:r w:rsidR="008B5E78" w:rsidRPr="007052C6">
        <w:rPr>
          <w:rFonts w:ascii="Times New Roman" w:hAnsi="Times New Roman"/>
          <w:sz w:val="28"/>
          <w:szCs w:val="28"/>
        </w:rPr>
        <w:t>Комитет</w:t>
      </w:r>
      <w:r w:rsidRPr="007052C6">
        <w:rPr>
          <w:rFonts w:ascii="Times New Roman" w:hAnsi="Times New Roman"/>
          <w:sz w:val="28"/>
          <w:szCs w:val="28"/>
        </w:rPr>
        <w:t>;</w:t>
      </w:r>
    </w:p>
    <w:p w:rsidR="00B6545E" w:rsidRPr="007052C6" w:rsidRDefault="00B6545E" w:rsidP="007052C6">
      <w:pPr>
        <w:widowControl w:val="0"/>
        <w:tabs>
          <w:tab w:val="left" w:pos="567"/>
          <w:tab w:val="left" w:pos="993"/>
          <w:tab w:val="left" w:pos="1134"/>
        </w:tabs>
        <w:spacing w:after="0" w:line="240" w:lineRule="auto"/>
        <w:ind w:firstLine="709"/>
        <w:jc w:val="both"/>
        <w:rPr>
          <w:rStyle w:val="docaccesstitle"/>
          <w:rFonts w:ascii="Times New Roman" w:hAnsi="Times New Roman"/>
          <w:sz w:val="28"/>
          <w:szCs w:val="28"/>
        </w:rPr>
      </w:pPr>
      <w:r w:rsidRPr="007052C6">
        <w:rPr>
          <w:rFonts w:ascii="Times New Roman" w:hAnsi="Times New Roman"/>
          <w:sz w:val="28"/>
          <w:szCs w:val="28"/>
        </w:rPr>
        <w:t xml:space="preserve">б) </w:t>
      </w:r>
      <w:r w:rsidR="00C01927" w:rsidRPr="007052C6">
        <w:rPr>
          <w:rStyle w:val="docaccesstitle"/>
          <w:rFonts w:ascii="Times New Roman" w:hAnsi="Times New Roman"/>
          <w:sz w:val="28"/>
          <w:szCs w:val="28"/>
        </w:rPr>
        <w:t>путем внесения новых рекламных ме</w:t>
      </w:r>
      <w:proofErr w:type="gramStart"/>
      <w:r w:rsidR="00C01927" w:rsidRPr="007052C6">
        <w:rPr>
          <w:rStyle w:val="docaccesstitle"/>
          <w:rFonts w:ascii="Times New Roman" w:hAnsi="Times New Roman"/>
          <w:sz w:val="28"/>
          <w:szCs w:val="28"/>
        </w:rPr>
        <w:t>ст в сх</w:t>
      </w:r>
      <w:proofErr w:type="gramEnd"/>
      <w:r w:rsidR="00C01927" w:rsidRPr="007052C6">
        <w:rPr>
          <w:rStyle w:val="docaccesstitle"/>
          <w:rFonts w:ascii="Times New Roman" w:hAnsi="Times New Roman"/>
          <w:sz w:val="28"/>
          <w:szCs w:val="28"/>
        </w:rPr>
        <w:t>ему размещения рекламных конструкций</w:t>
      </w:r>
      <w:r w:rsidRPr="007052C6">
        <w:rPr>
          <w:rStyle w:val="docaccesstitle"/>
          <w:rFonts w:ascii="Times New Roman" w:hAnsi="Times New Roman"/>
          <w:sz w:val="28"/>
          <w:szCs w:val="28"/>
        </w:rPr>
        <w:t>;</w:t>
      </w:r>
    </w:p>
    <w:p w:rsidR="00C01927" w:rsidRPr="007052C6" w:rsidRDefault="002C0A02" w:rsidP="007052C6">
      <w:pPr>
        <w:widowControl w:val="0"/>
        <w:tabs>
          <w:tab w:val="left" w:pos="567"/>
          <w:tab w:val="left" w:pos="993"/>
          <w:tab w:val="left" w:pos="1134"/>
        </w:tabs>
        <w:spacing w:after="0" w:line="240" w:lineRule="auto"/>
        <w:ind w:firstLine="709"/>
        <w:jc w:val="both"/>
        <w:rPr>
          <w:rStyle w:val="docaccesstitle"/>
          <w:rFonts w:ascii="Times New Roman" w:hAnsi="Times New Roman"/>
          <w:sz w:val="28"/>
          <w:szCs w:val="28"/>
        </w:rPr>
      </w:pPr>
      <w:r w:rsidRPr="007052C6">
        <w:rPr>
          <w:rStyle w:val="docaccesstitle"/>
          <w:rFonts w:ascii="Times New Roman" w:hAnsi="Times New Roman"/>
          <w:sz w:val="28"/>
          <w:szCs w:val="28"/>
        </w:rPr>
        <w:t xml:space="preserve">в) </w:t>
      </w:r>
      <w:r w:rsidR="00C01927" w:rsidRPr="007052C6">
        <w:rPr>
          <w:rStyle w:val="docaccesstitle"/>
          <w:rFonts w:ascii="Times New Roman" w:hAnsi="Times New Roman"/>
          <w:sz w:val="28"/>
          <w:szCs w:val="28"/>
        </w:rPr>
        <w:t>путем выдачи разрешений на установк</w:t>
      </w:r>
      <w:r w:rsidR="00BE2F9B" w:rsidRPr="007052C6">
        <w:rPr>
          <w:rStyle w:val="docaccesstitle"/>
          <w:rFonts w:ascii="Times New Roman" w:hAnsi="Times New Roman"/>
          <w:sz w:val="28"/>
          <w:szCs w:val="28"/>
        </w:rPr>
        <w:t>у</w:t>
      </w:r>
      <w:r w:rsidR="00C01927" w:rsidRPr="007052C6">
        <w:rPr>
          <w:rStyle w:val="docaccesstitle"/>
          <w:rFonts w:ascii="Times New Roman" w:hAnsi="Times New Roman"/>
          <w:sz w:val="28"/>
          <w:szCs w:val="28"/>
        </w:rPr>
        <w:t xml:space="preserve"> и эксплуатацию рекламных конструкций на территории </w:t>
      </w:r>
      <w:r w:rsidR="00BE2F9B" w:rsidRPr="007052C6">
        <w:rPr>
          <w:rStyle w:val="docaccesstitle"/>
          <w:rFonts w:ascii="Times New Roman" w:hAnsi="Times New Roman"/>
          <w:sz w:val="28"/>
          <w:szCs w:val="28"/>
        </w:rPr>
        <w:t>городского округа Фрязино</w:t>
      </w:r>
      <w:r w:rsidR="00C01927" w:rsidRPr="007052C6">
        <w:rPr>
          <w:rStyle w:val="docaccesstitle"/>
          <w:rFonts w:ascii="Times New Roman" w:hAnsi="Times New Roman"/>
          <w:sz w:val="28"/>
          <w:szCs w:val="28"/>
        </w:rPr>
        <w:t>;</w:t>
      </w:r>
    </w:p>
    <w:p w:rsidR="00E54EC4" w:rsidRPr="007052C6" w:rsidRDefault="00C01927" w:rsidP="007052C6">
      <w:pPr>
        <w:widowControl w:val="0"/>
        <w:tabs>
          <w:tab w:val="left" w:pos="567"/>
          <w:tab w:val="left" w:pos="993"/>
          <w:tab w:val="left" w:pos="1134"/>
        </w:tabs>
        <w:spacing w:after="0" w:line="240" w:lineRule="auto"/>
        <w:ind w:firstLine="709"/>
        <w:jc w:val="both"/>
        <w:rPr>
          <w:rStyle w:val="docaccesstitle"/>
          <w:rFonts w:ascii="Times New Roman" w:hAnsi="Times New Roman"/>
          <w:sz w:val="28"/>
          <w:szCs w:val="28"/>
        </w:rPr>
      </w:pPr>
      <w:r w:rsidRPr="007052C6">
        <w:rPr>
          <w:rStyle w:val="docaccesstitle"/>
          <w:rFonts w:ascii="Times New Roman" w:hAnsi="Times New Roman"/>
          <w:sz w:val="28"/>
          <w:szCs w:val="28"/>
        </w:rPr>
        <w:t>г) из актов осмотров, предст</w:t>
      </w:r>
      <w:r w:rsidR="002C0A02" w:rsidRPr="007052C6">
        <w:rPr>
          <w:rStyle w:val="docaccesstitle"/>
          <w:rFonts w:ascii="Times New Roman" w:hAnsi="Times New Roman"/>
          <w:sz w:val="28"/>
          <w:szCs w:val="28"/>
        </w:rPr>
        <w:t>авленных ГКУ МО «</w:t>
      </w:r>
      <w:proofErr w:type="spellStart"/>
      <w:r w:rsidR="002C0A02" w:rsidRPr="007052C6">
        <w:rPr>
          <w:rStyle w:val="docaccesstitle"/>
          <w:rFonts w:ascii="Times New Roman" w:hAnsi="Times New Roman"/>
          <w:sz w:val="28"/>
          <w:szCs w:val="28"/>
        </w:rPr>
        <w:t>Мособлреклама</w:t>
      </w:r>
      <w:proofErr w:type="spellEnd"/>
      <w:r w:rsidR="002C0A02" w:rsidRPr="007052C6">
        <w:rPr>
          <w:rStyle w:val="docaccesstitle"/>
          <w:rFonts w:ascii="Times New Roman" w:hAnsi="Times New Roman"/>
          <w:sz w:val="28"/>
          <w:szCs w:val="28"/>
        </w:rPr>
        <w:t>».</w:t>
      </w:r>
    </w:p>
    <w:p w:rsidR="00E54EC4" w:rsidRPr="007052C6" w:rsidRDefault="00B6545E" w:rsidP="007052C6">
      <w:pPr>
        <w:widowControl w:val="0"/>
        <w:tabs>
          <w:tab w:val="left" w:pos="567"/>
          <w:tab w:val="left" w:pos="993"/>
          <w:tab w:val="left" w:pos="1134"/>
        </w:tabs>
        <w:spacing w:after="0" w:line="240" w:lineRule="auto"/>
        <w:ind w:firstLine="709"/>
        <w:jc w:val="both"/>
        <w:rPr>
          <w:rFonts w:ascii="Times New Roman" w:hAnsi="Times New Roman"/>
          <w:sz w:val="28"/>
          <w:szCs w:val="28"/>
        </w:rPr>
      </w:pPr>
      <w:r w:rsidRPr="007052C6">
        <w:rPr>
          <w:rFonts w:ascii="Times New Roman" w:hAnsi="Times New Roman"/>
          <w:sz w:val="28"/>
          <w:szCs w:val="28"/>
        </w:rPr>
        <w:t>3</w:t>
      </w:r>
      <w:r w:rsidR="00D2629F">
        <w:rPr>
          <w:rFonts w:ascii="Times New Roman" w:hAnsi="Times New Roman"/>
          <w:sz w:val="28"/>
          <w:szCs w:val="28"/>
        </w:rPr>
        <w:t>4</w:t>
      </w:r>
      <w:r w:rsidRPr="007052C6">
        <w:rPr>
          <w:rFonts w:ascii="Times New Roman" w:hAnsi="Times New Roman"/>
          <w:sz w:val="28"/>
          <w:szCs w:val="28"/>
        </w:rPr>
        <w:t xml:space="preserve">. Ведение реестра осуществляется </w:t>
      </w:r>
      <w:r w:rsidR="00015041" w:rsidRPr="007052C6">
        <w:rPr>
          <w:rFonts w:ascii="Times New Roman" w:hAnsi="Times New Roman"/>
          <w:sz w:val="28"/>
          <w:szCs w:val="28"/>
        </w:rPr>
        <w:t xml:space="preserve">в </w:t>
      </w:r>
      <w:r w:rsidR="00F84A9C" w:rsidRPr="007052C6">
        <w:rPr>
          <w:rFonts w:ascii="Times New Roman" w:hAnsi="Times New Roman"/>
          <w:sz w:val="28"/>
          <w:szCs w:val="28"/>
        </w:rPr>
        <w:t>Информационной системе реестр рекламных мест (далее – «</w:t>
      </w:r>
      <w:r w:rsidR="00015041" w:rsidRPr="007052C6">
        <w:rPr>
          <w:rFonts w:ascii="Times New Roman" w:hAnsi="Times New Roman"/>
          <w:sz w:val="28"/>
          <w:szCs w:val="28"/>
        </w:rPr>
        <w:t>ИС РРМ</w:t>
      </w:r>
      <w:r w:rsidR="00F84A9C" w:rsidRPr="007052C6">
        <w:rPr>
          <w:rFonts w:ascii="Times New Roman" w:hAnsi="Times New Roman"/>
          <w:sz w:val="28"/>
          <w:szCs w:val="28"/>
        </w:rPr>
        <w:t>»)</w:t>
      </w:r>
      <w:r w:rsidR="00015041" w:rsidRPr="007052C6">
        <w:rPr>
          <w:rFonts w:ascii="Times New Roman" w:hAnsi="Times New Roman"/>
          <w:sz w:val="28"/>
          <w:szCs w:val="28"/>
        </w:rPr>
        <w:t xml:space="preserve"> </w:t>
      </w:r>
      <w:r w:rsidR="00F84A9C" w:rsidRPr="007052C6">
        <w:rPr>
          <w:rFonts w:ascii="Times New Roman" w:hAnsi="Times New Roman"/>
          <w:sz w:val="28"/>
          <w:szCs w:val="28"/>
        </w:rPr>
        <w:t>Региональной географической информационной системы Московской области (далее – «РГИС»)</w:t>
      </w:r>
      <w:r w:rsidRPr="007052C6">
        <w:rPr>
          <w:rFonts w:ascii="Times New Roman" w:hAnsi="Times New Roman"/>
          <w:sz w:val="28"/>
          <w:szCs w:val="28"/>
        </w:rPr>
        <w:t xml:space="preserve">, а также </w:t>
      </w:r>
      <w:r w:rsidR="001A60BA">
        <w:rPr>
          <w:rFonts w:ascii="Times New Roman" w:hAnsi="Times New Roman"/>
          <w:sz w:val="28"/>
          <w:szCs w:val="28"/>
        </w:rPr>
        <w:t xml:space="preserve"> </w:t>
      </w:r>
      <w:r w:rsidRPr="007052C6">
        <w:rPr>
          <w:rFonts w:ascii="Times New Roman" w:hAnsi="Times New Roman"/>
          <w:sz w:val="28"/>
          <w:szCs w:val="28"/>
        </w:rPr>
        <w:t>в ЕГИС ОКНД и актуализируется по мере необходимости, но не реже одного раза в год.</w:t>
      </w:r>
    </w:p>
    <w:p w:rsidR="00E54EC4" w:rsidRPr="007052C6" w:rsidRDefault="00B6545E" w:rsidP="007052C6">
      <w:pPr>
        <w:widowControl w:val="0"/>
        <w:tabs>
          <w:tab w:val="left" w:pos="567"/>
          <w:tab w:val="left" w:pos="993"/>
          <w:tab w:val="left" w:pos="1134"/>
        </w:tabs>
        <w:spacing w:after="0" w:line="240" w:lineRule="auto"/>
        <w:ind w:firstLine="709"/>
        <w:jc w:val="both"/>
        <w:rPr>
          <w:rFonts w:ascii="Times New Roman" w:hAnsi="Times New Roman"/>
          <w:sz w:val="28"/>
          <w:szCs w:val="28"/>
        </w:rPr>
      </w:pPr>
      <w:r w:rsidRPr="007052C6">
        <w:rPr>
          <w:rFonts w:ascii="Times New Roman" w:hAnsi="Times New Roman"/>
          <w:sz w:val="28"/>
          <w:szCs w:val="28"/>
        </w:rPr>
        <w:t>3</w:t>
      </w:r>
      <w:r w:rsidR="00D2629F">
        <w:rPr>
          <w:rFonts w:ascii="Times New Roman" w:hAnsi="Times New Roman"/>
          <w:sz w:val="28"/>
          <w:szCs w:val="28"/>
        </w:rPr>
        <w:t>5</w:t>
      </w:r>
      <w:r w:rsidRPr="007052C6">
        <w:rPr>
          <w:rFonts w:ascii="Times New Roman" w:hAnsi="Times New Roman"/>
          <w:sz w:val="28"/>
          <w:szCs w:val="28"/>
        </w:rPr>
        <w:t xml:space="preserve">. Фиксация результата выполнения административной процедуры осуществляется в </w:t>
      </w:r>
      <w:r w:rsidR="00015041" w:rsidRPr="007052C6">
        <w:rPr>
          <w:rFonts w:ascii="Times New Roman" w:hAnsi="Times New Roman"/>
          <w:sz w:val="28"/>
          <w:szCs w:val="28"/>
        </w:rPr>
        <w:t>ИС РРМ, РГИС</w:t>
      </w:r>
      <w:r w:rsidRPr="007052C6">
        <w:rPr>
          <w:rFonts w:ascii="Times New Roman" w:hAnsi="Times New Roman"/>
          <w:sz w:val="28"/>
          <w:szCs w:val="28"/>
        </w:rPr>
        <w:t>.</w:t>
      </w:r>
    </w:p>
    <w:p w:rsidR="0063581A" w:rsidRDefault="00B6545E" w:rsidP="007052C6">
      <w:pPr>
        <w:widowControl w:val="0"/>
        <w:tabs>
          <w:tab w:val="left" w:pos="567"/>
          <w:tab w:val="left" w:pos="993"/>
          <w:tab w:val="left" w:pos="1134"/>
        </w:tabs>
        <w:spacing w:after="0" w:line="240" w:lineRule="auto"/>
        <w:ind w:firstLine="709"/>
        <w:jc w:val="both"/>
        <w:rPr>
          <w:rFonts w:ascii="Times New Roman" w:hAnsi="Times New Roman"/>
          <w:sz w:val="28"/>
          <w:szCs w:val="28"/>
        </w:rPr>
      </w:pPr>
      <w:r w:rsidRPr="007052C6">
        <w:rPr>
          <w:rFonts w:ascii="Times New Roman" w:hAnsi="Times New Roman"/>
          <w:sz w:val="28"/>
          <w:szCs w:val="28"/>
        </w:rPr>
        <w:t>3</w:t>
      </w:r>
      <w:r w:rsidR="00D2629F">
        <w:rPr>
          <w:rFonts w:ascii="Times New Roman" w:hAnsi="Times New Roman"/>
          <w:sz w:val="28"/>
          <w:szCs w:val="28"/>
        </w:rPr>
        <w:t>6</w:t>
      </w:r>
      <w:r w:rsidRPr="007052C6">
        <w:rPr>
          <w:rFonts w:ascii="Times New Roman" w:hAnsi="Times New Roman"/>
          <w:sz w:val="28"/>
          <w:szCs w:val="28"/>
        </w:rPr>
        <w:t xml:space="preserve">. Результатом административной процедуры является наличие </w:t>
      </w:r>
      <w:r w:rsidRPr="007052C6">
        <w:rPr>
          <w:rFonts w:ascii="Times New Roman" w:hAnsi="Times New Roman"/>
          <w:sz w:val="28"/>
          <w:szCs w:val="28"/>
        </w:rPr>
        <w:lastRenderedPageBreak/>
        <w:t>актуальных данных о</w:t>
      </w:r>
      <w:r w:rsidR="00015041" w:rsidRPr="007052C6">
        <w:rPr>
          <w:rFonts w:ascii="Times New Roman" w:hAnsi="Times New Roman"/>
          <w:sz w:val="28"/>
          <w:szCs w:val="28"/>
        </w:rPr>
        <w:t xml:space="preserve"> рекламных местах</w:t>
      </w:r>
      <w:r w:rsidRPr="007052C6">
        <w:rPr>
          <w:rFonts w:ascii="Times New Roman" w:hAnsi="Times New Roman"/>
          <w:sz w:val="28"/>
          <w:szCs w:val="28"/>
        </w:rPr>
        <w:t>.</w:t>
      </w:r>
    </w:p>
    <w:p w:rsidR="002C0A02" w:rsidRPr="000E5DE3" w:rsidRDefault="00D14E9B" w:rsidP="0063581A">
      <w:pPr>
        <w:pStyle w:val="2"/>
        <w:spacing w:after="240"/>
        <w:rPr>
          <w:szCs w:val="28"/>
        </w:rPr>
      </w:pPr>
      <w:bookmarkStart w:id="18" w:name="_Toc63948040"/>
      <w:r w:rsidRPr="000E5DE3">
        <w:t xml:space="preserve">Планирование мероприятий, осуществляемых в целях </w:t>
      </w:r>
      <w:r w:rsidR="001A60BA" w:rsidRPr="000E5DE3">
        <w:t xml:space="preserve"> </w:t>
      </w:r>
      <w:r w:rsidRPr="000E5DE3">
        <w:t>обеспечения осуществления м</w:t>
      </w:r>
      <w:r w:rsidR="002C0A02" w:rsidRPr="000E5DE3">
        <w:t>униципального контроля</w:t>
      </w:r>
      <w:bookmarkEnd w:id="18"/>
    </w:p>
    <w:p w:rsidR="00D14E9B" w:rsidRPr="007052C6" w:rsidRDefault="00D14E9B" w:rsidP="007052C6">
      <w:pPr>
        <w:widowControl w:val="0"/>
        <w:tabs>
          <w:tab w:val="left" w:pos="567"/>
          <w:tab w:val="left" w:pos="993"/>
          <w:tab w:val="left" w:pos="1134"/>
        </w:tabs>
        <w:spacing w:after="0" w:line="240" w:lineRule="auto"/>
        <w:ind w:firstLine="709"/>
        <w:jc w:val="both"/>
        <w:rPr>
          <w:rFonts w:ascii="Times New Roman" w:hAnsi="Times New Roman"/>
          <w:sz w:val="28"/>
          <w:szCs w:val="28"/>
        </w:rPr>
      </w:pPr>
      <w:r w:rsidRPr="007052C6">
        <w:rPr>
          <w:rFonts w:ascii="Times New Roman" w:hAnsi="Times New Roman"/>
          <w:sz w:val="28"/>
          <w:szCs w:val="28"/>
        </w:rPr>
        <w:t>3</w:t>
      </w:r>
      <w:r w:rsidR="00D2629F">
        <w:rPr>
          <w:rFonts w:ascii="Times New Roman" w:hAnsi="Times New Roman"/>
          <w:sz w:val="28"/>
          <w:szCs w:val="28"/>
        </w:rPr>
        <w:t>7</w:t>
      </w:r>
      <w:r w:rsidRPr="007052C6">
        <w:rPr>
          <w:rFonts w:ascii="Times New Roman" w:hAnsi="Times New Roman"/>
          <w:sz w:val="28"/>
          <w:szCs w:val="28"/>
        </w:rPr>
        <w:t xml:space="preserve">. </w:t>
      </w:r>
      <w:proofErr w:type="gramStart"/>
      <w:r w:rsidRPr="007052C6">
        <w:rPr>
          <w:rFonts w:ascii="Times New Roman" w:hAnsi="Times New Roman"/>
          <w:sz w:val="28"/>
          <w:szCs w:val="28"/>
        </w:rPr>
        <w:t>Разработка ежегодного плана проведения  плановых проверок юридических лиц и индивидуальных предпринимателей, его представление в органы прокуратуры и согласовани</w:t>
      </w:r>
      <w:r w:rsidR="0052339C" w:rsidRPr="007052C6">
        <w:rPr>
          <w:rFonts w:ascii="Times New Roman" w:hAnsi="Times New Roman"/>
          <w:sz w:val="28"/>
          <w:szCs w:val="28"/>
        </w:rPr>
        <w:t>е</w:t>
      </w:r>
      <w:r w:rsidRPr="007052C6">
        <w:rPr>
          <w:rFonts w:ascii="Times New Roman" w:hAnsi="Times New Roman"/>
          <w:sz w:val="28"/>
          <w:szCs w:val="28"/>
        </w:rPr>
        <w:t xml:space="preserve">, </w:t>
      </w:r>
      <w:r w:rsidR="0052339C" w:rsidRPr="007052C6">
        <w:rPr>
          <w:rFonts w:ascii="Times New Roman" w:hAnsi="Times New Roman"/>
          <w:sz w:val="28"/>
          <w:szCs w:val="28"/>
        </w:rPr>
        <w:t>по</w:t>
      </w:r>
      <w:r w:rsidRPr="007052C6">
        <w:rPr>
          <w:rFonts w:ascii="Times New Roman" w:hAnsi="Times New Roman"/>
          <w:sz w:val="28"/>
          <w:szCs w:val="28"/>
        </w:rPr>
        <w:t xml:space="preserve"> типов</w:t>
      </w:r>
      <w:r w:rsidR="0052339C" w:rsidRPr="007052C6">
        <w:rPr>
          <w:rFonts w:ascii="Times New Roman" w:hAnsi="Times New Roman"/>
          <w:sz w:val="28"/>
          <w:szCs w:val="28"/>
        </w:rPr>
        <w:t>ой</w:t>
      </w:r>
      <w:r w:rsidRPr="007052C6">
        <w:rPr>
          <w:rFonts w:ascii="Times New Roman" w:hAnsi="Times New Roman"/>
          <w:sz w:val="28"/>
          <w:szCs w:val="28"/>
        </w:rPr>
        <w:t xml:space="preserve"> форм</w:t>
      </w:r>
      <w:r w:rsidR="0052339C" w:rsidRPr="007052C6">
        <w:rPr>
          <w:rFonts w:ascii="Times New Roman" w:hAnsi="Times New Roman"/>
          <w:sz w:val="28"/>
          <w:szCs w:val="28"/>
        </w:rPr>
        <w:t>е</w:t>
      </w:r>
      <w:r w:rsidRPr="007052C6">
        <w:rPr>
          <w:rFonts w:ascii="Times New Roman" w:hAnsi="Times New Roman"/>
          <w:sz w:val="28"/>
          <w:szCs w:val="28"/>
        </w:rPr>
        <w:t xml:space="preserve"> ежегодного плана проведения плановых проверок в соответствии с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включает </w:t>
      </w:r>
      <w:r w:rsidR="001A60BA">
        <w:rPr>
          <w:rFonts w:ascii="Times New Roman" w:hAnsi="Times New Roman"/>
          <w:sz w:val="28"/>
          <w:szCs w:val="28"/>
        </w:rPr>
        <w:t xml:space="preserve"> </w:t>
      </w:r>
      <w:r w:rsidRPr="007052C6">
        <w:rPr>
          <w:rFonts w:ascii="Times New Roman" w:hAnsi="Times New Roman"/>
          <w:sz w:val="28"/>
          <w:szCs w:val="28"/>
        </w:rPr>
        <w:t>в</w:t>
      </w:r>
      <w:proofErr w:type="gramEnd"/>
      <w:r w:rsidRPr="007052C6">
        <w:rPr>
          <w:rFonts w:ascii="Times New Roman" w:hAnsi="Times New Roman"/>
          <w:sz w:val="28"/>
          <w:szCs w:val="28"/>
        </w:rPr>
        <w:t xml:space="preserve"> себя следующие административные действия:</w:t>
      </w:r>
    </w:p>
    <w:p w:rsidR="00D14E9B" w:rsidRPr="007052C6" w:rsidRDefault="00D14E9B" w:rsidP="007052C6">
      <w:pPr>
        <w:widowControl w:val="0"/>
        <w:tabs>
          <w:tab w:val="left" w:pos="142"/>
          <w:tab w:val="left" w:pos="567"/>
          <w:tab w:val="left" w:pos="1276"/>
        </w:tabs>
        <w:spacing w:after="0" w:line="240" w:lineRule="auto"/>
        <w:ind w:firstLine="709"/>
        <w:jc w:val="both"/>
        <w:rPr>
          <w:rFonts w:ascii="Times New Roman" w:hAnsi="Times New Roman"/>
          <w:sz w:val="28"/>
          <w:szCs w:val="28"/>
        </w:rPr>
      </w:pPr>
      <w:r w:rsidRPr="007052C6">
        <w:rPr>
          <w:rFonts w:ascii="Times New Roman" w:hAnsi="Times New Roman"/>
          <w:sz w:val="28"/>
          <w:szCs w:val="28"/>
        </w:rPr>
        <w:t xml:space="preserve">1) включение плановых проверок юридических лиц (их филиалов, представительств, обособленных структурных подразделений) </w:t>
      </w:r>
      <w:r w:rsidR="001A60BA">
        <w:rPr>
          <w:rFonts w:ascii="Times New Roman" w:hAnsi="Times New Roman"/>
          <w:sz w:val="28"/>
          <w:szCs w:val="28"/>
        </w:rPr>
        <w:t xml:space="preserve"> </w:t>
      </w:r>
      <w:r w:rsidRPr="007052C6">
        <w:rPr>
          <w:rFonts w:ascii="Times New Roman" w:hAnsi="Times New Roman"/>
          <w:sz w:val="28"/>
          <w:szCs w:val="28"/>
        </w:rPr>
        <w:t>и индивидуальных предпринимателей в проект ежегодного плана по основаниям и на условиях, которые установлены ч. 8 - 9 ст. 9</w:t>
      </w:r>
      <w:r w:rsidR="00B63BC3">
        <w:rPr>
          <w:rFonts w:ascii="Times New Roman" w:hAnsi="Times New Roman"/>
          <w:sz w:val="28"/>
          <w:szCs w:val="28"/>
        </w:rPr>
        <w:t xml:space="preserve"> </w:t>
      </w:r>
      <w:r w:rsidRPr="007052C6">
        <w:rPr>
          <w:rFonts w:ascii="Times New Roman" w:hAnsi="Times New Roman"/>
          <w:sz w:val="28"/>
          <w:szCs w:val="28"/>
        </w:rPr>
        <w:t>Федерального закона 294-ФЗ, федеральными законами, определяющими особенности организации и проведения плановых проверок в сфере муниципального контроля;</w:t>
      </w:r>
    </w:p>
    <w:p w:rsidR="00D14E9B" w:rsidRPr="007052C6" w:rsidRDefault="00D14E9B" w:rsidP="007052C6">
      <w:pPr>
        <w:widowControl w:val="0"/>
        <w:tabs>
          <w:tab w:val="left" w:pos="142"/>
          <w:tab w:val="left" w:pos="567"/>
          <w:tab w:val="left" w:pos="1276"/>
        </w:tabs>
        <w:spacing w:after="0" w:line="240" w:lineRule="auto"/>
        <w:ind w:firstLine="709"/>
        <w:jc w:val="both"/>
        <w:rPr>
          <w:rFonts w:ascii="Times New Roman" w:hAnsi="Times New Roman"/>
          <w:sz w:val="28"/>
          <w:szCs w:val="28"/>
        </w:rPr>
      </w:pPr>
      <w:proofErr w:type="gramStart"/>
      <w:r w:rsidRPr="007052C6">
        <w:rPr>
          <w:rFonts w:ascii="Times New Roman" w:hAnsi="Times New Roman"/>
          <w:sz w:val="28"/>
          <w:szCs w:val="28"/>
        </w:rPr>
        <w:t>2) определение юридических лиц (их филиалов, представительств, обособленных структурных подразделений) и индивидуальных предпринимателей, плановые проверки которых включаются в проект ежегодного плана, с учетом оценки результатов проводимых за последние 3 года внеплановых проверок указанных лиц, анализа состояния соблюдения ими обязательных требований, а также оценки потенциального риска причинения вреда, связанного с осуществляемой юридическим лицом или индивидуальным предпринимателем деятельности;</w:t>
      </w:r>
      <w:proofErr w:type="gramEnd"/>
    </w:p>
    <w:p w:rsidR="00D14E9B" w:rsidRPr="007052C6" w:rsidRDefault="00D14E9B" w:rsidP="007052C6">
      <w:pPr>
        <w:widowControl w:val="0"/>
        <w:tabs>
          <w:tab w:val="left" w:pos="142"/>
          <w:tab w:val="left" w:pos="567"/>
          <w:tab w:val="left" w:pos="1276"/>
        </w:tabs>
        <w:spacing w:after="0" w:line="240" w:lineRule="auto"/>
        <w:ind w:firstLine="709"/>
        <w:jc w:val="both"/>
        <w:rPr>
          <w:rFonts w:ascii="Times New Roman" w:hAnsi="Times New Roman"/>
          <w:sz w:val="28"/>
          <w:szCs w:val="28"/>
        </w:rPr>
      </w:pPr>
      <w:r w:rsidRPr="007052C6">
        <w:rPr>
          <w:rFonts w:ascii="Times New Roman" w:hAnsi="Times New Roman"/>
          <w:sz w:val="28"/>
          <w:szCs w:val="28"/>
        </w:rPr>
        <w:t>3) составление пр</w:t>
      </w:r>
      <w:r w:rsidR="007875E2" w:rsidRPr="007052C6">
        <w:rPr>
          <w:rFonts w:ascii="Times New Roman" w:hAnsi="Times New Roman"/>
          <w:sz w:val="28"/>
          <w:szCs w:val="28"/>
        </w:rPr>
        <w:t>оекта ежегодного плана</w:t>
      </w:r>
      <w:r w:rsidRPr="007052C6">
        <w:rPr>
          <w:rFonts w:ascii="Times New Roman" w:hAnsi="Times New Roman"/>
          <w:sz w:val="28"/>
          <w:szCs w:val="28"/>
        </w:rPr>
        <w:t>;</w:t>
      </w:r>
    </w:p>
    <w:p w:rsidR="00D14E9B" w:rsidRPr="007052C6" w:rsidRDefault="00D14E9B" w:rsidP="007052C6">
      <w:pPr>
        <w:widowControl w:val="0"/>
        <w:tabs>
          <w:tab w:val="left" w:pos="142"/>
          <w:tab w:val="left" w:pos="567"/>
          <w:tab w:val="left" w:pos="1276"/>
        </w:tabs>
        <w:spacing w:after="0" w:line="240" w:lineRule="auto"/>
        <w:ind w:firstLine="709"/>
        <w:jc w:val="both"/>
        <w:rPr>
          <w:rFonts w:ascii="Times New Roman" w:hAnsi="Times New Roman"/>
          <w:sz w:val="28"/>
          <w:szCs w:val="28"/>
        </w:rPr>
      </w:pPr>
      <w:r w:rsidRPr="007052C6">
        <w:rPr>
          <w:rFonts w:ascii="Times New Roman" w:hAnsi="Times New Roman"/>
          <w:sz w:val="28"/>
          <w:szCs w:val="28"/>
        </w:rPr>
        <w:t>4) согласование с Г</w:t>
      </w:r>
      <w:r w:rsidR="00592815">
        <w:rPr>
          <w:rFonts w:ascii="Times New Roman" w:hAnsi="Times New Roman"/>
          <w:sz w:val="28"/>
          <w:szCs w:val="28"/>
        </w:rPr>
        <w:t>лавным управлением по информационной политике</w:t>
      </w:r>
      <w:r w:rsidRPr="007052C6">
        <w:rPr>
          <w:rFonts w:ascii="Times New Roman" w:hAnsi="Times New Roman"/>
          <w:sz w:val="28"/>
          <w:szCs w:val="28"/>
        </w:rPr>
        <w:t xml:space="preserve"> Московской области проведения проверок юридических лиц (их филиалов, представительств, обособленных структурных подразделений) и индивидуальных предпринимателей в срок </w:t>
      </w:r>
      <w:r w:rsidR="001A60BA">
        <w:rPr>
          <w:rFonts w:ascii="Times New Roman" w:hAnsi="Times New Roman"/>
          <w:sz w:val="28"/>
          <w:szCs w:val="28"/>
        </w:rPr>
        <w:t xml:space="preserve"> </w:t>
      </w:r>
      <w:r w:rsidRPr="007052C6">
        <w:rPr>
          <w:rFonts w:ascii="Times New Roman" w:hAnsi="Times New Roman"/>
          <w:sz w:val="28"/>
          <w:szCs w:val="28"/>
        </w:rPr>
        <w:t xml:space="preserve">до 1 июля года, предшествующему году проведения плановых проверок, </w:t>
      </w:r>
      <w:r w:rsidR="001A60BA">
        <w:rPr>
          <w:rFonts w:ascii="Times New Roman" w:hAnsi="Times New Roman"/>
          <w:sz w:val="28"/>
          <w:szCs w:val="28"/>
        </w:rPr>
        <w:t xml:space="preserve"> </w:t>
      </w:r>
      <w:r w:rsidR="007875E2" w:rsidRPr="007052C6">
        <w:rPr>
          <w:rFonts w:ascii="Times New Roman" w:hAnsi="Times New Roman"/>
          <w:sz w:val="28"/>
          <w:szCs w:val="28"/>
        </w:rPr>
        <w:t xml:space="preserve">а </w:t>
      </w:r>
      <w:r w:rsidRPr="007052C6">
        <w:rPr>
          <w:rFonts w:ascii="Times New Roman" w:hAnsi="Times New Roman"/>
          <w:sz w:val="28"/>
          <w:szCs w:val="28"/>
        </w:rPr>
        <w:t>в случае проведения внепл</w:t>
      </w:r>
      <w:r w:rsidR="007875E2" w:rsidRPr="007052C6">
        <w:rPr>
          <w:rFonts w:ascii="Times New Roman" w:hAnsi="Times New Roman"/>
          <w:sz w:val="28"/>
          <w:szCs w:val="28"/>
        </w:rPr>
        <w:t xml:space="preserve">ановых/выездных проверок - в </w:t>
      </w:r>
      <w:proofErr w:type="gramStart"/>
      <w:r w:rsidR="007875E2" w:rsidRPr="007052C6">
        <w:rPr>
          <w:rFonts w:ascii="Times New Roman" w:hAnsi="Times New Roman"/>
          <w:sz w:val="28"/>
          <w:szCs w:val="28"/>
        </w:rPr>
        <w:t>срок</w:t>
      </w:r>
      <w:proofErr w:type="gramEnd"/>
      <w:r w:rsidR="007875E2" w:rsidRPr="007052C6">
        <w:rPr>
          <w:rFonts w:ascii="Times New Roman" w:hAnsi="Times New Roman"/>
          <w:sz w:val="28"/>
          <w:szCs w:val="28"/>
        </w:rPr>
        <w:t xml:space="preserve"> </w:t>
      </w:r>
      <w:r w:rsidRPr="007052C6">
        <w:rPr>
          <w:rFonts w:ascii="Times New Roman" w:hAnsi="Times New Roman"/>
          <w:sz w:val="28"/>
          <w:szCs w:val="28"/>
        </w:rPr>
        <w:t>не превышающий 5 (пяти) рабочих дней до даты проведения проверок;</w:t>
      </w:r>
    </w:p>
    <w:p w:rsidR="00D14E9B" w:rsidRPr="007052C6" w:rsidRDefault="00D14E9B" w:rsidP="007052C6">
      <w:pPr>
        <w:widowControl w:val="0"/>
        <w:tabs>
          <w:tab w:val="left" w:pos="142"/>
          <w:tab w:val="left" w:pos="567"/>
          <w:tab w:val="left" w:pos="1276"/>
        </w:tabs>
        <w:spacing w:after="0" w:line="240" w:lineRule="auto"/>
        <w:ind w:firstLine="709"/>
        <w:jc w:val="both"/>
        <w:rPr>
          <w:rFonts w:ascii="Times New Roman" w:hAnsi="Times New Roman"/>
          <w:sz w:val="28"/>
          <w:szCs w:val="28"/>
        </w:rPr>
      </w:pPr>
      <w:r w:rsidRPr="007052C6">
        <w:rPr>
          <w:rFonts w:ascii="Times New Roman" w:hAnsi="Times New Roman"/>
          <w:sz w:val="28"/>
          <w:szCs w:val="28"/>
        </w:rPr>
        <w:t xml:space="preserve">5) направление проекта ежегодного плана до 1 сентября года, предшествующего году проведения плановых проверок, для рассмотрения </w:t>
      </w:r>
      <w:r w:rsidR="001A60BA">
        <w:rPr>
          <w:rFonts w:ascii="Times New Roman" w:hAnsi="Times New Roman"/>
          <w:sz w:val="28"/>
          <w:szCs w:val="28"/>
        </w:rPr>
        <w:t xml:space="preserve"> </w:t>
      </w:r>
      <w:r w:rsidRPr="007052C6">
        <w:rPr>
          <w:rFonts w:ascii="Times New Roman" w:hAnsi="Times New Roman"/>
          <w:sz w:val="28"/>
          <w:szCs w:val="28"/>
        </w:rPr>
        <w:t xml:space="preserve">в орган прокуратуры по месту нахождения юридических лиц </w:t>
      </w:r>
      <w:r w:rsidR="001A60BA">
        <w:rPr>
          <w:rFonts w:ascii="Times New Roman" w:hAnsi="Times New Roman"/>
          <w:sz w:val="28"/>
          <w:szCs w:val="28"/>
        </w:rPr>
        <w:t xml:space="preserve"> </w:t>
      </w:r>
      <w:r w:rsidRPr="007052C6">
        <w:rPr>
          <w:rFonts w:ascii="Times New Roman" w:hAnsi="Times New Roman"/>
          <w:sz w:val="28"/>
          <w:szCs w:val="28"/>
        </w:rPr>
        <w:t>и индивидуальных предпринимателей, в отношении которых планируется проведение плановых проверок;</w:t>
      </w:r>
    </w:p>
    <w:p w:rsidR="00D14E9B" w:rsidRPr="007052C6" w:rsidRDefault="00D14E9B" w:rsidP="007052C6">
      <w:pPr>
        <w:widowControl w:val="0"/>
        <w:tabs>
          <w:tab w:val="left" w:pos="142"/>
          <w:tab w:val="left" w:pos="567"/>
          <w:tab w:val="left" w:pos="1276"/>
        </w:tabs>
        <w:autoSpaceDE w:val="0"/>
        <w:spacing w:after="0" w:line="240" w:lineRule="auto"/>
        <w:ind w:firstLine="709"/>
        <w:jc w:val="both"/>
        <w:rPr>
          <w:rFonts w:ascii="Times New Roman" w:hAnsi="Times New Roman"/>
          <w:sz w:val="28"/>
          <w:szCs w:val="28"/>
        </w:rPr>
      </w:pPr>
      <w:proofErr w:type="gramStart"/>
      <w:r w:rsidRPr="007052C6">
        <w:rPr>
          <w:rFonts w:ascii="Times New Roman" w:hAnsi="Times New Roman"/>
          <w:sz w:val="28"/>
          <w:szCs w:val="28"/>
        </w:rPr>
        <w:t xml:space="preserve">6) согласование с другими заинтересованными органами муниципального контроля проведения плановых проверок юридических лиц (их филиалов, представительств, обособленных структурных подразделений) </w:t>
      </w:r>
      <w:r w:rsidRPr="007052C6">
        <w:rPr>
          <w:rFonts w:ascii="Times New Roman" w:hAnsi="Times New Roman"/>
          <w:sz w:val="28"/>
          <w:szCs w:val="28"/>
        </w:rPr>
        <w:lastRenderedPageBreak/>
        <w:t xml:space="preserve">и индивидуальных предпринимателей посредством размещения проекта ежегодного плана проведения плановых проверок в ЕГИС ОКНД в срок до 1 августа года, предшествующего году проведения плановых проверок </w:t>
      </w:r>
      <w:r w:rsidR="001A60BA">
        <w:rPr>
          <w:rFonts w:ascii="Times New Roman" w:hAnsi="Times New Roman"/>
          <w:sz w:val="28"/>
          <w:szCs w:val="28"/>
        </w:rPr>
        <w:t xml:space="preserve"> </w:t>
      </w:r>
      <w:r w:rsidRPr="007052C6">
        <w:rPr>
          <w:rFonts w:ascii="Times New Roman" w:hAnsi="Times New Roman"/>
          <w:sz w:val="28"/>
          <w:szCs w:val="28"/>
        </w:rPr>
        <w:t xml:space="preserve">в случае, если осуществление плановых проверок намечается совместно </w:t>
      </w:r>
      <w:r w:rsidR="001A60BA">
        <w:rPr>
          <w:rFonts w:ascii="Times New Roman" w:hAnsi="Times New Roman"/>
          <w:sz w:val="28"/>
          <w:szCs w:val="28"/>
        </w:rPr>
        <w:t xml:space="preserve"> </w:t>
      </w:r>
      <w:r w:rsidRPr="007052C6">
        <w:rPr>
          <w:rFonts w:ascii="Times New Roman" w:hAnsi="Times New Roman"/>
          <w:sz w:val="28"/>
          <w:szCs w:val="28"/>
        </w:rPr>
        <w:t>с указанными органами;</w:t>
      </w:r>
      <w:proofErr w:type="gramEnd"/>
    </w:p>
    <w:p w:rsidR="00D14E9B" w:rsidRPr="007052C6" w:rsidRDefault="00D14E9B" w:rsidP="007052C6">
      <w:pPr>
        <w:widowControl w:val="0"/>
        <w:tabs>
          <w:tab w:val="left" w:pos="142"/>
          <w:tab w:val="left" w:pos="567"/>
          <w:tab w:val="left" w:pos="1276"/>
        </w:tabs>
        <w:autoSpaceDE w:val="0"/>
        <w:spacing w:after="0" w:line="240" w:lineRule="auto"/>
        <w:ind w:firstLine="709"/>
        <w:jc w:val="both"/>
        <w:rPr>
          <w:rFonts w:ascii="Times New Roman" w:hAnsi="Times New Roman"/>
          <w:sz w:val="28"/>
          <w:szCs w:val="28"/>
        </w:rPr>
      </w:pPr>
      <w:r w:rsidRPr="007052C6">
        <w:rPr>
          <w:rFonts w:ascii="Times New Roman" w:hAnsi="Times New Roman"/>
          <w:sz w:val="28"/>
          <w:szCs w:val="28"/>
        </w:rPr>
        <w:t xml:space="preserve">7) доработка проекта ежегодного плана с учетом предложений органа прокуратуры, поступивших по результатам рассмотрения указанного проекта в соответствии с частью 6.1 статьи 9 Федерального закона 294-ФЗ, </w:t>
      </w:r>
      <w:r w:rsidR="001A60BA">
        <w:rPr>
          <w:rFonts w:ascii="Times New Roman" w:hAnsi="Times New Roman"/>
          <w:sz w:val="28"/>
          <w:szCs w:val="28"/>
        </w:rPr>
        <w:t xml:space="preserve"> </w:t>
      </w:r>
      <w:r w:rsidRPr="007052C6">
        <w:rPr>
          <w:rFonts w:ascii="Times New Roman" w:hAnsi="Times New Roman"/>
          <w:sz w:val="28"/>
          <w:szCs w:val="28"/>
        </w:rPr>
        <w:t xml:space="preserve">и его утверждение </w:t>
      </w:r>
      <w:r w:rsidR="008B5E78" w:rsidRPr="007052C6">
        <w:rPr>
          <w:rFonts w:ascii="Times New Roman" w:hAnsi="Times New Roman"/>
          <w:sz w:val="28"/>
          <w:szCs w:val="28"/>
        </w:rPr>
        <w:t>заместителем главы администрации городского округа Фрязино</w:t>
      </w:r>
      <w:r w:rsidR="002C0A02" w:rsidRPr="007052C6">
        <w:rPr>
          <w:rFonts w:ascii="Times New Roman" w:hAnsi="Times New Roman"/>
          <w:sz w:val="28"/>
          <w:szCs w:val="28"/>
        </w:rPr>
        <w:t>;</w:t>
      </w:r>
    </w:p>
    <w:p w:rsidR="00D14E9B" w:rsidRPr="007052C6" w:rsidRDefault="00D14E9B" w:rsidP="007052C6">
      <w:pPr>
        <w:widowControl w:val="0"/>
        <w:tabs>
          <w:tab w:val="left" w:pos="142"/>
          <w:tab w:val="left" w:pos="1276"/>
        </w:tabs>
        <w:autoSpaceDE w:val="0"/>
        <w:spacing w:after="0" w:line="240" w:lineRule="auto"/>
        <w:ind w:firstLine="709"/>
        <w:jc w:val="both"/>
        <w:rPr>
          <w:rFonts w:ascii="Times New Roman" w:hAnsi="Times New Roman"/>
          <w:sz w:val="28"/>
          <w:szCs w:val="28"/>
        </w:rPr>
      </w:pPr>
      <w:proofErr w:type="gramStart"/>
      <w:r w:rsidRPr="007052C6">
        <w:rPr>
          <w:rFonts w:ascii="Times New Roman" w:hAnsi="Times New Roman"/>
          <w:sz w:val="28"/>
          <w:szCs w:val="28"/>
        </w:rPr>
        <w:t>8)</w:t>
      </w:r>
      <w:r w:rsidRPr="007052C6">
        <w:rPr>
          <w:rFonts w:ascii="Times New Roman" w:hAnsi="Times New Roman"/>
          <w:sz w:val="28"/>
          <w:szCs w:val="28"/>
        </w:rPr>
        <w:tab/>
        <w:t xml:space="preserve">доработанный ежегодный план проведения плановых проверок юридических лиц и индивидуальных предпринимателей с учетом предложений органа прокуратуры, поступивших по результатам рассмотрения указанного плана, и утвержденный </w:t>
      </w:r>
      <w:r w:rsidR="008A259F" w:rsidRPr="007052C6">
        <w:rPr>
          <w:rFonts w:ascii="Times New Roman" w:hAnsi="Times New Roman"/>
          <w:sz w:val="28"/>
          <w:szCs w:val="28"/>
        </w:rPr>
        <w:t>распоряжением</w:t>
      </w:r>
      <w:r w:rsidRPr="007052C6">
        <w:rPr>
          <w:rFonts w:ascii="Times New Roman" w:hAnsi="Times New Roman"/>
          <w:sz w:val="28"/>
          <w:szCs w:val="28"/>
        </w:rPr>
        <w:t xml:space="preserve"> </w:t>
      </w:r>
      <w:r w:rsidR="00B32D75" w:rsidRPr="007052C6">
        <w:rPr>
          <w:rFonts w:ascii="Times New Roman" w:hAnsi="Times New Roman"/>
          <w:sz w:val="28"/>
          <w:szCs w:val="28"/>
        </w:rPr>
        <w:t>Г</w:t>
      </w:r>
      <w:r w:rsidR="008B5E78" w:rsidRPr="007052C6">
        <w:rPr>
          <w:rFonts w:ascii="Times New Roman" w:hAnsi="Times New Roman"/>
          <w:sz w:val="28"/>
          <w:szCs w:val="28"/>
        </w:rPr>
        <w:t>лавы городского округа Фрязино</w:t>
      </w:r>
      <w:r w:rsidRPr="007052C6">
        <w:rPr>
          <w:rFonts w:ascii="Times New Roman" w:hAnsi="Times New Roman"/>
          <w:sz w:val="28"/>
          <w:szCs w:val="28"/>
        </w:rPr>
        <w:t xml:space="preserve"> направляется в органы прокуратуры в срок до 1 ноября года, предшествующего году проведения плановых проверок;</w:t>
      </w:r>
      <w:proofErr w:type="gramEnd"/>
    </w:p>
    <w:p w:rsidR="009A54D6" w:rsidRPr="007052C6" w:rsidRDefault="00D14E9B" w:rsidP="007052C6">
      <w:pPr>
        <w:widowControl w:val="0"/>
        <w:tabs>
          <w:tab w:val="left" w:pos="142"/>
          <w:tab w:val="left" w:pos="709"/>
          <w:tab w:val="left" w:pos="1134"/>
          <w:tab w:val="left" w:pos="1276"/>
        </w:tabs>
        <w:autoSpaceDE w:val="0"/>
        <w:spacing w:after="0" w:line="240" w:lineRule="auto"/>
        <w:ind w:firstLine="709"/>
        <w:jc w:val="both"/>
        <w:rPr>
          <w:rFonts w:ascii="Times New Roman" w:hAnsi="Times New Roman"/>
          <w:sz w:val="28"/>
          <w:szCs w:val="28"/>
        </w:rPr>
      </w:pPr>
      <w:r w:rsidRPr="007052C6">
        <w:rPr>
          <w:rFonts w:ascii="Times New Roman" w:hAnsi="Times New Roman"/>
          <w:sz w:val="28"/>
          <w:szCs w:val="28"/>
        </w:rPr>
        <w:t>9)</w:t>
      </w:r>
      <w:r w:rsidRPr="007052C6">
        <w:rPr>
          <w:rFonts w:ascii="Times New Roman" w:hAnsi="Times New Roman"/>
          <w:sz w:val="28"/>
          <w:szCs w:val="28"/>
        </w:rPr>
        <w:tab/>
        <w:t xml:space="preserve">доведение до сведения заинтересованных лиц ежегодного плана проведения плановых проверок посредством его размещения </w:t>
      </w:r>
      <w:r w:rsidR="001A60BA">
        <w:rPr>
          <w:rFonts w:ascii="Times New Roman" w:hAnsi="Times New Roman"/>
          <w:sz w:val="28"/>
          <w:szCs w:val="28"/>
        </w:rPr>
        <w:t xml:space="preserve"> </w:t>
      </w:r>
      <w:r w:rsidR="0046253C" w:rsidRPr="007052C6">
        <w:rPr>
          <w:rFonts w:ascii="Times New Roman" w:hAnsi="Times New Roman"/>
          <w:sz w:val="28"/>
          <w:szCs w:val="28"/>
        </w:rPr>
        <w:t xml:space="preserve">на официальном сайте </w:t>
      </w:r>
      <w:r w:rsidRPr="007052C6">
        <w:rPr>
          <w:rFonts w:ascii="Times New Roman" w:hAnsi="Times New Roman"/>
          <w:sz w:val="28"/>
          <w:szCs w:val="28"/>
        </w:rPr>
        <w:t>органа муниципального контроля</w:t>
      </w:r>
      <w:r w:rsidR="00485245" w:rsidRPr="007052C6">
        <w:rPr>
          <w:rFonts w:ascii="Times New Roman" w:hAnsi="Times New Roman"/>
          <w:sz w:val="28"/>
          <w:szCs w:val="28"/>
        </w:rPr>
        <w:t xml:space="preserve"> в сфере наружной рекламы</w:t>
      </w:r>
      <w:r w:rsidRPr="007052C6">
        <w:rPr>
          <w:rFonts w:ascii="Times New Roman" w:hAnsi="Times New Roman"/>
          <w:sz w:val="28"/>
          <w:szCs w:val="28"/>
        </w:rPr>
        <w:t xml:space="preserve"> в информационно-телекоммуникационной сети «Интернет», а также в ЕГИС ОКНД в срок не позднее 31 декабря года, предшествующего год</w:t>
      </w:r>
      <w:r w:rsidR="009A54D6" w:rsidRPr="007052C6">
        <w:rPr>
          <w:rFonts w:ascii="Times New Roman" w:hAnsi="Times New Roman"/>
          <w:sz w:val="28"/>
          <w:szCs w:val="28"/>
        </w:rPr>
        <w:t>у проведения плановых проверок.</w:t>
      </w:r>
    </w:p>
    <w:p w:rsidR="002C0A02" w:rsidRPr="007052C6" w:rsidRDefault="004D51E5" w:rsidP="007052C6">
      <w:pPr>
        <w:widowControl w:val="0"/>
        <w:tabs>
          <w:tab w:val="left" w:pos="142"/>
          <w:tab w:val="left" w:pos="709"/>
          <w:tab w:val="left" w:pos="1134"/>
          <w:tab w:val="left" w:pos="1276"/>
        </w:tabs>
        <w:autoSpaceDE w:val="0"/>
        <w:spacing w:after="0" w:line="240" w:lineRule="auto"/>
        <w:ind w:firstLine="709"/>
        <w:jc w:val="both"/>
        <w:rPr>
          <w:rFonts w:ascii="Times New Roman" w:hAnsi="Times New Roman"/>
          <w:sz w:val="28"/>
          <w:szCs w:val="28"/>
        </w:rPr>
      </w:pPr>
      <w:r w:rsidRPr="007052C6">
        <w:rPr>
          <w:rFonts w:ascii="Times New Roman" w:hAnsi="Times New Roman"/>
          <w:sz w:val="28"/>
          <w:szCs w:val="28"/>
        </w:rPr>
        <w:t>3</w:t>
      </w:r>
      <w:r w:rsidR="00D2629F">
        <w:rPr>
          <w:rFonts w:ascii="Times New Roman" w:hAnsi="Times New Roman"/>
          <w:sz w:val="28"/>
          <w:szCs w:val="28"/>
        </w:rPr>
        <w:t>8</w:t>
      </w:r>
      <w:r w:rsidR="00D14E9B" w:rsidRPr="007052C6">
        <w:rPr>
          <w:rFonts w:ascii="Times New Roman" w:hAnsi="Times New Roman"/>
          <w:sz w:val="28"/>
          <w:szCs w:val="28"/>
        </w:rPr>
        <w:t>. Ежегодный план проведения плановых проверок в рамках исполнения муниципально</w:t>
      </w:r>
      <w:r w:rsidR="00485245" w:rsidRPr="007052C6">
        <w:rPr>
          <w:rFonts w:ascii="Times New Roman" w:hAnsi="Times New Roman"/>
          <w:sz w:val="28"/>
          <w:szCs w:val="28"/>
        </w:rPr>
        <w:t>го</w:t>
      </w:r>
      <w:r w:rsidR="00D14E9B" w:rsidRPr="007052C6">
        <w:rPr>
          <w:rFonts w:ascii="Times New Roman" w:hAnsi="Times New Roman"/>
          <w:sz w:val="28"/>
          <w:szCs w:val="28"/>
        </w:rPr>
        <w:t xml:space="preserve"> </w:t>
      </w:r>
      <w:r w:rsidR="00485245" w:rsidRPr="007052C6">
        <w:rPr>
          <w:rFonts w:ascii="Times New Roman" w:hAnsi="Times New Roman"/>
          <w:sz w:val="28"/>
          <w:szCs w:val="28"/>
        </w:rPr>
        <w:t>контроля</w:t>
      </w:r>
      <w:r w:rsidR="00D14E9B" w:rsidRPr="007052C6">
        <w:rPr>
          <w:rFonts w:ascii="Times New Roman" w:hAnsi="Times New Roman"/>
          <w:sz w:val="28"/>
          <w:szCs w:val="28"/>
        </w:rPr>
        <w:t xml:space="preserve"> составляется в отношении установки </w:t>
      </w:r>
      <w:r w:rsidR="001A60BA">
        <w:rPr>
          <w:rFonts w:ascii="Times New Roman" w:hAnsi="Times New Roman"/>
          <w:sz w:val="28"/>
          <w:szCs w:val="28"/>
        </w:rPr>
        <w:t xml:space="preserve"> </w:t>
      </w:r>
      <w:r w:rsidR="00D14E9B" w:rsidRPr="007052C6">
        <w:rPr>
          <w:rFonts w:ascii="Times New Roman" w:hAnsi="Times New Roman"/>
          <w:sz w:val="28"/>
          <w:szCs w:val="28"/>
        </w:rPr>
        <w:t>и эксплуатации рекламных к</w:t>
      </w:r>
      <w:r w:rsidR="00B17952">
        <w:rPr>
          <w:rFonts w:ascii="Times New Roman" w:hAnsi="Times New Roman"/>
          <w:sz w:val="28"/>
          <w:szCs w:val="28"/>
        </w:rPr>
        <w:t xml:space="preserve">онструкций юридическими лицами и </w:t>
      </w:r>
      <w:r w:rsidR="00D14E9B" w:rsidRPr="007052C6">
        <w:rPr>
          <w:rFonts w:ascii="Times New Roman" w:hAnsi="Times New Roman"/>
          <w:sz w:val="28"/>
          <w:szCs w:val="28"/>
        </w:rPr>
        <w:t xml:space="preserve">индивидуальными </w:t>
      </w:r>
      <w:r w:rsidR="002C0A02" w:rsidRPr="007052C6">
        <w:rPr>
          <w:rFonts w:ascii="Times New Roman" w:hAnsi="Times New Roman"/>
          <w:sz w:val="28"/>
          <w:szCs w:val="28"/>
        </w:rPr>
        <w:t>предпринимателями.</w:t>
      </w:r>
    </w:p>
    <w:p w:rsidR="002C0A02" w:rsidRPr="007052C6" w:rsidRDefault="00D2629F" w:rsidP="007052C6">
      <w:pPr>
        <w:widowControl w:val="0"/>
        <w:tabs>
          <w:tab w:val="left" w:pos="142"/>
          <w:tab w:val="left" w:pos="709"/>
          <w:tab w:val="left" w:pos="1134"/>
          <w:tab w:val="left" w:pos="1276"/>
        </w:tabs>
        <w:autoSpaceDE w:val="0"/>
        <w:spacing w:after="0" w:line="240" w:lineRule="auto"/>
        <w:ind w:firstLine="709"/>
        <w:jc w:val="both"/>
        <w:rPr>
          <w:rFonts w:ascii="Times New Roman" w:hAnsi="Times New Roman"/>
          <w:sz w:val="28"/>
          <w:szCs w:val="28"/>
        </w:rPr>
      </w:pPr>
      <w:r>
        <w:rPr>
          <w:rFonts w:ascii="Times New Roman" w:hAnsi="Times New Roman"/>
          <w:sz w:val="28"/>
          <w:szCs w:val="28"/>
        </w:rPr>
        <w:t>39</w:t>
      </w:r>
      <w:r w:rsidR="00D14E9B" w:rsidRPr="007052C6">
        <w:rPr>
          <w:rFonts w:ascii="Times New Roman" w:hAnsi="Times New Roman"/>
          <w:sz w:val="28"/>
          <w:szCs w:val="28"/>
        </w:rPr>
        <w:t>. Основанием для включения плановой проверки в ежегодный план проведения плановых проверок является</w:t>
      </w:r>
      <w:bookmarkStart w:id="19" w:name="dst100116"/>
      <w:bookmarkEnd w:id="19"/>
      <w:r w:rsidR="00D14E9B" w:rsidRPr="007052C6">
        <w:rPr>
          <w:rFonts w:ascii="Times New Roman" w:hAnsi="Times New Roman"/>
          <w:sz w:val="28"/>
          <w:szCs w:val="28"/>
        </w:rPr>
        <w:t xml:space="preserve"> истечение срока действия разрешения на установку и эксп</w:t>
      </w:r>
      <w:r w:rsidR="002C0A02" w:rsidRPr="007052C6">
        <w:rPr>
          <w:rFonts w:ascii="Times New Roman" w:hAnsi="Times New Roman"/>
          <w:sz w:val="28"/>
          <w:szCs w:val="28"/>
        </w:rPr>
        <w:t>луатацию рекламной конструкции.</w:t>
      </w:r>
    </w:p>
    <w:p w:rsidR="002C0A02" w:rsidRPr="007052C6" w:rsidRDefault="00D14E9B" w:rsidP="007052C6">
      <w:pPr>
        <w:tabs>
          <w:tab w:val="left" w:pos="142"/>
          <w:tab w:val="left" w:pos="1276"/>
        </w:tabs>
        <w:spacing w:after="0" w:line="240" w:lineRule="auto"/>
        <w:ind w:firstLine="709"/>
        <w:jc w:val="both"/>
        <w:rPr>
          <w:rFonts w:ascii="Times New Roman" w:hAnsi="Times New Roman"/>
          <w:sz w:val="28"/>
          <w:szCs w:val="28"/>
        </w:rPr>
      </w:pPr>
      <w:r w:rsidRPr="007052C6">
        <w:rPr>
          <w:rFonts w:ascii="Times New Roman" w:hAnsi="Times New Roman"/>
          <w:sz w:val="28"/>
          <w:szCs w:val="28"/>
        </w:rPr>
        <w:t>4</w:t>
      </w:r>
      <w:r w:rsidR="00D2629F">
        <w:rPr>
          <w:rFonts w:ascii="Times New Roman" w:hAnsi="Times New Roman"/>
          <w:sz w:val="28"/>
          <w:szCs w:val="28"/>
        </w:rPr>
        <w:t>0</w:t>
      </w:r>
      <w:r w:rsidRPr="007052C6">
        <w:rPr>
          <w:rFonts w:ascii="Times New Roman" w:hAnsi="Times New Roman"/>
          <w:sz w:val="28"/>
          <w:szCs w:val="28"/>
        </w:rPr>
        <w:t xml:space="preserve">. Ежегодные планы проведения плановых проверок составляются </w:t>
      </w:r>
      <w:r w:rsidR="001A60BA">
        <w:rPr>
          <w:rFonts w:ascii="Times New Roman" w:hAnsi="Times New Roman"/>
          <w:sz w:val="28"/>
          <w:szCs w:val="28"/>
        </w:rPr>
        <w:t xml:space="preserve"> </w:t>
      </w:r>
      <w:r w:rsidRPr="007052C6">
        <w:rPr>
          <w:rFonts w:ascii="Times New Roman" w:hAnsi="Times New Roman"/>
          <w:sz w:val="28"/>
          <w:szCs w:val="28"/>
        </w:rPr>
        <w:t xml:space="preserve">в соответствии с типовой формой, утвержденной постановлением Правительства РФ </w:t>
      </w:r>
      <w:r w:rsidR="0029061A">
        <w:rPr>
          <w:rFonts w:ascii="Times New Roman" w:hAnsi="Times New Roman"/>
          <w:sz w:val="28"/>
          <w:szCs w:val="28"/>
        </w:rPr>
        <w:t xml:space="preserve">от 30.06.2010 </w:t>
      </w:r>
      <w:r w:rsidRPr="007052C6">
        <w:rPr>
          <w:rFonts w:ascii="Times New Roman" w:hAnsi="Times New Roman"/>
          <w:sz w:val="28"/>
          <w:szCs w:val="28"/>
        </w:rPr>
        <w:t xml:space="preserve">№ 489 «Об утверждении Правил подготовки органами государственного контроля (надзора) и органами муниципального </w:t>
      </w:r>
      <w:proofErr w:type="gramStart"/>
      <w:r w:rsidRPr="007052C6">
        <w:rPr>
          <w:rFonts w:ascii="Times New Roman" w:hAnsi="Times New Roman"/>
          <w:sz w:val="28"/>
          <w:szCs w:val="28"/>
        </w:rPr>
        <w:t>контроля ежегодных планов проведения плановых проверок юридических лиц</w:t>
      </w:r>
      <w:proofErr w:type="gramEnd"/>
      <w:r w:rsidRPr="007052C6">
        <w:rPr>
          <w:rFonts w:ascii="Times New Roman" w:hAnsi="Times New Roman"/>
          <w:sz w:val="28"/>
          <w:szCs w:val="28"/>
        </w:rPr>
        <w:t xml:space="preserve"> </w:t>
      </w:r>
      <w:r w:rsidR="001A60BA">
        <w:rPr>
          <w:rFonts w:ascii="Times New Roman" w:hAnsi="Times New Roman"/>
          <w:sz w:val="28"/>
          <w:szCs w:val="28"/>
        </w:rPr>
        <w:t xml:space="preserve"> </w:t>
      </w:r>
      <w:r w:rsidRPr="007052C6">
        <w:rPr>
          <w:rFonts w:ascii="Times New Roman" w:hAnsi="Times New Roman"/>
          <w:sz w:val="28"/>
          <w:szCs w:val="28"/>
        </w:rPr>
        <w:t xml:space="preserve">и индивидуальных предпринимателей». </w:t>
      </w:r>
    </w:p>
    <w:p w:rsidR="0063581A" w:rsidRDefault="00D14E9B" w:rsidP="007052C6">
      <w:pPr>
        <w:widowControl w:val="0"/>
        <w:tabs>
          <w:tab w:val="left" w:pos="142"/>
          <w:tab w:val="left" w:pos="709"/>
          <w:tab w:val="left" w:pos="1276"/>
          <w:tab w:val="left" w:pos="1418"/>
          <w:tab w:val="left" w:pos="1560"/>
          <w:tab w:val="left" w:pos="2127"/>
        </w:tabs>
        <w:autoSpaceDE w:val="0"/>
        <w:spacing w:after="0" w:line="240" w:lineRule="auto"/>
        <w:ind w:firstLine="709"/>
        <w:jc w:val="both"/>
        <w:rPr>
          <w:rFonts w:ascii="Times New Roman" w:hAnsi="Times New Roman"/>
          <w:sz w:val="28"/>
          <w:szCs w:val="28"/>
        </w:rPr>
      </w:pPr>
      <w:r w:rsidRPr="007052C6">
        <w:rPr>
          <w:rFonts w:ascii="Times New Roman" w:hAnsi="Times New Roman"/>
          <w:sz w:val="28"/>
          <w:szCs w:val="28"/>
        </w:rPr>
        <w:t>4</w:t>
      </w:r>
      <w:r w:rsidR="00D2629F">
        <w:rPr>
          <w:rFonts w:ascii="Times New Roman" w:hAnsi="Times New Roman"/>
          <w:sz w:val="28"/>
          <w:szCs w:val="28"/>
        </w:rPr>
        <w:t>1</w:t>
      </w:r>
      <w:r w:rsidRPr="007052C6">
        <w:rPr>
          <w:rFonts w:ascii="Times New Roman" w:hAnsi="Times New Roman"/>
          <w:sz w:val="28"/>
          <w:szCs w:val="28"/>
        </w:rPr>
        <w:t xml:space="preserve">.Результатом административной процедуры является утверждение </w:t>
      </w:r>
      <w:r w:rsidR="0029061A">
        <w:rPr>
          <w:rFonts w:ascii="Times New Roman" w:hAnsi="Times New Roman"/>
          <w:sz w:val="28"/>
          <w:szCs w:val="28"/>
        </w:rPr>
        <w:t>постановлени</w:t>
      </w:r>
      <w:r w:rsidR="00207118">
        <w:rPr>
          <w:rFonts w:ascii="Times New Roman" w:hAnsi="Times New Roman"/>
          <w:sz w:val="28"/>
          <w:szCs w:val="28"/>
        </w:rPr>
        <w:t>ем</w:t>
      </w:r>
      <w:r w:rsidR="0029061A">
        <w:rPr>
          <w:rFonts w:ascii="Times New Roman" w:hAnsi="Times New Roman"/>
          <w:sz w:val="28"/>
          <w:szCs w:val="28"/>
        </w:rPr>
        <w:t xml:space="preserve"> Администрации</w:t>
      </w:r>
      <w:r w:rsidR="005F49E7" w:rsidRPr="007052C6">
        <w:rPr>
          <w:rFonts w:ascii="Times New Roman" w:hAnsi="Times New Roman"/>
          <w:sz w:val="28"/>
          <w:szCs w:val="28"/>
        </w:rPr>
        <w:t xml:space="preserve"> городского округа Фрязино</w:t>
      </w:r>
      <w:r w:rsidRPr="007052C6">
        <w:rPr>
          <w:rFonts w:ascii="Times New Roman" w:hAnsi="Times New Roman"/>
          <w:sz w:val="28"/>
          <w:szCs w:val="28"/>
        </w:rPr>
        <w:t xml:space="preserve"> ежегодного плана проведения плановых проверок юридических лиц </w:t>
      </w:r>
      <w:r w:rsidR="001A60BA">
        <w:rPr>
          <w:rFonts w:ascii="Times New Roman" w:hAnsi="Times New Roman"/>
          <w:sz w:val="28"/>
          <w:szCs w:val="28"/>
        </w:rPr>
        <w:t xml:space="preserve"> </w:t>
      </w:r>
      <w:r w:rsidRPr="007052C6">
        <w:rPr>
          <w:rFonts w:ascii="Times New Roman" w:hAnsi="Times New Roman"/>
          <w:sz w:val="28"/>
          <w:szCs w:val="28"/>
        </w:rPr>
        <w:t xml:space="preserve">и индивидуальных предпринимателей и его размещение на официальном сайте органа муниципального контроля </w:t>
      </w:r>
      <w:r w:rsidR="00B32D75" w:rsidRPr="007052C6">
        <w:rPr>
          <w:rFonts w:ascii="Times New Roman" w:hAnsi="Times New Roman"/>
          <w:sz w:val="28"/>
          <w:szCs w:val="28"/>
        </w:rPr>
        <w:t xml:space="preserve">в сфере наружной рекламы </w:t>
      </w:r>
      <w:r w:rsidRPr="007052C6">
        <w:rPr>
          <w:rFonts w:ascii="Times New Roman" w:hAnsi="Times New Roman"/>
          <w:sz w:val="28"/>
          <w:szCs w:val="28"/>
        </w:rPr>
        <w:t>в информационно-телекоммуникационной сети «Интернет» в разделе «</w:t>
      </w:r>
      <w:r w:rsidR="005F49E7" w:rsidRPr="007052C6">
        <w:rPr>
          <w:rFonts w:ascii="Times New Roman" w:hAnsi="Times New Roman"/>
          <w:sz w:val="28"/>
          <w:szCs w:val="28"/>
        </w:rPr>
        <w:t>наружная реклама</w:t>
      </w:r>
      <w:r w:rsidRPr="007052C6">
        <w:rPr>
          <w:rFonts w:ascii="Times New Roman" w:hAnsi="Times New Roman"/>
          <w:sz w:val="28"/>
          <w:szCs w:val="28"/>
        </w:rPr>
        <w:t>», а также в ЕГИС ОКНД.</w:t>
      </w:r>
    </w:p>
    <w:p w:rsidR="00D14E9B" w:rsidRPr="000E5DE3" w:rsidRDefault="00D14E9B" w:rsidP="0063581A">
      <w:pPr>
        <w:pStyle w:val="2"/>
        <w:spacing w:after="240"/>
        <w:rPr>
          <w:szCs w:val="28"/>
        </w:rPr>
      </w:pPr>
      <w:bookmarkStart w:id="20" w:name="_Toc63948041"/>
      <w:r w:rsidRPr="000E5DE3">
        <w:t>Организация и проведение мероприятий, направленных на профилактику нарушений обязательных требований</w:t>
      </w:r>
      <w:bookmarkEnd w:id="20"/>
    </w:p>
    <w:p w:rsidR="009A54D6" w:rsidRPr="007052C6" w:rsidRDefault="00D14E9B" w:rsidP="007052C6">
      <w:pPr>
        <w:widowControl w:val="0"/>
        <w:tabs>
          <w:tab w:val="left" w:pos="142"/>
          <w:tab w:val="left" w:pos="709"/>
          <w:tab w:val="left" w:pos="1276"/>
          <w:tab w:val="left" w:pos="1418"/>
          <w:tab w:val="left" w:pos="1560"/>
          <w:tab w:val="left" w:pos="2127"/>
        </w:tabs>
        <w:autoSpaceDE w:val="0"/>
        <w:spacing w:after="0" w:line="240" w:lineRule="auto"/>
        <w:ind w:firstLine="709"/>
        <w:jc w:val="both"/>
        <w:rPr>
          <w:rFonts w:ascii="Times New Roman" w:hAnsi="Times New Roman"/>
          <w:sz w:val="28"/>
          <w:szCs w:val="28"/>
        </w:rPr>
      </w:pPr>
      <w:r w:rsidRPr="007052C6">
        <w:rPr>
          <w:rFonts w:ascii="Times New Roman" w:hAnsi="Times New Roman"/>
          <w:sz w:val="28"/>
          <w:szCs w:val="28"/>
        </w:rPr>
        <w:lastRenderedPageBreak/>
        <w:t>4</w:t>
      </w:r>
      <w:r w:rsidR="00D2629F">
        <w:rPr>
          <w:rFonts w:ascii="Times New Roman" w:hAnsi="Times New Roman"/>
          <w:sz w:val="28"/>
          <w:szCs w:val="28"/>
        </w:rPr>
        <w:t>2</w:t>
      </w:r>
      <w:r w:rsidRPr="007052C6">
        <w:rPr>
          <w:rFonts w:ascii="Times New Roman" w:hAnsi="Times New Roman"/>
          <w:sz w:val="28"/>
          <w:szCs w:val="28"/>
        </w:rPr>
        <w:t xml:space="preserve">. </w:t>
      </w:r>
      <w:proofErr w:type="gramStart"/>
      <w:r w:rsidRPr="007052C6">
        <w:rPr>
          <w:rFonts w:ascii="Times New Roman" w:hAnsi="Times New Roman"/>
          <w:sz w:val="28"/>
          <w:szCs w:val="28"/>
        </w:rPr>
        <w:t xml:space="preserve">В целях предупреждения нарушений юридическими лицами </w:t>
      </w:r>
      <w:r w:rsidR="001A60BA">
        <w:rPr>
          <w:rFonts w:ascii="Times New Roman" w:hAnsi="Times New Roman"/>
          <w:sz w:val="28"/>
          <w:szCs w:val="28"/>
        </w:rPr>
        <w:t xml:space="preserve"> </w:t>
      </w:r>
      <w:r w:rsidRPr="007052C6">
        <w:rPr>
          <w:rFonts w:ascii="Times New Roman" w:hAnsi="Times New Roman"/>
          <w:sz w:val="28"/>
          <w:szCs w:val="28"/>
        </w:rPr>
        <w:t xml:space="preserve">и физическими лицами, зарегистрированными в качестве индивидуальных предпринимателей, в отношении которых </w:t>
      </w:r>
      <w:r w:rsidR="00B32D75" w:rsidRPr="007052C6">
        <w:rPr>
          <w:rFonts w:ascii="Times New Roman" w:hAnsi="Times New Roman"/>
          <w:sz w:val="28"/>
          <w:szCs w:val="28"/>
        </w:rPr>
        <w:t>осуществляется</w:t>
      </w:r>
      <w:r w:rsidRPr="007052C6">
        <w:rPr>
          <w:rFonts w:ascii="Times New Roman" w:hAnsi="Times New Roman"/>
          <w:sz w:val="28"/>
          <w:szCs w:val="28"/>
        </w:rPr>
        <w:t xml:space="preserve"> муниципальн</w:t>
      </w:r>
      <w:r w:rsidR="00B32D75" w:rsidRPr="007052C6">
        <w:rPr>
          <w:rFonts w:ascii="Times New Roman" w:hAnsi="Times New Roman"/>
          <w:sz w:val="28"/>
          <w:szCs w:val="28"/>
        </w:rPr>
        <w:t>ый</w:t>
      </w:r>
      <w:r w:rsidRPr="007052C6">
        <w:rPr>
          <w:rFonts w:ascii="Times New Roman" w:hAnsi="Times New Roman"/>
          <w:sz w:val="28"/>
          <w:szCs w:val="28"/>
        </w:rPr>
        <w:t xml:space="preserve"> </w:t>
      </w:r>
      <w:r w:rsidR="00B32D75" w:rsidRPr="007052C6">
        <w:rPr>
          <w:rFonts w:ascii="Times New Roman" w:hAnsi="Times New Roman"/>
          <w:sz w:val="28"/>
          <w:szCs w:val="28"/>
        </w:rPr>
        <w:t>контроль</w:t>
      </w:r>
      <w:r w:rsidRPr="007052C6">
        <w:rPr>
          <w:rFonts w:ascii="Times New Roman" w:hAnsi="Times New Roman"/>
          <w:sz w:val="28"/>
          <w:szCs w:val="28"/>
        </w:rPr>
        <w:t>, обязательных требований, устранения причин, факторов и условий, способствующих нарушениям обязательных требований, должностные лица органа муниципального контроля</w:t>
      </w:r>
      <w:r w:rsidR="009731F4" w:rsidRPr="007052C6">
        <w:rPr>
          <w:rFonts w:ascii="Times New Roman" w:hAnsi="Times New Roman"/>
          <w:sz w:val="28"/>
          <w:szCs w:val="28"/>
        </w:rPr>
        <w:t xml:space="preserve"> в сфере наружной рекламы</w:t>
      </w:r>
      <w:r w:rsidRPr="007052C6">
        <w:rPr>
          <w:rFonts w:ascii="Times New Roman" w:hAnsi="Times New Roman"/>
          <w:sz w:val="28"/>
          <w:szCs w:val="28"/>
        </w:rPr>
        <w:t xml:space="preserve"> осуществляют мероприятия по профилактике нарушений обязательных требований в соответствии с ежегодно утверждаемой программой профилактики нарушений обязательных требований, которой предусмотрен перечень</w:t>
      </w:r>
      <w:proofErr w:type="gramEnd"/>
      <w:r w:rsidRPr="007052C6">
        <w:rPr>
          <w:rFonts w:ascii="Times New Roman" w:hAnsi="Times New Roman"/>
          <w:sz w:val="28"/>
          <w:szCs w:val="28"/>
        </w:rPr>
        <w:t xml:space="preserve"> должностных лиц органа муниципального контроля</w:t>
      </w:r>
      <w:r w:rsidR="00BD470B">
        <w:rPr>
          <w:rFonts w:ascii="Times New Roman" w:hAnsi="Times New Roman"/>
          <w:sz w:val="28"/>
          <w:szCs w:val="28"/>
        </w:rPr>
        <w:t xml:space="preserve"> в сфере наружной рекламы</w:t>
      </w:r>
      <w:r w:rsidRPr="007052C6">
        <w:rPr>
          <w:rFonts w:ascii="Times New Roman" w:hAnsi="Times New Roman"/>
          <w:sz w:val="28"/>
          <w:szCs w:val="28"/>
        </w:rPr>
        <w:t>, осуществляющих данные мероприятия, сроки</w:t>
      </w:r>
      <w:r w:rsidR="009A54D6" w:rsidRPr="007052C6">
        <w:rPr>
          <w:rFonts w:ascii="Times New Roman" w:hAnsi="Times New Roman"/>
          <w:sz w:val="28"/>
          <w:szCs w:val="28"/>
        </w:rPr>
        <w:t xml:space="preserve"> и периодичность их проведения.</w:t>
      </w:r>
    </w:p>
    <w:p w:rsidR="00D14E9B" w:rsidRPr="007052C6" w:rsidRDefault="00D14E9B" w:rsidP="007052C6">
      <w:pPr>
        <w:widowControl w:val="0"/>
        <w:tabs>
          <w:tab w:val="left" w:pos="142"/>
          <w:tab w:val="left" w:pos="709"/>
          <w:tab w:val="left" w:pos="1276"/>
          <w:tab w:val="left" w:pos="1418"/>
          <w:tab w:val="left" w:pos="1560"/>
          <w:tab w:val="left" w:pos="2127"/>
        </w:tabs>
        <w:autoSpaceDE w:val="0"/>
        <w:spacing w:after="0" w:line="240" w:lineRule="auto"/>
        <w:ind w:firstLine="709"/>
        <w:jc w:val="both"/>
        <w:rPr>
          <w:rFonts w:ascii="Times New Roman" w:hAnsi="Times New Roman"/>
          <w:sz w:val="28"/>
          <w:szCs w:val="28"/>
        </w:rPr>
      </w:pPr>
      <w:r w:rsidRPr="007052C6">
        <w:rPr>
          <w:rFonts w:ascii="Times New Roman" w:hAnsi="Times New Roman"/>
          <w:sz w:val="28"/>
          <w:szCs w:val="28"/>
        </w:rPr>
        <w:t>4</w:t>
      </w:r>
      <w:r w:rsidR="00D2629F">
        <w:rPr>
          <w:rFonts w:ascii="Times New Roman" w:hAnsi="Times New Roman"/>
          <w:sz w:val="28"/>
          <w:szCs w:val="28"/>
        </w:rPr>
        <w:t>3</w:t>
      </w:r>
      <w:r w:rsidRPr="007052C6">
        <w:rPr>
          <w:rFonts w:ascii="Times New Roman" w:hAnsi="Times New Roman"/>
          <w:sz w:val="28"/>
          <w:szCs w:val="28"/>
        </w:rPr>
        <w:t>. В целях профилактики нарушений обязательных требований должностные лица органа муниципального контроля</w:t>
      </w:r>
      <w:r w:rsidR="009731F4" w:rsidRPr="007052C6">
        <w:rPr>
          <w:rFonts w:ascii="Times New Roman" w:hAnsi="Times New Roman"/>
          <w:sz w:val="28"/>
          <w:szCs w:val="28"/>
        </w:rPr>
        <w:t xml:space="preserve"> в сфере наружной рекламы</w:t>
      </w:r>
      <w:r w:rsidRPr="007052C6">
        <w:rPr>
          <w:rFonts w:ascii="Times New Roman" w:hAnsi="Times New Roman"/>
          <w:sz w:val="28"/>
          <w:szCs w:val="28"/>
        </w:rPr>
        <w:t>:</w:t>
      </w:r>
    </w:p>
    <w:p w:rsidR="00D14E9B" w:rsidRPr="007052C6" w:rsidRDefault="00D14E9B" w:rsidP="007052C6">
      <w:pPr>
        <w:tabs>
          <w:tab w:val="left" w:pos="142"/>
          <w:tab w:val="left" w:pos="709"/>
          <w:tab w:val="left" w:pos="851"/>
          <w:tab w:val="left" w:pos="1276"/>
        </w:tabs>
        <w:spacing w:after="0" w:line="240" w:lineRule="auto"/>
        <w:ind w:firstLine="709"/>
        <w:jc w:val="both"/>
        <w:rPr>
          <w:rFonts w:ascii="Times New Roman" w:hAnsi="Times New Roman"/>
          <w:sz w:val="28"/>
          <w:szCs w:val="28"/>
        </w:rPr>
      </w:pPr>
      <w:r w:rsidRPr="007052C6">
        <w:rPr>
          <w:rFonts w:ascii="Times New Roman" w:hAnsi="Times New Roman"/>
          <w:sz w:val="28"/>
          <w:szCs w:val="28"/>
        </w:rPr>
        <w:t xml:space="preserve">1) обеспечивают размещение на официальном сайте органа муниципального контроля </w:t>
      </w:r>
      <w:r w:rsidR="009731F4" w:rsidRPr="007052C6">
        <w:rPr>
          <w:rFonts w:ascii="Times New Roman" w:hAnsi="Times New Roman"/>
          <w:sz w:val="28"/>
          <w:szCs w:val="28"/>
        </w:rPr>
        <w:t xml:space="preserve">в сфере наружной рекламы </w:t>
      </w:r>
      <w:r w:rsidRPr="007052C6">
        <w:rPr>
          <w:rFonts w:ascii="Times New Roman" w:hAnsi="Times New Roman"/>
          <w:sz w:val="28"/>
          <w:szCs w:val="28"/>
        </w:rPr>
        <w:t>в сети «Интернет» перечня нормативных правовых актов и их отдельных частей, содержащих обязательные требования, оценка соблюдения которых яв</w:t>
      </w:r>
      <w:r w:rsidR="009731F4" w:rsidRPr="007052C6">
        <w:rPr>
          <w:rFonts w:ascii="Times New Roman" w:hAnsi="Times New Roman"/>
          <w:sz w:val="28"/>
          <w:szCs w:val="28"/>
        </w:rPr>
        <w:t>ляется предметом муниципального контроля</w:t>
      </w:r>
      <w:r w:rsidRPr="007052C6">
        <w:rPr>
          <w:rFonts w:ascii="Times New Roman" w:hAnsi="Times New Roman"/>
          <w:sz w:val="28"/>
          <w:szCs w:val="28"/>
        </w:rPr>
        <w:t>, а также текстов, соответствующих нормативных правовых актов;</w:t>
      </w:r>
    </w:p>
    <w:p w:rsidR="00D14E9B" w:rsidRPr="007052C6" w:rsidRDefault="00D14E9B" w:rsidP="007052C6">
      <w:pPr>
        <w:tabs>
          <w:tab w:val="left" w:pos="142"/>
          <w:tab w:val="left" w:pos="1276"/>
        </w:tabs>
        <w:spacing w:after="0" w:line="240" w:lineRule="auto"/>
        <w:ind w:firstLine="709"/>
        <w:jc w:val="both"/>
        <w:rPr>
          <w:rFonts w:ascii="Times New Roman" w:hAnsi="Times New Roman"/>
          <w:sz w:val="28"/>
          <w:szCs w:val="28"/>
        </w:rPr>
      </w:pPr>
      <w:r w:rsidRPr="007052C6">
        <w:rPr>
          <w:rFonts w:ascii="Times New Roman" w:hAnsi="Times New Roman"/>
          <w:sz w:val="28"/>
          <w:szCs w:val="28"/>
        </w:rPr>
        <w:t>2)</w:t>
      </w:r>
      <w:r w:rsidRPr="007052C6">
        <w:rPr>
          <w:rFonts w:ascii="Times New Roman" w:hAnsi="Times New Roman"/>
          <w:sz w:val="28"/>
          <w:szCs w:val="28"/>
        </w:rPr>
        <w:tab/>
        <w:t xml:space="preserve">осуществляют информирование юридических лиц </w:t>
      </w:r>
      <w:r w:rsidR="001A60BA">
        <w:rPr>
          <w:rFonts w:ascii="Times New Roman" w:hAnsi="Times New Roman"/>
          <w:sz w:val="28"/>
          <w:szCs w:val="28"/>
        </w:rPr>
        <w:t xml:space="preserve"> </w:t>
      </w:r>
      <w:r w:rsidRPr="007052C6">
        <w:rPr>
          <w:rFonts w:ascii="Times New Roman" w:hAnsi="Times New Roman"/>
          <w:sz w:val="28"/>
          <w:szCs w:val="28"/>
        </w:rPr>
        <w:t xml:space="preserve">и индивидуальных предпринимателей, в отношении которых </w:t>
      </w:r>
      <w:r w:rsidR="009731F4" w:rsidRPr="007052C6">
        <w:rPr>
          <w:rFonts w:ascii="Times New Roman" w:hAnsi="Times New Roman"/>
          <w:sz w:val="28"/>
          <w:szCs w:val="28"/>
        </w:rPr>
        <w:t>осуществляется</w:t>
      </w:r>
      <w:r w:rsidRPr="007052C6">
        <w:rPr>
          <w:rFonts w:ascii="Times New Roman" w:hAnsi="Times New Roman"/>
          <w:sz w:val="28"/>
          <w:szCs w:val="28"/>
        </w:rPr>
        <w:t xml:space="preserve"> </w:t>
      </w:r>
      <w:r w:rsidR="00F53F3D" w:rsidRPr="007052C6">
        <w:rPr>
          <w:rFonts w:ascii="Times New Roman" w:hAnsi="Times New Roman"/>
          <w:sz w:val="28"/>
          <w:szCs w:val="28"/>
        </w:rPr>
        <w:t>муниципальный контроль</w:t>
      </w:r>
      <w:r w:rsidRPr="007052C6">
        <w:rPr>
          <w:rFonts w:ascii="Times New Roman" w:hAnsi="Times New Roman"/>
          <w:sz w:val="28"/>
          <w:szCs w:val="28"/>
        </w:rPr>
        <w:t xml:space="preserve">,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w:t>
      </w:r>
      <w:r w:rsidR="001A60BA">
        <w:rPr>
          <w:rFonts w:ascii="Times New Roman" w:hAnsi="Times New Roman"/>
          <w:sz w:val="28"/>
          <w:szCs w:val="28"/>
        </w:rPr>
        <w:t xml:space="preserve"> </w:t>
      </w:r>
      <w:r w:rsidRPr="007052C6">
        <w:rPr>
          <w:rFonts w:ascii="Times New Roman" w:hAnsi="Times New Roman"/>
          <w:sz w:val="28"/>
          <w:szCs w:val="28"/>
        </w:rPr>
        <w:t xml:space="preserve">и конференций, разъяснительной работы в средствах массовой информации </w:t>
      </w:r>
      <w:r w:rsidR="001A60BA">
        <w:rPr>
          <w:rFonts w:ascii="Times New Roman" w:hAnsi="Times New Roman"/>
          <w:sz w:val="28"/>
          <w:szCs w:val="28"/>
        </w:rPr>
        <w:t xml:space="preserve"> </w:t>
      </w:r>
      <w:r w:rsidRPr="007052C6">
        <w:rPr>
          <w:rFonts w:ascii="Times New Roman" w:hAnsi="Times New Roman"/>
          <w:sz w:val="28"/>
          <w:szCs w:val="28"/>
        </w:rPr>
        <w:t xml:space="preserve">и иными способами; </w:t>
      </w:r>
    </w:p>
    <w:p w:rsidR="00D14E9B" w:rsidRPr="007052C6" w:rsidRDefault="00D14E9B" w:rsidP="007052C6">
      <w:pPr>
        <w:tabs>
          <w:tab w:val="left" w:pos="1134"/>
        </w:tabs>
        <w:spacing w:after="0" w:line="240" w:lineRule="auto"/>
        <w:ind w:firstLine="709"/>
        <w:jc w:val="both"/>
        <w:rPr>
          <w:rFonts w:ascii="Times New Roman" w:hAnsi="Times New Roman"/>
          <w:sz w:val="28"/>
          <w:szCs w:val="28"/>
        </w:rPr>
      </w:pPr>
      <w:r w:rsidRPr="007052C6">
        <w:rPr>
          <w:rFonts w:ascii="Times New Roman" w:hAnsi="Times New Roman"/>
          <w:sz w:val="28"/>
          <w:szCs w:val="28"/>
        </w:rPr>
        <w:t xml:space="preserve">3) в случае изменения обязательных требований подготавливают </w:t>
      </w:r>
      <w:r w:rsidR="001A60BA">
        <w:rPr>
          <w:rFonts w:ascii="Times New Roman" w:hAnsi="Times New Roman"/>
          <w:sz w:val="28"/>
          <w:szCs w:val="28"/>
        </w:rPr>
        <w:t xml:space="preserve"> </w:t>
      </w:r>
      <w:r w:rsidRPr="007052C6">
        <w:rPr>
          <w:rFonts w:ascii="Times New Roman" w:hAnsi="Times New Roman"/>
          <w:sz w:val="28"/>
          <w:szCs w:val="28"/>
        </w:rPr>
        <w:t>и распространяют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D14E9B" w:rsidRPr="007052C6" w:rsidRDefault="00D14E9B" w:rsidP="007052C6">
      <w:pPr>
        <w:widowControl w:val="0"/>
        <w:tabs>
          <w:tab w:val="left" w:pos="567"/>
          <w:tab w:val="left" w:pos="1134"/>
          <w:tab w:val="left" w:pos="1560"/>
        </w:tabs>
        <w:spacing w:after="0" w:line="240" w:lineRule="auto"/>
        <w:ind w:firstLine="709"/>
        <w:jc w:val="both"/>
        <w:rPr>
          <w:rFonts w:ascii="Times New Roman" w:hAnsi="Times New Roman"/>
          <w:sz w:val="28"/>
          <w:szCs w:val="28"/>
        </w:rPr>
      </w:pPr>
      <w:proofErr w:type="gramStart"/>
      <w:r w:rsidRPr="007052C6">
        <w:rPr>
          <w:rFonts w:ascii="Times New Roman" w:hAnsi="Times New Roman"/>
          <w:sz w:val="28"/>
          <w:szCs w:val="28"/>
        </w:rPr>
        <w:t xml:space="preserve">4) обеспечивают обобщение практики по мере необходимости и размещение на официальном сайте органа муниципального контроля </w:t>
      </w:r>
      <w:r w:rsidR="00F53F3D" w:rsidRPr="007052C6">
        <w:rPr>
          <w:rFonts w:ascii="Times New Roman" w:hAnsi="Times New Roman"/>
          <w:sz w:val="28"/>
          <w:szCs w:val="28"/>
        </w:rPr>
        <w:t xml:space="preserve">в сфере наружной рекламы </w:t>
      </w:r>
      <w:r w:rsidRPr="007052C6">
        <w:rPr>
          <w:rFonts w:ascii="Times New Roman" w:hAnsi="Times New Roman"/>
          <w:sz w:val="28"/>
          <w:szCs w:val="28"/>
        </w:rPr>
        <w:t>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 индивидуальными предпринимателями, в отношении которых исполняется муниципальная функция, в целях недопущения таких нарушений</w:t>
      </w:r>
      <w:proofErr w:type="gramEnd"/>
      <w:r w:rsidRPr="007052C6">
        <w:rPr>
          <w:rFonts w:ascii="Times New Roman" w:hAnsi="Times New Roman"/>
          <w:sz w:val="28"/>
          <w:szCs w:val="28"/>
        </w:rPr>
        <w:t>, по мере необходимости, но не реже одного раза в год;</w:t>
      </w:r>
    </w:p>
    <w:p w:rsidR="009A54D6" w:rsidRPr="007052C6" w:rsidRDefault="00D14E9B" w:rsidP="007052C6">
      <w:pPr>
        <w:widowControl w:val="0"/>
        <w:tabs>
          <w:tab w:val="left" w:pos="567"/>
          <w:tab w:val="left" w:pos="1134"/>
          <w:tab w:val="left" w:pos="1560"/>
        </w:tabs>
        <w:spacing w:after="0" w:line="240" w:lineRule="auto"/>
        <w:ind w:firstLine="709"/>
        <w:jc w:val="both"/>
        <w:rPr>
          <w:rFonts w:ascii="Times New Roman" w:hAnsi="Times New Roman"/>
          <w:color w:val="000000"/>
          <w:sz w:val="28"/>
          <w:szCs w:val="28"/>
        </w:rPr>
      </w:pPr>
      <w:proofErr w:type="gramStart"/>
      <w:r w:rsidRPr="007052C6">
        <w:rPr>
          <w:rFonts w:ascii="Times New Roman" w:hAnsi="Times New Roman"/>
          <w:sz w:val="28"/>
          <w:szCs w:val="28"/>
        </w:rPr>
        <w:lastRenderedPageBreak/>
        <w:t>5)</w:t>
      </w:r>
      <w:r w:rsidRPr="007052C6">
        <w:rPr>
          <w:rFonts w:ascii="Times New Roman" w:hAnsi="Times New Roman"/>
          <w:sz w:val="28"/>
          <w:szCs w:val="28"/>
        </w:rPr>
        <w:tab/>
        <w:t xml:space="preserve">выдают предостережения о недопустимости нарушения обязательных требований в соответствии с ч. 5 ст. 8.2 Федерального закона 294-ФЗ </w:t>
      </w:r>
      <w:r w:rsidRPr="007052C6">
        <w:rPr>
          <w:rFonts w:ascii="Times New Roman" w:hAnsi="Times New Roman"/>
          <w:color w:val="000000"/>
          <w:sz w:val="28"/>
          <w:szCs w:val="28"/>
        </w:rPr>
        <w:t xml:space="preserve">при наличии у </w:t>
      </w:r>
      <w:r w:rsidRPr="007052C6">
        <w:rPr>
          <w:rFonts w:ascii="Times New Roman" w:hAnsi="Times New Roman"/>
          <w:sz w:val="28"/>
          <w:szCs w:val="28"/>
        </w:rPr>
        <w:t>органа муниципального контроля</w:t>
      </w:r>
      <w:r w:rsidRPr="007052C6">
        <w:rPr>
          <w:rFonts w:ascii="Times New Roman" w:hAnsi="Times New Roman"/>
          <w:color w:val="000000"/>
          <w:sz w:val="28"/>
          <w:szCs w:val="28"/>
        </w:rPr>
        <w:t xml:space="preserve"> </w:t>
      </w:r>
      <w:r w:rsidR="00F53F3D" w:rsidRPr="007052C6">
        <w:rPr>
          <w:rFonts w:ascii="Times New Roman" w:hAnsi="Times New Roman"/>
          <w:sz w:val="28"/>
          <w:szCs w:val="28"/>
        </w:rPr>
        <w:t>в сфере наружной рекламы</w:t>
      </w:r>
      <w:r w:rsidR="00F53F3D" w:rsidRPr="007052C6">
        <w:rPr>
          <w:rFonts w:ascii="Times New Roman" w:hAnsi="Times New Roman"/>
          <w:color w:val="000000"/>
          <w:sz w:val="28"/>
          <w:szCs w:val="28"/>
        </w:rPr>
        <w:t xml:space="preserve"> </w:t>
      </w:r>
      <w:r w:rsidRPr="007052C6">
        <w:rPr>
          <w:rFonts w:ascii="Times New Roman" w:hAnsi="Times New Roman"/>
          <w:color w:val="000000"/>
          <w:sz w:val="28"/>
          <w:szCs w:val="28"/>
        </w:rPr>
        <w:t xml:space="preserve">сведений о готовящихся нарушениях или о признаках нарушений </w:t>
      </w:r>
      <w:r w:rsidRPr="007052C6">
        <w:rPr>
          <w:rFonts w:ascii="Times New Roman" w:hAnsi="Times New Roman"/>
          <w:sz w:val="28"/>
          <w:szCs w:val="28"/>
        </w:rPr>
        <w:t>обязательных</w:t>
      </w:r>
      <w:r w:rsidRPr="007052C6">
        <w:rPr>
          <w:rFonts w:ascii="Times New Roman" w:hAnsi="Times New Roman"/>
          <w:color w:val="000000"/>
          <w:sz w:val="28"/>
          <w:szCs w:val="28"/>
        </w:rPr>
        <w:t xml:space="preserve"> требований,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w:t>
      </w:r>
      <w:proofErr w:type="gramEnd"/>
      <w:r w:rsidRPr="007052C6">
        <w:rPr>
          <w:rFonts w:ascii="Times New Roman" w:hAnsi="Times New Roman"/>
          <w:color w:val="000000"/>
          <w:sz w:val="28"/>
          <w:szCs w:val="28"/>
        </w:rPr>
        <w:t xml:space="preserve"> (</w:t>
      </w:r>
      <w:proofErr w:type="gramStart"/>
      <w:r w:rsidRPr="007052C6">
        <w:rPr>
          <w:rFonts w:ascii="Times New Roman" w:hAnsi="Times New Roman"/>
          <w:color w:val="000000"/>
          <w:sz w:val="28"/>
          <w:szCs w:val="28"/>
        </w:rPr>
        <w:t xml:space="preserve">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w:t>
      </w:r>
      <w:r w:rsidRPr="007052C6">
        <w:rPr>
          <w:rFonts w:ascii="Times New Roman" w:hAnsi="Times New Roman"/>
          <w:sz w:val="28"/>
          <w:szCs w:val="28"/>
        </w:rPr>
        <w:t>обязательных</w:t>
      </w:r>
      <w:r w:rsidRPr="007052C6">
        <w:rPr>
          <w:rFonts w:ascii="Times New Roman" w:hAnsi="Times New Roman"/>
          <w:color w:val="000000"/>
          <w:sz w:val="28"/>
          <w:szCs w:val="28"/>
        </w:rPr>
        <w:t xml:space="preserve"> требований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w:t>
      </w:r>
      <w:proofErr w:type="gramEnd"/>
      <w:r w:rsidRPr="007052C6">
        <w:rPr>
          <w:rFonts w:ascii="Times New Roman" w:hAnsi="Times New Roman"/>
          <w:color w:val="000000"/>
          <w:sz w:val="28"/>
          <w:szCs w:val="28"/>
        </w:rPr>
        <w:t xml:space="preserve"> </w:t>
      </w:r>
      <w:proofErr w:type="gramStart"/>
      <w:r w:rsidRPr="007052C6">
        <w:rPr>
          <w:rFonts w:ascii="Times New Roman" w:hAnsi="Times New Roman"/>
          <w:color w:val="000000"/>
          <w:sz w:val="28"/>
          <w:szCs w:val="28"/>
        </w:rPr>
        <w:t xml:space="preserve">чрезвычайных ситуаций природного и техногенного характера либо создало непосредственную угрозу указанных последствий, и, если юридическое лицо, индивидуальный предприниматель ранее не привлекался к ответственности за нарушение соответствующих требований, и предлагают лицу принять меры по обеспечению соблюдения </w:t>
      </w:r>
      <w:r w:rsidRPr="007052C6">
        <w:rPr>
          <w:rFonts w:ascii="Times New Roman" w:hAnsi="Times New Roman"/>
          <w:sz w:val="28"/>
          <w:szCs w:val="28"/>
        </w:rPr>
        <w:t xml:space="preserve"> обязательных</w:t>
      </w:r>
      <w:r w:rsidRPr="007052C6">
        <w:rPr>
          <w:rFonts w:ascii="Times New Roman" w:hAnsi="Times New Roman"/>
          <w:color w:val="000000"/>
          <w:sz w:val="28"/>
          <w:szCs w:val="28"/>
        </w:rPr>
        <w:t xml:space="preserve"> требований и уведомить </w:t>
      </w:r>
      <w:r w:rsidRPr="007052C6">
        <w:rPr>
          <w:rFonts w:ascii="Times New Roman" w:hAnsi="Times New Roman"/>
          <w:sz w:val="28"/>
          <w:szCs w:val="28"/>
        </w:rPr>
        <w:t>орган муниципального контроля</w:t>
      </w:r>
      <w:r w:rsidRPr="007052C6">
        <w:rPr>
          <w:rFonts w:ascii="Times New Roman" w:hAnsi="Times New Roman"/>
          <w:color w:val="000000"/>
          <w:sz w:val="28"/>
          <w:szCs w:val="28"/>
        </w:rPr>
        <w:t xml:space="preserve"> об этом в установленн</w:t>
      </w:r>
      <w:r w:rsidR="004D51E5" w:rsidRPr="007052C6">
        <w:rPr>
          <w:rFonts w:ascii="Times New Roman" w:hAnsi="Times New Roman"/>
          <w:color w:val="000000"/>
          <w:sz w:val="28"/>
          <w:szCs w:val="28"/>
        </w:rPr>
        <w:t>ый в таком предостережении срок;</w:t>
      </w:r>
      <w:proofErr w:type="gramEnd"/>
    </w:p>
    <w:p w:rsidR="004D51E5" w:rsidRPr="007052C6" w:rsidRDefault="004D51E5" w:rsidP="007052C6">
      <w:pPr>
        <w:widowControl w:val="0"/>
        <w:tabs>
          <w:tab w:val="left" w:pos="567"/>
          <w:tab w:val="left" w:pos="1134"/>
          <w:tab w:val="left" w:pos="1560"/>
        </w:tabs>
        <w:spacing w:after="0" w:line="240" w:lineRule="auto"/>
        <w:ind w:firstLine="709"/>
        <w:jc w:val="both"/>
        <w:rPr>
          <w:rFonts w:ascii="Times New Roman" w:hAnsi="Times New Roman"/>
          <w:sz w:val="28"/>
          <w:szCs w:val="28"/>
        </w:rPr>
      </w:pPr>
      <w:r w:rsidRPr="007052C6">
        <w:rPr>
          <w:rFonts w:ascii="Times New Roman" w:hAnsi="Times New Roman"/>
          <w:color w:val="000000"/>
          <w:sz w:val="28"/>
          <w:szCs w:val="28"/>
        </w:rPr>
        <w:t>6) направляет ежемесячно до 15 числа в</w:t>
      </w:r>
      <w:r w:rsidR="0046253C" w:rsidRPr="007052C6">
        <w:rPr>
          <w:rFonts w:ascii="Times New Roman" w:hAnsi="Times New Roman"/>
          <w:color w:val="000000"/>
          <w:sz w:val="28"/>
          <w:szCs w:val="28"/>
        </w:rPr>
        <w:t xml:space="preserve"> Главное управление по информационной политике </w:t>
      </w:r>
      <w:r w:rsidR="00E54EC4" w:rsidRPr="007052C6">
        <w:rPr>
          <w:rFonts w:ascii="Times New Roman" w:hAnsi="Times New Roman"/>
          <w:color w:val="000000"/>
          <w:sz w:val="28"/>
          <w:szCs w:val="28"/>
        </w:rPr>
        <w:t>Московской области</w:t>
      </w:r>
      <w:r w:rsidRPr="007052C6">
        <w:rPr>
          <w:rFonts w:ascii="Times New Roman" w:hAnsi="Times New Roman"/>
          <w:color w:val="000000"/>
          <w:sz w:val="28"/>
          <w:szCs w:val="28"/>
        </w:rPr>
        <w:t xml:space="preserve"> </w:t>
      </w:r>
      <w:r w:rsidR="0046253C" w:rsidRPr="007052C6">
        <w:rPr>
          <w:rFonts w:ascii="Times New Roman" w:hAnsi="Times New Roman"/>
          <w:color w:val="000000"/>
          <w:sz w:val="28"/>
          <w:szCs w:val="28"/>
        </w:rPr>
        <w:t xml:space="preserve">(далее – ГУИП Московской области) </w:t>
      </w:r>
      <w:r w:rsidR="00E54EC4" w:rsidRPr="007052C6">
        <w:rPr>
          <w:rFonts w:ascii="Times New Roman" w:hAnsi="Times New Roman"/>
          <w:color w:val="000000"/>
          <w:sz w:val="28"/>
          <w:szCs w:val="28"/>
        </w:rPr>
        <w:t>отчет по форме, приведенно</w:t>
      </w:r>
      <w:r w:rsidRPr="007052C6">
        <w:rPr>
          <w:rFonts w:ascii="Times New Roman" w:hAnsi="Times New Roman"/>
          <w:color w:val="000000"/>
          <w:sz w:val="28"/>
          <w:szCs w:val="28"/>
        </w:rPr>
        <w:t xml:space="preserve">й в Приложении 10 </w:t>
      </w:r>
      <w:r w:rsidR="00F53F3D" w:rsidRPr="007052C6">
        <w:rPr>
          <w:rFonts w:ascii="Times New Roman" w:hAnsi="Times New Roman"/>
          <w:color w:val="000000"/>
          <w:sz w:val="28"/>
          <w:szCs w:val="28"/>
        </w:rPr>
        <w:t xml:space="preserve">к </w:t>
      </w:r>
      <w:r w:rsidRPr="007052C6">
        <w:rPr>
          <w:rFonts w:ascii="Times New Roman" w:hAnsi="Times New Roman"/>
          <w:color w:val="000000"/>
          <w:sz w:val="28"/>
          <w:szCs w:val="28"/>
        </w:rPr>
        <w:t>настояще</w:t>
      </w:r>
      <w:r w:rsidR="00F53F3D" w:rsidRPr="007052C6">
        <w:rPr>
          <w:rFonts w:ascii="Times New Roman" w:hAnsi="Times New Roman"/>
          <w:color w:val="000000"/>
          <w:sz w:val="28"/>
          <w:szCs w:val="28"/>
        </w:rPr>
        <w:t>му Регламенту</w:t>
      </w:r>
      <w:r w:rsidRPr="007052C6">
        <w:rPr>
          <w:rFonts w:ascii="Times New Roman" w:hAnsi="Times New Roman"/>
          <w:color w:val="000000"/>
          <w:sz w:val="28"/>
          <w:szCs w:val="28"/>
        </w:rPr>
        <w:t>.</w:t>
      </w:r>
    </w:p>
    <w:p w:rsidR="009A54D6" w:rsidRPr="007052C6" w:rsidRDefault="00D14E9B" w:rsidP="007052C6">
      <w:pPr>
        <w:widowControl w:val="0"/>
        <w:tabs>
          <w:tab w:val="left" w:pos="567"/>
          <w:tab w:val="left" w:pos="1134"/>
          <w:tab w:val="left" w:pos="1560"/>
        </w:tabs>
        <w:spacing w:after="0" w:line="240" w:lineRule="auto"/>
        <w:ind w:firstLine="709"/>
        <w:jc w:val="both"/>
        <w:rPr>
          <w:rFonts w:ascii="Times New Roman" w:hAnsi="Times New Roman"/>
          <w:sz w:val="28"/>
          <w:szCs w:val="28"/>
        </w:rPr>
      </w:pPr>
      <w:r w:rsidRPr="007052C6">
        <w:rPr>
          <w:rFonts w:ascii="Times New Roman" w:hAnsi="Times New Roman"/>
          <w:sz w:val="28"/>
          <w:szCs w:val="28"/>
        </w:rPr>
        <w:t>4</w:t>
      </w:r>
      <w:r w:rsidR="00D2629F">
        <w:rPr>
          <w:rFonts w:ascii="Times New Roman" w:hAnsi="Times New Roman"/>
          <w:sz w:val="28"/>
          <w:szCs w:val="28"/>
        </w:rPr>
        <w:t>4</w:t>
      </w:r>
      <w:r w:rsidRPr="007052C6">
        <w:rPr>
          <w:rFonts w:ascii="Times New Roman" w:hAnsi="Times New Roman"/>
          <w:sz w:val="28"/>
          <w:szCs w:val="28"/>
        </w:rPr>
        <w:t>. Решение о направлении предостережения о недопустимости нарушения обязательных требований принимает руководитель органа муниципального контроля</w:t>
      </w:r>
      <w:r w:rsidR="004459DD" w:rsidRPr="007052C6">
        <w:rPr>
          <w:rFonts w:ascii="Times New Roman" w:hAnsi="Times New Roman"/>
          <w:sz w:val="28"/>
          <w:szCs w:val="28"/>
        </w:rPr>
        <w:t xml:space="preserve"> в сфере наружной рекламы</w:t>
      </w:r>
      <w:r w:rsidRPr="007052C6">
        <w:rPr>
          <w:rFonts w:ascii="Times New Roman" w:hAnsi="Times New Roman"/>
          <w:sz w:val="28"/>
          <w:szCs w:val="28"/>
        </w:rPr>
        <w:t xml:space="preserve">, </w:t>
      </w:r>
      <w:r w:rsidR="004459DD" w:rsidRPr="007052C6">
        <w:rPr>
          <w:rFonts w:ascii="Times New Roman" w:hAnsi="Times New Roman"/>
          <w:sz w:val="28"/>
          <w:szCs w:val="28"/>
        </w:rPr>
        <w:t xml:space="preserve">либо </w:t>
      </w:r>
      <w:r w:rsidRPr="007052C6">
        <w:rPr>
          <w:rFonts w:ascii="Times New Roman" w:hAnsi="Times New Roman"/>
          <w:sz w:val="28"/>
          <w:szCs w:val="28"/>
        </w:rPr>
        <w:t>лицо его замещающее, на основании предложений должностного лица органа муниципального контроля</w:t>
      </w:r>
      <w:r w:rsidR="004459DD" w:rsidRPr="007052C6">
        <w:rPr>
          <w:rFonts w:ascii="Times New Roman" w:hAnsi="Times New Roman"/>
          <w:sz w:val="28"/>
          <w:szCs w:val="28"/>
        </w:rPr>
        <w:t xml:space="preserve"> в сфере наружной рекламы</w:t>
      </w:r>
      <w:r w:rsidRPr="007052C6">
        <w:rPr>
          <w:rFonts w:ascii="Times New Roman" w:hAnsi="Times New Roman"/>
          <w:sz w:val="28"/>
          <w:szCs w:val="28"/>
        </w:rPr>
        <w:t>, при наличии сведений, указанных в ч. 5 ст. 8.2 Федерального закона № 294-ФЗ.</w:t>
      </w:r>
    </w:p>
    <w:p w:rsidR="009A54D6" w:rsidRPr="007052C6" w:rsidRDefault="009A54D6" w:rsidP="007052C6">
      <w:pPr>
        <w:widowControl w:val="0"/>
        <w:tabs>
          <w:tab w:val="left" w:pos="567"/>
          <w:tab w:val="left" w:pos="1134"/>
          <w:tab w:val="left" w:pos="1560"/>
        </w:tabs>
        <w:spacing w:after="0" w:line="240" w:lineRule="auto"/>
        <w:ind w:firstLine="709"/>
        <w:jc w:val="both"/>
        <w:rPr>
          <w:rFonts w:ascii="Times New Roman" w:hAnsi="Times New Roman"/>
          <w:sz w:val="28"/>
          <w:szCs w:val="28"/>
        </w:rPr>
      </w:pPr>
      <w:r w:rsidRPr="007052C6">
        <w:rPr>
          <w:rFonts w:ascii="Times New Roman" w:hAnsi="Times New Roman"/>
          <w:sz w:val="28"/>
          <w:szCs w:val="28"/>
        </w:rPr>
        <w:t>4</w:t>
      </w:r>
      <w:r w:rsidR="00D2629F">
        <w:rPr>
          <w:rFonts w:ascii="Times New Roman" w:hAnsi="Times New Roman"/>
          <w:sz w:val="28"/>
          <w:szCs w:val="28"/>
        </w:rPr>
        <w:t>5</w:t>
      </w:r>
      <w:r w:rsidR="00D14E9B" w:rsidRPr="007052C6">
        <w:rPr>
          <w:rFonts w:ascii="Times New Roman" w:hAnsi="Times New Roman"/>
          <w:sz w:val="28"/>
          <w:szCs w:val="28"/>
        </w:rPr>
        <w:t xml:space="preserve">. </w:t>
      </w:r>
      <w:r w:rsidR="00D14E9B" w:rsidRPr="007052C6">
        <w:rPr>
          <w:rFonts w:ascii="Times New Roman" w:hAnsi="Times New Roman"/>
          <w:color w:val="000000"/>
          <w:sz w:val="28"/>
          <w:szCs w:val="28"/>
        </w:rPr>
        <w:t xml:space="preserve">Составление и направление предостережения о недопустимости нарушения обязательных требований осуществляется не позднее 20 (двадцати) дней со дня получения должностным лицом </w:t>
      </w:r>
      <w:r w:rsidR="00D14E9B" w:rsidRPr="007052C6">
        <w:rPr>
          <w:rFonts w:ascii="Times New Roman" w:hAnsi="Times New Roman"/>
          <w:sz w:val="28"/>
          <w:szCs w:val="28"/>
        </w:rPr>
        <w:t>органа муниципального контроля</w:t>
      </w:r>
      <w:r w:rsidR="00D14E9B" w:rsidRPr="007052C6">
        <w:rPr>
          <w:rFonts w:ascii="Times New Roman" w:hAnsi="Times New Roman"/>
          <w:color w:val="000000"/>
          <w:sz w:val="28"/>
          <w:szCs w:val="28"/>
        </w:rPr>
        <w:t xml:space="preserve"> </w:t>
      </w:r>
      <w:r w:rsidR="004459DD" w:rsidRPr="007052C6">
        <w:rPr>
          <w:rFonts w:ascii="Times New Roman" w:hAnsi="Times New Roman"/>
          <w:sz w:val="28"/>
          <w:szCs w:val="28"/>
        </w:rPr>
        <w:t>в сфере наружной рекламы</w:t>
      </w:r>
      <w:r w:rsidR="004459DD" w:rsidRPr="007052C6">
        <w:rPr>
          <w:rFonts w:ascii="Times New Roman" w:hAnsi="Times New Roman"/>
          <w:color w:val="000000"/>
          <w:sz w:val="28"/>
          <w:szCs w:val="28"/>
        </w:rPr>
        <w:t xml:space="preserve"> </w:t>
      </w:r>
      <w:r w:rsidR="00D14E9B" w:rsidRPr="007052C6">
        <w:rPr>
          <w:rFonts w:ascii="Times New Roman" w:hAnsi="Times New Roman"/>
          <w:color w:val="000000"/>
          <w:sz w:val="28"/>
          <w:szCs w:val="28"/>
        </w:rPr>
        <w:t>сведений</w:t>
      </w:r>
      <w:r w:rsidR="00176F60" w:rsidRPr="007052C6">
        <w:rPr>
          <w:rFonts w:ascii="Times New Roman" w:hAnsi="Times New Roman"/>
          <w:sz w:val="28"/>
          <w:szCs w:val="28"/>
        </w:rPr>
        <w:t>, указанных в ч. 5 ст. 8.2 Федерального закона № 294-ФЗ.</w:t>
      </w:r>
    </w:p>
    <w:p w:rsidR="009A54D6" w:rsidRPr="007052C6" w:rsidRDefault="00D14E9B" w:rsidP="007052C6">
      <w:pPr>
        <w:widowControl w:val="0"/>
        <w:tabs>
          <w:tab w:val="left" w:pos="567"/>
          <w:tab w:val="left" w:pos="1134"/>
          <w:tab w:val="left" w:pos="1560"/>
        </w:tabs>
        <w:spacing w:after="0" w:line="240" w:lineRule="auto"/>
        <w:ind w:firstLine="709"/>
        <w:jc w:val="both"/>
        <w:rPr>
          <w:rFonts w:ascii="Times New Roman" w:hAnsi="Times New Roman"/>
          <w:sz w:val="28"/>
          <w:szCs w:val="28"/>
        </w:rPr>
      </w:pPr>
      <w:r w:rsidRPr="007052C6">
        <w:rPr>
          <w:rFonts w:ascii="Times New Roman" w:hAnsi="Times New Roman"/>
          <w:sz w:val="28"/>
          <w:szCs w:val="28"/>
        </w:rPr>
        <w:t>4</w:t>
      </w:r>
      <w:r w:rsidR="00D2629F">
        <w:rPr>
          <w:rFonts w:ascii="Times New Roman" w:hAnsi="Times New Roman"/>
          <w:sz w:val="28"/>
          <w:szCs w:val="28"/>
        </w:rPr>
        <w:t>6</w:t>
      </w:r>
      <w:r w:rsidRPr="007052C6">
        <w:rPr>
          <w:rFonts w:ascii="Times New Roman" w:hAnsi="Times New Roman"/>
          <w:sz w:val="28"/>
          <w:szCs w:val="28"/>
        </w:rPr>
        <w:t xml:space="preserve">. </w:t>
      </w:r>
      <w:proofErr w:type="gramStart"/>
      <w:r w:rsidRPr="007052C6">
        <w:rPr>
          <w:rFonts w:ascii="Times New Roman" w:hAnsi="Times New Roman"/>
          <w:sz w:val="28"/>
          <w:szCs w:val="28"/>
        </w:rPr>
        <w:t xml:space="preserve">Предостережение о недопустимости нарушения обязательных требований направляется в бумажном виде заказным почтовым отправлением с уведомлением о вручении либо иным доступным для юридического лица, индивидуального предпринимателя, в отношении которого </w:t>
      </w:r>
      <w:r w:rsidR="00955380" w:rsidRPr="007052C6">
        <w:rPr>
          <w:rFonts w:ascii="Times New Roman" w:hAnsi="Times New Roman"/>
          <w:sz w:val="28"/>
          <w:szCs w:val="28"/>
        </w:rPr>
        <w:t>осуществляется</w:t>
      </w:r>
      <w:r w:rsidRPr="007052C6">
        <w:rPr>
          <w:rFonts w:ascii="Times New Roman" w:hAnsi="Times New Roman"/>
          <w:sz w:val="28"/>
          <w:szCs w:val="28"/>
        </w:rPr>
        <w:t xml:space="preserve"> муниципальн</w:t>
      </w:r>
      <w:r w:rsidR="00955380" w:rsidRPr="007052C6">
        <w:rPr>
          <w:rFonts w:ascii="Times New Roman" w:hAnsi="Times New Roman"/>
          <w:sz w:val="28"/>
          <w:szCs w:val="28"/>
        </w:rPr>
        <w:t>ый</w:t>
      </w:r>
      <w:r w:rsidRPr="007052C6">
        <w:rPr>
          <w:rFonts w:ascii="Times New Roman" w:hAnsi="Times New Roman"/>
          <w:sz w:val="28"/>
          <w:szCs w:val="28"/>
        </w:rPr>
        <w:t xml:space="preserve"> </w:t>
      </w:r>
      <w:r w:rsidR="00955380" w:rsidRPr="007052C6">
        <w:rPr>
          <w:rFonts w:ascii="Times New Roman" w:hAnsi="Times New Roman"/>
          <w:sz w:val="28"/>
          <w:szCs w:val="28"/>
        </w:rPr>
        <w:t>контроль</w:t>
      </w:r>
      <w:r w:rsidRPr="007052C6">
        <w:rPr>
          <w:rFonts w:ascii="Times New Roman" w:hAnsi="Times New Roman"/>
          <w:sz w:val="28"/>
          <w:szCs w:val="28"/>
        </w:rPr>
        <w:t xml:space="preserve">, способом, включая направление в виде электронного документа, подписанного усиленной квалифицированной электронной подписью лица, принявшего решение о </w:t>
      </w:r>
      <w:r w:rsidRPr="007052C6">
        <w:rPr>
          <w:rFonts w:ascii="Times New Roman" w:hAnsi="Times New Roman"/>
          <w:sz w:val="28"/>
          <w:szCs w:val="28"/>
        </w:rPr>
        <w:lastRenderedPageBreak/>
        <w:t>направлении предостережения с использованием сети «Интернет» либо посредством федеральной государственной информационной системы «Единый</w:t>
      </w:r>
      <w:proofErr w:type="gramEnd"/>
      <w:r w:rsidRPr="007052C6">
        <w:rPr>
          <w:rFonts w:ascii="Times New Roman" w:hAnsi="Times New Roman"/>
          <w:sz w:val="28"/>
          <w:szCs w:val="28"/>
        </w:rPr>
        <w:t xml:space="preserve"> портал государственных и муниципальных услуг», а также в ЕГИС ОКНД.</w:t>
      </w:r>
    </w:p>
    <w:p w:rsidR="009A54D6" w:rsidRPr="007052C6" w:rsidRDefault="004D51E5" w:rsidP="007052C6">
      <w:pPr>
        <w:widowControl w:val="0"/>
        <w:tabs>
          <w:tab w:val="left" w:pos="567"/>
          <w:tab w:val="left" w:pos="1134"/>
          <w:tab w:val="left" w:pos="1560"/>
        </w:tabs>
        <w:spacing w:after="0" w:line="240" w:lineRule="auto"/>
        <w:ind w:firstLine="709"/>
        <w:jc w:val="both"/>
        <w:rPr>
          <w:rFonts w:ascii="Times New Roman" w:hAnsi="Times New Roman"/>
          <w:sz w:val="28"/>
          <w:szCs w:val="28"/>
        </w:rPr>
      </w:pPr>
      <w:r w:rsidRPr="007052C6">
        <w:rPr>
          <w:rFonts w:ascii="Times New Roman" w:hAnsi="Times New Roman"/>
          <w:sz w:val="28"/>
          <w:szCs w:val="28"/>
        </w:rPr>
        <w:t>4</w:t>
      </w:r>
      <w:r w:rsidR="00567EB4">
        <w:rPr>
          <w:rFonts w:ascii="Times New Roman" w:hAnsi="Times New Roman"/>
          <w:sz w:val="28"/>
          <w:szCs w:val="28"/>
        </w:rPr>
        <w:t>7</w:t>
      </w:r>
      <w:r w:rsidR="00D14E9B" w:rsidRPr="007052C6">
        <w:rPr>
          <w:rFonts w:ascii="Times New Roman" w:hAnsi="Times New Roman"/>
          <w:sz w:val="28"/>
          <w:szCs w:val="28"/>
        </w:rPr>
        <w:t xml:space="preserve">. </w:t>
      </w:r>
      <w:r w:rsidR="00D14E9B" w:rsidRPr="007052C6">
        <w:rPr>
          <w:rFonts w:ascii="Times New Roman" w:hAnsi="Times New Roman"/>
          <w:color w:val="000000"/>
          <w:sz w:val="28"/>
          <w:szCs w:val="28"/>
        </w:rPr>
        <w:t xml:space="preserve">По результатам рассмотрения предостережения о недопустимости нарушения обязательных требований юридическим лицом, индивидуальным предпринимателем могут быть поданы в </w:t>
      </w:r>
      <w:r w:rsidR="00D14E9B" w:rsidRPr="007052C6">
        <w:rPr>
          <w:rFonts w:ascii="Times New Roman" w:hAnsi="Times New Roman"/>
          <w:sz w:val="28"/>
          <w:szCs w:val="28"/>
        </w:rPr>
        <w:t>орган муниципального контроля</w:t>
      </w:r>
      <w:r w:rsidR="004739A5" w:rsidRPr="007052C6">
        <w:rPr>
          <w:rFonts w:ascii="Times New Roman" w:hAnsi="Times New Roman"/>
          <w:sz w:val="28"/>
          <w:szCs w:val="28"/>
        </w:rPr>
        <w:t xml:space="preserve"> в сфере наружной рекламы</w:t>
      </w:r>
      <w:r w:rsidR="00D14E9B" w:rsidRPr="007052C6">
        <w:rPr>
          <w:rFonts w:ascii="Times New Roman" w:hAnsi="Times New Roman"/>
          <w:sz w:val="28"/>
          <w:szCs w:val="28"/>
        </w:rPr>
        <w:t xml:space="preserve"> </w:t>
      </w:r>
      <w:r w:rsidR="00D14E9B" w:rsidRPr="007052C6">
        <w:rPr>
          <w:rFonts w:ascii="Times New Roman" w:hAnsi="Times New Roman"/>
          <w:color w:val="000000"/>
          <w:sz w:val="28"/>
          <w:szCs w:val="28"/>
        </w:rPr>
        <w:t>возражения на предостережение о недопустимости нарушения обязательных требований, в том числе в электронной форме посредством ЕГИС ОКНД.</w:t>
      </w:r>
    </w:p>
    <w:p w:rsidR="00D14E9B" w:rsidRPr="007052C6" w:rsidRDefault="004D51E5" w:rsidP="007052C6">
      <w:pPr>
        <w:widowControl w:val="0"/>
        <w:tabs>
          <w:tab w:val="left" w:pos="567"/>
          <w:tab w:val="left" w:pos="1134"/>
          <w:tab w:val="left" w:pos="1560"/>
        </w:tabs>
        <w:spacing w:after="0" w:line="240" w:lineRule="auto"/>
        <w:ind w:firstLine="709"/>
        <w:jc w:val="both"/>
        <w:rPr>
          <w:rFonts w:ascii="Times New Roman" w:hAnsi="Times New Roman"/>
          <w:sz w:val="28"/>
          <w:szCs w:val="28"/>
        </w:rPr>
      </w:pPr>
      <w:r w:rsidRPr="007052C6">
        <w:rPr>
          <w:rFonts w:ascii="Times New Roman" w:hAnsi="Times New Roman"/>
          <w:color w:val="000000"/>
          <w:sz w:val="28"/>
          <w:szCs w:val="28"/>
        </w:rPr>
        <w:t>4</w:t>
      </w:r>
      <w:r w:rsidR="00567EB4">
        <w:rPr>
          <w:rFonts w:ascii="Times New Roman" w:hAnsi="Times New Roman"/>
          <w:color w:val="000000"/>
          <w:sz w:val="28"/>
          <w:szCs w:val="28"/>
        </w:rPr>
        <w:t>8</w:t>
      </w:r>
      <w:r w:rsidR="00D14E9B" w:rsidRPr="007052C6">
        <w:rPr>
          <w:rFonts w:ascii="Times New Roman" w:hAnsi="Times New Roman"/>
          <w:color w:val="000000"/>
          <w:sz w:val="28"/>
          <w:szCs w:val="28"/>
        </w:rPr>
        <w:t>. Возражени</w:t>
      </w:r>
      <w:r w:rsidR="00BD470B">
        <w:rPr>
          <w:rFonts w:ascii="Times New Roman" w:hAnsi="Times New Roman"/>
          <w:color w:val="000000"/>
          <w:sz w:val="28"/>
          <w:szCs w:val="28"/>
        </w:rPr>
        <w:t>я</w:t>
      </w:r>
      <w:r w:rsidR="00D14E9B" w:rsidRPr="007052C6">
        <w:rPr>
          <w:rFonts w:ascii="Times New Roman" w:hAnsi="Times New Roman"/>
          <w:color w:val="000000"/>
          <w:sz w:val="28"/>
          <w:szCs w:val="28"/>
        </w:rPr>
        <w:t xml:space="preserve"> на предостережение о недопустимости нарушения </w:t>
      </w:r>
      <w:r w:rsidR="00D14E9B" w:rsidRPr="007052C6">
        <w:rPr>
          <w:rFonts w:ascii="Times New Roman" w:hAnsi="Times New Roman"/>
          <w:sz w:val="28"/>
          <w:szCs w:val="28"/>
        </w:rPr>
        <w:t>обязательных требований</w:t>
      </w:r>
      <w:r w:rsidR="00D14E9B" w:rsidRPr="007052C6">
        <w:rPr>
          <w:rFonts w:ascii="Times New Roman" w:hAnsi="Times New Roman"/>
          <w:color w:val="000000"/>
          <w:sz w:val="28"/>
          <w:szCs w:val="28"/>
        </w:rPr>
        <w:t xml:space="preserve"> составляются по форме</w:t>
      </w:r>
      <w:r w:rsidR="009A54D6" w:rsidRPr="007052C6">
        <w:rPr>
          <w:rFonts w:ascii="Times New Roman" w:hAnsi="Times New Roman"/>
          <w:color w:val="000000"/>
          <w:sz w:val="28"/>
          <w:szCs w:val="28"/>
        </w:rPr>
        <w:t>,</w:t>
      </w:r>
      <w:r w:rsidR="00D14E9B" w:rsidRPr="007052C6">
        <w:rPr>
          <w:rFonts w:ascii="Times New Roman" w:hAnsi="Times New Roman"/>
          <w:color w:val="000000"/>
          <w:sz w:val="28"/>
          <w:szCs w:val="28"/>
        </w:rPr>
        <w:t xml:space="preserve"> </w:t>
      </w:r>
      <w:r w:rsidR="009A54D6" w:rsidRPr="007052C6">
        <w:rPr>
          <w:rFonts w:ascii="Times New Roman" w:hAnsi="Times New Roman"/>
          <w:color w:val="000000"/>
          <w:sz w:val="28"/>
          <w:szCs w:val="28"/>
        </w:rPr>
        <w:t>приведенной в</w:t>
      </w:r>
      <w:r w:rsidR="00D14E9B" w:rsidRPr="007052C6">
        <w:rPr>
          <w:rFonts w:ascii="Times New Roman" w:hAnsi="Times New Roman"/>
          <w:color w:val="000000"/>
          <w:sz w:val="28"/>
          <w:szCs w:val="28"/>
        </w:rPr>
        <w:t xml:space="preserve"> </w:t>
      </w:r>
      <w:r w:rsidR="009A54D6" w:rsidRPr="007052C6">
        <w:rPr>
          <w:rFonts w:ascii="Times New Roman" w:hAnsi="Times New Roman"/>
          <w:sz w:val="28"/>
          <w:szCs w:val="28"/>
        </w:rPr>
        <w:t>приложении 4</w:t>
      </w:r>
      <w:r w:rsidR="00D14E9B" w:rsidRPr="007052C6">
        <w:rPr>
          <w:rFonts w:ascii="Times New Roman" w:hAnsi="Times New Roman"/>
          <w:b/>
          <w:color w:val="548DD4"/>
          <w:sz w:val="28"/>
          <w:szCs w:val="28"/>
        </w:rPr>
        <w:t xml:space="preserve"> </w:t>
      </w:r>
      <w:r w:rsidR="00D14E9B" w:rsidRPr="007052C6">
        <w:rPr>
          <w:rFonts w:ascii="Times New Roman" w:hAnsi="Times New Roman"/>
          <w:sz w:val="28"/>
          <w:szCs w:val="28"/>
        </w:rPr>
        <w:t>к настоящему Регламенту</w:t>
      </w:r>
      <w:r w:rsidR="00D14E9B" w:rsidRPr="007052C6">
        <w:rPr>
          <w:rFonts w:ascii="Times New Roman" w:hAnsi="Times New Roman"/>
          <w:color w:val="000000"/>
          <w:sz w:val="28"/>
          <w:szCs w:val="28"/>
        </w:rPr>
        <w:t>, либо в произвольной форме, но должн</w:t>
      </w:r>
      <w:r w:rsidR="004762A7" w:rsidRPr="007052C6">
        <w:rPr>
          <w:rFonts w:ascii="Times New Roman" w:hAnsi="Times New Roman"/>
          <w:color w:val="000000"/>
          <w:sz w:val="28"/>
          <w:szCs w:val="28"/>
        </w:rPr>
        <w:t>ы</w:t>
      </w:r>
      <w:r w:rsidR="00D14E9B" w:rsidRPr="007052C6">
        <w:rPr>
          <w:rFonts w:ascii="Times New Roman" w:hAnsi="Times New Roman"/>
          <w:color w:val="000000"/>
          <w:sz w:val="28"/>
          <w:szCs w:val="28"/>
        </w:rPr>
        <w:t xml:space="preserve"> обязательно содержать следующее:</w:t>
      </w:r>
    </w:p>
    <w:p w:rsidR="00D14E9B" w:rsidRPr="007052C6" w:rsidRDefault="00D14E9B" w:rsidP="007052C6">
      <w:pPr>
        <w:spacing w:after="0" w:line="240" w:lineRule="auto"/>
        <w:ind w:firstLine="709"/>
        <w:jc w:val="both"/>
        <w:rPr>
          <w:rFonts w:ascii="Times New Roman" w:hAnsi="Times New Roman"/>
          <w:sz w:val="28"/>
          <w:szCs w:val="28"/>
        </w:rPr>
      </w:pPr>
      <w:r w:rsidRPr="007052C6">
        <w:rPr>
          <w:rFonts w:ascii="Times New Roman" w:hAnsi="Times New Roman"/>
          <w:color w:val="000000"/>
          <w:sz w:val="28"/>
          <w:szCs w:val="28"/>
        </w:rPr>
        <w:t xml:space="preserve">1) </w:t>
      </w:r>
      <w:r w:rsidRPr="007052C6">
        <w:rPr>
          <w:rFonts w:ascii="Times New Roman" w:hAnsi="Times New Roman"/>
          <w:sz w:val="28"/>
          <w:szCs w:val="28"/>
        </w:rPr>
        <w:t xml:space="preserve">наименование юридического лица, фамилия, имя, отчество (при наличии) индивидуального предпринимателя; </w:t>
      </w:r>
    </w:p>
    <w:p w:rsidR="00D14E9B" w:rsidRPr="007052C6" w:rsidRDefault="00D14E9B" w:rsidP="007052C6">
      <w:pPr>
        <w:spacing w:after="0" w:line="240" w:lineRule="auto"/>
        <w:ind w:firstLine="709"/>
        <w:jc w:val="both"/>
        <w:rPr>
          <w:rFonts w:ascii="Times New Roman" w:hAnsi="Times New Roman"/>
          <w:sz w:val="28"/>
          <w:szCs w:val="28"/>
        </w:rPr>
      </w:pPr>
      <w:r w:rsidRPr="007052C6">
        <w:rPr>
          <w:rFonts w:ascii="Times New Roman" w:hAnsi="Times New Roman"/>
          <w:sz w:val="28"/>
          <w:szCs w:val="28"/>
        </w:rPr>
        <w:t xml:space="preserve">2) идентификационный номер налогоплательщика - юридического лица, индивидуального предпринимателя; </w:t>
      </w:r>
    </w:p>
    <w:p w:rsidR="00D14E9B" w:rsidRPr="007052C6" w:rsidRDefault="00D14E9B" w:rsidP="007052C6">
      <w:pPr>
        <w:spacing w:after="0" w:line="240" w:lineRule="auto"/>
        <w:ind w:firstLine="709"/>
        <w:jc w:val="both"/>
        <w:rPr>
          <w:rFonts w:ascii="Times New Roman" w:hAnsi="Times New Roman"/>
          <w:sz w:val="28"/>
          <w:szCs w:val="28"/>
        </w:rPr>
      </w:pPr>
      <w:r w:rsidRPr="007052C6">
        <w:rPr>
          <w:rFonts w:ascii="Times New Roman" w:hAnsi="Times New Roman"/>
          <w:sz w:val="28"/>
          <w:szCs w:val="28"/>
        </w:rPr>
        <w:t>3) дата и номер предостережения, направленного в адрес юридического лица, индивидуального предпринимателя;</w:t>
      </w:r>
    </w:p>
    <w:p w:rsidR="00D14E9B" w:rsidRPr="007052C6" w:rsidRDefault="00D14E9B" w:rsidP="007052C6">
      <w:pPr>
        <w:spacing w:after="0" w:line="240" w:lineRule="auto"/>
        <w:ind w:firstLine="709"/>
        <w:jc w:val="both"/>
        <w:rPr>
          <w:rFonts w:ascii="Times New Roman" w:hAnsi="Times New Roman"/>
          <w:sz w:val="28"/>
          <w:szCs w:val="28"/>
        </w:rPr>
      </w:pPr>
      <w:r w:rsidRPr="007052C6">
        <w:rPr>
          <w:rFonts w:ascii="Times New Roman" w:hAnsi="Times New Roman"/>
          <w:sz w:val="28"/>
          <w:szCs w:val="28"/>
        </w:rPr>
        <w:t>4) обоснование позиции в отношении указанных в предостережении действий (бездействия) юридического лица, индивидуального предпринимателя, которые приводят или могут привести к нарушению обязательных требований, требований, установленных муниципальными правовыми актами.</w:t>
      </w:r>
    </w:p>
    <w:p w:rsidR="00D14E9B" w:rsidRPr="007052C6" w:rsidRDefault="00567EB4" w:rsidP="007052C6">
      <w:pPr>
        <w:spacing w:after="0" w:line="240" w:lineRule="auto"/>
        <w:ind w:firstLine="709"/>
        <w:jc w:val="both"/>
        <w:rPr>
          <w:rFonts w:ascii="Times New Roman" w:hAnsi="Times New Roman"/>
          <w:sz w:val="28"/>
          <w:szCs w:val="28"/>
        </w:rPr>
      </w:pPr>
      <w:r>
        <w:rPr>
          <w:rFonts w:ascii="Times New Roman" w:hAnsi="Times New Roman"/>
          <w:sz w:val="28"/>
          <w:szCs w:val="28"/>
        </w:rPr>
        <w:t>49</w:t>
      </w:r>
      <w:r w:rsidR="00D14E9B" w:rsidRPr="007052C6">
        <w:rPr>
          <w:rFonts w:ascii="Times New Roman" w:hAnsi="Times New Roman"/>
          <w:sz w:val="28"/>
          <w:szCs w:val="28"/>
        </w:rPr>
        <w:t xml:space="preserve">. </w:t>
      </w:r>
      <w:proofErr w:type="gramStart"/>
      <w:r w:rsidR="00D14E9B" w:rsidRPr="007052C6">
        <w:rPr>
          <w:rFonts w:ascii="Times New Roman" w:hAnsi="Times New Roman"/>
          <w:sz w:val="28"/>
          <w:szCs w:val="28"/>
        </w:rPr>
        <w:t>Возражения на предостережение о недопустимости нарушения обязательных требований направляются юридическим лиц</w:t>
      </w:r>
      <w:r w:rsidR="00BC6596">
        <w:rPr>
          <w:rFonts w:ascii="Times New Roman" w:hAnsi="Times New Roman"/>
          <w:sz w:val="28"/>
          <w:szCs w:val="28"/>
        </w:rPr>
        <w:t>а</w:t>
      </w:r>
      <w:r w:rsidR="00D14E9B" w:rsidRPr="007052C6">
        <w:rPr>
          <w:rFonts w:ascii="Times New Roman" w:hAnsi="Times New Roman"/>
          <w:sz w:val="28"/>
          <w:szCs w:val="28"/>
        </w:rPr>
        <w:t>м, индивидуальн</w:t>
      </w:r>
      <w:r w:rsidR="00BC6596">
        <w:rPr>
          <w:rFonts w:ascii="Times New Roman" w:hAnsi="Times New Roman"/>
          <w:sz w:val="28"/>
          <w:szCs w:val="28"/>
        </w:rPr>
        <w:t>ому</w:t>
      </w:r>
      <w:r w:rsidR="00D14E9B" w:rsidRPr="007052C6">
        <w:rPr>
          <w:rFonts w:ascii="Times New Roman" w:hAnsi="Times New Roman"/>
          <w:sz w:val="28"/>
          <w:szCs w:val="28"/>
        </w:rPr>
        <w:t xml:space="preserve"> предпринимател</w:t>
      </w:r>
      <w:r w:rsidR="00BC6596">
        <w:rPr>
          <w:rFonts w:ascii="Times New Roman" w:hAnsi="Times New Roman"/>
          <w:sz w:val="28"/>
          <w:szCs w:val="28"/>
        </w:rPr>
        <w:t>ю</w:t>
      </w:r>
      <w:r w:rsidR="00D14E9B" w:rsidRPr="007052C6">
        <w:rPr>
          <w:rFonts w:ascii="Times New Roman" w:hAnsi="Times New Roman"/>
          <w:sz w:val="28"/>
          <w:szCs w:val="28"/>
        </w:rPr>
        <w:t xml:space="preserve">, в отношении которого </w:t>
      </w:r>
      <w:r w:rsidR="00633C62" w:rsidRPr="007052C6">
        <w:rPr>
          <w:rFonts w:ascii="Times New Roman" w:hAnsi="Times New Roman"/>
          <w:sz w:val="28"/>
          <w:szCs w:val="28"/>
        </w:rPr>
        <w:t xml:space="preserve">осуществляется </w:t>
      </w:r>
      <w:r w:rsidR="00D14E9B" w:rsidRPr="007052C6">
        <w:rPr>
          <w:rFonts w:ascii="Times New Roman" w:hAnsi="Times New Roman"/>
          <w:sz w:val="28"/>
          <w:szCs w:val="28"/>
        </w:rPr>
        <w:t>муниципальн</w:t>
      </w:r>
      <w:r w:rsidR="00633C62" w:rsidRPr="007052C6">
        <w:rPr>
          <w:rFonts w:ascii="Times New Roman" w:hAnsi="Times New Roman"/>
          <w:sz w:val="28"/>
          <w:szCs w:val="28"/>
        </w:rPr>
        <w:t>ый</w:t>
      </w:r>
      <w:r w:rsidR="00D14E9B" w:rsidRPr="007052C6">
        <w:rPr>
          <w:rFonts w:ascii="Times New Roman" w:hAnsi="Times New Roman"/>
          <w:sz w:val="28"/>
          <w:szCs w:val="28"/>
        </w:rPr>
        <w:t xml:space="preserve"> </w:t>
      </w:r>
      <w:r w:rsidR="00633C62" w:rsidRPr="007052C6">
        <w:rPr>
          <w:rFonts w:ascii="Times New Roman" w:hAnsi="Times New Roman"/>
          <w:sz w:val="28"/>
          <w:szCs w:val="28"/>
        </w:rPr>
        <w:t>к</w:t>
      </w:r>
      <w:r w:rsidR="00C47403" w:rsidRPr="007052C6">
        <w:rPr>
          <w:rFonts w:ascii="Times New Roman" w:hAnsi="Times New Roman"/>
          <w:sz w:val="28"/>
          <w:szCs w:val="28"/>
        </w:rPr>
        <w:t>онт</w:t>
      </w:r>
      <w:r w:rsidR="00633C62" w:rsidRPr="007052C6">
        <w:rPr>
          <w:rFonts w:ascii="Times New Roman" w:hAnsi="Times New Roman"/>
          <w:sz w:val="28"/>
          <w:szCs w:val="28"/>
        </w:rPr>
        <w:t>роль</w:t>
      </w:r>
      <w:r w:rsidR="00D14E9B" w:rsidRPr="007052C6">
        <w:rPr>
          <w:rFonts w:ascii="Times New Roman" w:hAnsi="Times New Roman"/>
          <w:sz w:val="28"/>
          <w:szCs w:val="28"/>
        </w:rPr>
        <w:t xml:space="preserve">, в  орган муниципального контроля </w:t>
      </w:r>
      <w:r w:rsidR="00C47403" w:rsidRPr="007052C6">
        <w:rPr>
          <w:rFonts w:ascii="Times New Roman" w:hAnsi="Times New Roman"/>
          <w:sz w:val="28"/>
          <w:szCs w:val="28"/>
        </w:rPr>
        <w:t xml:space="preserve">в сфере наружной рекламы </w:t>
      </w:r>
      <w:r w:rsidR="00D14E9B" w:rsidRPr="007052C6">
        <w:rPr>
          <w:rFonts w:ascii="Times New Roman" w:hAnsi="Times New Roman"/>
          <w:sz w:val="28"/>
          <w:szCs w:val="28"/>
        </w:rPr>
        <w:t>в бумажном виде почтовым отправлением, либо в виде электронного документа, подписанного усиленной квалифицированной электронной подписью индивидуального предпринимателя, лица, уполномоченного действовать от его имени, на указанный в предостережении о недопустимости нарушения обязательных требований адрес</w:t>
      </w:r>
      <w:proofErr w:type="gramEnd"/>
      <w:r w:rsidR="00D14E9B" w:rsidRPr="007052C6">
        <w:rPr>
          <w:rFonts w:ascii="Times New Roman" w:hAnsi="Times New Roman"/>
          <w:sz w:val="28"/>
          <w:szCs w:val="28"/>
        </w:rPr>
        <w:t xml:space="preserve"> электронной почты органа муниципального контроля</w:t>
      </w:r>
      <w:r w:rsidR="00C47403" w:rsidRPr="007052C6">
        <w:rPr>
          <w:rFonts w:ascii="Times New Roman" w:hAnsi="Times New Roman"/>
          <w:sz w:val="28"/>
          <w:szCs w:val="28"/>
        </w:rPr>
        <w:t xml:space="preserve"> в сфере наружной рекламы</w:t>
      </w:r>
      <w:r w:rsidR="00D14E9B" w:rsidRPr="007052C6">
        <w:rPr>
          <w:rFonts w:ascii="Times New Roman" w:hAnsi="Times New Roman"/>
          <w:sz w:val="28"/>
          <w:szCs w:val="28"/>
        </w:rPr>
        <w:t xml:space="preserve">, либо иными указанными в предостережении о недопустимости нарушений обязательных требований способами. </w:t>
      </w:r>
    </w:p>
    <w:p w:rsidR="00D14E9B" w:rsidRPr="007052C6" w:rsidRDefault="00D14E9B" w:rsidP="007052C6">
      <w:pPr>
        <w:spacing w:after="0" w:line="240" w:lineRule="auto"/>
        <w:ind w:firstLine="709"/>
        <w:jc w:val="both"/>
        <w:rPr>
          <w:rFonts w:ascii="Times New Roman" w:hAnsi="Times New Roman"/>
          <w:sz w:val="28"/>
          <w:szCs w:val="28"/>
        </w:rPr>
      </w:pPr>
      <w:r w:rsidRPr="007052C6">
        <w:rPr>
          <w:rFonts w:ascii="Times New Roman" w:hAnsi="Times New Roman"/>
          <w:sz w:val="28"/>
          <w:szCs w:val="28"/>
        </w:rPr>
        <w:t>5</w:t>
      </w:r>
      <w:r w:rsidR="00567EB4">
        <w:rPr>
          <w:rFonts w:ascii="Times New Roman" w:hAnsi="Times New Roman"/>
          <w:sz w:val="28"/>
          <w:szCs w:val="28"/>
        </w:rPr>
        <w:t>0</w:t>
      </w:r>
      <w:r w:rsidRPr="007052C6">
        <w:rPr>
          <w:rFonts w:ascii="Times New Roman" w:hAnsi="Times New Roman"/>
          <w:sz w:val="28"/>
          <w:szCs w:val="28"/>
        </w:rPr>
        <w:t xml:space="preserve">. </w:t>
      </w:r>
      <w:proofErr w:type="gramStart"/>
      <w:r w:rsidRPr="007052C6">
        <w:rPr>
          <w:rFonts w:ascii="Times New Roman" w:hAnsi="Times New Roman"/>
          <w:color w:val="000000"/>
          <w:sz w:val="28"/>
          <w:szCs w:val="28"/>
        </w:rPr>
        <w:t xml:space="preserve">Орган муниципального контроля </w:t>
      </w:r>
      <w:r w:rsidR="00C47403" w:rsidRPr="007052C6">
        <w:rPr>
          <w:rFonts w:ascii="Times New Roman" w:hAnsi="Times New Roman"/>
          <w:sz w:val="28"/>
          <w:szCs w:val="28"/>
        </w:rPr>
        <w:t>в сфере наружной рекламы</w:t>
      </w:r>
      <w:r w:rsidR="00C47403" w:rsidRPr="007052C6">
        <w:rPr>
          <w:rFonts w:ascii="Times New Roman" w:hAnsi="Times New Roman"/>
          <w:color w:val="000000"/>
          <w:sz w:val="28"/>
          <w:szCs w:val="28"/>
        </w:rPr>
        <w:t xml:space="preserve"> </w:t>
      </w:r>
      <w:r w:rsidRPr="007052C6">
        <w:rPr>
          <w:rFonts w:ascii="Times New Roman" w:hAnsi="Times New Roman"/>
          <w:color w:val="000000"/>
          <w:sz w:val="28"/>
          <w:szCs w:val="28"/>
        </w:rPr>
        <w:t xml:space="preserve">рассматривает возражения на предостережение о недопустимости нарушения обязательных требований и по итогам рассмотрения в течение 20 (двадцати) рабочих дней со дня их получения направляет </w:t>
      </w:r>
      <w:r w:rsidR="009255F0">
        <w:rPr>
          <w:rFonts w:ascii="Times New Roman" w:hAnsi="Times New Roman"/>
          <w:color w:val="000000"/>
          <w:sz w:val="28"/>
          <w:szCs w:val="28"/>
        </w:rPr>
        <w:t>результаты</w:t>
      </w:r>
      <w:r w:rsidR="009255F0" w:rsidRPr="007052C6">
        <w:rPr>
          <w:rFonts w:ascii="Times New Roman" w:hAnsi="Times New Roman"/>
          <w:color w:val="000000"/>
          <w:sz w:val="28"/>
          <w:szCs w:val="28"/>
        </w:rPr>
        <w:t xml:space="preserve"> рассмотрения возражений на предостережение о недопустимости нарушения обязательных требований </w:t>
      </w:r>
      <w:r w:rsidRPr="007052C6">
        <w:rPr>
          <w:rFonts w:ascii="Times New Roman" w:hAnsi="Times New Roman"/>
          <w:color w:val="000000"/>
          <w:sz w:val="28"/>
          <w:szCs w:val="28"/>
        </w:rPr>
        <w:t xml:space="preserve">юридическому лицу, индивидуальному предпринимателю, в отношении которого </w:t>
      </w:r>
      <w:r w:rsidR="00C47403" w:rsidRPr="007052C6">
        <w:rPr>
          <w:rFonts w:ascii="Times New Roman" w:hAnsi="Times New Roman"/>
          <w:color w:val="000000"/>
          <w:sz w:val="28"/>
          <w:szCs w:val="28"/>
        </w:rPr>
        <w:t>осуществляется муниципальный контроль</w:t>
      </w:r>
      <w:r w:rsidR="006F2C2E">
        <w:rPr>
          <w:rFonts w:ascii="Times New Roman" w:hAnsi="Times New Roman"/>
          <w:color w:val="000000"/>
          <w:sz w:val="28"/>
          <w:szCs w:val="28"/>
        </w:rPr>
        <w:t>.</w:t>
      </w:r>
      <w:proofErr w:type="gramEnd"/>
    </w:p>
    <w:p w:rsidR="00D14E9B" w:rsidRPr="007052C6" w:rsidRDefault="00D14E9B" w:rsidP="007052C6">
      <w:pPr>
        <w:spacing w:after="0" w:line="240" w:lineRule="auto"/>
        <w:ind w:firstLine="709"/>
        <w:jc w:val="both"/>
        <w:rPr>
          <w:rFonts w:ascii="Times New Roman" w:hAnsi="Times New Roman"/>
          <w:sz w:val="28"/>
          <w:szCs w:val="28"/>
        </w:rPr>
      </w:pPr>
      <w:r w:rsidRPr="007052C6">
        <w:rPr>
          <w:rFonts w:ascii="Times New Roman" w:hAnsi="Times New Roman"/>
          <w:sz w:val="28"/>
          <w:szCs w:val="28"/>
        </w:rPr>
        <w:lastRenderedPageBreak/>
        <w:t>5</w:t>
      </w:r>
      <w:r w:rsidR="00567EB4">
        <w:rPr>
          <w:rFonts w:ascii="Times New Roman" w:hAnsi="Times New Roman"/>
          <w:sz w:val="28"/>
          <w:szCs w:val="28"/>
        </w:rPr>
        <w:t>1</w:t>
      </w:r>
      <w:r w:rsidRPr="007052C6">
        <w:rPr>
          <w:rFonts w:ascii="Times New Roman" w:hAnsi="Times New Roman"/>
          <w:sz w:val="28"/>
          <w:szCs w:val="28"/>
        </w:rPr>
        <w:t xml:space="preserve">. </w:t>
      </w:r>
      <w:r w:rsidRPr="007052C6">
        <w:rPr>
          <w:rFonts w:ascii="Times New Roman" w:hAnsi="Times New Roman"/>
          <w:color w:val="000000"/>
          <w:sz w:val="28"/>
          <w:szCs w:val="28"/>
        </w:rPr>
        <w:t xml:space="preserve">Результаты рассмотрения возражений на предостережение о недопустимости нарушения обязательных требований используются </w:t>
      </w:r>
      <w:r w:rsidRPr="007052C6">
        <w:rPr>
          <w:rFonts w:ascii="Times New Roman" w:hAnsi="Times New Roman"/>
          <w:sz w:val="28"/>
          <w:szCs w:val="28"/>
        </w:rPr>
        <w:t>органом муниципального контроля</w:t>
      </w:r>
      <w:r w:rsidRPr="007052C6">
        <w:rPr>
          <w:rFonts w:ascii="Times New Roman" w:hAnsi="Times New Roman"/>
          <w:color w:val="000000"/>
          <w:sz w:val="28"/>
          <w:szCs w:val="28"/>
        </w:rPr>
        <w:t xml:space="preserve"> для целей организации и проведения мероприятий по профилактике нарушения обязательных требований.</w:t>
      </w:r>
    </w:p>
    <w:p w:rsidR="00D14E9B" w:rsidRPr="007052C6" w:rsidRDefault="00D14E9B" w:rsidP="007052C6">
      <w:pPr>
        <w:spacing w:after="0" w:line="240" w:lineRule="auto"/>
        <w:ind w:firstLine="709"/>
        <w:jc w:val="both"/>
        <w:rPr>
          <w:rFonts w:ascii="Times New Roman" w:hAnsi="Times New Roman"/>
          <w:sz w:val="28"/>
          <w:szCs w:val="28"/>
        </w:rPr>
      </w:pPr>
      <w:r w:rsidRPr="007052C6">
        <w:rPr>
          <w:rFonts w:ascii="Times New Roman" w:hAnsi="Times New Roman"/>
          <w:sz w:val="28"/>
          <w:szCs w:val="28"/>
        </w:rPr>
        <w:t>5</w:t>
      </w:r>
      <w:r w:rsidR="00567EB4">
        <w:rPr>
          <w:rFonts w:ascii="Times New Roman" w:hAnsi="Times New Roman"/>
          <w:sz w:val="28"/>
          <w:szCs w:val="28"/>
        </w:rPr>
        <w:t>2</w:t>
      </w:r>
      <w:r w:rsidRPr="007052C6">
        <w:rPr>
          <w:rFonts w:ascii="Times New Roman" w:hAnsi="Times New Roman"/>
          <w:sz w:val="28"/>
          <w:szCs w:val="28"/>
        </w:rPr>
        <w:t xml:space="preserve">.  </w:t>
      </w:r>
      <w:proofErr w:type="gramStart"/>
      <w:r w:rsidRPr="007052C6">
        <w:rPr>
          <w:rFonts w:ascii="Times New Roman" w:hAnsi="Times New Roman"/>
          <w:color w:val="000000"/>
          <w:sz w:val="28"/>
          <w:szCs w:val="28"/>
        </w:rPr>
        <w:t xml:space="preserve">При отсутствии возражений на предостережение о недопустимости нарушений обязательных требований </w:t>
      </w:r>
      <w:r w:rsidRPr="007052C6">
        <w:rPr>
          <w:rFonts w:ascii="Times New Roman" w:hAnsi="Times New Roman"/>
          <w:sz w:val="28"/>
          <w:szCs w:val="28"/>
        </w:rPr>
        <w:t>юридическое лицо, индивидуальный предприниматель</w:t>
      </w:r>
      <w:r w:rsidRPr="007052C6">
        <w:rPr>
          <w:rFonts w:ascii="Times New Roman" w:hAnsi="Times New Roman"/>
          <w:color w:val="000000"/>
          <w:sz w:val="28"/>
          <w:szCs w:val="28"/>
        </w:rPr>
        <w:t xml:space="preserve"> </w:t>
      </w:r>
      <w:r w:rsidRPr="007052C6">
        <w:rPr>
          <w:rFonts w:ascii="Times New Roman" w:hAnsi="Times New Roman"/>
          <w:sz w:val="28"/>
          <w:szCs w:val="28"/>
        </w:rPr>
        <w:t>в указанный в предостережении срок - не менее 60 (шестидесяти) дней со дня направления предостережения, направляет</w:t>
      </w:r>
      <w:r w:rsidRPr="007052C6">
        <w:rPr>
          <w:rFonts w:ascii="Times New Roman" w:hAnsi="Times New Roman"/>
          <w:color w:val="000000"/>
          <w:sz w:val="28"/>
          <w:szCs w:val="28"/>
        </w:rPr>
        <w:t xml:space="preserve"> в </w:t>
      </w:r>
      <w:r w:rsidRPr="007052C6">
        <w:rPr>
          <w:rFonts w:ascii="Times New Roman" w:hAnsi="Times New Roman"/>
          <w:sz w:val="28"/>
          <w:szCs w:val="28"/>
        </w:rPr>
        <w:t>орган муниципального контроля</w:t>
      </w:r>
      <w:r w:rsidRPr="007052C6">
        <w:rPr>
          <w:rFonts w:ascii="Times New Roman" w:hAnsi="Times New Roman"/>
          <w:color w:val="000000"/>
          <w:sz w:val="28"/>
          <w:szCs w:val="28"/>
        </w:rPr>
        <w:t xml:space="preserve"> </w:t>
      </w:r>
      <w:r w:rsidR="008F2F26" w:rsidRPr="007052C6">
        <w:rPr>
          <w:rFonts w:ascii="Times New Roman" w:hAnsi="Times New Roman"/>
          <w:sz w:val="28"/>
          <w:szCs w:val="28"/>
        </w:rPr>
        <w:t>в сфере наружной рекламы</w:t>
      </w:r>
      <w:r w:rsidR="008F2F26" w:rsidRPr="007052C6">
        <w:rPr>
          <w:rFonts w:ascii="Times New Roman" w:hAnsi="Times New Roman"/>
          <w:color w:val="000000"/>
          <w:sz w:val="28"/>
          <w:szCs w:val="28"/>
        </w:rPr>
        <w:t xml:space="preserve"> </w:t>
      </w:r>
      <w:r w:rsidRPr="007052C6">
        <w:rPr>
          <w:rFonts w:ascii="Times New Roman" w:hAnsi="Times New Roman"/>
          <w:color w:val="000000"/>
          <w:sz w:val="28"/>
          <w:szCs w:val="28"/>
        </w:rPr>
        <w:t>уведомление об исполнении предостережения о недопустимости нарушения обязательных требований.</w:t>
      </w:r>
      <w:proofErr w:type="gramEnd"/>
    </w:p>
    <w:p w:rsidR="00D14E9B" w:rsidRPr="007052C6" w:rsidRDefault="00D14E9B" w:rsidP="007052C6">
      <w:pPr>
        <w:spacing w:after="0" w:line="240" w:lineRule="auto"/>
        <w:ind w:firstLine="709"/>
        <w:jc w:val="both"/>
        <w:rPr>
          <w:rFonts w:ascii="Times New Roman" w:hAnsi="Times New Roman"/>
          <w:sz w:val="28"/>
          <w:szCs w:val="28"/>
        </w:rPr>
      </w:pPr>
      <w:r w:rsidRPr="007052C6">
        <w:rPr>
          <w:rFonts w:ascii="Times New Roman" w:hAnsi="Times New Roman"/>
          <w:sz w:val="28"/>
          <w:szCs w:val="28"/>
        </w:rPr>
        <w:t>5</w:t>
      </w:r>
      <w:r w:rsidR="00567EB4">
        <w:rPr>
          <w:rFonts w:ascii="Times New Roman" w:hAnsi="Times New Roman"/>
          <w:sz w:val="28"/>
          <w:szCs w:val="28"/>
        </w:rPr>
        <w:t>3</w:t>
      </w:r>
      <w:r w:rsidRPr="007052C6">
        <w:rPr>
          <w:rFonts w:ascii="Times New Roman" w:hAnsi="Times New Roman"/>
          <w:sz w:val="28"/>
          <w:szCs w:val="28"/>
        </w:rPr>
        <w:t>. В уведомлении об исполнении предостережения о недопустимости нарушения обязательных требований указываются:</w:t>
      </w:r>
    </w:p>
    <w:p w:rsidR="00D14E9B" w:rsidRPr="007052C6" w:rsidRDefault="00D14E9B" w:rsidP="007052C6">
      <w:pPr>
        <w:pStyle w:val="a5"/>
        <w:numPr>
          <w:ilvl w:val="0"/>
          <w:numId w:val="14"/>
        </w:numPr>
        <w:tabs>
          <w:tab w:val="left" w:pos="567"/>
        </w:tabs>
        <w:spacing w:after="0" w:line="240" w:lineRule="auto"/>
        <w:ind w:left="0" w:firstLine="709"/>
        <w:jc w:val="both"/>
        <w:rPr>
          <w:rFonts w:ascii="Times New Roman" w:hAnsi="Times New Roman"/>
          <w:sz w:val="28"/>
          <w:szCs w:val="28"/>
        </w:rPr>
      </w:pPr>
      <w:r w:rsidRPr="007052C6">
        <w:rPr>
          <w:rFonts w:ascii="Times New Roman" w:hAnsi="Times New Roman"/>
          <w:sz w:val="28"/>
          <w:szCs w:val="28"/>
        </w:rPr>
        <w:t>наименование юридического лица, фамилия, имя, отчество (при наличии) индивидуального предпринимателя;</w:t>
      </w:r>
    </w:p>
    <w:p w:rsidR="00D14E9B" w:rsidRPr="007052C6" w:rsidRDefault="00D14E9B" w:rsidP="007052C6">
      <w:pPr>
        <w:pStyle w:val="a5"/>
        <w:numPr>
          <w:ilvl w:val="0"/>
          <w:numId w:val="14"/>
        </w:numPr>
        <w:tabs>
          <w:tab w:val="left" w:pos="567"/>
          <w:tab w:val="left" w:pos="1134"/>
        </w:tabs>
        <w:spacing w:after="0" w:line="240" w:lineRule="auto"/>
        <w:ind w:left="0" w:firstLine="709"/>
        <w:jc w:val="both"/>
        <w:rPr>
          <w:rFonts w:ascii="Times New Roman" w:hAnsi="Times New Roman"/>
          <w:sz w:val="28"/>
          <w:szCs w:val="28"/>
        </w:rPr>
      </w:pPr>
      <w:r w:rsidRPr="007052C6">
        <w:rPr>
          <w:rFonts w:ascii="Times New Roman" w:hAnsi="Times New Roman"/>
          <w:sz w:val="28"/>
          <w:szCs w:val="28"/>
        </w:rPr>
        <w:t>идентификационный номер налогоплательщика - юридического лица, индивидуального предпринимателя;</w:t>
      </w:r>
    </w:p>
    <w:p w:rsidR="00D14E9B" w:rsidRPr="007052C6" w:rsidRDefault="00D14E9B" w:rsidP="007052C6">
      <w:pPr>
        <w:pStyle w:val="a5"/>
        <w:numPr>
          <w:ilvl w:val="0"/>
          <w:numId w:val="14"/>
        </w:numPr>
        <w:tabs>
          <w:tab w:val="left" w:pos="567"/>
          <w:tab w:val="left" w:pos="1134"/>
        </w:tabs>
        <w:spacing w:after="0" w:line="240" w:lineRule="auto"/>
        <w:ind w:left="0" w:firstLine="709"/>
        <w:jc w:val="both"/>
        <w:rPr>
          <w:rFonts w:ascii="Times New Roman" w:hAnsi="Times New Roman"/>
          <w:sz w:val="28"/>
          <w:szCs w:val="28"/>
        </w:rPr>
      </w:pPr>
      <w:r w:rsidRPr="007052C6">
        <w:rPr>
          <w:rFonts w:ascii="Times New Roman" w:hAnsi="Times New Roman"/>
          <w:sz w:val="28"/>
          <w:szCs w:val="28"/>
        </w:rPr>
        <w:t>дата и номер предостережения, направленного в адрес юридического лица, индивидуального предпринимателя;</w:t>
      </w:r>
    </w:p>
    <w:p w:rsidR="00D14E9B" w:rsidRPr="007052C6" w:rsidRDefault="00D14E9B" w:rsidP="007052C6">
      <w:pPr>
        <w:pStyle w:val="a5"/>
        <w:numPr>
          <w:ilvl w:val="0"/>
          <w:numId w:val="14"/>
        </w:numPr>
        <w:tabs>
          <w:tab w:val="left" w:pos="567"/>
          <w:tab w:val="left" w:pos="1134"/>
        </w:tabs>
        <w:spacing w:after="0" w:line="240" w:lineRule="auto"/>
        <w:ind w:left="0" w:firstLine="709"/>
        <w:jc w:val="both"/>
        <w:rPr>
          <w:rFonts w:ascii="Times New Roman" w:hAnsi="Times New Roman"/>
          <w:sz w:val="28"/>
          <w:szCs w:val="28"/>
        </w:rPr>
      </w:pPr>
      <w:r w:rsidRPr="007052C6">
        <w:rPr>
          <w:rFonts w:ascii="Times New Roman" w:hAnsi="Times New Roman"/>
          <w:sz w:val="28"/>
          <w:szCs w:val="28"/>
        </w:rPr>
        <w:t>сведения о принятых по результатам рассмотрения предостережения мерах по обеспечению соблюдения обязательных требований.</w:t>
      </w:r>
    </w:p>
    <w:p w:rsidR="00D14E9B" w:rsidRPr="007052C6" w:rsidRDefault="00D14E9B" w:rsidP="007052C6">
      <w:pPr>
        <w:spacing w:after="0" w:line="240" w:lineRule="auto"/>
        <w:ind w:firstLine="709"/>
        <w:jc w:val="both"/>
        <w:rPr>
          <w:rFonts w:ascii="Times New Roman" w:hAnsi="Times New Roman"/>
          <w:sz w:val="28"/>
          <w:szCs w:val="28"/>
        </w:rPr>
      </w:pPr>
      <w:r w:rsidRPr="007052C6">
        <w:rPr>
          <w:rFonts w:ascii="Times New Roman" w:hAnsi="Times New Roman"/>
          <w:sz w:val="28"/>
          <w:szCs w:val="28"/>
        </w:rPr>
        <w:t>5</w:t>
      </w:r>
      <w:r w:rsidR="00567EB4">
        <w:rPr>
          <w:rFonts w:ascii="Times New Roman" w:hAnsi="Times New Roman"/>
          <w:sz w:val="28"/>
          <w:szCs w:val="28"/>
        </w:rPr>
        <w:t>4</w:t>
      </w:r>
      <w:r w:rsidRPr="007052C6">
        <w:rPr>
          <w:rFonts w:ascii="Times New Roman" w:hAnsi="Times New Roman"/>
          <w:sz w:val="28"/>
          <w:szCs w:val="28"/>
        </w:rPr>
        <w:t xml:space="preserve">. </w:t>
      </w:r>
      <w:proofErr w:type="gramStart"/>
      <w:r w:rsidRPr="007052C6">
        <w:rPr>
          <w:rFonts w:ascii="Times New Roman" w:hAnsi="Times New Roman"/>
          <w:sz w:val="28"/>
          <w:szCs w:val="28"/>
        </w:rPr>
        <w:t>Уведомление об исполнении предостережения о недопустимости нарушения обязательных требований направляется юридическим лицом, индивидуальным предпринимателем в орган муниципального контроля</w:t>
      </w:r>
      <w:r w:rsidR="008F2F26" w:rsidRPr="007052C6">
        <w:rPr>
          <w:rFonts w:ascii="Times New Roman" w:hAnsi="Times New Roman"/>
          <w:sz w:val="28"/>
          <w:szCs w:val="28"/>
        </w:rPr>
        <w:t xml:space="preserve"> в сфере наружной рекламы</w:t>
      </w:r>
      <w:r w:rsidRPr="007052C6">
        <w:rPr>
          <w:rFonts w:ascii="Times New Roman" w:hAnsi="Times New Roman"/>
          <w:sz w:val="28"/>
          <w:szCs w:val="28"/>
        </w:rPr>
        <w:t xml:space="preserve"> в бумажном виде почтовым отправлением, либо в виде электронного документа, подписанного усиленной квалифицированной электронной подписью юридического лица, индивидуального предпринимателя, лица, уполномоченного действовать от его имени, на указанный в предостережении о недопустимости нарушения обязательных требований адрес электронной почты органа</w:t>
      </w:r>
      <w:proofErr w:type="gramEnd"/>
      <w:r w:rsidRPr="007052C6">
        <w:rPr>
          <w:rFonts w:ascii="Times New Roman" w:hAnsi="Times New Roman"/>
          <w:sz w:val="28"/>
          <w:szCs w:val="28"/>
        </w:rPr>
        <w:t xml:space="preserve"> муниципального контроля</w:t>
      </w:r>
      <w:r w:rsidR="00BC6596">
        <w:rPr>
          <w:rFonts w:ascii="Times New Roman" w:hAnsi="Times New Roman"/>
          <w:sz w:val="28"/>
          <w:szCs w:val="28"/>
        </w:rPr>
        <w:t xml:space="preserve"> в сфере наружной рекламы</w:t>
      </w:r>
      <w:r w:rsidRPr="007052C6">
        <w:rPr>
          <w:rFonts w:ascii="Times New Roman" w:hAnsi="Times New Roman"/>
          <w:sz w:val="28"/>
          <w:szCs w:val="28"/>
        </w:rPr>
        <w:t>, либо иными указанными в предостережении способами, в том числе в электронном виде посредством ЕГИС ОКНД.</w:t>
      </w:r>
    </w:p>
    <w:p w:rsidR="00D14E9B" w:rsidRPr="007052C6" w:rsidRDefault="00D14E9B" w:rsidP="007052C6">
      <w:pPr>
        <w:widowControl w:val="0"/>
        <w:tabs>
          <w:tab w:val="left" w:pos="1276"/>
          <w:tab w:val="left" w:pos="1560"/>
        </w:tabs>
        <w:spacing w:after="0" w:line="240" w:lineRule="auto"/>
        <w:ind w:firstLine="709"/>
        <w:jc w:val="both"/>
        <w:rPr>
          <w:rFonts w:ascii="Times New Roman" w:hAnsi="Times New Roman"/>
          <w:sz w:val="28"/>
          <w:szCs w:val="28"/>
        </w:rPr>
      </w:pPr>
      <w:r w:rsidRPr="007052C6">
        <w:rPr>
          <w:rFonts w:ascii="Times New Roman" w:hAnsi="Times New Roman"/>
          <w:sz w:val="28"/>
          <w:szCs w:val="28"/>
        </w:rPr>
        <w:t>5</w:t>
      </w:r>
      <w:r w:rsidR="00567EB4">
        <w:rPr>
          <w:rFonts w:ascii="Times New Roman" w:hAnsi="Times New Roman"/>
          <w:sz w:val="28"/>
          <w:szCs w:val="28"/>
        </w:rPr>
        <w:t>5</w:t>
      </w:r>
      <w:r w:rsidRPr="007052C6">
        <w:rPr>
          <w:rFonts w:ascii="Times New Roman" w:hAnsi="Times New Roman"/>
          <w:sz w:val="28"/>
          <w:szCs w:val="28"/>
        </w:rPr>
        <w:t xml:space="preserve">. Орган муниципального контроля </w:t>
      </w:r>
      <w:r w:rsidR="008F2F26" w:rsidRPr="007052C6">
        <w:rPr>
          <w:rFonts w:ascii="Times New Roman" w:hAnsi="Times New Roman"/>
          <w:sz w:val="28"/>
          <w:szCs w:val="28"/>
        </w:rPr>
        <w:t>в сфере наружной рекламы</w:t>
      </w:r>
      <w:r w:rsidR="008F2F26" w:rsidRPr="007052C6">
        <w:rPr>
          <w:rFonts w:ascii="Times New Roman" w:hAnsi="Times New Roman"/>
          <w:color w:val="000000"/>
          <w:sz w:val="28"/>
          <w:szCs w:val="28"/>
        </w:rPr>
        <w:t xml:space="preserve"> </w:t>
      </w:r>
      <w:r w:rsidRPr="007052C6">
        <w:rPr>
          <w:rFonts w:ascii="Times New Roman" w:hAnsi="Times New Roman"/>
          <w:color w:val="000000"/>
          <w:sz w:val="28"/>
          <w:szCs w:val="28"/>
        </w:rPr>
        <w:t xml:space="preserve">использует уведомление об исполнении предостережения о недопустимости нарушения обязательных требований для целей организации и проведения мероприятий по профилактике нарушения обязательных требований. </w:t>
      </w:r>
    </w:p>
    <w:p w:rsidR="00D14E9B" w:rsidRPr="007052C6" w:rsidRDefault="00D14E9B" w:rsidP="007052C6">
      <w:pPr>
        <w:widowControl w:val="0"/>
        <w:tabs>
          <w:tab w:val="left" w:pos="1276"/>
          <w:tab w:val="left" w:pos="1560"/>
        </w:tabs>
        <w:spacing w:after="0" w:line="240" w:lineRule="auto"/>
        <w:ind w:firstLine="709"/>
        <w:jc w:val="both"/>
        <w:rPr>
          <w:rFonts w:ascii="Times New Roman" w:hAnsi="Times New Roman"/>
          <w:sz w:val="28"/>
          <w:szCs w:val="28"/>
        </w:rPr>
      </w:pPr>
      <w:r w:rsidRPr="007052C6">
        <w:rPr>
          <w:rFonts w:ascii="Times New Roman" w:hAnsi="Times New Roman"/>
          <w:sz w:val="28"/>
          <w:szCs w:val="28"/>
        </w:rPr>
        <w:t>5</w:t>
      </w:r>
      <w:r w:rsidR="00567EB4">
        <w:rPr>
          <w:rFonts w:ascii="Times New Roman" w:hAnsi="Times New Roman"/>
          <w:sz w:val="28"/>
          <w:szCs w:val="28"/>
        </w:rPr>
        <w:t>6</w:t>
      </w:r>
      <w:r w:rsidRPr="007052C6">
        <w:rPr>
          <w:rFonts w:ascii="Times New Roman" w:hAnsi="Times New Roman"/>
          <w:sz w:val="28"/>
          <w:szCs w:val="28"/>
        </w:rPr>
        <w:t>.</w:t>
      </w:r>
      <w:r w:rsidR="008F2F26" w:rsidRPr="007052C6">
        <w:rPr>
          <w:rFonts w:ascii="Times New Roman" w:hAnsi="Times New Roman"/>
          <w:sz w:val="28"/>
          <w:szCs w:val="28"/>
        </w:rPr>
        <w:t xml:space="preserve"> </w:t>
      </w:r>
      <w:r w:rsidRPr="007052C6">
        <w:rPr>
          <w:rFonts w:ascii="Times New Roman" w:hAnsi="Times New Roman"/>
          <w:sz w:val="28"/>
          <w:szCs w:val="28"/>
        </w:rPr>
        <w:t>Результатом административной процедуры является:</w:t>
      </w:r>
    </w:p>
    <w:p w:rsidR="00D14E9B" w:rsidRPr="007052C6" w:rsidRDefault="00D14E9B" w:rsidP="007052C6">
      <w:pPr>
        <w:widowControl w:val="0"/>
        <w:numPr>
          <w:ilvl w:val="0"/>
          <w:numId w:val="13"/>
        </w:numPr>
        <w:tabs>
          <w:tab w:val="left" w:pos="1276"/>
        </w:tabs>
        <w:spacing w:after="0" w:line="240" w:lineRule="auto"/>
        <w:ind w:left="0" w:firstLine="709"/>
        <w:jc w:val="both"/>
        <w:rPr>
          <w:rFonts w:ascii="Times New Roman" w:hAnsi="Times New Roman"/>
          <w:sz w:val="28"/>
          <w:szCs w:val="28"/>
        </w:rPr>
      </w:pPr>
      <w:proofErr w:type="gramStart"/>
      <w:r w:rsidRPr="007052C6">
        <w:rPr>
          <w:rFonts w:ascii="Times New Roman" w:hAnsi="Times New Roman"/>
          <w:sz w:val="28"/>
          <w:szCs w:val="28"/>
        </w:rPr>
        <w:t xml:space="preserve">размещение на официальном сайте органа муниципального контроля </w:t>
      </w:r>
      <w:r w:rsidR="003A1B51" w:rsidRPr="007052C6">
        <w:rPr>
          <w:rFonts w:ascii="Times New Roman" w:hAnsi="Times New Roman"/>
          <w:sz w:val="28"/>
          <w:szCs w:val="28"/>
        </w:rPr>
        <w:t xml:space="preserve">в сфере наружной рекламы </w:t>
      </w:r>
      <w:r w:rsidRPr="007052C6">
        <w:rPr>
          <w:rFonts w:ascii="Times New Roman" w:hAnsi="Times New Roman"/>
          <w:sz w:val="28"/>
          <w:szCs w:val="28"/>
        </w:rPr>
        <w:t>в сети «Интернет» перечня нормативных правовых актов или их отдельных частей, содержащих обязательные требования, оценка соблюдения которых является предметом муниципально</w:t>
      </w:r>
      <w:r w:rsidR="003A1B51" w:rsidRPr="007052C6">
        <w:rPr>
          <w:rFonts w:ascii="Times New Roman" w:hAnsi="Times New Roman"/>
          <w:sz w:val="28"/>
          <w:szCs w:val="28"/>
        </w:rPr>
        <w:t>го</w:t>
      </w:r>
      <w:r w:rsidRPr="007052C6">
        <w:rPr>
          <w:rFonts w:ascii="Times New Roman" w:hAnsi="Times New Roman"/>
          <w:sz w:val="28"/>
          <w:szCs w:val="28"/>
        </w:rPr>
        <w:t xml:space="preserve"> </w:t>
      </w:r>
      <w:r w:rsidR="003A1B51" w:rsidRPr="007052C6">
        <w:rPr>
          <w:rFonts w:ascii="Times New Roman" w:hAnsi="Times New Roman"/>
          <w:sz w:val="28"/>
          <w:szCs w:val="28"/>
        </w:rPr>
        <w:t>контроля</w:t>
      </w:r>
      <w:r w:rsidRPr="007052C6">
        <w:rPr>
          <w:rFonts w:ascii="Times New Roman" w:hAnsi="Times New Roman"/>
          <w:sz w:val="28"/>
          <w:szCs w:val="28"/>
        </w:rPr>
        <w:t>, а также тексты соответствующих нормативных правовых актов, обобщений практики исполнения муниципально</w:t>
      </w:r>
      <w:r w:rsidR="008252B5">
        <w:rPr>
          <w:rFonts w:ascii="Times New Roman" w:hAnsi="Times New Roman"/>
          <w:sz w:val="28"/>
          <w:szCs w:val="28"/>
        </w:rPr>
        <w:t>го контроля</w:t>
      </w:r>
      <w:r w:rsidRPr="007052C6">
        <w:rPr>
          <w:rFonts w:ascii="Times New Roman" w:hAnsi="Times New Roman"/>
          <w:sz w:val="28"/>
          <w:szCs w:val="28"/>
        </w:rPr>
        <w:t xml:space="preserve">, </w:t>
      </w:r>
      <w:r w:rsidRPr="007052C6">
        <w:rPr>
          <w:rFonts w:ascii="Times New Roman" w:hAnsi="Times New Roman"/>
          <w:sz w:val="28"/>
          <w:szCs w:val="28"/>
        </w:rPr>
        <w:lastRenderedPageBreak/>
        <w:t>в том числе с указанием наиболее часто встречающихся случаев нарушений обязательных требований с рекомендациями в отношении</w:t>
      </w:r>
      <w:proofErr w:type="gramEnd"/>
      <w:r w:rsidRPr="007052C6">
        <w:rPr>
          <w:rFonts w:ascii="Times New Roman" w:hAnsi="Times New Roman"/>
          <w:sz w:val="28"/>
          <w:szCs w:val="28"/>
        </w:rPr>
        <w:t xml:space="preserve"> мер, которые должны приниматься юридическими лицами и индивидуальными предприн</w:t>
      </w:r>
      <w:r w:rsidR="001165FD" w:rsidRPr="007052C6">
        <w:rPr>
          <w:rFonts w:ascii="Times New Roman" w:hAnsi="Times New Roman"/>
          <w:sz w:val="28"/>
          <w:szCs w:val="28"/>
        </w:rPr>
        <w:t>имателями, в отношении которых осуществляется</w:t>
      </w:r>
      <w:r w:rsidRPr="007052C6">
        <w:rPr>
          <w:rFonts w:ascii="Times New Roman" w:hAnsi="Times New Roman"/>
          <w:sz w:val="28"/>
          <w:szCs w:val="28"/>
        </w:rPr>
        <w:t xml:space="preserve"> </w:t>
      </w:r>
      <w:r w:rsidR="001165FD" w:rsidRPr="007052C6">
        <w:rPr>
          <w:rFonts w:ascii="Times New Roman" w:hAnsi="Times New Roman"/>
          <w:sz w:val="28"/>
          <w:szCs w:val="28"/>
        </w:rPr>
        <w:t>муниципальный контроль</w:t>
      </w:r>
      <w:r w:rsidRPr="007052C6">
        <w:rPr>
          <w:rFonts w:ascii="Times New Roman" w:hAnsi="Times New Roman"/>
          <w:sz w:val="28"/>
          <w:szCs w:val="28"/>
        </w:rPr>
        <w:t>;</w:t>
      </w:r>
    </w:p>
    <w:p w:rsidR="009A54D6" w:rsidRPr="008252B5" w:rsidRDefault="00D14E9B" w:rsidP="008252B5">
      <w:pPr>
        <w:widowControl w:val="0"/>
        <w:numPr>
          <w:ilvl w:val="0"/>
          <w:numId w:val="13"/>
        </w:numPr>
        <w:tabs>
          <w:tab w:val="left" w:pos="1276"/>
        </w:tabs>
        <w:spacing w:after="0" w:line="240" w:lineRule="auto"/>
        <w:ind w:left="0" w:firstLine="709"/>
        <w:jc w:val="both"/>
        <w:rPr>
          <w:rFonts w:ascii="Times New Roman" w:hAnsi="Times New Roman"/>
          <w:sz w:val="28"/>
          <w:szCs w:val="28"/>
        </w:rPr>
      </w:pPr>
      <w:r w:rsidRPr="007052C6">
        <w:rPr>
          <w:rFonts w:ascii="Times New Roman" w:hAnsi="Times New Roman"/>
          <w:sz w:val="28"/>
          <w:szCs w:val="28"/>
        </w:rPr>
        <w:t xml:space="preserve">выдача и (или) направление должностным лицом органа муниципального контроля </w:t>
      </w:r>
      <w:r w:rsidR="001165FD" w:rsidRPr="007052C6">
        <w:rPr>
          <w:rFonts w:ascii="Times New Roman" w:hAnsi="Times New Roman"/>
          <w:sz w:val="28"/>
          <w:szCs w:val="28"/>
        </w:rPr>
        <w:t xml:space="preserve">в сфере наружной рекламы </w:t>
      </w:r>
      <w:r w:rsidRPr="007052C6">
        <w:rPr>
          <w:rFonts w:ascii="Times New Roman" w:hAnsi="Times New Roman"/>
          <w:sz w:val="28"/>
          <w:szCs w:val="28"/>
        </w:rPr>
        <w:t>предостережения о недопустимости нарушения обязательных требований с предложением принять меры по обеспечению соблюдения обязательных требований.</w:t>
      </w:r>
    </w:p>
    <w:p w:rsidR="0063581A" w:rsidRDefault="001165FD" w:rsidP="007052C6">
      <w:pPr>
        <w:tabs>
          <w:tab w:val="left" w:pos="1134"/>
          <w:tab w:val="left" w:pos="1276"/>
        </w:tabs>
        <w:spacing w:after="0" w:line="240" w:lineRule="auto"/>
        <w:ind w:firstLine="709"/>
        <w:jc w:val="both"/>
        <w:rPr>
          <w:rFonts w:ascii="Times New Roman" w:hAnsi="Times New Roman"/>
          <w:sz w:val="28"/>
          <w:szCs w:val="28"/>
        </w:rPr>
      </w:pPr>
      <w:r w:rsidRPr="007052C6">
        <w:rPr>
          <w:rFonts w:ascii="Times New Roman" w:hAnsi="Times New Roman"/>
          <w:sz w:val="28"/>
          <w:szCs w:val="28"/>
        </w:rPr>
        <w:t>5</w:t>
      </w:r>
      <w:r w:rsidR="00567EB4">
        <w:rPr>
          <w:rFonts w:ascii="Times New Roman" w:hAnsi="Times New Roman"/>
          <w:sz w:val="28"/>
          <w:szCs w:val="28"/>
        </w:rPr>
        <w:t>7</w:t>
      </w:r>
      <w:r w:rsidR="00D14E9B" w:rsidRPr="007052C6">
        <w:rPr>
          <w:rFonts w:ascii="Times New Roman" w:hAnsi="Times New Roman"/>
          <w:sz w:val="28"/>
          <w:szCs w:val="28"/>
        </w:rPr>
        <w:t>.</w:t>
      </w:r>
      <w:r w:rsidR="00604683" w:rsidRPr="007052C6">
        <w:rPr>
          <w:rFonts w:ascii="Times New Roman" w:hAnsi="Times New Roman"/>
          <w:sz w:val="28"/>
          <w:szCs w:val="28"/>
        </w:rPr>
        <w:t xml:space="preserve"> </w:t>
      </w:r>
      <w:r w:rsidR="00D14E9B" w:rsidRPr="007052C6">
        <w:rPr>
          <w:rFonts w:ascii="Times New Roman" w:hAnsi="Times New Roman"/>
          <w:sz w:val="28"/>
          <w:szCs w:val="28"/>
        </w:rPr>
        <w:t>Учет мероприятий по профилактике нарушений обязательных требований осуществляется путем ведения журнала учета профилактической работы в ЕГИС ОКНД.</w:t>
      </w:r>
    </w:p>
    <w:p w:rsidR="00C75F0C" w:rsidRPr="000E5DE3" w:rsidRDefault="00C75F0C" w:rsidP="0063581A">
      <w:pPr>
        <w:pStyle w:val="2"/>
        <w:spacing w:after="240"/>
      </w:pPr>
      <w:bookmarkStart w:id="21" w:name="_Toc63948042"/>
      <w:r w:rsidRPr="000E5DE3">
        <w:t xml:space="preserve">Организация и проведение мероприятий по контролю </w:t>
      </w:r>
      <w:r w:rsidR="001A60BA" w:rsidRPr="000E5DE3">
        <w:t xml:space="preserve"> </w:t>
      </w:r>
      <w:r w:rsidRPr="000E5DE3">
        <w:t>без взаимодействия с юридическими лицами, индивидуальными предпринимателями, гражданами</w:t>
      </w:r>
      <w:bookmarkEnd w:id="21"/>
    </w:p>
    <w:p w:rsidR="00C75F0C" w:rsidRPr="007052C6" w:rsidRDefault="001165FD" w:rsidP="007052C6">
      <w:pPr>
        <w:tabs>
          <w:tab w:val="left" w:pos="1134"/>
          <w:tab w:val="left" w:pos="1276"/>
        </w:tabs>
        <w:spacing w:after="0" w:line="240" w:lineRule="auto"/>
        <w:ind w:firstLine="709"/>
        <w:jc w:val="both"/>
        <w:rPr>
          <w:rFonts w:ascii="Times New Roman" w:hAnsi="Times New Roman"/>
          <w:sz w:val="28"/>
          <w:szCs w:val="28"/>
        </w:rPr>
      </w:pPr>
      <w:r w:rsidRPr="007052C6">
        <w:rPr>
          <w:rFonts w:ascii="Times New Roman" w:hAnsi="Times New Roman"/>
          <w:sz w:val="28"/>
          <w:szCs w:val="28"/>
        </w:rPr>
        <w:t>5</w:t>
      </w:r>
      <w:r w:rsidR="00567EB4">
        <w:rPr>
          <w:rFonts w:ascii="Times New Roman" w:hAnsi="Times New Roman"/>
          <w:sz w:val="28"/>
          <w:szCs w:val="28"/>
        </w:rPr>
        <w:t>8</w:t>
      </w:r>
      <w:r w:rsidR="004D51E5" w:rsidRPr="007052C6">
        <w:rPr>
          <w:rFonts w:ascii="Times New Roman" w:hAnsi="Times New Roman"/>
          <w:sz w:val="28"/>
          <w:szCs w:val="28"/>
        </w:rPr>
        <w:t xml:space="preserve">. </w:t>
      </w:r>
      <w:r w:rsidR="00C75F0C" w:rsidRPr="007052C6">
        <w:rPr>
          <w:rFonts w:ascii="Times New Roman" w:hAnsi="Times New Roman"/>
          <w:sz w:val="28"/>
          <w:szCs w:val="28"/>
        </w:rPr>
        <w:t>Основанием начала выполнения административной процедуры является задание на проведение мероприятия по контролю без взаимодействия с юридическим лицом, индивидуальными предпринимателями</w:t>
      </w:r>
      <w:r w:rsidR="009A54D6" w:rsidRPr="007052C6">
        <w:rPr>
          <w:rFonts w:ascii="Times New Roman" w:hAnsi="Times New Roman"/>
          <w:sz w:val="28"/>
          <w:szCs w:val="28"/>
        </w:rPr>
        <w:t>, гражданами</w:t>
      </w:r>
      <w:r w:rsidR="00C75F0C" w:rsidRPr="007052C6">
        <w:rPr>
          <w:rFonts w:ascii="Times New Roman" w:hAnsi="Times New Roman"/>
          <w:sz w:val="28"/>
          <w:szCs w:val="28"/>
        </w:rPr>
        <w:t>.</w:t>
      </w:r>
    </w:p>
    <w:p w:rsidR="00E54EC4" w:rsidRPr="007052C6" w:rsidRDefault="00567EB4" w:rsidP="007052C6">
      <w:pPr>
        <w:tabs>
          <w:tab w:val="left" w:pos="1134"/>
          <w:tab w:val="left" w:pos="1276"/>
        </w:tabs>
        <w:spacing w:after="0" w:line="240" w:lineRule="auto"/>
        <w:ind w:firstLine="709"/>
        <w:jc w:val="both"/>
        <w:rPr>
          <w:rFonts w:ascii="Times New Roman" w:hAnsi="Times New Roman"/>
          <w:sz w:val="28"/>
          <w:szCs w:val="28"/>
        </w:rPr>
      </w:pPr>
      <w:r>
        <w:rPr>
          <w:rFonts w:ascii="Times New Roman" w:hAnsi="Times New Roman"/>
          <w:sz w:val="28"/>
          <w:szCs w:val="28"/>
        </w:rPr>
        <w:t>59</w:t>
      </w:r>
      <w:r w:rsidR="004D51E5" w:rsidRPr="007052C6">
        <w:rPr>
          <w:rFonts w:ascii="Times New Roman" w:hAnsi="Times New Roman"/>
          <w:sz w:val="28"/>
          <w:szCs w:val="28"/>
        </w:rPr>
        <w:t xml:space="preserve">. </w:t>
      </w:r>
      <w:r w:rsidR="00C75F0C" w:rsidRPr="007052C6">
        <w:rPr>
          <w:rFonts w:ascii="Times New Roman" w:hAnsi="Times New Roman"/>
          <w:sz w:val="28"/>
          <w:szCs w:val="28"/>
        </w:rPr>
        <w:t xml:space="preserve">Должностными лицами, ответственными за выполнение административной процедуры, являются уполномоченные должностные лица </w:t>
      </w:r>
      <w:r w:rsidR="005F49E7" w:rsidRPr="007052C6">
        <w:rPr>
          <w:rFonts w:ascii="Times New Roman" w:hAnsi="Times New Roman"/>
          <w:sz w:val="28"/>
          <w:szCs w:val="28"/>
        </w:rPr>
        <w:t>Комитета</w:t>
      </w:r>
      <w:r w:rsidR="00C75F0C" w:rsidRPr="007052C6">
        <w:rPr>
          <w:rFonts w:ascii="Times New Roman" w:hAnsi="Times New Roman"/>
          <w:sz w:val="28"/>
          <w:szCs w:val="28"/>
        </w:rPr>
        <w:t xml:space="preserve"> в пределах своей компетенции на основании заданий н</w:t>
      </w:r>
      <w:r w:rsidR="009A54D6" w:rsidRPr="007052C6">
        <w:rPr>
          <w:rFonts w:ascii="Times New Roman" w:hAnsi="Times New Roman"/>
          <w:sz w:val="28"/>
          <w:szCs w:val="28"/>
        </w:rPr>
        <w:t>а проведение таких мероприятий.</w:t>
      </w:r>
    </w:p>
    <w:p w:rsidR="00C75F0C" w:rsidRPr="007052C6" w:rsidRDefault="001165FD" w:rsidP="007052C6">
      <w:pPr>
        <w:tabs>
          <w:tab w:val="left" w:pos="1134"/>
          <w:tab w:val="left" w:pos="1276"/>
        </w:tabs>
        <w:spacing w:after="0" w:line="240" w:lineRule="auto"/>
        <w:ind w:firstLine="709"/>
        <w:jc w:val="both"/>
        <w:rPr>
          <w:rFonts w:ascii="Times New Roman" w:hAnsi="Times New Roman"/>
          <w:sz w:val="28"/>
          <w:szCs w:val="28"/>
        </w:rPr>
      </w:pPr>
      <w:r w:rsidRPr="007052C6">
        <w:rPr>
          <w:rFonts w:ascii="Times New Roman" w:hAnsi="Times New Roman"/>
          <w:sz w:val="28"/>
          <w:szCs w:val="28"/>
        </w:rPr>
        <w:t>6</w:t>
      </w:r>
      <w:r w:rsidR="00567EB4">
        <w:rPr>
          <w:rFonts w:ascii="Times New Roman" w:hAnsi="Times New Roman"/>
          <w:sz w:val="28"/>
          <w:szCs w:val="28"/>
        </w:rPr>
        <w:t>0</w:t>
      </w:r>
      <w:r w:rsidR="004D51E5" w:rsidRPr="007052C6">
        <w:rPr>
          <w:rFonts w:ascii="Times New Roman" w:hAnsi="Times New Roman"/>
          <w:sz w:val="28"/>
          <w:szCs w:val="28"/>
        </w:rPr>
        <w:t xml:space="preserve">. </w:t>
      </w:r>
      <w:r w:rsidR="00C75F0C" w:rsidRPr="007052C6">
        <w:rPr>
          <w:rFonts w:ascii="Times New Roman" w:hAnsi="Times New Roman"/>
          <w:sz w:val="28"/>
          <w:szCs w:val="28"/>
        </w:rPr>
        <w:t xml:space="preserve">Административная процедура проводится </w:t>
      </w:r>
      <w:proofErr w:type="gramStart"/>
      <w:r w:rsidR="00C75F0C" w:rsidRPr="007052C6">
        <w:rPr>
          <w:rFonts w:ascii="Times New Roman" w:hAnsi="Times New Roman"/>
          <w:sz w:val="28"/>
          <w:szCs w:val="28"/>
        </w:rPr>
        <w:t>в виде наблюдени</w:t>
      </w:r>
      <w:r w:rsidR="00E35B69" w:rsidRPr="007052C6">
        <w:rPr>
          <w:rFonts w:ascii="Times New Roman" w:hAnsi="Times New Roman"/>
          <w:sz w:val="28"/>
          <w:szCs w:val="28"/>
        </w:rPr>
        <w:t>я</w:t>
      </w:r>
      <w:r w:rsidR="00C75F0C" w:rsidRPr="007052C6">
        <w:rPr>
          <w:rFonts w:ascii="Times New Roman" w:hAnsi="Times New Roman"/>
          <w:sz w:val="28"/>
          <w:szCs w:val="28"/>
        </w:rPr>
        <w:t xml:space="preserve"> </w:t>
      </w:r>
      <w:r w:rsidR="001A60BA">
        <w:rPr>
          <w:rFonts w:ascii="Times New Roman" w:hAnsi="Times New Roman"/>
          <w:sz w:val="28"/>
          <w:szCs w:val="28"/>
        </w:rPr>
        <w:t xml:space="preserve"> </w:t>
      </w:r>
      <w:r w:rsidR="00C75F0C" w:rsidRPr="007052C6">
        <w:rPr>
          <w:rFonts w:ascii="Times New Roman" w:hAnsi="Times New Roman"/>
          <w:sz w:val="28"/>
          <w:szCs w:val="28"/>
        </w:rPr>
        <w:t xml:space="preserve">за соблюдением обязательных требований при распространении рекламы </w:t>
      </w:r>
      <w:r w:rsidR="001A60BA">
        <w:rPr>
          <w:rFonts w:ascii="Times New Roman" w:hAnsi="Times New Roman"/>
          <w:sz w:val="28"/>
          <w:szCs w:val="28"/>
        </w:rPr>
        <w:t xml:space="preserve"> </w:t>
      </w:r>
      <w:r w:rsidR="00C75F0C" w:rsidRPr="007052C6">
        <w:rPr>
          <w:rFonts w:ascii="Times New Roman" w:hAnsi="Times New Roman"/>
          <w:sz w:val="28"/>
          <w:szCs w:val="28"/>
        </w:rPr>
        <w:t>в соответствии с требованиями</w:t>
      </w:r>
      <w:proofErr w:type="gramEnd"/>
      <w:r w:rsidR="00C75F0C" w:rsidRPr="007052C6">
        <w:rPr>
          <w:rFonts w:ascii="Times New Roman" w:hAnsi="Times New Roman"/>
          <w:sz w:val="28"/>
          <w:szCs w:val="28"/>
        </w:rPr>
        <w:t xml:space="preserve"> части 5 статьи 8.3 Федерального закона</w:t>
      </w:r>
      <w:r w:rsidR="001A60BA">
        <w:rPr>
          <w:rFonts w:ascii="Times New Roman" w:hAnsi="Times New Roman"/>
          <w:sz w:val="28"/>
          <w:szCs w:val="28"/>
        </w:rPr>
        <w:t xml:space="preserve"> </w:t>
      </w:r>
      <w:r w:rsidR="00C75F0C" w:rsidRPr="007052C6">
        <w:rPr>
          <w:rFonts w:ascii="Times New Roman" w:hAnsi="Times New Roman"/>
          <w:sz w:val="28"/>
          <w:szCs w:val="28"/>
        </w:rPr>
        <w:t>№ 294-ФЗ.</w:t>
      </w:r>
    </w:p>
    <w:p w:rsidR="00935AD7" w:rsidRPr="007052C6" w:rsidRDefault="001165FD" w:rsidP="007052C6">
      <w:pPr>
        <w:tabs>
          <w:tab w:val="left" w:pos="1134"/>
          <w:tab w:val="left" w:pos="1276"/>
        </w:tabs>
        <w:spacing w:after="0" w:line="240" w:lineRule="auto"/>
        <w:ind w:firstLine="709"/>
        <w:jc w:val="both"/>
        <w:rPr>
          <w:rFonts w:ascii="Times New Roman" w:hAnsi="Times New Roman"/>
          <w:sz w:val="28"/>
          <w:szCs w:val="28"/>
        </w:rPr>
      </w:pPr>
      <w:r w:rsidRPr="007052C6">
        <w:rPr>
          <w:rFonts w:ascii="Times New Roman" w:hAnsi="Times New Roman"/>
          <w:sz w:val="28"/>
          <w:szCs w:val="28"/>
        </w:rPr>
        <w:t>6</w:t>
      </w:r>
      <w:r w:rsidR="00567EB4">
        <w:rPr>
          <w:rFonts w:ascii="Times New Roman" w:hAnsi="Times New Roman"/>
          <w:sz w:val="28"/>
          <w:szCs w:val="28"/>
        </w:rPr>
        <w:t>1</w:t>
      </w:r>
      <w:r w:rsidR="004D51E5" w:rsidRPr="007052C6">
        <w:rPr>
          <w:rFonts w:ascii="Times New Roman" w:hAnsi="Times New Roman"/>
          <w:sz w:val="28"/>
          <w:szCs w:val="28"/>
        </w:rPr>
        <w:t xml:space="preserve">. </w:t>
      </w:r>
      <w:r w:rsidR="00C75F0C" w:rsidRPr="007052C6">
        <w:rPr>
          <w:rFonts w:ascii="Times New Roman" w:hAnsi="Times New Roman"/>
          <w:sz w:val="28"/>
          <w:szCs w:val="28"/>
        </w:rPr>
        <w:t xml:space="preserve">Предметом мероприятий по контролю без взаимодействия </w:t>
      </w:r>
      <w:r w:rsidR="001A60BA">
        <w:rPr>
          <w:rFonts w:ascii="Times New Roman" w:hAnsi="Times New Roman"/>
          <w:sz w:val="28"/>
          <w:szCs w:val="28"/>
        </w:rPr>
        <w:t xml:space="preserve"> </w:t>
      </w:r>
      <w:r w:rsidR="00C75F0C" w:rsidRPr="007052C6">
        <w:rPr>
          <w:rFonts w:ascii="Times New Roman" w:hAnsi="Times New Roman"/>
          <w:sz w:val="28"/>
          <w:szCs w:val="28"/>
        </w:rPr>
        <w:t>с юридическими лицами, индивидуальными предпринимателями</w:t>
      </w:r>
      <w:r w:rsidR="009A54D6" w:rsidRPr="007052C6">
        <w:rPr>
          <w:rFonts w:ascii="Times New Roman" w:hAnsi="Times New Roman"/>
          <w:sz w:val="28"/>
          <w:szCs w:val="28"/>
        </w:rPr>
        <w:t>, гражданами</w:t>
      </w:r>
      <w:r w:rsidR="00E54EC4" w:rsidRPr="007052C6">
        <w:rPr>
          <w:rFonts w:ascii="Times New Roman" w:hAnsi="Times New Roman"/>
          <w:sz w:val="28"/>
          <w:szCs w:val="28"/>
        </w:rPr>
        <w:t xml:space="preserve"> являе</w:t>
      </w:r>
      <w:r w:rsidR="00C75F0C" w:rsidRPr="007052C6">
        <w:rPr>
          <w:rFonts w:ascii="Times New Roman" w:hAnsi="Times New Roman"/>
          <w:sz w:val="28"/>
          <w:szCs w:val="28"/>
        </w:rPr>
        <w:t>тся</w:t>
      </w:r>
      <w:r w:rsidR="00ED4CBF" w:rsidRPr="007052C6">
        <w:rPr>
          <w:rFonts w:ascii="Times New Roman" w:hAnsi="Times New Roman"/>
          <w:sz w:val="28"/>
          <w:szCs w:val="28"/>
        </w:rPr>
        <w:t xml:space="preserve"> эксплуатация рекламной конструкции в соответствии </w:t>
      </w:r>
      <w:r w:rsidR="001A60BA">
        <w:rPr>
          <w:rFonts w:ascii="Times New Roman" w:hAnsi="Times New Roman"/>
          <w:sz w:val="28"/>
          <w:szCs w:val="28"/>
        </w:rPr>
        <w:t xml:space="preserve"> </w:t>
      </w:r>
      <w:r w:rsidR="00ED4CBF" w:rsidRPr="007052C6">
        <w:rPr>
          <w:rFonts w:ascii="Times New Roman" w:hAnsi="Times New Roman"/>
          <w:sz w:val="28"/>
          <w:szCs w:val="28"/>
        </w:rPr>
        <w:t>с выданным разрешением, выявление нез</w:t>
      </w:r>
      <w:r w:rsidR="009A54D6" w:rsidRPr="007052C6">
        <w:rPr>
          <w:rFonts w:ascii="Times New Roman" w:hAnsi="Times New Roman"/>
          <w:sz w:val="28"/>
          <w:szCs w:val="28"/>
        </w:rPr>
        <w:t xml:space="preserve">аконно установленных рекламных </w:t>
      </w:r>
      <w:r w:rsidR="00ED4CBF" w:rsidRPr="007052C6">
        <w:rPr>
          <w:rFonts w:ascii="Times New Roman" w:hAnsi="Times New Roman"/>
          <w:sz w:val="28"/>
          <w:szCs w:val="28"/>
        </w:rPr>
        <w:t>конструкций.</w:t>
      </w:r>
    </w:p>
    <w:p w:rsidR="0063036E" w:rsidRPr="00137D1E" w:rsidRDefault="00567EB4" w:rsidP="00137D1E">
      <w:pPr>
        <w:widowControl w:val="0"/>
        <w:tabs>
          <w:tab w:val="left" w:pos="0"/>
          <w:tab w:val="left" w:pos="1276"/>
        </w:tabs>
        <w:autoSpaceDE w:val="0"/>
        <w:spacing w:after="0" w:line="240" w:lineRule="auto"/>
        <w:ind w:firstLine="709"/>
        <w:jc w:val="both"/>
        <w:rPr>
          <w:rFonts w:ascii="Times New Roman" w:hAnsi="Times New Roman"/>
          <w:sz w:val="28"/>
          <w:szCs w:val="28"/>
        </w:rPr>
      </w:pPr>
      <w:r>
        <w:rPr>
          <w:rFonts w:ascii="Times New Roman" w:hAnsi="Times New Roman"/>
          <w:sz w:val="28"/>
          <w:szCs w:val="28"/>
        </w:rPr>
        <w:t>62</w:t>
      </w:r>
      <w:r w:rsidR="00137D1E">
        <w:rPr>
          <w:rFonts w:ascii="Times New Roman" w:hAnsi="Times New Roman"/>
          <w:sz w:val="28"/>
          <w:szCs w:val="28"/>
        </w:rPr>
        <w:t xml:space="preserve">. </w:t>
      </w:r>
      <w:r w:rsidR="0063036E" w:rsidRPr="00137D1E">
        <w:rPr>
          <w:rFonts w:ascii="Times New Roman" w:hAnsi="Times New Roman"/>
          <w:sz w:val="28"/>
          <w:szCs w:val="28"/>
        </w:rPr>
        <w:t xml:space="preserve">Мероприятия по контролю без взаимодействия с юридическими лицами, индивидуальными предпринимателями, гражданами проводятся </w:t>
      </w:r>
      <w:r w:rsidR="001A60BA" w:rsidRPr="00137D1E">
        <w:rPr>
          <w:rFonts w:ascii="Times New Roman" w:hAnsi="Times New Roman"/>
          <w:sz w:val="28"/>
          <w:szCs w:val="28"/>
        </w:rPr>
        <w:t xml:space="preserve"> </w:t>
      </w:r>
      <w:r w:rsidR="0063036E" w:rsidRPr="00137D1E">
        <w:rPr>
          <w:rFonts w:ascii="Times New Roman" w:hAnsi="Times New Roman"/>
          <w:sz w:val="28"/>
          <w:szCs w:val="28"/>
        </w:rPr>
        <w:t>с применением проверочных листов (списком контрольных вопросов)</w:t>
      </w:r>
      <w:r w:rsidR="001A60BA" w:rsidRPr="00137D1E">
        <w:rPr>
          <w:rFonts w:ascii="Times New Roman" w:hAnsi="Times New Roman"/>
          <w:sz w:val="28"/>
          <w:szCs w:val="28"/>
        </w:rPr>
        <w:t xml:space="preserve"> </w:t>
      </w:r>
      <w:r w:rsidR="0063036E" w:rsidRPr="00137D1E">
        <w:rPr>
          <w:rFonts w:ascii="Times New Roman" w:hAnsi="Times New Roman"/>
          <w:sz w:val="28"/>
          <w:szCs w:val="28"/>
        </w:rPr>
        <w:t>по форме, приведенной в приложении 9 к настоящему Регламенту.</w:t>
      </w:r>
    </w:p>
    <w:p w:rsidR="00C75F0C" w:rsidRPr="007052C6" w:rsidRDefault="00567EB4" w:rsidP="00137D1E">
      <w:pPr>
        <w:widowControl w:val="0"/>
        <w:tabs>
          <w:tab w:val="left" w:pos="-142"/>
          <w:tab w:val="left" w:pos="0"/>
          <w:tab w:val="left" w:pos="1276"/>
        </w:tabs>
        <w:autoSpaceDE w:val="0"/>
        <w:spacing w:after="0" w:line="240" w:lineRule="auto"/>
        <w:ind w:firstLine="709"/>
        <w:jc w:val="both"/>
        <w:rPr>
          <w:rFonts w:ascii="Times New Roman" w:hAnsi="Times New Roman"/>
          <w:sz w:val="28"/>
          <w:szCs w:val="28"/>
        </w:rPr>
      </w:pPr>
      <w:r>
        <w:rPr>
          <w:rFonts w:ascii="Times New Roman" w:hAnsi="Times New Roman"/>
          <w:sz w:val="28"/>
          <w:szCs w:val="28"/>
        </w:rPr>
        <w:t>63</w:t>
      </w:r>
      <w:r w:rsidR="00137D1E">
        <w:rPr>
          <w:rFonts w:ascii="Times New Roman" w:hAnsi="Times New Roman"/>
          <w:sz w:val="28"/>
          <w:szCs w:val="28"/>
        </w:rPr>
        <w:t xml:space="preserve">. </w:t>
      </w:r>
      <w:r w:rsidR="00C75F0C" w:rsidRPr="007052C6">
        <w:rPr>
          <w:rFonts w:ascii="Times New Roman" w:hAnsi="Times New Roman"/>
          <w:sz w:val="28"/>
          <w:szCs w:val="28"/>
        </w:rPr>
        <w:t>Срок выполнения административной процедуры устанавливается заданием на проведение мероприятий по контролю без взаимодействия с юридическими лицами, индивидуальными предпринимателями</w:t>
      </w:r>
      <w:r w:rsidR="00A1473A">
        <w:rPr>
          <w:rFonts w:ascii="Times New Roman" w:hAnsi="Times New Roman"/>
          <w:sz w:val="28"/>
          <w:szCs w:val="28"/>
        </w:rPr>
        <w:t>, гражданами</w:t>
      </w:r>
      <w:r w:rsidR="00C75F0C" w:rsidRPr="007052C6">
        <w:rPr>
          <w:rFonts w:ascii="Times New Roman" w:hAnsi="Times New Roman"/>
          <w:sz w:val="28"/>
          <w:szCs w:val="28"/>
        </w:rPr>
        <w:t>.</w:t>
      </w:r>
    </w:p>
    <w:p w:rsidR="009A54D6" w:rsidRPr="007052C6" w:rsidRDefault="00567EB4" w:rsidP="00137D1E">
      <w:pPr>
        <w:widowControl w:val="0"/>
        <w:tabs>
          <w:tab w:val="left" w:pos="-142"/>
          <w:tab w:val="left" w:pos="0"/>
          <w:tab w:val="left" w:pos="1276"/>
        </w:tabs>
        <w:autoSpaceDE w:val="0"/>
        <w:spacing w:after="0" w:line="240" w:lineRule="auto"/>
        <w:ind w:firstLine="709"/>
        <w:jc w:val="both"/>
        <w:rPr>
          <w:rFonts w:ascii="Times New Roman" w:hAnsi="Times New Roman"/>
          <w:sz w:val="28"/>
          <w:szCs w:val="28"/>
        </w:rPr>
      </w:pPr>
      <w:r>
        <w:rPr>
          <w:rFonts w:ascii="Times New Roman" w:hAnsi="Times New Roman"/>
          <w:sz w:val="28"/>
          <w:szCs w:val="28"/>
        </w:rPr>
        <w:t>64</w:t>
      </w:r>
      <w:r w:rsidR="00137D1E">
        <w:rPr>
          <w:rFonts w:ascii="Times New Roman" w:hAnsi="Times New Roman"/>
          <w:sz w:val="28"/>
          <w:szCs w:val="28"/>
        </w:rPr>
        <w:t xml:space="preserve">. </w:t>
      </w:r>
      <w:r w:rsidR="00C75F0C" w:rsidRPr="007052C6">
        <w:rPr>
          <w:rFonts w:ascii="Times New Roman" w:hAnsi="Times New Roman"/>
          <w:sz w:val="28"/>
          <w:szCs w:val="28"/>
        </w:rPr>
        <w:t>Результатом административной процедуры является:</w:t>
      </w:r>
    </w:p>
    <w:p w:rsidR="00F83A0E" w:rsidRPr="007052C6" w:rsidRDefault="00C75F0C" w:rsidP="007052C6">
      <w:pPr>
        <w:widowControl w:val="0"/>
        <w:tabs>
          <w:tab w:val="left" w:pos="851"/>
          <w:tab w:val="left" w:pos="1276"/>
        </w:tabs>
        <w:autoSpaceDE w:val="0"/>
        <w:spacing w:after="0" w:line="240" w:lineRule="auto"/>
        <w:ind w:firstLine="709"/>
        <w:jc w:val="both"/>
        <w:rPr>
          <w:rFonts w:ascii="Times New Roman" w:hAnsi="Times New Roman"/>
          <w:sz w:val="28"/>
          <w:szCs w:val="28"/>
        </w:rPr>
      </w:pPr>
      <w:r w:rsidRPr="007052C6">
        <w:rPr>
          <w:rFonts w:ascii="Times New Roman" w:hAnsi="Times New Roman"/>
          <w:sz w:val="28"/>
          <w:szCs w:val="28"/>
        </w:rPr>
        <w:t xml:space="preserve">1) </w:t>
      </w:r>
      <w:r w:rsidR="00F83A0E" w:rsidRPr="007052C6">
        <w:rPr>
          <w:rFonts w:ascii="Times New Roman" w:hAnsi="Times New Roman"/>
          <w:sz w:val="28"/>
          <w:szCs w:val="28"/>
        </w:rPr>
        <w:t>составление акта проверки вне зависимости от наличия или отсутствия нарушений обязательных требований в сфере наружной рекламы;</w:t>
      </w:r>
    </w:p>
    <w:p w:rsidR="00C75F0C" w:rsidRPr="007052C6" w:rsidRDefault="00F83A0E" w:rsidP="007052C6">
      <w:pPr>
        <w:widowControl w:val="0"/>
        <w:tabs>
          <w:tab w:val="left" w:pos="851"/>
          <w:tab w:val="left" w:pos="1276"/>
        </w:tabs>
        <w:autoSpaceDE w:val="0"/>
        <w:spacing w:after="0" w:line="240" w:lineRule="auto"/>
        <w:ind w:firstLine="709"/>
        <w:jc w:val="both"/>
        <w:rPr>
          <w:rFonts w:ascii="Times New Roman" w:hAnsi="Times New Roman"/>
          <w:sz w:val="28"/>
          <w:szCs w:val="28"/>
        </w:rPr>
      </w:pPr>
      <w:r w:rsidRPr="007052C6">
        <w:rPr>
          <w:rFonts w:ascii="Times New Roman" w:hAnsi="Times New Roman"/>
          <w:sz w:val="28"/>
          <w:szCs w:val="28"/>
        </w:rPr>
        <w:t xml:space="preserve">2) в </w:t>
      </w:r>
      <w:r w:rsidR="00C75F0C" w:rsidRPr="007052C6">
        <w:rPr>
          <w:rFonts w:ascii="Times New Roman" w:hAnsi="Times New Roman"/>
          <w:sz w:val="28"/>
          <w:szCs w:val="28"/>
        </w:rPr>
        <w:t xml:space="preserve">случае выявления при проведении мероприятий по </w:t>
      </w:r>
      <w:r w:rsidRPr="007052C6">
        <w:rPr>
          <w:rFonts w:ascii="Times New Roman" w:hAnsi="Times New Roman"/>
          <w:sz w:val="28"/>
          <w:szCs w:val="28"/>
        </w:rPr>
        <w:t xml:space="preserve">контролю без </w:t>
      </w:r>
      <w:r w:rsidRPr="007052C6">
        <w:rPr>
          <w:rFonts w:ascii="Times New Roman" w:hAnsi="Times New Roman"/>
          <w:sz w:val="28"/>
          <w:szCs w:val="28"/>
        </w:rPr>
        <w:lastRenderedPageBreak/>
        <w:t>взаимодействия</w:t>
      </w:r>
      <w:r w:rsidR="00935AD7" w:rsidRPr="007052C6">
        <w:rPr>
          <w:rFonts w:ascii="Times New Roman" w:hAnsi="Times New Roman"/>
          <w:sz w:val="28"/>
          <w:szCs w:val="28"/>
        </w:rPr>
        <w:t xml:space="preserve"> </w:t>
      </w:r>
      <w:r w:rsidR="00C75F0C" w:rsidRPr="007052C6">
        <w:rPr>
          <w:rFonts w:ascii="Times New Roman" w:hAnsi="Times New Roman"/>
          <w:sz w:val="28"/>
          <w:szCs w:val="28"/>
        </w:rPr>
        <w:t>нарушений обязательных требований</w:t>
      </w:r>
      <w:r w:rsidRPr="007052C6">
        <w:rPr>
          <w:rFonts w:ascii="Times New Roman" w:hAnsi="Times New Roman"/>
          <w:sz w:val="28"/>
          <w:szCs w:val="28"/>
        </w:rPr>
        <w:t>,</w:t>
      </w:r>
      <w:r w:rsidR="00F918B4" w:rsidRPr="007052C6">
        <w:rPr>
          <w:rFonts w:ascii="Times New Roman" w:hAnsi="Times New Roman"/>
          <w:sz w:val="28"/>
          <w:szCs w:val="28"/>
        </w:rPr>
        <w:t xml:space="preserve"> должностные лица </w:t>
      </w:r>
      <w:r w:rsidRPr="007052C6">
        <w:rPr>
          <w:rFonts w:ascii="Times New Roman" w:hAnsi="Times New Roman"/>
          <w:sz w:val="28"/>
          <w:szCs w:val="28"/>
        </w:rPr>
        <w:t>направля</w:t>
      </w:r>
      <w:r w:rsidR="00F918B4" w:rsidRPr="007052C6">
        <w:rPr>
          <w:rFonts w:ascii="Times New Roman" w:hAnsi="Times New Roman"/>
          <w:sz w:val="28"/>
          <w:szCs w:val="28"/>
        </w:rPr>
        <w:t>ют</w:t>
      </w:r>
      <w:r w:rsidRPr="007052C6">
        <w:rPr>
          <w:rFonts w:ascii="Times New Roman" w:hAnsi="Times New Roman"/>
          <w:sz w:val="28"/>
          <w:szCs w:val="28"/>
        </w:rPr>
        <w:t xml:space="preserve"> юридическому лицу, индивидуальному предпринимателю,</w:t>
      </w:r>
      <w:r w:rsidR="00935AD7" w:rsidRPr="007052C6">
        <w:rPr>
          <w:rFonts w:ascii="Times New Roman" w:hAnsi="Times New Roman"/>
          <w:sz w:val="28"/>
          <w:szCs w:val="28"/>
        </w:rPr>
        <w:t xml:space="preserve"> гражданину</w:t>
      </w:r>
      <w:r w:rsidRPr="007052C6">
        <w:rPr>
          <w:rFonts w:ascii="Times New Roman" w:hAnsi="Times New Roman"/>
          <w:sz w:val="28"/>
          <w:szCs w:val="28"/>
        </w:rPr>
        <w:t xml:space="preserve"> </w:t>
      </w:r>
      <w:r w:rsidR="00935AD7" w:rsidRPr="007052C6">
        <w:rPr>
          <w:rFonts w:ascii="Times New Roman" w:hAnsi="Times New Roman"/>
          <w:sz w:val="28"/>
          <w:szCs w:val="28"/>
        </w:rPr>
        <w:t>предписание</w:t>
      </w:r>
      <w:r w:rsidRPr="007052C6">
        <w:rPr>
          <w:rFonts w:ascii="Times New Roman" w:hAnsi="Times New Roman"/>
          <w:sz w:val="28"/>
          <w:szCs w:val="28"/>
        </w:rPr>
        <w:t xml:space="preserve"> об устранении выявленных нарушений обязательных требований</w:t>
      </w:r>
      <w:r w:rsidR="0074036F" w:rsidRPr="007052C6">
        <w:rPr>
          <w:rFonts w:ascii="Times New Roman" w:hAnsi="Times New Roman"/>
          <w:sz w:val="28"/>
          <w:szCs w:val="28"/>
        </w:rPr>
        <w:t xml:space="preserve"> по форме, приведенной в Приложении 7 к настоящему Регламенту</w:t>
      </w:r>
      <w:r w:rsidR="00935AD7" w:rsidRPr="007052C6">
        <w:rPr>
          <w:rFonts w:ascii="Times New Roman" w:hAnsi="Times New Roman"/>
          <w:sz w:val="28"/>
          <w:szCs w:val="28"/>
        </w:rPr>
        <w:t>;</w:t>
      </w:r>
    </w:p>
    <w:p w:rsidR="0063581A" w:rsidRDefault="002F5963" w:rsidP="007052C6">
      <w:pPr>
        <w:widowControl w:val="0"/>
        <w:tabs>
          <w:tab w:val="left" w:pos="851"/>
          <w:tab w:val="left" w:pos="1276"/>
        </w:tabs>
        <w:autoSpaceDE w:val="0"/>
        <w:spacing w:after="0" w:line="240" w:lineRule="auto"/>
        <w:ind w:firstLine="709"/>
        <w:jc w:val="both"/>
        <w:rPr>
          <w:rFonts w:ascii="Times New Roman" w:hAnsi="Times New Roman"/>
          <w:sz w:val="28"/>
          <w:szCs w:val="28"/>
        </w:rPr>
      </w:pPr>
      <w:r w:rsidRPr="007052C6">
        <w:rPr>
          <w:rFonts w:ascii="Times New Roman" w:hAnsi="Times New Roman"/>
          <w:sz w:val="28"/>
          <w:szCs w:val="28"/>
        </w:rPr>
        <w:t xml:space="preserve">3) в случае получения в ходе проведения мероприятий по контролю без взаимодействия с юридическими лицами, индивидуальными предпринимателями сведений о нарушении обязательных требований, </w:t>
      </w:r>
      <w:r w:rsidR="00650D36" w:rsidRPr="007052C6">
        <w:rPr>
          <w:rFonts w:ascii="Times New Roman" w:hAnsi="Times New Roman"/>
          <w:sz w:val="28"/>
          <w:szCs w:val="28"/>
        </w:rPr>
        <w:t xml:space="preserve">должностные лица </w:t>
      </w:r>
      <w:r w:rsidRPr="007052C6">
        <w:rPr>
          <w:rFonts w:ascii="Times New Roman" w:hAnsi="Times New Roman"/>
          <w:sz w:val="28"/>
          <w:szCs w:val="28"/>
        </w:rPr>
        <w:t>направ</w:t>
      </w:r>
      <w:r w:rsidR="00650D36" w:rsidRPr="007052C6">
        <w:rPr>
          <w:rFonts w:ascii="Times New Roman" w:hAnsi="Times New Roman"/>
          <w:sz w:val="28"/>
          <w:szCs w:val="28"/>
        </w:rPr>
        <w:t>ляют</w:t>
      </w:r>
      <w:r w:rsidRPr="007052C6">
        <w:rPr>
          <w:rFonts w:ascii="Times New Roman" w:hAnsi="Times New Roman"/>
          <w:sz w:val="28"/>
          <w:szCs w:val="28"/>
        </w:rPr>
        <w:t xml:space="preserve"> </w:t>
      </w:r>
      <w:r w:rsidR="00935AD7" w:rsidRPr="007052C6">
        <w:rPr>
          <w:rFonts w:ascii="Times New Roman" w:hAnsi="Times New Roman"/>
          <w:sz w:val="28"/>
          <w:szCs w:val="28"/>
        </w:rPr>
        <w:t>документы (акт проверки, предписание)</w:t>
      </w:r>
      <w:r w:rsidRPr="007052C6">
        <w:rPr>
          <w:rFonts w:ascii="Times New Roman" w:hAnsi="Times New Roman"/>
          <w:sz w:val="28"/>
          <w:szCs w:val="28"/>
        </w:rPr>
        <w:t xml:space="preserve"> </w:t>
      </w:r>
      <w:r w:rsidR="00D6707F" w:rsidRPr="007052C6">
        <w:rPr>
          <w:rFonts w:ascii="Times New Roman" w:hAnsi="Times New Roman"/>
          <w:sz w:val="28"/>
          <w:szCs w:val="28"/>
        </w:rPr>
        <w:t>на МВК.</w:t>
      </w:r>
    </w:p>
    <w:p w:rsidR="00783852" w:rsidRPr="000E5DE3" w:rsidRDefault="00783852" w:rsidP="0063581A">
      <w:pPr>
        <w:pStyle w:val="2"/>
        <w:spacing w:after="240"/>
      </w:pPr>
      <w:bookmarkStart w:id="22" w:name="_Toc63948043"/>
      <w:r w:rsidRPr="000E5DE3">
        <w:t>Организация плановых проверок</w:t>
      </w:r>
      <w:bookmarkEnd w:id="22"/>
    </w:p>
    <w:p w:rsidR="005927E3" w:rsidRPr="007052C6" w:rsidRDefault="005927E3" w:rsidP="007052C6">
      <w:pPr>
        <w:tabs>
          <w:tab w:val="left" w:pos="1134"/>
          <w:tab w:val="left" w:pos="1276"/>
        </w:tabs>
        <w:spacing w:after="0" w:line="240" w:lineRule="auto"/>
        <w:ind w:firstLine="709"/>
        <w:jc w:val="both"/>
        <w:rPr>
          <w:rFonts w:ascii="Times New Roman" w:hAnsi="Times New Roman"/>
          <w:sz w:val="28"/>
          <w:szCs w:val="28"/>
        </w:rPr>
      </w:pPr>
      <w:r w:rsidRPr="007052C6">
        <w:rPr>
          <w:rFonts w:ascii="Times New Roman" w:hAnsi="Times New Roman"/>
          <w:sz w:val="28"/>
          <w:szCs w:val="28"/>
        </w:rPr>
        <w:t>6</w:t>
      </w:r>
      <w:r w:rsidR="00567EB4">
        <w:rPr>
          <w:rFonts w:ascii="Times New Roman" w:hAnsi="Times New Roman"/>
          <w:sz w:val="28"/>
          <w:szCs w:val="28"/>
        </w:rPr>
        <w:t>5</w:t>
      </w:r>
      <w:r w:rsidRPr="007052C6">
        <w:rPr>
          <w:rFonts w:ascii="Times New Roman" w:hAnsi="Times New Roman"/>
          <w:sz w:val="28"/>
          <w:szCs w:val="28"/>
        </w:rPr>
        <w:t xml:space="preserve">. Проверка проводится на основании распоряжения (приказа) руководителя органа муниципального контроля </w:t>
      </w:r>
      <w:r w:rsidR="00650D36" w:rsidRPr="007052C6">
        <w:rPr>
          <w:rFonts w:ascii="Times New Roman" w:hAnsi="Times New Roman"/>
          <w:sz w:val="28"/>
          <w:szCs w:val="28"/>
        </w:rPr>
        <w:t xml:space="preserve">в сфере наружной рекламы </w:t>
      </w:r>
      <w:r w:rsidRPr="007052C6">
        <w:rPr>
          <w:rFonts w:ascii="Times New Roman" w:hAnsi="Times New Roman"/>
          <w:sz w:val="28"/>
          <w:szCs w:val="28"/>
        </w:rPr>
        <w:t xml:space="preserve">о проведении проверки по форме, приведенной в </w:t>
      </w:r>
      <w:r w:rsidR="009470B0" w:rsidRPr="007052C6">
        <w:rPr>
          <w:rFonts w:ascii="Times New Roman" w:hAnsi="Times New Roman"/>
          <w:sz w:val="28"/>
          <w:szCs w:val="28"/>
        </w:rPr>
        <w:t>Приложении 2</w:t>
      </w:r>
      <w:r w:rsidRPr="007052C6">
        <w:rPr>
          <w:rFonts w:ascii="Times New Roman" w:hAnsi="Times New Roman"/>
          <w:sz w:val="28"/>
          <w:szCs w:val="28"/>
        </w:rPr>
        <w:t xml:space="preserve"> </w:t>
      </w:r>
      <w:r w:rsidRPr="007052C6">
        <w:rPr>
          <w:rFonts w:ascii="Times New Roman" w:hAnsi="Times New Roman"/>
          <w:color w:val="000000"/>
          <w:sz w:val="28"/>
          <w:szCs w:val="28"/>
        </w:rPr>
        <w:t>к настоящему Регламенту</w:t>
      </w:r>
      <w:r w:rsidRPr="007052C6">
        <w:rPr>
          <w:rFonts w:ascii="Times New Roman" w:hAnsi="Times New Roman"/>
          <w:sz w:val="28"/>
          <w:szCs w:val="28"/>
        </w:rPr>
        <w:t>.</w:t>
      </w:r>
      <w:r w:rsidRPr="007052C6">
        <w:rPr>
          <w:rFonts w:ascii="Times New Roman" w:hAnsi="Times New Roman"/>
          <w:color w:val="00B050"/>
          <w:sz w:val="28"/>
          <w:szCs w:val="28"/>
        </w:rPr>
        <w:t xml:space="preserve"> </w:t>
      </w:r>
    </w:p>
    <w:p w:rsidR="005927E3" w:rsidRPr="007052C6" w:rsidRDefault="005927E3" w:rsidP="007052C6">
      <w:pPr>
        <w:tabs>
          <w:tab w:val="left" w:pos="1134"/>
          <w:tab w:val="left" w:pos="1276"/>
        </w:tabs>
        <w:spacing w:after="0" w:line="240" w:lineRule="auto"/>
        <w:ind w:firstLine="709"/>
        <w:jc w:val="both"/>
        <w:rPr>
          <w:rFonts w:ascii="Times New Roman" w:hAnsi="Times New Roman"/>
          <w:sz w:val="28"/>
          <w:szCs w:val="28"/>
        </w:rPr>
      </w:pPr>
      <w:r w:rsidRPr="007052C6">
        <w:rPr>
          <w:rFonts w:ascii="Times New Roman" w:hAnsi="Times New Roman"/>
          <w:sz w:val="28"/>
          <w:szCs w:val="28"/>
        </w:rPr>
        <w:t xml:space="preserve">В распоряжении (приказе) руководителя органа муниципального контроля </w:t>
      </w:r>
      <w:r w:rsidR="009470B0" w:rsidRPr="007052C6">
        <w:rPr>
          <w:rFonts w:ascii="Times New Roman" w:hAnsi="Times New Roman"/>
          <w:sz w:val="28"/>
          <w:szCs w:val="28"/>
        </w:rPr>
        <w:t xml:space="preserve">в сфере наружной рекламы </w:t>
      </w:r>
      <w:r w:rsidRPr="007052C6">
        <w:rPr>
          <w:rFonts w:ascii="Times New Roman" w:hAnsi="Times New Roman"/>
          <w:sz w:val="28"/>
          <w:szCs w:val="28"/>
        </w:rPr>
        <w:t>о проведении проверки указываются:</w:t>
      </w:r>
    </w:p>
    <w:p w:rsidR="005927E3" w:rsidRPr="007052C6" w:rsidRDefault="005927E3" w:rsidP="007052C6">
      <w:pPr>
        <w:tabs>
          <w:tab w:val="left" w:pos="1134"/>
          <w:tab w:val="left" w:pos="1276"/>
        </w:tabs>
        <w:spacing w:after="0" w:line="240" w:lineRule="auto"/>
        <w:ind w:firstLine="709"/>
        <w:jc w:val="both"/>
        <w:rPr>
          <w:rFonts w:ascii="Times New Roman" w:hAnsi="Times New Roman"/>
          <w:sz w:val="28"/>
          <w:szCs w:val="28"/>
        </w:rPr>
      </w:pPr>
      <w:r w:rsidRPr="007052C6">
        <w:rPr>
          <w:rFonts w:ascii="Times New Roman" w:hAnsi="Times New Roman"/>
          <w:sz w:val="28"/>
          <w:szCs w:val="28"/>
        </w:rPr>
        <w:t>1) наименование органа муниципального контроля, а также вид муниципального контроля;</w:t>
      </w:r>
    </w:p>
    <w:p w:rsidR="005927E3" w:rsidRPr="007052C6" w:rsidRDefault="005927E3" w:rsidP="007052C6">
      <w:pPr>
        <w:tabs>
          <w:tab w:val="left" w:pos="1134"/>
          <w:tab w:val="left" w:pos="1276"/>
        </w:tabs>
        <w:spacing w:after="0" w:line="240" w:lineRule="auto"/>
        <w:ind w:firstLine="709"/>
        <w:jc w:val="both"/>
        <w:rPr>
          <w:rFonts w:ascii="Times New Roman" w:hAnsi="Times New Roman"/>
          <w:sz w:val="28"/>
          <w:szCs w:val="28"/>
        </w:rPr>
      </w:pPr>
      <w:r w:rsidRPr="007052C6">
        <w:rPr>
          <w:rFonts w:ascii="Times New Roman" w:hAnsi="Times New Roman"/>
          <w:sz w:val="28"/>
          <w:szCs w:val="28"/>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5927E3" w:rsidRPr="007052C6" w:rsidRDefault="005927E3" w:rsidP="007052C6">
      <w:pPr>
        <w:tabs>
          <w:tab w:val="left" w:pos="1134"/>
          <w:tab w:val="left" w:pos="1276"/>
        </w:tabs>
        <w:spacing w:after="0" w:line="240" w:lineRule="auto"/>
        <w:ind w:firstLine="709"/>
        <w:jc w:val="both"/>
        <w:rPr>
          <w:rFonts w:ascii="Times New Roman" w:hAnsi="Times New Roman"/>
          <w:sz w:val="28"/>
          <w:szCs w:val="28"/>
        </w:rPr>
      </w:pPr>
      <w:r w:rsidRPr="007052C6">
        <w:rPr>
          <w:rFonts w:ascii="Times New Roman" w:hAnsi="Times New Roman"/>
          <w:sz w:val="28"/>
          <w:szCs w:val="28"/>
        </w:rPr>
        <w:t xml:space="preserve">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места фактического осуществления деятельности индивидуальными предпринимателями, места нахождения рекламных конструкций, находящихся в пользовании; </w:t>
      </w:r>
    </w:p>
    <w:p w:rsidR="005927E3" w:rsidRPr="007052C6" w:rsidRDefault="005927E3" w:rsidP="007052C6">
      <w:pPr>
        <w:tabs>
          <w:tab w:val="left" w:pos="1134"/>
          <w:tab w:val="left" w:pos="1276"/>
        </w:tabs>
        <w:spacing w:after="0" w:line="240" w:lineRule="auto"/>
        <w:ind w:firstLine="709"/>
        <w:jc w:val="both"/>
        <w:rPr>
          <w:rFonts w:ascii="Times New Roman" w:hAnsi="Times New Roman"/>
          <w:sz w:val="28"/>
          <w:szCs w:val="28"/>
        </w:rPr>
      </w:pPr>
      <w:r w:rsidRPr="007052C6">
        <w:rPr>
          <w:rFonts w:ascii="Times New Roman" w:hAnsi="Times New Roman"/>
          <w:sz w:val="28"/>
          <w:szCs w:val="28"/>
        </w:rPr>
        <w:t>4) цели, задачи, предмет проверки и срок ее проведения;</w:t>
      </w:r>
    </w:p>
    <w:p w:rsidR="005927E3" w:rsidRPr="007052C6" w:rsidRDefault="005927E3" w:rsidP="007052C6">
      <w:pPr>
        <w:tabs>
          <w:tab w:val="left" w:pos="1134"/>
          <w:tab w:val="left" w:pos="1276"/>
        </w:tabs>
        <w:spacing w:after="0" w:line="240" w:lineRule="auto"/>
        <w:ind w:firstLine="709"/>
        <w:jc w:val="both"/>
        <w:rPr>
          <w:rFonts w:ascii="Times New Roman" w:hAnsi="Times New Roman"/>
          <w:sz w:val="28"/>
          <w:szCs w:val="28"/>
        </w:rPr>
      </w:pPr>
      <w:r w:rsidRPr="007052C6">
        <w:rPr>
          <w:rFonts w:ascii="Times New Roman" w:hAnsi="Times New Roman"/>
          <w:sz w:val="28"/>
          <w:szCs w:val="28"/>
        </w:rPr>
        <w:t>5) правовые основания проведения проверки;</w:t>
      </w:r>
    </w:p>
    <w:p w:rsidR="005927E3" w:rsidRPr="007052C6" w:rsidRDefault="005927E3" w:rsidP="007052C6">
      <w:pPr>
        <w:tabs>
          <w:tab w:val="left" w:pos="1134"/>
          <w:tab w:val="left" w:pos="1276"/>
        </w:tabs>
        <w:spacing w:after="0" w:line="240" w:lineRule="auto"/>
        <w:ind w:firstLine="709"/>
        <w:jc w:val="both"/>
        <w:rPr>
          <w:rFonts w:ascii="Times New Roman" w:hAnsi="Times New Roman"/>
          <w:sz w:val="28"/>
          <w:szCs w:val="28"/>
        </w:rPr>
      </w:pPr>
      <w:r w:rsidRPr="007052C6">
        <w:rPr>
          <w:rFonts w:ascii="Times New Roman" w:hAnsi="Times New Roman"/>
          <w:sz w:val="28"/>
          <w:szCs w:val="28"/>
        </w:rPr>
        <w:t>6)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утвержденные руководителем, заместителем руководителя органа муниципального контроля</w:t>
      </w:r>
      <w:r w:rsidR="009470B0" w:rsidRPr="007052C6">
        <w:rPr>
          <w:rFonts w:ascii="Times New Roman" w:hAnsi="Times New Roman"/>
          <w:sz w:val="28"/>
          <w:szCs w:val="28"/>
        </w:rPr>
        <w:t xml:space="preserve"> в сфере наружной рекламы</w:t>
      </w:r>
      <w:r w:rsidRPr="007052C6">
        <w:rPr>
          <w:rFonts w:ascii="Times New Roman" w:hAnsi="Times New Roman"/>
          <w:sz w:val="28"/>
          <w:szCs w:val="28"/>
        </w:rPr>
        <w:t>;</w:t>
      </w:r>
    </w:p>
    <w:p w:rsidR="005927E3" w:rsidRPr="007052C6" w:rsidRDefault="005927E3" w:rsidP="007052C6">
      <w:pPr>
        <w:tabs>
          <w:tab w:val="left" w:pos="1134"/>
          <w:tab w:val="left" w:pos="1276"/>
        </w:tabs>
        <w:spacing w:after="0" w:line="240" w:lineRule="auto"/>
        <w:ind w:firstLine="709"/>
        <w:jc w:val="both"/>
        <w:rPr>
          <w:rFonts w:ascii="Times New Roman" w:hAnsi="Times New Roman"/>
          <w:sz w:val="28"/>
          <w:szCs w:val="28"/>
        </w:rPr>
      </w:pPr>
      <w:r w:rsidRPr="007052C6">
        <w:rPr>
          <w:rFonts w:ascii="Times New Roman" w:hAnsi="Times New Roman"/>
          <w:sz w:val="28"/>
          <w:szCs w:val="28"/>
        </w:rPr>
        <w:t>7) сроки проведения и перечень мероприятий по контролю, необходимых для достижения целей и задач проведения проверки;</w:t>
      </w:r>
    </w:p>
    <w:p w:rsidR="005927E3" w:rsidRPr="007052C6" w:rsidRDefault="005927E3" w:rsidP="007052C6">
      <w:pPr>
        <w:tabs>
          <w:tab w:val="left" w:pos="1134"/>
          <w:tab w:val="left" w:pos="1276"/>
        </w:tabs>
        <w:spacing w:after="0" w:line="240" w:lineRule="auto"/>
        <w:ind w:firstLine="709"/>
        <w:jc w:val="both"/>
        <w:rPr>
          <w:rFonts w:ascii="Times New Roman" w:hAnsi="Times New Roman"/>
          <w:sz w:val="28"/>
          <w:szCs w:val="28"/>
        </w:rPr>
      </w:pPr>
      <w:r w:rsidRPr="007052C6">
        <w:rPr>
          <w:rFonts w:ascii="Times New Roman" w:hAnsi="Times New Roman"/>
          <w:sz w:val="28"/>
          <w:szCs w:val="28"/>
        </w:rPr>
        <w:t>8) реквизиты настоящего Регламента;</w:t>
      </w:r>
    </w:p>
    <w:p w:rsidR="005927E3" w:rsidRPr="007052C6" w:rsidRDefault="005927E3" w:rsidP="007052C6">
      <w:pPr>
        <w:tabs>
          <w:tab w:val="left" w:pos="1134"/>
          <w:tab w:val="left" w:pos="1276"/>
        </w:tabs>
        <w:spacing w:after="0" w:line="240" w:lineRule="auto"/>
        <w:ind w:firstLine="709"/>
        <w:jc w:val="both"/>
        <w:rPr>
          <w:rFonts w:ascii="Times New Roman" w:hAnsi="Times New Roman"/>
          <w:sz w:val="28"/>
          <w:szCs w:val="28"/>
        </w:rPr>
      </w:pPr>
      <w:r w:rsidRPr="007052C6">
        <w:rPr>
          <w:rFonts w:ascii="Times New Roman" w:hAnsi="Times New Roman"/>
          <w:sz w:val="28"/>
          <w:szCs w:val="28"/>
        </w:rPr>
        <w:t>9)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5927E3" w:rsidRPr="007052C6" w:rsidRDefault="005927E3" w:rsidP="007052C6">
      <w:pPr>
        <w:tabs>
          <w:tab w:val="left" w:pos="1134"/>
          <w:tab w:val="left" w:pos="1276"/>
        </w:tabs>
        <w:spacing w:after="0" w:line="240" w:lineRule="auto"/>
        <w:ind w:firstLine="709"/>
        <w:jc w:val="both"/>
        <w:rPr>
          <w:rFonts w:ascii="Times New Roman" w:hAnsi="Times New Roman"/>
          <w:sz w:val="28"/>
          <w:szCs w:val="28"/>
        </w:rPr>
      </w:pPr>
      <w:r w:rsidRPr="007052C6">
        <w:rPr>
          <w:rFonts w:ascii="Times New Roman" w:hAnsi="Times New Roman"/>
          <w:sz w:val="28"/>
          <w:szCs w:val="28"/>
        </w:rPr>
        <w:t>10) даты начала и окончания проведения проверки.</w:t>
      </w:r>
    </w:p>
    <w:p w:rsidR="005927E3" w:rsidRPr="007052C6" w:rsidRDefault="005927E3" w:rsidP="007052C6">
      <w:pPr>
        <w:tabs>
          <w:tab w:val="left" w:pos="1134"/>
          <w:tab w:val="left" w:pos="1276"/>
        </w:tabs>
        <w:spacing w:after="0" w:line="240" w:lineRule="auto"/>
        <w:ind w:firstLine="709"/>
        <w:jc w:val="both"/>
        <w:rPr>
          <w:rFonts w:ascii="Times New Roman" w:hAnsi="Times New Roman"/>
          <w:sz w:val="28"/>
          <w:szCs w:val="28"/>
        </w:rPr>
      </w:pPr>
      <w:r w:rsidRPr="007052C6">
        <w:rPr>
          <w:rFonts w:ascii="Times New Roman" w:hAnsi="Times New Roman"/>
          <w:sz w:val="28"/>
          <w:szCs w:val="28"/>
        </w:rPr>
        <w:lastRenderedPageBreak/>
        <w:t xml:space="preserve">Заверенные печатью копии распоряжения (приказа) органа муниципального контроля </w:t>
      </w:r>
      <w:r w:rsidR="0028385A" w:rsidRPr="007052C6">
        <w:rPr>
          <w:rFonts w:ascii="Times New Roman" w:hAnsi="Times New Roman"/>
          <w:sz w:val="28"/>
          <w:szCs w:val="28"/>
        </w:rPr>
        <w:t xml:space="preserve">в сфере наружной рекламы </w:t>
      </w:r>
      <w:r w:rsidRPr="007052C6">
        <w:rPr>
          <w:rFonts w:ascii="Times New Roman" w:hAnsi="Times New Roman"/>
          <w:sz w:val="28"/>
          <w:szCs w:val="28"/>
        </w:rPr>
        <w:t>о проведении проверки вручаются под роспись должностными лицами органа муниципального контроля</w:t>
      </w:r>
      <w:r w:rsidR="009470B0" w:rsidRPr="007052C6">
        <w:rPr>
          <w:rFonts w:ascii="Times New Roman" w:hAnsi="Times New Roman"/>
          <w:sz w:val="28"/>
          <w:szCs w:val="28"/>
        </w:rPr>
        <w:t xml:space="preserve"> в сфере наружной рекламы</w:t>
      </w:r>
      <w:r w:rsidRPr="007052C6">
        <w:rPr>
          <w:rFonts w:ascii="Times New Roman" w:hAnsi="Times New Roman"/>
          <w:sz w:val="28"/>
          <w:szCs w:val="28"/>
        </w:rPr>
        <w:t xml:space="preserve">, проводящими проверку, лицу, в отношении которого </w:t>
      </w:r>
      <w:r w:rsidR="0028385A" w:rsidRPr="007052C6">
        <w:rPr>
          <w:rFonts w:ascii="Times New Roman" w:hAnsi="Times New Roman"/>
          <w:sz w:val="28"/>
          <w:szCs w:val="28"/>
        </w:rPr>
        <w:t xml:space="preserve">проводится проверка </w:t>
      </w:r>
      <w:r w:rsidRPr="007052C6">
        <w:rPr>
          <w:rFonts w:ascii="Times New Roman" w:hAnsi="Times New Roman"/>
          <w:sz w:val="28"/>
          <w:szCs w:val="28"/>
        </w:rPr>
        <w:t xml:space="preserve">одновременно с предъявлением служебного удостоверения. </w:t>
      </w:r>
    </w:p>
    <w:p w:rsidR="005927E3" w:rsidRPr="007052C6" w:rsidRDefault="005927E3" w:rsidP="007052C6">
      <w:pPr>
        <w:tabs>
          <w:tab w:val="left" w:pos="1134"/>
          <w:tab w:val="left" w:pos="1276"/>
        </w:tabs>
        <w:spacing w:after="0" w:line="240" w:lineRule="auto"/>
        <w:ind w:firstLine="709"/>
        <w:jc w:val="both"/>
        <w:rPr>
          <w:rFonts w:ascii="Times New Roman" w:hAnsi="Times New Roman"/>
          <w:sz w:val="28"/>
          <w:szCs w:val="28"/>
        </w:rPr>
      </w:pPr>
      <w:r w:rsidRPr="007052C6">
        <w:rPr>
          <w:rFonts w:ascii="Times New Roman" w:hAnsi="Times New Roman"/>
          <w:sz w:val="28"/>
          <w:szCs w:val="28"/>
        </w:rPr>
        <w:t xml:space="preserve">По требованию субъекта проверки должностные лица органа муниципального контроля </w:t>
      </w:r>
      <w:r w:rsidR="0028385A" w:rsidRPr="007052C6">
        <w:rPr>
          <w:rFonts w:ascii="Times New Roman" w:hAnsi="Times New Roman"/>
          <w:sz w:val="28"/>
          <w:szCs w:val="28"/>
        </w:rPr>
        <w:t xml:space="preserve">в сфере наружной рекламы </w:t>
      </w:r>
      <w:r w:rsidRPr="007052C6">
        <w:rPr>
          <w:rFonts w:ascii="Times New Roman" w:hAnsi="Times New Roman"/>
          <w:sz w:val="28"/>
          <w:szCs w:val="28"/>
        </w:rPr>
        <w:t>обязаны представить информацию об органе муниципального контроля</w:t>
      </w:r>
      <w:r w:rsidR="0028385A" w:rsidRPr="007052C6">
        <w:rPr>
          <w:rFonts w:ascii="Times New Roman" w:hAnsi="Times New Roman"/>
          <w:sz w:val="28"/>
          <w:szCs w:val="28"/>
        </w:rPr>
        <w:t xml:space="preserve"> в сфере наружной рекламы</w:t>
      </w:r>
      <w:r w:rsidRPr="007052C6">
        <w:rPr>
          <w:rFonts w:ascii="Times New Roman" w:hAnsi="Times New Roman"/>
          <w:sz w:val="28"/>
          <w:szCs w:val="28"/>
        </w:rPr>
        <w:t>, а также об экспертах, экспертных организациях в целях подтверждения полномочий (в случае их привлечения).</w:t>
      </w:r>
    </w:p>
    <w:p w:rsidR="005927E3" w:rsidRPr="007052C6" w:rsidRDefault="005927E3" w:rsidP="007052C6">
      <w:pPr>
        <w:tabs>
          <w:tab w:val="left" w:pos="1134"/>
          <w:tab w:val="left" w:pos="1276"/>
        </w:tabs>
        <w:spacing w:after="0" w:line="240" w:lineRule="auto"/>
        <w:ind w:firstLine="709"/>
        <w:jc w:val="both"/>
        <w:rPr>
          <w:rFonts w:ascii="Times New Roman" w:hAnsi="Times New Roman"/>
          <w:sz w:val="28"/>
          <w:szCs w:val="28"/>
        </w:rPr>
      </w:pPr>
      <w:r w:rsidRPr="007052C6">
        <w:rPr>
          <w:rFonts w:ascii="Times New Roman" w:hAnsi="Times New Roman"/>
          <w:sz w:val="28"/>
          <w:szCs w:val="28"/>
        </w:rPr>
        <w:t xml:space="preserve">По просьбе субъекта проверки должностные лица органа муниципального контроля </w:t>
      </w:r>
      <w:r w:rsidR="006F7C66" w:rsidRPr="007052C6">
        <w:rPr>
          <w:rFonts w:ascii="Times New Roman" w:hAnsi="Times New Roman"/>
          <w:sz w:val="28"/>
          <w:szCs w:val="28"/>
        </w:rPr>
        <w:t xml:space="preserve">в сфере наружной рекламы </w:t>
      </w:r>
      <w:r w:rsidRPr="007052C6">
        <w:rPr>
          <w:rFonts w:ascii="Times New Roman" w:hAnsi="Times New Roman"/>
          <w:sz w:val="28"/>
          <w:szCs w:val="28"/>
        </w:rPr>
        <w:t xml:space="preserve">обязаны ознакомить подлежащих проверке лиц с настоящим Регламентом и порядком проведения мероприятий по контролю на объектах, используемых лицом, в отношении которого </w:t>
      </w:r>
      <w:r w:rsidR="006F7C66" w:rsidRPr="007052C6">
        <w:rPr>
          <w:rFonts w:ascii="Times New Roman" w:hAnsi="Times New Roman"/>
          <w:sz w:val="28"/>
          <w:szCs w:val="28"/>
        </w:rPr>
        <w:t>проводится проверка</w:t>
      </w:r>
      <w:r w:rsidRPr="007052C6">
        <w:rPr>
          <w:rFonts w:ascii="Times New Roman" w:hAnsi="Times New Roman"/>
          <w:sz w:val="28"/>
          <w:szCs w:val="28"/>
        </w:rPr>
        <w:t>, при осуществлении деятельности.</w:t>
      </w:r>
    </w:p>
    <w:p w:rsidR="005927E3" w:rsidRPr="007052C6" w:rsidRDefault="005927E3" w:rsidP="007052C6">
      <w:pPr>
        <w:tabs>
          <w:tab w:val="left" w:pos="1134"/>
          <w:tab w:val="left" w:pos="1276"/>
        </w:tabs>
        <w:spacing w:after="0" w:line="240" w:lineRule="auto"/>
        <w:ind w:firstLine="709"/>
        <w:jc w:val="both"/>
        <w:rPr>
          <w:rFonts w:ascii="Times New Roman" w:hAnsi="Times New Roman"/>
          <w:sz w:val="28"/>
          <w:szCs w:val="28"/>
        </w:rPr>
      </w:pPr>
      <w:r w:rsidRPr="007052C6">
        <w:rPr>
          <w:rFonts w:ascii="Times New Roman" w:hAnsi="Times New Roman"/>
          <w:sz w:val="28"/>
          <w:szCs w:val="28"/>
        </w:rPr>
        <w:t>Оплата услуг экспертов и экспертных организаций, а также возмещение понесенных ими в связи с участием в мероприятиях по осуществлению муниципального контроля расходов производится в порядке и в размерах, которые установлены Правительством Российской Федерации.</w:t>
      </w:r>
    </w:p>
    <w:p w:rsidR="005927E3" w:rsidRPr="007052C6" w:rsidRDefault="005927E3" w:rsidP="007052C6">
      <w:pPr>
        <w:widowControl w:val="0"/>
        <w:tabs>
          <w:tab w:val="left" w:pos="1134"/>
          <w:tab w:val="left" w:pos="1276"/>
        </w:tabs>
        <w:spacing w:after="0" w:line="240" w:lineRule="auto"/>
        <w:ind w:firstLine="709"/>
        <w:jc w:val="both"/>
        <w:rPr>
          <w:rFonts w:ascii="Times New Roman" w:hAnsi="Times New Roman"/>
          <w:sz w:val="28"/>
          <w:szCs w:val="28"/>
        </w:rPr>
      </w:pPr>
      <w:r w:rsidRPr="007052C6">
        <w:rPr>
          <w:rFonts w:ascii="Times New Roman" w:hAnsi="Times New Roman"/>
          <w:sz w:val="28"/>
          <w:szCs w:val="28"/>
        </w:rPr>
        <w:t>6</w:t>
      </w:r>
      <w:r w:rsidR="00567EB4">
        <w:rPr>
          <w:rFonts w:ascii="Times New Roman" w:hAnsi="Times New Roman"/>
          <w:sz w:val="28"/>
          <w:szCs w:val="28"/>
        </w:rPr>
        <w:t>6</w:t>
      </w:r>
      <w:r w:rsidRPr="007052C6">
        <w:rPr>
          <w:rFonts w:ascii="Times New Roman" w:hAnsi="Times New Roman"/>
          <w:sz w:val="28"/>
          <w:szCs w:val="28"/>
        </w:rPr>
        <w:t>. Должностными лицами, ответственными за выполнение административной процедуры, являются указанные в пункте 8 настоящего Регламента уполномоченные должностные лица органа муниципального контроля</w:t>
      </w:r>
      <w:r w:rsidR="006F7C66" w:rsidRPr="007052C6">
        <w:rPr>
          <w:rFonts w:ascii="Times New Roman" w:hAnsi="Times New Roman"/>
          <w:sz w:val="28"/>
          <w:szCs w:val="28"/>
        </w:rPr>
        <w:t xml:space="preserve"> в сфере наружной рекламы</w:t>
      </w:r>
      <w:r w:rsidRPr="007052C6">
        <w:rPr>
          <w:rFonts w:ascii="Times New Roman" w:hAnsi="Times New Roman"/>
          <w:sz w:val="28"/>
          <w:szCs w:val="28"/>
        </w:rPr>
        <w:t>, которые указаны в распоряжении (приказе) о проведении проверки органа муниципального контроля</w:t>
      </w:r>
      <w:r w:rsidR="006F7C66" w:rsidRPr="007052C6">
        <w:rPr>
          <w:rFonts w:ascii="Times New Roman" w:hAnsi="Times New Roman"/>
          <w:sz w:val="28"/>
          <w:szCs w:val="28"/>
        </w:rPr>
        <w:t xml:space="preserve"> в сфере наружной рекламы</w:t>
      </w:r>
      <w:r w:rsidRPr="007052C6">
        <w:rPr>
          <w:rFonts w:ascii="Times New Roman" w:hAnsi="Times New Roman"/>
          <w:sz w:val="28"/>
          <w:szCs w:val="28"/>
        </w:rPr>
        <w:t>.</w:t>
      </w:r>
    </w:p>
    <w:p w:rsidR="005927E3" w:rsidRPr="007052C6" w:rsidRDefault="005927E3" w:rsidP="007052C6">
      <w:pPr>
        <w:widowControl w:val="0"/>
        <w:tabs>
          <w:tab w:val="left" w:pos="1134"/>
          <w:tab w:val="left" w:pos="1276"/>
        </w:tabs>
        <w:spacing w:after="0" w:line="240" w:lineRule="auto"/>
        <w:ind w:firstLine="709"/>
        <w:jc w:val="both"/>
        <w:rPr>
          <w:rFonts w:ascii="Times New Roman" w:hAnsi="Times New Roman"/>
          <w:sz w:val="28"/>
          <w:szCs w:val="28"/>
        </w:rPr>
      </w:pPr>
      <w:r w:rsidRPr="007052C6">
        <w:rPr>
          <w:rFonts w:ascii="Times New Roman" w:hAnsi="Times New Roman"/>
          <w:sz w:val="28"/>
          <w:szCs w:val="28"/>
        </w:rPr>
        <w:t>6</w:t>
      </w:r>
      <w:r w:rsidR="00567EB4">
        <w:rPr>
          <w:rFonts w:ascii="Times New Roman" w:hAnsi="Times New Roman"/>
          <w:sz w:val="28"/>
          <w:szCs w:val="28"/>
        </w:rPr>
        <w:t>7</w:t>
      </w:r>
      <w:r w:rsidRPr="007052C6">
        <w:rPr>
          <w:rFonts w:ascii="Times New Roman" w:hAnsi="Times New Roman"/>
          <w:sz w:val="28"/>
          <w:szCs w:val="28"/>
        </w:rPr>
        <w:t>. Основанием для начала адми</w:t>
      </w:r>
      <w:r w:rsidR="0063036E" w:rsidRPr="007052C6">
        <w:rPr>
          <w:rFonts w:ascii="Times New Roman" w:hAnsi="Times New Roman"/>
          <w:sz w:val="28"/>
          <w:szCs w:val="28"/>
        </w:rPr>
        <w:t>нистративной процедуры является</w:t>
      </w:r>
      <w:r w:rsidRPr="007052C6">
        <w:rPr>
          <w:rFonts w:ascii="Times New Roman" w:hAnsi="Times New Roman"/>
          <w:sz w:val="28"/>
          <w:szCs w:val="28"/>
        </w:rPr>
        <w:t xml:space="preserve"> утвержденный ежегодный пла</w:t>
      </w:r>
      <w:r w:rsidR="0063036E" w:rsidRPr="007052C6">
        <w:rPr>
          <w:rFonts w:ascii="Times New Roman" w:hAnsi="Times New Roman"/>
          <w:sz w:val="28"/>
          <w:szCs w:val="28"/>
        </w:rPr>
        <w:t>н проведения плановых проверок.</w:t>
      </w:r>
    </w:p>
    <w:p w:rsidR="005927E3" w:rsidRPr="007052C6" w:rsidRDefault="006F7C66" w:rsidP="007052C6">
      <w:pPr>
        <w:widowControl w:val="0"/>
        <w:tabs>
          <w:tab w:val="left" w:pos="1134"/>
          <w:tab w:val="left" w:pos="1276"/>
        </w:tabs>
        <w:spacing w:after="0" w:line="240" w:lineRule="auto"/>
        <w:ind w:firstLine="709"/>
        <w:jc w:val="both"/>
        <w:rPr>
          <w:rFonts w:ascii="Times New Roman" w:hAnsi="Times New Roman"/>
          <w:sz w:val="28"/>
          <w:szCs w:val="28"/>
        </w:rPr>
      </w:pPr>
      <w:r w:rsidRPr="007052C6">
        <w:rPr>
          <w:rFonts w:ascii="Times New Roman" w:hAnsi="Times New Roman"/>
          <w:sz w:val="28"/>
          <w:szCs w:val="28"/>
        </w:rPr>
        <w:t>6</w:t>
      </w:r>
      <w:r w:rsidR="00567EB4">
        <w:rPr>
          <w:rFonts w:ascii="Times New Roman" w:hAnsi="Times New Roman"/>
          <w:sz w:val="28"/>
          <w:szCs w:val="28"/>
        </w:rPr>
        <w:t>8</w:t>
      </w:r>
      <w:r w:rsidR="005927E3" w:rsidRPr="007052C6">
        <w:rPr>
          <w:rFonts w:ascii="Times New Roman" w:hAnsi="Times New Roman"/>
          <w:sz w:val="28"/>
          <w:szCs w:val="28"/>
        </w:rPr>
        <w:t xml:space="preserve">. О проведении плановой проверки юридические лица и физические лица, зарегистрированные в качестве индивидуальных предпринимателей уведомляются органом муниципального контроля </w:t>
      </w:r>
      <w:r w:rsidR="00EB16C5" w:rsidRPr="007052C6">
        <w:rPr>
          <w:rFonts w:ascii="Times New Roman" w:hAnsi="Times New Roman"/>
          <w:sz w:val="28"/>
          <w:szCs w:val="28"/>
        </w:rPr>
        <w:t xml:space="preserve">в сфере наружной рекламы </w:t>
      </w:r>
      <w:r w:rsidR="005927E3" w:rsidRPr="007052C6">
        <w:rPr>
          <w:rFonts w:ascii="Times New Roman" w:hAnsi="Times New Roman"/>
          <w:sz w:val="28"/>
          <w:szCs w:val="28"/>
        </w:rPr>
        <w:t xml:space="preserve">не </w:t>
      </w:r>
      <w:proofErr w:type="gramStart"/>
      <w:r w:rsidR="005927E3" w:rsidRPr="007052C6">
        <w:rPr>
          <w:rFonts w:ascii="Times New Roman" w:hAnsi="Times New Roman"/>
          <w:sz w:val="28"/>
          <w:szCs w:val="28"/>
        </w:rPr>
        <w:t>позднее</w:t>
      </w:r>
      <w:proofErr w:type="gramEnd"/>
      <w:r w:rsidR="005927E3" w:rsidRPr="007052C6">
        <w:rPr>
          <w:rFonts w:ascii="Times New Roman" w:hAnsi="Times New Roman"/>
          <w:sz w:val="28"/>
          <w:szCs w:val="28"/>
        </w:rPr>
        <w:t xml:space="preserve"> чем за 3 (три) рабочих дня до начала ее проведения посредством направления копии распоряжения </w:t>
      </w:r>
      <w:r w:rsidR="00535D78" w:rsidRPr="007052C6">
        <w:rPr>
          <w:rFonts w:ascii="Times New Roman" w:hAnsi="Times New Roman"/>
          <w:sz w:val="28"/>
          <w:szCs w:val="28"/>
        </w:rPr>
        <w:t>(</w:t>
      </w:r>
      <w:r w:rsidR="005927E3" w:rsidRPr="007052C6">
        <w:rPr>
          <w:rFonts w:ascii="Times New Roman" w:hAnsi="Times New Roman"/>
          <w:sz w:val="28"/>
          <w:szCs w:val="28"/>
        </w:rPr>
        <w:t>приказа</w:t>
      </w:r>
      <w:r w:rsidR="00535D78" w:rsidRPr="007052C6">
        <w:rPr>
          <w:rFonts w:ascii="Times New Roman" w:hAnsi="Times New Roman"/>
          <w:sz w:val="28"/>
          <w:szCs w:val="28"/>
        </w:rPr>
        <w:t>)</w:t>
      </w:r>
      <w:r w:rsidR="005927E3" w:rsidRPr="007052C6">
        <w:rPr>
          <w:rFonts w:ascii="Times New Roman" w:hAnsi="Times New Roman"/>
          <w:sz w:val="28"/>
          <w:szCs w:val="28"/>
        </w:rPr>
        <w:t xml:space="preserve"> руководителя органа муниципального контроля </w:t>
      </w:r>
      <w:r w:rsidR="00BB138B" w:rsidRPr="007052C6">
        <w:rPr>
          <w:rFonts w:ascii="Times New Roman" w:hAnsi="Times New Roman"/>
          <w:sz w:val="28"/>
          <w:szCs w:val="28"/>
        </w:rPr>
        <w:t xml:space="preserve">в сфере наружной рекламы </w:t>
      </w:r>
      <w:r w:rsidR="005927E3" w:rsidRPr="007052C6">
        <w:rPr>
          <w:rFonts w:ascii="Times New Roman" w:hAnsi="Times New Roman"/>
          <w:sz w:val="28"/>
          <w:szCs w:val="28"/>
        </w:rPr>
        <w:t xml:space="preserve">заказным почтовым отправлением с уведомлением о вручении или посредством направления факса, телефонограммы, телеграммы в адрес местонахождения проверяемого лица, а также посредством электронного документа, подписанного усиленной квалифицированной электронной подписью и направленного по адресу электронной почты </w:t>
      </w:r>
      <w:proofErr w:type="gramStart"/>
      <w:r w:rsidR="005927E3" w:rsidRPr="007052C6">
        <w:rPr>
          <w:rFonts w:ascii="Times New Roman" w:hAnsi="Times New Roman"/>
          <w:sz w:val="28"/>
          <w:szCs w:val="28"/>
        </w:rPr>
        <w:t>лиц</w:t>
      </w:r>
      <w:proofErr w:type="gramEnd"/>
      <w:r w:rsidR="005927E3" w:rsidRPr="007052C6">
        <w:rPr>
          <w:rFonts w:ascii="Times New Roman" w:hAnsi="Times New Roman"/>
          <w:sz w:val="28"/>
          <w:szCs w:val="28"/>
        </w:rPr>
        <w:t xml:space="preserve"> в отношении которых осуществляется муниципальный контроль,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в орган муниципального контроля</w:t>
      </w:r>
      <w:r w:rsidR="00BB138B" w:rsidRPr="007052C6">
        <w:rPr>
          <w:rFonts w:ascii="Times New Roman" w:hAnsi="Times New Roman"/>
          <w:sz w:val="28"/>
          <w:szCs w:val="28"/>
        </w:rPr>
        <w:t xml:space="preserve"> в сфере наружной рекламы</w:t>
      </w:r>
      <w:r w:rsidR="005927E3" w:rsidRPr="007052C6">
        <w:rPr>
          <w:rFonts w:ascii="Times New Roman" w:hAnsi="Times New Roman"/>
          <w:sz w:val="28"/>
          <w:szCs w:val="28"/>
        </w:rPr>
        <w:t>.</w:t>
      </w:r>
    </w:p>
    <w:p w:rsidR="0063036E" w:rsidRPr="007052C6" w:rsidRDefault="00567EB4" w:rsidP="007052C6">
      <w:pPr>
        <w:tabs>
          <w:tab w:val="left" w:pos="1276"/>
        </w:tabs>
        <w:spacing w:after="0" w:line="240" w:lineRule="auto"/>
        <w:ind w:firstLine="709"/>
        <w:jc w:val="both"/>
        <w:rPr>
          <w:rFonts w:ascii="Times New Roman" w:hAnsi="Times New Roman"/>
          <w:sz w:val="28"/>
          <w:szCs w:val="28"/>
        </w:rPr>
      </w:pPr>
      <w:r>
        <w:rPr>
          <w:rFonts w:ascii="Times New Roman" w:hAnsi="Times New Roman"/>
          <w:sz w:val="28"/>
          <w:szCs w:val="28"/>
        </w:rPr>
        <w:lastRenderedPageBreak/>
        <w:t>69</w:t>
      </w:r>
      <w:r w:rsidR="0063036E" w:rsidRPr="007052C6">
        <w:rPr>
          <w:rFonts w:ascii="Times New Roman" w:hAnsi="Times New Roman"/>
          <w:sz w:val="28"/>
          <w:szCs w:val="28"/>
        </w:rPr>
        <w:t>. Плановая проверка проводится с применением проверочных листов (списков контрольных вопросов)</w:t>
      </w:r>
      <w:r w:rsidR="00CB410A" w:rsidRPr="007052C6">
        <w:rPr>
          <w:rFonts w:ascii="Times New Roman" w:hAnsi="Times New Roman"/>
          <w:sz w:val="28"/>
          <w:szCs w:val="28"/>
        </w:rPr>
        <w:t xml:space="preserve"> по форме, приведенной в Приложении 9 к настоящему Регламенту</w:t>
      </w:r>
      <w:r w:rsidR="0063036E" w:rsidRPr="007052C6">
        <w:rPr>
          <w:rFonts w:ascii="Times New Roman" w:hAnsi="Times New Roman"/>
          <w:sz w:val="28"/>
          <w:szCs w:val="28"/>
        </w:rPr>
        <w:t>.</w:t>
      </w:r>
    </w:p>
    <w:p w:rsidR="0063581A" w:rsidRDefault="00BB138B" w:rsidP="00A80AD1">
      <w:pPr>
        <w:widowControl w:val="0"/>
        <w:tabs>
          <w:tab w:val="left" w:pos="1134"/>
          <w:tab w:val="left" w:pos="1276"/>
        </w:tabs>
        <w:spacing w:after="0" w:line="240" w:lineRule="auto"/>
        <w:ind w:firstLine="709"/>
        <w:jc w:val="both"/>
        <w:rPr>
          <w:rFonts w:ascii="Times New Roman" w:hAnsi="Times New Roman"/>
          <w:sz w:val="28"/>
          <w:szCs w:val="28"/>
        </w:rPr>
      </w:pPr>
      <w:r w:rsidRPr="007052C6">
        <w:rPr>
          <w:rFonts w:ascii="Times New Roman" w:hAnsi="Times New Roman"/>
          <w:sz w:val="28"/>
          <w:szCs w:val="28"/>
        </w:rPr>
        <w:t>7</w:t>
      </w:r>
      <w:r w:rsidR="00567EB4">
        <w:rPr>
          <w:rFonts w:ascii="Times New Roman" w:hAnsi="Times New Roman"/>
          <w:sz w:val="28"/>
          <w:szCs w:val="28"/>
        </w:rPr>
        <w:t>0</w:t>
      </w:r>
      <w:r w:rsidR="005927E3" w:rsidRPr="007052C6">
        <w:rPr>
          <w:rFonts w:ascii="Times New Roman" w:hAnsi="Times New Roman"/>
          <w:sz w:val="28"/>
          <w:szCs w:val="28"/>
        </w:rPr>
        <w:t xml:space="preserve">. Плановая проверка проводится в форме </w:t>
      </w:r>
      <w:r w:rsidR="00000AE4">
        <w:rPr>
          <w:rFonts w:ascii="Times New Roman" w:hAnsi="Times New Roman"/>
          <w:sz w:val="28"/>
          <w:szCs w:val="28"/>
        </w:rPr>
        <w:t xml:space="preserve">документарной поверке и (или) </w:t>
      </w:r>
      <w:r w:rsidR="005927E3" w:rsidRPr="007052C6">
        <w:rPr>
          <w:rFonts w:ascii="Times New Roman" w:hAnsi="Times New Roman"/>
          <w:sz w:val="28"/>
          <w:szCs w:val="28"/>
        </w:rPr>
        <w:t>выездной проверки</w:t>
      </w:r>
      <w:r w:rsidR="00095554">
        <w:rPr>
          <w:rFonts w:ascii="Times New Roman" w:hAnsi="Times New Roman"/>
          <w:sz w:val="28"/>
          <w:szCs w:val="28"/>
        </w:rPr>
        <w:t xml:space="preserve"> </w:t>
      </w:r>
      <w:r w:rsidR="00A80AD1">
        <w:rPr>
          <w:rFonts w:ascii="Times New Roman" w:hAnsi="Times New Roman"/>
          <w:sz w:val="28"/>
          <w:szCs w:val="28"/>
        </w:rPr>
        <w:t xml:space="preserve">в </w:t>
      </w:r>
      <w:r w:rsidR="00A62A98">
        <w:rPr>
          <w:rFonts w:ascii="Times New Roman" w:hAnsi="Times New Roman"/>
          <w:sz w:val="28"/>
          <w:szCs w:val="28"/>
        </w:rPr>
        <w:t>порядке,</w:t>
      </w:r>
      <w:r w:rsidR="00A80AD1">
        <w:rPr>
          <w:rFonts w:ascii="Times New Roman" w:hAnsi="Times New Roman"/>
          <w:sz w:val="28"/>
          <w:szCs w:val="28"/>
        </w:rPr>
        <w:t xml:space="preserve"> установленном пунктами 78-91, 92-101 настоящего Регламен</w:t>
      </w:r>
      <w:r w:rsidR="00836974">
        <w:rPr>
          <w:rFonts w:ascii="Times New Roman" w:hAnsi="Times New Roman"/>
          <w:sz w:val="28"/>
          <w:szCs w:val="28"/>
        </w:rPr>
        <w:t>та.</w:t>
      </w:r>
    </w:p>
    <w:p w:rsidR="00D63578" w:rsidRPr="000E5DE3" w:rsidRDefault="00D63578" w:rsidP="0063581A">
      <w:pPr>
        <w:pStyle w:val="2"/>
        <w:spacing w:after="240"/>
      </w:pPr>
      <w:bookmarkStart w:id="23" w:name="_Toc63948044"/>
      <w:r w:rsidRPr="000E5DE3">
        <w:t>Организация внеплановых проверок</w:t>
      </w:r>
      <w:bookmarkEnd w:id="23"/>
    </w:p>
    <w:p w:rsidR="00D63578" w:rsidRPr="007052C6" w:rsidRDefault="0063036E" w:rsidP="007052C6">
      <w:pPr>
        <w:tabs>
          <w:tab w:val="left" w:pos="1276"/>
        </w:tabs>
        <w:spacing w:after="0" w:line="240" w:lineRule="auto"/>
        <w:ind w:firstLine="709"/>
        <w:jc w:val="both"/>
        <w:rPr>
          <w:rFonts w:ascii="Times New Roman" w:hAnsi="Times New Roman"/>
          <w:sz w:val="28"/>
          <w:szCs w:val="28"/>
        </w:rPr>
      </w:pPr>
      <w:r w:rsidRPr="007052C6">
        <w:rPr>
          <w:rFonts w:ascii="Times New Roman" w:hAnsi="Times New Roman"/>
          <w:sz w:val="28"/>
          <w:szCs w:val="28"/>
        </w:rPr>
        <w:t>7</w:t>
      </w:r>
      <w:r w:rsidR="008F74F3">
        <w:rPr>
          <w:rFonts w:ascii="Times New Roman" w:hAnsi="Times New Roman"/>
          <w:sz w:val="28"/>
          <w:szCs w:val="28"/>
        </w:rPr>
        <w:t>1</w:t>
      </w:r>
      <w:r w:rsidRPr="007052C6">
        <w:rPr>
          <w:rFonts w:ascii="Times New Roman" w:hAnsi="Times New Roman"/>
          <w:sz w:val="28"/>
          <w:szCs w:val="28"/>
        </w:rPr>
        <w:t xml:space="preserve">. </w:t>
      </w:r>
      <w:r w:rsidR="00D63578" w:rsidRPr="007052C6">
        <w:rPr>
          <w:rFonts w:ascii="Times New Roman" w:hAnsi="Times New Roman"/>
          <w:sz w:val="28"/>
          <w:szCs w:val="28"/>
        </w:rPr>
        <w:t>Порядок организации внепланово</w:t>
      </w:r>
      <w:r w:rsidR="00D67AF7" w:rsidRPr="007052C6">
        <w:rPr>
          <w:rFonts w:ascii="Times New Roman" w:hAnsi="Times New Roman"/>
          <w:sz w:val="28"/>
          <w:szCs w:val="28"/>
        </w:rPr>
        <w:t>й проверки определен пунктом 65</w:t>
      </w:r>
      <w:r w:rsidRPr="007052C6">
        <w:rPr>
          <w:rFonts w:ascii="Times New Roman" w:hAnsi="Times New Roman"/>
          <w:sz w:val="28"/>
          <w:szCs w:val="28"/>
        </w:rPr>
        <w:t xml:space="preserve"> </w:t>
      </w:r>
      <w:r w:rsidR="00D63578" w:rsidRPr="007052C6">
        <w:rPr>
          <w:rFonts w:ascii="Times New Roman" w:hAnsi="Times New Roman"/>
          <w:sz w:val="28"/>
          <w:szCs w:val="28"/>
        </w:rPr>
        <w:t>настоящего Регламента.</w:t>
      </w:r>
    </w:p>
    <w:p w:rsidR="00D63578" w:rsidRPr="007052C6" w:rsidRDefault="00D63578" w:rsidP="007052C6">
      <w:pPr>
        <w:tabs>
          <w:tab w:val="left" w:pos="1276"/>
        </w:tabs>
        <w:spacing w:after="0" w:line="240" w:lineRule="auto"/>
        <w:ind w:firstLine="709"/>
        <w:jc w:val="both"/>
        <w:rPr>
          <w:rFonts w:ascii="Times New Roman" w:hAnsi="Times New Roman"/>
          <w:sz w:val="28"/>
          <w:szCs w:val="28"/>
        </w:rPr>
      </w:pPr>
      <w:r w:rsidRPr="007052C6">
        <w:rPr>
          <w:rFonts w:ascii="Times New Roman" w:hAnsi="Times New Roman"/>
          <w:sz w:val="28"/>
          <w:szCs w:val="28"/>
        </w:rPr>
        <w:t>7</w:t>
      </w:r>
      <w:r w:rsidR="008F74F3">
        <w:rPr>
          <w:rFonts w:ascii="Times New Roman" w:hAnsi="Times New Roman"/>
          <w:sz w:val="28"/>
          <w:szCs w:val="28"/>
        </w:rPr>
        <w:t>2</w:t>
      </w:r>
      <w:r w:rsidRPr="007052C6">
        <w:rPr>
          <w:rFonts w:ascii="Times New Roman" w:hAnsi="Times New Roman"/>
          <w:sz w:val="28"/>
          <w:szCs w:val="28"/>
        </w:rPr>
        <w:t>. Основаниями для проведения внеплановой проверки в отношении юридических лиц, индивидуальных предпринимателей явля</w:t>
      </w:r>
      <w:r w:rsidR="00D67AF7" w:rsidRPr="007052C6">
        <w:rPr>
          <w:rFonts w:ascii="Times New Roman" w:hAnsi="Times New Roman"/>
          <w:sz w:val="28"/>
          <w:szCs w:val="28"/>
        </w:rPr>
        <w:t>ю</w:t>
      </w:r>
      <w:r w:rsidRPr="007052C6">
        <w:rPr>
          <w:rFonts w:ascii="Times New Roman" w:hAnsi="Times New Roman"/>
          <w:sz w:val="28"/>
          <w:szCs w:val="28"/>
        </w:rPr>
        <w:t>тся:</w:t>
      </w:r>
    </w:p>
    <w:p w:rsidR="00D63578" w:rsidRPr="007052C6" w:rsidRDefault="00D63578" w:rsidP="007052C6">
      <w:pPr>
        <w:tabs>
          <w:tab w:val="left" w:pos="1134"/>
          <w:tab w:val="left" w:pos="1276"/>
        </w:tabs>
        <w:spacing w:after="0" w:line="240" w:lineRule="auto"/>
        <w:ind w:firstLine="709"/>
        <w:jc w:val="both"/>
        <w:rPr>
          <w:rFonts w:ascii="Times New Roman" w:hAnsi="Times New Roman"/>
          <w:sz w:val="28"/>
          <w:szCs w:val="28"/>
        </w:rPr>
      </w:pPr>
      <w:r w:rsidRPr="007052C6">
        <w:rPr>
          <w:rFonts w:ascii="Times New Roman" w:hAnsi="Times New Roman"/>
          <w:sz w:val="28"/>
          <w:szCs w:val="28"/>
        </w:rPr>
        <w:t xml:space="preserve">1) истечение срока исполнения юридическим лицом, индивидуальным предпринимателем ранее выданного органом муниципального контроля </w:t>
      </w:r>
      <w:r w:rsidR="00E34ED4" w:rsidRPr="007052C6">
        <w:rPr>
          <w:rFonts w:ascii="Times New Roman" w:hAnsi="Times New Roman"/>
          <w:sz w:val="28"/>
          <w:szCs w:val="28"/>
        </w:rPr>
        <w:t xml:space="preserve">в сфере наружной рекламы </w:t>
      </w:r>
      <w:r w:rsidRPr="007052C6">
        <w:rPr>
          <w:rFonts w:ascii="Times New Roman" w:hAnsi="Times New Roman"/>
          <w:sz w:val="28"/>
          <w:szCs w:val="28"/>
        </w:rPr>
        <w:t>предписания об устранении выявленного нарушения обязательных требований;</w:t>
      </w:r>
    </w:p>
    <w:p w:rsidR="00D63578" w:rsidRPr="007052C6" w:rsidRDefault="00D63578" w:rsidP="007052C6">
      <w:pPr>
        <w:widowControl w:val="0"/>
        <w:tabs>
          <w:tab w:val="left" w:pos="1134"/>
          <w:tab w:val="left" w:pos="1276"/>
        </w:tabs>
        <w:spacing w:after="0" w:line="240" w:lineRule="auto"/>
        <w:ind w:firstLine="709"/>
        <w:jc w:val="both"/>
        <w:rPr>
          <w:rFonts w:ascii="Times New Roman" w:hAnsi="Times New Roman"/>
          <w:sz w:val="28"/>
          <w:szCs w:val="28"/>
        </w:rPr>
      </w:pPr>
      <w:proofErr w:type="gramStart"/>
      <w:r w:rsidRPr="007052C6">
        <w:rPr>
          <w:rFonts w:ascii="Times New Roman" w:hAnsi="Times New Roman"/>
          <w:sz w:val="28"/>
          <w:szCs w:val="28"/>
        </w:rPr>
        <w:t xml:space="preserve">2) мотивированное представление должностного лица органа муниципального контроля </w:t>
      </w:r>
      <w:r w:rsidR="00E34ED4" w:rsidRPr="007052C6">
        <w:rPr>
          <w:rFonts w:ascii="Times New Roman" w:hAnsi="Times New Roman"/>
          <w:sz w:val="28"/>
          <w:szCs w:val="28"/>
        </w:rPr>
        <w:t xml:space="preserve">в сфере наружной рекламы </w:t>
      </w:r>
      <w:r w:rsidRPr="007052C6">
        <w:rPr>
          <w:rFonts w:ascii="Times New Roman" w:hAnsi="Times New Roman"/>
          <w:sz w:val="28"/>
          <w:szCs w:val="28"/>
        </w:rPr>
        <w:t xml:space="preserve">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 муниципального контроля </w:t>
      </w:r>
      <w:r w:rsidR="00E34ED4" w:rsidRPr="007052C6">
        <w:rPr>
          <w:rFonts w:ascii="Times New Roman" w:hAnsi="Times New Roman"/>
          <w:sz w:val="28"/>
          <w:szCs w:val="28"/>
        </w:rPr>
        <w:t xml:space="preserve">в сфере наружной рекламы </w:t>
      </w:r>
      <w:r w:rsidRPr="007052C6">
        <w:rPr>
          <w:rFonts w:ascii="Times New Roman" w:hAnsi="Times New Roman"/>
          <w:sz w:val="28"/>
          <w:szCs w:val="28"/>
        </w:rPr>
        <w:t>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средств массовой</w:t>
      </w:r>
      <w:proofErr w:type="gramEnd"/>
      <w:r w:rsidRPr="007052C6">
        <w:rPr>
          <w:rFonts w:ascii="Times New Roman" w:hAnsi="Times New Roman"/>
          <w:sz w:val="28"/>
          <w:szCs w:val="28"/>
        </w:rPr>
        <w:t xml:space="preserve"> информации о фактах:</w:t>
      </w:r>
    </w:p>
    <w:p w:rsidR="00D63578" w:rsidRPr="007052C6" w:rsidRDefault="00D63578" w:rsidP="007052C6">
      <w:pPr>
        <w:widowControl w:val="0"/>
        <w:tabs>
          <w:tab w:val="left" w:pos="1134"/>
          <w:tab w:val="left" w:pos="1276"/>
        </w:tabs>
        <w:spacing w:after="0" w:line="240" w:lineRule="auto"/>
        <w:ind w:firstLine="709"/>
        <w:jc w:val="both"/>
        <w:rPr>
          <w:rFonts w:ascii="Times New Roman" w:hAnsi="Times New Roman"/>
          <w:sz w:val="28"/>
          <w:szCs w:val="28"/>
        </w:rPr>
      </w:pPr>
      <w:r w:rsidRPr="007052C6">
        <w:rPr>
          <w:rFonts w:ascii="Times New Roman" w:hAnsi="Times New Roman"/>
          <w:sz w:val="28"/>
          <w:szCs w:val="28"/>
        </w:rPr>
        <w:t>а) возникновени</w:t>
      </w:r>
      <w:r w:rsidR="00E34ED4" w:rsidRPr="007052C6">
        <w:rPr>
          <w:rFonts w:ascii="Times New Roman" w:hAnsi="Times New Roman"/>
          <w:sz w:val="28"/>
          <w:szCs w:val="28"/>
        </w:rPr>
        <w:t>я</w:t>
      </w:r>
      <w:r w:rsidRPr="007052C6">
        <w:rPr>
          <w:rFonts w:ascii="Times New Roman" w:hAnsi="Times New Roman"/>
          <w:sz w:val="28"/>
          <w:szCs w:val="28"/>
        </w:rPr>
        <w:t xml:space="preserve">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D63578" w:rsidRDefault="00D63578" w:rsidP="007052C6">
      <w:pPr>
        <w:widowControl w:val="0"/>
        <w:tabs>
          <w:tab w:val="left" w:pos="1134"/>
          <w:tab w:val="left" w:pos="1276"/>
        </w:tabs>
        <w:spacing w:after="0" w:line="240" w:lineRule="auto"/>
        <w:ind w:firstLine="709"/>
        <w:jc w:val="both"/>
        <w:rPr>
          <w:rFonts w:ascii="Times New Roman" w:hAnsi="Times New Roman"/>
          <w:sz w:val="28"/>
          <w:szCs w:val="28"/>
        </w:rPr>
      </w:pPr>
      <w:r w:rsidRPr="007052C6">
        <w:rPr>
          <w:rFonts w:ascii="Times New Roman" w:hAnsi="Times New Roman"/>
          <w:sz w:val="28"/>
          <w:szCs w:val="28"/>
        </w:rPr>
        <w:t>б) причинени</w:t>
      </w:r>
      <w:r w:rsidR="00E34ED4" w:rsidRPr="007052C6">
        <w:rPr>
          <w:rFonts w:ascii="Times New Roman" w:hAnsi="Times New Roman"/>
          <w:sz w:val="28"/>
          <w:szCs w:val="28"/>
        </w:rPr>
        <w:t>я</w:t>
      </w:r>
      <w:r w:rsidRPr="007052C6">
        <w:rPr>
          <w:rFonts w:ascii="Times New Roman" w:hAnsi="Times New Roman"/>
          <w:sz w:val="28"/>
          <w:szCs w:val="28"/>
        </w:rPr>
        <w:t xml:space="preserve">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а также возникновени</w:t>
      </w:r>
      <w:r w:rsidR="00E34ED4" w:rsidRPr="007052C6">
        <w:rPr>
          <w:rFonts w:ascii="Times New Roman" w:hAnsi="Times New Roman"/>
          <w:sz w:val="28"/>
          <w:szCs w:val="28"/>
        </w:rPr>
        <w:t xml:space="preserve">я </w:t>
      </w:r>
      <w:r w:rsidRPr="007052C6">
        <w:rPr>
          <w:rFonts w:ascii="Times New Roman" w:hAnsi="Times New Roman"/>
          <w:sz w:val="28"/>
          <w:szCs w:val="28"/>
        </w:rPr>
        <w:t>чрезвычайных ситуаций природного и техногенного характера.</w:t>
      </w:r>
    </w:p>
    <w:p w:rsidR="00A41984" w:rsidRPr="007052C6" w:rsidRDefault="00A41984" w:rsidP="007052C6">
      <w:pPr>
        <w:widowControl w:val="0"/>
        <w:tabs>
          <w:tab w:val="left" w:pos="1134"/>
          <w:tab w:val="left" w:pos="1276"/>
        </w:tabs>
        <w:spacing w:after="0" w:line="240" w:lineRule="auto"/>
        <w:ind w:firstLine="709"/>
        <w:jc w:val="both"/>
        <w:rPr>
          <w:rFonts w:ascii="Times New Roman" w:hAnsi="Times New Roman"/>
          <w:sz w:val="28"/>
          <w:szCs w:val="28"/>
        </w:rPr>
      </w:pPr>
      <w:r>
        <w:rPr>
          <w:rFonts w:ascii="Times New Roman" w:hAnsi="Times New Roman"/>
          <w:sz w:val="28"/>
          <w:szCs w:val="28"/>
        </w:rPr>
        <w:t>3) требование прокурора о проведении внеплановой проверки в рамках надзора</w:t>
      </w:r>
      <w:r w:rsidR="006F6A9D">
        <w:rPr>
          <w:rFonts w:ascii="Times New Roman" w:hAnsi="Times New Roman"/>
          <w:sz w:val="28"/>
          <w:szCs w:val="28"/>
        </w:rPr>
        <w:t xml:space="preserve"> за исполнением законов по поступившим в органы прокуратуры материалам и обращениям.</w:t>
      </w:r>
    </w:p>
    <w:p w:rsidR="00CA5189" w:rsidRPr="007052C6" w:rsidRDefault="00D63578" w:rsidP="00CA5189">
      <w:pPr>
        <w:widowControl w:val="0"/>
        <w:tabs>
          <w:tab w:val="left" w:pos="-1134"/>
          <w:tab w:val="left" w:pos="-567"/>
        </w:tabs>
        <w:spacing w:after="0" w:line="240" w:lineRule="auto"/>
        <w:ind w:firstLine="709"/>
        <w:jc w:val="both"/>
        <w:rPr>
          <w:rFonts w:ascii="Times New Roman" w:hAnsi="Times New Roman"/>
          <w:sz w:val="28"/>
          <w:szCs w:val="28"/>
        </w:rPr>
      </w:pPr>
      <w:r w:rsidRPr="007052C6">
        <w:rPr>
          <w:rFonts w:ascii="Times New Roman" w:hAnsi="Times New Roman"/>
          <w:sz w:val="28"/>
          <w:szCs w:val="28"/>
        </w:rPr>
        <w:t>7</w:t>
      </w:r>
      <w:r w:rsidR="008F74F3">
        <w:rPr>
          <w:rFonts w:ascii="Times New Roman" w:hAnsi="Times New Roman"/>
          <w:sz w:val="28"/>
          <w:szCs w:val="28"/>
        </w:rPr>
        <w:t>3</w:t>
      </w:r>
      <w:r w:rsidR="00CA5189">
        <w:rPr>
          <w:rFonts w:ascii="Times New Roman" w:hAnsi="Times New Roman"/>
          <w:sz w:val="28"/>
          <w:szCs w:val="28"/>
        </w:rPr>
        <w:t xml:space="preserve">. Внеплановая выездная проверка </w:t>
      </w:r>
      <w:r w:rsidR="00CA5189" w:rsidRPr="007052C6">
        <w:rPr>
          <w:rFonts w:ascii="Times New Roman" w:hAnsi="Times New Roman"/>
          <w:sz w:val="28"/>
          <w:szCs w:val="28"/>
        </w:rPr>
        <w:t>юридического лица, индивидуального предпринимателя</w:t>
      </w:r>
      <w:r w:rsidR="00CA5189">
        <w:rPr>
          <w:rFonts w:ascii="Times New Roman" w:hAnsi="Times New Roman"/>
          <w:sz w:val="28"/>
          <w:szCs w:val="28"/>
        </w:rPr>
        <w:t xml:space="preserve"> может быть проведена по основаниям, указанным в подпунктах «а» и «б» подпункта </w:t>
      </w:r>
      <w:r w:rsidR="00207118">
        <w:rPr>
          <w:rFonts w:ascii="Times New Roman" w:hAnsi="Times New Roman"/>
          <w:sz w:val="28"/>
          <w:szCs w:val="28"/>
        </w:rPr>
        <w:t>2</w:t>
      </w:r>
      <w:r w:rsidR="00CA5189">
        <w:rPr>
          <w:rFonts w:ascii="Times New Roman" w:hAnsi="Times New Roman"/>
          <w:sz w:val="28"/>
          <w:szCs w:val="28"/>
        </w:rPr>
        <w:t xml:space="preserve"> пункта 72 настоящего Административного регламента, органом муниципального контроля после согласования с органом прокуратуры по месту осуществления деятельности таких </w:t>
      </w:r>
      <w:r w:rsidR="00CA5189" w:rsidRPr="007052C6">
        <w:rPr>
          <w:rFonts w:ascii="Times New Roman" w:hAnsi="Times New Roman"/>
          <w:sz w:val="28"/>
          <w:szCs w:val="28"/>
        </w:rPr>
        <w:t>юридическ</w:t>
      </w:r>
      <w:r w:rsidR="00CA5189">
        <w:rPr>
          <w:rFonts w:ascii="Times New Roman" w:hAnsi="Times New Roman"/>
          <w:sz w:val="28"/>
          <w:szCs w:val="28"/>
        </w:rPr>
        <w:t>их лиц</w:t>
      </w:r>
      <w:r w:rsidR="00CA5189" w:rsidRPr="007052C6">
        <w:rPr>
          <w:rFonts w:ascii="Times New Roman" w:hAnsi="Times New Roman"/>
          <w:sz w:val="28"/>
          <w:szCs w:val="28"/>
        </w:rPr>
        <w:t>, индивидуальн</w:t>
      </w:r>
      <w:r w:rsidR="00CA5189">
        <w:rPr>
          <w:rFonts w:ascii="Times New Roman" w:hAnsi="Times New Roman"/>
          <w:sz w:val="28"/>
          <w:szCs w:val="28"/>
        </w:rPr>
        <w:t>ых</w:t>
      </w:r>
      <w:r w:rsidR="00CA5189" w:rsidRPr="007052C6">
        <w:rPr>
          <w:rFonts w:ascii="Times New Roman" w:hAnsi="Times New Roman"/>
          <w:sz w:val="28"/>
          <w:szCs w:val="28"/>
        </w:rPr>
        <w:t xml:space="preserve"> предпринимател</w:t>
      </w:r>
      <w:r w:rsidR="00CA5189">
        <w:rPr>
          <w:rFonts w:ascii="Times New Roman" w:hAnsi="Times New Roman"/>
          <w:sz w:val="28"/>
          <w:szCs w:val="28"/>
        </w:rPr>
        <w:t>ей.</w:t>
      </w:r>
    </w:p>
    <w:p w:rsidR="00D63578" w:rsidRPr="007052C6" w:rsidRDefault="00D63578" w:rsidP="007052C6">
      <w:pPr>
        <w:widowControl w:val="0"/>
        <w:tabs>
          <w:tab w:val="left" w:pos="1134"/>
          <w:tab w:val="left" w:pos="1276"/>
        </w:tabs>
        <w:spacing w:after="0" w:line="240" w:lineRule="auto"/>
        <w:ind w:firstLine="709"/>
        <w:jc w:val="both"/>
        <w:rPr>
          <w:rFonts w:ascii="Times New Roman" w:hAnsi="Times New Roman"/>
          <w:sz w:val="28"/>
          <w:szCs w:val="28"/>
        </w:rPr>
      </w:pPr>
      <w:proofErr w:type="gramStart"/>
      <w:r w:rsidRPr="007052C6">
        <w:rPr>
          <w:rFonts w:ascii="Times New Roman" w:hAnsi="Times New Roman"/>
          <w:sz w:val="28"/>
          <w:szCs w:val="28"/>
        </w:rPr>
        <w:t xml:space="preserve">В день подписания распоряжения (приказа) органа муниципального </w:t>
      </w:r>
      <w:r w:rsidRPr="007052C6">
        <w:rPr>
          <w:rFonts w:ascii="Times New Roman" w:hAnsi="Times New Roman"/>
          <w:sz w:val="28"/>
          <w:szCs w:val="28"/>
        </w:rPr>
        <w:lastRenderedPageBreak/>
        <w:t xml:space="preserve">контроля </w:t>
      </w:r>
      <w:r w:rsidR="00E34ED4" w:rsidRPr="007052C6">
        <w:rPr>
          <w:rFonts w:ascii="Times New Roman" w:hAnsi="Times New Roman"/>
          <w:sz w:val="28"/>
          <w:szCs w:val="28"/>
        </w:rPr>
        <w:t xml:space="preserve">в сфере наружной рекламы </w:t>
      </w:r>
      <w:r w:rsidRPr="007052C6">
        <w:rPr>
          <w:rFonts w:ascii="Times New Roman" w:hAnsi="Times New Roman"/>
          <w:sz w:val="28"/>
          <w:szCs w:val="28"/>
        </w:rPr>
        <w:t xml:space="preserve">о проведении внеплановой выездной проверки юридического лица, индивидуального предпринимателя, в отношении которого </w:t>
      </w:r>
      <w:r w:rsidR="00E2316B" w:rsidRPr="007052C6">
        <w:rPr>
          <w:rFonts w:ascii="Times New Roman" w:hAnsi="Times New Roman"/>
          <w:sz w:val="28"/>
          <w:szCs w:val="28"/>
        </w:rPr>
        <w:t>осуществляется</w:t>
      </w:r>
      <w:r w:rsidRPr="007052C6">
        <w:rPr>
          <w:rFonts w:ascii="Times New Roman" w:hAnsi="Times New Roman"/>
          <w:sz w:val="28"/>
          <w:szCs w:val="28"/>
        </w:rPr>
        <w:t xml:space="preserve"> муниципальн</w:t>
      </w:r>
      <w:r w:rsidR="00E2316B" w:rsidRPr="007052C6">
        <w:rPr>
          <w:rFonts w:ascii="Times New Roman" w:hAnsi="Times New Roman"/>
          <w:sz w:val="28"/>
          <w:szCs w:val="28"/>
        </w:rPr>
        <w:t>ый</w:t>
      </w:r>
      <w:r w:rsidRPr="007052C6">
        <w:rPr>
          <w:rFonts w:ascii="Times New Roman" w:hAnsi="Times New Roman"/>
          <w:sz w:val="28"/>
          <w:szCs w:val="28"/>
        </w:rPr>
        <w:t xml:space="preserve"> </w:t>
      </w:r>
      <w:r w:rsidR="00E2316B" w:rsidRPr="007052C6">
        <w:rPr>
          <w:rFonts w:ascii="Times New Roman" w:hAnsi="Times New Roman"/>
          <w:sz w:val="28"/>
          <w:szCs w:val="28"/>
        </w:rPr>
        <w:t>контроль</w:t>
      </w:r>
      <w:r w:rsidRPr="007052C6">
        <w:rPr>
          <w:rFonts w:ascii="Times New Roman" w:hAnsi="Times New Roman"/>
          <w:sz w:val="28"/>
          <w:szCs w:val="28"/>
        </w:rPr>
        <w:t xml:space="preserve">, в целях согласования ее проведения орган муниципального контроля </w:t>
      </w:r>
      <w:r w:rsidR="00E2316B" w:rsidRPr="007052C6">
        <w:rPr>
          <w:rFonts w:ascii="Times New Roman" w:hAnsi="Times New Roman"/>
          <w:sz w:val="28"/>
          <w:szCs w:val="28"/>
        </w:rPr>
        <w:t xml:space="preserve">в сфере наружной рекламы </w:t>
      </w:r>
      <w:r w:rsidRPr="007052C6">
        <w:rPr>
          <w:rFonts w:ascii="Times New Roman" w:hAnsi="Times New Roman"/>
          <w:sz w:val="28"/>
          <w:szCs w:val="28"/>
        </w:rPr>
        <w:t>представляет либо направляет заказным почтовым отправлением с уведомлением о вручении в орган прокуратуры по месту осуществления деятельности субъекта проверки заявление о</w:t>
      </w:r>
      <w:proofErr w:type="gramEnd"/>
      <w:r w:rsidRPr="007052C6">
        <w:rPr>
          <w:rFonts w:ascii="Times New Roman" w:hAnsi="Times New Roman"/>
          <w:sz w:val="28"/>
          <w:szCs w:val="28"/>
        </w:rPr>
        <w:t xml:space="preserve"> согласовании проведения внеплановой выездной проверки, оформляемое </w:t>
      </w:r>
      <w:r w:rsidR="000779B6" w:rsidRPr="007052C6">
        <w:rPr>
          <w:rFonts w:ascii="Times New Roman" w:hAnsi="Times New Roman"/>
          <w:sz w:val="28"/>
          <w:szCs w:val="28"/>
        </w:rPr>
        <w:t xml:space="preserve">по </w:t>
      </w:r>
      <w:proofErr w:type="gramStart"/>
      <w:r w:rsidR="000779B6" w:rsidRPr="007052C6">
        <w:rPr>
          <w:rFonts w:ascii="Times New Roman" w:hAnsi="Times New Roman"/>
          <w:sz w:val="28"/>
          <w:szCs w:val="28"/>
        </w:rPr>
        <w:t>форме</w:t>
      </w:r>
      <w:proofErr w:type="gramEnd"/>
      <w:r w:rsidRPr="007052C6">
        <w:rPr>
          <w:rFonts w:ascii="Times New Roman" w:hAnsi="Times New Roman"/>
          <w:color w:val="00B050"/>
          <w:sz w:val="28"/>
          <w:szCs w:val="28"/>
        </w:rPr>
        <w:t xml:space="preserve"> </w:t>
      </w:r>
      <w:r w:rsidR="00374556" w:rsidRPr="007052C6">
        <w:rPr>
          <w:rFonts w:ascii="Times New Roman" w:hAnsi="Times New Roman"/>
          <w:sz w:val="28"/>
          <w:szCs w:val="28"/>
        </w:rPr>
        <w:t xml:space="preserve">приведенной в </w:t>
      </w:r>
      <w:r w:rsidR="000779B6" w:rsidRPr="007052C6">
        <w:rPr>
          <w:rFonts w:ascii="Times New Roman" w:hAnsi="Times New Roman"/>
          <w:sz w:val="28"/>
          <w:szCs w:val="28"/>
        </w:rPr>
        <w:t>приложени</w:t>
      </w:r>
      <w:r w:rsidR="00374556" w:rsidRPr="007052C6">
        <w:rPr>
          <w:rFonts w:ascii="Times New Roman" w:hAnsi="Times New Roman"/>
          <w:sz w:val="28"/>
          <w:szCs w:val="28"/>
        </w:rPr>
        <w:t>и</w:t>
      </w:r>
      <w:r w:rsidRPr="007052C6">
        <w:rPr>
          <w:rFonts w:ascii="Times New Roman" w:hAnsi="Times New Roman"/>
          <w:sz w:val="28"/>
          <w:szCs w:val="28"/>
        </w:rPr>
        <w:t xml:space="preserve"> 8 к настоящему Регламенту. К этому заявлению прилагаются копия распоряжения (приказа) о проведении внеплановой выездной проверки и документы, которые содержат сведения, послужившие основанием ее проведения.</w:t>
      </w:r>
    </w:p>
    <w:p w:rsidR="00D63578" w:rsidRPr="007052C6" w:rsidRDefault="00D63578" w:rsidP="007052C6">
      <w:pPr>
        <w:widowControl w:val="0"/>
        <w:tabs>
          <w:tab w:val="left" w:pos="993"/>
          <w:tab w:val="left" w:pos="1276"/>
        </w:tabs>
        <w:spacing w:after="0" w:line="240" w:lineRule="auto"/>
        <w:ind w:firstLine="709"/>
        <w:jc w:val="both"/>
        <w:rPr>
          <w:rFonts w:ascii="Times New Roman" w:hAnsi="Times New Roman"/>
          <w:sz w:val="28"/>
          <w:szCs w:val="28"/>
        </w:rPr>
      </w:pPr>
      <w:r w:rsidRPr="007052C6">
        <w:rPr>
          <w:rFonts w:ascii="Times New Roman" w:hAnsi="Times New Roman"/>
          <w:sz w:val="28"/>
          <w:szCs w:val="28"/>
        </w:rPr>
        <w:t xml:space="preserve">В случае отказа органа прокуратуры в согласовании проведения внеплановой выездной проверки юридического лица, индивидуального предпринимателя руководитель органа муниципального контроля </w:t>
      </w:r>
      <w:r w:rsidR="00390F40" w:rsidRPr="007052C6">
        <w:rPr>
          <w:rFonts w:ascii="Times New Roman" w:hAnsi="Times New Roman"/>
          <w:sz w:val="28"/>
          <w:szCs w:val="28"/>
        </w:rPr>
        <w:t xml:space="preserve">в сфере наружной рекламы </w:t>
      </w:r>
      <w:r w:rsidRPr="007052C6">
        <w:rPr>
          <w:rFonts w:ascii="Times New Roman" w:hAnsi="Times New Roman"/>
          <w:sz w:val="28"/>
          <w:szCs w:val="28"/>
        </w:rPr>
        <w:t>принимает одно из следующих решений:</w:t>
      </w:r>
    </w:p>
    <w:p w:rsidR="00D63578" w:rsidRPr="007052C6" w:rsidRDefault="00D63578" w:rsidP="007052C6">
      <w:pPr>
        <w:widowControl w:val="0"/>
        <w:tabs>
          <w:tab w:val="left" w:pos="993"/>
          <w:tab w:val="left" w:pos="1276"/>
        </w:tabs>
        <w:spacing w:after="0" w:line="240" w:lineRule="auto"/>
        <w:ind w:firstLine="709"/>
        <w:jc w:val="both"/>
        <w:rPr>
          <w:rFonts w:ascii="Times New Roman" w:hAnsi="Times New Roman"/>
          <w:sz w:val="28"/>
          <w:szCs w:val="28"/>
        </w:rPr>
      </w:pPr>
      <w:r w:rsidRPr="007052C6">
        <w:rPr>
          <w:rFonts w:ascii="Times New Roman" w:hAnsi="Times New Roman"/>
          <w:sz w:val="28"/>
          <w:szCs w:val="28"/>
        </w:rPr>
        <w:t xml:space="preserve">1) об отмене распоряжения </w:t>
      </w:r>
      <w:r w:rsidR="00390F40" w:rsidRPr="007052C6">
        <w:rPr>
          <w:rFonts w:ascii="Times New Roman" w:hAnsi="Times New Roman"/>
          <w:sz w:val="28"/>
          <w:szCs w:val="28"/>
        </w:rPr>
        <w:t xml:space="preserve">(приказа) </w:t>
      </w:r>
      <w:r w:rsidRPr="007052C6">
        <w:rPr>
          <w:rFonts w:ascii="Times New Roman" w:hAnsi="Times New Roman"/>
          <w:sz w:val="28"/>
          <w:szCs w:val="28"/>
        </w:rPr>
        <w:t>о проведении внеплановой выездной проверки;</w:t>
      </w:r>
    </w:p>
    <w:p w:rsidR="00D63578" w:rsidRPr="007052C6" w:rsidRDefault="00D63578" w:rsidP="007052C6">
      <w:pPr>
        <w:widowControl w:val="0"/>
        <w:tabs>
          <w:tab w:val="left" w:pos="993"/>
          <w:tab w:val="left" w:pos="1276"/>
        </w:tabs>
        <w:spacing w:after="0" w:line="240" w:lineRule="auto"/>
        <w:ind w:firstLine="709"/>
        <w:jc w:val="both"/>
        <w:rPr>
          <w:rFonts w:ascii="Times New Roman" w:hAnsi="Times New Roman"/>
          <w:sz w:val="28"/>
          <w:szCs w:val="28"/>
        </w:rPr>
      </w:pPr>
      <w:r w:rsidRPr="007052C6">
        <w:rPr>
          <w:rFonts w:ascii="Times New Roman" w:hAnsi="Times New Roman"/>
          <w:sz w:val="28"/>
          <w:szCs w:val="28"/>
        </w:rPr>
        <w:t>2) об устранении замечаний органа прокуратуры и повторном направлении заявления о согласовании с органом прокуратуры проведения внеплановой выездной проверки юридического лица, индивидуального предпринимателя;</w:t>
      </w:r>
    </w:p>
    <w:p w:rsidR="00D63578" w:rsidRPr="007052C6" w:rsidRDefault="00D63578" w:rsidP="007052C6">
      <w:pPr>
        <w:widowControl w:val="0"/>
        <w:tabs>
          <w:tab w:val="left" w:pos="993"/>
          <w:tab w:val="left" w:pos="1276"/>
        </w:tabs>
        <w:spacing w:after="0" w:line="240" w:lineRule="auto"/>
        <w:ind w:firstLine="709"/>
        <w:jc w:val="both"/>
        <w:rPr>
          <w:rFonts w:ascii="Times New Roman" w:hAnsi="Times New Roman"/>
          <w:sz w:val="28"/>
          <w:szCs w:val="28"/>
        </w:rPr>
      </w:pPr>
      <w:r w:rsidRPr="007052C6">
        <w:rPr>
          <w:rFonts w:ascii="Times New Roman" w:hAnsi="Times New Roman"/>
          <w:sz w:val="28"/>
          <w:szCs w:val="28"/>
        </w:rPr>
        <w:t>3) об обжаловании решения органа прокуратуры вышестоящему прокурору или в суд.</w:t>
      </w:r>
    </w:p>
    <w:p w:rsidR="00D63578" w:rsidRDefault="00D63578" w:rsidP="007052C6">
      <w:pPr>
        <w:widowControl w:val="0"/>
        <w:tabs>
          <w:tab w:val="left" w:pos="993"/>
          <w:tab w:val="left" w:pos="1276"/>
        </w:tabs>
        <w:spacing w:after="0" w:line="240" w:lineRule="auto"/>
        <w:ind w:firstLine="709"/>
        <w:jc w:val="both"/>
        <w:rPr>
          <w:rFonts w:ascii="Times New Roman" w:hAnsi="Times New Roman"/>
          <w:sz w:val="28"/>
          <w:szCs w:val="28"/>
        </w:rPr>
      </w:pPr>
      <w:r w:rsidRPr="007052C6">
        <w:rPr>
          <w:rFonts w:ascii="Times New Roman" w:hAnsi="Times New Roman"/>
          <w:sz w:val="28"/>
          <w:szCs w:val="28"/>
        </w:rPr>
        <w:t>В случае</w:t>
      </w:r>
      <w:proofErr w:type="gramStart"/>
      <w:r w:rsidRPr="007052C6">
        <w:rPr>
          <w:rFonts w:ascii="Times New Roman" w:hAnsi="Times New Roman"/>
          <w:sz w:val="28"/>
          <w:szCs w:val="28"/>
        </w:rPr>
        <w:t>,</w:t>
      </w:r>
      <w:proofErr w:type="gramEnd"/>
      <w:r w:rsidRPr="007052C6">
        <w:rPr>
          <w:rFonts w:ascii="Times New Roman" w:hAnsi="Times New Roman"/>
          <w:sz w:val="28"/>
          <w:szCs w:val="28"/>
        </w:rPr>
        <w:t xml:space="preserve">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5 (пяти) рабочих дней со дня составления акта проверки.</w:t>
      </w:r>
    </w:p>
    <w:p w:rsidR="00D63578" w:rsidRPr="007052C6" w:rsidRDefault="00D63578" w:rsidP="007052C6">
      <w:pPr>
        <w:widowControl w:val="0"/>
        <w:tabs>
          <w:tab w:val="left" w:pos="993"/>
          <w:tab w:val="left" w:pos="1276"/>
        </w:tabs>
        <w:spacing w:after="0" w:line="240" w:lineRule="auto"/>
        <w:ind w:firstLine="709"/>
        <w:jc w:val="both"/>
        <w:rPr>
          <w:rFonts w:ascii="Times New Roman" w:hAnsi="Times New Roman"/>
          <w:sz w:val="28"/>
          <w:szCs w:val="28"/>
        </w:rPr>
      </w:pPr>
      <w:r w:rsidRPr="007052C6">
        <w:rPr>
          <w:rFonts w:ascii="Times New Roman" w:hAnsi="Times New Roman"/>
          <w:sz w:val="28"/>
          <w:szCs w:val="28"/>
        </w:rPr>
        <w:t>7</w:t>
      </w:r>
      <w:r w:rsidR="008F74F3">
        <w:rPr>
          <w:rFonts w:ascii="Times New Roman" w:hAnsi="Times New Roman"/>
          <w:sz w:val="28"/>
          <w:szCs w:val="28"/>
        </w:rPr>
        <w:t>4</w:t>
      </w:r>
      <w:r w:rsidRPr="007052C6">
        <w:rPr>
          <w:rFonts w:ascii="Times New Roman" w:hAnsi="Times New Roman"/>
          <w:sz w:val="28"/>
          <w:szCs w:val="28"/>
        </w:rPr>
        <w:t xml:space="preserve">. О проведении внеплановой выездной проверки, за исключением внеплановой выездной проверки, </w:t>
      </w:r>
      <w:proofErr w:type="gramStart"/>
      <w:r w:rsidRPr="007052C6">
        <w:rPr>
          <w:rFonts w:ascii="Times New Roman" w:hAnsi="Times New Roman"/>
          <w:sz w:val="28"/>
          <w:szCs w:val="28"/>
        </w:rPr>
        <w:t>основания</w:t>
      </w:r>
      <w:proofErr w:type="gramEnd"/>
      <w:r w:rsidRPr="007052C6">
        <w:rPr>
          <w:rFonts w:ascii="Times New Roman" w:hAnsi="Times New Roman"/>
          <w:sz w:val="28"/>
          <w:szCs w:val="28"/>
        </w:rPr>
        <w:t xml:space="preserve"> проведения которой указаны в </w:t>
      </w:r>
      <w:r w:rsidR="001A60BA">
        <w:rPr>
          <w:rFonts w:ascii="Times New Roman" w:hAnsi="Times New Roman"/>
          <w:sz w:val="28"/>
          <w:szCs w:val="28"/>
        </w:rPr>
        <w:t xml:space="preserve"> </w:t>
      </w:r>
      <w:r w:rsidRPr="007052C6">
        <w:rPr>
          <w:rFonts w:ascii="Times New Roman" w:hAnsi="Times New Roman"/>
          <w:sz w:val="28"/>
          <w:szCs w:val="28"/>
        </w:rPr>
        <w:t>п. 2 ч. 2 ст. 10 Федерального закона № 294-ФЗ юридическое лицо, индивидуальный предприниматель уведомляется органом муниципального контроля</w:t>
      </w:r>
      <w:r w:rsidR="00390F40" w:rsidRPr="007052C6">
        <w:rPr>
          <w:rFonts w:ascii="Times New Roman" w:hAnsi="Times New Roman"/>
          <w:sz w:val="28"/>
          <w:szCs w:val="28"/>
        </w:rPr>
        <w:t xml:space="preserve"> в сфере наружной рекламы </w:t>
      </w:r>
      <w:r w:rsidRPr="007052C6">
        <w:rPr>
          <w:rFonts w:ascii="Times New Roman" w:hAnsi="Times New Roman"/>
          <w:sz w:val="28"/>
          <w:szCs w:val="28"/>
        </w:rPr>
        <w:t>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w:t>
      </w:r>
      <w:r w:rsidR="00097952" w:rsidRPr="007052C6">
        <w:rPr>
          <w:rFonts w:ascii="Times New Roman" w:hAnsi="Times New Roman"/>
          <w:sz w:val="28"/>
          <w:szCs w:val="28"/>
        </w:rPr>
        <w:t xml:space="preserve"> в сфере наружной рекламы</w:t>
      </w:r>
      <w:r w:rsidRPr="007052C6">
        <w:rPr>
          <w:rFonts w:ascii="Times New Roman" w:hAnsi="Times New Roman"/>
          <w:sz w:val="28"/>
          <w:szCs w:val="28"/>
        </w:rPr>
        <w:t>.</w:t>
      </w:r>
    </w:p>
    <w:p w:rsidR="00D63578" w:rsidRPr="007052C6" w:rsidRDefault="00097952" w:rsidP="007052C6">
      <w:pPr>
        <w:widowControl w:val="0"/>
        <w:tabs>
          <w:tab w:val="left" w:pos="1134"/>
          <w:tab w:val="left" w:pos="1276"/>
        </w:tabs>
        <w:spacing w:after="0" w:line="240" w:lineRule="auto"/>
        <w:ind w:firstLine="709"/>
        <w:jc w:val="both"/>
        <w:rPr>
          <w:rFonts w:ascii="Times New Roman" w:hAnsi="Times New Roman"/>
          <w:sz w:val="28"/>
          <w:szCs w:val="28"/>
        </w:rPr>
      </w:pPr>
      <w:r w:rsidRPr="007052C6">
        <w:rPr>
          <w:rFonts w:ascii="Times New Roman" w:hAnsi="Times New Roman"/>
          <w:sz w:val="28"/>
          <w:szCs w:val="28"/>
        </w:rPr>
        <w:t>7</w:t>
      </w:r>
      <w:r w:rsidR="008F74F3">
        <w:rPr>
          <w:rFonts w:ascii="Times New Roman" w:hAnsi="Times New Roman"/>
          <w:sz w:val="28"/>
          <w:szCs w:val="28"/>
        </w:rPr>
        <w:t>5</w:t>
      </w:r>
      <w:r w:rsidR="00D63578" w:rsidRPr="007052C6">
        <w:rPr>
          <w:rFonts w:ascii="Times New Roman" w:hAnsi="Times New Roman"/>
          <w:sz w:val="28"/>
          <w:szCs w:val="28"/>
        </w:rPr>
        <w:t xml:space="preserve">. </w:t>
      </w:r>
      <w:proofErr w:type="gramStart"/>
      <w:r w:rsidR="00D63578" w:rsidRPr="007052C6">
        <w:rPr>
          <w:rFonts w:ascii="Times New Roman" w:hAnsi="Times New Roman"/>
          <w:sz w:val="28"/>
          <w:szCs w:val="28"/>
        </w:rPr>
        <w:t xml:space="preserve">Если основанием для проведения внеплановой выездной проверки </w:t>
      </w:r>
      <w:r w:rsidR="00D63578" w:rsidRPr="007052C6">
        <w:rPr>
          <w:rFonts w:ascii="Times New Roman" w:hAnsi="Times New Roman"/>
          <w:sz w:val="28"/>
          <w:szCs w:val="28"/>
        </w:rPr>
        <w:lastRenderedPageBreak/>
        <w:t xml:space="preserve">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 должностные лица органа муниципального контроля </w:t>
      </w:r>
      <w:r w:rsidRPr="007052C6">
        <w:rPr>
          <w:rFonts w:ascii="Times New Roman" w:hAnsi="Times New Roman"/>
          <w:sz w:val="28"/>
          <w:szCs w:val="28"/>
        </w:rPr>
        <w:t>в</w:t>
      </w:r>
      <w:proofErr w:type="gramEnd"/>
      <w:r w:rsidRPr="007052C6">
        <w:rPr>
          <w:rFonts w:ascii="Times New Roman" w:hAnsi="Times New Roman"/>
          <w:sz w:val="28"/>
          <w:szCs w:val="28"/>
        </w:rPr>
        <w:t xml:space="preserve"> сфере наружной рекламы </w:t>
      </w:r>
      <w:r w:rsidR="00D63578" w:rsidRPr="007052C6">
        <w:rPr>
          <w:rFonts w:ascii="Times New Roman" w:hAnsi="Times New Roman"/>
          <w:sz w:val="28"/>
          <w:szCs w:val="28"/>
        </w:rPr>
        <w:t xml:space="preserve">вправе приступить к проведению внеплановой выездной проверки юридического лица, индивидуального предпринимателя незамедлительно с извещением органов прокуратуры о проведении мероприятий по </w:t>
      </w:r>
      <w:r w:rsidR="008F74F3">
        <w:rPr>
          <w:rFonts w:ascii="Times New Roman" w:hAnsi="Times New Roman"/>
          <w:sz w:val="28"/>
          <w:szCs w:val="28"/>
        </w:rPr>
        <w:t>контролю</w:t>
      </w:r>
      <w:r w:rsidR="00D63578" w:rsidRPr="007052C6">
        <w:rPr>
          <w:rFonts w:ascii="Times New Roman" w:hAnsi="Times New Roman"/>
          <w:sz w:val="28"/>
          <w:szCs w:val="28"/>
        </w:rPr>
        <w:t xml:space="preserve"> посредством направления документов, предусмотренных ч. </w:t>
      </w:r>
      <w:r w:rsidR="008F74F3">
        <w:rPr>
          <w:rFonts w:ascii="Times New Roman" w:hAnsi="Times New Roman"/>
          <w:sz w:val="28"/>
          <w:szCs w:val="28"/>
        </w:rPr>
        <w:t>6</w:t>
      </w:r>
      <w:r w:rsidR="00D63578" w:rsidRPr="007052C6">
        <w:rPr>
          <w:rFonts w:ascii="Times New Roman" w:hAnsi="Times New Roman"/>
          <w:sz w:val="28"/>
          <w:szCs w:val="28"/>
        </w:rPr>
        <w:t xml:space="preserve"> ст. 10 Федерального закона № 294-ФЗ, в органы прокуратуры в течение 24 часов. При этом предварительное уведомление о начале проведения проверки лица,  отношении которого исполняется муниципальная функция, не требуется.</w:t>
      </w:r>
    </w:p>
    <w:p w:rsidR="00D63578" w:rsidRPr="007052C6" w:rsidRDefault="00D63578" w:rsidP="007052C6">
      <w:pPr>
        <w:tabs>
          <w:tab w:val="left" w:pos="1276"/>
        </w:tabs>
        <w:spacing w:after="0" w:line="240" w:lineRule="auto"/>
        <w:ind w:firstLine="709"/>
        <w:jc w:val="both"/>
        <w:rPr>
          <w:rFonts w:ascii="Times New Roman" w:hAnsi="Times New Roman"/>
          <w:sz w:val="28"/>
          <w:szCs w:val="28"/>
        </w:rPr>
      </w:pPr>
      <w:r w:rsidRPr="007052C6">
        <w:rPr>
          <w:rFonts w:ascii="Times New Roman" w:hAnsi="Times New Roman"/>
          <w:sz w:val="28"/>
          <w:szCs w:val="28"/>
        </w:rPr>
        <w:t>7</w:t>
      </w:r>
      <w:r w:rsidR="008F74F3">
        <w:rPr>
          <w:rFonts w:ascii="Times New Roman" w:hAnsi="Times New Roman"/>
          <w:sz w:val="28"/>
          <w:szCs w:val="28"/>
        </w:rPr>
        <w:t>6</w:t>
      </w:r>
      <w:r w:rsidRPr="007052C6">
        <w:rPr>
          <w:rFonts w:ascii="Times New Roman" w:hAnsi="Times New Roman"/>
          <w:sz w:val="28"/>
          <w:szCs w:val="28"/>
        </w:rPr>
        <w:t>. Внеплановая проверка проводится с применением проверочных листов (списков контрольных вопросов)</w:t>
      </w:r>
      <w:r w:rsidR="00530380" w:rsidRPr="007052C6">
        <w:rPr>
          <w:rFonts w:ascii="Times New Roman" w:hAnsi="Times New Roman"/>
          <w:sz w:val="28"/>
          <w:szCs w:val="28"/>
        </w:rPr>
        <w:t xml:space="preserve"> по форме, приведенной в Приложении 9 к настоящему Регламенту</w:t>
      </w:r>
      <w:r w:rsidRPr="007052C6">
        <w:rPr>
          <w:rFonts w:ascii="Times New Roman" w:hAnsi="Times New Roman"/>
          <w:sz w:val="28"/>
          <w:szCs w:val="28"/>
        </w:rPr>
        <w:t>.</w:t>
      </w:r>
    </w:p>
    <w:p w:rsidR="0063581A" w:rsidRDefault="00D63578" w:rsidP="007052C6">
      <w:pPr>
        <w:tabs>
          <w:tab w:val="left" w:pos="1276"/>
        </w:tabs>
        <w:spacing w:after="0" w:line="240" w:lineRule="auto"/>
        <w:ind w:firstLine="709"/>
        <w:jc w:val="both"/>
        <w:rPr>
          <w:rFonts w:ascii="Times New Roman" w:hAnsi="Times New Roman"/>
          <w:sz w:val="28"/>
          <w:szCs w:val="28"/>
        </w:rPr>
      </w:pPr>
      <w:r w:rsidRPr="007052C6">
        <w:rPr>
          <w:rFonts w:ascii="Times New Roman" w:hAnsi="Times New Roman"/>
          <w:sz w:val="28"/>
          <w:szCs w:val="28"/>
        </w:rPr>
        <w:t>7</w:t>
      </w:r>
      <w:r w:rsidR="008F74F3">
        <w:rPr>
          <w:rFonts w:ascii="Times New Roman" w:hAnsi="Times New Roman"/>
          <w:sz w:val="28"/>
          <w:szCs w:val="28"/>
        </w:rPr>
        <w:t>7</w:t>
      </w:r>
      <w:r w:rsidRPr="007052C6">
        <w:rPr>
          <w:rFonts w:ascii="Times New Roman" w:hAnsi="Times New Roman"/>
          <w:sz w:val="28"/>
          <w:szCs w:val="28"/>
        </w:rPr>
        <w:t>. Внеплановая проверка проводится в виде документарной проверки и (или) выездной проверки.</w:t>
      </w:r>
    </w:p>
    <w:p w:rsidR="00FE5168" w:rsidRPr="000E5DE3" w:rsidRDefault="00FE5168" w:rsidP="0063581A">
      <w:pPr>
        <w:pStyle w:val="2"/>
        <w:spacing w:after="240"/>
      </w:pPr>
      <w:bookmarkStart w:id="24" w:name="_Toc63948045"/>
      <w:r w:rsidRPr="000E5DE3">
        <w:t>Документарная проверка</w:t>
      </w:r>
      <w:bookmarkEnd w:id="24"/>
    </w:p>
    <w:p w:rsidR="001F371B" w:rsidRPr="007052C6" w:rsidRDefault="00530380" w:rsidP="007052C6">
      <w:pPr>
        <w:widowControl w:val="0"/>
        <w:tabs>
          <w:tab w:val="left" w:pos="709"/>
          <w:tab w:val="left" w:pos="1276"/>
        </w:tabs>
        <w:spacing w:after="0" w:line="240" w:lineRule="auto"/>
        <w:ind w:firstLine="709"/>
        <w:jc w:val="both"/>
        <w:rPr>
          <w:rFonts w:ascii="Times New Roman" w:hAnsi="Times New Roman"/>
          <w:sz w:val="28"/>
          <w:szCs w:val="28"/>
        </w:rPr>
      </w:pPr>
      <w:r w:rsidRPr="007052C6">
        <w:rPr>
          <w:rFonts w:ascii="Times New Roman" w:hAnsi="Times New Roman"/>
          <w:sz w:val="28"/>
          <w:szCs w:val="28"/>
          <w:lang w:eastAsia="ru-RU"/>
        </w:rPr>
        <w:t>7</w:t>
      </w:r>
      <w:r w:rsidR="008F74F3">
        <w:rPr>
          <w:rFonts w:ascii="Times New Roman" w:hAnsi="Times New Roman"/>
          <w:sz w:val="28"/>
          <w:szCs w:val="28"/>
          <w:lang w:eastAsia="ru-RU"/>
        </w:rPr>
        <w:t>8</w:t>
      </w:r>
      <w:r w:rsidR="00EF0897" w:rsidRPr="007052C6">
        <w:rPr>
          <w:rFonts w:ascii="Times New Roman" w:hAnsi="Times New Roman"/>
          <w:sz w:val="28"/>
          <w:szCs w:val="28"/>
          <w:lang w:eastAsia="ru-RU"/>
        </w:rPr>
        <w:t xml:space="preserve">. </w:t>
      </w:r>
      <w:proofErr w:type="gramStart"/>
      <w:r w:rsidR="0063036E" w:rsidRPr="007052C6">
        <w:rPr>
          <w:rFonts w:ascii="Times New Roman" w:hAnsi="Times New Roman"/>
          <w:sz w:val="28"/>
          <w:szCs w:val="28"/>
          <w:lang w:eastAsia="ru-RU"/>
        </w:rPr>
        <w:t>В соответств</w:t>
      </w:r>
      <w:r w:rsidR="0087443C">
        <w:rPr>
          <w:rFonts w:ascii="Times New Roman" w:hAnsi="Times New Roman"/>
          <w:sz w:val="28"/>
          <w:szCs w:val="28"/>
          <w:lang w:eastAsia="ru-RU"/>
        </w:rPr>
        <w:t>ии</w:t>
      </w:r>
      <w:r w:rsidR="0063036E" w:rsidRPr="007052C6">
        <w:rPr>
          <w:rFonts w:ascii="Times New Roman" w:hAnsi="Times New Roman"/>
          <w:sz w:val="28"/>
          <w:szCs w:val="28"/>
          <w:lang w:eastAsia="ru-RU"/>
        </w:rPr>
        <w:t xml:space="preserve"> с п. 1</w:t>
      </w:r>
      <w:r w:rsidR="001F371B" w:rsidRPr="007052C6">
        <w:rPr>
          <w:rFonts w:ascii="Times New Roman" w:hAnsi="Times New Roman"/>
          <w:sz w:val="28"/>
          <w:szCs w:val="28"/>
          <w:lang w:eastAsia="ru-RU"/>
        </w:rPr>
        <w:t xml:space="preserve"> ст. 11 Федерального закона </w:t>
      </w:r>
      <w:r w:rsidR="001A60BA">
        <w:rPr>
          <w:rFonts w:ascii="Times New Roman" w:hAnsi="Times New Roman"/>
          <w:sz w:val="28"/>
          <w:szCs w:val="28"/>
          <w:lang w:eastAsia="ru-RU"/>
        </w:rPr>
        <w:t xml:space="preserve"> </w:t>
      </w:r>
      <w:r w:rsidR="001F371B" w:rsidRPr="007052C6">
        <w:rPr>
          <w:rFonts w:ascii="Times New Roman" w:hAnsi="Times New Roman"/>
          <w:sz w:val="28"/>
          <w:szCs w:val="28"/>
          <w:lang w:eastAsia="ru-RU"/>
        </w:rPr>
        <w:t xml:space="preserve">№ 294-ФЗ, 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w:t>
      </w:r>
      <w:r w:rsidR="001A60BA">
        <w:rPr>
          <w:rFonts w:ascii="Times New Roman" w:hAnsi="Times New Roman"/>
          <w:sz w:val="28"/>
          <w:szCs w:val="28"/>
          <w:lang w:eastAsia="ru-RU"/>
        </w:rPr>
        <w:t xml:space="preserve"> </w:t>
      </w:r>
      <w:r w:rsidR="001F371B" w:rsidRPr="007052C6">
        <w:rPr>
          <w:rFonts w:ascii="Times New Roman" w:hAnsi="Times New Roman"/>
          <w:sz w:val="28"/>
          <w:szCs w:val="28"/>
          <w:lang w:eastAsia="ru-RU"/>
        </w:rPr>
        <w:t xml:space="preserve">их деятельности и связанные с исполнением ими обязательных требований </w:t>
      </w:r>
      <w:r w:rsidR="001A60BA">
        <w:rPr>
          <w:rFonts w:ascii="Times New Roman" w:hAnsi="Times New Roman"/>
          <w:sz w:val="28"/>
          <w:szCs w:val="28"/>
          <w:lang w:eastAsia="ru-RU"/>
        </w:rPr>
        <w:t xml:space="preserve"> </w:t>
      </w:r>
      <w:r w:rsidR="001F371B" w:rsidRPr="007052C6">
        <w:rPr>
          <w:rFonts w:ascii="Times New Roman" w:hAnsi="Times New Roman"/>
          <w:sz w:val="28"/>
          <w:szCs w:val="28"/>
          <w:lang w:eastAsia="ru-RU"/>
        </w:rPr>
        <w:t>и требований, установленных муниципальными правовыми актами, исполнением предписаний и постановлений органов муниципального контроля.</w:t>
      </w:r>
      <w:proofErr w:type="gramEnd"/>
    </w:p>
    <w:p w:rsidR="001F371B" w:rsidRPr="007052C6" w:rsidRDefault="00F65880" w:rsidP="007052C6">
      <w:pPr>
        <w:widowControl w:val="0"/>
        <w:tabs>
          <w:tab w:val="left" w:pos="1276"/>
        </w:tabs>
        <w:spacing w:after="0" w:line="240" w:lineRule="auto"/>
        <w:ind w:firstLine="709"/>
        <w:jc w:val="both"/>
        <w:rPr>
          <w:rFonts w:ascii="Times New Roman" w:hAnsi="Times New Roman"/>
          <w:sz w:val="28"/>
          <w:szCs w:val="28"/>
        </w:rPr>
      </w:pPr>
      <w:r>
        <w:rPr>
          <w:rFonts w:ascii="Times New Roman" w:hAnsi="Times New Roman"/>
          <w:sz w:val="28"/>
          <w:szCs w:val="28"/>
        </w:rPr>
        <w:t>79</w:t>
      </w:r>
      <w:r w:rsidR="001F371B" w:rsidRPr="007052C6">
        <w:rPr>
          <w:rFonts w:ascii="Times New Roman" w:hAnsi="Times New Roman"/>
          <w:sz w:val="28"/>
          <w:szCs w:val="28"/>
        </w:rPr>
        <w:t xml:space="preserve">. Права и обязанности должностных лиц органа муниципального контроля </w:t>
      </w:r>
      <w:r w:rsidR="00530380" w:rsidRPr="007052C6">
        <w:rPr>
          <w:rFonts w:ascii="Times New Roman" w:hAnsi="Times New Roman"/>
          <w:sz w:val="28"/>
          <w:szCs w:val="28"/>
        </w:rPr>
        <w:t xml:space="preserve">в сфере наружной рекламы </w:t>
      </w:r>
      <w:r w:rsidR="001F371B" w:rsidRPr="007052C6">
        <w:rPr>
          <w:rFonts w:ascii="Times New Roman" w:hAnsi="Times New Roman"/>
          <w:sz w:val="28"/>
          <w:szCs w:val="28"/>
        </w:rPr>
        <w:t xml:space="preserve">при проведении документарной проверки устанавливаются </w:t>
      </w:r>
      <w:r w:rsidR="003B23EF" w:rsidRPr="007052C6">
        <w:rPr>
          <w:rFonts w:ascii="Times New Roman" w:hAnsi="Times New Roman"/>
          <w:sz w:val="28"/>
          <w:szCs w:val="28"/>
        </w:rPr>
        <w:t xml:space="preserve">настоящим </w:t>
      </w:r>
      <w:r w:rsidR="001F371B" w:rsidRPr="007052C6">
        <w:rPr>
          <w:rFonts w:ascii="Times New Roman" w:hAnsi="Times New Roman"/>
          <w:sz w:val="28"/>
          <w:szCs w:val="28"/>
        </w:rPr>
        <w:t>Регламент</w:t>
      </w:r>
      <w:r w:rsidR="003B23EF" w:rsidRPr="007052C6">
        <w:rPr>
          <w:rFonts w:ascii="Times New Roman" w:hAnsi="Times New Roman"/>
          <w:sz w:val="28"/>
          <w:szCs w:val="28"/>
        </w:rPr>
        <w:t>ом</w:t>
      </w:r>
      <w:r w:rsidR="001F371B" w:rsidRPr="007052C6">
        <w:rPr>
          <w:rFonts w:ascii="Times New Roman" w:hAnsi="Times New Roman"/>
          <w:sz w:val="28"/>
          <w:szCs w:val="28"/>
        </w:rPr>
        <w:t>.</w:t>
      </w:r>
    </w:p>
    <w:p w:rsidR="001F371B" w:rsidRPr="007052C6" w:rsidRDefault="00530380" w:rsidP="007052C6">
      <w:pPr>
        <w:tabs>
          <w:tab w:val="left" w:pos="1276"/>
        </w:tabs>
        <w:spacing w:after="0" w:line="240" w:lineRule="auto"/>
        <w:ind w:firstLine="709"/>
        <w:jc w:val="both"/>
        <w:rPr>
          <w:rFonts w:ascii="Times New Roman" w:hAnsi="Times New Roman"/>
          <w:sz w:val="28"/>
          <w:szCs w:val="28"/>
        </w:rPr>
      </w:pPr>
      <w:r w:rsidRPr="007052C6">
        <w:rPr>
          <w:rFonts w:ascii="Times New Roman" w:hAnsi="Times New Roman"/>
          <w:sz w:val="28"/>
          <w:szCs w:val="28"/>
        </w:rPr>
        <w:t>8</w:t>
      </w:r>
      <w:r w:rsidR="00F65880">
        <w:rPr>
          <w:rFonts w:ascii="Times New Roman" w:hAnsi="Times New Roman"/>
          <w:sz w:val="28"/>
          <w:szCs w:val="28"/>
        </w:rPr>
        <w:t>0</w:t>
      </w:r>
      <w:r w:rsidR="001F371B" w:rsidRPr="007052C6">
        <w:rPr>
          <w:rFonts w:ascii="Times New Roman" w:hAnsi="Times New Roman"/>
          <w:sz w:val="28"/>
          <w:szCs w:val="28"/>
        </w:rPr>
        <w:t xml:space="preserve">. В процессе проведения документарной проверки должностными лицами органа муниципального контроля </w:t>
      </w:r>
      <w:r w:rsidRPr="007052C6">
        <w:rPr>
          <w:rFonts w:ascii="Times New Roman" w:hAnsi="Times New Roman"/>
          <w:sz w:val="28"/>
          <w:szCs w:val="28"/>
        </w:rPr>
        <w:t xml:space="preserve">в сфере наружной рекламы </w:t>
      </w:r>
      <w:r w:rsidR="001F371B" w:rsidRPr="007052C6">
        <w:rPr>
          <w:rFonts w:ascii="Times New Roman" w:hAnsi="Times New Roman"/>
          <w:sz w:val="28"/>
          <w:szCs w:val="28"/>
        </w:rPr>
        <w:t>в первую очередь рассматриваются документы субъектов проверки, имеющиеся в распоряжении органа муниципального контроля</w:t>
      </w:r>
      <w:r w:rsidR="00B121B6" w:rsidRPr="007052C6">
        <w:rPr>
          <w:rFonts w:ascii="Times New Roman" w:hAnsi="Times New Roman"/>
          <w:sz w:val="28"/>
          <w:szCs w:val="28"/>
        </w:rPr>
        <w:t xml:space="preserve"> в сфере наружной рекламы</w:t>
      </w:r>
      <w:r w:rsidR="001F371B" w:rsidRPr="007052C6">
        <w:rPr>
          <w:rFonts w:ascii="Times New Roman" w:hAnsi="Times New Roman"/>
          <w:sz w:val="28"/>
          <w:szCs w:val="28"/>
        </w:rPr>
        <w:t>.</w:t>
      </w:r>
    </w:p>
    <w:p w:rsidR="001F371B" w:rsidRPr="007052C6" w:rsidRDefault="003B23EF" w:rsidP="007052C6">
      <w:pPr>
        <w:tabs>
          <w:tab w:val="left" w:pos="1276"/>
        </w:tabs>
        <w:spacing w:after="0" w:line="240" w:lineRule="auto"/>
        <w:ind w:firstLine="709"/>
        <w:jc w:val="both"/>
        <w:rPr>
          <w:rFonts w:ascii="Times New Roman" w:hAnsi="Times New Roman"/>
          <w:sz w:val="28"/>
          <w:szCs w:val="28"/>
        </w:rPr>
      </w:pPr>
      <w:r w:rsidRPr="007052C6">
        <w:rPr>
          <w:rFonts w:ascii="Times New Roman" w:hAnsi="Times New Roman"/>
          <w:sz w:val="28"/>
          <w:szCs w:val="28"/>
        </w:rPr>
        <w:t>8</w:t>
      </w:r>
      <w:r w:rsidR="00F65880">
        <w:rPr>
          <w:rFonts w:ascii="Times New Roman" w:hAnsi="Times New Roman"/>
          <w:sz w:val="28"/>
          <w:szCs w:val="28"/>
        </w:rPr>
        <w:t>1</w:t>
      </w:r>
      <w:r w:rsidR="001F371B" w:rsidRPr="007052C6">
        <w:rPr>
          <w:rFonts w:ascii="Times New Roman" w:hAnsi="Times New Roman"/>
          <w:sz w:val="28"/>
          <w:szCs w:val="28"/>
        </w:rPr>
        <w:t>. В случае</w:t>
      </w:r>
      <w:proofErr w:type="gramStart"/>
      <w:r w:rsidR="001F371B" w:rsidRPr="007052C6">
        <w:rPr>
          <w:rFonts w:ascii="Times New Roman" w:hAnsi="Times New Roman"/>
          <w:sz w:val="28"/>
          <w:szCs w:val="28"/>
        </w:rPr>
        <w:t>,</w:t>
      </w:r>
      <w:proofErr w:type="gramEnd"/>
      <w:r w:rsidR="001F371B" w:rsidRPr="007052C6">
        <w:rPr>
          <w:rFonts w:ascii="Times New Roman" w:hAnsi="Times New Roman"/>
          <w:sz w:val="28"/>
          <w:szCs w:val="28"/>
        </w:rPr>
        <w:t xml:space="preserve"> если достоверность сведений, содержащихся в документах, имеющихся в распоряжении органа муниципального контроля</w:t>
      </w:r>
      <w:r w:rsidR="00B121B6" w:rsidRPr="007052C6">
        <w:rPr>
          <w:rFonts w:ascii="Times New Roman" w:hAnsi="Times New Roman"/>
          <w:sz w:val="28"/>
          <w:szCs w:val="28"/>
        </w:rPr>
        <w:t xml:space="preserve"> в сфере наружной рекламы</w:t>
      </w:r>
      <w:r w:rsidR="001F371B" w:rsidRPr="007052C6">
        <w:rPr>
          <w:rFonts w:ascii="Times New Roman" w:hAnsi="Times New Roman"/>
          <w:sz w:val="28"/>
          <w:szCs w:val="28"/>
        </w:rPr>
        <w:t xml:space="preserve">, вызывает обоснованные сомнения либо эти сведения не позволяют оценить исполнение лицами, в отношении которых </w:t>
      </w:r>
      <w:r w:rsidR="00B121B6" w:rsidRPr="007052C6">
        <w:rPr>
          <w:rFonts w:ascii="Times New Roman" w:hAnsi="Times New Roman"/>
          <w:sz w:val="28"/>
          <w:szCs w:val="28"/>
        </w:rPr>
        <w:t>осуществляется</w:t>
      </w:r>
      <w:r w:rsidR="001F371B" w:rsidRPr="007052C6">
        <w:rPr>
          <w:rFonts w:ascii="Times New Roman" w:hAnsi="Times New Roman"/>
          <w:sz w:val="28"/>
          <w:szCs w:val="28"/>
        </w:rPr>
        <w:t xml:space="preserve"> муниципальн</w:t>
      </w:r>
      <w:r w:rsidR="00B121B6" w:rsidRPr="007052C6">
        <w:rPr>
          <w:rFonts w:ascii="Times New Roman" w:hAnsi="Times New Roman"/>
          <w:sz w:val="28"/>
          <w:szCs w:val="28"/>
        </w:rPr>
        <w:t>ый контроль</w:t>
      </w:r>
      <w:r w:rsidR="001F371B" w:rsidRPr="007052C6">
        <w:rPr>
          <w:rFonts w:ascii="Times New Roman" w:hAnsi="Times New Roman"/>
          <w:sz w:val="28"/>
          <w:szCs w:val="28"/>
        </w:rPr>
        <w:t xml:space="preserve">, обязательных требований, должностные лица органа муниципального контроля </w:t>
      </w:r>
      <w:r w:rsidR="00B121B6" w:rsidRPr="007052C6">
        <w:rPr>
          <w:rFonts w:ascii="Times New Roman" w:hAnsi="Times New Roman"/>
          <w:sz w:val="28"/>
          <w:szCs w:val="28"/>
        </w:rPr>
        <w:t xml:space="preserve">в сфере наружной </w:t>
      </w:r>
      <w:r w:rsidR="00B121B6" w:rsidRPr="007052C6">
        <w:rPr>
          <w:rFonts w:ascii="Times New Roman" w:hAnsi="Times New Roman"/>
          <w:sz w:val="28"/>
          <w:szCs w:val="28"/>
        </w:rPr>
        <w:lastRenderedPageBreak/>
        <w:t xml:space="preserve">рекламы </w:t>
      </w:r>
      <w:r w:rsidR="001F371B" w:rsidRPr="007052C6">
        <w:rPr>
          <w:rFonts w:ascii="Times New Roman" w:hAnsi="Times New Roman"/>
          <w:sz w:val="28"/>
          <w:szCs w:val="28"/>
        </w:rPr>
        <w:t xml:space="preserve">направляют в адрес субъектов проверки мотивированный запрос с требованием представить необходимые для рассмотрения в ходе проведения документарной проверки документы и (или) информацию. К запросу прилагается заверенная печатью копия распоряжения (приказа) органа муниципального контроля </w:t>
      </w:r>
      <w:r w:rsidR="001E6652" w:rsidRPr="007052C6">
        <w:rPr>
          <w:rFonts w:ascii="Times New Roman" w:hAnsi="Times New Roman"/>
          <w:sz w:val="28"/>
          <w:szCs w:val="28"/>
        </w:rPr>
        <w:t xml:space="preserve">в сфере наружной рекламы </w:t>
      </w:r>
      <w:r w:rsidR="001F371B" w:rsidRPr="007052C6">
        <w:rPr>
          <w:rFonts w:ascii="Times New Roman" w:hAnsi="Times New Roman"/>
          <w:sz w:val="28"/>
          <w:szCs w:val="28"/>
        </w:rPr>
        <w:t>о проведении документарной проверки.</w:t>
      </w:r>
    </w:p>
    <w:p w:rsidR="001F371B" w:rsidRPr="007052C6" w:rsidRDefault="003B23EF" w:rsidP="007052C6">
      <w:pPr>
        <w:tabs>
          <w:tab w:val="left" w:pos="1276"/>
        </w:tabs>
        <w:spacing w:after="0" w:line="240" w:lineRule="auto"/>
        <w:ind w:firstLine="709"/>
        <w:jc w:val="both"/>
        <w:rPr>
          <w:rFonts w:ascii="Times New Roman" w:hAnsi="Times New Roman"/>
          <w:sz w:val="28"/>
          <w:szCs w:val="28"/>
        </w:rPr>
      </w:pPr>
      <w:r w:rsidRPr="007052C6">
        <w:rPr>
          <w:rFonts w:ascii="Times New Roman" w:hAnsi="Times New Roman"/>
          <w:sz w:val="28"/>
          <w:szCs w:val="28"/>
        </w:rPr>
        <w:t>8</w:t>
      </w:r>
      <w:r w:rsidR="00F65880">
        <w:rPr>
          <w:rFonts w:ascii="Times New Roman" w:hAnsi="Times New Roman"/>
          <w:sz w:val="28"/>
          <w:szCs w:val="28"/>
        </w:rPr>
        <w:t>2</w:t>
      </w:r>
      <w:r w:rsidR="001F371B" w:rsidRPr="007052C6">
        <w:rPr>
          <w:rFonts w:ascii="Times New Roman" w:hAnsi="Times New Roman"/>
          <w:sz w:val="28"/>
          <w:szCs w:val="28"/>
        </w:rPr>
        <w:t xml:space="preserve">. В течение 10 (десяти) рабочих дней со дня получения мотивированного запроса лица, в отношении которых </w:t>
      </w:r>
      <w:r w:rsidR="001E6652" w:rsidRPr="007052C6">
        <w:rPr>
          <w:rFonts w:ascii="Times New Roman" w:hAnsi="Times New Roman"/>
          <w:sz w:val="28"/>
          <w:szCs w:val="28"/>
        </w:rPr>
        <w:t>осуществляется</w:t>
      </w:r>
      <w:r w:rsidR="001F371B" w:rsidRPr="007052C6">
        <w:rPr>
          <w:rFonts w:ascii="Times New Roman" w:hAnsi="Times New Roman"/>
          <w:sz w:val="28"/>
          <w:szCs w:val="28"/>
        </w:rPr>
        <w:t xml:space="preserve"> муниципальн</w:t>
      </w:r>
      <w:r w:rsidR="001E6652" w:rsidRPr="007052C6">
        <w:rPr>
          <w:rFonts w:ascii="Times New Roman" w:hAnsi="Times New Roman"/>
          <w:sz w:val="28"/>
          <w:szCs w:val="28"/>
        </w:rPr>
        <w:t>ый контроль</w:t>
      </w:r>
      <w:r w:rsidR="001F371B" w:rsidRPr="007052C6">
        <w:rPr>
          <w:rFonts w:ascii="Times New Roman" w:hAnsi="Times New Roman"/>
          <w:sz w:val="28"/>
          <w:szCs w:val="28"/>
        </w:rPr>
        <w:t xml:space="preserve">, обязаны направить в орган муниципального контроля </w:t>
      </w:r>
      <w:r w:rsidR="001E6652" w:rsidRPr="007052C6">
        <w:rPr>
          <w:rFonts w:ascii="Times New Roman" w:hAnsi="Times New Roman"/>
          <w:sz w:val="28"/>
          <w:szCs w:val="28"/>
        </w:rPr>
        <w:t xml:space="preserve">в сфере наружной рекламы </w:t>
      </w:r>
      <w:r w:rsidR="001F371B" w:rsidRPr="007052C6">
        <w:rPr>
          <w:rFonts w:ascii="Times New Roman" w:hAnsi="Times New Roman"/>
          <w:sz w:val="28"/>
          <w:szCs w:val="28"/>
        </w:rPr>
        <w:t>указанные в запросе документы и (или) информацию.</w:t>
      </w:r>
    </w:p>
    <w:p w:rsidR="001F371B" w:rsidRPr="007052C6" w:rsidRDefault="003B23EF" w:rsidP="007052C6">
      <w:pPr>
        <w:widowControl w:val="0"/>
        <w:tabs>
          <w:tab w:val="left" w:pos="1134"/>
        </w:tabs>
        <w:spacing w:after="0" w:line="240" w:lineRule="auto"/>
        <w:ind w:firstLine="709"/>
        <w:jc w:val="both"/>
        <w:rPr>
          <w:rFonts w:ascii="Times New Roman" w:hAnsi="Times New Roman"/>
          <w:sz w:val="28"/>
          <w:szCs w:val="28"/>
        </w:rPr>
      </w:pPr>
      <w:r w:rsidRPr="007052C6">
        <w:rPr>
          <w:rFonts w:ascii="Times New Roman" w:hAnsi="Times New Roman"/>
          <w:sz w:val="28"/>
          <w:szCs w:val="28"/>
        </w:rPr>
        <w:t>8</w:t>
      </w:r>
      <w:r w:rsidR="00F65880">
        <w:rPr>
          <w:rFonts w:ascii="Times New Roman" w:hAnsi="Times New Roman"/>
          <w:sz w:val="28"/>
          <w:szCs w:val="28"/>
        </w:rPr>
        <w:t>3</w:t>
      </w:r>
      <w:r w:rsidR="001F371B" w:rsidRPr="007052C6">
        <w:rPr>
          <w:rFonts w:ascii="Times New Roman" w:hAnsi="Times New Roman"/>
          <w:sz w:val="28"/>
          <w:szCs w:val="28"/>
        </w:rPr>
        <w:t>.</w:t>
      </w:r>
      <w:r w:rsidR="001E6652" w:rsidRPr="007052C6">
        <w:rPr>
          <w:rFonts w:ascii="Times New Roman" w:hAnsi="Times New Roman"/>
          <w:sz w:val="28"/>
          <w:szCs w:val="28"/>
        </w:rPr>
        <w:t xml:space="preserve"> </w:t>
      </w:r>
      <w:r w:rsidR="001F371B" w:rsidRPr="007052C6">
        <w:rPr>
          <w:rFonts w:ascii="Times New Roman" w:hAnsi="Times New Roman"/>
          <w:sz w:val="28"/>
          <w:szCs w:val="28"/>
        </w:rPr>
        <w:t xml:space="preserve">Указанные в запросе документы и (или) информация представляются в виде копий, заверенных печатью (при ее наличии) </w:t>
      </w:r>
      <w:r w:rsidR="001A60BA">
        <w:rPr>
          <w:rFonts w:ascii="Times New Roman" w:hAnsi="Times New Roman"/>
          <w:sz w:val="28"/>
          <w:szCs w:val="28"/>
        </w:rPr>
        <w:t xml:space="preserve"> </w:t>
      </w:r>
      <w:r w:rsidR="001F371B" w:rsidRPr="007052C6">
        <w:rPr>
          <w:rFonts w:ascii="Times New Roman" w:hAnsi="Times New Roman"/>
          <w:sz w:val="28"/>
          <w:szCs w:val="28"/>
        </w:rPr>
        <w:t xml:space="preserve">и соответственно подписью субъекта проверки, руководителя, иного должностного лица, уполномоченного представителя лица, в отношении которого </w:t>
      </w:r>
      <w:r w:rsidR="00B51E9F" w:rsidRPr="007052C6">
        <w:rPr>
          <w:rFonts w:ascii="Times New Roman" w:hAnsi="Times New Roman"/>
          <w:sz w:val="28"/>
          <w:szCs w:val="28"/>
        </w:rPr>
        <w:t>осуществляется муниципальный контроль</w:t>
      </w:r>
      <w:r w:rsidR="001F371B" w:rsidRPr="007052C6">
        <w:rPr>
          <w:rFonts w:ascii="Times New Roman" w:hAnsi="Times New Roman"/>
          <w:sz w:val="28"/>
          <w:szCs w:val="28"/>
        </w:rPr>
        <w:t>, в том числе в электронной форме с использованием ЕГИС ОКНД.</w:t>
      </w:r>
    </w:p>
    <w:p w:rsidR="001F371B" w:rsidRPr="007052C6" w:rsidRDefault="001F371B" w:rsidP="007052C6">
      <w:pPr>
        <w:widowControl w:val="0"/>
        <w:tabs>
          <w:tab w:val="left" w:pos="1134"/>
        </w:tabs>
        <w:spacing w:after="0" w:line="240" w:lineRule="auto"/>
        <w:ind w:firstLine="709"/>
        <w:jc w:val="both"/>
        <w:rPr>
          <w:rFonts w:ascii="Times New Roman" w:hAnsi="Times New Roman"/>
          <w:sz w:val="28"/>
          <w:szCs w:val="28"/>
        </w:rPr>
      </w:pPr>
      <w:r w:rsidRPr="007052C6">
        <w:rPr>
          <w:rFonts w:ascii="Times New Roman" w:hAnsi="Times New Roman"/>
          <w:sz w:val="28"/>
          <w:szCs w:val="28"/>
        </w:rPr>
        <w:t>8</w:t>
      </w:r>
      <w:r w:rsidR="00F65880">
        <w:rPr>
          <w:rFonts w:ascii="Times New Roman" w:hAnsi="Times New Roman"/>
          <w:sz w:val="28"/>
          <w:szCs w:val="28"/>
        </w:rPr>
        <w:t>4</w:t>
      </w:r>
      <w:r w:rsidRPr="007052C6">
        <w:rPr>
          <w:rFonts w:ascii="Times New Roman" w:hAnsi="Times New Roman"/>
          <w:sz w:val="28"/>
          <w:szCs w:val="28"/>
        </w:rPr>
        <w:t>. Не допускается требовать нотариального удостоверения копий документов и (или) информации, представляемых в орган муниципального контроля</w:t>
      </w:r>
      <w:r w:rsidR="00341C33" w:rsidRPr="007052C6">
        <w:rPr>
          <w:rFonts w:ascii="Times New Roman" w:hAnsi="Times New Roman"/>
          <w:sz w:val="28"/>
          <w:szCs w:val="28"/>
        </w:rPr>
        <w:t xml:space="preserve"> в сфере наружной рекламы</w:t>
      </w:r>
      <w:r w:rsidRPr="007052C6">
        <w:rPr>
          <w:rFonts w:ascii="Times New Roman" w:hAnsi="Times New Roman"/>
          <w:sz w:val="28"/>
          <w:szCs w:val="28"/>
        </w:rPr>
        <w:t>, если иное не предусмотрено законодательством Российской Федерации.</w:t>
      </w:r>
    </w:p>
    <w:p w:rsidR="001F371B" w:rsidRPr="007052C6" w:rsidRDefault="001F371B" w:rsidP="007052C6">
      <w:pPr>
        <w:widowControl w:val="0"/>
        <w:tabs>
          <w:tab w:val="left" w:pos="1134"/>
        </w:tabs>
        <w:spacing w:after="0" w:line="240" w:lineRule="auto"/>
        <w:ind w:firstLine="709"/>
        <w:jc w:val="both"/>
        <w:rPr>
          <w:rFonts w:ascii="Times New Roman" w:hAnsi="Times New Roman"/>
          <w:sz w:val="28"/>
          <w:szCs w:val="28"/>
        </w:rPr>
      </w:pPr>
      <w:r w:rsidRPr="007052C6">
        <w:rPr>
          <w:rFonts w:ascii="Times New Roman" w:hAnsi="Times New Roman"/>
          <w:sz w:val="28"/>
          <w:szCs w:val="28"/>
        </w:rPr>
        <w:t>8</w:t>
      </w:r>
      <w:r w:rsidR="00F65880">
        <w:rPr>
          <w:rFonts w:ascii="Times New Roman" w:hAnsi="Times New Roman"/>
          <w:sz w:val="28"/>
          <w:szCs w:val="28"/>
        </w:rPr>
        <w:t>5</w:t>
      </w:r>
      <w:r w:rsidRPr="007052C6">
        <w:rPr>
          <w:rFonts w:ascii="Times New Roman" w:hAnsi="Times New Roman"/>
          <w:sz w:val="28"/>
          <w:szCs w:val="28"/>
        </w:rPr>
        <w:t>.</w:t>
      </w:r>
      <w:r w:rsidR="00341C33" w:rsidRPr="007052C6">
        <w:rPr>
          <w:rFonts w:ascii="Times New Roman" w:hAnsi="Times New Roman"/>
          <w:sz w:val="28"/>
          <w:szCs w:val="28"/>
        </w:rPr>
        <w:t xml:space="preserve"> </w:t>
      </w:r>
      <w:r w:rsidRPr="007052C6">
        <w:rPr>
          <w:rFonts w:ascii="Times New Roman" w:hAnsi="Times New Roman"/>
          <w:sz w:val="28"/>
          <w:szCs w:val="28"/>
        </w:rPr>
        <w:t>В случае</w:t>
      </w:r>
      <w:proofErr w:type="gramStart"/>
      <w:r w:rsidRPr="007052C6">
        <w:rPr>
          <w:rFonts w:ascii="Times New Roman" w:hAnsi="Times New Roman"/>
          <w:sz w:val="28"/>
          <w:szCs w:val="28"/>
        </w:rPr>
        <w:t>,</w:t>
      </w:r>
      <w:proofErr w:type="gramEnd"/>
      <w:r w:rsidRPr="007052C6">
        <w:rPr>
          <w:rFonts w:ascii="Times New Roman" w:hAnsi="Times New Roman"/>
          <w:sz w:val="28"/>
          <w:szCs w:val="28"/>
        </w:rPr>
        <w:t xml:space="preserve">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контроля </w:t>
      </w:r>
      <w:r w:rsidR="00341C33" w:rsidRPr="007052C6">
        <w:rPr>
          <w:rFonts w:ascii="Times New Roman" w:hAnsi="Times New Roman"/>
          <w:sz w:val="28"/>
          <w:szCs w:val="28"/>
        </w:rPr>
        <w:t xml:space="preserve">в сфере наружной рекламы </w:t>
      </w:r>
      <w:r w:rsidRPr="007052C6">
        <w:rPr>
          <w:rFonts w:ascii="Times New Roman" w:hAnsi="Times New Roman"/>
          <w:sz w:val="28"/>
          <w:szCs w:val="28"/>
        </w:rPr>
        <w:t>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10 (десяти) рабочих дней необходимые пояснения в письменной форме, в том числе в электронном виде с использованием ЕГИС ОКНД.</w:t>
      </w:r>
    </w:p>
    <w:p w:rsidR="001F371B" w:rsidRPr="007052C6" w:rsidRDefault="001F371B" w:rsidP="007052C6">
      <w:pPr>
        <w:widowControl w:val="0"/>
        <w:tabs>
          <w:tab w:val="left" w:pos="1276"/>
        </w:tabs>
        <w:spacing w:after="0" w:line="240" w:lineRule="auto"/>
        <w:ind w:firstLine="709"/>
        <w:jc w:val="both"/>
        <w:rPr>
          <w:rFonts w:ascii="Times New Roman" w:hAnsi="Times New Roman"/>
          <w:sz w:val="28"/>
          <w:szCs w:val="28"/>
        </w:rPr>
      </w:pPr>
      <w:r w:rsidRPr="007052C6">
        <w:rPr>
          <w:rFonts w:ascii="Times New Roman" w:hAnsi="Times New Roman"/>
          <w:sz w:val="28"/>
          <w:szCs w:val="28"/>
        </w:rPr>
        <w:t>8</w:t>
      </w:r>
      <w:r w:rsidR="00F65880">
        <w:rPr>
          <w:rFonts w:ascii="Times New Roman" w:hAnsi="Times New Roman"/>
          <w:sz w:val="28"/>
          <w:szCs w:val="28"/>
        </w:rPr>
        <w:t>6</w:t>
      </w:r>
      <w:r w:rsidRPr="007052C6">
        <w:rPr>
          <w:rFonts w:ascii="Times New Roman" w:hAnsi="Times New Roman"/>
          <w:sz w:val="28"/>
          <w:szCs w:val="28"/>
        </w:rPr>
        <w:t>.</w:t>
      </w:r>
      <w:r w:rsidR="00374556" w:rsidRPr="007052C6">
        <w:rPr>
          <w:rFonts w:ascii="Times New Roman" w:hAnsi="Times New Roman"/>
          <w:sz w:val="28"/>
          <w:szCs w:val="28"/>
        </w:rPr>
        <w:t xml:space="preserve"> </w:t>
      </w:r>
      <w:r w:rsidRPr="007052C6">
        <w:rPr>
          <w:rFonts w:ascii="Times New Roman" w:hAnsi="Times New Roman"/>
          <w:sz w:val="28"/>
          <w:szCs w:val="28"/>
        </w:rPr>
        <w:t>Должностное лицо органа муниципального контроля</w:t>
      </w:r>
      <w:r w:rsidR="00341C33" w:rsidRPr="007052C6">
        <w:rPr>
          <w:rFonts w:ascii="Times New Roman" w:hAnsi="Times New Roman"/>
          <w:sz w:val="28"/>
          <w:szCs w:val="28"/>
        </w:rPr>
        <w:t xml:space="preserve"> в сфере наружной рекламы</w:t>
      </w:r>
      <w:r w:rsidRPr="007052C6">
        <w:rPr>
          <w:rFonts w:ascii="Times New Roman" w:hAnsi="Times New Roman"/>
          <w:sz w:val="28"/>
          <w:szCs w:val="28"/>
        </w:rPr>
        <w:t xml:space="preserve">, которое проводит документарную проверку, обязано рассмотреть представленные субъектом проверки пояснения и документы и (или) информацию, подтверждающие достоверность ранее представленных документов. В случае если после рассмотрения представленных пояснений и документов и (или) информации либо при отсутствии пояснений будут установлены признаки нарушения обязательных требований, должностные лица органа муниципального контроля </w:t>
      </w:r>
      <w:r w:rsidR="00341C33" w:rsidRPr="007052C6">
        <w:rPr>
          <w:rFonts w:ascii="Times New Roman" w:hAnsi="Times New Roman"/>
          <w:sz w:val="28"/>
          <w:szCs w:val="28"/>
        </w:rPr>
        <w:t xml:space="preserve">в сфере наружной рекламы </w:t>
      </w:r>
      <w:r w:rsidRPr="007052C6">
        <w:rPr>
          <w:rFonts w:ascii="Times New Roman" w:hAnsi="Times New Roman"/>
          <w:sz w:val="28"/>
          <w:szCs w:val="28"/>
        </w:rPr>
        <w:t xml:space="preserve">вправе провести выездную проверку. </w:t>
      </w:r>
    </w:p>
    <w:p w:rsidR="001F371B" w:rsidRPr="007052C6" w:rsidRDefault="001F371B" w:rsidP="007052C6">
      <w:pPr>
        <w:widowControl w:val="0"/>
        <w:tabs>
          <w:tab w:val="left" w:pos="1276"/>
        </w:tabs>
        <w:spacing w:after="0" w:line="240" w:lineRule="auto"/>
        <w:ind w:firstLine="709"/>
        <w:jc w:val="both"/>
        <w:rPr>
          <w:rFonts w:ascii="Times New Roman" w:hAnsi="Times New Roman"/>
          <w:sz w:val="28"/>
          <w:szCs w:val="28"/>
        </w:rPr>
      </w:pPr>
      <w:r w:rsidRPr="007052C6">
        <w:rPr>
          <w:rFonts w:ascii="Times New Roman" w:hAnsi="Times New Roman"/>
          <w:sz w:val="28"/>
          <w:szCs w:val="28"/>
        </w:rPr>
        <w:t>8</w:t>
      </w:r>
      <w:r w:rsidR="00F65880">
        <w:rPr>
          <w:rFonts w:ascii="Times New Roman" w:hAnsi="Times New Roman"/>
          <w:sz w:val="28"/>
          <w:szCs w:val="28"/>
        </w:rPr>
        <w:t>7</w:t>
      </w:r>
      <w:r w:rsidRPr="007052C6">
        <w:rPr>
          <w:rFonts w:ascii="Times New Roman" w:hAnsi="Times New Roman"/>
          <w:sz w:val="28"/>
          <w:szCs w:val="28"/>
        </w:rPr>
        <w:t xml:space="preserve">. При проведении документарной проверки орган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w:t>
      </w:r>
      <w:r w:rsidRPr="007052C6">
        <w:rPr>
          <w:rFonts w:ascii="Times New Roman" w:hAnsi="Times New Roman"/>
          <w:sz w:val="28"/>
          <w:szCs w:val="28"/>
        </w:rPr>
        <w:lastRenderedPageBreak/>
        <w:t>получены этим органом от иных органов муниципального контроля</w:t>
      </w:r>
      <w:r w:rsidR="00095912" w:rsidRPr="007052C6">
        <w:rPr>
          <w:rFonts w:ascii="Times New Roman" w:hAnsi="Times New Roman"/>
          <w:sz w:val="28"/>
          <w:szCs w:val="28"/>
        </w:rPr>
        <w:t xml:space="preserve"> в сфере наружной рекламы</w:t>
      </w:r>
      <w:r w:rsidRPr="007052C6">
        <w:rPr>
          <w:rFonts w:ascii="Times New Roman" w:hAnsi="Times New Roman"/>
          <w:sz w:val="28"/>
          <w:szCs w:val="28"/>
        </w:rPr>
        <w:t>.</w:t>
      </w:r>
    </w:p>
    <w:p w:rsidR="001F371B" w:rsidRPr="007052C6" w:rsidRDefault="00095912" w:rsidP="00394AF5">
      <w:pPr>
        <w:widowControl w:val="0"/>
        <w:tabs>
          <w:tab w:val="left" w:pos="1134"/>
        </w:tabs>
        <w:spacing w:after="0" w:line="240" w:lineRule="auto"/>
        <w:ind w:firstLine="709"/>
        <w:jc w:val="both"/>
        <w:rPr>
          <w:rFonts w:ascii="Times New Roman" w:hAnsi="Times New Roman"/>
          <w:sz w:val="28"/>
          <w:szCs w:val="28"/>
        </w:rPr>
      </w:pPr>
      <w:r w:rsidRPr="007052C6">
        <w:rPr>
          <w:rFonts w:ascii="Times New Roman" w:hAnsi="Times New Roman"/>
          <w:sz w:val="28"/>
          <w:szCs w:val="28"/>
        </w:rPr>
        <w:t>8</w:t>
      </w:r>
      <w:r w:rsidR="00F65880">
        <w:rPr>
          <w:rFonts w:ascii="Times New Roman" w:hAnsi="Times New Roman"/>
          <w:sz w:val="28"/>
          <w:szCs w:val="28"/>
        </w:rPr>
        <w:t>8</w:t>
      </w:r>
      <w:r w:rsidR="001F371B" w:rsidRPr="007052C6">
        <w:rPr>
          <w:rFonts w:ascii="Times New Roman" w:hAnsi="Times New Roman"/>
          <w:sz w:val="28"/>
          <w:szCs w:val="28"/>
        </w:rPr>
        <w:t>. По результатам проверки должностными лицами органа муниципального контроля</w:t>
      </w:r>
      <w:r w:rsidRPr="007052C6">
        <w:rPr>
          <w:rFonts w:ascii="Times New Roman" w:hAnsi="Times New Roman"/>
          <w:sz w:val="28"/>
          <w:szCs w:val="28"/>
        </w:rPr>
        <w:t xml:space="preserve"> в сфере наружной рекламы</w:t>
      </w:r>
      <w:r w:rsidR="001F371B" w:rsidRPr="007052C6">
        <w:rPr>
          <w:rFonts w:ascii="Times New Roman" w:hAnsi="Times New Roman"/>
          <w:sz w:val="28"/>
          <w:szCs w:val="28"/>
        </w:rPr>
        <w:t xml:space="preserve">, проводящими проверку, составляется акт проверки </w:t>
      </w:r>
      <w:r w:rsidR="00F326E4">
        <w:rPr>
          <w:rFonts w:ascii="Times New Roman" w:hAnsi="Times New Roman"/>
          <w:sz w:val="28"/>
          <w:szCs w:val="28"/>
        </w:rPr>
        <w:t xml:space="preserve">по установленной форме </w:t>
      </w:r>
      <w:r w:rsidR="001F371B" w:rsidRPr="007052C6">
        <w:rPr>
          <w:rFonts w:ascii="Times New Roman" w:hAnsi="Times New Roman"/>
          <w:sz w:val="28"/>
          <w:szCs w:val="28"/>
        </w:rPr>
        <w:t>в 2 (двух) экземпля</w:t>
      </w:r>
      <w:r w:rsidRPr="007052C6">
        <w:rPr>
          <w:rFonts w:ascii="Times New Roman" w:hAnsi="Times New Roman"/>
          <w:sz w:val="28"/>
          <w:szCs w:val="28"/>
        </w:rPr>
        <w:t>рах</w:t>
      </w:r>
      <w:r w:rsidR="00F326E4">
        <w:rPr>
          <w:rFonts w:ascii="Times New Roman" w:hAnsi="Times New Roman"/>
          <w:sz w:val="28"/>
          <w:szCs w:val="28"/>
        </w:rPr>
        <w:t xml:space="preserve">. </w:t>
      </w:r>
      <w:proofErr w:type="gramStart"/>
      <w:r w:rsidR="00F326E4">
        <w:rPr>
          <w:rFonts w:ascii="Times New Roman" w:hAnsi="Times New Roman"/>
          <w:sz w:val="28"/>
          <w:szCs w:val="28"/>
        </w:rPr>
        <w:t>Типовая форма акта проверки устан</w:t>
      </w:r>
      <w:r w:rsidR="004D49DD">
        <w:rPr>
          <w:rFonts w:ascii="Times New Roman" w:hAnsi="Times New Roman"/>
          <w:sz w:val="28"/>
          <w:szCs w:val="28"/>
        </w:rPr>
        <w:t>о</w:t>
      </w:r>
      <w:r w:rsidR="00F326E4">
        <w:rPr>
          <w:rFonts w:ascii="Times New Roman" w:hAnsi="Times New Roman"/>
          <w:sz w:val="28"/>
          <w:szCs w:val="28"/>
        </w:rPr>
        <w:t>влена</w:t>
      </w:r>
      <w:r w:rsidR="004D49DD">
        <w:rPr>
          <w:rFonts w:ascii="Times New Roman" w:hAnsi="Times New Roman"/>
          <w:sz w:val="28"/>
          <w:szCs w:val="28"/>
        </w:rPr>
        <w:t xml:space="preserve"> Приказом Минэкономразвития России от 30.04.2099 № 141 «О реализации</w:t>
      </w:r>
      <w:r w:rsidR="00D61042">
        <w:rPr>
          <w:rFonts w:ascii="Times New Roman" w:hAnsi="Times New Roman"/>
          <w:sz w:val="28"/>
          <w:szCs w:val="28"/>
        </w:rPr>
        <w:t xml:space="preserve"> положений Федерального закона «О защите правд юридических лиц и индивидуальных предпринимателей при осуществлении государственного контроля ((надзора) и муниципального контроля»</w:t>
      </w:r>
      <w:r w:rsidR="00394AF5">
        <w:rPr>
          <w:rFonts w:ascii="Times New Roman" w:hAnsi="Times New Roman"/>
          <w:sz w:val="28"/>
          <w:szCs w:val="28"/>
        </w:rPr>
        <w:t>,</w:t>
      </w:r>
      <w:r w:rsidRPr="007052C6">
        <w:rPr>
          <w:rFonts w:ascii="Times New Roman" w:hAnsi="Times New Roman"/>
          <w:sz w:val="28"/>
          <w:szCs w:val="28"/>
        </w:rPr>
        <w:t xml:space="preserve"> приведен</w:t>
      </w:r>
      <w:r w:rsidR="00394AF5">
        <w:rPr>
          <w:rFonts w:ascii="Times New Roman" w:hAnsi="Times New Roman"/>
          <w:sz w:val="28"/>
          <w:szCs w:val="28"/>
        </w:rPr>
        <w:t>а</w:t>
      </w:r>
      <w:r w:rsidRPr="007052C6">
        <w:rPr>
          <w:rFonts w:ascii="Times New Roman" w:hAnsi="Times New Roman"/>
          <w:sz w:val="28"/>
          <w:szCs w:val="28"/>
        </w:rPr>
        <w:t xml:space="preserve"> в Приложении 5 к настоящему Регламенту</w:t>
      </w:r>
      <w:r w:rsidR="001F371B" w:rsidRPr="007052C6">
        <w:rPr>
          <w:rFonts w:ascii="Times New Roman" w:hAnsi="Times New Roman"/>
          <w:sz w:val="28"/>
          <w:szCs w:val="28"/>
        </w:rPr>
        <w:t xml:space="preserve">. </w:t>
      </w:r>
      <w:proofErr w:type="gramEnd"/>
    </w:p>
    <w:p w:rsidR="001F371B" w:rsidRDefault="001F371B" w:rsidP="007052C6">
      <w:pPr>
        <w:widowControl w:val="0"/>
        <w:tabs>
          <w:tab w:val="left" w:pos="1134"/>
        </w:tabs>
        <w:spacing w:after="0" w:line="240" w:lineRule="auto"/>
        <w:ind w:firstLine="709"/>
        <w:jc w:val="both"/>
        <w:rPr>
          <w:rFonts w:ascii="Times New Roman" w:hAnsi="Times New Roman"/>
          <w:sz w:val="28"/>
          <w:szCs w:val="28"/>
        </w:rPr>
      </w:pPr>
      <w:r w:rsidRPr="007052C6">
        <w:rPr>
          <w:rFonts w:ascii="Times New Roman" w:hAnsi="Times New Roman"/>
          <w:sz w:val="28"/>
          <w:szCs w:val="28"/>
        </w:rPr>
        <w:t xml:space="preserve">Один из экземпляров с копиями приложений вручается руководителю, иному должностному лицу или уполномоченному представителю </w:t>
      </w:r>
      <w:proofErr w:type="gramStart"/>
      <w:r w:rsidRPr="007052C6">
        <w:rPr>
          <w:rFonts w:ascii="Times New Roman" w:hAnsi="Times New Roman"/>
          <w:sz w:val="28"/>
          <w:szCs w:val="28"/>
        </w:rPr>
        <w:t>лица</w:t>
      </w:r>
      <w:proofErr w:type="gramEnd"/>
      <w:r w:rsidRPr="007052C6">
        <w:rPr>
          <w:rFonts w:ascii="Times New Roman" w:hAnsi="Times New Roman"/>
          <w:sz w:val="28"/>
          <w:szCs w:val="28"/>
        </w:rPr>
        <w:t xml:space="preserve"> </w:t>
      </w:r>
      <w:r w:rsidR="001A60BA">
        <w:rPr>
          <w:rFonts w:ascii="Times New Roman" w:hAnsi="Times New Roman"/>
          <w:sz w:val="28"/>
          <w:szCs w:val="28"/>
        </w:rPr>
        <w:t xml:space="preserve"> </w:t>
      </w:r>
      <w:r w:rsidRPr="007052C6">
        <w:rPr>
          <w:rFonts w:ascii="Times New Roman" w:hAnsi="Times New Roman"/>
          <w:sz w:val="28"/>
          <w:szCs w:val="28"/>
        </w:rPr>
        <w:t xml:space="preserve">в отношении которого </w:t>
      </w:r>
      <w:r w:rsidR="00A6657D" w:rsidRPr="007052C6">
        <w:rPr>
          <w:rFonts w:ascii="Times New Roman" w:hAnsi="Times New Roman"/>
          <w:sz w:val="28"/>
          <w:szCs w:val="28"/>
        </w:rPr>
        <w:t>осуществляется муниципальный контроль</w:t>
      </w:r>
      <w:r w:rsidRPr="007052C6">
        <w:rPr>
          <w:rFonts w:ascii="Times New Roman" w:hAnsi="Times New Roman"/>
          <w:sz w:val="28"/>
          <w:szCs w:val="28"/>
        </w:rPr>
        <w:t xml:space="preserve">. </w:t>
      </w:r>
    </w:p>
    <w:p w:rsidR="000D3C58" w:rsidRDefault="000D3C58" w:rsidP="007052C6">
      <w:pPr>
        <w:widowControl w:val="0"/>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В акте проверке указываются:</w:t>
      </w:r>
    </w:p>
    <w:p w:rsidR="000D3C58" w:rsidRDefault="000D3C58" w:rsidP="007052C6">
      <w:pPr>
        <w:widowControl w:val="0"/>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1) дата, время и место составления акта проверки;</w:t>
      </w:r>
    </w:p>
    <w:p w:rsidR="000D3C58" w:rsidRDefault="000D3C58" w:rsidP="007052C6">
      <w:pPr>
        <w:widowControl w:val="0"/>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2)</w:t>
      </w:r>
      <w:r w:rsidR="00EA7934">
        <w:rPr>
          <w:rFonts w:ascii="Times New Roman" w:hAnsi="Times New Roman"/>
          <w:sz w:val="28"/>
          <w:szCs w:val="28"/>
        </w:rPr>
        <w:t xml:space="preserve"> наименование органа муниципального надзора;</w:t>
      </w:r>
    </w:p>
    <w:p w:rsidR="0000755C" w:rsidRDefault="0000755C" w:rsidP="007052C6">
      <w:pPr>
        <w:widowControl w:val="0"/>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 xml:space="preserve">3) дата и номер распоряжения или приказа руководителя, заместителя руководителя органа </w:t>
      </w:r>
      <w:r w:rsidR="00FA4C9B">
        <w:rPr>
          <w:rFonts w:ascii="Times New Roman" w:hAnsi="Times New Roman"/>
          <w:sz w:val="28"/>
          <w:szCs w:val="28"/>
        </w:rPr>
        <w:t>муниципального контроля;</w:t>
      </w:r>
    </w:p>
    <w:p w:rsidR="00FA4C9B" w:rsidRDefault="00FA4C9B" w:rsidP="007052C6">
      <w:pPr>
        <w:widowControl w:val="0"/>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4) фамилии, имена, отчества и должности должностного лица или должностных лиц, проводивших проверку;</w:t>
      </w:r>
    </w:p>
    <w:p w:rsidR="00FA4C9B" w:rsidRDefault="00FA4C9B" w:rsidP="007052C6">
      <w:pPr>
        <w:widowControl w:val="0"/>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 xml:space="preserve">5) наименование проверяемого </w:t>
      </w:r>
      <w:r w:rsidR="00B76179">
        <w:rPr>
          <w:rFonts w:ascii="Times New Roman" w:hAnsi="Times New Roman"/>
          <w:sz w:val="28"/>
          <w:szCs w:val="28"/>
        </w:rPr>
        <w:t>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w:t>
      </w:r>
      <w:r w:rsidR="003E5257">
        <w:rPr>
          <w:rFonts w:ascii="Times New Roman" w:hAnsi="Times New Roman"/>
          <w:sz w:val="28"/>
          <w:szCs w:val="28"/>
        </w:rPr>
        <w:t>, присутствующих при проведении проверки;</w:t>
      </w:r>
    </w:p>
    <w:p w:rsidR="003E5257" w:rsidRDefault="003E5257" w:rsidP="007052C6">
      <w:pPr>
        <w:widowControl w:val="0"/>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6) дата, время, продолжительность и ме</w:t>
      </w:r>
      <w:r w:rsidR="00B60365">
        <w:rPr>
          <w:rFonts w:ascii="Times New Roman" w:hAnsi="Times New Roman"/>
          <w:sz w:val="28"/>
          <w:szCs w:val="28"/>
        </w:rPr>
        <w:t>с</w:t>
      </w:r>
      <w:r>
        <w:rPr>
          <w:rFonts w:ascii="Times New Roman" w:hAnsi="Times New Roman"/>
          <w:sz w:val="28"/>
          <w:szCs w:val="28"/>
        </w:rPr>
        <w:t>то проведения проверки</w:t>
      </w:r>
      <w:r w:rsidR="00B60365">
        <w:rPr>
          <w:rFonts w:ascii="Times New Roman" w:hAnsi="Times New Roman"/>
          <w:sz w:val="28"/>
          <w:szCs w:val="28"/>
        </w:rPr>
        <w:t>;</w:t>
      </w:r>
    </w:p>
    <w:p w:rsidR="00B60365" w:rsidRDefault="00B60365" w:rsidP="007052C6">
      <w:pPr>
        <w:widowControl w:val="0"/>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w:t>
      </w:r>
      <w:r w:rsidR="006D770E">
        <w:rPr>
          <w:rFonts w:ascii="Times New Roman" w:hAnsi="Times New Roman"/>
          <w:sz w:val="28"/>
          <w:szCs w:val="28"/>
        </w:rPr>
        <w:t xml:space="preserve"> и о лицах, допустивших указанные нарушения;</w:t>
      </w:r>
    </w:p>
    <w:p w:rsidR="006D770E" w:rsidRDefault="006D770E" w:rsidP="007052C6">
      <w:pPr>
        <w:widowControl w:val="0"/>
        <w:tabs>
          <w:tab w:val="left" w:pos="1134"/>
        </w:tabs>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8) сведения об ознакомлении или отказ</w:t>
      </w:r>
      <w:r w:rsidR="00107798">
        <w:rPr>
          <w:rFonts w:ascii="Times New Roman" w:hAnsi="Times New Roman"/>
          <w:sz w:val="28"/>
          <w:szCs w:val="28"/>
        </w:rPr>
        <w:t>е</w:t>
      </w:r>
      <w:r>
        <w:rPr>
          <w:rFonts w:ascii="Times New Roman" w:hAnsi="Times New Roman"/>
          <w:sz w:val="28"/>
          <w:szCs w:val="28"/>
        </w:rPr>
        <w:t xml:space="preserve"> в ознакомлении </w:t>
      </w:r>
      <w:r w:rsidR="00107798">
        <w:rPr>
          <w:rFonts w:ascii="Times New Roman" w:hAnsi="Times New Roman"/>
          <w:sz w:val="28"/>
          <w:szCs w:val="28"/>
        </w:rPr>
        <w:t>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присутствующих при проведении проверки, о наличии их подписей или об отказе от совершения подписи, а</w:t>
      </w:r>
      <w:r w:rsidR="00A05DE7">
        <w:rPr>
          <w:rFonts w:ascii="Times New Roman" w:hAnsi="Times New Roman"/>
          <w:sz w:val="28"/>
          <w:szCs w:val="28"/>
        </w:rPr>
        <w:t xml:space="preserve"> </w:t>
      </w:r>
      <w:r w:rsidR="00107798">
        <w:rPr>
          <w:rFonts w:ascii="Times New Roman" w:hAnsi="Times New Roman"/>
          <w:sz w:val="28"/>
          <w:szCs w:val="28"/>
        </w:rPr>
        <w:t>также сведения о внесении в журнал учета проверок записи о проведенной проверке либо о невозможности внесения такой записи в связи</w:t>
      </w:r>
      <w:proofErr w:type="gramEnd"/>
      <w:r w:rsidR="00107798">
        <w:rPr>
          <w:rFonts w:ascii="Times New Roman" w:hAnsi="Times New Roman"/>
          <w:sz w:val="28"/>
          <w:szCs w:val="28"/>
        </w:rPr>
        <w:t xml:space="preserve"> с отсутствием у юридического лица, индивидуального предпринимателя указанного журнала;</w:t>
      </w:r>
    </w:p>
    <w:p w:rsidR="00EA7934" w:rsidRPr="007052C6" w:rsidRDefault="00A05DE7" w:rsidP="007052C6">
      <w:pPr>
        <w:widowControl w:val="0"/>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9) подписи должностного лица или должностных лиц, проводивших поверку.</w:t>
      </w:r>
    </w:p>
    <w:p w:rsidR="001F371B" w:rsidRPr="007052C6" w:rsidRDefault="001F371B" w:rsidP="007052C6">
      <w:pPr>
        <w:widowControl w:val="0"/>
        <w:tabs>
          <w:tab w:val="left" w:pos="1134"/>
        </w:tabs>
        <w:spacing w:after="0" w:line="240" w:lineRule="auto"/>
        <w:ind w:firstLine="709"/>
        <w:jc w:val="both"/>
        <w:rPr>
          <w:rFonts w:ascii="Times New Roman" w:hAnsi="Times New Roman"/>
          <w:sz w:val="28"/>
          <w:szCs w:val="28"/>
        </w:rPr>
      </w:pPr>
      <w:r w:rsidRPr="007052C6">
        <w:rPr>
          <w:rFonts w:ascii="Times New Roman" w:hAnsi="Times New Roman"/>
          <w:sz w:val="28"/>
          <w:szCs w:val="28"/>
        </w:rPr>
        <w:t xml:space="preserve">К акту проверки прилагаются проверочные листы (списки контрольных </w:t>
      </w:r>
      <w:r w:rsidRPr="007052C6">
        <w:rPr>
          <w:rFonts w:ascii="Times New Roman" w:hAnsi="Times New Roman"/>
          <w:sz w:val="28"/>
          <w:szCs w:val="28"/>
        </w:rPr>
        <w:lastRenderedPageBreak/>
        <w:t xml:space="preserve">вопросов), протоколы или заключения проведенных исследований, испытаний и экспертиз, объяснения субъекта проверки, предписания </w:t>
      </w:r>
      <w:r w:rsidR="001A60BA">
        <w:rPr>
          <w:rFonts w:ascii="Times New Roman" w:hAnsi="Times New Roman"/>
          <w:sz w:val="28"/>
          <w:szCs w:val="28"/>
        </w:rPr>
        <w:t xml:space="preserve"> </w:t>
      </w:r>
      <w:r w:rsidRPr="007052C6">
        <w:rPr>
          <w:rFonts w:ascii="Times New Roman" w:hAnsi="Times New Roman"/>
          <w:sz w:val="28"/>
          <w:szCs w:val="28"/>
        </w:rPr>
        <w:t>об устранении выявленных нарушений и иные связанные с результатами проверки документы или их копии.</w:t>
      </w:r>
    </w:p>
    <w:p w:rsidR="001F371B" w:rsidRPr="007052C6" w:rsidRDefault="00F65880" w:rsidP="007052C6">
      <w:pPr>
        <w:widowControl w:val="0"/>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89</w:t>
      </w:r>
      <w:r w:rsidR="001F371B" w:rsidRPr="007052C6">
        <w:rPr>
          <w:rFonts w:ascii="Times New Roman" w:hAnsi="Times New Roman"/>
          <w:sz w:val="28"/>
          <w:szCs w:val="28"/>
        </w:rPr>
        <w:t xml:space="preserve">. </w:t>
      </w:r>
      <w:proofErr w:type="gramStart"/>
      <w:r w:rsidR="001F371B" w:rsidRPr="007052C6">
        <w:rPr>
          <w:rFonts w:ascii="Times New Roman" w:hAnsi="Times New Roman"/>
          <w:sz w:val="28"/>
          <w:szCs w:val="28"/>
        </w:rPr>
        <w:t xml:space="preserve">Субъект проверки в случае несогласия с фактами, выводами, предложениями, изложенными в акте проверки, либо с выданным предписанием об устранении выявленных нарушений обязательных требований в течение 15 (пятнадцати) дней с даты получения акта проверки вправе представить в орган муниципального контроля </w:t>
      </w:r>
      <w:r w:rsidR="00A6657D" w:rsidRPr="007052C6">
        <w:rPr>
          <w:rFonts w:ascii="Times New Roman" w:hAnsi="Times New Roman"/>
          <w:sz w:val="28"/>
          <w:szCs w:val="28"/>
        </w:rPr>
        <w:t xml:space="preserve">в сфере наружной рекламы </w:t>
      </w:r>
      <w:r w:rsidR="001F371B" w:rsidRPr="007052C6">
        <w:rPr>
          <w:rFonts w:ascii="Times New Roman" w:hAnsi="Times New Roman"/>
          <w:sz w:val="28"/>
          <w:szCs w:val="28"/>
        </w:rPr>
        <w:t xml:space="preserve">в </w:t>
      </w:r>
      <w:r w:rsidR="003C0ACB" w:rsidRPr="007052C6">
        <w:rPr>
          <w:rFonts w:ascii="Times New Roman" w:hAnsi="Times New Roman"/>
          <w:sz w:val="28"/>
          <w:szCs w:val="28"/>
        </w:rPr>
        <w:t xml:space="preserve">произвольной </w:t>
      </w:r>
      <w:r w:rsidR="001F371B" w:rsidRPr="007052C6">
        <w:rPr>
          <w:rFonts w:ascii="Times New Roman" w:hAnsi="Times New Roman"/>
          <w:sz w:val="28"/>
          <w:szCs w:val="28"/>
        </w:rPr>
        <w:t>письменной форме возражения в отношении акта проверки и (или) выданного предписания об устранении выявленных нарушений</w:t>
      </w:r>
      <w:proofErr w:type="gramEnd"/>
      <w:r w:rsidR="001F371B" w:rsidRPr="007052C6">
        <w:rPr>
          <w:rFonts w:ascii="Times New Roman" w:hAnsi="Times New Roman"/>
          <w:sz w:val="28"/>
          <w:szCs w:val="28"/>
        </w:rPr>
        <w:t xml:space="preserve"> обязательных требований в целом или его отдельных положений. При этом</w:t>
      </w:r>
      <w:proofErr w:type="gramStart"/>
      <w:r w:rsidR="001F371B" w:rsidRPr="007052C6">
        <w:rPr>
          <w:rFonts w:ascii="Times New Roman" w:hAnsi="Times New Roman"/>
          <w:sz w:val="28"/>
          <w:szCs w:val="28"/>
        </w:rPr>
        <w:t>,</w:t>
      </w:r>
      <w:proofErr w:type="gramEnd"/>
      <w:r w:rsidR="001F371B" w:rsidRPr="007052C6">
        <w:rPr>
          <w:rFonts w:ascii="Times New Roman" w:hAnsi="Times New Roman"/>
          <w:sz w:val="28"/>
          <w:szCs w:val="28"/>
        </w:rPr>
        <w:t xml:space="preserve"> субъект проверки вправе приложить к таким возражениям документы и (или) информацию, подтверждающие обоснованность таких возражений, или их заверенные копии либо в согласованный срок передать их в орган муниципального контроля</w:t>
      </w:r>
      <w:r w:rsidR="003C0ACB" w:rsidRPr="007052C6">
        <w:rPr>
          <w:rFonts w:ascii="Times New Roman" w:hAnsi="Times New Roman"/>
          <w:sz w:val="28"/>
          <w:szCs w:val="28"/>
        </w:rPr>
        <w:t xml:space="preserve"> в сфере наружной рекламы</w:t>
      </w:r>
      <w:r w:rsidR="001F371B" w:rsidRPr="007052C6">
        <w:rPr>
          <w:rFonts w:ascii="Times New Roman" w:hAnsi="Times New Roman"/>
          <w:sz w:val="28"/>
          <w:szCs w:val="28"/>
        </w:rPr>
        <w:t xml:space="preserve">. Указанные документы и (или) информация могут быть направлены в форме электронных документов и (или) информации (пакета электронных документов), подписанных усиленной квалифицированной электронной подписью проверяемого лица, в том числе с использованием ЕГИС ОКНД. </w:t>
      </w:r>
    </w:p>
    <w:p w:rsidR="001F371B" w:rsidRPr="007052C6" w:rsidRDefault="003C0ACB" w:rsidP="007052C6">
      <w:pPr>
        <w:widowControl w:val="0"/>
        <w:tabs>
          <w:tab w:val="left" w:pos="1134"/>
        </w:tabs>
        <w:spacing w:after="0" w:line="240" w:lineRule="auto"/>
        <w:ind w:firstLine="709"/>
        <w:jc w:val="both"/>
        <w:rPr>
          <w:rFonts w:ascii="Times New Roman" w:hAnsi="Times New Roman"/>
          <w:sz w:val="28"/>
          <w:szCs w:val="28"/>
        </w:rPr>
      </w:pPr>
      <w:r w:rsidRPr="007052C6">
        <w:rPr>
          <w:rFonts w:ascii="Times New Roman" w:hAnsi="Times New Roman"/>
          <w:sz w:val="28"/>
          <w:szCs w:val="28"/>
        </w:rPr>
        <w:t>9</w:t>
      </w:r>
      <w:r w:rsidR="00F65880">
        <w:rPr>
          <w:rFonts w:ascii="Times New Roman" w:hAnsi="Times New Roman"/>
          <w:sz w:val="28"/>
          <w:szCs w:val="28"/>
        </w:rPr>
        <w:t>0</w:t>
      </w:r>
      <w:r w:rsidR="001F371B" w:rsidRPr="007052C6">
        <w:rPr>
          <w:rFonts w:ascii="Times New Roman" w:hAnsi="Times New Roman"/>
          <w:sz w:val="28"/>
          <w:szCs w:val="28"/>
        </w:rPr>
        <w:t>. Все проверки, проводимые органом муниципального контроля</w:t>
      </w:r>
      <w:r w:rsidR="0087443C">
        <w:rPr>
          <w:rFonts w:ascii="Times New Roman" w:hAnsi="Times New Roman"/>
          <w:sz w:val="28"/>
          <w:szCs w:val="28"/>
        </w:rPr>
        <w:t xml:space="preserve"> в сфере наружной рекламы</w:t>
      </w:r>
      <w:r w:rsidR="001F371B" w:rsidRPr="007052C6">
        <w:rPr>
          <w:rFonts w:ascii="Times New Roman" w:hAnsi="Times New Roman"/>
          <w:sz w:val="28"/>
          <w:szCs w:val="28"/>
        </w:rPr>
        <w:t xml:space="preserve">, должны регистрироваться и учитываться. </w:t>
      </w:r>
    </w:p>
    <w:p w:rsidR="001F371B" w:rsidRPr="007052C6" w:rsidRDefault="001F371B" w:rsidP="007052C6">
      <w:pPr>
        <w:widowControl w:val="0"/>
        <w:tabs>
          <w:tab w:val="left" w:pos="1134"/>
        </w:tabs>
        <w:spacing w:after="0" w:line="240" w:lineRule="auto"/>
        <w:ind w:firstLine="709"/>
        <w:jc w:val="both"/>
        <w:rPr>
          <w:rFonts w:ascii="Times New Roman" w:hAnsi="Times New Roman"/>
          <w:sz w:val="28"/>
          <w:szCs w:val="28"/>
        </w:rPr>
      </w:pPr>
      <w:r w:rsidRPr="007052C6">
        <w:rPr>
          <w:rFonts w:ascii="Times New Roman" w:hAnsi="Times New Roman"/>
          <w:sz w:val="28"/>
          <w:szCs w:val="28"/>
        </w:rPr>
        <w:t>Регистрация и учет проверок возлагаются на должностное лицо органа муниципального контроля</w:t>
      </w:r>
      <w:r w:rsidR="003C0ACB" w:rsidRPr="007052C6">
        <w:rPr>
          <w:rFonts w:ascii="Times New Roman" w:hAnsi="Times New Roman"/>
          <w:sz w:val="28"/>
          <w:szCs w:val="28"/>
        </w:rPr>
        <w:t xml:space="preserve"> в сфере наружной рекламы</w:t>
      </w:r>
      <w:r w:rsidRPr="007052C6">
        <w:rPr>
          <w:rFonts w:ascii="Times New Roman" w:hAnsi="Times New Roman"/>
          <w:sz w:val="28"/>
          <w:szCs w:val="28"/>
        </w:rPr>
        <w:t>, проводившее проверку.</w:t>
      </w:r>
    </w:p>
    <w:p w:rsidR="0063581A" w:rsidRDefault="003B23EF" w:rsidP="007052C6">
      <w:pPr>
        <w:widowControl w:val="0"/>
        <w:tabs>
          <w:tab w:val="left" w:pos="1134"/>
        </w:tabs>
        <w:spacing w:after="0" w:line="240" w:lineRule="auto"/>
        <w:ind w:firstLine="709"/>
        <w:jc w:val="both"/>
        <w:rPr>
          <w:rFonts w:ascii="Times New Roman" w:hAnsi="Times New Roman"/>
          <w:sz w:val="28"/>
          <w:szCs w:val="28"/>
        </w:rPr>
      </w:pPr>
      <w:r w:rsidRPr="007052C6">
        <w:rPr>
          <w:rFonts w:ascii="Times New Roman" w:hAnsi="Times New Roman"/>
          <w:sz w:val="28"/>
          <w:szCs w:val="28"/>
        </w:rPr>
        <w:t>9</w:t>
      </w:r>
      <w:r w:rsidR="00F65880">
        <w:rPr>
          <w:rFonts w:ascii="Times New Roman" w:hAnsi="Times New Roman"/>
          <w:sz w:val="28"/>
          <w:szCs w:val="28"/>
        </w:rPr>
        <w:t>1</w:t>
      </w:r>
      <w:r w:rsidR="001F371B" w:rsidRPr="007052C6">
        <w:rPr>
          <w:rFonts w:ascii="Times New Roman" w:hAnsi="Times New Roman"/>
          <w:sz w:val="28"/>
          <w:szCs w:val="28"/>
        </w:rPr>
        <w:t>. Результат выполнения административной процедуры заносится уполномоченным должностным лицом органа муниципального контроля</w:t>
      </w:r>
      <w:r w:rsidR="003C0ACB" w:rsidRPr="007052C6">
        <w:rPr>
          <w:rFonts w:ascii="Times New Roman" w:hAnsi="Times New Roman"/>
          <w:sz w:val="28"/>
          <w:szCs w:val="28"/>
        </w:rPr>
        <w:t xml:space="preserve"> в сфере наружной рекламы </w:t>
      </w:r>
      <w:r w:rsidR="001F371B" w:rsidRPr="007052C6">
        <w:rPr>
          <w:rFonts w:ascii="Times New Roman" w:hAnsi="Times New Roman"/>
          <w:sz w:val="28"/>
          <w:szCs w:val="28"/>
        </w:rPr>
        <w:t>в ЕГИС ОКНД.</w:t>
      </w:r>
    </w:p>
    <w:p w:rsidR="00FE5168" w:rsidRPr="000E5DE3" w:rsidRDefault="00FE5168" w:rsidP="0063581A">
      <w:pPr>
        <w:pStyle w:val="2"/>
        <w:spacing w:after="240"/>
      </w:pPr>
      <w:bookmarkStart w:id="25" w:name="_Toc63948046"/>
      <w:r w:rsidRPr="000E5DE3">
        <w:t>Выездная проверка</w:t>
      </w:r>
      <w:bookmarkEnd w:id="25"/>
    </w:p>
    <w:p w:rsidR="0063036E" w:rsidRPr="007052C6" w:rsidRDefault="003B23EF" w:rsidP="007052C6">
      <w:pPr>
        <w:widowControl w:val="0"/>
        <w:tabs>
          <w:tab w:val="left" w:pos="1134"/>
        </w:tabs>
        <w:spacing w:after="0" w:line="240" w:lineRule="auto"/>
        <w:ind w:firstLine="709"/>
        <w:jc w:val="both"/>
        <w:rPr>
          <w:rFonts w:ascii="Times New Roman" w:hAnsi="Times New Roman"/>
          <w:sz w:val="28"/>
          <w:szCs w:val="28"/>
        </w:rPr>
      </w:pPr>
      <w:r w:rsidRPr="007052C6">
        <w:rPr>
          <w:rFonts w:ascii="Times New Roman" w:hAnsi="Times New Roman"/>
          <w:sz w:val="28"/>
          <w:szCs w:val="28"/>
        </w:rPr>
        <w:t>9</w:t>
      </w:r>
      <w:r w:rsidR="00F65880">
        <w:rPr>
          <w:rFonts w:ascii="Times New Roman" w:hAnsi="Times New Roman"/>
          <w:sz w:val="28"/>
          <w:szCs w:val="28"/>
        </w:rPr>
        <w:t>2</w:t>
      </w:r>
      <w:r w:rsidRPr="007052C6">
        <w:rPr>
          <w:rFonts w:ascii="Times New Roman" w:hAnsi="Times New Roman"/>
          <w:sz w:val="28"/>
          <w:szCs w:val="28"/>
        </w:rPr>
        <w:t xml:space="preserve">. Предметом выездной проверки являются содержащиеся </w:t>
      </w:r>
      <w:r w:rsidR="001A60BA">
        <w:rPr>
          <w:rFonts w:ascii="Times New Roman" w:hAnsi="Times New Roman"/>
          <w:sz w:val="28"/>
          <w:szCs w:val="28"/>
        </w:rPr>
        <w:t xml:space="preserve"> </w:t>
      </w:r>
      <w:r w:rsidRPr="007052C6">
        <w:rPr>
          <w:rFonts w:ascii="Times New Roman" w:hAnsi="Times New Roman"/>
          <w:sz w:val="28"/>
          <w:szCs w:val="28"/>
        </w:rPr>
        <w:t>в документах сведения, а также установка, эксплуатация рекламной конструкции и принимаемые меры по исполнению требований, установленных законодательством Российской Федерации, законодательством Московской области, муниципальными правовыми актами в сфере наружной рекламы.</w:t>
      </w:r>
    </w:p>
    <w:p w:rsidR="0063036E" w:rsidRPr="007052C6" w:rsidRDefault="00B43B0C" w:rsidP="007052C6">
      <w:pPr>
        <w:widowControl w:val="0"/>
        <w:tabs>
          <w:tab w:val="left" w:pos="1134"/>
        </w:tabs>
        <w:spacing w:after="0" w:line="240" w:lineRule="auto"/>
        <w:ind w:firstLine="709"/>
        <w:jc w:val="both"/>
        <w:rPr>
          <w:rFonts w:ascii="Times New Roman" w:hAnsi="Times New Roman"/>
          <w:sz w:val="28"/>
          <w:szCs w:val="28"/>
        </w:rPr>
      </w:pPr>
      <w:r w:rsidRPr="007052C6">
        <w:rPr>
          <w:rFonts w:ascii="Times New Roman" w:hAnsi="Times New Roman"/>
          <w:sz w:val="28"/>
          <w:szCs w:val="28"/>
        </w:rPr>
        <w:t>9</w:t>
      </w:r>
      <w:r w:rsidR="00F65880">
        <w:rPr>
          <w:rFonts w:ascii="Times New Roman" w:hAnsi="Times New Roman"/>
          <w:sz w:val="28"/>
          <w:szCs w:val="28"/>
        </w:rPr>
        <w:t>3</w:t>
      </w:r>
      <w:r w:rsidR="003B23EF" w:rsidRPr="007052C6">
        <w:rPr>
          <w:rFonts w:ascii="Times New Roman" w:hAnsi="Times New Roman"/>
          <w:sz w:val="28"/>
          <w:szCs w:val="28"/>
        </w:rPr>
        <w:t xml:space="preserve">. Выездная проверка (как плановая, так и внеплановая) проводится по месту установки и эксплуатации рекламных конструкций </w:t>
      </w:r>
      <w:r w:rsidR="001A60BA">
        <w:rPr>
          <w:rFonts w:ascii="Times New Roman" w:hAnsi="Times New Roman"/>
          <w:sz w:val="28"/>
          <w:szCs w:val="28"/>
        </w:rPr>
        <w:t xml:space="preserve"> </w:t>
      </w:r>
      <w:r w:rsidR="003B23EF" w:rsidRPr="007052C6">
        <w:rPr>
          <w:rFonts w:ascii="Times New Roman" w:hAnsi="Times New Roman"/>
          <w:sz w:val="28"/>
          <w:szCs w:val="28"/>
        </w:rPr>
        <w:t>с использованием мобильного приложения ЕГИС ОКНД с применением - фото - и видеозаписи в целях фиксации вещественных доказательств отсутствия или наличия нарушений обязательных требований.</w:t>
      </w:r>
    </w:p>
    <w:p w:rsidR="003B23EF" w:rsidRPr="007052C6" w:rsidRDefault="00B43B0C" w:rsidP="007052C6">
      <w:pPr>
        <w:widowControl w:val="0"/>
        <w:tabs>
          <w:tab w:val="left" w:pos="1134"/>
        </w:tabs>
        <w:spacing w:after="0" w:line="240" w:lineRule="auto"/>
        <w:ind w:firstLine="709"/>
        <w:jc w:val="both"/>
        <w:rPr>
          <w:rFonts w:ascii="Times New Roman" w:hAnsi="Times New Roman"/>
          <w:sz w:val="28"/>
          <w:szCs w:val="28"/>
        </w:rPr>
      </w:pPr>
      <w:r w:rsidRPr="007052C6">
        <w:rPr>
          <w:rFonts w:ascii="Times New Roman" w:hAnsi="Times New Roman"/>
          <w:sz w:val="28"/>
          <w:szCs w:val="28"/>
        </w:rPr>
        <w:t>9</w:t>
      </w:r>
      <w:r w:rsidR="00F65880">
        <w:rPr>
          <w:rFonts w:ascii="Times New Roman" w:hAnsi="Times New Roman"/>
          <w:sz w:val="28"/>
          <w:szCs w:val="28"/>
        </w:rPr>
        <w:t>4</w:t>
      </w:r>
      <w:r w:rsidR="003B23EF" w:rsidRPr="007052C6">
        <w:rPr>
          <w:rFonts w:ascii="Times New Roman" w:hAnsi="Times New Roman"/>
          <w:sz w:val="28"/>
          <w:szCs w:val="28"/>
        </w:rPr>
        <w:t>. Выездная проверка проводится в случае, если при документарной проверке не представляется возможным:</w:t>
      </w:r>
    </w:p>
    <w:p w:rsidR="003B23EF" w:rsidRPr="007052C6" w:rsidRDefault="003B23EF" w:rsidP="007052C6">
      <w:pPr>
        <w:widowControl w:val="0"/>
        <w:tabs>
          <w:tab w:val="left" w:pos="1418"/>
        </w:tabs>
        <w:spacing w:after="0" w:line="240" w:lineRule="auto"/>
        <w:ind w:firstLine="709"/>
        <w:jc w:val="both"/>
        <w:rPr>
          <w:rFonts w:ascii="Times New Roman" w:hAnsi="Times New Roman"/>
          <w:sz w:val="28"/>
          <w:szCs w:val="28"/>
        </w:rPr>
      </w:pPr>
      <w:r w:rsidRPr="007052C6">
        <w:rPr>
          <w:rFonts w:ascii="Times New Roman" w:hAnsi="Times New Roman"/>
          <w:sz w:val="28"/>
          <w:szCs w:val="28"/>
        </w:rPr>
        <w:t>1)</w:t>
      </w:r>
      <w:r w:rsidRPr="007052C6">
        <w:rPr>
          <w:rFonts w:ascii="Times New Roman" w:hAnsi="Times New Roman"/>
          <w:sz w:val="28"/>
          <w:szCs w:val="28"/>
        </w:rPr>
        <w:tab/>
        <w:t xml:space="preserve">удостовериться в полноте и достоверности сведений, имеющихся </w:t>
      </w:r>
      <w:r w:rsidRPr="007052C6">
        <w:rPr>
          <w:rFonts w:ascii="Times New Roman" w:hAnsi="Times New Roman"/>
          <w:sz w:val="28"/>
          <w:szCs w:val="28"/>
        </w:rPr>
        <w:lastRenderedPageBreak/>
        <w:t xml:space="preserve">в распоряжении органа муниципального контроля </w:t>
      </w:r>
      <w:r w:rsidR="00B43B0C" w:rsidRPr="007052C6">
        <w:rPr>
          <w:rFonts w:ascii="Times New Roman" w:hAnsi="Times New Roman"/>
          <w:sz w:val="28"/>
          <w:szCs w:val="28"/>
        </w:rPr>
        <w:t xml:space="preserve">в сфере наружной рекламы </w:t>
      </w:r>
      <w:r w:rsidRPr="007052C6">
        <w:rPr>
          <w:rFonts w:ascii="Times New Roman" w:hAnsi="Times New Roman"/>
          <w:sz w:val="28"/>
          <w:szCs w:val="28"/>
        </w:rPr>
        <w:t>документах субъекта проверки;</w:t>
      </w:r>
    </w:p>
    <w:p w:rsidR="003B23EF" w:rsidRPr="007052C6" w:rsidRDefault="003B23EF" w:rsidP="007052C6">
      <w:pPr>
        <w:widowControl w:val="0"/>
        <w:tabs>
          <w:tab w:val="left" w:pos="1418"/>
        </w:tabs>
        <w:spacing w:after="0" w:line="240" w:lineRule="auto"/>
        <w:ind w:firstLine="709"/>
        <w:jc w:val="both"/>
        <w:rPr>
          <w:rFonts w:ascii="Times New Roman" w:hAnsi="Times New Roman"/>
          <w:sz w:val="28"/>
          <w:szCs w:val="28"/>
        </w:rPr>
      </w:pPr>
      <w:r w:rsidRPr="007052C6">
        <w:rPr>
          <w:rFonts w:ascii="Times New Roman" w:hAnsi="Times New Roman"/>
          <w:sz w:val="28"/>
          <w:szCs w:val="28"/>
        </w:rPr>
        <w:t>2)</w:t>
      </w:r>
      <w:r w:rsidRPr="007052C6">
        <w:rPr>
          <w:rFonts w:ascii="Times New Roman" w:hAnsi="Times New Roman"/>
          <w:sz w:val="28"/>
          <w:szCs w:val="28"/>
        </w:rPr>
        <w:tab/>
        <w:t>оценить соответствие установки и эксплуатации рекламных конструкций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FE329E" w:rsidRPr="007052C6" w:rsidRDefault="00FE329E" w:rsidP="007052C6">
      <w:pPr>
        <w:widowControl w:val="0"/>
        <w:tabs>
          <w:tab w:val="left" w:pos="1418"/>
        </w:tabs>
        <w:spacing w:after="0" w:line="240" w:lineRule="auto"/>
        <w:ind w:firstLine="709"/>
        <w:jc w:val="both"/>
        <w:rPr>
          <w:rFonts w:ascii="Times New Roman" w:hAnsi="Times New Roman"/>
          <w:sz w:val="28"/>
          <w:szCs w:val="28"/>
        </w:rPr>
      </w:pPr>
      <w:r w:rsidRPr="007052C6">
        <w:rPr>
          <w:rFonts w:ascii="Times New Roman" w:hAnsi="Times New Roman"/>
          <w:sz w:val="28"/>
          <w:szCs w:val="28"/>
        </w:rPr>
        <w:t>9</w:t>
      </w:r>
      <w:r w:rsidR="00F65880">
        <w:rPr>
          <w:rFonts w:ascii="Times New Roman" w:hAnsi="Times New Roman"/>
          <w:sz w:val="28"/>
          <w:szCs w:val="28"/>
        </w:rPr>
        <w:t>5</w:t>
      </w:r>
      <w:r w:rsidRPr="007052C6">
        <w:rPr>
          <w:rFonts w:ascii="Times New Roman" w:hAnsi="Times New Roman"/>
          <w:sz w:val="28"/>
          <w:szCs w:val="28"/>
        </w:rPr>
        <w:t>.</w:t>
      </w:r>
      <w:r w:rsidRPr="007052C6">
        <w:rPr>
          <w:rFonts w:ascii="Times New Roman" w:hAnsi="Times New Roman"/>
          <w:sz w:val="28"/>
          <w:szCs w:val="28"/>
        </w:rPr>
        <w:tab/>
        <w:t xml:space="preserve"> При необходимости к проведению выездной проверки могут привлекаться аккредитованные эксперты и экспертные организации.</w:t>
      </w:r>
    </w:p>
    <w:p w:rsidR="003B23EF" w:rsidRPr="007052C6" w:rsidRDefault="003B23EF" w:rsidP="007052C6">
      <w:pPr>
        <w:widowControl w:val="0"/>
        <w:tabs>
          <w:tab w:val="left" w:pos="-851"/>
        </w:tabs>
        <w:spacing w:after="0" w:line="240" w:lineRule="auto"/>
        <w:ind w:firstLine="709"/>
        <w:jc w:val="both"/>
        <w:rPr>
          <w:rFonts w:ascii="Times New Roman" w:hAnsi="Times New Roman"/>
          <w:sz w:val="28"/>
          <w:szCs w:val="28"/>
        </w:rPr>
      </w:pPr>
      <w:r w:rsidRPr="007052C6">
        <w:rPr>
          <w:rFonts w:ascii="Times New Roman" w:hAnsi="Times New Roman"/>
          <w:sz w:val="28"/>
          <w:szCs w:val="28"/>
        </w:rPr>
        <w:t>9</w:t>
      </w:r>
      <w:r w:rsidR="00F65880">
        <w:rPr>
          <w:rFonts w:ascii="Times New Roman" w:hAnsi="Times New Roman"/>
          <w:sz w:val="28"/>
          <w:szCs w:val="28"/>
        </w:rPr>
        <w:t>6</w:t>
      </w:r>
      <w:r w:rsidRPr="007052C6">
        <w:rPr>
          <w:rFonts w:ascii="Times New Roman" w:hAnsi="Times New Roman"/>
          <w:sz w:val="28"/>
          <w:szCs w:val="28"/>
        </w:rPr>
        <w:t>. Выездная проверка начинается с предъявления служебного удостоверения и копии распоряжения (приказа) руководителя органа муниципального контроля в сфере наружной рекламы</w:t>
      </w:r>
      <w:r w:rsidR="005D6546" w:rsidRPr="007052C6">
        <w:rPr>
          <w:rFonts w:ascii="Times New Roman" w:hAnsi="Times New Roman"/>
          <w:sz w:val="28"/>
          <w:szCs w:val="28"/>
        </w:rPr>
        <w:t xml:space="preserve"> для</w:t>
      </w:r>
      <w:r w:rsidRPr="007052C6">
        <w:rPr>
          <w:rFonts w:ascii="Times New Roman" w:hAnsi="Times New Roman"/>
          <w:sz w:val="28"/>
          <w:szCs w:val="28"/>
        </w:rPr>
        <w:t xml:space="preserve"> </w:t>
      </w:r>
      <w:r w:rsidR="005D6546" w:rsidRPr="007052C6">
        <w:rPr>
          <w:rFonts w:ascii="Times New Roman" w:hAnsi="Times New Roman"/>
          <w:sz w:val="28"/>
          <w:szCs w:val="28"/>
        </w:rPr>
        <w:t>п</w:t>
      </w:r>
      <w:r w:rsidRPr="007052C6">
        <w:rPr>
          <w:rFonts w:ascii="Times New Roman" w:hAnsi="Times New Roman"/>
          <w:sz w:val="28"/>
          <w:szCs w:val="28"/>
        </w:rPr>
        <w:t>олуч</w:t>
      </w:r>
      <w:r w:rsidR="005D6546" w:rsidRPr="007052C6">
        <w:rPr>
          <w:rFonts w:ascii="Times New Roman" w:hAnsi="Times New Roman"/>
          <w:sz w:val="28"/>
          <w:szCs w:val="28"/>
        </w:rPr>
        <w:t>ения</w:t>
      </w:r>
      <w:r w:rsidRPr="007052C6">
        <w:rPr>
          <w:rFonts w:ascii="Times New Roman" w:hAnsi="Times New Roman"/>
          <w:sz w:val="28"/>
          <w:szCs w:val="28"/>
        </w:rPr>
        <w:t xml:space="preserve"> доступ</w:t>
      </w:r>
      <w:r w:rsidR="005D6546" w:rsidRPr="007052C6">
        <w:rPr>
          <w:rFonts w:ascii="Times New Roman" w:hAnsi="Times New Roman"/>
          <w:sz w:val="28"/>
          <w:szCs w:val="28"/>
        </w:rPr>
        <w:t>а</w:t>
      </w:r>
      <w:r w:rsidRPr="007052C6">
        <w:rPr>
          <w:rFonts w:ascii="Times New Roman" w:hAnsi="Times New Roman"/>
          <w:sz w:val="28"/>
          <w:szCs w:val="28"/>
        </w:rPr>
        <w:t xml:space="preserve"> к эксплуатации рекламных конструкций и обследова</w:t>
      </w:r>
      <w:r w:rsidR="005D6546" w:rsidRPr="007052C6">
        <w:rPr>
          <w:rFonts w:ascii="Times New Roman" w:hAnsi="Times New Roman"/>
          <w:sz w:val="28"/>
          <w:szCs w:val="28"/>
        </w:rPr>
        <w:t>ния</w:t>
      </w:r>
      <w:r w:rsidRPr="007052C6">
        <w:rPr>
          <w:rFonts w:ascii="Times New Roman" w:hAnsi="Times New Roman"/>
          <w:sz w:val="28"/>
          <w:szCs w:val="28"/>
        </w:rPr>
        <w:t xml:space="preserve"> объект</w:t>
      </w:r>
      <w:r w:rsidR="005D6546" w:rsidRPr="007052C6">
        <w:rPr>
          <w:rFonts w:ascii="Times New Roman" w:hAnsi="Times New Roman"/>
          <w:sz w:val="28"/>
          <w:szCs w:val="28"/>
        </w:rPr>
        <w:t>ов</w:t>
      </w:r>
      <w:r w:rsidRPr="007052C6">
        <w:rPr>
          <w:rFonts w:ascii="Times New Roman" w:hAnsi="Times New Roman"/>
          <w:sz w:val="28"/>
          <w:szCs w:val="28"/>
        </w:rPr>
        <w:t xml:space="preserve"> эксплуатации рекламных конструкций, находящи</w:t>
      </w:r>
      <w:r w:rsidR="005D6546" w:rsidRPr="007052C6">
        <w:rPr>
          <w:rFonts w:ascii="Times New Roman" w:hAnsi="Times New Roman"/>
          <w:sz w:val="28"/>
          <w:szCs w:val="28"/>
        </w:rPr>
        <w:t>х</w:t>
      </w:r>
      <w:r w:rsidRPr="007052C6">
        <w:rPr>
          <w:rFonts w:ascii="Times New Roman" w:hAnsi="Times New Roman"/>
          <w:sz w:val="28"/>
          <w:szCs w:val="28"/>
        </w:rPr>
        <w:t>ся в собственности, владении, пользовании, аренде у лиц, в отношении которых осуществляется муниципальный контроль в сфере наружной рекламы.</w:t>
      </w:r>
    </w:p>
    <w:p w:rsidR="003B23EF" w:rsidRPr="007052C6" w:rsidRDefault="003B23EF" w:rsidP="007052C6">
      <w:pPr>
        <w:widowControl w:val="0"/>
        <w:spacing w:after="0" w:line="240" w:lineRule="auto"/>
        <w:ind w:firstLine="709"/>
        <w:jc w:val="both"/>
        <w:rPr>
          <w:rFonts w:ascii="Times New Roman" w:hAnsi="Times New Roman"/>
          <w:sz w:val="28"/>
          <w:szCs w:val="28"/>
        </w:rPr>
      </w:pPr>
      <w:r w:rsidRPr="007052C6">
        <w:rPr>
          <w:rFonts w:ascii="Times New Roman" w:hAnsi="Times New Roman"/>
          <w:sz w:val="28"/>
          <w:szCs w:val="28"/>
        </w:rPr>
        <w:t>9</w:t>
      </w:r>
      <w:r w:rsidR="00F65880">
        <w:rPr>
          <w:rFonts w:ascii="Times New Roman" w:hAnsi="Times New Roman"/>
          <w:sz w:val="28"/>
          <w:szCs w:val="28"/>
        </w:rPr>
        <w:t>7</w:t>
      </w:r>
      <w:r w:rsidRPr="007052C6">
        <w:rPr>
          <w:rFonts w:ascii="Times New Roman" w:hAnsi="Times New Roman"/>
          <w:sz w:val="28"/>
          <w:szCs w:val="28"/>
        </w:rPr>
        <w:t xml:space="preserve">. </w:t>
      </w:r>
      <w:proofErr w:type="gramStart"/>
      <w:r w:rsidRPr="007052C6">
        <w:rPr>
          <w:rFonts w:ascii="Times New Roman" w:hAnsi="Times New Roman"/>
          <w:sz w:val="28"/>
          <w:szCs w:val="28"/>
        </w:rPr>
        <w:t>Проверяемое лицо обязано предоставить должностным лицам органа муниципального контроля</w:t>
      </w:r>
      <w:r w:rsidR="005D6546" w:rsidRPr="007052C6">
        <w:rPr>
          <w:rFonts w:ascii="Times New Roman" w:hAnsi="Times New Roman"/>
          <w:sz w:val="28"/>
          <w:szCs w:val="28"/>
        </w:rPr>
        <w:t xml:space="preserve"> в сфере наружной рекламы</w:t>
      </w:r>
      <w:r w:rsidRPr="007052C6">
        <w:rPr>
          <w:rFonts w:ascii="Times New Roman" w:hAnsi="Times New Roman"/>
          <w:sz w:val="28"/>
          <w:szCs w:val="28"/>
        </w:rPr>
        <w:t>,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к эксп</w:t>
      </w:r>
      <w:r w:rsidR="006233D1" w:rsidRPr="007052C6">
        <w:rPr>
          <w:rFonts w:ascii="Times New Roman" w:hAnsi="Times New Roman"/>
          <w:sz w:val="28"/>
          <w:szCs w:val="28"/>
        </w:rPr>
        <w:t>луатации рекламных конструкций.</w:t>
      </w:r>
      <w:proofErr w:type="gramEnd"/>
    </w:p>
    <w:p w:rsidR="003B23EF" w:rsidRPr="007052C6" w:rsidRDefault="00FE329E" w:rsidP="007052C6">
      <w:pPr>
        <w:widowControl w:val="0"/>
        <w:spacing w:after="0" w:line="240" w:lineRule="auto"/>
        <w:ind w:firstLine="709"/>
        <w:jc w:val="both"/>
        <w:rPr>
          <w:rFonts w:ascii="Times New Roman" w:hAnsi="Times New Roman"/>
          <w:sz w:val="28"/>
          <w:szCs w:val="28"/>
        </w:rPr>
      </w:pPr>
      <w:r w:rsidRPr="007052C6">
        <w:rPr>
          <w:rFonts w:ascii="Times New Roman" w:hAnsi="Times New Roman"/>
          <w:sz w:val="28"/>
          <w:szCs w:val="28"/>
        </w:rPr>
        <w:t>9</w:t>
      </w:r>
      <w:r w:rsidR="00F65880">
        <w:rPr>
          <w:rFonts w:ascii="Times New Roman" w:hAnsi="Times New Roman"/>
          <w:sz w:val="28"/>
          <w:szCs w:val="28"/>
        </w:rPr>
        <w:t>8</w:t>
      </w:r>
      <w:r w:rsidR="003B23EF" w:rsidRPr="007052C6">
        <w:rPr>
          <w:rFonts w:ascii="Times New Roman" w:hAnsi="Times New Roman"/>
          <w:sz w:val="28"/>
          <w:szCs w:val="28"/>
        </w:rPr>
        <w:t>. В случае</w:t>
      </w:r>
      <w:proofErr w:type="gramStart"/>
      <w:r w:rsidR="003B23EF" w:rsidRPr="007052C6">
        <w:rPr>
          <w:rFonts w:ascii="Times New Roman" w:hAnsi="Times New Roman"/>
          <w:sz w:val="28"/>
          <w:szCs w:val="28"/>
        </w:rPr>
        <w:t>,</w:t>
      </w:r>
      <w:proofErr w:type="gramEnd"/>
      <w:r w:rsidR="003B23EF" w:rsidRPr="007052C6">
        <w:rPr>
          <w:rFonts w:ascii="Times New Roman" w:hAnsi="Times New Roman"/>
          <w:sz w:val="28"/>
          <w:szCs w:val="28"/>
        </w:rPr>
        <w:t xml:space="preserve"> если проведение плановой или внеплановой выездной проверки оказалось невозможным в связи с отсутствием доступа </w:t>
      </w:r>
      <w:r w:rsidR="001A60BA">
        <w:rPr>
          <w:rFonts w:ascii="Times New Roman" w:hAnsi="Times New Roman"/>
          <w:sz w:val="28"/>
          <w:szCs w:val="28"/>
        </w:rPr>
        <w:t xml:space="preserve"> </w:t>
      </w:r>
      <w:r w:rsidR="003B23EF" w:rsidRPr="007052C6">
        <w:rPr>
          <w:rFonts w:ascii="Times New Roman" w:hAnsi="Times New Roman"/>
          <w:sz w:val="28"/>
          <w:szCs w:val="28"/>
        </w:rPr>
        <w:t xml:space="preserve">к эксплуатации рекламных конструкций,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w:t>
      </w:r>
      <w:r w:rsidR="006448F8" w:rsidRPr="007052C6">
        <w:rPr>
          <w:rFonts w:ascii="Times New Roman" w:hAnsi="Times New Roman"/>
          <w:sz w:val="28"/>
          <w:szCs w:val="28"/>
        </w:rPr>
        <w:t xml:space="preserve">в сфере наружной рекламы </w:t>
      </w:r>
      <w:r w:rsidR="003B23EF" w:rsidRPr="007052C6">
        <w:rPr>
          <w:rFonts w:ascii="Times New Roman" w:hAnsi="Times New Roman"/>
          <w:sz w:val="28"/>
          <w:szCs w:val="28"/>
        </w:rPr>
        <w:t>составляет акт о невозможности проведения соответствующей проверки с указанием причин невозможности ее пров</w:t>
      </w:r>
      <w:r w:rsidR="0087443C">
        <w:rPr>
          <w:rFonts w:ascii="Times New Roman" w:hAnsi="Times New Roman"/>
          <w:sz w:val="28"/>
          <w:szCs w:val="28"/>
        </w:rPr>
        <w:t>едения по форме, приведенной в П</w:t>
      </w:r>
      <w:r w:rsidR="003B23EF" w:rsidRPr="007052C6">
        <w:rPr>
          <w:rFonts w:ascii="Times New Roman" w:hAnsi="Times New Roman"/>
          <w:sz w:val="28"/>
          <w:szCs w:val="28"/>
        </w:rPr>
        <w:t xml:space="preserve">риложении </w:t>
      </w:r>
      <w:r w:rsidR="006448F8" w:rsidRPr="007052C6">
        <w:rPr>
          <w:rFonts w:ascii="Times New Roman" w:hAnsi="Times New Roman"/>
          <w:sz w:val="28"/>
          <w:szCs w:val="28"/>
        </w:rPr>
        <w:t>6</w:t>
      </w:r>
      <w:r w:rsidR="003B23EF" w:rsidRPr="007052C6">
        <w:rPr>
          <w:rFonts w:ascii="Times New Roman" w:hAnsi="Times New Roman"/>
          <w:sz w:val="28"/>
          <w:szCs w:val="28"/>
        </w:rPr>
        <w:t xml:space="preserve"> к настоящему Регламенту.</w:t>
      </w:r>
    </w:p>
    <w:p w:rsidR="0063036E" w:rsidRPr="007052C6" w:rsidRDefault="003B23EF" w:rsidP="007052C6">
      <w:pPr>
        <w:widowControl w:val="0"/>
        <w:tabs>
          <w:tab w:val="left" w:pos="1418"/>
        </w:tabs>
        <w:spacing w:after="0" w:line="240" w:lineRule="auto"/>
        <w:ind w:firstLine="709"/>
        <w:jc w:val="both"/>
        <w:rPr>
          <w:rFonts w:ascii="Times New Roman" w:hAnsi="Times New Roman"/>
          <w:sz w:val="28"/>
          <w:szCs w:val="28"/>
        </w:rPr>
      </w:pPr>
      <w:proofErr w:type="gramStart"/>
      <w:r w:rsidRPr="007052C6">
        <w:rPr>
          <w:rFonts w:ascii="Times New Roman" w:hAnsi="Times New Roman"/>
          <w:sz w:val="28"/>
          <w:szCs w:val="28"/>
        </w:rPr>
        <w:t>В этом случае орган муниципального контроля в течение 3 (трех) месяцев со дня составления акта о невозможности проведения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w:t>
      </w:r>
      <w:r w:rsidR="00A62A98">
        <w:rPr>
          <w:rFonts w:ascii="Times New Roman" w:hAnsi="Times New Roman"/>
          <w:sz w:val="28"/>
          <w:szCs w:val="28"/>
        </w:rPr>
        <w:t xml:space="preserve"> юридического лица, индивиду</w:t>
      </w:r>
      <w:r w:rsidR="009B3151">
        <w:rPr>
          <w:rFonts w:ascii="Times New Roman" w:hAnsi="Times New Roman"/>
          <w:sz w:val="28"/>
          <w:szCs w:val="28"/>
        </w:rPr>
        <w:t>ального предпринимателя</w:t>
      </w:r>
      <w:r w:rsidRPr="007052C6">
        <w:rPr>
          <w:rFonts w:ascii="Times New Roman" w:hAnsi="Times New Roman"/>
          <w:sz w:val="28"/>
          <w:szCs w:val="28"/>
        </w:rPr>
        <w:t>.</w:t>
      </w:r>
      <w:proofErr w:type="gramEnd"/>
    </w:p>
    <w:p w:rsidR="0063036E" w:rsidRPr="007052C6" w:rsidRDefault="001A07A3" w:rsidP="007052C6">
      <w:pPr>
        <w:widowControl w:val="0"/>
        <w:tabs>
          <w:tab w:val="left" w:pos="1418"/>
        </w:tabs>
        <w:spacing w:after="0" w:line="240" w:lineRule="auto"/>
        <w:ind w:firstLine="709"/>
        <w:jc w:val="both"/>
        <w:rPr>
          <w:rFonts w:ascii="Times New Roman" w:hAnsi="Times New Roman"/>
          <w:sz w:val="28"/>
          <w:szCs w:val="28"/>
        </w:rPr>
      </w:pPr>
      <w:r>
        <w:rPr>
          <w:rFonts w:ascii="Times New Roman" w:hAnsi="Times New Roman"/>
          <w:sz w:val="28"/>
          <w:szCs w:val="28"/>
        </w:rPr>
        <w:t>99</w:t>
      </w:r>
      <w:r w:rsidR="003B23EF" w:rsidRPr="007052C6">
        <w:rPr>
          <w:rFonts w:ascii="Times New Roman" w:hAnsi="Times New Roman"/>
          <w:sz w:val="28"/>
          <w:szCs w:val="28"/>
        </w:rPr>
        <w:t xml:space="preserve">. Права и обязанности должностных лиц органа муниципального контроля </w:t>
      </w:r>
      <w:r w:rsidR="006448F8" w:rsidRPr="007052C6">
        <w:rPr>
          <w:rFonts w:ascii="Times New Roman" w:hAnsi="Times New Roman"/>
          <w:sz w:val="28"/>
          <w:szCs w:val="28"/>
        </w:rPr>
        <w:t xml:space="preserve">в сфере наружной рекламы </w:t>
      </w:r>
      <w:r w:rsidR="003B23EF" w:rsidRPr="007052C6">
        <w:rPr>
          <w:rFonts w:ascii="Times New Roman" w:hAnsi="Times New Roman"/>
          <w:sz w:val="28"/>
          <w:szCs w:val="28"/>
        </w:rPr>
        <w:t>при проведении выездной проверки устанавливаются пунктами 9 и 10 настоящего Регламента.</w:t>
      </w:r>
    </w:p>
    <w:p w:rsidR="0063036E" w:rsidRPr="007052C6" w:rsidRDefault="00195DE7" w:rsidP="007052C6">
      <w:pPr>
        <w:widowControl w:val="0"/>
        <w:tabs>
          <w:tab w:val="left" w:pos="1418"/>
        </w:tabs>
        <w:spacing w:after="0" w:line="240" w:lineRule="auto"/>
        <w:ind w:firstLine="709"/>
        <w:jc w:val="both"/>
        <w:rPr>
          <w:rFonts w:ascii="Times New Roman" w:hAnsi="Times New Roman"/>
          <w:sz w:val="28"/>
          <w:szCs w:val="28"/>
        </w:rPr>
      </w:pPr>
      <w:r w:rsidRPr="007052C6">
        <w:rPr>
          <w:rFonts w:ascii="Times New Roman" w:hAnsi="Times New Roman"/>
          <w:color w:val="000000"/>
          <w:sz w:val="28"/>
          <w:szCs w:val="28"/>
        </w:rPr>
        <w:t>10</w:t>
      </w:r>
      <w:r w:rsidR="001A07A3">
        <w:rPr>
          <w:rFonts w:ascii="Times New Roman" w:hAnsi="Times New Roman"/>
          <w:color w:val="000000"/>
          <w:sz w:val="28"/>
          <w:szCs w:val="28"/>
        </w:rPr>
        <w:t>0</w:t>
      </w:r>
      <w:r w:rsidR="003B23EF" w:rsidRPr="007052C6">
        <w:rPr>
          <w:rFonts w:ascii="Times New Roman" w:hAnsi="Times New Roman"/>
          <w:color w:val="000000"/>
          <w:sz w:val="28"/>
          <w:szCs w:val="28"/>
        </w:rPr>
        <w:t xml:space="preserve">. При проведении выездной проверки запрещается требовать от лиц, </w:t>
      </w:r>
      <w:r w:rsidR="003B23EF" w:rsidRPr="007052C6">
        <w:rPr>
          <w:rFonts w:ascii="Times New Roman" w:hAnsi="Times New Roman"/>
          <w:color w:val="000000"/>
          <w:sz w:val="28"/>
          <w:szCs w:val="28"/>
        </w:rPr>
        <w:lastRenderedPageBreak/>
        <w:t xml:space="preserve">в отношении которых </w:t>
      </w:r>
      <w:r w:rsidR="0023624D" w:rsidRPr="007052C6">
        <w:rPr>
          <w:rFonts w:ascii="Times New Roman" w:hAnsi="Times New Roman"/>
          <w:color w:val="000000"/>
          <w:sz w:val="28"/>
          <w:szCs w:val="28"/>
        </w:rPr>
        <w:t>осуществляется</w:t>
      </w:r>
      <w:r w:rsidR="003B23EF" w:rsidRPr="007052C6">
        <w:rPr>
          <w:rFonts w:ascii="Times New Roman" w:hAnsi="Times New Roman"/>
          <w:color w:val="000000"/>
          <w:sz w:val="28"/>
          <w:szCs w:val="28"/>
        </w:rPr>
        <w:t xml:space="preserve"> муниципальн</w:t>
      </w:r>
      <w:r w:rsidR="0023624D" w:rsidRPr="007052C6">
        <w:rPr>
          <w:rFonts w:ascii="Times New Roman" w:hAnsi="Times New Roman"/>
          <w:color w:val="000000"/>
          <w:sz w:val="28"/>
          <w:szCs w:val="28"/>
        </w:rPr>
        <w:t>ый</w:t>
      </w:r>
      <w:r w:rsidR="003B23EF" w:rsidRPr="007052C6">
        <w:rPr>
          <w:rFonts w:ascii="Times New Roman" w:hAnsi="Times New Roman"/>
          <w:color w:val="000000"/>
          <w:sz w:val="28"/>
          <w:szCs w:val="28"/>
        </w:rPr>
        <w:t xml:space="preserve"> </w:t>
      </w:r>
      <w:r w:rsidR="0023624D" w:rsidRPr="007052C6">
        <w:rPr>
          <w:rFonts w:ascii="Times New Roman" w:hAnsi="Times New Roman"/>
          <w:color w:val="000000"/>
          <w:sz w:val="28"/>
          <w:szCs w:val="28"/>
        </w:rPr>
        <w:t>контроль</w:t>
      </w:r>
      <w:r w:rsidR="003B23EF" w:rsidRPr="007052C6">
        <w:rPr>
          <w:rFonts w:ascii="Times New Roman" w:hAnsi="Times New Roman"/>
          <w:color w:val="000000"/>
          <w:sz w:val="28"/>
          <w:szCs w:val="28"/>
        </w:rPr>
        <w:t>, представления документов и (или) информации, которые были представлены ими в ходе проведения документарной проверки.</w:t>
      </w:r>
    </w:p>
    <w:p w:rsidR="0063036E" w:rsidRDefault="003B23EF" w:rsidP="007052C6">
      <w:pPr>
        <w:widowControl w:val="0"/>
        <w:tabs>
          <w:tab w:val="left" w:pos="1418"/>
        </w:tabs>
        <w:spacing w:after="0" w:line="240" w:lineRule="auto"/>
        <w:ind w:firstLine="709"/>
        <w:jc w:val="both"/>
        <w:rPr>
          <w:rFonts w:ascii="Times New Roman" w:hAnsi="Times New Roman"/>
          <w:color w:val="000000"/>
          <w:sz w:val="28"/>
          <w:szCs w:val="28"/>
        </w:rPr>
      </w:pPr>
      <w:r w:rsidRPr="007052C6">
        <w:rPr>
          <w:rFonts w:ascii="Times New Roman" w:hAnsi="Times New Roman"/>
          <w:color w:val="000000"/>
          <w:sz w:val="28"/>
          <w:szCs w:val="28"/>
        </w:rPr>
        <w:t>10</w:t>
      </w:r>
      <w:r w:rsidR="001A07A3">
        <w:rPr>
          <w:rFonts w:ascii="Times New Roman" w:hAnsi="Times New Roman"/>
          <w:color w:val="000000"/>
          <w:sz w:val="28"/>
          <w:szCs w:val="28"/>
        </w:rPr>
        <w:t>1</w:t>
      </w:r>
      <w:r w:rsidRPr="007052C6">
        <w:rPr>
          <w:rFonts w:ascii="Times New Roman" w:hAnsi="Times New Roman"/>
          <w:color w:val="000000"/>
          <w:sz w:val="28"/>
          <w:szCs w:val="28"/>
        </w:rPr>
        <w:t xml:space="preserve">. При проведении выездной проверки должностные лица органа муниципального контроля </w:t>
      </w:r>
      <w:r w:rsidR="0023624D" w:rsidRPr="007052C6">
        <w:rPr>
          <w:rFonts w:ascii="Times New Roman" w:hAnsi="Times New Roman"/>
          <w:sz w:val="28"/>
          <w:szCs w:val="28"/>
        </w:rPr>
        <w:t xml:space="preserve">в сфере наружной рекламы </w:t>
      </w:r>
      <w:r w:rsidRPr="007052C6">
        <w:rPr>
          <w:rFonts w:ascii="Times New Roman" w:hAnsi="Times New Roman"/>
          <w:color w:val="000000"/>
          <w:sz w:val="28"/>
          <w:szCs w:val="28"/>
        </w:rPr>
        <w:t>обязаны ознакомить субъект проверки с настоящим Регламентом.</w:t>
      </w:r>
    </w:p>
    <w:p w:rsidR="002375B9" w:rsidRPr="007052C6" w:rsidRDefault="002375B9" w:rsidP="007052C6">
      <w:pPr>
        <w:widowControl w:val="0"/>
        <w:tabs>
          <w:tab w:val="left" w:pos="1418"/>
        </w:tabs>
        <w:spacing w:after="0" w:line="240" w:lineRule="auto"/>
        <w:ind w:firstLine="709"/>
        <w:jc w:val="both"/>
        <w:rPr>
          <w:rFonts w:ascii="Times New Roman" w:hAnsi="Times New Roman"/>
          <w:sz w:val="28"/>
          <w:szCs w:val="28"/>
        </w:rPr>
      </w:pPr>
      <w:r>
        <w:rPr>
          <w:rFonts w:ascii="Times New Roman" w:hAnsi="Times New Roman"/>
          <w:color w:val="000000"/>
          <w:sz w:val="28"/>
          <w:szCs w:val="28"/>
        </w:rPr>
        <w:t xml:space="preserve">По результатам проверке должностными лицами органа муниципального контроля в сфере наружной рекламы, проводящими проверку, составляется акт проверки по установленной форме в 2 (двух) </w:t>
      </w:r>
      <w:r w:rsidR="00325ABB">
        <w:rPr>
          <w:rFonts w:ascii="Times New Roman" w:hAnsi="Times New Roman"/>
          <w:color w:val="000000"/>
          <w:sz w:val="28"/>
          <w:szCs w:val="28"/>
        </w:rPr>
        <w:t>экземплярах</w:t>
      </w:r>
      <w:r w:rsidR="00C74D35">
        <w:rPr>
          <w:rFonts w:ascii="Times New Roman" w:hAnsi="Times New Roman"/>
          <w:color w:val="000000"/>
          <w:sz w:val="28"/>
          <w:szCs w:val="28"/>
        </w:rPr>
        <w:t xml:space="preserve">, в соответствии с </w:t>
      </w:r>
      <w:r w:rsidR="00350E2E">
        <w:rPr>
          <w:rFonts w:ascii="Times New Roman" w:hAnsi="Times New Roman"/>
          <w:color w:val="000000"/>
          <w:sz w:val="28"/>
          <w:szCs w:val="28"/>
        </w:rPr>
        <w:t>пунктом 88</w:t>
      </w:r>
      <w:r w:rsidR="00C74D35">
        <w:rPr>
          <w:rFonts w:ascii="Times New Roman" w:hAnsi="Times New Roman"/>
          <w:color w:val="000000"/>
          <w:sz w:val="28"/>
          <w:szCs w:val="28"/>
        </w:rPr>
        <w:t xml:space="preserve"> настоящего Регламента</w:t>
      </w:r>
      <w:r w:rsidR="00195577">
        <w:rPr>
          <w:rFonts w:ascii="Times New Roman" w:hAnsi="Times New Roman"/>
          <w:color w:val="000000"/>
          <w:sz w:val="28"/>
          <w:szCs w:val="28"/>
        </w:rPr>
        <w:t xml:space="preserve"> (Приложение 5 к Регл</w:t>
      </w:r>
      <w:r w:rsidR="007C0AC6">
        <w:rPr>
          <w:rFonts w:ascii="Times New Roman" w:hAnsi="Times New Roman"/>
          <w:color w:val="000000"/>
          <w:sz w:val="28"/>
          <w:szCs w:val="28"/>
        </w:rPr>
        <w:t>аменту)</w:t>
      </w:r>
      <w:r w:rsidR="00C74D35">
        <w:rPr>
          <w:rFonts w:ascii="Times New Roman" w:hAnsi="Times New Roman"/>
          <w:color w:val="000000"/>
          <w:sz w:val="28"/>
          <w:szCs w:val="28"/>
        </w:rPr>
        <w:t>.</w:t>
      </w:r>
    </w:p>
    <w:p w:rsidR="0063581A" w:rsidRDefault="003B23EF" w:rsidP="007052C6">
      <w:pPr>
        <w:widowControl w:val="0"/>
        <w:tabs>
          <w:tab w:val="left" w:pos="1418"/>
        </w:tabs>
        <w:spacing w:after="0" w:line="240" w:lineRule="auto"/>
        <w:ind w:firstLine="709"/>
        <w:jc w:val="both"/>
        <w:rPr>
          <w:rFonts w:ascii="Times New Roman" w:hAnsi="Times New Roman"/>
          <w:sz w:val="28"/>
          <w:szCs w:val="28"/>
        </w:rPr>
      </w:pPr>
      <w:r w:rsidRPr="007052C6">
        <w:rPr>
          <w:rFonts w:ascii="Times New Roman" w:hAnsi="Times New Roman"/>
          <w:sz w:val="28"/>
          <w:szCs w:val="28"/>
        </w:rPr>
        <w:t>Результат выполнения административной процедуры заносится уполномоченным должностным лицом органа муниципального контроля</w:t>
      </w:r>
      <w:r w:rsidR="00E40016" w:rsidRPr="007052C6">
        <w:rPr>
          <w:rFonts w:ascii="Times New Roman" w:hAnsi="Times New Roman"/>
          <w:sz w:val="28"/>
          <w:szCs w:val="28"/>
        </w:rPr>
        <w:t xml:space="preserve"> в сфере наружной рекламы</w:t>
      </w:r>
      <w:r w:rsidRPr="007052C6">
        <w:rPr>
          <w:rFonts w:ascii="Times New Roman" w:hAnsi="Times New Roman"/>
          <w:sz w:val="28"/>
          <w:szCs w:val="28"/>
        </w:rPr>
        <w:t xml:space="preserve"> в ЕГИС ОКНД.</w:t>
      </w:r>
    </w:p>
    <w:p w:rsidR="003B23EF" w:rsidRPr="000E5DE3" w:rsidRDefault="003B23EF" w:rsidP="0063581A">
      <w:pPr>
        <w:pStyle w:val="2"/>
        <w:spacing w:after="240"/>
      </w:pPr>
      <w:bookmarkStart w:id="26" w:name="_Toc63948047"/>
      <w:r w:rsidRPr="000E5DE3">
        <w:t xml:space="preserve">Меры, принимаемые в отношении фактов нарушений, </w:t>
      </w:r>
      <w:r w:rsidR="001A60BA" w:rsidRPr="000E5DE3">
        <w:t xml:space="preserve"> </w:t>
      </w:r>
      <w:r w:rsidRPr="000E5DE3">
        <w:t>выявленных при проведении проверки</w:t>
      </w:r>
      <w:bookmarkEnd w:id="26"/>
    </w:p>
    <w:p w:rsidR="003B23EF" w:rsidRPr="007052C6" w:rsidRDefault="003B23EF" w:rsidP="007052C6">
      <w:pPr>
        <w:widowControl w:val="0"/>
        <w:tabs>
          <w:tab w:val="left" w:pos="1418"/>
          <w:tab w:val="left" w:pos="1701"/>
        </w:tabs>
        <w:spacing w:after="0" w:line="240" w:lineRule="auto"/>
        <w:ind w:firstLine="709"/>
        <w:jc w:val="both"/>
        <w:rPr>
          <w:rFonts w:ascii="Times New Roman" w:hAnsi="Times New Roman"/>
          <w:sz w:val="28"/>
          <w:szCs w:val="28"/>
        </w:rPr>
      </w:pPr>
      <w:r w:rsidRPr="007052C6">
        <w:rPr>
          <w:rFonts w:ascii="Times New Roman" w:hAnsi="Times New Roman"/>
          <w:sz w:val="28"/>
          <w:szCs w:val="28"/>
        </w:rPr>
        <w:t>10</w:t>
      </w:r>
      <w:r w:rsidR="001A07A3">
        <w:rPr>
          <w:rFonts w:ascii="Times New Roman" w:hAnsi="Times New Roman"/>
          <w:sz w:val="28"/>
          <w:szCs w:val="28"/>
        </w:rPr>
        <w:t>2</w:t>
      </w:r>
      <w:r w:rsidRPr="007052C6">
        <w:rPr>
          <w:rFonts w:ascii="Times New Roman" w:hAnsi="Times New Roman"/>
          <w:sz w:val="28"/>
          <w:szCs w:val="28"/>
        </w:rPr>
        <w:t>. Основанием для начала исполнения административной процедуры является выявление при проведении проверки нарушений обязательных требований, отраженных в акте проверки.</w:t>
      </w:r>
    </w:p>
    <w:p w:rsidR="003B23EF" w:rsidRPr="007052C6" w:rsidRDefault="00027EBE" w:rsidP="007052C6">
      <w:pPr>
        <w:widowControl w:val="0"/>
        <w:tabs>
          <w:tab w:val="left" w:pos="1418"/>
          <w:tab w:val="left" w:pos="1701"/>
        </w:tabs>
        <w:spacing w:after="0" w:line="240" w:lineRule="auto"/>
        <w:ind w:firstLine="709"/>
        <w:jc w:val="both"/>
        <w:rPr>
          <w:rFonts w:ascii="Times New Roman" w:hAnsi="Times New Roman"/>
          <w:sz w:val="28"/>
          <w:szCs w:val="28"/>
        </w:rPr>
      </w:pPr>
      <w:r w:rsidRPr="007052C6">
        <w:rPr>
          <w:rFonts w:ascii="Times New Roman" w:hAnsi="Times New Roman"/>
          <w:sz w:val="28"/>
          <w:szCs w:val="28"/>
        </w:rPr>
        <w:t>10</w:t>
      </w:r>
      <w:r w:rsidR="001A07A3">
        <w:rPr>
          <w:rFonts w:ascii="Times New Roman" w:hAnsi="Times New Roman"/>
          <w:sz w:val="28"/>
          <w:szCs w:val="28"/>
        </w:rPr>
        <w:t>3</w:t>
      </w:r>
      <w:r w:rsidR="003B23EF" w:rsidRPr="007052C6">
        <w:rPr>
          <w:rFonts w:ascii="Times New Roman" w:hAnsi="Times New Roman"/>
          <w:sz w:val="28"/>
          <w:szCs w:val="28"/>
        </w:rPr>
        <w:t xml:space="preserve">. В случае выявления в ходе проверки нарушений обязательных требований орган муниципального контроля </w:t>
      </w:r>
      <w:r w:rsidR="00DB7D37" w:rsidRPr="007052C6">
        <w:rPr>
          <w:rFonts w:ascii="Times New Roman" w:hAnsi="Times New Roman"/>
          <w:sz w:val="28"/>
          <w:szCs w:val="28"/>
        </w:rPr>
        <w:t xml:space="preserve">в сфере наружной рекламы </w:t>
      </w:r>
      <w:r w:rsidR="003B23EF" w:rsidRPr="007052C6">
        <w:rPr>
          <w:rFonts w:ascii="Times New Roman" w:hAnsi="Times New Roman"/>
          <w:sz w:val="28"/>
          <w:szCs w:val="28"/>
        </w:rPr>
        <w:t>принимает следующие меры:</w:t>
      </w:r>
    </w:p>
    <w:p w:rsidR="003B23EF" w:rsidRPr="007052C6" w:rsidRDefault="00F32E46" w:rsidP="007052C6">
      <w:pPr>
        <w:spacing w:after="0" w:line="240" w:lineRule="auto"/>
        <w:ind w:firstLine="709"/>
        <w:jc w:val="both"/>
        <w:rPr>
          <w:rFonts w:ascii="Times New Roman" w:hAnsi="Times New Roman"/>
          <w:sz w:val="28"/>
          <w:szCs w:val="28"/>
        </w:rPr>
      </w:pPr>
      <w:r w:rsidRPr="007052C6">
        <w:rPr>
          <w:rFonts w:ascii="Times New Roman" w:hAnsi="Times New Roman"/>
          <w:sz w:val="28"/>
          <w:szCs w:val="28"/>
        </w:rPr>
        <w:t xml:space="preserve">1) </w:t>
      </w:r>
      <w:r w:rsidR="003B23EF" w:rsidRPr="007052C6">
        <w:rPr>
          <w:rFonts w:ascii="Times New Roman" w:hAnsi="Times New Roman"/>
          <w:sz w:val="28"/>
          <w:szCs w:val="28"/>
        </w:rPr>
        <w:t>выдает или направляет лицу, в отношении которого осуществляется муниципальная функция, предписания об устранении выявленных нарушений обязательных требований</w:t>
      </w:r>
      <w:r w:rsidR="00DB7D37" w:rsidRPr="007052C6">
        <w:rPr>
          <w:rFonts w:ascii="Times New Roman" w:hAnsi="Times New Roman"/>
          <w:sz w:val="28"/>
          <w:szCs w:val="28"/>
        </w:rPr>
        <w:t xml:space="preserve"> по форме, приведенной в Приложении 7 к настоящему Регламенту</w:t>
      </w:r>
      <w:r w:rsidR="003B23EF" w:rsidRPr="007052C6">
        <w:rPr>
          <w:rFonts w:ascii="Times New Roman" w:hAnsi="Times New Roman"/>
          <w:sz w:val="28"/>
          <w:szCs w:val="28"/>
        </w:rPr>
        <w:t>;</w:t>
      </w:r>
    </w:p>
    <w:p w:rsidR="003B23EF" w:rsidRPr="007052C6" w:rsidRDefault="003B23EF" w:rsidP="007052C6">
      <w:pPr>
        <w:tabs>
          <w:tab w:val="left" w:pos="1134"/>
          <w:tab w:val="left" w:pos="1276"/>
        </w:tabs>
        <w:spacing w:after="0" w:line="240" w:lineRule="auto"/>
        <w:ind w:firstLine="709"/>
        <w:jc w:val="both"/>
        <w:rPr>
          <w:rFonts w:ascii="Times New Roman" w:hAnsi="Times New Roman"/>
          <w:sz w:val="28"/>
          <w:szCs w:val="28"/>
        </w:rPr>
      </w:pPr>
      <w:proofErr w:type="gramStart"/>
      <w:r w:rsidRPr="007052C6">
        <w:rPr>
          <w:rFonts w:ascii="Times New Roman" w:hAnsi="Times New Roman"/>
          <w:sz w:val="28"/>
          <w:szCs w:val="28"/>
        </w:rPr>
        <w:t xml:space="preserve">2) </w:t>
      </w:r>
      <w:r w:rsidR="00027EBE" w:rsidRPr="007052C6">
        <w:rPr>
          <w:rFonts w:ascii="Times New Roman" w:hAnsi="Times New Roman"/>
          <w:sz w:val="28"/>
          <w:szCs w:val="28"/>
        </w:rPr>
        <w:t> в рамках полномочий направля</w:t>
      </w:r>
      <w:r w:rsidR="00DB7D37" w:rsidRPr="007052C6">
        <w:rPr>
          <w:rFonts w:ascii="Times New Roman" w:hAnsi="Times New Roman"/>
          <w:sz w:val="28"/>
          <w:szCs w:val="28"/>
        </w:rPr>
        <w:t>е</w:t>
      </w:r>
      <w:r w:rsidR="00027EBE" w:rsidRPr="007052C6">
        <w:rPr>
          <w:rFonts w:ascii="Times New Roman" w:hAnsi="Times New Roman"/>
          <w:sz w:val="28"/>
          <w:szCs w:val="28"/>
        </w:rPr>
        <w:t xml:space="preserve">т в органы внутренних дел, Федеральную антимонопольную службу, </w:t>
      </w:r>
      <w:proofErr w:type="spellStart"/>
      <w:r w:rsidR="00027EBE" w:rsidRPr="007052C6">
        <w:rPr>
          <w:rFonts w:ascii="Times New Roman" w:hAnsi="Times New Roman"/>
          <w:sz w:val="28"/>
          <w:szCs w:val="28"/>
        </w:rPr>
        <w:t>Госадмтехнадзор</w:t>
      </w:r>
      <w:proofErr w:type="spellEnd"/>
      <w:r w:rsidR="00027EBE" w:rsidRPr="007052C6">
        <w:rPr>
          <w:rFonts w:ascii="Times New Roman" w:hAnsi="Times New Roman"/>
          <w:sz w:val="28"/>
          <w:szCs w:val="28"/>
        </w:rPr>
        <w:t xml:space="preserve">, а также на МВК документы (акт проверки, предписания) о выявленных правонарушениях для составления протокола об административном правонарушении по статьям 14.37, 14.38 КоАП РФ, </w:t>
      </w:r>
      <w:r w:rsidR="00F76C37" w:rsidRPr="007052C6">
        <w:rPr>
          <w:rFonts w:ascii="Times New Roman" w:hAnsi="Times New Roman"/>
          <w:sz w:val="28"/>
          <w:szCs w:val="28"/>
        </w:rPr>
        <w:t xml:space="preserve">немедленно после выявления совершения административного правонарушения, либо в течение 2 (двух) рабочих дней </w:t>
      </w:r>
      <w:r w:rsidR="001A60BA">
        <w:rPr>
          <w:rFonts w:ascii="Times New Roman" w:hAnsi="Times New Roman"/>
          <w:sz w:val="28"/>
          <w:szCs w:val="28"/>
        </w:rPr>
        <w:t xml:space="preserve"> </w:t>
      </w:r>
      <w:r w:rsidR="00F76C37" w:rsidRPr="007052C6">
        <w:rPr>
          <w:rFonts w:ascii="Times New Roman" w:hAnsi="Times New Roman"/>
          <w:sz w:val="28"/>
          <w:szCs w:val="28"/>
        </w:rPr>
        <w:t>с момента выявления таких признаков, если требуется дополнительное выяснение обстоятельств дела</w:t>
      </w:r>
      <w:proofErr w:type="gramEnd"/>
      <w:r w:rsidR="00F76C37" w:rsidRPr="007052C6">
        <w:rPr>
          <w:rFonts w:ascii="Times New Roman" w:hAnsi="Times New Roman"/>
          <w:sz w:val="28"/>
          <w:szCs w:val="28"/>
        </w:rPr>
        <w:t>, либо данных о правонарушителе</w:t>
      </w:r>
      <w:r w:rsidR="000779B6" w:rsidRPr="007052C6">
        <w:rPr>
          <w:rFonts w:ascii="Times New Roman" w:hAnsi="Times New Roman"/>
          <w:sz w:val="28"/>
          <w:szCs w:val="28"/>
        </w:rPr>
        <w:t>.</w:t>
      </w:r>
    </w:p>
    <w:p w:rsidR="003B23EF" w:rsidRPr="007052C6" w:rsidRDefault="003B23EF" w:rsidP="007052C6">
      <w:pPr>
        <w:widowControl w:val="0"/>
        <w:tabs>
          <w:tab w:val="left" w:pos="1418"/>
          <w:tab w:val="left" w:pos="1701"/>
        </w:tabs>
        <w:spacing w:after="0" w:line="240" w:lineRule="auto"/>
        <w:ind w:firstLine="709"/>
        <w:jc w:val="both"/>
        <w:rPr>
          <w:rFonts w:ascii="Times New Roman" w:hAnsi="Times New Roman"/>
          <w:sz w:val="28"/>
          <w:szCs w:val="28"/>
        </w:rPr>
      </w:pPr>
      <w:r w:rsidRPr="007052C6">
        <w:rPr>
          <w:rFonts w:ascii="Times New Roman" w:hAnsi="Times New Roman"/>
          <w:sz w:val="28"/>
          <w:szCs w:val="28"/>
        </w:rPr>
        <w:t>10</w:t>
      </w:r>
      <w:r w:rsidR="001A07A3">
        <w:rPr>
          <w:rFonts w:ascii="Times New Roman" w:hAnsi="Times New Roman"/>
          <w:sz w:val="28"/>
          <w:szCs w:val="28"/>
        </w:rPr>
        <w:t>4</w:t>
      </w:r>
      <w:r w:rsidRPr="007052C6">
        <w:rPr>
          <w:rFonts w:ascii="Times New Roman" w:hAnsi="Times New Roman"/>
          <w:sz w:val="28"/>
          <w:szCs w:val="28"/>
        </w:rPr>
        <w:t xml:space="preserve">. Предписание выдается в обязательном порядке при выявлении нарушения, вручается </w:t>
      </w:r>
      <w:proofErr w:type="gramStart"/>
      <w:r w:rsidRPr="007052C6">
        <w:rPr>
          <w:rFonts w:ascii="Times New Roman" w:hAnsi="Times New Roman"/>
          <w:sz w:val="28"/>
          <w:szCs w:val="28"/>
        </w:rPr>
        <w:t>лицу</w:t>
      </w:r>
      <w:proofErr w:type="gramEnd"/>
      <w:r w:rsidRPr="007052C6">
        <w:rPr>
          <w:rFonts w:ascii="Times New Roman" w:hAnsi="Times New Roman"/>
          <w:sz w:val="28"/>
          <w:szCs w:val="28"/>
        </w:rPr>
        <w:t xml:space="preserve"> в отношении которого осуществляется муниципальный контроль, одновременно с актом проверки. </w:t>
      </w:r>
      <w:r w:rsidR="00F30379" w:rsidRPr="007052C6">
        <w:rPr>
          <w:rFonts w:ascii="Times New Roman" w:hAnsi="Times New Roman"/>
          <w:sz w:val="28"/>
          <w:szCs w:val="28"/>
        </w:rPr>
        <w:t xml:space="preserve">Лицо </w:t>
      </w:r>
      <w:r w:rsidR="001A60BA">
        <w:rPr>
          <w:rFonts w:ascii="Times New Roman" w:hAnsi="Times New Roman"/>
          <w:sz w:val="28"/>
          <w:szCs w:val="28"/>
        </w:rPr>
        <w:t xml:space="preserve"> </w:t>
      </w:r>
      <w:r w:rsidR="00F30379" w:rsidRPr="007052C6">
        <w:rPr>
          <w:rFonts w:ascii="Times New Roman" w:hAnsi="Times New Roman"/>
          <w:sz w:val="28"/>
          <w:szCs w:val="28"/>
        </w:rPr>
        <w:t xml:space="preserve">в отношении, которого выдано предписание на демонтаж рекламной конструкции, в течение 1 (одного) месяца со дня выдачи предписания </w:t>
      </w:r>
      <w:r w:rsidR="00F32E46" w:rsidRPr="007052C6">
        <w:rPr>
          <w:rFonts w:ascii="Times New Roman" w:hAnsi="Times New Roman"/>
          <w:sz w:val="28"/>
          <w:szCs w:val="28"/>
        </w:rPr>
        <w:t>органа,</w:t>
      </w:r>
      <w:r w:rsidR="00F30379" w:rsidRPr="007052C6">
        <w:rPr>
          <w:rFonts w:ascii="Times New Roman" w:hAnsi="Times New Roman"/>
          <w:sz w:val="28"/>
          <w:szCs w:val="28"/>
        </w:rPr>
        <w:t xml:space="preserve"> осуществляющего муниципальный контроль</w:t>
      </w:r>
      <w:r w:rsidR="00452F21" w:rsidRPr="007052C6">
        <w:rPr>
          <w:rFonts w:ascii="Times New Roman" w:hAnsi="Times New Roman"/>
          <w:sz w:val="28"/>
          <w:szCs w:val="28"/>
        </w:rPr>
        <w:t xml:space="preserve"> в сфере наружной рекламы</w:t>
      </w:r>
      <w:r w:rsidR="00F30379" w:rsidRPr="007052C6">
        <w:rPr>
          <w:rFonts w:ascii="Times New Roman" w:hAnsi="Times New Roman"/>
          <w:sz w:val="28"/>
          <w:szCs w:val="28"/>
        </w:rPr>
        <w:t xml:space="preserve">, обязано исполнить предписание. </w:t>
      </w:r>
    </w:p>
    <w:p w:rsidR="003B23EF" w:rsidRPr="007052C6" w:rsidRDefault="003B23EF" w:rsidP="007052C6">
      <w:pPr>
        <w:widowControl w:val="0"/>
        <w:tabs>
          <w:tab w:val="left" w:pos="1418"/>
          <w:tab w:val="left" w:pos="1701"/>
        </w:tabs>
        <w:spacing w:after="0" w:line="240" w:lineRule="auto"/>
        <w:ind w:firstLine="709"/>
        <w:jc w:val="both"/>
        <w:rPr>
          <w:rFonts w:ascii="Times New Roman" w:hAnsi="Times New Roman"/>
          <w:sz w:val="28"/>
          <w:szCs w:val="28"/>
        </w:rPr>
      </w:pPr>
      <w:r w:rsidRPr="007052C6">
        <w:rPr>
          <w:rFonts w:ascii="Times New Roman" w:hAnsi="Times New Roman"/>
          <w:sz w:val="28"/>
          <w:szCs w:val="28"/>
        </w:rPr>
        <w:t>10</w:t>
      </w:r>
      <w:r w:rsidR="001A07A3">
        <w:rPr>
          <w:rFonts w:ascii="Times New Roman" w:hAnsi="Times New Roman"/>
          <w:sz w:val="28"/>
          <w:szCs w:val="28"/>
        </w:rPr>
        <w:t>5</w:t>
      </w:r>
      <w:r w:rsidR="00634D45" w:rsidRPr="007052C6">
        <w:rPr>
          <w:rFonts w:ascii="Times New Roman" w:hAnsi="Times New Roman"/>
          <w:sz w:val="28"/>
          <w:szCs w:val="28"/>
        </w:rPr>
        <w:t xml:space="preserve">. </w:t>
      </w:r>
      <w:r w:rsidRPr="007052C6">
        <w:rPr>
          <w:rFonts w:ascii="Times New Roman" w:hAnsi="Times New Roman"/>
          <w:sz w:val="28"/>
          <w:szCs w:val="28"/>
        </w:rPr>
        <w:t xml:space="preserve">Должностными лицами органа муниципального контроля </w:t>
      </w:r>
      <w:r w:rsidR="00452F21" w:rsidRPr="007052C6">
        <w:rPr>
          <w:rFonts w:ascii="Times New Roman" w:hAnsi="Times New Roman"/>
          <w:sz w:val="28"/>
          <w:szCs w:val="28"/>
        </w:rPr>
        <w:t xml:space="preserve">в сфере наружной рекламы </w:t>
      </w:r>
      <w:r w:rsidRPr="007052C6">
        <w:rPr>
          <w:rFonts w:ascii="Times New Roman" w:hAnsi="Times New Roman"/>
          <w:sz w:val="28"/>
          <w:szCs w:val="28"/>
        </w:rPr>
        <w:t xml:space="preserve">осуществляется </w:t>
      </w:r>
      <w:proofErr w:type="gramStart"/>
      <w:r w:rsidRPr="007052C6">
        <w:rPr>
          <w:rFonts w:ascii="Times New Roman" w:hAnsi="Times New Roman"/>
          <w:sz w:val="28"/>
          <w:szCs w:val="28"/>
        </w:rPr>
        <w:t>контроль за</w:t>
      </w:r>
      <w:proofErr w:type="gramEnd"/>
      <w:r w:rsidRPr="007052C6">
        <w:rPr>
          <w:rFonts w:ascii="Times New Roman" w:hAnsi="Times New Roman"/>
          <w:sz w:val="28"/>
          <w:szCs w:val="28"/>
        </w:rPr>
        <w:t xml:space="preserve"> исполнением предписаний в </w:t>
      </w:r>
      <w:r w:rsidRPr="007052C6">
        <w:rPr>
          <w:rFonts w:ascii="Times New Roman" w:hAnsi="Times New Roman"/>
          <w:sz w:val="28"/>
          <w:szCs w:val="28"/>
        </w:rPr>
        <w:lastRenderedPageBreak/>
        <w:t xml:space="preserve">виде внеплановой документарной и (или) выездной проверок. </w:t>
      </w:r>
    </w:p>
    <w:p w:rsidR="00F32E46" w:rsidRPr="007052C6" w:rsidRDefault="003B23EF" w:rsidP="007052C6">
      <w:pPr>
        <w:widowControl w:val="0"/>
        <w:tabs>
          <w:tab w:val="left" w:pos="1418"/>
          <w:tab w:val="left" w:pos="1701"/>
        </w:tabs>
        <w:spacing w:after="0" w:line="240" w:lineRule="auto"/>
        <w:ind w:firstLine="709"/>
        <w:jc w:val="both"/>
        <w:rPr>
          <w:rFonts w:ascii="Times New Roman" w:hAnsi="Times New Roman"/>
          <w:sz w:val="28"/>
          <w:szCs w:val="28"/>
        </w:rPr>
      </w:pPr>
      <w:r w:rsidRPr="007052C6">
        <w:rPr>
          <w:rFonts w:ascii="Times New Roman" w:hAnsi="Times New Roman"/>
          <w:sz w:val="28"/>
          <w:szCs w:val="28"/>
        </w:rPr>
        <w:t>10</w:t>
      </w:r>
      <w:r w:rsidR="001A07A3">
        <w:rPr>
          <w:rFonts w:ascii="Times New Roman" w:hAnsi="Times New Roman"/>
          <w:sz w:val="28"/>
          <w:szCs w:val="28"/>
        </w:rPr>
        <w:t>6</w:t>
      </w:r>
      <w:r w:rsidRPr="007052C6">
        <w:rPr>
          <w:rFonts w:ascii="Times New Roman" w:hAnsi="Times New Roman"/>
          <w:sz w:val="28"/>
          <w:szCs w:val="28"/>
        </w:rPr>
        <w:t xml:space="preserve">. В случае если при проверке исполнения предписания установлен факт </w:t>
      </w:r>
      <w:r w:rsidR="00F30379" w:rsidRPr="007052C6">
        <w:rPr>
          <w:rFonts w:ascii="Times New Roman" w:hAnsi="Times New Roman"/>
          <w:sz w:val="28"/>
          <w:szCs w:val="28"/>
        </w:rPr>
        <w:t>не устранения</w:t>
      </w:r>
      <w:r w:rsidRPr="007052C6">
        <w:rPr>
          <w:rFonts w:ascii="Times New Roman" w:hAnsi="Times New Roman"/>
          <w:sz w:val="28"/>
          <w:szCs w:val="28"/>
        </w:rPr>
        <w:t xml:space="preserve"> нарушения, уполномоченными лицами органа муниципального контроля </w:t>
      </w:r>
      <w:r w:rsidR="00452F21" w:rsidRPr="007052C6">
        <w:rPr>
          <w:rFonts w:ascii="Times New Roman" w:hAnsi="Times New Roman"/>
          <w:sz w:val="28"/>
          <w:szCs w:val="28"/>
        </w:rPr>
        <w:t xml:space="preserve">в сфере наружной рекламы </w:t>
      </w:r>
      <w:r w:rsidRPr="007052C6">
        <w:rPr>
          <w:rFonts w:ascii="Times New Roman" w:hAnsi="Times New Roman"/>
          <w:sz w:val="28"/>
          <w:szCs w:val="28"/>
        </w:rPr>
        <w:t>осуществляются все необходимые действия, закрепленные в ч.</w:t>
      </w:r>
      <w:r w:rsidR="00E87010">
        <w:rPr>
          <w:rFonts w:ascii="Times New Roman" w:hAnsi="Times New Roman"/>
          <w:sz w:val="28"/>
          <w:szCs w:val="28"/>
        </w:rPr>
        <w:t xml:space="preserve"> 18</w:t>
      </w:r>
      <w:r w:rsidRPr="007052C6">
        <w:rPr>
          <w:rFonts w:ascii="Times New Roman" w:hAnsi="Times New Roman"/>
          <w:sz w:val="28"/>
          <w:szCs w:val="28"/>
        </w:rPr>
        <w:t xml:space="preserve"> ст</w:t>
      </w:r>
      <w:r w:rsidR="00E87010">
        <w:rPr>
          <w:rFonts w:ascii="Times New Roman" w:hAnsi="Times New Roman"/>
          <w:sz w:val="28"/>
          <w:szCs w:val="28"/>
        </w:rPr>
        <w:t>.</w:t>
      </w:r>
      <w:r w:rsidRPr="007052C6">
        <w:rPr>
          <w:rFonts w:ascii="Times New Roman" w:hAnsi="Times New Roman"/>
          <w:sz w:val="28"/>
          <w:szCs w:val="28"/>
        </w:rPr>
        <w:t xml:space="preserve"> 19 Федерального закона от 13.03.2006 №</w:t>
      </w:r>
      <w:r w:rsidR="00604683" w:rsidRPr="007052C6">
        <w:rPr>
          <w:rFonts w:ascii="Times New Roman" w:hAnsi="Times New Roman"/>
          <w:sz w:val="28"/>
          <w:szCs w:val="28"/>
        </w:rPr>
        <w:t xml:space="preserve"> </w:t>
      </w:r>
      <w:r w:rsidRPr="007052C6">
        <w:rPr>
          <w:rFonts w:ascii="Times New Roman" w:hAnsi="Times New Roman"/>
          <w:sz w:val="28"/>
          <w:szCs w:val="28"/>
        </w:rPr>
        <w:t>38 – ФЗ «О рекламе».</w:t>
      </w:r>
    </w:p>
    <w:p w:rsidR="0063581A" w:rsidRDefault="003B23EF" w:rsidP="007052C6">
      <w:pPr>
        <w:widowControl w:val="0"/>
        <w:tabs>
          <w:tab w:val="left" w:pos="1418"/>
          <w:tab w:val="left" w:pos="1701"/>
        </w:tabs>
        <w:spacing w:after="0" w:line="240" w:lineRule="auto"/>
        <w:ind w:firstLine="709"/>
        <w:jc w:val="both"/>
        <w:rPr>
          <w:rFonts w:ascii="Times New Roman" w:hAnsi="Times New Roman"/>
          <w:sz w:val="28"/>
          <w:szCs w:val="28"/>
        </w:rPr>
      </w:pPr>
      <w:r w:rsidRPr="007052C6">
        <w:rPr>
          <w:rFonts w:ascii="Times New Roman" w:hAnsi="Times New Roman"/>
          <w:sz w:val="28"/>
          <w:szCs w:val="28"/>
        </w:rPr>
        <w:t>10</w:t>
      </w:r>
      <w:r w:rsidR="001A07A3">
        <w:rPr>
          <w:rFonts w:ascii="Times New Roman" w:hAnsi="Times New Roman"/>
          <w:sz w:val="28"/>
          <w:szCs w:val="28"/>
        </w:rPr>
        <w:t>7</w:t>
      </w:r>
      <w:r w:rsidRPr="007052C6">
        <w:rPr>
          <w:rFonts w:ascii="Times New Roman" w:hAnsi="Times New Roman"/>
          <w:sz w:val="28"/>
          <w:szCs w:val="28"/>
        </w:rPr>
        <w:t>.</w:t>
      </w:r>
      <w:r w:rsidR="008A2B56" w:rsidRPr="007052C6">
        <w:rPr>
          <w:rFonts w:ascii="Times New Roman" w:hAnsi="Times New Roman"/>
          <w:sz w:val="28"/>
          <w:szCs w:val="28"/>
        </w:rPr>
        <w:t xml:space="preserve"> </w:t>
      </w:r>
      <w:r w:rsidRPr="007052C6">
        <w:rPr>
          <w:rFonts w:ascii="Times New Roman" w:hAnsi="Times New Roman"/>
          <w:sz w:val="28"/>
          <w:szCs w:val="28"/>
        </w:rPr>
        <w:t>Информация о выданном предписании, а также сроках демонтажа вносится в ЕГИС ОКНД.</w:t>
      </w:r>
    </w:p>
    <w:p w:rsidR="007E7D70" w:rsidRPr="000E5DE3" w:rsidRDefault="007E7D70" w:rsidP="0063581A">
      <w:pPr>
        <w:pStyle w:val="2"/>
        <w:spacing w:after="240"/>
      </w:pPr>
      <w:bookmarkStart w:id="27" w:name="_Toc63948048"/>
      <w:r w:rsidRPr="000E5DE3">
        <w:t xml:space="preserve">Рассмотрение обращений граждан и организаций </w:t>
      </w:r>
      <w:r w:rsidR="001A60BA" w:rsidRPr="000E5DE3">
        <w:t xml:space="preserve"> </w:t>
      </w:r>
      <w:r w:rsidRPr="000E5DE3">
        <w:t>по вопросам соблюдения обязательных требований</w:t>
      </w:r>
      <w:bookmarkEnd w:id="27"/>
    </w:p>
    <w:p w:rsidR="00F32E46" w:rsidRPr="007052C6" w:rsidRDefault="00F30379" w:rsidP="007052C6">
      <w:pPr>
        <w:tabs>
          <w:tab w:val="left" w:pos="1134"/>
        </w:tabs>
        <w:spacing w:after="0" w:line="240" w:lineRule="auto"/>
        <w:ind w:firstLine="709"/>
        <w:jc w:val="both"/>
        <w:rPr>
          <w:rFonts w:ascii="Times New Roman" w:hAnsi="Times New Roman"/>
          <w:sz w:val="28"/>
          <w:szCs w:val="28"/>
        </w:rPr>
      </w:pPr>
      <w:r w:rsidRPr="007052C6">
        <w:rPr>
          <w:rFonts w:ascii="Times New Roman" w:hAnsi="Times New Roman"/>
          <w:sz w:val="28"/>
          <w:szCs w:val="28"/>
        </w:rPr>
        <w:t>10</w:t>
      </w:r>
      <w:r w:rsidR="001A07A3">
        <w:rPr>
          <w:rFonts w:ascii="Times New Roman" w:hAnsi="Times New Roman"/>
          <w:sz w:val="28"/>
          <w:szCs w:val="28"/>
        </w:rPr>
        <w:t>8</w:t>
      </w:r>
      <w:r w:rsidR="007E7D70" w:rsidRPr="007052C6">
        <w:rPr>
          <w:rFonts w:ascii="Times New Roman" w:hAnsi="Times New Roman"/>
          <w:sz w:val="28"/>
          <w:szCs w:val="28"/>
        </w:rPr>
        <w:t xml:space="preserve">. Началом административного действия является поступление </w:t>
      </w:r>
      <w:r w:rsidR="001A60BA">
        <w:rPr>
          <w:rFonts w:ascii="Times New Roman" w:hAnsi="Times New Roman"/>
          <w:sz w:val="28"/>
          <w:szCs w:val="28"/>
        </w:rPr>
        <w:t xml:space="preserve"> </w:t>
      </w:r>
      <w:r w:rsidR="007E7D70" w:rsidRPr="007052C6">
        <w:rPr>
          <w:rFonts w:ascii="Times New Roman" w:hAnsi="Times New Roman"/>
          <w:sz w:val="28"/>
          <w:szCs w:val="28"/>
        </w:rPr>
        <w:t xml:space="preserve">в орган муниципального контроля </w:t>
      </w:r>
      <w:r w:rsidR="008A2B56" w:rsidRPr="007052C6">
        <w:rPr>
          <w:rFonts w:ascii="Times New Roman" w:hAnsi="Times New Roman"/>
          <w:sz w:val="28"/>
          <w:szCs w:val="28"/>
        </w:rPr>
        <w:t xml:space="preserve">в сфере наружной рекламы </w:t>
      </w:r>
      <w:r w:rsidR="007E7D70" w:rsidRPr="007052C6">
        <w:rPr>
          <w:rFonts w:ascii="Times New Roman" w:hAnsi="Times New Roman"/>
          <w:sz w:val="28"/>
          <w:szCs w:val="28"/>
        </w:rPr>
        <w:t>обращений или заявлений граждан и организаций по вопросам соблюдения обязательных требований.</w:t>
      </w:r>
    </w:p>
    <w:p w:rsidR="00F32E46" w:rsidRPr="007052C6" w:rsidRDefault="00F30379" w:rsidP="007052C6">
      <w:pPr>
        <w:tabs>
          <w:tab w:val="left" w:pos="1134"/>
        </w:tabs>
        <w:spacing w:after="0" w:line="240" w:lineRule="auto"/>
        <w:ind w:firstLine="709"/>
        <w:jc w:val="both"/>
        <w:rPr>
          <w:rFonts w:ascii="Times New Roman" w:hAnsi="Times New Roman"/>
          <w:sz w:val="28"/>
          <w:szCs w:val="28"/>
        </w:rPr>
      </w:pPr>
      <w:r w:rsidRPr="007052C6">
        <w:rPr>
          <w:rFonts w:ascii="Times New Roman" w:hAnsi="Times New Roman"/>
          <w:sz w:val="28"/>
          <w:szCs w:val="28"/>
        </w:rPr>
        <w:t>1</w:t>
      </w:r>
      <w:r w:rsidR="001A07A3">
        <w:rPr>
          <w:rFonts w:ascii="Times New Roman" w:hAnsi="Times New Roman"/>
          <w:sz w:val="28"/>
          <w:szCs w:val="28"/>
        </w:rPr>
        <w:t>09</w:t>
      </w:r>
      <w:r w:rsidR="007E7D70" w:rsidRPr="007052C6">
        <w:rPr>
          <w:rFonts w:ascii="Times New Roman" w:hAnsi="Times New Roman"/>
          <w:sz w:val="28"/>
          <w:szCs w:val="28"/>
        </w:rPr>
        <w:t>. Обращение или заявления граждан по вопросам соблюдения обязательных требований (далее также – документы), рассматри</w:t>
      </w:r>
      <w:r w:rsidR="00F32E46" w:rsidRPr="007052C6">
        <w:rPr>
          <w:rFonts w:ascii="Times New Roman" w:hAnsi="Times New Roman"/>
          <w:sz w:val="28"/>
          <w:szCs w:val="28"/>
        </w:rPr>
        <w:t xml:space="preserve">ваются </w:t>
      </w:r>
      <w:r w:rsidR="001A60BA">
        <w:rPr>
          <w:rFonts w:ascii="Times New Roman" w:hAnsi="Times New Roman"/>
          <w:sz w:val="28"/>
          <w:szCs w:val="28"/>
        </w:rPr>
        <w:t xml:space="preserve"> </w:t>
      </w:r>
      <w:r w:rsidR="007E7D70" w:rsidRPr="007052C6">
        <w:rPr>
          <w:rFonts w:ascii="Times New Roman" w:hAnsi="Times New Roman"/>
          <w:sz w:val="28"/>
          <w:szCs w:val="28"/>
        </w:rPr>
        <w:t xml:space="preserve">в соответствии с порядком, установленным Федеральным законом </w:t>
      </w:r>
      <w:r w:rsidR="001A60BA">
        <w:rPr>
          <w:rFonts w:ascii="Times New Roman" w:hAnsi="Times New Roman"/>
          <w:sz w:val="28"/>
          <w:szCs w:val="28"/>
        </w:rPr>
        <w:t xml:space="preserve"> </w:t>
      </w:r>
      <w:r w:rsidR="007E7D70" w:rsidRPr="007052C6">
        <w:rPr>
          <w:rFonts w:ascii="Times New Roman" w:hAnsi="Times New Roman"/>
          <w:sz w:val="28"/>
          <w:szCs w:val="28"/>
        </w:rPr>
        <w:t>от 02.05.2006 № 59-ФЗ «О порядке рассмотрения обращений граждан Российской Федерации» (далее – Федеральный закон № 59-ФЗ), Законом Московской области от 05.10.2006 № 164 «О рассмотрении обращений граждан» (далее – Закон Московской области № 164).</w:t>
      </w:r>
    </w:p>
    <w:p w:rsidR="007E7D70" w:rsidRPr="007052C6" w:rsidRDefault="00F30379" w:rsidP="007052C6">
      <w:pPr>
        <w:tabs>
          <w:tab w:val="left" w:pos="1134"/>
        </w:tabs>
        <w:spacing w:after="0" w:line="240" w:lineRule="auto"/>
        <w:ind w:firstLine="709"/>
        <w:jc w:val="both"/>
        <w:rPr>
          <w:rFonts w:ascii="Times New Roman" w:hAnsi="Times New Roman"/>
          <w:sz w:val="28"/>
          <w:szCs w:val="28"/>
        </w:rPr>
      </w:pPr>
      <w:r w:rsidRPr="007052C6">
        <w:rPr>
          <w:rFonts w:ascii="Times New Roman" w:hAnsi="Times New Roman"/>
          <w:sz w:val="28"/>
          <w:szCs w:val="28"/>
        </w:rPr>
        <w:t>1</w:t>
      </w:r>
      <w:r w:rsidR="000D5065" w:rsidRPr="007052C6">
        <w:rPr>
          <w:rFonts w:ascii="Times New Roman" w:hAnsi="Times New Roman"/>
          <w:sz w:val="28"/>
          <w:szCs w:val="28"/>
        </w:rPr>
        <w:t>1</w:t>
      </w:r>
      <w:r w:rsidR="001A07A3">
        <w:rPr>
          <w:rFonts w:ascii="Times New Roman" w:hAnsi="Times New Roman"/>
          <w:sz w:val="28"/>
          <w:szCs w:val="28"/>
        </w:rPr>
        <w:t>0</w:t>
      </w:r>
      <w:r w:rsidR="007E7D70" w:rsidRPr="007052C6">
        <w:rPr>
          <w:rFonts w:ascii="Times New Roman" w:hAnsi="Times New Roman"/>
          <w:sz w:val="28"/>
          <w:szCs w:val="28"/>
        </w:rPr>
        <w:t>. Срок рассмотрения обращений граждан.</w:t>
      </w:r>
    </w:p>
    <w:p w:rsidR="007E7D70" w:rsidRPr="007052C6" w:rsidRDefault="007E7D70" w:rsidP="007052C6">
      <w:pPr>
        <w:tabs>
          <w:tab w:val="left" w:pos="1134"/>
        </w:tabs>
        <w:spacing w:after="0" w:line="240" w:lineRule="auto"/>
        <w:ind w:firstLine="709"/>
        <w:jc w:val="both"/>
        <w:rPr>
          <w:rFonts w:ascii="Times New Roman" w:hAnsi="Times New Roman"/>
          <w:sz w:val="28"/>
          <w:szCs w:val="28"/>
        </w:rPr>
      </w:pPr>
      <w:r w:rsidRPr="007052C6">
        <w:rPr>
          <w:rFonts w:ascii="Times New Roman" w:hAnsi="Times New Roman"/>
          <w:sz w:val="28"/>
          <w:szCs w:val="28"/>
        </w:rPr>
        <w:t xml:space="preserve">Рассмотрение обращений граждан осуществляется не позднее 30 (тридцати) дней со дня регистрации обращений. </w:t>
      </w:r>
    </w:p>
    <w:p w:rsidR="007E7D70" w:rsidRPr="007052C6" w:rsidRDefault="007E7D70" w:rsidP="007052C6">
      <w:pPr>
        <w:tabs>
          <w:tab w:val="left" w:pos="1134"/>
        </w:tabs>
        <w:spacing w:after="0" w:line="240" w:lineRule="auto"/>
        <w:ind w:firstLine="709"/>
        <w:jc w:val="both"/>
        <w:rPr>
          <w:rFonts w:ascii="Times New Roman" w:hAnsi="Times New Roman"/>
          <w:sz w:val="28"/>
          <w:szCs w:val="28"/>
        </w:rPr>
      </w:pPr>
      <w:r w:rsidRPr="007052C6">
        <w:rPr>
          <w:rFonts w:ascii="Times New Roman" w:hAnsi="Times New Roman"/>
          <w:sz w:val="28"/>
          <w:szCs w:val="28"/>
        </w:rPr>
        <w:t xml:space="preserve">В исключительных случаях срок исполнения функции </w:t>
      </w:r>
      <w:r w:rsidR="001A60BA">
        <w:rPr>
          <w:rFonts w:ascii="Times New Roman" w:hAnsi="Times New Roman"/>
          <w:sz w:val="28"/>
          <w:szCs w:val="28"/>
        </w:rPr>
        <w:t xml:space="preserve"> </w:t>
      </w:r>
      <w:r w:rsidRPr="007052C6">
        <w:rPr>
          <w:rFonts w:ascii="Times New Roman" w:hAnsi="Times New Roman"/>
          <w:sz w:val="28"/>
          <w:szCs w:val="28"/>
        </w:rPr>
        <w:t>по рассмотрению обращений граждан может быть продлен руководителем, либо уполномоченном на то лицом органа муниципального контроля</w:t>
      </w:r>
      <w:r w:rsidR="000D5065" w:rsidRPr="007052C6">
        <w:rPr>
          <w:rFonts w:ascii="Times New Roman" w:hAnsi="Times New Roman"/>
          <w:sz w:val="28"/>
          <w:szCs w:val="28"/>
        </w:rPr>
        <w:t xml:space="preserve"> в сфере наружной рекламы</w:t>
      </w:r>
      <w:r w:rsidRPr="007052C6">
        <w:rPr>
          <w:rFonts w:ascii="Times New Roman" w:hAnsi="Times New Roman"/>
          <w:sz w:val="28"/>
          <w:szCs w:val="28"/>
        </w:rPr>
        <w:t>, но не более чем на 30 (тридцать) дней, с обязательным уведомлением заявителя о продлении срока рассмотрения его обращения.</w:t>
      </w:r>
    </w:p>
    <w:p w:rsidR="007E7D70" w:rsidRPr="007052C6" w:rsidRDefault="00CB5D2F" w:rsidP="007052C6">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 xml:space="preserve">Обращения </w:t>
      </w:r>
      <w:r w:rsidR="007E7D70" w:rsidRPr="007052C6">
        <w:rPr>
          <w:rFonts w:ascii="Times New Roman" w:hAnsi="Times New Roman"/>
          <w:sz w:val="28"/>
          <w:szCs w:val="28"/>
        </w:rPr>
        <w:t xml:space="preserve">рассматриваются в соответствии с постановлением </w:t>
      </w:r>
      <w:r w:rsidR="00A17C81">
        <w:rPr>
          <w:rFonts w:ascii="Times New Roman" w:hAnsi="Times New Roman"/>
          <w:sz w:val="28"/>
          <w:szCs w:val="28"/>
        </w:rPr>
        <w:t>Главы города Фрязино от 19.08.2016 № 588 «Об утверждении регламента рассмотрения обращений граждан в администрации города Фрязино».</w:t>
      </w:r>
    </w:p>
    <w:p w:rsidR="007E7D70" w:rsidRPr="007052C6" w:rsidRDefault="007E7D70" w:rsidP="007052C6">
      <w:pPr>
        <w:tabs>
          <w:tab w:val="left" w:pos="1134"/>
        </w:tabs>
        <w:spacing w:after="0" w:line="240" w:lineRule="auto"/>
        <w:ind w:firstLine="709"/>
        <w:jc w:val="both"/>
        <w:rPr>
          <w:rFonts w:ascii="Times New Roman" w:hAnsi="Times New Roman"/>
          <w:sz w:val="28"/>
          <w:szCs w:val="28"/>
        </w:rPr>
      </w:pPr>
      <w:r w:rsidRPr="007052C6">
        <w:rPr>
          <w:rFonts w:ascii="Times New Roman" w:hAnsi="Times New Roman"/>
          <w:sz w:val="28"/>
          <w:szCs w:val="28"/>
        </w:rPr>
        <w:t>Руководитель органа муниципального контроля вправе устанавливать сокращенные сроки рассмотрения отдельных обращений граждан.</w:t>
      </w:r>
    </w:p>
    <w:p w:rsidR="007E7D70" w:rsidRPr="007052C6" w:rsidRDefault="00F30379" w:rsidP="007052C6">
      <w:pPr>
        <w:tabs>
          <w:tab w:val="left" w:pos="1134"/>
        </w:tabs>
        <w:spacing w:after="0" w:line="240" w:lineRule="auto"/>
        <w:ind w:firstLine="709"/>
        <w:jc w:val="both"/>
        <w:rPr>
          <w:rFonts w:ascii="Times New Roman" w:hAnsi="Times New Roman"/>
          <w:sz w:val="28"/>
          <w:szCs w:val="28"/>
        </w:rPr>
      </w:pPr>
      <w:r w:rsidRPr="007052C6">
        <w:rPr>
          <w:rFonts w:ascii="Times New Roman" w:hAnsi="Times New Roman"/>
          <w:sz w:val="28"/>
          <w:szCs w:val="28"/>
        </w:rPr>
        <w:t>11</w:t>
      </w:r>
      <w:r w:rsidR="001A07A3">
        <w:rPr>
          <w:rFonts w:ascii="Times New Roman" w:hAnsi="Times New Roman"/>
          <w:sz w:val="28"/>
          <w:szCs w:val="28"/>
        </w:rPr>
        <w:t>1</w:t>
      </w:r>
      <w:r w:rsidRPr="007052C6">
        <w:rPr>
          <w:rFonts w:ascii="Times New Roman" w:hAnsi="Times New Roman"/>
          <w:sz w:val="28"/>
          <w:szCs w:val="28"/>
        </w:rPr>
        <w:t>.</w:t>
      </w:r>
      <w:r w:rsidR="007E7D70" w:rsidRPr="007052C6">
        <w:rPr>
          <w:rFonts w:ascii="Times New Roman" w:hAnsi="Times New Roman"/>
          <w:sz w:val="28"/>
          <w:szCs w:val="28"/>
        </w:rPr>
        <w:t xml:space="preserve"> Оставле</w:t>
      </w:r>
      <w:r w:rsidR="00683F4B" w:rsidRPr="007052C6">
        <w:rPr>
          <w:rFonts w:ascii="Times New Roman" w:hAnsi="Times New Roman"/>
          <w:sz w:val="28"/>
          <w:szCs w:val="28"/>
        </w:rPr>
        <w:t>ние обращения без рассмотрения:</w:t>
      </w:r>
    </w:p>
    <w:p w:rsidR="00775F85" w:rsidRPr="00775F85" w:rsidRDefault="00775F85" w:rsidP="007052C6">
      <w:pPr>
        <w:pStyle w:val="12"/>
        <w:numPr>
          <w:ilvl w:val="1"/>
          <w:numId w:val="5"/>
        </w:numPr>
        <w:tabs>
          <w:tab w:val="left" w:pos="1134"/>
        </w:tabs>
        <w:ind w:left="0" w:firstLine="709"/>
        <w:jc w:val="both"/>
        <w:rPr>
          <w:rFonts w:ascii="Times New Roman" w:hAnsi="Times New Roman" w:cs="Times New Roman"/>
          <w:sz w:val="28"/>
          <w:szCs w:val="28"/>
        </w:rPr>
      </w:pPr>
      <w:r>
        <w:rPr>
          <w:rFonts w:ascii="Times New Roman" w:hAnsi="Times New Roman"/>
          <w:sz w:val="28"/>
          <w:szCs w:val="28"/>
          <w:lang w:eastAsia="ar-SA"/>
        </w:rPr>
        <w:t>е</w:t>
      </w:r>
      <w:r w:rsidR="00294455" w:rsidRPr="00775F85">
        <w:rPr>
          <w:rFonts w:ascii="Times New Roman" w:hAnsi="Times New Roman"/>
          <w:sz w:val="28"/>
          <w:szCs w:val="28"/>
          <w:lang w:eastAsia="ar-SA"/>
        </w:rPr>
        <w:t>сли в письменном обращении о</w:t>
      </w:r>
      <w:r w:rsidR="004816DC" w:rsidRPr="00775F85">
        <w:rPr>
          <w:rFonts w:ascii="Times New Roman" w:hAnsi="Times New Roman"/>
          <w:sz w:val="28"/>
          <w:szCs w:val="28"/>
          <w:lang w:eastAsia="ar-SA"/>
        </w:rPr>
        <w:t>тсутств</w:t>
      </w:r>
      <w:r w:rsidR="00294455" w:rsidRPr="00775F85">
        <w:rPr>
          <w:rFonts w:ascii="Times New Roman" w:hAnsi="Times New Roman"/>
          <w:sz w:val="28"/>
          <w:szCs w:val="28"/>
          <w:lang w:eastAsia="ar-SA"/>
        </w:rPr>
        <w:t>уют</w:t>
      </w:r>
      <w:r w:rsidR="004816DC" w:rsidRPr="00775F85">
        <w:rPr>
          <w:rFonts w:ascii="Times New Roman" w:hAnsi="Times New Roman"/>
          <w:sz w:val="28"/>
          <w:szCs w:val="28"/>
          <w:lang w:eastAsia="ar-SA"/>
        </w:rPr>
        <w:t xml:space="preserve"> фамили</w:t>
      </w:r>
      <w:r w:rsidR="00294455" w:rsidRPr="00775F85">
        <w:rPr>
          <w:rFonts w:ascii="Times New Roman" w:hAnsi="Times New Roman"/>
          <w:sz w:val="28"/>
          <w:szCs w:val="28"/>
          <w:lang w:eastAsia="ar-SA"/>
        </w:rPr>
        <w:t>я</w:t>
      </w:r>
      <w:r w:rsidR="004816DC" w:rsidRPr="00775F85">
        <w:rPr>
          <w:rFonts w:ascii="Times New Roman" w:hAnsi="Times New Roman"/>
          <w:sz w:val="28"/>
          <w:szCs w:val="28"/>
          <w:lang w:eastAsia="ar-SA"/>
        </w:rPr>
        <w:t xml:space="preserve"> </w:t>
      </w:r>
      <w:r w:rsidRPr="00775F85">
        <w:rPr>
          <w:rFonts w:ascii="Times New Roman" w:hAnsi="Times New Roman"/>
          <w:sz w:val="28"/>
          <w:szCs w:val="28"/>
          <w:lang w:eastAsia="ar-SA"/>
        </w:rPr>
        <w:t>гражданина, направившего обращение,</w:t>
      </w:r>
      <w:r w:rsidR="004816DC" w:rsidRPr="00775F85">
        <w:rPr>
          <w:rFonts w:ascii="Times New Roman" w:hAnsi="Times New Roman"/>
          <w:sz w:val="28"/>
          <w:szCs w:val="28"/>
          <w:lang w:eastAsia="ar-SA"/>
        </w:rPr>
        <w:t xml:space="preserve"> или почтов</w:t>
      </w:r>
      <w:r w:rsidRPr="00775F85">
        <w:rPr>
          <w:rFonts w:ascii="Times New Roman" w:hAnsi="Times New Roman"/>
          <w:sz w:val="28"/>
          <w:szCs w:val="28"/>
          <w:lang w:eastAsia="ar-SA"/>
        </w:rPr>
        <w:t>ый адрес (адрес</w:t>
      </w:r>
      <w:r w:rsidR="004816DC" w:rsidRPr="00775F85">
        <w:rPr>
          <w:rFonts w:ascii="Times New Roman" w:hAnsi="Times New Roman"/>
          <w:sz w:val="28"/>
          <w:szCs w:val="28"/>
          <w:lang w:eastAsia="ar-SA"/>
        </w:rPr>
        <w:t xml:space="preserve"> электронной почты), по которому должен быть отправлен ответ</w:t>
      </w:r>
      <w:r w:rsidRPr="00775F85">
        <w:rPr>
          <w:rFonts w:ascii="Times New Roman" w:hAnsi="Times New Roman"/>
          <w:sz w:val="28"/>
          <w:szCs w:val="28"/>
          <w:lang w:eastAsia="ar-SA"/>
        </w:rPr>
        <w:t>;</w:t>
      </w:r>
      <w:r w:rsidR="004816DC" w:rsidRPr="00775F85">
        <w:rPr>
          <w:rFonts w:ascii="Times New Roman" w:hAnsi="Times New Roman"/>
          <w:sz w:val="28"/>
          <w:szCs w:val="28"/>
          <w:lang w:eastAsia="ar-SA"/>
        </w:rPr>
        <w:t xml:space="preserve"> </w:t>
      </w:r>
    </w:p>
    <w:p w:rsidR="000745A7" w:rsidRPr="004816DC" w:rsidRDefault="00B76400" w:rsidP="007052C6">
      <w:pPr>
        <w:pStyle w:val="12"/>
        <w:numPr>
          <w:ilvl w:val="1"/>
          <w:numId w:val="5"/>
        </w:numPr>
        <w:tabs>
          <w:tab w:val="left" w:pos="1134"/>
        </w:tabs>
        <w:ind w:left="0" w:firstLine="709"/>
        <w:jc w:val="both"/>
        <w:rPr>
          <w:rFonts w:ascii="Times New Roman" w:hAnsi="Times New Roman" w:cs="Times New Roman"/>
          <w:sz w:val="28"/>
          <w:szCs w:val="28"/>
        </w:rPr>
      </w:pPr>
      <w:r w:rsidRPr="004816DC">
        <w:rPr>
          <w:rFonts w:ascii="Times New Roman" w:hAnsi="Times New Roman"/>
          <w:sz w:val="28"/>
          <w:szCs w:val="28"/>
          <w:lang w:eastAsia="ar-SA"/>
        </w:rPr>
        <w:t xml:space="preserve">если текст письменного обращения не поддается прочтению, ответ на обращение не </w:t>
      </w:r>
      <w:proofErr w:type="gramStart"/>
      <w:r w:rsidRPr="004816DC">
        <w:rPr>
          <w:rFonts w:ascii="Times New Roman" w:hAnsi="Times New Roman"/>
          <w:sz w:val="28"/>
          <w:szCs w:val="28"/>
          <w:lang w:eastAsia="ar-SA"/>
        </w:rPr>
        <w:t>дается</w:t>
      </w:r>
      <w:proofErr w:type="gramEnd"/>
      <w:r w:rsidRPr="004816DC">
        <w:rPr>
          <w:rFonts w:ascii="Times New Roman" w:hAnsi="Times New Roman"/>
          <w:sz w:val="28"/>
          <w:szCs w:val="28"/>
          <w:lang w:eastAsia="ar-SA"/>
        </w:rPr>
        <w:t xml:space="preserve">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w:t>
      </w:r>
      <w:r w:rsidRPr="004816DC">
        <w:rPr>
          <w:rFonts w:ascii="Times New Roman" w:hAnsi="Times New Roman"/>
          <w:sz w:val="28"/>
          <w:szCs w:val="28"/>
          <w:lang w:eastAsia="ar-SA"/>
        </w:rPr>
        <w:lastRenderedPageBreak/>
        <w:t>регистрации обращения сообщается гражданину, направившему обращение, если его фамилия и почтовый адрес поддаются прочтению</w:t>
      </w:r>
      <w:r w:rsidR="00E70F49" w:rsidRPr="004816DC">
        <w:rPr>
          <w:rFonts w:ascii="Times New Roman" w:hAnsi="Times New Roman" w:cs="Times New Roman"/>
          <w:sz w:val="28"/>
          <w:szCs w:val="28"/>
        </w:rPr>
        <w:t>;</w:t>
      </w:r>
    </w:p>
    <w:p w:rsidR="007E7D70" w:rsidRPr="007052C6" w:rsidRDefault="00120472" w:rsidP="007052C6">
      <w:pPr>
        <w:pStyle w:val="12"/>
        <w:numPr>
          <w:ilvl w:val="1"/>
          <w:numId w:val="5"/>
        </w:numPr>
        <w:tabs>
          <w:tab w:val="left" w:pos="1134"/>
        </w:tabs>
        <w:ind w:left="0" w:firstLine="709"/>
        <w:jc w:val="both"/>
        <w:rPr>
          <w:rFonts w:ascii="Times New Roman" w:hAnsi="Times New Roman" w:cs="Times New Roman"/>
          <w:sz w:val="28"/>
          <w:szCs w:val="28"/>
        </w:rPr>
      </w:pPr>
      <w:r w:rsidRPr="007052C6">
        <w:rPr>
          <w:rFonts w:ascii="Times New Roman" w:hAnsi="Times New Roman" w:cs="Times New Roman"/>
          <w:sz w:val="28"/>
          <w:szCs w:val="28"/>
        </w:rPr>
        <w:t xml:space="preserve">если </w:t>
      </w:r>
      <w:r w:rsidR="007E7D70" w:rsidRPr="007052C6">
        <w:rPr>
          <w:rFonts w:ascii="Times New Roman" w:hAnsi="Times New Roman" w:cs="Times New Roman"/>
          <w:sz w:val="28"/>
          <w:szCs w:val="28"/>
        </w:rPr>
        <w:t>в обращении обжалуется судебное решение, гражданину, направившему такое обращение, в течение семи дней со дня регистрации обращение возвращается с разъяснением порядка обжалования данного судебного решения;</w:t>
      </w:r>
    </w:p>
    <w:p w:rsidR="007E7D70" w:rsidRPr="003B1AB2" w:rsidRDefault="00157EFC" w:rsidP="007052C6">
      <w:pPr>
        <w:pStyle w:val="12"/>
        <w:numPr>
          <w:ilvl w:val="1"/>
          <w:numId w:val="5"/>
        </w:numPr>
        <w:tabs>
          <w:tab w:val="left" w:pos="1134"/>
        </w:tabs>
        <w:ind w:left="0" w:firstLine="709"/>
        <w:jc w:val="both"/>
        <w:rPr>
          <w:rFonts w:ascii="Times New Roman" w:hAnsi="Times New Roman" w:cs="Times New Roman"/>
          <w:sz w:val="28"/>
          <w:szCs w:val="28"/>
        </w:rPr>
      </w:pPr>
      <w:r w:rsidRPr="003B1AB2">
        <w:rPr>
          <w:rFonts w:ascii="Times New Roman" w:hAnsi="Times New Roman" w:cs="Times New Roman"/>
          <w:sz w:val="28"/>
          <w:szCs w:val="28"/>
        </w:rPr>
        <w:t xml:space="preserve">если </w:t>
      </w:r>
      <w:r w:rsidR="007E7D70" w:rsidRPr="003B1AB2">
        <w:rPr>
          <w:rFonts w:ascii="Times New Roman" w:hAnsi="Times New Roman" w:cs="Times New Roman"/>
          <w:sz w:val="28"/>
          <w:szCs w:val="28"/>
        </w:rPr>
        <w:t xml:space="preserve">в обращении содержатся </w:t>
      </w:r>
      <w:r w:rsidR="003B1AB2" w:rsidRPr="003B1AB2">
        <w:rPr>
          <w:rFonts w:ascii="Times New Roman" w:hAnsi="Times New Roman"/>
          <w:sz w:val="28"/>
          <w:szCs w:val="28"/>
          <w:lang w:eastAsia="ar-SA"/>
        </w:rPr>
        <w:t xml:space="preserve">нецензурные либо оскорбительные выражения, угрозы жизни, здоровью и имуществу должностного лица, а также членов его семьи, при этом </w:t>
      </w:r>
      <w:r w:rsidR="002A346C">
        <w:rPr>
          <w:rFonts w:ascii="Times New Roman" w:hAnsi="Times New Roman"/>
          <w:sz w:val="28"/>
          <w:szCs w:val="28"/>
          <w:lang w:eastAsia="ar-SA"/>
        </w:rPr>
        <w:t>гражданину</w:t>
      </w:r>
      <w:r w:rsidR="003B1AB2" w:rsidRPr="003B1AB2">
        <w:rPr>
          <w:rFonts w:ascii="Times New Roman" w:hAnsi="Times New Roman"/>
          <w:sz w:val="28"/>
          <w:szCs w:val="28"/>
          <w:lang w:eastAsia="ar-SA"/>
        </w:rPr>
        <w:t xml:space="preserve"> разъясняется  о недопустимости злоупотребления правом</w:t>
      </w:r>
      <w:r w:rsidR="007E7D70" w:rsidRPr="003B1AB2">
        <w:rPr>
          <w:rFonts w:ascii="Times New Roman" w:hAnsi="Times New Roman" w:cs="Times New Roman"/>
          <w:sz w:val="28"/>
          <w:szCs w:val="28"/>
        </w:rPr>
        <w:t>;</w:t>
      </w:r>
    </w:p>
    <w:p w:rsidR="00EA1AA0" w:rsidRPr="00EA1AA0" w:rsidRDefault="00756D75" w:rsidP="00EA1AA0">
      <w:pPr>
        <w:pStyle w:val="12"/>
        <w:numPr>
          <w:ilvl w:val="1"/>
          <w:numId w:val="5"/>
        </w:numPr>
        <w:tabs>
          <w:tab w:val="left" w:pos="1134"/>
        </w:tabs>
        <w:ind w:left="0" w:firstLine="709"/>
        <w:jc w:val="both"/>
        <w:rPr>
          <w:rFonts w:ascii="Times New Roman" w:hAnsi="Times New Roman" w:cs="Times New Roman"/>
          <w:sz w:val="28"/>
          <w:szCs w:val="28"/>
        </w:rPr>
      </w:pPr>
      <w:r w:rsidRPr="007052C6">
        <w:rPr>
          <w:rFonts w:ascii="Times New Roman" w:hAnsi="Times New Roman" w:cs="Times New Roman"/>
          <w:sz w:val="28"/>
          <w:szCs w:val="28"/>
        </w:rPr>
        <w:t xml:space="preserve">если </w:t>
      </w:r>
      <w:r w:rsidR="007E7D70" w:rsidRPr="007052C6">
        <w:rPr>
          <w:rFonts w:ascii="Times New Roman" w:hAnsi="Times New Roman" w:cs="Times New Roman"/>
          <w:sz w:val="28"/>
          <w:szCs w:val="28"/>
        </w:rPr>
        <w:t>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7E7D70" w:rsidRDefault="00756D75" w:rsidP="007052C6">
      <w:pPr>
        <w:pStyle w:val="12"/>
        <w:numPr>
          <w:ilvl w:val="1"/>
          <w:numId w:val="5"/>
        </w:numPr>
        <w:tabs>
          <w:tab w:val="left" w:pos="1134"/>
        </w:tabs>
        <w:ind w:left="0" w:firstLine="709"/>
        <w:jc w:val="both"/>
        <w:rPr>
          <w:rFonts w:ascii="Times New Roman" w:hAnsi="Times New Roman" w:cs="Times New Roman"/>
          <w:sz w:val="28"/>
          <w:szCs w:val="28"/>
        </w:rPr>
      </w:pPr>
      <w:r w:rsidRPr="007052C6">
        <w:rPr>
          <w:rFonts w:ascii="Times New Roman" w:hAnsi="Times New Roman" w:cs="Times New Roman"/>
          <w:sz w:val="28"/>
          <w:szCs w:val="28"/>
        </w:rPr>
        <w:t xml:space="preserve">если </w:t>
      </w:r>
      <w:r w:rsidR="007E7D70" w:rsidRPr="007052C6">
        <w:rPr>
          <w:rFonts w:ascii="Times New Roman" w:hAnsi="Times New Roman" w:cs="Times New Roman"/>
          <w:sz w:val="28"/>
          <w:szCs w:val="28"/>
        </w:rPr>
        <w:t>от гражданина поступило заявление о пре</w:t>
      </w:r>
      <w:r w:rsidR="0045514D">
        <w:rPr>
          <w:rFonts w:ascii="Times New Roman" w:hAnsi="Times New Roman" w:cs="Times New Roman"/>
          <w:sz w:val="28"/>
          <w:szCs w:val="28"/>
        </w:rPr>
        <w:t>кращении рассмотрения обращения;</w:t>
      </w:r>
    </w:p>
    <w:p w:rsidR="00EA1AA0" w:rsidRPr="007052C6" w:rsidRDefault="00EA1AA0" w:rsidP="007052C6">
      <w:pPr>
        <w:pStyle w:val="12"/>
        <w:numPr>
          <w:ilvl w:val="1"/>
          <w:numId w:val="5"/>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если текст письменного обращения не позволяет определить суть </w:t>
      </w:r>
      <w:r w:rsidR="00DB56F6">
        <w:rPr>
          <w:rFonts w:ascii="Times New Roman" w:hAnsi="Times New Roman" w:cs="Times New Roman"/>
          <w:sz w:val="28"/>
          <w:szCs w:val="28"/>
        </w:rPr>
        <w:t xml:space="preserve"> предложения, заявления или жалобы, ответ на обращение не </w:t>
      </w:r>
      <w:proofErr w:type="gramStart"/>
      <w:r w:rsidR="00DB56F6">
        <w:rPr>
          <w:rFonts w:ascii="Times New Roman" w:hAnsi="Times New Roman" w:cs="Times New Roman"/>
          <w:sz w:val="28"/>
          <w:szCs w:val="28"/>
        </w:rPr>
        <w:t>дается</w:t>
      </w:r>
      <w:proofErr w:type="gramEnd"/>
      <w:r w:rsidR="00DB56F6">
        <w:rPr>
          <w:rFonts w:ascii="Times New Roman" w:hAnsi="Times New Roman" w:cs="Times New Roman"/>
          <w:sz w:val="28"/>
          <w:szCs w:val="28"/>
        </w:rPr>
        <w:t xml:space="preserve"> и оно не подлежит направлению на </w:t>
      </w:r>
      <w:r w:rsidR="00E17D86" w:rsidRPr="004816DC">
        <w:rPr>
          <w:rFonts w:ascii="Times New Roman" w:hAnsi="Times New Roman"/>
          <w:sz w:val="28"/>
          <w:szCs w:val="28"/>
          <w:lang w:eastAsia="ar-SA"/>
        </w:rPr>
        <w:t>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w:t>
      </w:r>
      <w:r w:rsidR="0045514D">
        <w:rPr>
          <w:rFonts w:ascii="Times New Roman" w:hAnsi="Times New Roman"/>
          <w:sz w:val="28"/>
          <w:szCs w:val="28"/>
          <w:lang w:eastAsia="ar-SA"/>
        </w:rPr>
        <w:t>.</w:t>
      </w:r>
    </w:p>
    <w:p w:rsidR="00F32E46" w:rsidRPr="007052C6" w:rsidRDefault="007E7D70" w:rsidP="007052C6">
      <w:pPr>
        <w:pStyle w:val="12"/>
        <w:tabs>
          <w:tab w:val="left" w:pos="1134"/>
        </w:tabs>
        <w:ind w:firstLine="709"/>
        <w:jc w:val="both"/>
        <w:rPr>
          <w:rFonts w:ascii="Times New Roman" w:hAnsi="Times New Roman" w:cs="Times New Roman"/>
          <w:sz w:val="28"/>
          <w:szCs w:val="28"/>
        </w:rPr>
      </w:pPr>
      <w:r w:rsidRPr="007052C6">
        <w:rPr>
          <w:rFonts w:ascii="Times New Roman" w:hAnsi="Times New Roman" w:cs="Times New Roman"/>
          <w:sz w:val="28"/>
          <w:szCs w:val="28"/>
        </w:rPr>
        <w:t xml:space="preserve">Об отказе в рассмотрении обращения по существу письменно или </w:t>
      </w:r>
      <w:r w:rsidR="001A60BA">
        <w:rPr>
          <w:rFonts w:ascii="Times New Roman" w:hAnsi="Times New Roman" w:cs="Times New Roman"/>
          <w:sz w:val="28"/>
          <w:szCs w:val="28"/>
        </w:rPr>
        <w:t xml:space="preserve"> </w:t>
      </w:r>
      <w:r w:rsidRPr="007052C6">
        <w:rPr>
          <w:rFonts w:ascii="Times New Roman" w:hAnsi="Times New Roman" w:cs="Times New Roman"/>
          <w:sz w:val="28"/>
          <w:szCs w:val="28"/>
        </w:rPr>
        <w:t>в форме электронного документа сообщается обратившемуся гражданину.</w:t>
      </w:r>
    </w:p>
    <w:p w:rsidR="007E7D70" w:rsidRPr="007052C6" w:rsidRDefault="00F30379" w:rsidP="007052C6">
      <w:pPr>
        <w:pStyle w:val="12"/>
        <w:tabs>
          <w:tab w:val="left" w:pos="1134"/>
        </w:tabs>
        <w:ind w:firstLine="709"/>
        <w:jc w:val="both"/>
        <w:rPr>
          <w:rFonts w:ascii="Times New Roman" w:hAnsi="Times New Roman" w:cs="Times New Roman"/>
          <w:sz w:val="28"/>
          <w:szCs w:val="28"/>
        </w:rPr>
      </w:pPr>
      <w:r w:rsidRPr="007052C6">
        <w:rPr>
          <w:rFonts w:ascii="Times New Roman" w:hAnsi="Times New Roman" w:cs="Times New Roman"/>
          <w:sz w:val="28"/>
          <w:szCs w:val="28"/>
        </w:rPr>
        <w:t>11</w:t>
      </w:r>
      <w:r w:rsidR="001A07A3">
        <w:rPr>
          <w:rFonts w:ascii="Times New Roman" w:hAnsi="Times New Roman" w:cs="Times New Roman"/>
          <w:sz w:val="28"/>
          <w:szCs w:val="28"/>
        </w:rPr>
        <w:t>2</w:t>
      </w:r>
      <w:r w:rsidRPr="007052C6">
        <w:rPr>
          <w:rFonts w:ascii="Times New Roman" w:hAnsi="Times New Roman" w:cs="Times New Roman"/>
          <w:sz w:val="28"/>
          <w:szCs w:val="28"/>
        </w:rPr>
        <w:t>.</w:t>
      </w:r>
      <w:r w:rsidR="007E7D70" w:rsidRPr="007052C6">
        <w:rPr>
          <w:rFonts w:ascii="Times New Roman" w:hAnsi="Times New Roman" w:cs="Times New Roman"/>
          <w:sz w:val="28"/>
          <w:szCs w:val="28"/>
        </w:rPr>
        <w:t xml:space="preserve"> Рассмотрение обращений в </w:t>
      </w:r>
      <w:r w:rsidR="007453FC">
        <w:rPr>
          <w:rFonts w:ascii="Times New Roman" w:hAnsi="Times New Roman" w:cs="Times New Roman"/>
          <w:sz w:val="28"/>
          <w:szCs w:val="28"/>
        </w:rPr>
        <w:t>структурных подразделениях органа муниципального контроля в сфере наружной рекламы.</w:t>
      </w:r>
    </w:p>
    <w:p w:rsidR="00D55EC5" w:rsidRPr="007052C6" w:rsidRDefault="00D55EC5" w:rsidP="007052C6">
      <w:pPr>
        <w:pStyle w:val="12"/>
        <w:tabs>
          <w:tab w:val="left" w:pos="1134"/>
        </w:tabs>
        <w:ind w:firstLine="709"/>
        <w:jc w:val="both"/>
        <w:rPr>
          <w:rFonts w:ascii="Times New Roman" w:hAnsi="Times New Roman" w:cs="Times New Roman"/>
          <w:sz w:val="28"/>
          <w:szCs w:val="28"/>
        </w:rPr>
      </w:pPr>
      <w:r w:rsidRPr="007052C6">
        <w:rPr>
          <w:rFonts w:ascii="Times New Roman" w:hAnsi="Times New Roman" w:cs="Times New Roman"/>
          <w:sz w:val="28"/>
          <w:szCs w:val="28"/>
        </w:rPr>
        <w:t>Поступившие обращения регистрируются в Комитете посредством МСЭД в день его подачи.</w:t>
      </w:r>
    </w:p>
    <w:p w:rsidR="00302AC9" w:rsidRPr="007052C6" w:rsidRDefault="00302AC9" w:rsidP="007052C6">
      <w:pPr>
        <w:pStyle w:val="ConsPlusNormal"/>
        <w:tabs>
          <w:tab w:val="left" w:pos="1134"/>
        </w:tabs>
        <w:ind w:firstLine="709"/>
        <w:jc w:val="both"/>
        <w:rPr>
          <w:rFonts w:ascii="Times New Roman" w:hAnsi="Times New Roman" w:cs="Times New Roman"/>
          <w:sz w:val="28"/>
          <w:szCs w:val="28"/>
        </w:rPr>
      </w:pPr>
      <w:r w:rsidRPr="007052C6">
        <w:rPr>
          <w:rFonts w:ascii="Times New Roman" w:hAnsi="Times New Roman" w:cs="Times New Roman"/>
          <w:sz w:val="28"/>
          <w:szCs w:val="28"/>
        </w:rPr>
        <w:t xml:space="preserve">Координацию и контроль исполнения поручений по обращениям граждан, </w:t>
      </w:r>
      <w:proofErr w:type="gramStart"/>
      <w:r w:rsidRPr="007052C6">
        <w:rPr>
          <w:rFonts w:ascii="Times New Roman" w:hAnsi="Times New Roman" w:cs="Times New Roman"/>
          <w:sz w:val="28"/>
          <w:szCs w:val="28"/>
        </w:rPr>
        <w:t>контроль за</w:t>
      </w:r>
      <w:proofErr w:type="gramEnd"/>
      <w:r w:rsidRPr="007052C6">
        <w:rPr>
          <w:rFonts w:ascii="Times New Roman" w:hAnsi="Times New Roman" w:cs="Times New Roman"/>
          <w:sz w:val="28"/>
          <w:szCs w:val="28"/>
        </w:rPr>
        <w:t xml:space="preserve"> соблюдением сроков рассмотрения обращений граждан, а также контроль за правильностью списания письма в дело, в том числе по МСЭД, осуществляет </w:t>
      </w:r>
      <w:r w:rsidR="002E3436">
        <w:rPr>
          <w:rFonts w:ascii="Times New Roman" w:hAnsi="Times New Roman" w:cs="Times New Roman"/>
          <w:sz w:val="28"/>
          <w:szCs w:val="28"/>
        </w:rPr>
        <w:t>Отдел потребительского рынка и рекламы</w:t>
      </w:r>
      <w:r w:rsidRPr="007052C6">
        <w:rPr>
          <w:rFonts w:ascii="Times New Roman" w:hAnsi="Times New Roman" w:cs="Times New Roman"/>
          <w:sz w:val="28"/>
          <w:szCs w:val="28"/>
        </w:rPr>
        <w:t>.</w:t>
      </w:r>
    </w:p>
    <w:p w:rsidR="007E7D70" w:rsidRPr="007052C6" w:rsidRDefault="007E7D70" w:rsidP="007052C6">
      <w:pPr>
        <w:pStyle w:val="ConsPlusNormal"/>
        <w:tabs>
          <w:tab w:val="left" w:pos="1134"/>
        </w:tabs>
        <w:ind w:firstLine="709"/>
        <w:jc w:val="both"/>
        <w:rPr>
          <w:rFonts w:ascii="Times New Roman" w:hAnsi="Times New Roman" w:cs="Times New Roman"/>
          <w:sz w:val="28"/>
          <w:szCs w:val="28"/>
        </w:rPr>
      </w:pPr>
      <w:r w:rsidRPr="007052C6">
        <w:rPr>
          <w:rFonts w:ascii="Times New Roman" w:hAnsi="Times New Roman" w:cs="Times New Roman"/>
          <w:sz w:val="28"/>
          <w:szCs w:val="28"/>
        </w:rPr>
        <w:t xml:space="preserve">В случае невозможности передачи обращения посредством МСЭД (направляемый документ не поддается прочтению после сканирования </w:t>
      </w:r>
      <w:r w:rsidR="001A60BA">
        <w:rPr>
          <w:rFonts w:ascii="Times New Roman" w:hAnsi="Times New Roman" w:cs="Times New Roman"/>
          <w:sz w:val="28"/>
          <w:szCs w:val="28"/>
        </w:rPr>
        <w:t xml:space="preserve"> </w:t>
      </w:r>
      <w:r w:rsidRPr="007052C6">
        <w:rPr>
          <w:rFonts w:ascii="Times New Roman" w:hAnsi="Times New Roman" w:cs="Times New Roman"/>
          <w:sz w:val="28"/>
          <w:szCs w:val="28"/>
        </w:rPr>
        <w:t xml:space="preserve">в электронном виде; документ имеет большой объем; документ не поддается сканированию; документ прошит и заверен печатью; документ сброшюрован; к документу приложены фотографии, электронные диски, кассеты и другие элементы, не поддающиеся вводу во МСЭД) либо при необходимости наличия оригинала документа у исполнителя при рассмотрении данного </w:t>
      </w:r>
      <w:r w:rsidR="00756D75" w:rsidRPr="007052C6">
        <w:rPr>
          <w:rFonts w:ascii="Times New Roman" w:hAnsi="Times New Roman" w:cs="Times New Roman"/>
          <w:sz w:val="28"/>
          <w:szCs w:val="28"/>
        </w:rPr>
        <w:t>обращения</w:t>
      </w:r>
      <w:r w:rsidRPr="007052C6">
        <w:rPr>
          <w:rFonts w:ascii="Times New Roman" w:hAnsi="Times New Roman" w:cs="Times New Roman"/>
          <w:sz w:val="28"/>
          <w:szCs w:val="28"/>
        </w:rPr>
        <w:t xml:space="preserve"> (судебные процессы; прокурорские проверки; требование заявителя либо правонарушителя о наличии оригинала обращения при непосредственном рассмотрении обращения либо рассмотрении дела </w:t>
      </w:r>
      <w:r w:rsidR="001A60BA">
        <w:rPr>
          <w:rFonts w:ascii="Times New Roman" w:hAnsi="Times New Roman" w:cs="Times New Roman"/>
          <w:sz w:val="28"/>
          <w:szCs w:val="28"/>
        </w:rPr>
        <w:t xml:space="preserve"> </w:t>
      </w:r>
      <w:r w:rsidRPr="007052C6">
        <w:rPr>
          <w:rFonts w:ascii="Times New Roman" w:hAnsi="Times New Roman" w:cs="Times New Roman"/>
          <w:sz w:val="28"/>
          <w:szCs w:val="28"/>
        </w:rPr>
        <w:t xml:space="preserve">об </w:t>
      </w:r>
      <w:r w:rsidRPr="007052C6">
        <w:rPr>
          <w:rFonts w:ascii="Times New Roman" w:hAnsi="Times New Roman" w:cs="Times New Roman"/>
          <w:sz w:val="28"/>
          <w:szCs w:val="28"/>
        </w:rPr>
        <w:lastRenderedPageBreak/>
        <w:t>административном правонарушении), по иным причинам, возникающим</w:t>
      </w:r>
      <w:r w:rsidR="001A60BA">
        <w:rPr>
          <w:rFonts w:ascii="Times New Roman" w:hAnsi="Times New Roman" w:cs="Times New Roman"/>
          <w:sz w:val="28"/>
          <w:szCs w:val="28"/>
        </w:rPr>
        <w:t xml:space="preserve"> </w:t>
      </w:r>
      <w:r w:rsidRPr="007052C6">
        <w:rPr>
          <w:rFonts w:ascii="Times New Roman" w:hAnsi="Times New Roman" w:cs="Times New Roman"/>
          <w:sz w:val="28"/>
          <w:szCs w:val="28"/>
        </w:rPr>
        <w:t>в ходе рассмотрения обращения, либо по требованию руководителя органа муниципального контроля</w:t>
      </w:r>
      <w:r w:rsidR="00302AC9" w:rsidRPr="007052C6">
        <w:rPr>
          <w:rFonts w:ascii="Times New Roman" w:hAnsi="Times New Roman" w:cs="Times New Roman"/>
          <w:sz w:val="28"/>
          <w:szCs w:val="28"/>
        </w:rPr>
        <w:t xml:space="preserve"> в сфере наружной рекламы</w:t>
      </w:r>
      <w:r w:rsidRPr="007052C6">
        <w:rPr>
          <w:rFonts w:ascii="Times New Roman" w:hAnsi="Times New Roman" w:cs="Times New Roman"/>
          <w:sz w:val="28"/>
          <w:szCs w:val="28"/>
        </w:rPr>
        <w:t>, обращения передаются исполнителю.</w:t>
      </w:r>
    </w:p>
    <w:p w:rsidR="007E7D70" w:rsidRPr="007052C6" w:rsidRDefault="007E7D70" w:rsidP="007052C6">
      <w:pPr>
        <w:pStyle w:val="ConsPlusNormal"/>
        <w:tabs>
          <w:tab w:val="left" w:pos="1134"/>
        </w:tabs>
        <w:ind w:firstLine="709"/>
        <w:jc w:val="both"/>
        <w:rPr>
          <w:rFonts w:ascii="Times New Roman" w:hAnsi="Times New Roman" w:cs="Times New Roman"/>
          <w:sz w:val="28"/>
          <w:szCs w:val="28"/>
        </w:rPr>
      </w:pPr>
      <w:proofErr w:type="gramStart"/>
      <w:r w:rsidRPr="007052C6">
        <w:rPr>
          <w:rFonts w:ascii="Times New Roman" w:hAnsi="Times New Roman" w:cs="Times New Roman"/>
          <w:sz w:val="28"/>
          <w:szCs w:val="28"/>
        </w:rPr>
        <w:t>Контроль за</w:t>
      </w:r>
      <w:proofErr w:type="gramEnd"/>
      <w:r w:rsidRPr="007052C6">
        <w:rPr>
          <w:rFonts w:ascii="Times New Roman" w:hAnsi="Times New Roman" w:cs="Times New Roman"/>
          <w:sz w:val="28"/>
          <w:szCs w:val="28"/>
        </w:rPr>
        <w:t xml:space="preserve"> сроками исполнения, а также централизованную подготовку ответа заявителю, в том числе для контрольных поручений в областные и федеральные органы, осуществляет исполнитель, указанный в поручении первым либо ответственный исполнитель. Соисполнители не позднее 5 (пяти) дней до истечения срока исполнения письма обязаны представить ответственному исполнителю все необходимые материалы для обобщения и подготовки ответа.</w:t>
      </w:r>
    </w:p>
    <w:p w:rsidR="007E7D70" w:rsidRPr="007052C6" w:rsidRDefault="007E7D70" w:rsidP="007052C6">
      <w:pPr>
        <w:pStyle w:val="ConsPlusNormal"/>
        <w:tabs>
          <w:tab w:val="left" w:pos="1134"/>
        </w:tabs>
        <w:ind w:firstLine="709"/>
        <w:jc w:val="both"/>
        <w:rPr>
          <w:rFonts w:ascii="Times New Roman" w:hAnsi="Times New Roman" w:cs="Times New Roman"/>
          <w:sz w:val="28"/>
          <w:szCs w:val="28"/>
        </w:rPr>
      </w:pPr>
      <w:r w:rsidRPr="007052C6">
        <w:rPr>
          <w:rFonts w:ascii="Times New Roman" w:hAnsi="Times New Roman" w:cs="Times New Roman"/>
          <w:sz w:val="28"/>
          <w:szCs w:val="28"/>
        </w:rPr>
        <w:t>Исполнитель, которому поручено рассмотрение обращения:</w:t>
      </w:r>
    </w:p>
    <w:p w:rsidR="007E7D70" w:rsidRPr="007052C6" w:rsidRDefault="007E7D70" w:rsidP="007052C6">
      <w:pPr>
        <w:pStyle w:val="ConsPlusNormal"/>
        <w:tabs>
          <w:tab w:val="left" w:pos="1134"/>
        </w:tabs>
        <w:ind w:firstLine="709"/>
        <w:jc w:val="both"/>
        <w:rPr>
          <w:rFonts w:ascii="Times New Roman" w:hAnsi="Times New Roman" w:cs="Times New Roman"/>
          <w:sz w:val="28"/>
          <w:szCs w:val="28"/>
        </w:rPr>
      </w:pPr>
      <w:r w:rsidRPr="007052C6">
        <w:rPr>
          <w:rFonts w:ascii="Times New Roman" w:hAnsi="Times New Roman" w:cs="Times New Roman"/>
          <w:sz w:val="28"/>
          <w:szCs w:val="28"/>
        </w:rPr>
        <w:t>1) обеспечивает объективное, всестороннее и своевременное рассмотрение обращения, в случае необходимости дает разъяснения заявителю о порядке рассмотрения;</w:t>
      </w:r>
    </w:p>
    <w:p w:rsidR="007E7D70" w:rsidRPr="007052C6" w:rsidRDefault="007E7D70" w:rsidP="007052C6">
      <w:pPr>
        <w:pStyle w:val="ConsPlusNormal"/>
        <w:tabs>
          <w:tab w:val="left" w:pos="1134"/>
        </w:tabs>
        <w:ind w:firstLine="709"/>
        <w:jc w:val="both"/>
        <w:rPr>
          <w:rFonts w:ascii="Times New Roman" w:hAnsi="Times New Roman" w:cs="Times New Roman"/>
          <w:sz w:val="28"/>
          <w:szCs w:val="28"/>
        </w:rPr>
      </w:pPr>
      <w:r w:rsidRPr="007052C6">
        <w:rPr>
          <w:rFonts w:ascii="Times New Roman" w:hAnsi="Times New Roman" w:cs="Times New Roman"/>
          <w:sz w:val="28"/>
          <w:szCs w:val="28"/>
        </w:rPr>
        <w:t xml:space="preserve">2) готовит проект письменного ответа по существу поставленных </w:t>
      </w:r>
      <w:r w:rsidR="001A60BA">
        <w:rPr>
          <w:rFonts w:ascii="Times New Roman" w:hAnsi="Times New Roman" w:cs="Times New Roman"/>
          <w:sz w:val="28"/>
          <w:szCs w:val="28"/>
        </w:rPr>
        <w:t xml:space="preserve"> </w:t>
      </w:r>
      <w:r w:rsidRPr="007052C6">
        <w:rPr>
          <w:rFonts w:ascii="Times New Roman" w:hAnsi="Times New Roman" w:cs="Times New Roman"/>
          <w:sz w:val="28"/>
          <w:szCs w:val="28"/>
        </w:rPr>
        <w:t>в обращении вопросов;</w:t>
      </w:r>
    </w:p>
    <w:p w:rsidR="007E7D70" w:rsidRPr="007052C6" w:rsidRDefault="007E7D70" w:rsidP="007052C6">
      <w:pPr>
        <w:pStyle w:val="ConsPlusNormal"/>
        <w:tabs>
          <w:tab w:val="left" w:pos="1134"/>
        </w:tabs>
        <w:ind w:firstLine="709"/>
        <w:jc w:val="both"/>
        <w:rPr>
          <w:rFonts w:ascii="Times New Roman" w:hAnsi="Times New Roman" w:cs="Times New Roman"/>
          <w:sz w:val="28"/>
          <w:szCs w:val="28"/>
        </w:rPr>
      </w:pPr>
      <w:r w:rsidRPr="007052C6">
        <w:rPr>
          <w:rFonts w:ascii="Times New Roman" w:hAnsi="Times New Roman" w:cs="Times New Roman"/>
          <w:sz w:val="28"/>
          <w:szCs w:val="28"/>
        </w:rPr>
        <w:t xml:space="preserve">3) готовит проект уведомления гражданина о направлении его обращения на рассмотрение в государственный орган, другой орган местного самоуправления или иному должностному лицу в соответствии </w:t>
      </w:r>
      <w:r w:rsidR="001A60BA">
        <w:rPr>
          <w:rFonts w:ascii="Times New Roman" w:hAnsi="Times New Roman" w:cs="Times New Roman"/>
          <w:sz w:val="28"/>
          <w:szCs w:val="28"/>
        </w:rPr>
        <w:t xml:space="preserve"> </w:t>
      </w:r>
      <w:r w:rsidRPr="007052C6">
        <w:rPr>
          <w:rFonts w:ascii="Times New Roman" w:hAnsi="Times New Roman" w:cs="Times New Roman"/>
          <w:sz w:val="28"/>
          <w:szCs w:val="28"/>
        </w:rPr>
        <w:t>с их компетенцией.</w:t>
      </w:r>
    </w:p>
    <w:p w:rsidR="007E7D70" w:rsidRPr="007052C6" w:rsidRDefault="007E7D70" w:rsidP="007052C6">
      <w:pPr>
        <w:pStyle w:val="ConsPlusNormal"/>
        <w:tabs>
          <w:tab w:val="left" w:pos="1134"/>
        </w:tabs>
        <w:ind w:firstLine="709"/>
        <w:jc w:val="both"/>
        <w:rPr>
          <w:rFonts w:ascii="Times New Roman" w:hAnsi="Times New Roman" w:cs="Times New Roman"/>
          <w:sz w:val="28"/>
          <w:szCs w:val="28"/>
        </w:rPr>
      </w:pPr>
      <w:r w:rsidRPr="007052C6">
        <w:rPr>
          <w:rFonts w:ascii="Times New Roman" w:hAnsi="Times New Roman" w:cs="Times New Roman"/>
          <w:sz w:val="28"/>
          <w:szCs w:val="28"/>
        </w:rPr>
        <w:t>Исполнитель не позднее 2 (двух) дней до истечения срока рассмотрения обращения представляет руководител</w:t>
      </w:r>
      <w:r w:rsidR="0062626D" w:rsidRPr="007052C6">
        <w:rPr>
          <w:rFonts w:ascii="Times New Roman" w:hAnsi="Times New Roman" w:cs="Times New Roman"/>
          <w:sz w:val="28"/>
          <w:szCs w:val="28"/>
        </w:rPr>
        <w:t>ю</w:t>
      </w:r>
      <w:r w:rsidRPr="007052C6">
        <w:rPr>
          <w:rFonts w:ascii="Times New Roman" w:hAnsi="Times New Roman" w:cs="Times New Roman"/>
          <w:sz w:val="28"/>
          <w:szCs w:val="28"/>
        </w:rPr>
        <w:t xml:space="preserve"> органа муниципального контроля </w:t>
      </w:r>
      <w:r w:rsidR="00F00592" w:rsidRPr="007052C6">
        <w:rPr>
          <w:rFonts w:ascii="Times New Roman" w:hAnsi="Times New Roman" w:cs="Times New Roman"/>
          <w:sz w:val="28"/>
          <w:szCs w:val="28"/>
        </w:rPr>
        <w:t xml:space="preserve">в сфере наружной рекламы </w:t>
      </w:r>
      <w:r w:rsidRPr="007052C6">
        <w:rPr>
          <w:rFonts w:ascii="Times New Roman" w:hAnsi="Times New Roman" w:cs="Times New Roman"/>
          <w:sz w:val="28"/>
          <w:szCs w:val="28"/>
        </w:rPr>
        <w:t xml:space="preserve">проект ответа заявителю, согласованный с соисполнителями (при их наличии </w:t>
      </w:r>
      <w:r w:rsidR="001A60BA">
        <w:rPr>
          <w:rFonts w:ascii="Times New Roman" w:hAnsi="Times New Roman" w:cs="Times New Roman"/>
          <w:sz w:val="28"/>
          <w:szCs w:val="28"/>
        </w:rPr>
        <w:t xml:space="preserve"> </w:t>
      </w:r>
      <w:r w:rsidRPr="007052C6">
        <w:rPr>
          <w:rFonts w:ascii="Times New Roman" w:hAnsi="Times New Roman" w:cs="Times New Roman"/>
          <w:sz w:val="28"/>
          <w:szCs w:val="28"/>
        </w:rPr>
        <w:t>в поручении).</w:t>
      </w:r>
    </w:p>
    <w:p w:rsidR="007E7D70" w:rsidRPr="007052C6" w:rsidRDefault="007E7D70" w:rsidP="007052C6">
      <w:pPr>
        <w:pStyle w:val="ConsPlusNormal"/>
        <w:tabs>
          <w:tab w:val="left" w:pos="1134"/>
        </w:tabs>
        <w:ind w:firstLine="709"/>
        <w:jc w:val="both"/>
        <w:rPr>
          <w:rFonts w:ascii="Times New Roman" w:hAnsi="Times New Roman" w:cs="Times New Roman"/>
          <w:sz w:val="28"/>
          <w:szCs w:val="28"/>
        </w:rPr>
      </w:pPr>
      <w:proofErr w:type="gramStart"/>
      <w:r w:rsidRPr="007052C6">
        <w:rPr>
          <w:rFonts w:ascii="Times New Roman" w:hAnsi="Times New Roman" w:cs="Times New Roman"/>
          <w:sz w:val="28"/>
          <w:szCs w:val="28"/>
        </w:rPr>
        <w:t>Исполнитель не позднее 3 (трех) дней до истечения срока рассмотрения обращения, направленного из Правительства Московской области (в случаях, когда требуется ответ за подписью руководителя органа муниципального контроля), Государственной Думы Федерального Собрания Российской Федерации, Московской областной Думы представляет руководителю органа муниципального контроля</w:t>
      </w:r>
      <w:r w:rsidR="00F00592" w:rsidRPr="007052C6">
        <w:rPr>
          <w:rFonts w:ascii="Times New Roman" w:hAnsi="Times New Roman" w:cs="Times New Roman"/>
          <w:sz w:val="28"/>
          <w:szCs w:val="28"/>
        </w:rPr>
        <w:t xml:space="preserve"> в сфере наружной рекламы</w:t>
      </w:r>
      <w:r w:rsidRPr="007052C6">
        <w:rPr>
          <w:rFonts w:ascii="Times New Roman" w:hAnsi="Times New Roman" w:cs="Times New Roman"/>
          <w:sz w:val="28"/>
          <w:szCs w:val="28"/>
        </w:rPr>
        <w:t xml:space="preserve"> проект ответа заявителю, согласованный с соисполнителями (при их наличии в поручении).</w:t>
      </w:r>
      <w:proofErr w:type="gramEnd"/>
    </w:p>
    <w:p w:rsidR="007E7D70" w:rsidRPr="007052C6" w:rsidRDefault="007E7D70" w:rsidP="007052C6">
      <w:pPr>
        <w:pStyle w:val="ConsPlusNormal"/>
        <w:tabs>
          <w:tab w:val="left" w:pos="1134"/>
        </w:tabs>
        <w:ind w:firstLine="709"/>
        <w:jc w:val="both"/>
        <w:rPr>
          <w:rFonts w:ascii="Times New Roman" w:hAnsi="Times New Roman" w:cs="Times New Roman"/>
          <w:sz w:val="28"/>
          <w:szCs w:val="28"/>
        </w:rPr>
      </w:pPr>
      <w:r w:rsidRPr="007052C6">
        <w:rPr>
          <w:rFonts w:ascii="Times New Roman" w:hAnsi="Times New Roman" w:cs="Times New Roman"/>
          <w:sz w:val="28"/>
          <w:szCs w:val="28"/>
        </w:rPr>
        <w:t xml:space="preserve">Письма с просьбами о личном приеме руководителем органа муниципального контроля </w:t>
      </w:r>
      <w:r w:rsidR="004C6B0A" w:rsidRPr="007052C6">
        <w:rPr>
          <w:rFonts w:ascii="Times New Roman" w:hAnsi="Times New Roman" w:cs="Times New Roman"/>
          <w:sz w:val="28"/>
          <w:szCs w:val="28"/>
        </w:rPr>
        <w:t xml:space="preserve">в сфере наружной рекламы </w:t>
      </w:r>
      <w:r w:rsidRPr="007052C6">
        <w:rPr>
          <w:rFonts w:ascii="Times New Roman" w:hAnsi="Times New Roman" w:cs="Times New Roman"/>
          <w:sz w:val="28"/>
          <w:szCs w:val="28"/>
        </w:rPr>
        <w:t>рассматриваются как обычные обращения.</w:t>
      </w:r>
    </w:p>
    <w:p w:rsidR="007E7D70" w:rsidRPr="007052C6" w:rsidRDefault="007E7D70" w:rsidP="007052C6">
      <w:pPr>
        <w:pStyle w:val="ConsPlusNormal"/>
        <w:tabs>
          <w:tab w:val="left" w:pos="1134"/>
        </w:tabs>
        <w:ind w:firstLine="709"/>
        <w:jc w:val="both"/>
        <w:rPr>
          <w:rFonts w:ascii="Times New Roman" w:hAnsi="Times New Roman" w:cs="Times New Roman"/>
          <w:sz w:val="28"/>
          <w:szCs w:val="28"/>
        </w:rPr>
      </w:pPr>
      <w:proofErr w:type="gramStart"/>
      <w:r w:rsidRPr="007052C6">
        <w:rPr>
          <w:rFonts w:ascii="Times New Roman" w:hAnsi="Times New Roman" w:cs="Times New Roman"/>
          <w:sz w:val="28"/>
          <w:szCs w:val="28"/>
        </w:rPr>
        <w:t xml:space="preserve">В случае если вопрос, поставленный в обращении, не находится </w:t>
      </w:r>
      <w:r w:rsidR="001A60BA">
        <w:rPr>
          <w:rFonts w:ascii="Times New Roman" w:hAnsi="Times New Roman" w:cs="Times New Roman"/>
          <w:sz w:val="28"/>
          <w:szCs w:val="28"/>
        </w:rPr>
        <w:t xml:space="preserve"> </w:t>
      </w:r>
      <w:r w:rsidRPr="007052C6">
        <w:rPr>
          <w:rFonts w:ascii="Times New Roman" w:hAnsi="Times New Roman" w:cs="Times New Roman"/>
          <w:sz w:val="28"/>
          <w:szCs w:val="28"/>
        </w:rPr>
        <w:t>в компетенции органа муниципального контроля</w:t>
      </w:r>
      <w:r w:rsidR="004C6B0A" w:rsidRPr="007052C6">
        <w:rPr>
          <w:rFonts w:ascii="Times New Roman" w:hAnsi="Times New Roman" w:cs="Times New Roman"/>
          <w:sz w:val="28"/>
          <w:szCs w:val="28"/>
        </w:rPr>
        <w:t xml:space="preserve"> в сфере наружной рекламы</w:t>
      </w:r>
      <w:r w:rsidRPr="007052C6">
        <w:rPr>
          <w:rFonts w:ascii="Times New Roman" w:hAnsi="Times New Roman" w:cs="Times New Roman"/>
          <w:sz w:val="28"/>
          <w:szCs w:val="28"/>
        </w:rPr>
        <w:t>, то обращение направляется в течение семи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уведомлением гражданина, направившего обращение, о переадресации.</w:t>
      </w:r>
      <w:proofErr w:type="gramEnd"/>
    </w:p>
    <w:p w:rsidR="007E7D70" w:rsidRPr="007052C6" w:rsidRDefault="007E7D70" w:rsidP="007052C6">
      <w:pPr>
        <w:pStyle w:val="ConsPlusNormal"/>
        <w:tabs>
          <w:tab w:val="left" w:pos="1134"/>
        </w:tabs>
        <w:ind w:firstLine="709"/>
        <w:jc w:val="both"/>
        <w:rPr>
          <w:rFonts w:ascii="Times New Roman" w:hAnsi="Times New Roman" w:cs="Times New Roman"/>
          <w:sz w:val="28"/>
          <w:szCs w:val="28"/>
        </w:rPr>
      </w:pPr>
      <w:r w:rsidRPr="007052C6">
        <w:rPr>
          <w:rFonts w:ascii="Times New Roman" w:hAnsi="Times New Roman" w:cs="Times New Roman"/>
          <w:sz w:val="28"/>
          <w:szCs w:val="28"/>
        </w:rPr>
        <w:t xml:space="preserve">Если при рассмотрении обращений требуются дополнительные сведения от каких-либо организаций, то запросы на имя руководителей </w:t>
      </w:r>
      <w:r w:rsidRPr="007052C6">
        <w:rPr>
          <w:rFonts w:ascii="Times New Roman" w:hAnsi="Times New Roman" w:cs="Times New Roman"/>
          <w:sz w:val="28"/>
          <w:szCs w:val="28"/>
        </w:rPr>
        <w:lastRenderedPageBreak/>
        <w:t>государственных органов и муниципальных образований Московской области подписывает руководитель органа муниципального контроля</w:t>
      </w:r>
      <w:r w:rsidR="00AA00F9" w:rsidRPr="007052C6">
        <w:rPr>
          <w:rFonts w:ascii="Times New Roman" w:hAnsi="Times New Roman" w:cs="Times New Roman"/>
          <w:sz w:val="28"/>
          <w:szCs w:val="28"/>
        </w:rPr>
        <w:t xml:space="preserve"> в сфере наружной рекламы</w:t>
      </w:r>
      <w:r w:rsidRPr="007052C6">
        <w:rPr>
          <w:rFonts w:ascii="Times New Roman" w:hAnsi="Times New Roman" w:cs="Times New Roman"/>
          <w:sz w:val="28"/>
          <w:szCs w:val="28"/>
        </w:rPr>
        <w:t>, в государственные органы Московской области и муниципальные образования – руководитель органа муниципального контроля</w:t>
      </w:r>
      <w:r w:rsidR="00AA00F9" w:rsidRPr="007052C6">
        <w:rPr>
          <w:rFonts w:ascii="Times New Roman" w:hAnsi="Times New Roman" w:cs="Times New Roman"/>
          <w:sz w:val="28"/>
          <w:szCs w:val="28"/>
        </w:rPr>
        <w:t xml:space="preserve"> в сфере наружной рекламы.</w:t>
      </w:r>
    </w:p>
    <w:p w:rsidR="007E7D70" w:rsidRPr="007052C6" w:rsidRDefault="007E7D70" w:rsidP="007052C6">
      <w:pPr>
        <w:pStyle w:val="ConsPlusNormal"/>
        <w:tabs>
          <w:tab w:val="left" w:pos="1134"/>
        </w:tabs>
        <w:ind w:firstLine="709"/>
        <w:jc w:val="both"/>
        <w:rPr>
          <w:rFonts w:ascii="Times New Roman" w:hAnsi="Times New Roman" w:cs="Times New Roman"/>
          <w:sz w:val="28"/>
          <w:szCs w:val="28"/>
        </w:rPr>
      </w:pPr>
      <w:r w:rsidRPr="007052C6">
        <w:rPr>
          <w:rFonts w:ascii="Times New Roman" w:hAnsi="Times New Roman" w:cs="Times New Roman"/>
          <w:sz w:val="28"/>
          <w:szCs w:val="28"/>
        </w:rPr>
        <w:t xml:space="preserve">Результатом рассмотрения обращений в подразделении органа муниципального контроля </w:t>
      </w:r>
      <w:r w:rsidR="00AA00F9" w:rsidRPr="007052C6">
        <w:rPr>
          <w:rFonts w:ascii="Times New Roman" w:hAnsi="Times New Roman" w:cs="Times New Roman"/>
          <w:sz w:val="28"/>
          <w:szCs w:val="28"/>
        </w:rPr>
        <w:t xml:space="preserve">в сфере наружной рекламы </w:t>
      </w:r>
      <w:r w:rsidRPr="007052C6">
        <w:rPr>
          <w:rFonts w:ascii="Times New Roman" w:hAnsi="Times New Roman" w:cs="Times New Roman"/>
          <w:sz w:val="28"/>
          <w:szCs w:val="28"/>
        </w:rPr>
        <w:t xml:space="preserve">является разрешение поставленных в обращениях вопросов, подготовка ответов заявителям либо подготовка материалов для направления обращений по принадлежности в другие органы для рассмотрения обращений и принятия мер по разрешению содержащихся </w:t>
      </w:r>
      <w:r w:rsidR="001A60BA">
        <w:rPr>
          <w:rFonts w:ascii="Times New Roman" w:hAnsi="Times New Roman" w:cs="Times New Roman"/>
          <w:sz w:val="28"/>
          <w:szCs w:val="28"/>
        </w:rPr>
        <w:t xml:space="preserve"> </w:t>
      </w:r>
      <w:r w:rsidRPr="007052C6">
        <w:rPr>
          <w:rFonts w:ascii="Times New Roman" w:hAnsi="Times New Roman" w:cs="Times New Roman"/>
          <w:sz w:val="28"/>
          <w:szCs w:val="28"/>
        </w:rPr>
        <w:t>в них вопросов и ответа заявителям.</w:t>
      </w:r>
    </w:p>
    <w:p w:rsidR="007E7D70" w:rsidRPr="007052C6" w:rsidRDefault="007E7D70" w:rsidP="007052C6">
      <w:pPr>
        <w:pStyle w:val="ConsPlusNormal"/>
        <w:tabs>
          <w:tab w:val="left" w:pos="1134"/>
        </w:tabs>
        <w:ind w:firstLine="709"/>
        <w:jc w:val="both"/>
        <w:rPr>
          <w:rFonts w:ascii="Times New Roman" w:hAnsi="Times New Roman" w:cs="Times New Roman"/>
          <w:sz w:val="28"/>
          <w:szCs w:val="28"/>
        </w:rPr>
      </w:pPr>
      <w:r w:rsidRPr="007052C6">
        <w:rPr>
          <w:rFonts w:ascii="Times New Roman" w:hAnsi="Times New Roman" w:cs="Times New Roman"/>
          <w:sz w:val="28"/>
          <w:szCs w:val="28"/>
        </w:rPr>
        <w:t xml:space="preserve">Обращения считаются рассмотренными, если рассмотрены все поставленные в них вопросы, по ним в соответствии с законодательством приняты необходимые меры и авторам даны исчерпывающие ответы </w:t>
      </w:r>
      <w:r w:rsidR="001A60BA">
        <w:rPr>
          <w:rFonts w:ascii="Times New Roman" w:hAnsi="Times New Roman" w:cs="Times New Roman"/>
          <w:sz w:val="28"/>
          <w:szCs w:val="28"/>
        </w:rPr>
        <w:t xml:space="preserve"> </w:t>
      </w:r>
      <w:r w:rsidRPr="007052C6">
        <w:rPr>
          <w:rFonts w:ascii="Times New Roman" w:hAnsi="Times New Roman" w:cs="Times New Roman"/>
          <w:sz w:val="28"/>
          <w:szCs w:val="28"/>
        </w:rPr>
        <w:t>и разъяснения.</w:t>
      </w:r>
    </w:p>
    <w:p w:rsidR="007E7D70" w:rsidRPr="007052C6" w:rsidRDefault="00F30379" w:rsidP="007052C6">
      <w:pPr>
        <w:pStyle w:val="ConsPlusNormal"/>
        <w:tabs>
          <w:tab w:val="left" w:pos="1134"/>
        </w:tabs>
        <w:ind w:firstLine="709"/>
        <w:jc w:val="both"/>
        <w:rPr>
          <w:rFonts w:ascii="Times New Roman" w:hAnsi="Times New Roman" w:cs="Times New Roman"/>
          <w:sz w:val="28"/>
          <w:szCs w:val="28"/>
        </w:rPr>
      </w:pPr>
      <w:r w:rsidRPr="007052C6">
        <w:rPr>
          <w:rFonts w:ascii="Times New Roman" w:hAnsi="Times New Roman" w:cs="Times New Roman"/>
          <w:sz w:val="28"/>
          <w:szCs w:val="28"/>
        </w:rPr>
        <w:t>11</w:t>
      </w:r>
      <w:r w:rsidR="003B7BF1">
        <w:rPr>
          <w:rFonts w:ascii="Times New Roman" w:hAnsi="Times New Roman" w:cs="Times New Roman"/>
          <w:sz w:val="28"/>
          <w:szCs w:val="28"/>
        </w:rPr>
        <w:t>3</w:t>
      </w:r>
      <w:r w:rsidR="00F32E46" w:rsidRPr="007052C6">
        <w:rPr>
          <w:rFonts w:ascii="Times New Roman" w:hAnsi="Times New Roman" w:cs="Times New Roman"/>
          <w:sz w:val="28"/>
          <w:szCs w:val="28"/>
        </w:rPr>
        <w:t xml:space="preserve">. </w:t>
      </w:r>
      <w:r w:rsidR="007E7D70" w:rsidRPr="007052C6">
        <w:rPr>
          <w:rFonts w:ascii="Times New Roman" w:hAnsi="Times New Roman" w:cs="Times New Roman"/>
          <w:sz w:val="28"/>
          <w:szCs w:val="28"/>
        </w:rPr>
        <w:t>Порядок проведения личного приема.</w:t>
      </w:r>
    </w:p>
    <w:p w:rsidR="007E7D70" w:rsidRPr="007052C6" w:rsidRDefault="001B6D1E" w:rsidP="007052C6">
      <w:pPr>
        <w:pStyle w:val="Default"/>
        <w:tabs>
          <w:tab w:val="left" w:pos="1134"/>
        </w:tabs>
        <w:ind w:firstLine="709"/>
        <w:jc w:val="both"/>
        <w:rPr>
          <w:sz w:val="28"/>
          <w:szCs w:val="28"/>
        </w:rPr>
      </w:pPr>
      <w:r w:rsidRPr="007052C6">
        <w:rPr>
          <w:color w:val="00000A"/>
          <w:sz w:val="28"/>
          <w:szCs w:val="28"/>
        </w:rPr>
        <w:t>В соответствии с требованиями Федерально</w:t>
      </w:r>
      <w:r w:rsidR="00D31D20" w:rsidRPr="007052C6">
        <w:rPr>
          <w:color w:val="00000A"/>
          <w:sz w:val="28"/>
          <w:szCs w:val="28"/>
        </w:rPr>
        <w:t>го закона № 59–ФЗ</w:t>
      </w:r>
      <w:r w:rsidRPr="007052C6">
        <w:rPr>
          <w:color w:val="00000A"/>
          <w:sz w:val="28"/>
          <w:szCs w:val="28"/>
        </w:rPr>
        <w:t xml:space="preserve">, проведение личного приема </w:t>
      </w:r>
      <w:r w:rsidR="0012532B" w:rsidRPr="007052C6">
        <w:rPr>
          <w:color w:val="00000A"/>
          <w:sz w:val="28"/>
          <w:szCs w:val="28"/>
        </w:rPr>
        <w:t xml:space="preserve">осуществляется </w:t>
      </w:r>
      <w:r w:rsidR="00F34432" w:rsidRPr="007052C6">
        <w:rPr>
          <w:color w:val="00000A"/>
          <w:sz w:val="28"/>
          <w:szCs w:val="28"/>
        </w:rPr>
        <w:t>на основании</w:t>
      </w:r>
      <w:r w:rsidR="0012532B" w:rsidRPr="007052C6">
        <w:rPr>
          <w:color w:val="00000A"/>
          <w:sz w:val="28"/>
          <w:szCs w:val="28"/>
        </w:rPr>
        <w:t xml:space="preserve"> гр</w:t>
      </w:r>
      <w:r w:rsidR="00F34432" w:rsidRPr="007052C6">
        <w:rPr>
          <w:color w:val="00000A"/>
          <w:sz w:val="28"/>
          <w:szCs w:val="28"/>
        </w:rPr>
        <w:t xml:space="preserve">афика, опубликованного, органом муниципального контроля </w:t>
      </w:r>
      <w:r w:rsidR="001A60BA">
        <w:rPr>
          <w:color w:val="00000A"/>
          <w:sz w:val="28"/>
          <w:szCs w:val="28"/>
        </w:rPr>
        <w:t xml:space="preserve"> </w:t>
      </w:r>
      <w:r w:rsidR="00F34432" w:rsidRPr="007052C6">
        <w:rPr>
          <w:color w:val="00000A"/>
          <w:sz w:val="28"/>
          <w:szCs w:val="28"/>
        </w:rPr>
        <w:t>на</w:t>
      </w:r>
      <w:r w:rsidR="00604683" w:rsidRPr="007052C6">
        <w:rPr>
          <w:color w:val="00000A"/>
          <w:sz w:val="28"/>
          <w:szCs w:val="28"/>
        </w:rPr>
        <w:t xml:space="preserve"> своем официальном </w:t>
      </w:r>
      <w:r w:rsidR="00F34432" w:rsidRPr="007052C6">
        <w:rPr>
          <w:color w:val="00000A"/>
          <w:sz w:val="28"/>
          <w:szCs w:val="28"/>
        </w:rPr>
        <w:t>сайте</w:t>
      </w:r>
      <w:r w:rsidR="00F874DC" w:rsidRPr="007052C6">
        <w:rPr>
          <w:color w:val="00000A"/>
          <w:sz w:val="28"/>
          <w:szCs w:val="28"/>
        </w:rPr>
        <w:t xml:space="preserve"> </w:t>
      </w:r>
      <w:hyperlink r:id="rId13" w:history="1">
        <w:r w:rsidR="00F874DC" w:rsidRPr="007052C6">
          <w:rPr>
            <w:rStyle w:val="a8"/>
            <w:sz w:val="28"/>
            <w:szCs w:val="28"/>
          </w:rPr>
          <w:t>http://www.fryazino.org/</w:t>
        </w:r>
      </w:hyperlink>
      <w:r w:rsidR="00F34432" w:rsidRPr="007052C6">
        <w:rPr>
          <w:color w:val="00000A"/>
          <w:sz w:val="28"/>
          <w:szCs w:val="28"/>
        </w:rPr>
        <w:t>.</w:t>
      </w:r>
      <w:r w:rsidR="007E7D70" w:rsidRPr="007052C6">
        <w:rPr>
          <w:color w:val="00000A"/>
          <w:sz w:val="28"/>
          <w:szCs w:val="28"/>
        </w:rPr>
        <w:t xml:space="preserve"> </w:t>
      </w:r>
    </w:p>
    <w:p w:rsidR="007E7D70" w:rsidRPr="007052C6" w:rsidRDefault="00F30379" w:rsidP="007052C6">
      <w:pPr>
        <w:pStyle w:val="ConsPlusNormal"/>
        <w:tabs>
          <w:tab w:val="left" w:pos="1134"/>
        </w:tabs>
        <w:ind w:firstLine="709"/>
        <w:jc w:val="both"/>
        <w:rPr>
          <w:rFonts w:ascii="Times New Roman" w:hAnsi="Times New Roman" w:cs="Times New Roman"/>
          <w:sz w:val="28"/>
          <w:szCs w:val="28"/>
        </w:rPr>
      </w:pPr>
      <w:r w:rsidRPr="007052C6">
        <w:rPr>
          <w:rFonts w:ascii="Times New Roman" w:hAnsi="Times New Roman" w:cs="Times New Roman"/>
          <w:sz w:val="28"/>
          <w:szCs w:val="28"/>
        </w:rPr>
        <w:t>11</w:t>
      </w:r>
      <w:r w:rsidR="003B7BF1">
        <w:rPr>
          <w:rFonts w:ascii="Times New Roman" w:hAnsi="Times New Roman" w:cs="Times New Roman"/>
          <w:sz w:val="28"/>
          <w:szCs w:val="28"/>
        </w:rPr>
        <w:t>4</w:t>
      </w:r>
      <w:r w:rsidR="007E7D70" w:rsidRPr="007052C6">
        <w:rPr>
          <w:rFonts w:ascii="Times New Roman" w:hAnsi="Times New Roman" w:cs="Times New Roman"/>
          <w:sz w:val="28"/>
          <w:szCs w:val="28"/>
        </w:rPr>
        <w:t>. Постановка обращений граждан на контроль.</w:t>
      </w:r>
    </w:p>
    <w:p w:rsidR="007E7D70" w:rsidRPr="007052C6" w:rsidRDefault="007E7D70" w:rsidP="007052C6">
      <w:pPr>
        <w:pStyle w:val="ConsPlusNormal"/>
        <w:tabs>
          <w:tab w:val="left" w:pos="1134"/>
        </w:tabs>
        <w:ind w:firstLine="709"/>
        <w:jc w:val="both"/>
        <w:rPr>
          <w:rFonts w:ascii="Times New Roman" w:hAnsi="Times New Roman" w:cs="Times New Roman"/>
          <w:sz w:val="28"/>
          <w:szCs w:val="28"/>
        </w:rPr>
      </w:pPr>
      <w:r w:rsidRPr="007052C6">
        <w:rPr>
          <w:rFonts w:ascii="Times New Roman" w:hAnsi="Times New Roman" w:cs="Times New Roman"/>
          <w:sz w:val="28"/>
          <w:szCs w:val="28"/>
        </w:rPr>
        <w:t>На контроль ставятся все обращения, поступающие в адрес органа муниципального контроля</w:t>
      </w:r>
      <w:r w:rsidR="00D31D20" w:rsidRPr="007052C6">
        <w:rPr>
          <w:rFonts w:ascii="Times New Roman" w:hAnsi="Times New Roman" w:cs="Times New Roman"/>
          <w:sz w:val="28"/>
          <w:szCs w:val="28"/>
        </w:rPr>
        <w:t xml:space="preserve"> в сфере наружной рекламы</w:t>
      </w:r>
      <w:r w:rsidRPr="007052C6">
        <w:rPr>
          <w:rFonts w:ascii="Times New Roman" w:hAnsi="Times New Roman" w:cs="Times New Roman"/>
          <w:sz w:val="28"/>
          <w:szCs w:val="28"/>
        </w:rPr>
        <w:t>.</w:t>
      </w:r>
    </w:p>
    <w:p w:rsidR="007E7D70" w:rsidRPr="007052C6" w:rsidRDefault="007E7D70" w:rsidP="007052C6">
      <w:pPr>
        <w:pStyle w:val="ConsPlusNormal"/>
        <w:tabs>
          <w:tab w:val="left" w:pos="1134"/>
        </w:tabs>
        <w:ind w:firstLine="709"/>
        <w:jc w:val="both"/>
        <w:rPr>
          <w:rFonts w:ascii="Times New Roman" w:hAnsi="Times New Roman" w:cs="Times New Roman"/>
          <w:sz w:val="28"/>
          <w:szCs w:val="28"/>
        </w:rPr>
      </w:pPr>
      <w:r w:rsidRPr="007052C6">
        <w:rPr>
          <w:rFonts w:ascii="Times New Roman" w:hAnsi="Times New Roman" w:cs="Times New Roman"/>
          <w:sz w:val="28"/>
          <w:szCs w:val="28"/>
        </w:rPr>
        <w:t>На особый контроль ставятся поручения Президента Российской Федерации, Председателя Правительства Российской Федерации, председателей палат Федерального Собрания Российской Федерации о рассмотрении обращений. Срок рассмотрения таких обращений, как правило, устанавливается Администрацией Губернатора Московской области и может составлять до 15 (пятнадцати) дней. Продление этого срока осуществляется Губернатором Московской области, заместителем Председателя Правительства Московской области, руководителем аппарата Правительства Московской области.</w:t>
      </w:r>
    </w:p>
    <w:p w:rsidR="007E7D70" w:rsidRPr="007052C6" w:rsidRDefault="007E7D70" w:rsidP="007052C6">
      <w:pPr>
        <w:pStyle w:val="ConsPlusNormal"/>
        <w:tabs>
          <w:tab w:val="left" w:pos="1134"/>
        </w:tabs>
        <w:ind w:firstLine="709"/>
        <w:jc w:val="both"/>
        <w:rPr>
          <w:rFonts w:ascii="Times New Roman" w:hAnsi="Times New Roman" w:cs="Times New Roman"/>
          <w:sz w:val="28"/>
          <w:szCs w:val="28"/>
        </w:rPr>
      </w:pPr>
      <w:proofErr w:type="gramStart"/>
      <w:r w:rsidRPr="007052C6">
        <w:rPr>
          <w:rFonts w:ascii="Times New Roman" w:hAnsi="Times New Roman" w:cs="Times New Roman"/>
          <w:sz w:val="28"/>
          <w:szCs w:val="28"/>
        </w:rPr>
        <w:t>Также на особый контроль ставятся обращения граждан, направленные Министерством жилищно-коммунального хозяйства Российской Федерации, Губернатором Московской области, Председателем Правительства Московской области, Вице-губернатором Московской области, заместителями Председателя Правительства Московской области, Главным государственным жилищным инспектором Российской Федерации, Уполномоченным по правам человека Российской Федерации, Уполномоченным по правам человека в Московской области, Уполномоченным по правам ребенка в Российской Федерации, Уполномоченным по правам ребенка в Московской</w:t>
      </w:r>
      <w:proofErr w:type="gramEnd"/>
      <w:r w:rsidRPr="007052C6">
        <w:rPr>
          <w:rFonts w:ascii="Times New Roman" w:hAnsi="Times New Roman" w:cs="Times New Roman"/>
          <w:sz w:val="28"/>
          <w:szCs w:val="28"/>
        </w:rPr>
        <w:t xml:space="preserve"> области, прокуратурой Московской области, парламентские и депутатские запросы о рассмотрении обращений граждан и другие обращения, имеющие важную информацию о </w:t>
      </w:r>
      <w:r w:rsidRPr="007052C6">
        <w:rPr>
          <w:rFonts w:ascii="Times New Roman" w:hAnsi="Times New Roman" w:cs="Times New Roman"/>
          <w:sz w:val="28"/>
          <w:szCs w:val="28"/>
        </w:rPr>
        <w:lastRenderedPageBreak/>
        <w:t>нарушениях законных прав и интересов граждан, а также обращения по вопросам, имеющим большое общественное значение.</w:t>
      </w:r>
    </w:p>
    <w:p w:rsidR="007E7D70" w:rsidRPr="007052C6" w:rsidRDefault="007E7D70" w:rsidP="007052C6">
      <w:pPr>
        <w:pStyle w:val="ConsPlusNormal"/>
        <w:tabs>
          <w:tab w:val="left" w:pos="1134"/>
        </w:tabs>
        <w:ind w:firstLine="709"/>
        <w:jc w:val="both"/>
        <w:rPr>
          <w:rFonts w:ascii="Times New Roman" w:hAnsi="Times New Roman" w:cs="Times New Roman"/>
          <w:sz w:val="28"/>
          <w:szCs w:val="28"/>
        </w:rPr>
      </w:pPr>
      <w:r w:rsidRPr="007052C6">
        <w:rPr>
          <w:rFonts w:ascii="Times New Roman" w:hAnsi="Times New Roman" w:cs="Times New Roman"/>
          <w:sz w:val="28"/>
          <w:szCs w:val="28"/>
        </w:rPr>
        <w:t>Решение о постановке обращения на контроль принима</w:t>
      </w:r>
      <w:r w:rsidR="00362999" w:rsidRPr="007052C6">
        <w:rPr>
          <w:rFonts w:ascii="Times New Roman" w:hAnsi="Times New Roman" w:cs="Times New Roman"/>
          <w:sz w:val="28"/>
          <w:szCs w:val="28"/>
        </w:rPr>
        <w:t>е</w:t>
      </w:r>
      <w:r w:rsidRPr="007052C6">
        <w:rPr>
          <w:rFonts w:ascii="Times New Roman" w:hAnsi="Times New Roman" w:cs="Times New Roman"/>
          <w:sz w:val="28"/>
          <w:szCs w:val="28"/>
        </w:rPr>
        <w:t>т руководитель органа муниципального контроля</w:t>
      </w:r>
      <w:r w:rsidR="00362999" w:rsidRPr="007052C6">
        <w:rPr>
          <w:rFonts w:ascii="Times New Roman" w:hAnsi="Times New Roman" w:cs="Times New Roman"/>
          <w:sz w:val="28"/>
          <w:szCs w:val="28"/>
        </w:rPr>
        <w:t xml:space="preserve"> в сфере наружной рекламы</w:t>
      </w:r>
      <w:r w:rsidRPr="007052C6">
        <w:rPr>
          <w:rFonts w:ascii="Times New Roman" w:hAnsi="Times New Roman" w:cs="Times New Roman"/>
          <w:sz w:val="28"/>
          <w:szCs w:val="28"/>
        </w:rPr>
        <w:t>. Результаты рассмотрения докладыва</w:t>
      </w:r>
      <w:r w:rsidR="007D00BC" w:rsidRPr="007052C6">
        <w:rPr>
          <w:rFonts w:ascii="Times New Roman" w:hAnsi="Times New Roman" w:cs="Times New Roman"/>
          <w:sz w:val="28"/>
          <w:szCs w:val="28"/>
        </w:rPr>
        <w:t xml:space="preserve">ются исполнителем руководителю </w:t>
      </w:r>
      <w:r w:rsidRPr="007052C6">
        <w:rPr>
          <w:rFonts w:ascii="Times New Roman" w:hAnsi="Times New Roman" w:cs="Times New Roman"/>
          <w:sz w:val="28"/>
          <w:szCs w:val="28"/>
        </w:rPr>
        <w:t>органа муниципального контроля</w:t>
      </w:r>
      <w:r w:rsidR="007D00BC" w:rsidRPr="007052C6">
        <w:rPr>
          <w:rFonts w:ascii="Times New Roman" w:hAnsi="Times New Roman" w:cs="Times New Roman"/>
          <w:sz w:val="28"/>
          <w:szCs w:val="28"/>
        </w:rPr>
        <w:t xml:space="preserve"> в сфере наружной рекламы</w:t>
      </w:r>
      <w:r w:rsidRPr="007052C6">
        <w:rPr>
          <w:rFonts w:ascii="Times New Roman" w:hAnsi="Times New Roman" w:cs="Times New Roman"/>
          <w:sz w:val="28"/>
          <w:szCs w:val="28"/>
        </w:rPr>
        <w:t>, поставившему обращение на контроль.</w:t>
      </w:r>
    </w:p>
    <w:p w:rsidR="007E7D70" w:rsidRPr="007052C6" w:rsidRDefault="007E7D70" w:rsidP="007052C6">
      <w:pPr>
        <w:pStyle w:val="ConsPlusNormal"/>
        <w:tabs>
          <w:tab w:val="left" w:pos="1134"/>
        </w:tabs>
        <w:ind w:firstLine="709"/>
        <w:jc w:val="both"/>
        <w:rPr>
          <w:rFonts w:ascii="Times New Roman" w:hAnsi="Times New Roman" w:cs="Times New Roman"/>
          <w:sz w:val="28"/>
          <w:szCs w:val="28"/>
        </w:rPr>
      </w:pPr>
      <w:r w:rsidRPr="007052C6">
        <w:rPr>
          <w:rFonts w:ascii="Times New Roman" w:hAnsi="Times New Roman" w:cs="Times New Roman"/>
          <w:sz w:val="28"/>
          <w:szCs w:val="28"/>
        </w:rPr>
        <w:t>В случае если в ответе, полученном от органа муниципального контроля, указывается, что вопрос, поставленный заявителем, будет решен в течение определенного периода времени, такое обращение может быть поставлено на дополнительный контроль, о чем направляется заявителю уведомление с указанием контрольного срока для ответа об окончательном решении вопроса.</w:t>
      </w:r>
    </w:p>
    <w:p w:rsidR="007E7D70" w:rsidRPr="007052C6" w:rsidRDefault="007E7D70" w:rsidP="007052C6">
      <w:pPr>
        <w:pStyle w:val="ConsPlusNormal"/>
        <w:tabs>
          <w:tab w:val="left" w:pos="1134"/>
        </w:tabs>
        <w:ind w:firstLine="709"/>
        <w:jc w:val="both"/>
        <w:rPr>
          <w:rFonts w:ascii="Times New Roman" w:hAnsi="Times New Roman" w:cs="Times New Roman"/>
          <w:sz w:val="28"/>
          <w:szCs w:val="28"/>
        </w:rPr>
      </w:pPr>
      <w:r w:rsidRPr="007052C6">
        <w:rPr>
          <w:rFonts w:ascii="Times New Roman" w:hAnsi="Times New Roman" w:cs="Times New Roman"/>
          <w:sz w:val="28"/>
          <w:szCs w:val="28"/>
        </w:rPr>
        <w:t>Результатом осуществления процедуры является постановка на контроль особо значимых обращений граждан и поручений вышестоящих органов по рассмотрению обращений граждан.</w:t>
      </w:r>
    </w:p>
    <w:p w:rsidR="007E7D70" w:rsidRPr="007052C6" w:rsidRDefault="00F30379" w:rsidP="007052C6">
      <w:pPr>
        <w:pStyle w:val="ConsPlusNormal"/>
        <w:tabs>
          <w:tab w:val="left" w:pos="1134"/>
        </w:tabs>
        <w:ind w:firstLine="709"/>
        <w:jc w:val="both"/>
        <w:rPr>
          <w:rFonts w:ascii="Times New Roman" w:hAnsi="Times New Roman" w:cs="Times New Roman"/>
          <w:sz w:val="28"/>
          <w:szCs w:val="28"/>
        </w:rPr>
      </w:pPr>
      <w:r w:rsidRPr="007052C6">
        <w:rPr>
          <w:rFonts w:ascii="Times New Roman" w:hAnsi="Times New Roman" w:cs="Times New Roman"/>
          <w:sz w:val="28"/>
          <w:szCs w:val="28"/>
        </w:rPr>
        <w:t>11</w:t>
      </w:r>
      <w:r w:rsidR="003B7BF1">
        <w:rPr>
          <w:rFonts w:ascii="Times New Roman" w:hAnsi="Times New Roman" w:cs="Times New Roman"/>
          <w:sz w:val="28"/>
          <w:szCs w:val="28"/>
        </w:rPr>
        <w:t>5</w:t>
      </w:r>
      <w:r w:rsidR="007E7D70" w:rsidRPr="007052C6">
        <w:rPr>
          <w:rFonts w:ascii="Times New Roman" w:hAnsi="Times New Roman" w:cs="Times New Roman"/>
          <w:sz w:val="28"/>
          <w:szCs w:val="28"/>
        </w:rPr>
        <w:t>. Оформление ответа на обращения граждан.</w:t>
      </w:r>
    </w:p>
    <w:p w:rsidR="007E7D70" w:rsidRPr="007052C6" w:rsidRDefault="007E7D70" w:rsidP="007052C6">
      <w:pPr>
        <w:pStyle w:val="ConsPlusNormal"/>
        <w:tabs>
          <w:tab w:val="left" w:pos="1134"/>
        </w:tabs>
        <w:ind w:firstLine="709"/>
        <w:jc w:val="both"/>
        <w:rPr>
          <w:rFonts w:ascii="Times New Roman" w:hAnsi="Times New Roman" w:cs="Times New Roman"/>
          <w:sz w:val="28"/>
          <w:szCs w:val="28"/>
        </w:rPr>
      </w:pPr>
      <w:r w:rsidRPr="007052C6">
        <w:rPr>
          <w:rFonts w:ascii="Times New Roman" w:hAnsi="Times New Roman" w:cs="Times New Roman"/>
          <w:sz w:val="28"/>
          <w:szCs w:val="28"/>
        </w:rPr>
        <w:t>Ответы на обращения граждан подписывают руководитель органа муниципального контроля</w:t>
      </w:r>
      <w:r w:rsidR="00A766DE" w:rsidRPr="007052C6">
        <w:rPr>
          <w:rFonts w:ascii="Times New Roman" w:hAnsi="Times New Roman" w:cs="Times New Roman"/>
          <w:sz w:val="28"/>
          <w:szCs w:val="28"/>
        </w:rPr>
        <w:t xml:space="preserve"> в сфере наружной рекламы.</w:t>
      </w:r>
    </w:p>
    <w:p w:rsidR="007E7D70" w:rsidRDefault="007E7D70" w:rsidP="007052C6">
      <w:pPr>
        <w:pStyle w:val="ConsPlusNormal"/>
        <w:tabs>
          <w:tab w:val="left" w:pos="1134"/>
        </w:tabs>
        <w:ind w:firstLine="709"/>
        <w:jc w:val="both"/>
        <w:rPr>
          <w:rFonts w:ascii="Times New Roman" w:hAnsi="Times New Roman" w:cs="Times New Roman"/>
          <w:sz w:val="28"/>
          <w:szCs w:val="28"/>
        </w:rPr>
      </w:pPr>
      <w:r w:rsidRPr="007052C6">
        <w:rPr>
          <w:rFonts w:ascii="Times New Roman" w:hAnsi="Times New Roman" w:cs="Times New Roman"/>
          <w:sz w:val="28"/>
          <w:szCs w:val="28"/>
        </w:rPr>
        <w:t xml:space="preserve">Копия ответа визируется исполнителем и руководителем структурного подразделения органа муниципального контроля </w:t>
      </w:r>
      <w:r w:rsidR="00A766DE" w:rsidRPr="007052C6">
        <w:rPr>
          <w:rFonts w:ascii="Times New Roman" w:hAnsi="Times New Roman" w:cs="Times New Roman"/>
          <w:sz w:val="28"/>
          <w:szCs w:val="28"/>
        </w:rPr>
        <w:t xml:space="preserve">в сфере наружной рекламы </w:t>
      </w:r>
      <w:r w:rsidRPr="007052C6">
        <w:rPr>
          <w:rFonts w:ascii="Times New Roman" w:hAnsi="Times New Roman" w:cs="Times New Roman"/>
          <w:sz w:val="28"/>
          <w:szCs w:val="28"/>
        </w:rPr>
        <w:t>с расшифровкой фамилии, что является подтверждением соответствия копии оригиналу. При подготовке ответа в вышестоящие органы за подписью руководителя органа муниципального контроля копия также визируется курирующим заместителем руководителя органа муниципального контроля либо оформляется лист согласования во МСЭД.</w:t>
      </w:r>
    </w:p>
    <w:p w:rsidR="007E7D70" w:rsidRPr="00887FBD" w:rsidRDefault="00010C0C" w:rsidP="00887FBD">
      <w:pPr>
        <w:pStyle w:val="ConsPlusNorma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После </w:t>
      </w:r>
      <w:r w:rsidR="00B02105">
        <w:rPr>
          <w:rFonts w:ascii="Times New Roman" w:hAnsi="Times New Roman" w:cs="Times New Roman"/>
          <w:sz w:val="28"/>
          <w:szCs w:val="28"/>
        </w:rPr>
        <w:t>оформления ответа делается соответствующая регистрация посредством МСЭД.</w:t>
      </w:r>
    </w:p>
    <w:p w:rsidR="007E7D70" w:rsidRPr="00EA61D0" w:rsidRDefault="00113A2E" w:rsidP="0063581A">
      <w:pPr>
        <w:pStyle w:val="1"/>
        <w:spacing w:before="240" w:after="240"/>
      </w:pPr>
      <w:bookmarkStart w:id="28" w:name="_Toc63948049"/>
      <w:r w:rsidRPr="007052C6">
        <w:rPr>
          <w:lang w:val="en-US"/>
        </w:rPr>
        <w:t>IV</w:t>
      </w:r>
      <w:r w:rsidR="007E7D70" w:rsidRPr="007052C6">
        <w:t xml:space="preserve">. Порядок и формы контроля за </w:t>
      </w:r>
      <w:proofErr w:type="gramStart"/>
      <w:r w:rsidR="007E7D70" w:rsidRPr="007052C6">
        <w:t xml:space="preserve">осуществлением </w:t>
      </w:r>
      <w:r w:rsidR="001A60BA">
        <w:t xml:space="preserve"> </w:t>
      </w:r>
      <w:r w:rsidR="007E7D70" w:rsidRPr="007052C6">
        <w:t>муниципального</w:t>
      </w:r>
      <w:proofErr w:type="gramEnd"/>
      <w:r w:rsidR="007E7D70" w:rsidRPr="007052C6">
        <w:t xml:space="preserve"> контроля</w:t>
      </w:r>
      <w:bookmarkEnd w:id="28"/>
    </w:p>
    <w:p w:rsidR="0063581A" w:rsidRDefault="007E7D70" w:rsidP="00EA61D0">
      <w:pPr>
        <w:widowControl w:val="0"/>
        <w:autoSpaceDE w:val="0"/>
        <w:spacing w:after="0" w:line="240" w:lineRule="auto"/>
        <w:ind w:firstLine="709"/>
        <w:jc w:val="both"/>
        <w:rPr>
          <w:rFonts w:ascii="Times New Roman" w:hAnsi="Times New Roman"/>
          <w:sz w:val="28"/>
          <w:szCs w:val="28"/>
        </w:rPr>
      </w:pPr>
      <w:r w:rsidRPr="007052C6">
        <w:rPr>
          <w:rFonts w:ascii="Times New Roman" w:hAnsi="Times New Roman"/>
          <w:sz w:val="28"/>
          <w:szCs w:val="28"/>
        </w:rPr>
        <w:t xml:space="preserve">Порядок осуществления текущего </w:t>
      </w:r>
      <w:proofErr w:type="gramStart"/>
      <w:r w:rsidRPr="007052C6">
        <w:rPr>
          <w:rFonts w:ascii="Times New Roman" w:hAnsi="Times New Roman"/>
          <w:sz w:val="28"/>
          <w:szCs w:val="28"/>
        </w:rPr>
        <w:t>контроля за</w:t>
      </w:r>
      <w:proofErr w:type="gramEnd"/>
      <w:r w:rsidRPr="007052C6">
        <w:rPr>
          <w:rFonts w:ascii="Times New Roman" w:hAnsi="Times New Roman"/>
          <w:sz w:val="28"/>
          <w:szCs w:val="28"/>
        </w:rPr>
        <w:t xml:space="preserve"> соблюдением и исполнением должностными лицами органа муниципального контроля положений регламента и</w:t>
      </w:r>
      <w:r w:rsidR="00EA61D0">
        <w:rPr>
          <w:rFonts w:ascii="Times New Roman" w:hAnsi="Times New Roman"/>
          <w:sz w:val="28"/>
          <w:szCs w:val="28"/>
        </w:rPr>
        <w:t xml:space="preserve"> </w:t>
      </w:r>
      <w:r w:rsidRPr="007052C6">
        <w:rPr>
          <w:rFonts w:ascii="Times New Roman" w:hAnsi="Times New Roman"/>
          <w:sz w:val="28"/>
          <w:szCs w:val="28"/>
        </w:rPr>
        <w:t>иных нормативных правовых актов, устанавливающих требования к осуществлению муниципального контроля, а также за принятием ими решений</w:t>
      </w:r>
    </w:p>
    <w:p w:rsidR="007E7D70" w:rsidRPr="007052C6" w:rsidRDefault="00113A2E" w:rsidP="007052C6">
      <w:pPr>
        <w:widowControl w:val="0"/>
        <w:tabs>
          <w:tab w:val="left" w:pos="1276"/>
        </w:tabs>
        <w:autoSpaceDE w:val="0"/>
        <w:spacing w:after="0" w:line="240" w:lineRule="auto"/>
        <w:ind w:firstLine="709"/>
        <w:jc w:val="both"/>
        <w:rPr>
          <w:rFonts w:ascii="Times New Roman" w:hAnsi="Times New Roman"/>
          <w:sz w:val="28"/>
          <w:szCs w:val="28"/>
        </w:rPr>
      </w:pPr>
      <w:r w:rsidRPr="007052C6">
        <w:rPr>
          <w:rFonts w:ascii="Times New Roman" w:hAnsi="Times New Roman"/>
          <w:sz w:val="28"/>
          <w:szCs w:val="28"/>
        </w:rPr>
        <w:t>11</w:t>
      </w:r>
      <w:r w:rsidR="003B7BF1">
        <w:rPr>
          <w:rFonts w:ascii="Times New Roman" w:hAnsi="Times New Roman"/>
          <w:sz w:val="28"/>
          <w:szCs w:val="28"/>
        </w:rPr>
        <w:t>6</w:t>
      </w:r>
      <w:r w:rsidR="007E7D70" w:rsidRPr="007052C6">
        <w:rPr>
          <w:rFonts w:ascii="Times New Roman" w:hAnsi="Times New Roman"/>
          <w:sz w:val="28"/>
          <w:szCs w:val="28"/>
        </w:rPr>
        <w:t xml:space="preserve">. Текущий </w:t>
      </w:r>
      <w:proofErr w:type="gramStart"/>
      <w:r w:rsidR="007E7D70" w:rsidRPr="007052C6">
        <w:rPr>
          <w:rFonts w:ascii="Times New Roman" w:hAnsi="Times New Roman"/>
          <w:sz w:val="28"/>
          <w:szCs w:val="28"/>
        </w:rPr>
        <w:t>контроль за</w:t>
      </w:r>
      <w:proofErr w:type="gramEnd"/>
      <w:r w:rsidR="007E7D70" w:rsidRPr="007052C6">
        <w:rPr>
          <w:rFonts w:ascii="Times New Roman" w:hAnsi="Times New Roman"/>
          <w:sz w:val="28"/>
          <w:szCs w:val="28"/>
        </w:rPr>
        <w:t xml:space="preserve"> соблюдением и исполнением должностными лицами </w:t>
      </w:r>
      <w:r w:rsidR="00F874DC" w:rsidRPr="007052C6">
        <w:rPr>
          <w:rFonts w:ascii="Times New Roman" w:hAnsi="Times New Roman"/>
          <w:color w:val="000000"/>
          <w:sz w:val="28"/>
          <w:szCs w:val="28"/>
        </w:rPr>
        <w:t>Комитета</w:t>
      </w:r>
      <w:r w:rsidR="007E7D70" w:rsidRPr="007052C6">
        <w:rPr>
          <w:rFonts w:ascii="Times New Roman" w:hAnsi="Times New Roman"/>
          <w:sz w:val="28"/>
          <w:szCs w:val="28"/>
        </w:rPr>
        <w:t xml:space="preserve"> положений Регламента и иных нормативных правовых актов, устанавливающих требования к осуществлению муниципального контроля</w:t>
      </w:r>
      <w:r w:rsidR="00C364D8" w:rsidRPr="007052C6">
        <w:rPr>
          <w:rFonts w:ascii="Times New Roman" w:hAnsi="Times New Roman"/>
          <w:sz w:val="28"/>
          <w:szCs w:val="28"/>
        </w:rPr>
        <w:t xml:space="preserve"> в сфере наружной рекламы</w:t>
      </w:r>
      <w:r w:rsidR="007E7D70" w:rsidRPr="007052C6">
        <w:rPr>
          <w:rFonts w:ascii="Times New Roman" w:hAnsi="Times New Roman"/>
          <w:sz w:val="28"/>
          <w:szCs w:val="28"/>
        </w:rPr>
        <w:t xml:space="preserve">, а также за принятием ими решений осуществляется должностными лицами </w:t>
      </w:r>
      <w:r w:rsidR="00F874DC" w:rsidRPr="007052C6">
        <w:rPr>
          <w:rFonts w:ascii="Times New Roman" w:hAnsi="Times New Roman"/>
          <w:color w:val="000000"/>
          <w:sz w:val="28"/>
          <w:szCs w:val="28"/>
        </w:rPr>
        <w:t>Комитета</w:t>
      </w:r>
      <w:r w:rsidR="007E7D70" w:rsidRPr="007052C6">
        <w:rPr>
          <w:rFonts w:ascii="Times New Roman" w:hAnsi="Times New Roman"/>
          <w:sz w:val="28"/>
          <w:szCs w:val="28"/>
        </w:rPr>
        <w:t xml:space="preserve"> ответственными за организацию работы по осуществлению муниципального контроля</w:t>
      </w:r>
      <w:r w:rsidR="00C364D8" w:rsidRPr="007052C6">
        <w:rPr>
          <w:rFonts w:ascii="Times New Roman" w:hAnsi="Times New Roman"/>
          <w:sz w:val="28"/>
          <w:szCs w:val="28"/>
        </w:rPr>
        <w:t xml:space="preserve"> в сфере наружной рекламы</w:t>
      </w:r>
      <w:r w:rsidR="007E7D70" w:rsidRPr="007052C6">
        <w:rPr>
          <w:rFonts w:ascii="Times New Roman" w:hAnsi="Times New Roman"/>
          <w:sz w:val="28"/>
          <w:szCs w:val="28"/>
        </w:rPr>
        <w:t>.</w:t>
      </w:r>
    </w:p>
    <w:p w:rsidR="0063581A" w:rsidRDefault="00113A2E" w:rsidP="007052C6">
      <w:pPr>
        <w:autoSpaceDE w:val="0"/>
        <w:spacing w:after="0" w:line="240" w:lineRule="auto"/>
        <w:ind w:firstLine="709"/>
        <w:jc w:val="both"/>
        <w:rPr>
          <w:rFonts w:ascii="Times New Roman" w:hAnsi="Times New Roman"/>
          <w:sz w:val="28"/>
          <w:szCs w:val="28"/>
        </w:rPr>
      </w:pPr>
      <w:r w:rsidRPr="007052C6">
        <w:rPr>
          <w:rFonts w:ascii="Times New Roman" w:hAnsi="Times New Roman"/>
          <w:sz w:val="28"/>
          <w:szCs w:val="28"/>
        </w:rPr>
        <w:lastRenderedPageBreak/>
        <w:t>1</w:t>
      </w:r>
      <w:r w:rsidR="0077609E" w:rsidRPr="007052C6">
        <w:rPr>
          <w:rFonts w:ascii="Times New Roman" w:hAnsi="Times New Roman"/>
          <w:sz w:val="28"/>
          <w:szCs w:val="28"/>
        </w:rPr>
        <w:t>1</w:t>
      </w:r>
      <w:r w:rsidR="003B7BF1">
        <w:rPr>
          <w:rFonts w:ascii="Times New Roman" w:hAnsi="Times New Roman"/>
          <w:sz w:val="28"/>
          <w:szCs w:val="28"/>
        </w:rPr>
        <w:t>7</w:t>
      </w:r>
      <w:r w:rsidR="007E7D70" w:rsidRPr="007052C6">
        <w:rPr>
          <w:rFonts w:ascii="Times New Roman" w:hAnsi="Times New Roman"/>
          <w:sz w:val="28"/>
          <w:szCs w:val="28"/>
        </w:rPr>
        <w:t>. Текущий контроль осуществляется путем проведения должностными лицами, ответственными за организацию работы по осуществлению муниципального контроля</w:t>
      </w:r>
      <w:r w:rsidR="005D16E8" w:rsidRPr="007052C6">
        <w:rPr>
          <w:rFonts w:ascii="Times New Roman" w:hAnsi="Times New Roman"/>
          <w:sz w:val="28"/>
          <w:szCs w:val="28"/>
        </w:rPr>
        <w:t xml:space="preserve"> в сфере наружной рекламы</w:t>
      </w:r>
      <w:r w:rsidR="007E7D70" w:rsidRPr="007052C6">
        <w:rPr>
          <w:rFonts w:ascii="Times New Roman" w:hAnsi="Times New Roman"/>
          <w:sz w:val="28"/>
          <w:szCs w:val="28"/>
        </w:rPr>
        <w:t>, проверок соблюдения и исполнения должностными лицами, проводящими проверки, положений Регламента, нормативных правовых актов Российской Федерации, касающихся осуществления муниципального контроля</w:t>
      </w:r>
      <w:r w:rsidR="005D16E8" w:rsidRPr="007052C6">
        <w:rPr>
          <w:rFonts w:ascii="Times New Roman" w:hAnsi="Times New Roman"/>
          <w:sz w:val="28"/>
          <w:szCs w:val="28"/>
        </w:rPr>
        <w:t xml:space="preserve"> в сфере наружной рекламы</w:t>
      </w:r>
      <w:r w:rsidR="007E7D70" w:rsidRPr="007052C6">
        <w:rPr>
          <w:rFonts w:ascii="Times New Roman" w:hAnsi="Times New Roman"/>
          <w:sz w:val="28"/>
          <w:szCs w:val="28"/>
        </w:rPr>
        <w:t>.</w:t>
      </w:r>
    </w:p>
    <w:p w:rsidR="007E7D70" w:rsidRPr="000E5DE3" w:rsidRDefault="007E7D70" w:rsidP="0063581A">
      <w:pPr>
        <w:pStyle w:val="2"/>
        <w:spacing w:after="240"/>
      </w:pPr>
      <w:bookmarkStart w:id="29" w:name="_Toc63948050"/>
      <w:r w:rsidRPr="000E5DE3">
        <w:t xml:space="preserve">Порядок и периодичность осуществления проверок полноты и качества осуществления муниципального контроля, в том числе порядок и формы </w:t>
      </w:r>
      <w:proofErr w:type="gramStart"/>
      <w:r w:rsidRPr="000E5DE3">
        <w:t>контроля за</w:t>
      </w:r>
      <w:proofErr w:type="gramEnd"/>
      <w:r w:rsidRPr="000E5DE3">
        <w:t xml:space="preserve"> полнотой и качеством осуществления муниципального контроля</w:t>
      </w:r>
      <w:bookmarkEnd w:id="29"/>
    </w:p>
    <w:p w:rsidR="0063581A" w:rsidRDefault="00113A2E" w:rsidP="007052C6">
      <w:pPr>
        <w:widowControl w:val="0"/>
        <w:tabs>
          <w:tab w:val="left" w:pos="1134"/>
        </w:tabs>
        <w:autoSpaceDE w:val="0"/>
        <w:spacing w:after="0" w:line="240" w:lineRule="auto"/>
        <w:ind w:firstLine="709"/>
        <w:jc w:val="both"/>
        <w:rPr>
          <w:rFonts w:ascii="Times New Roman" w:hAnsi="Times New Roman"/>
          <w:sz w:val="28"/>
          <w:szCs w:val="28"/>
        </w:rPr>
      </w:pPr>
      <w:r w:rsidRPr="007052C6">
        <w:rPr>
          <w:rFonts w:ascii="Times New Roman" w:hAnsi="Times New Roman"/>
          <w:sz w:val="28"/>
          <w:szCs w:val="28"/>
        </w:rPr>
        <w:t>1</w:t>
      </w:r>
      <w:r w:rsidR="0077609E" w:rsidRPr="007052C6">
        <w:rPr>
          <w:rFonts w:ascii="Times New Roman" w:hAnsi="Times New Roman"/>
          <w:sz w:val="28"/>
          <w:szCs w:val="28"/>
        </w:rPr>
        <w:t>1</w:t>
      </w:r>
      <w:r w:rsidR="003B7BF1">
        <w:rPr>
          <w:rFonts w:ascii="Times New Roman" w:hAnsi="Times New Roman"/>
          <w:sz w:val="28"/>
          <w:szCs w:val="28"/>
        </w:rPr>
        <w:t>8</w:t>
      </w:r>
      <w:r w:rsidR="007E7D70" w:rsidRPr="007052C6">
        <w:rPr>
          <w:rFonts w:ascii="Times New Roman" w:hAnsi="Times New Roman"/>
          <w:sz w:val="28"/>
          <w:szCs w:val="28"/>
        </w:rPr>
        <w:t xml:space="preserve">. </w:t>
      </w:r>
      <w:proofErr w:type="gramStart"/>
      <w:r w:rsidR="007E7D70" w:rsidRPr="007052C6">
        <w:rPr>
          <w:rFonts w:ascii="Times New Roman" w:hAnsi="Times New Roman"/>
          <w:sz w:val="28"/>
          <w:szCs w:val="28"/>
        </w:rPr>
        <w:t>Контроль за</w:t>
      </w:r>
      <w:proofErr w:type="gramEnd"/>
      <w:r w:rsidR="007E7D70" w:rsidRPr="007052C6">
        <w:rPr>
          <w:rFonts w:ascii="Times New Roman" w:hAnsi="Times New Roman"/>
          <w:sz w:val="28"/>
          <w:szCs w:val="28"/>
        </w:rPr>
        <w:t xml:space="preserve"> полнотой и качеством осуществления муниципального контроля </w:t>
      </w:r>
      <w:r w:rsidR="005D16E8" w:rsidRPr="007052C6">
        <w:rPr>
          <w:rFonts w:ascii="Times New Roman" w:hAnsi="Times New Roman"/>
          <w:sz w:val="28"/>
          <w:szCs w:val="28"/>
        </w:rPr>
        <w:t xml:space="preserve">в сфере наружной рекламы </w:t>
      </w:r>
      <w:r w:rsidR="007E7D70" w:rsidRPr="007052C6">
        <w:rPr>
          <w:rFonts w:ascii="Times New Roman" w:hAnsi="Times New Roman"/>
          <w:sz w:val="28"/>
          <w:szCs w:val="28"/>
        </w:rPr>
        <w:t xml:space="preserve">включает в себя проведение проверок и устранение в случае выявления нарушений прав проверяемых лиц, а также рассмотрение, принятие решений и подготовку ответов на их обращения, содержащие жалобы на действия (бездействие) должностных лиц </w:t>
      </w:r>
      <w:r w:rsidR="00F874DC" w:rsidRPr="007052C6">
        <w:rPr>
          <w:rFonts w:ascii="Times New Roman" w:hAnsi="Times New Roman"/>
          <w:color w:val="000000"/>
          <w:sz w:val="28"/>
          <w:szCs w:val="28"/>
        </w:rPr>
        <w:t>Комитета</w:t>
      </w:r>
      <w:r w:rsidR="007E7D70" w:rsidRPr="007052C6">
        <w:rPr>
          <w:rFonts w:ascii="Times New Roman" w:hAnsi="Times New Roman"/>
          <w:color w:val="000000"/>
          <w:sz w:val="28"/>
          <w:szCs w:val="28"/>
        </w:rPr>
        <w:t>,</w:t>
      </w:r>
      <w:r w:rsidR="007E7D70" w:rsidRPr="007052C6">
        <w:rPr>
          <w:rFonts w:ascii="Times New Roman" w:hAnsi="Times New Roman"/>
          <w:sz w:val="28"/>
          <w:szCs w:val="28"/>
        </w:rPr>
        <w:t xml:space="preserve"> ответственных за </w:t>
      </w:r>
      <w:r w:rsidR="005D16E8" w:rsidRPr="007052C6">
        <w:rPr>
          <w:rFonts w:ascii="Times New Roman" w:hAnsi="Times New Roman"/>
          <w:sz w:val="28"/>
          <w:szCs w:val="28"/>
        </w:rPr>
        <w:t>осуществление муниципального контроля</w:t>
      </w:r>
      <w:r w:rsidR="007E7D70" w:rsidRPr="007052C6">
        <w:rPr>
          <w:rFonts w:ascii="Times New Roman" w:hAnsi="Times New Roman"/>
          <w:sz w:val="28"/>
          <w:szCs w:val="28"/>
        </w:rPr>
        <w:t>.</w:t>
      </w:r>
    </w:p>
    <w:p w:rsidR="007E7D70" w:rsidRPr="000E5DE3" w:rsidRDefault="007E7D70" w:rsidP="0063581A">
      <w:pPr>
        <w:pStyle w:val="2"/>
        <w:spacing w:after="240"/>
      </w:pPr>
      <w:bookmarkStart w:id="30" w:name="_Toc63948051"/>
      <w:r w:rsidRPr="000E5DE3">
        <w:t>Ответственность должностных лиц органа муниципального контроля за решения и действия (бездействие), принимаемые (осуществляемые) ими в ходе осуществления муниципального контроля</w:t>
      </w:r>
      <w:bookmarkEnd w:id="30"/>
    </w:p>
    <w:p w:rsidR="0063581A" w:rsidRDefault="00666250" w:rsidP="007052C6">
      <w:pPr>
        <w:widowControl w:val="0"/>
        <w:tabs>
          <w:tab w:val="left" w:pos="1134"/>
        </w:tabs>
        <w:autoSpaceDE w:val="0"/>
        <w:spacing w:after="0" w:line="240" w:lineRule="auto"/>
        <w:ind w:firstLine="709"/>
        <w:jc w:val="both"/>
        <w:rPr>
          <w:rFonts w:ascii="Times New Roman" w:hAnsi="Times New Roman"/>
          <w:sz w:val="28"/>
          <w:szCs w:val="28"/>
        </w:rPr>
      </w:pPr>
      <w:r w:rsidRPr="007052C6">
        <w:rPr>
          <w:rFonts w:ascii="Times New Roman" w:hAnsi="Times New Roman"/>
          <w:sz w:val="28"/>
          <w:szCs w:val="28"/>
        </w:rPr>
        <w:t>1</w:t>
      </w:r>
      <w:r w:rsidR="003B7BF1">
        <w:rPr>
          <w:rFonts w:ascii="Times New Roman" w:hAnsi="Times New Roman"/>
          <w:sz w:val="28"/>
          <w:szCs w:val="28"/>
        </w:rPr>
        <w:t>19</w:t>
      </w:r>
      <w:r w:rsidR="007E7D70" w:rsidRPr="007052C6">
        <w:rPr>
          <w:rFonts w:ascii="Times New Roman" w:hAnsi="Times New Roman"/>
          <w:sz w:val="28"/>
          <w:szCs w:val="28"/>
        </w:rPr>
        <w:t xml:space="preserve">. По результатам проведенных проверок, в случае </w:t>
      </w:r>
      <w:proofErr w:type="gramStart"/>
      <w:r w:rsidR="007E7D70" w:rsidRPr="007052C6">
        <w:rPr>
          <w:rFonts w:ascii="Times New Roman" w:hAnsi="Times New Roman"/>
          <w:sz w:val="28"/>
          <w:szCs w:val="28"/>
        </w:rPr>
        <w:t>выявления нарушений соблюдения положений Регламента</w:t>
      </w:r>
      <w:proofErr w:type="gramEnd"/>
      <w:r w:rsidR="007E7D70" w:rsidRPr="007052C6">
        <w:rPr>
          <w:rFonts w:ascii="Times New Roman" w:hAnsi="Times New Roman"/>
          <w:sz w:val="28"/>
          <w:szCs w:val="28"/>
        </w:rPr>
        <w:t xml:space="preserve"> и иных нормативных правовых актов, устанавливающих требования к </w:t>
      </w:r>
      <w:r w:rsidR="00F43A7F" w:rsidRPr="007052C6">
        <w:rPr>
          <w:rFonts w:ascii="Times New Roman" w:hAnsi="Times New Roman"/>
          <w:sz w:val="28"/>
          <w:szCs w:val="28"/>
        </w:rPr>
        <w:t>осуществлению муниципального контроля</w:t>
      </w:r>
      <w:r w:rsidR="007E7D70" w:rsidRPr="007052C6">
        <w:rPr>
          <w:rFonts w:ascii="Times New Roman" w:hAnsi="Times New Roman"/>
          <w:sz w:val="28"/>
          <w:szCs w:val="28"/>
        </w:rPr>
        <w:t xml:space="preserve">, виновные должностные лица </w:t>
      </w:r>
      <w:r w:rsidR="00F874DC" w:rsidRPr="007052C6">
        <w:rPr>
          <w:rFonts w:ascii="Times New Roman" w:hAnsi="Times New Roman"/>
          <w:color w:val="000000"/>
          <w:sz w:val="28"/>
          <w:szCs w:val="28"/>
        </w:rPr>
        <w:t>Комитета</w:t>
      </w:r>
      <w:r w:rsidR="007E7D70" w:rsidRPr="007052C6">
        <w:rPr>
          <w:rFonts w:ascii="Times New Roman" w:hAnsi="Times New Roman"/>
          <w:color w:val="000000"/>
          <w:sz w:val="28"/>
          <w:szCs w:val="28"/>
        </w:rPr>
        <w:t xml:space="preserve"> </w:t>
      </w:r>
      <w:r w:rsidR="007E7D70" w:rsidRPr="007052C6">
        <w:rPr>
          <w:rFonts w:ascii="Times New Roman" w:hAnsi="Times New Roman"/>
          <w:sz w:val="28"/>
          <w:szCs w:val="28"/>
        </w:rPr>
        <w:t>несут персональную ответственность за решения и действия (бездействие), принимаемые (осуществляемые) в ходе осуществления муниципального контроля.</w:t>
      </w:r>
    </w:p>
    <w:p w:rsidR="007E7D70" w:rsidRPr="000E5DE3" w:rsidRDefault="007E7D70" w:rsidP="0063581A">
      <w:pPr>
        <w:pStyle w:val="2"/>
        <w:spacing w:after="240"/>
      </w:pPr>
      <w:bookmarkStart w:id="31" w:name="_Toc63948052"/>
      <w:r w:rsidRPr="000E5DE3">
        <w:t xml:space="preserve">Положения, характеризующие требования к порядку и формам </w:t>
      </w:r>
      <w:proofErr w:type="gramStart"/>
      <w:r w:rsidRPr="000E5DE3">
        <w:t>контроля за</w:t>
      </w:r>
      <w:proofErr w:type="gramEnd"/>
      <w:r w:rsidRPr="000E5DE3">
        <w:t xml:space="preserve"> исполнением муниципальной функции, в том числе со стороны граждан, их объединений и организаций</w:t>
      </w:r>
      <w:bookmarkEnd w:id="31"/>
    </w:p>
    <w:p w:rsidR="000779B6" w:rsidRPr="00887FBD" w:rsidRDefault="00113A2E" w:rsidP="00887FBD">
      <w:pPr>
        <w:widowControl w:val="0"/>
        <w:tabs>
          <w:tab w:val="left" w:pos="1276"/>
        </w:tabs>
        <w:autoSpaceDE w:val="0"/>
        <w:spacing w:after="0" w:line="240" w:lineRule="auto"/>
        <w:ind w:firstLine="709"/>
        <w:jc w:val="both"/>
        <w:rPr>
          <w:rFonts w:ascii="Times New Roman" w:hAnsi="Times New Roman"/>
          <w:sz w:val="28"/>
          <w:szCs w:val="28"/>
        </w:rPr>
      </w:pPr>
      <w:r w:rsidRPr="007052C6">
        <w:rPr>
          <w:rFonts w:ascii="Times New Roman" w:hAnsi="Times New Roman"/>
          <w:sz w:val="28"/>
          <w:szCs w:val="28"/>
        </w:rPr>
        <w:t>12</w:t>
      </w:r>
      <w:r w:rsidR="003B7BF1">
        <w:rPr>
          <w:rFonts w:ascii="Times New Roman" w:hAnsi="Times New Roman"/>
          <w:sz w:val="28"/>
          <w:szCs w:val="28"/>
        </w:rPr>
        <w:t>0</w:t>
      </w:r>
      <w:r w:rsidR="007E7D70" w:rsidRPr="007052C6">
        <w:rPr>
          <w:rFonts w:ascii="Times New Roman" w:hAnsi="Times New Roman"/>
          <w:sz w:val="28"/>
          <w:szCs w:val="28"/>
        </w:rPr>
        <w:t xml:space="preserve">.  </w:t>
      </w:r>
      <w:proofErr w:type="gramStart"/>
      <w:r w:rsidR="007E7D70" w:rsidRPr="007052C6">
        <w:rPr>
          <w:rFonts w:ascii="Times New Roman" w:hAnsi="Times New Roman"/>
          <w:sz w:val="28"/>
          <w:szCs w:val="28"/>
        </w:rPr>
        <w:t>Контроль за</w:t>
      </w:r>
      <w:proofErr w:type="gramEnd"/>
      <w:r w:rsidR="007E7D70" w:rsidRPr="007052C6">
        <w:rPr>
          <w:rFonts w:ascii="Times New Roman" w:hAnsi="Times New Roman"/>
          <w:sz w:val="28"/>
          <w:szCs w:val="28"/>
        </w:rPr>
        <w:t xml:space="preserve"> осуществлением муниципального контроля </w:t>
      </w:r>
      <w:r w:rsidR="002C2AAF" w:rsidRPr="007052C6">
        <w:rPr>
          <w:rFonts w:ascii="Times New Roman" w:hAnsi="Times New Roman"/>
          <w:sz w:val="28"/>
          <w:szCs w:val="28"/>
        </w:rPr>
        <w:t xml:space="preserve">в сфере наружной рекламы </w:t>
      </w:r>
      <w:r w:rsidR="007E7D70" w:rsidRPr="007052C6">
        <w:rPr>
          <w:rFonts w:ascii="Times New Roman" w:hAnsi="Times New Roman"/>
          <w:sz w:val="28"/>
          <w:szCs w:val="28"/>
        </w:rPr>
        <w:t xml:space="preserve">со стороны граждан, их объединений и организаций является самостоятельной формой контроля и осуществляется путем направления обращений в </w:t>
      </w:r>
      <w:r w:rsidR="00F874DC" w:rsidRPr="007052C6">
        <w:rPr>
          <w:rFonts w:ascii="Times New Roman" w:hAnsi="Times New Roman"/>
          <w:sz w:val="28"/>
          <w:szCs w:val="28"/>
        </w:rPr>
        <w:t>Комитет</w:t>
      </w:r>
      <w:r w:rsidR="007E7D70" w:rsidRPr="007052C6">
        <w:rPr>
          <w:rFonts w:ascii="Times New Roman" w:hAnsi="Times New Roman"/>
          <w:sz w:val="28"/>
          <w:szCs w:val="28"/>
        </w:rPr>
        <w:t>, а также путем обжалования действий (бездействия) и решений, осуществляемых (принятых) в ходе проведения проверок в вышестоящие органы государственной власти и судебные органы.</w:t>
      </w:r>
    </w:p>
    <w:p w:rsidR="007E7D70" w:rsidRPr="00EA61D0" w:rsidRDefault="007E7D70" w:rsidP="0063581A">
      <w:pPr>
        <w:pStyle w:val="1"/>
        <w:spacing w:before="240" w:after="240"/>
      </w:pPr>
      <w:bookmarkStart w:id="32" w:name="_Toc63948053"/>
      <w:proofErr w:type="gramStart"/>
      <w:r w:rsidRPr="007052C6">
        <w:rPr>
          <w:lang w:val="en-US"/>
        </w:rPr>
        <w:lastRenderedPageBreak/>
        <w:t>V</w:t>
      </w:r>
      <w:r w:rsidRPr="007052C6">
        <w:t>. Досудебный (внесудебный) порядок обжалования решений и действий (бездействия) органа муниципального контроля, а также должностных лиц органа муниципального контроля.</w:t>
      </w:r>
      <w:bookmarkEnd w:id="32"/>
      <w:proofErr w:type="gramEnd"/>
    </w:p>
    <w:p w:rsidR="0077609E" w:rsidRPr="007052C6" w:rsidRDefault="0077609E" w:rsidP="007052C6">
      <w:pPr>
        <w:pStyle w:val="af6"/>
        <w:spacing w:before="0" w:after="0"/>
        <w:ind w:firstLine="709"/>
        <w:contextualSpacing/>
        <w:jc w:val="both"/>
        <w:rPr>
          <w:sz w:val="28"/>
          <w:szCs w:val="28"/>
        </w:rPr>
      </w:pPr>
      <w:r w:rsidRPr="007052C6">
        <w:rPr>
          <w:sz w:val="28"/>
          <w:szCs w:val="28"/>
        </w:rPr>
        <w:t>12</w:t>
      </w:r>
      <w:r w:rsidR="003B7BF1">
        <w:rPr>
          <w:sz w:val="28"/>
          <w:szCs w:val="28"/>
        </w:rPr>
        <w:t>1</w:t>
      </w:r>
      <w:r w:rsidRPr="007052C6">
        <w:rPr>
          <w:sz w:val="28"/>
          <w:szCs w:val="28"/>
        </w:rPr>
        <w:t xml:space="preserve">. Заявители имеют право на обжалование действий (бездействия) и решения Администрации городского округа Фрязино Московской области, её должностных лиц, осуществляемых (принятых) в ходе </w:t>
      </w:r>
      <w:r w:rsidR="009E000C">
        <w:rPr>
          <w:sz w:val="28"/>
          <w:szCs w:val="28"/>
        </w:rPr>
        <w:t xml:space="preserve">осуществления </w:t>
      </w:r>
      <w:r w:rsidR="00FC7F9D">
        <w:rPr>
          <w:sz w:val="28"/>
          <w:szCs w:val="28"/>
        </w:rPr>
        <w:t>м</w:t>
      </w:r>
      <w:r w:rsidR="009E000C">
        <w:rPr>
          <w:sz w:val="28"/>
          <w:szCs w:val="28"/>
        </w:rPr>
        <w:t>униципального контроля</w:t>
      </w:r>
      <w:r w:rsidRPr="007052C6">
        <w:rPr>
          <w:sz w:val="28"/>
          <w:szCs w:val="28"/>
        </w:rPr>
        <w:t xml:space="preserve"> </w:t>
      </w:r>
      <w:r w:rsidR="00FC7F9D">
        <w:rPr>
          <w:sz w:val="28"/>
          <w:szCs w:val="28"/>
        </w:rPr>
        <w:t>в сфере наружной рекламы</w:t>
      </w:r>
      <w:r w:rsidR="00FC7F9D" w:rsidRPr="007052C6">
        <w:rPr>
          <w:sz w:val="28"/>
          <w:szCs w:val="28"/>
        </w:rPr>
        <w:t xml:space="preserve"> </w:t>
      </w:r>
      <w:r w:rsidRPr="007052C6">
        <w:rPr>
          <w:sz w:val="28"/>
          <w:szCs w:val="28"/>
        </w:rPr>
        <w:t>в досудебном (внесудебном) порядке.</w:t>
      </w:r>
    </w:p>
    <w:p w:rsidR="0077609E" w:rsidRPr="007052C6" w:rsidRDefault="00FA3F3C" w:rsidP="007052C6">
      <w:pPr>
        <w:pStyle w:val="af6"/>
        <w:spacing w:before="0" w:after="0"/>
        <w:ind w:firstLine="709"/>
        <w:contextualSpacing/>
        <w:jc w:val="both"/>
        <w:rPr>
          <w:sz w:val="28"/>
          <w:szCs w:val="28"/>
        </w:rPr>
      </w:pPr>
      <w:r w:rsidRPr="007052C6">
        <w:rPr>
          <w:sz w:val="28"/>
          <w:szCs w:val="28"/>
        </w:rPr>
        <w:t>12</w:t>
      </w:r>
      <w:r w:rsidR="003B7BF1">
        <w:rPr>
          <w:sz w:val="28"/>
          <w:szCs w:val="28"/>
        </w:rPr>
        <w:t>2</w:t>
      </w:r>
      <w:r w:rsidR="0077609E" w:rsidRPr="007052C6">
        <w:rPr>
          <w:sz w:val="28"/>
          <w:szCs w:val="28"/>
        </w:rPr>
        <w:t xml:space="preserve">. Жалоба подается в письменной форме на бумажном носителе или в электронном виде в Администрацию городского округа Фрязино Московской области. </w:t>
      </w:r>
    </w:p>
    <w:p w:rsidR="0077609E" w:rsidRPr="007052C6" w:rsidRDefault="00FA3F3C" w:rsidP="007052C6">
      <w:pPr>
        <w:pStyle w:val="af6"/>
        <w:spacing w:before="0" w:after="0"/>
        <w:ind w:firstLine="709"/>
        <w:contextualSpacing/>
        <w:jc w:val="both"/>
        <w:rPr>
          <w:sz w:val="28"/>
          <w:szCs w:val="28"/>
        </w:rPr>
      </w:pPr>
      <w:r w:rsidRPr="007052C6">
        <w:rPr>
          <w:sz w:val="28"/>
          <w:szCs w:val="28"/>
        </w:rPr>
        <w:t>12</w:t>
      </w:r>
      <w:r w:rsidR="003B7BF1">
        <w:rPr>
          <w:sz w:val="28"/>
          <w:szCs w:val="28"/>
        </w:rPr>
        <w:t>3</w:t>
      </w:r>
      <w:r w:rsidR="0077609E" w:rsidRPr="007052C6">
        <w:rPr>
          <w:sz w:val="28"/>
          <w:szCs w:val="28"/>
        </w:rPr>
        <w:t>. Жалоба должна содержать:</w:t>
      </w:r>
    </w:p>
    <w:p w:rsidR="0077609E" w:rsidRPr="007052C6" w:rsidRDefault="0077609E" w:rsidP="007052C6">
      <w:pPr>
        <w:pStyle w:val="af6"/>
        <w:spacing w:before="0" w:after="0"/>
        <w:ind w:firstLine="709"/>
        <w:contextualSpacing/>
        <w:jc w:val="both"/>
        <w:rPr>
          <w:sz w:val="28"/>
          <w:szCs w:val="28"/>
        </w:rPr>
      </w:pPr>
      <w:r w:rsidRPr="007052C6">
        <w:rPr>
          <w:sz w:val="28"/>
          <w:szCs w:val="28"/>
        </w:rPr>
        <w:t>1) наименование органа муниципального контроля</w:t>
      </w:r>
      <w:r w:rsidR="00FC7F9D" w:rsidRPr="00FC7F9D">
        <w:rPr>
          <w:sz w:val="28"/>
          <w:szCs w:val="28"/>
        </w:rPr>
        <w:t xml:space="preserve"> </w:t>
      </w:r>
      <w:r w:rsidR="00FC7F9D">
        <w:rPr>
          <w:sz w:val="28"/>
          <w:szCs w:val="28"/>
        </w:rPr>
        <w:t>в сфере наружной рекламы</w:t>
      </w:r>
      <w:r w:rsidRPr="007052C6">
        <w:rPr>
          <w:sz w:val="28"/>
          <w:szCs w:val="28"/>
        </w:rPr>
        <w:t>, его должностного лица, решения и действия (бездействие) которых обжалуются;</w:t>
      </w:r>
    </w:p>
    <w:p w:rsidR="0077609E" w:rsidRPr="007052C6" w:rsidRDefault="0077609E" w:rsidP="007052C6">
      <w:pPr>
        <w:pStyle w:val="af6"/>
        <w:spacing w:before="0" w:after="0"/>
        <w:ind w:firstLine="709"/>
        <w:contextualSpacing/>
        <w:jc w:val="both"/>
        <w:rPr>
          <w:sz w:val="28"/>
          <w:szCs w:val="28"/>
        </w:rPr>
      </w:pPr>
      <w:proofErr w:type="gramStart"/>
      <w:r w:rsidRPr="007052C6">
        <w:rPr>
          <w:sz w:val="28"/>
          <w:szCs w:val="28"/>
        </w:rPr>
        <w:t>2) фамилию, имя, отчество (последнее – при наличии), сведения о месте жительства заявителя – физического лица, индивидуального предпринимателя,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7609E" w:rsidRPr="007052C6" w:rsidRDefault="0077609E" w:rsidP="007052C6">
      <w:pPr>
        <w:pStyle w:val="af6"/>
        <w:spacing w:before="0" w:after="0"/>
        <w:ind w:firstLine="709"/>
        <w:contextualSpacing/>
        <w:jc w:val="both"/>
        <w:rPr>
          <w:sz w:val="28"/>
          <w:szCs w:val="28"/>
        </w:rPr>
      </w:pPr>
      <w:r w:rsidRPr="007052C6">
        <w:rPr>
          <w:sz w:val="28"/>
          <w:szCs w:val="28"/>
        </w:rPr>
        <w:t>3) сведения об обжалуемых решениях и действиях (бездействии) органа муниципального контроля</w:t>
      </w:r>
      <w:r w:rsidR="00FC7F9D">
        <w:rPr>
          <w:sz w:val="28"/>
          <w:szCs w:val="28"/>
        </w:rPr>
        <w:t xml:space="preserve"> в сфере наружной рекламы</w:t>
      </w:r>
      <w:r w:rsidRPr="007052C6">
        <w:rPr>
          <w:sz w:val="28"/>
          <w:szCs w:val="28"/>
        </w:rPr>
        <w:t>, его должностного лица;</w:t>
      </w:r>
    </w:p>
    <w:p w:rsidR="0077609E" w:rsidRPr="007052C6" w:rsidRDefault="0077609E" w:rsidP="007052C6">
      <w:pPr>
        <w:pStyle w:val="af6"/>
        <w:spacing w:before="0" w:after="0"/>
        <w:ind w:firstLine="709"/>
        <w:contextualSpacing/>
        <w:jc w:val="both"/>
        <w:rPr>
          <w:sz w:val="28"/>
          <w:szCs w:val="28"/>
        </w:rPr>
      </w:pPr>
      <w:r w:rsidRPr="007052C6">
        <w:rPr>
          <w:sz w:val="28"/>
          <w:szCs w:val="28"/>
        </w:rPr>
        <w:t>4) доводы, на основании которых заявитель не согласен с решением и действием (бездействием) органа муниципального контроля</w:t>
      </w:r>
      <w:r w:rsidR="00FC7F9D">
        <w:rPr>
          <w:sz w:val="28"/>
          <w:szCs w:val="28"/>
        </w:rPr>
        <w:t xml:space="preserve"> в сфере наружной рекламы</w:t>
      </w:r>
      <w:r w:rsidRPr="007052C6">
        <w:rPr>
          <w:sz w:val="28"/>
          <w:szCs w:val="28"/>
        </w:rPr>
        <w:t>, его должностного лица. Заявителем могут быть представлены документы (при наличии), подтверждающие доводы заявителя, либо их копии.</w:t>
      </w:r>
    </w:p>
    <w:p w:rsidR="0077609E" w:rsidRPr="007052C6" w:rsidRDefault="00FA3F3C" w:rsidP="007052C6">
      <w:pPr>
        <w:pStyle w:val="af6"/>
        <w:spacing w:before="0" w:after="0"/>
        <w:ind w:firstLine="709"/>
        <w:contextualSpacing/>
        <w:jc w:val="both"/>
        <w:rPr>
          <w:sz w:val="28"/>
          <w:szCs w:val="28"/>
        </w:rPr>
      </w:pPr>
      <w:r w:rsidRPr="007052C6">
        <w:rPr>
          <w:sz w:val="28"/>
          <w:szCs w:val="28"/>
        </w:rPr>
        <w:t>12</w:t>
      </w:r>
      <w:r w:rsidR="003B7BF1">
        <w:rPr>
          <w:sz w:val="28"/>
          <w:szCs w:val="28"/>
        </w:rPr>
        <w:t>4</w:t>
      </w:r>
      <w:r w:rsidR="0077609E" w:rsidRPr="007052C6">
        <w:rPr>
          <w:sz w:val="28"/>
          <w:szCs w:val="28"/>
        </w:rPr>
        <w:t>. Основанием для начала процедуры досудебного (внесудебного) обжалования является регистрация поступления жалобы в Администрацию городского округа Фрязино Московской области в письменной форме.</w:t>
      </w:r>
    </w:p>
    <w:p w:rsidR="0077609E" w:rsidRPr="007052C6" w:rsidRDefault="00FA3F3C" w:rsidP="007052C6">
      <w:pPr>
        <w:pStyle w:val="af6"/>
        <w:spacing w:before="0" w:after="0"/>
        <w:ind w:firstLine="709"/>
        <w:contextualSpacing/>
        <w:jc w:val="both"/>
        <w:rPr>
          <w:sz w:val="28"/>
          <w:szCs w:val="28"/>
        </w:rPr>
      </w:pPr>
      <w:r w:rsidRPr="007052C6">
        <w:rPr>
          <w:sz w:val="28"/>
          <w:szCs w:val="28"/>
        </w:rPr>
        <w:t>12</w:t>
      </w:r>
      <w:r w:rsidR="003B7BF1">
        <w:rPr>
          <w:sz w:val="28"/>
          <w:szCs w:val="28"/>
        </w:rPr>
        <w:t>5</w:t>
      </w:r>
      <w:r w:rsidR="0077609E" w:rsidRPr="007052C6">
        <w:rPr>
          <w:sz w:val="28"/>
          <w:szCs w:val="28"/>
        </w:rPr>
        <w:t>. Жалоба, поступившая в Администрацию городского округа Фрязино Московской области, подлежит рассмотрению должностным лицом, наделенным полномочиями по рассмотрению жалоб, в течение тридцати рабочих дней со дня ее регистрации</w:t>
      </w:r>
      <w:r w:rsidR="006C50F8">
        <w:rPr>
          <w:sz w:val="28"/>
          <w:szCs w:val="28"/>
        </w:rPr>
        <w:t>.</w:t>
      </w:r>
    </w:p>
    <w:p w:rsidR="0077609E" w:rsidRPr="007052C6" w:rsidRDefault="00FA3F3C" w:rsidP="007052C6">
      <w:pPr>
        <w:pStyle w:val="af6"/>
        <w:spacing w:before="0" w:after="0"/>
        <w:ind w:firstLine="709"/>
        <w:contextualSpacing/>
        <w:jc w:val="both"/>
        <w:rPr>
          <w:sz w:val="28"/>
          <w:szCs w:val="28"/>
        </w:rPr>
      </w:pPr>
      <w:r w:rsidRPr="007052C6">
        <w:rPr>
          <w:sz w:val="28"/>
          <w:szCs w:val="28"/>
        </w:rPr>
        <w:t>12</w:t>
      </w:r>
      <w:r w:rsidR="003B7BF1">
        <w:rPr>
          <w:sz w:val="28"/>
          <w:szCs w:val="28"/>
        </w:rPr>
        <w:t>6</w:t>
      </w:r>
      <w:r w:rsidR="0077609E" w:rsidRPr="007052C6">
        <w:rPr>
          <w:sz w:val="28"/>
          <w:szCs w:val="28"/>
        </w:rPr>
        <w:t>. По результатам рассмотрения жалобы должностным лицом органа муниципального контроля</w:t>
      </w:r>
      <w:r w:rsidR="006C50F8">
        <w:rPr>
          <w:sz w:val="28"/>
          <w:szCs w:val="28"/>
        </w:rPr>
        <w:t xml:space="preserve"> в сфере наружной рекламы</w:t>
      </w:r>
      <w:r w:rsidR="0077609E" w:rsidRPr="007052C6">
        <w:rPr>
          <w:sz w:val="28"/>
          <w:szCs w:val="28"/>
        </w:rPr>
        <w:t>, наделенным полномочиями по рассмотрению жалоб, принимается одно из следующих решений:</w:t>
      </w:r>
    </w:p>
    <w:p w:rsidR="0077609E" w:rsidRPr="007052C6" w:rsidRDefault="0077609E" w:rsidP="007052C6">
      <w:pPr>
        <w:pStyle w:val="af6"/>
        <w:spacing w:before="0" w:after="0"/>
        <w:ind w:firstLine="709"/>
        <w:contextualSpacing/>
        <w:jc w:val="both"/>
        <w:rPr>
          <w:sz w:val="28"/>
          <w:szCs w:val="28"/>
        </w:rPr>
      </w:pPr>
      <w:proofErr w:type="gramStart"/>
      <w:r w:rsidRPr="007052C6">
        <w:rPr>
          <w:sz w:val="28"/>
          <w:szCs w:val="28"/>
        </w:rPr>
        <w:t xml:space="preserve">1) удовлетворить жалобу, в том числе в форме отмены принятого решения, исправления допущенных опечаток и ошибок в выданных в результате исполнения муниципальной функции документах, возврата </w:t>
      </w:r>
      <w:r w:rsidRPr="007052C6">
        <w:rPr>
          <w:sz w:val="28"/>
          <w:szCs w:val="28"/>
        </w:rPr>
        <w:lastRenderedPageBreak/>
        <w:t>заявителю денежных средств, взимание которых не предусмотрено нормативными правовыми актами Российской Федерации, а также в иных формах;</w:t>
      </w:r>
      <w:proofErr w:type="gramEnd"/>
    </w:p>
    <w:p w:rsidR="0077609E" w:rsidRPr="007052C6" w:rsidRDefault="0077609E" w:rsidP="007052C6">
      <w:pPr>
        <w:pStyle w:val="af6"/>
        <w:spacing w:before="0" w:after="0"/>
        <w:ind w:firstLine="709"/>
        <w:contextualSpacing/>
        <w:jc w:val="both"/>
        <w:rPr>
          <w:sz w:val="28"/>
          <w:szCs w:val="28"/>
        </w:rPr>
      </w:pPr>
      <w:r w:rsidRPr="007052C6">
        <w:rPr>
          <w:sz w:val="28"/>
          <w:szCs w:val="28"/>
        </w:rPr>
        <w:t>2) отказать в удовлетворении жалобы.</w:t>
      </w:r>
    </w:p>
    <w:p w:rsidR="0077609E" w:rsidRPr="007052C6" w:rsidRDefault="00FA3F3C" w:rsidP="007052C6">
      <w:pPr>
        <w:pStyle w:val="af6"/>
        <w:spacing w:before="0" w:after="0"/>
        <w:ind w:firstLine="709"/>
        <w:contextualSpacing/>
        <w:jc w:val="both"/>
        <w:rPr>
          <w:sz w:val="28"/>
          <w:szCs w:val="28"/>
        </w:rPr>
      </w:pPr>
      <w:r w:rsidRPr="007052C6">
        <w:rPr>
          <w:sz w:val="28"/>
          <w:szCs w:val="28"/>
        </w:rPr>
        <w:t>12</w:t>
      </w:r>
      <w:r w:rsidR="003B7BF1">
        <w:rPr>
          <w:sz w:val="28"/>
          <w:szCs w:val="28"/>
        </w:rPr>
        <w:t>7</w:t>
      </w:r>
      <w:r w:rsidR="0077609E" w:rsidRPr="007052C6">
        <w:rPr>
          <w:sz w:val="28"/>
          <w:szCs w:val="28"/>
        </w:rPr>
        <w:t>. Основания для  приостановления рассмотрения жалобы, а также для оставления жалобы без ответа, либо без рассмотрения по существу поставленных в ней вопросов:</w:t>
      </w:r>
    </w:p>
    <w:p w:rsidR="0077609E" w:rsidRPr="007052C6" w:rsidRDefault="0077609E" w:rsidP="007052C6">
      <w:pPr>
        <w:pStyle w:val="af6"/>
        <w:spacing w:before="0" w:after="0"/>
        <w:ind w:firstLine="709"/>
        <w:contextualSpacing/>
        <w:jc w:val="both"/>
        <w:rPr>
          <w:sz w:val="28"/>
          <w:szCs w:val="28"/>
        </w:rPr>
      </w:pPr>
      <w:r w:rsidRPr="007052C6">
        <w:rPr>
          <w:sz w:val="28"/>
          <w:szCs w:val="28"/>
        </w:rPr>
        <w:t>1)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членам его семьи, оно оставляется без рассмотрения  по существу поставленных в нем вопросов, при этом заявителю, направившему обращение, сообщается о недопустимости злоупотребления правом;</w:t>
      </w:r>
    </w:p>
    <w:p w:rsidR="0077609E" w:rsidRPr="007052C6" w:rsidRDefault="0077609E" w:rsidP="007052C6">
      <w:pPr>
        <w:pStyle w:val="af6"/>
        <w:spacing w:before="0" w:after="0"/>
        <w:ind w:firstLine="709"/>
        <w:contextualSpacing/>
        <w:jc w:val="both"/>
        <w:rPr>
          <w:sz w:val="28"/>
          <w:szCs w:val="28"/>
        </w:rPr>
      </w:pPr>
      <w:r w:rsidRPr="007052C6">
        <w:rPr>
          <w:sz w:val="28"/>
          <w:szCs w:val="28"/>
        </w:rPr>
        <w:t>2) если в письменной жалобе не указана фамилия заявителя, направившего жалобу, и/или почтовый адрес, по которому должен быть направлен ответ, ответ на жалобу не дается;</w:t>
      </w:r>
    </w:p>
    <w:p w:rsidR="0077609E" w:rsidRPr="007052C6" w:rsidRDefault="0077609E" w:rsidP="007052C6">
      <w:pPr>
        <w:pStyle w:val="af6"/>
        <w:spacing w:before="0" w:after="0"/>
        <w:ind w:firstLine="709"/>
        <w:contextualSpacing/>
        <w:jc w:val="both"/>
        <w:rPr>
          <w:sz w:val="28"/>
          <w:szCs w:val="28"/>
        </w:rPr>
      </w:pPr>
      <w:r w:rsidRPr="007052C6">
        <w:rPr>
          <w:sz w:val="28"/>
          <w:szCs w:val="28"/>
        </w:rPr>
        <w:t xml:space="preserve">3) если текст письменного обращения не поддается прочтению, ответ на обращение не </w:t>
      </w:r>
      <w:proofErr w:type="gramStart"/>
      <w:r w:rsidRPr="007052C6">
        <w:rPr>
          <w:sz w:val="28"/>
          <w:szCs w:val="28"/>
        </w:rPr>
        <w:t>дается</w:t>
      </w:r>
      <w:proofErr w:type="gramEnd"/>
      <w:r w:rsidRPr="007052C6">
        <w:rPr>
          <w:sz w:val="28"/>
          <w:szCs w:val="28"/>
        </w:rPr>
        <w:t xml:space="preserve"> и оно не подлежит направлению на рассмотрение к должностному лицу в соответствии с их компетенцией, о чем сообщается гражданину, направившему обращение, если его фамилия и почтовый адрес поддаются прочтению;</w:t>
      </w:r>
    </w:p>
    <w:p w:rsidR="0077609E" w:rsidRPr="007052C6" w:rsidRDefault="0077609E" w:rsidP="007052C6">
      <w:pPr>
        <w:pStyle w:val="af6"/>
        <w:spacing w:before="0" w:after="0"/>
        <w:ind w:firstLine="709"/>
        <w:contextualSpacing/>
        <w:jc w:val="both"/>
        <w:rPr>
          <w:sz w:val="28"/>
          <w:szCs w:val="28"/>
        </w:rPr>
      </w:pPr>
      <w:r w:rsidRPr="007052C6">
        <w:rPr>
          <w:sz w:val="28"/>
          <w:szCs w:val="28"/>
        </w:rPr>
        <w:t>4) обращение, в котором обжалуется судебное решение, возвращается заявителю, направившему жалобу, с разъяснением порядка обжалования данного судебного решения;</w:t>
      </w:r>
    </w:p>
    <w:p w:rsidR="0045514D" w:rsidRDefault="0077609E" w:rsidP="0045514D">
      <w:pPr>
        <w:pStyle w:val="af6"/>
        <w:spacing w:before="0" w:after="0"/>
        <w:ind w:firstLine="709"/>
        <w:contextualSpacing/>
        <w:jc w:val="both"/>
        <w:rPr>
          <w:sz w:val="28"/>
          <w:szCs w:val="28"/>
        </w:rPr>
      </w:pPr>
      <w:proofErr w:type="gramStart"/>
      <w:r w:rsidRPr="007052C6">
        <w:rPr>
          <w:sz w:val="28"/>
          <w:szCs w:val="28"/>
        </w:rPr>
        <w:t>5) если в жалобе заявителя содержится вопрос, на который ему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Глава городского округа Фрязино Московской области, либо уполномоченное на то должностное лицо, вправе принять решение о безосновательности очередной жалобы и прекращении переписки с заявителем по данному вопросу</w:t>
      </w:r>
      <w:proofErr w:type="gramEnd"/>
      <w:r w:rsidRPr="007052C6">
        <w:rPr>
          <w:sz w:val="28"/>
          <w:szCs w:val="28"/>
        </w:rPr>
        <w:t xml:space="preserve"> при условии, что указанная жалоба и ранее направляемые жалобы направлялись в один и тот же адрес. О данном решении уведомляетс</w:t>
      </w:r>
      <w:r w:rsidR="0045514D">
        <w:rPr>
          <w:sz w:val="28"/>
          <w:szCs w:val="28"/>
        </w:rPr>
        <w:t>я заявитель, направивший жалобу;</w:t>
      </w:r>
    </w:p>
    <w:p w:rsidR="0045514D" w:rsidRDefault="0045514D" w:rsidP="0045514D">
      <w:pPr>
        <w:pStyle w:val="af6"/>
        <w:spacing w:before="0" w:after="0"/>
        <w:ind w:firstLine="709"/>
        <w:contextualSpacing/>
        <w:jc w:val="both"/>
        <w:rPr>
          <w:sz w:val="28"/>
          <w:szCs w:val="28"/>
          <w:lang w:eastAsia="ar-SA"/>
        </w:rPr>
      </w:pPr>
      <w:r>
        <w:rPr>
          <w:sz w:val="28"/>
          <w:szCs w:val="28"/>
        </w:rPr>
        <w:t xml:space="preserve">6) если текст письменного обращения не позволяет определить суть  предложения, заявления или жалобы, ответ на обращение не </w:t>
      </w:r>
      <w:proofErr w:type="gramStart"/>
      <w:r>
        <w:rPr>
          <w:sz w:val="28"/>
          <w:szCs w:val="28"/>
        </w:rPr>
        <w:t>дается</w:t>
      </w:r>
      <w:proofErr w:type="gramEnd"/>
      <w:r>
        <w:rPr>
          <w:sz w:val="28"/>
          <w:szCs w:val="28"/>
        </w:rPr>
        <w:t xml:space="preserve"> и оно не подлежит направлению на </w:t>
      </w:r>
      <w:r w:rsidRPr="004816DC">
        <w:rPr>
          <w:sz w:val="28"/>
          <w:szCs w:val="28"/>
          <w:lang w:eastAsia="ar-SA"/>
        </w:rPr>
        <w:t>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w:t>
      </w:r>
      <w:r>
        <w:rPr>
          <w:sz w:val="28"/>
          <w:szCs w:val="28"/>
          <w:lang w:eastAsia="ar-SA"/>
        </w:rPr>
        <w:t>.</w:t>
      </w:r>
    </w:p>
    <w:p w:rsidR="00463532" w:rsidRDefault="00463532" w:rsidP="0045514D">
      <w:pPr>
        <w:pStyle w:val="af6"/>
        <w:spacing w:before="0" w:after="0"/>
        <w:ind w:firstLine="709"/>
        <w:contextualSpacing/>
        <w:jc w:val="both"/>
        <w:rPr>
          <w:sz w:val="28"/>
          <w:szCs w:val="28"/>
          <w:lang w:eastAsia="ar-SA"/>
        </w:rPr>
      </w:pPr>
      <w:r>
        <w:rPr>
          <w:sz w:val="28"/>
          <w:szCs w:val="28"/>
          <w:lang w:eastAsia="ar-SA"/>
        </w:rPr>
        <w:t>12</w:t>
      </w:r>
      <w:r w:rsidR="003B7BF1">
        <w:rPr>
          <w:sz w:val="28"/>
          <w:szCs w:val="28"/>
          <w:lang w:eastAsia="ar-SA"/>
        </w:rPr>
        <w:t>8</w:t>
      </w:r>
      <w:r>
        <w:rPr>
          <w:sz w:val="28"/>
          <w:szCs w:val="28"/>
          <w:lang w:eastAsia="ar-SA"/>
        </w:rPr>
        <w:t>. По результатам рассмотрения жалобы должностным лицом органа муниципального контроля</w:t>
      </w:r>
      <w:r w:rsidR="00B312E8">
        <w:rPr>
          <w:sz w:val="28"/>
          <w:szCs w:val="28"/>
          <w:lang w:eastAsia="ar-SA"/>
        </w:rPr>
        <w:t xml:space="preserve"> в сфере наружной рекламы, наделенным полномочиями по рассмотрению жалоб, принимается одно из следующих решений:</w:t>
      </w:r>
    </w:p>
    <w:p w:rsidR="00B312E8" w:rsidRDefault="00B312E8" w:rsidP="0045514D">
      <w:pPr>
        <w:pStyle w:val="af6"/>
        <w:spacing w:before="0" w:after="0"/>
        <w:ind w:firstLine="709"/>
        <w:contextualSpacing/>
        <w:jc w:val="both"/>
        <w:rPr>
          <w:sz w:val="28"/>
          <w:szCs w:val="28"/>
          <w:lang w:eastAsia="ar-SA"/>
        </w:rPr>
      </w:pPr>
      <w:proofErr w:type="gramStart"/>
      <w:r>
        <w:rPr>
          <w:sz w:val="28"/>
          <w:szCs w:val="28"/>
          <w:lang w:eastAsia="ar-SA"/>
        </w:rPr>
        <w:lastRenderedPageBreak/>
        <w:t>1) удовлетворить жалобу, в том числе в форме отмены принятого решения, исправления допущенных опечаток и ошибок в выданных в результате исполнения муниципальной</w:t>
      </w:r>
      <w:r w:rsidR="0016311A">
        <w:rPr>
          <w:sz w:val="28"/>
          <w:szCs w:val="28"/>
          <w:lang w:eastAsia="ar-SA"/>
        </w:rPr>
        <w:t xml:space="preserve"> функции документах, возврата заявителю денежных средств, взимание которых не предусмотрено нормативными правовыми актами Российской Федерации, а также в иных формах;</w:t>
      </w:r>
      <w:proofErr w:type="gramEnd"/>
    </w:p>
    <w:p w:rsidR="0016311A" w:rsidRPr="0045514D" w:rsidRDefault="0016311A" w:rsidP="0045514D">
      <w:pPr>
        <w:pStyle w:val="af6"/>
        <w:spacing w:before="0" w:after="0"/>
        <w:ind w:firstLine="709"/>
        <w:contextualSpacing/>
        <w:jc w:val="both"/>
        <w:rPr>
          <w:sz w:val="28"/>
          <w:szCs w:val="28"/>
        </w:rPr>
      </w:pPr>
      <w:r>
        <w:rPr>
          <w:sz w:val="28"/>
          <w:szCs w:val="28"/>
          <w:lang w:eastAsia="ar-SA"/>
        </w:rPr>
        <w:t>2) отказать в удовлетворении жалобы.</w:t>
      </w:r>
    </w:p>
    <w:p w:rsidR="0063581A" w:rsidRDefault="00463532" w:rsidP="00157557">
      <w:pPr>
        <w:pStyle w:val="af6"/>
        <w:spacing w:before="0" w:after="0"/>
        <w:ind w:firstLine="709"/>
        <w:contextualSpacing/>
        <w:jc w:val="both"/>
        <w:rPr>
          <w:sz w:val="28"/>
          <w:szCs w:val="28"/>
        </w:rPr>
      </w:pPr>
      <w:r>
        <w:rPr>
          <w:sz w:val="28"/>
          <w:szCs w:val="28"/>
        </w:rPr>
        <w:t>1</w:t>
      </w:r>
      <w:r w:rsidR="003B7BF1">
        <w:rPr>
          <w:sz w:val="28"/>
          <w:szCs w:val="28"/>
        </w:rPr>
        <w:t>29</w:t>
      </w:r>
      <w:r w:rsidR="0077609E" w:rsidRPr="007052C6">
        <w:rPr>
          <w:sz w:val="28"/>
          <w:szCs w:val="28"/>
        </w:rPr>
        <w:t xml:space="preserve">. В случае установления в ходе или по результатам </w:t>
      </w:r>
      <w:proofErr w:type="gramStart"/>
      <w:r w:rsidR="0077609E" w:rsidRPr="007052C6">
        <w:rPr>
          <w:sz w:val="28"/>
          <w:szCs w:val="28"/>
        </w:rPr>
        <w:t>рассмотрения жалобы признаков состава административного правонарушения</w:t>
      </w:r>
      <w:proofErr w:type="gramEnd"/>
      <w:r w:rsidR="0077609E" w:rsidRPr="007052C6">
        <w:rPr>
          <w:sz w:val="28"/>
          <w:szCs w:val="28"/>
        </w:rPr>
        <w:t xml:space="preserve"> или преступления должностное лицо, наделенное полномочиями по рассмотрению жалоб, незамедлительно направляет имеющиеся</w:t>
      </w:r>
      <w:r w:rsidR="00157557">
        <w:rPr>
          <w:sz w:val="28"/>
          <w:szCs w:val="28"/>
        </w:rPr>
        <w:t xml:space="preserve"> материалы в органы прокуратуры.</w:t>
      </w:r>
    </w:p>
    <w:p w:rsidR="00EA61D0" w:rsidRDefault="00EA61D0">
      <w:pPr>
        <w:suppressAutoHyphens w:val="0"/>
        <w:spacing w:after="160" w:line="259" w:lineRule="auto"/>
        <w:rPr>
          <w:rFonts w:ascii="Times New Roman" w:hAnsi="Times New Roman"/>
          <w:sz w:val="28"/>
          <w:szCs w:val="28"/>
        </w:rPr>
      </w:pPr>
      <w:r>
        <w:rPr>
          <w:rFonts w:ascii="Times New Roman" w:hAnsi="Times New Roman"/>
          <w:sz w:val="28"/>
          <w:szCs w:val="28"/>
        </w:rPr>
        <w:br w:type="page"/>
      </w:r>
    </w:p>
    <w:p w:rsidR="005A38AE" w:rsidRPr="00EA61D0" w:rsidRDefault="00DC340D" w:rsidP="00EA61D0">
      <w:pPr>
        <w:pStyle w:val="3"/>
      </w:pPr>
      <w:bookmarkStart w:id="33" w:name="_Toc63948054"/>
      <w:r w:rsidRPr="00EA61D0">
        <w:lastRenderedPageBreak/>
        <w:t>Приложение 1</w:t>
      </w:r>
      <w:bookmarkEnd w:id="33"/>
    </w:p>
    <w:p w:rsidR="0063581A" w:rsidRDefault="00DC340D" w:rsidP="005A38AE">
      <w:pPr>
        <w:suppressAutoHyphens w:val="0"/>
        <w:spacing w:after="0" w:line="240" w:lineRule="auto"/>
        <w:ind w:left="5103"/>
        <w:rPr>
          <w:rFonts w:ascii="Times New Roman" w:hAnsi="Times New Roman"/>
          <w:sz w:val="24"/>
          <w:szCs w:val="24"/>
        </w:rPr>
      </w:pPr>
      <w:r w:rsidRPr="005A38AE">
        <w:rPr>
          <w:rFonts w:ascii="Times New Roman" w:hAnsi="Times New Roman"/>
          <w:sz w:val="28"/>
          <w:szCs w:val="28"/>
        </w:rPr>
        <w:t xml:space="preserve">к </w:t>
      </w:r>
      <w:r w:rsidR="005A38AE" w:rsidRPr="005A38AE">
        <w:rPr>
          <w:rFonts w:ascii="Times New Roman" w:hAnsi="Times New Roman"/>
          <w:bCs/>
          <w:sz w:val="28"/>
          <w:szCs w:val="28"/>
          <w:lang w:eastAsia="ru-RU"/>
        </w:rPr>
        <w:t>Административн</w:t>
      </w:r>
      <w:r w:rsidR="00BD2BF5">
        <w:rPr>
          <w:rFonts w:ascii="Times New Roman" w:hAnsi="Times New Roman"/>
          <w:bCs/>
          <w:sz w:val="28"/>
          <w:szCs w:val="28"/>
          <w:lang w:eastAsia="ru-RU"/>
        </w:rPr>
        <w:t>ому</w:t>
      </w:r>
      <w:r w:rsidR="005A38AE" w:rsidRPr="005A38AE">
        <w:rPr>
          <w:rFonts w:ascii="Times New Roman" w:hAnsi="Times New Roman"/>
          <w:bCs/>
          <w:sz w:val="28"/>
          <w:szCs w:val="28"/>
          <w:lang w:eastAsia="ru-RU"/>
        </w:rPr>
        <w:t xml:space="preserve"> регламент</w:t>
      </w:r>
      <w:r w:rsidR="00BD2BF5">
        <w:rPr>
          <w:rFonts w:ascii="Times New Roman" w:hAnsi="Times New Roman"/>
          <w:bCs/>
          <w:sz w:val="28"/>
          <w:szCs w:val="28"/>
          <w:lang w:eastAsia="ru-RU"/>
        </w:rPr>
        <w:t>у</w:t>
      </w:r>
      <w:r w:rsidR="005A38AE" w:rsidRPr="005A38AE">
        <w:rPr>
          <w:rFonts w:ascii="Times New Roman" w:hAnsi="Times New Roman"/>
          <w:bCs/>
          <w:sz w:val="28"/>
          <w:szCs w:val="28"/>
          <w:lang w:eastAsia="ru-RU"/>
        </w:rPr>
        <w:t xml:space="preserve"> по осуществлению </w:t>
      </w:r>
      <w:r w:rsidR="005A38AE" w:rsidRPr="005A38AE">
        <w:rPr>
          <w:rFonts w:ascii="Times New Roman" w:hAnsi="Times New Roman"/>
          <w:spacing w:val="-11"/>
          <w:sz w:val="28"/>
          <w:szCs w:val="28"/>
          <w:lang w:eastAsia="ru-RU"/>
        </w:rPr>
        <w:t>муниципального контроля в сфере наружной реклам</w:t>
      </w:r>
      <w:r w:rsidR="005A38AE">
        <w:rPr>
          <w:rFonts w:ascii="Times New Roman" w:hAnsi="Times New Roman"/>
          <w:spacing w:val="-11"/>
          <w:sz w:val="28"/>
          <w:szCs w:val="28"/>
          <w:lang w:eastAsia="ru-RU"/>
        </w:rPr>
        <w:t>ы</w:t>
      </w:r>
    </w:p>
    <w:p w:rsidR="00C67AF2" w:rsidRPr="00C67AF2" w:rsidRDefault="00C67AF2" w:rsidP="00DC340D">
      <w:pPr>
        <w:spacing w:after="0"/>
        <w:ind w:left="5058" w:firstLine="708"/>
        <w:jc w:val="both"/>
        <w:rPr>
          <w:rFonts w:ascii="Times New Roman" w:hAnsi="Times New Roman"/>
          <w:sz w:val="28"/>
          <w:szCs w:val="28"/>
        </w:rPr>
      </w:pPr>
    </w:p>
    <w:tbl>
      <w:tblPr>
        <w:tblW w:w="0" w:type="auto"/>
        <w:tblInd w:w="-25" w:type="dxa"/>
        <w:tblLayout w:type="fixed"/>
        <w:tblLook w:val="0000" w:firstRow="0" w:lastRow="0" w:firstColumn="0" w:lastColumn="0" w:noHBand="0" w:noVBand="0"/>
      </w:tblPr>
      <w:tblGrid>
        <w:gridCol w:w="496"/>
        <w:gridCol w:w="3533"/>
        <w:gridCol w:w="5910"/>
      </w:tblGrid>
      <w:tr w:rsidR="00DC340D" w:rsidRPr="007E5E34" w:rsidTr="00DC5BB1">
        <w:trPr>
          <w:trHeight w:val="300"/>
        </w:trPr>
        <w:tc>
          <w:tcPr>
            <w:tcW w:w="9939" w:type="dxa"/>
            <w:gridSpan w:val="3"/>
            <w:tcBorders>
              <w:top w:val="single" w:sz="4" w:space="0" w:color="000000"/>
              <w:left w:val="single" w:sz="4" w:space="0" w:color="000000"/>
              <w:bottom w:val="single" w:sz="4" w:space="0" w:color="000000"/>
              <w:right w:val="single" w:sz="4" w:space="0" w:color="000000"/>
            </w:tcBorders>
            <w:shd w:val="clear" w:color="auto" w:fill="auto"/>
          </w:tcPr>
          <w:p w:rsidR="00DC340D" w:rsidRPr="00C67AF2" w:rsidRDefault="00DC340D" w:rsidP="00DC5BB1">
            <w:pPr>
              <w:snapToGrid w:val="0"/>
              <w:rPr>
                <w:rFonts w:ascii="Times New Roman" w:hAnsi="Times New Roman"/>
                <w:sz w:val="28"/>
                <w:szCs w:val="28"/>
              </w:rPr>
            </w:pPr>
          </w:p>
          <w:p w:rsidR="00DC340D" w:rsidRPr="00C67AF2" w:rsidRDefault="00DC340D" w:rsidP="00DC5BB1">
            <w:pPr>
              <w:jc w:val="center"/>
              <w:rPr>
                <w:sz w:val="28"/>
                <w:szCs w:val="28"/>
              </w:rPr>
            </w:pPr>
            <w:r w:rsidRPr="00C67AF2">
              <w:rPr>
                <w:rFonts w:ascii="Times New Roman" w:hAnsi="Times New Roman"/>
                <w:sz w:val="28"/>
                <w:szCs w:val="28"/>
              </w:rPr>
              <w:t>Термины и определения</w:t>
            </w:r>
          </w:p>
        </w:tc>
      </w:tr>
      <w:tr w:rsidR="00DC340D" w:rsidRPr="007E5E34" w:rsidTr="00DC5BB1">
        <w:trPr>
          <w:trHeight w:val="300"/>
        </w:trPr>
        <w:tc>
          <w:tcPr>
            <w:tcW w:w="496" w:type="dxa"/>
            <w:tcBorders>
              <w:top w:val="single" w:sz="4" w:space="0" w:color="000000"/>
              <w:left w:val="single" w:sz="4" w:space="0" w:color="000000"/>
              <w:bottom w:val="single" w:sz="4" w:space="0" w:color="000000"/>
            </w:tcBorders>
            <w:shd w:val="clear" w:color="auto" w:fill="auto"/>
            <w:vAlign w:val="center"/>
          </w:tcPr>
          <w:p w:rsidR="00DC340D" w:rsidRPr="00C67AF2" w:rsidRDefault="00DC340D" w:rsidP="00DC5BB1">
            <w:pPr>
              <w:jc w:val="center"/>
              <w:rPr>
                <w:sz w:val="28"/>
                <w:szCs w:val="28"/>
              </w:rPr>
            </w:pPr>
            <w:r w:rsidRPr="00C67AF2">
              <w:rPr>
                <w:rFonts w:ascii="Times New Roman" w:hAnsi="Times New Roman"/>
                <w:sz w:val="28"/>
                <w:szCs w:val="28"/>
              </w:rPr>
              <w:t>№</w:t>
            </w:r>
          </w:p>
        </w:tc>
        <w:tc>
          <w:tcPr>
            <w:tcW w:w="3533" w:type="dxa"/>
            <w:tcBorders>
              <w:top w:val="single" w:sz="4" w:space="0" w:color="000000"/>
              <w:left w:val="single" w:sz="4" w:space="0" w:color="000000"/>
              <w:bottom w:val="single" w:sz="4" w:space="0" w:color="000000"/>
            </w:tcBorders>
            <w:shd w:val="clear" w:color="auto" w:fill="auto"/>
            <w:vAlign w:val="center"/>
          </w:tcPr>
          <w:p w:rsidR="00DC340D" w:rsidRPr="00C67AF2" w:rsidRDefault="00F32E46" w:rsidP="00DC5BB1">
            <w:pPr>
              <w:jc w:val="center"/>
              <w:rPr>
                <w:sz w:val="28"/>
                <w:szCs w:val="28"/>
              </w:rPr>
            </w:pPr>
            <w:r w:rsidRPr="00C67AF2">
              <w:rPr>
                <w:rFonts w:ascii="Times New Roman" w:hAnsi="Times New Roman"/>
                <w:sz w:val="28"/>
                <w:szCs w:val="28"/>
              </w:rPr>
              <w:t>П</w:t>
            </w:r>
            <w:r w:rsidR="00DC340D" w:rsidRPr="00C67AF2">
              <w:rPr>
                <w:rFonts w:ascii="Times New Roman" w:hAnsi="Times New Roman"/>
                <w:sz w:val="28"/>
                <w:szCs w:val="28"/>
              </w:rPr>
              <w:t>онятия</w:t>
            </w:r>
          </w:p>
        </w:tc>
        <w:tc>
          <w:tcPr>
            <w:tcW w:w="59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340D" w:rsidRPr="00C67AF2" w:rsidRDefault="00F32E46" w:rsidP="00DC5BB1">
            <w:pPr>
              <w:jc w:val="center"/>
              <w:rPr>
                <w:sz w:val="28"/>
                <w:szCs w:val="28"/>
              </w:rPr>
            </w:pPr>
            <w:r w:rsidRPr="00C67AF2">
              <w:rPr>
                <w:rFonts w:ascii="Times New Roman" w:hAnsi="Times New Roman"/>
                <w:sz w:val="28"/>
                <w:szCs w:val="28"/>
              </w:rPr>
              <w:t>З</w:t>
            </w:r>
            <w:r w:rsidR="00DC340D" w:rsidRPr="00C67AF2">
              <w:rPr>
                <w:rFonts w:ascii="Times New Roman" w:hAnsi="Times New Roman"/>
                <w:sz w:val="28"/>
                <w:szCs w:val="28"/>
              </w:rPr>
              <w:t>начения</w:t>
            </w:r>
          </w:p>
        </w:tc>
      </w:tr>
      <w:tr w:rsidR="00DC340D" w:rsidRPr="007E5E34" w:rsidTr="00DC5BB1">
        <w:trPr>
          <w:trHeight w:val="600"/>
        </w:trPr>
        <w:tc>
          <w:tcPr>
            <w:tcW w:w="496" w:type="dxa"/>
            <w:tcBorders>
              <w:top w:val="single" w:sz="4" w:space="0" w:color="000000"/>
              <w:left w:val="single" w:sz="4" w:space="0" w:color="000000"/>
              <w:bottom w:val="single" w:sz="4" w:space="0" w:color="000000"/>
            </w:tcBorders>
            <w:shd w:val="clear" w:color="auto" w:fill="auto"/>
            <w:vAlign w:val="center"/>
          </w:tcPr>
          <w:p w:rsidR="00DC340D" w:rsidRPr="00C67AF2" w:rsidRDefault="00DC340D" w:rsidP="00DC5BB1">
            <w:pPr>
              <w:jc w:val="center"/>
              <w:rPr>
                <w:sz w:val="28"/>
                <w:szCs w:val="28"/>
              </w:rPr>
            </w:pPr>
            <w:r w:rsidRPr="00C67AF2">
              <w:rPr>
                <w:rFonts w:ascii="Times New Roman" w:hAnsi="Times New Roman"/>
                <w:sz w:val="28"/>
                <w:szCs w:val="28"/>
              </w:rPr>
              <w:t>1</w:t>
            </w:r>
          </w:p>
        </w:tc>
        <w:tc>
          <w:tcPr>
            <w:tcW w:w="3533" w:type="dxa"/>
            <w:tcBorders>
              <w:top w:val="single" w:sz="4" w:space="0" w:color="000000"/>
              <w:left w:val="single" w:sz="4" w:space="0" w:color="000000"/>
              <w:bottom w:val="single" w:sz="4" w:space="0" w:color="000000"/>
            </w:tcBorders>
            <w:shd w:val="clear" w:color="auto" w:fill="auto"/>
            <w:vAlign w:val="center"/>
          </w:tcPr>
          <w:p w:rsidR="00DC340D" w:rsidRPr="00C67AF2" w:rsidRDefault="00DC340D" w:rsidP="00DC5BB1">
            <w:pPr>
              <w:snapToGrid w:val="0"/>
              <w:jc w:val="center"/>
              <w:rPr>
                <w:rFonts w:ascii="Times New Roman" w:hAnsi="Times New Roman"/>
                <w:sz w:val="28"/>
                <w:szCs w:val="28"/>
              </w:rPr>
            </w:pPr>
          </w:p>
          <w:p w:rsidR="00DC340D" w:rsidRPr="00C67AF2" w:rsidRDefault="00DC340D" w:rsidP="00DC5BB1">
            <w:pPr>
              <w:jc w:val="center"/>
              <w:rPr>
                <w:sz w:val="28"/>
                <w:szCs w:val="28"/>
              </w:rPr>
            </w:pPr>
            <w:r w:rsidRPr="00C67AF2">
              <w:rPr>
                <w:rFonts w:ascii="Times New Roman" w:hAnsi="Times New Roman"/>
                <w:sz w:val="28"/>
                <w:szCs w:val="28"/>
              </w:rPr>
              <w:t>Административный регламент</w:t>
            </w:r>
          </w:p>
        </w:tc>
        <w:tc>
          <w:tcPr>
            <w:tcW w:w="5910" w:type="dxa"/>
            <w:tcBorders>
              <w:top w:val="single" w:sz="4" w:space="0" w:color="000000"/>
              <w:left w:val="single" w:sz="4" w:space="0" w:color="000000"/>
              <w:bottom w:val="single" w:sz="4" w:space="0" w:color="000000"/>
              <w:right w:val="single" w:sz="4" w:space="0" w:color="000000"/>
            </w:tcBorders>
            <w:shd w:val="clear" w:color="auto" w:fill="auto"/>
          </w:tcPr>
          <w:p w:rsidR="00DC340D" w:rsidRPr="00C67AF2" w:rsidRDefault="00DC340D" w:rsidP="00DC5BB1">
            <w:pPr>
              <w:rPr>
                <w:sz w:val="28"/>
                <w:szCs w:val="28"/>
              </w:rPr>
            </w:pPr>
            <w:r w:rsidRPr="00C67AF2">
              <w:rPr>
                <w:rFonts w:ascii="Times New Roman" w:hAnsi="Times New Roman"/>
                <w:sz w:val="28"/>
                <w:szCs w:val="28"/>
              </w:rPr>
              <w:t>Административный регламент исполнения муниципальной функции по осуществлению муниципального контроля в сфере наружной рекламы</w:t>
            </w:r>
          </w:p>
        </w:tc>
      </w:tr>
      <w:tr w:rsidR="00DC340D" w:rsidRPr="007E5E34" w:rsidTr="00DC5BB1">
        <w:trPr>
          <w:trHeight w:val="600"/>
        </w:trPr>
        <w:tc>
          <w:tcPr>
            <w:tcW w:w="496" w:type="dxa"/>
            <w:tcBorders>
              <w:top w:val="single" w:sz="4" w:space="0" w:color="000000"/>
              <w:left w:val="single" w:sz="4" w:space="0" w:color="000000"/>
              <w:bottom w:val="single" w:sz="4" w:space="0" w:color="000000"/>
            </w:tcBorders>
            <w:shd w:val="clear" w:color="auto" w:fill="auto"/>
            <w:vAlign w:val="center"/>
          </w:tcPr>
          <w:p w:rsidR="00DC340D" w:rsidRPr="00C67AF2" w:rsidRDefault="00DC340D" w:rsidP="00DC5BB1">
            <w:pPr>
              <w:jc w:val="center"/>
              <w:rPr>
                <w:sz w:val="28"/>
                <w:szCs w:val="28"/>
              </w:rPr>
            </w:pPr>
            <w:r w:rsidRPr="00C67AF2">
              <w:rPr>
                <w:rFonts w:ascii="Times New Roman" w:hAnsi="Times New Roman"/>
                <w:sz w:val="28"/>
                <w:szCs w:val="28"/>
              </w:rPr>
              <w:t>2</w:t>
            </w:r>
          </w:p>
        </w:tc>
        <w:tc>
          <w:tcPr>
            <w:tcW w:w="3533" w:type="dxa"/>
            <w:tcBorders>
              <w:top w:val="single" w:sz="4" w:space="0" w:color="000000"/>
              <w:left w:val="single" w:sz="4" w:space="0" w:color="000000"/>
              <w:bottom w:val="single" w:sz="4" w:space="0" w:color="000000"/>
            </w:tcBorders>
            <w:shd w:val="clear" w:color="auto" w:fill="auto"/>
            <w:vAlign w:val="center"/>
          </w:tcPr>
          <w:p w:rsidR="00DC340D" w:rsidRPr="00C67AF2" w:rsidRDefault="00DC340D" w:rsidP="00DC5BB1">
            <w:pPr>
              <w:snapToGrid w:val="0"/>
              <w:jc w:val="center"/>
              <w:rPr>
                <w:rFonts w:ascii="Times New Roman" w:hAnsi="Times New Roman"/>
                <w:sz w:val="28"/>
                <w:szCs w:val="28"/>
              </w:rPr>
            </w:pPr>
          </w:p>
          <w:p w:rsidR="00DC340D" w:rsidRPr="00C67AF2" w:rsidRDefault="00DC340D" w:rsidP="00DC5BB1">
            <w:pPr>
              <w:jc w:val="center"/>
              <w:rPr>
                <w:sz w:val="28"/>
                <w:szCs w:val="28"/>
              </w:rPr>
            </w:pPr>
            <w:r w:rsidRPr="00C67AF2">
              <w:rPr>
                <w:rFonts w:ascii="Times New Roman" w:hAnsi="Times New Roman"/>
                <w:sz w:val="28"/>
                <w:szCs w:val="28"/>
              </w:rPr>
              <w:t>Муниципальная функция</w:t>
            </w:r>
          </w:p>
        </w:tc>
        <w:tc>
          <w:tcPr>
            <w:tcW w:w="5910" w:type="dxa"/>
            <w:tcBorders>
              <w:top w:val="single" w:sz="4" w:space="0" w:color="000000"/>
              <w:left w:val="single" w:sz="4" w:space="0" w:color="000000"/>
              <w:bottom w:val="single" w:sz="4" w:space="0" w:color="000000"/>
              <w:right w:val="single" w:sz="4" w:space="0" w:color="000000"/>
            </w:tcBorders>
            <w:shd w:val="clear" w:color="auto" w:fill="auto"/>
          </w:tcPr>
          <w:p w:rsidR="00DC340D" w:rsidRPr="00C67AF2" w:rsidRDefault="00DC340D" w:rsidP="00DC5BB1">
            <w:pPr>
              <w:rPr>
                <w:sz w:val="28"/>
                <w:szCs w:val="28"/>
              </w:rPr>
            </w:pPr>
            <w:r w:rsidRPr="00C67AF2">
              <w:rPr>
                <w:rFonts w:ascii="Times New Roman" w:hAnsi="Times New Roman"/>
                <w:sz w:val="28"/>
                <w:szCs w:val="28"/>
              </w:rPr>
              <w:t>Муниципальная функция по осуществлению муниципального контроля в сфере наружной рекламы</w:t>
            </w:r>
          </w:p>
        </w:tc>
      </w:tr>
      <w:tr w:rsidR="00DC340D" w:rsidRPr="007E5E34" w:rsidTr="00DC5BB1">
        <w:trPr>
          <w:trHeight w:val="600"/>
        </w:trPr>
        <w:tc>
          <w:tcPr>
            <w:tcW w:w="496" w:type="dxa"/>
            <w:tcBorders>
              <w:top w:val="single" w:sz="4" w:space="0" w:color="000000"/>
              <w:left w:val="single" w:sz="4" w:space="0" w:color="000000"/>
              <w:bottom w:val="single" w:sz="4" w:space="0" w:color="000000"/>
            </w:tcBorders>
            <w:shd w:val="clear" w:color="auto" w:fill="auto"/>
            <w:vAlign w:val="center"/>
          </w:tcPr>
          <w:p w:rsidR="00DC340D" w:rsidRPr="00C67AF2" w:rsidRDefault="00DC340D" w:rsidP="00DC5BB1">
            <w:pPr>
              <w:jc w:val="center"/>
              <w:rPr>
                <w:sz w:val="28"/>
                <w:szCs w:val="28"/>
              </w:rPr>
            </w:pPr>
            <w:r w:rsidRPr="00C67AF2">
              <w:rPr>
                <w:rFonts w:ascii="Times New Roman" w:hAnsi="Times New Roman"/>
                <w:sz w:val="28"/>
                <w:szCs w:val="28"/>
              </w:rPr>
              <w:t>3</w:t>
            </w:r>
          </w:p>
        </w:tc>
        <w:tc>
          <w:tcPr>
            <w:tcW w:w="3533" w:type="dxa"/>
            <w:tcBorders>
              <w:top w:val="single" w:sz="4" w:space="0" w:color="000000"/>
              <w:left w:val="single" w:sz="4" w:space="0" w:color="000000"/>
              <w:bottom w:val="single" w:sz="4" w:space="0" w:color="000000"/>
            </w:tcBorders>
            <w:shd w:val="clear" w:color="auto" w:fill="auto"/>
            <w:vAlign w:val="center"/>
          </w:tcPr>
          <w:p w:rsidR="00DC340D" w:rsidRPr="00C67AF2" w:rsidRDefault="00DC340D" w:rsidP="00DC5BB1">
            <w:pPr>
              <w:jc w:val="center"/>
              <w:rPr>
                <w:sz w:val="28"/>
                <w:szCs w:val="28"/>
              </w:rPr>
            </w:pPr>
            <w:r w:rsidRPr="00C67AF2">
              <w:rPr>
                <w:rFonts w:ascii="Times New Roman" w:hAnsi="Times New Roman"/>
                <w:sz w:val="28"/>
                <w:szCs w:val="28"/>
              </w:rPr>
              <w:t>Органы власти</w:t>
            </w:r>
          </w:p>
        </w:tc>
        <w:tc>
          <w:tcPr>
            <w:tcW w:w="5910" w:type="dxa"/>
            <w:tcBorders>
              <w:top w:val="single" w:sz="4" w:space="0" w:color="000000"/>
              <w:left w:val="single" w:sz="4" w:space="0" w:color="000000"/>
              <w:bottom w:val="single" w:sz="4" w:space="0" w:color="000000"/>
              <w:right w:val="single" w:sz="4" w:space="0" w:color="000000"/>
            </w:tcBorders>
            <w:shd w:val="clear" w:color="auto" w:fill="auto"/>
          </w:tcPr>
          <w:p w:rsidR="00DC340D" w:rsidRPr="00C67AF2" w:rsidRDefault="00DC340D" w:rsidP="00DC5BB1">
            <w:pPr>
              <w:rPr>
                <w:sz w:val="28"/>
                <w:szCs w:val="28"/>
              </w:rPr>
            </w:pPr>
            <w:r w:rsidRPr="00C67AF2">
              <w:rPr>
                <w:rFonts w:ascii="Times New Roman" w:hAnsi="Times New Roman"/>
                <w:sz w:val="28"/>
                <w:szCs w:val="28"/>
              </w:rPr>
              <w:t>Органы государственной власти Московской области</w:t>
            </w:r>
          </w:p>
        </w:tc>
      </w:tr>
      <w:tr w:rsidR="00DC340D" w:rsidRPr="007E5E34" w:rsidTr="00DC5BB1">
        <w:trPr>
          <w:trHeight w:val="600"/>
        </w:trPr>
        <w:tc>
          <w:tcPr>
            <w:tcW w:w="496" w:type="dxa"/>
            <w:tcBorders>
              <w:top w:val="single" w:sz="4" w:space="0" w:color="000000"/>
              <w:left w:val="single" w:sz="4" w:space="0" w:color="000000"/>
              <w:bottom w:val="single" w:sz="4" w:space="0" w:color="000000"/>
            </w:tcBorders>
            <w:shd w:val="clear" w:color="auto" w:fill="auto"/>
            <w:vAlign w:val="center"/>
          </w:tcPr>
          <w:p w:rsidR="00DC340D" w:rsidRPr="00C67AF2" w:rsidRDefault="00DC340D" w:rsidP="00DC5BB1">
            <w:pPr>
              <w:jc w:val="center"/>
              <w:rPr>
                <w:sz w:val="28"/>
                <w:szCs w:val="28"/>
              </w:rPr>
            </w:pPr>
            <w:r w:rsidRPr="00C67AF2">
              <w:rPr>
                <w:rFonts w:ascii="Times New Roman" w:hAnsi="Times New Roman"/>
                <w:sz w:val="28"/>
                <w:szCs w:val="28"/>
              </w:rPr>
              <w:t>4</w:t>
            </w:r>
          </w:p>
        </w:tc>
        <w:tc>
          <w:tcPr>
            <w:tcW w:w="3533" w:type="dxa"/>
            <w:tcBorders>
              <w:top w:val="single" w:sz="4" w:space="0" w:color="000000"/>
              <w:left w:val="single" w:sz="4" w:space="0" w:color="000000"/>
              <w:bottom w:val="single" w:sz="4" w:space="0" w:color="000000"/>
            </w:tcBorders>
            <w:shd w:val="clear" w:color="auto" w:fill="auto"/>
            <w:vAlign w:val="center"/>
          </w:tcPr>
          <w:p w:rsidR="00DC340D" w:rsidRPr="00C67AF2" w:rsidRDefault="00DC340D" w:rsidP="00DC5BB1">
            <w:pPr>
              <w:jc w:val="center"/>
              <w:rPr>
                <w:sz w:val="28"/>
                <w:szCs w:val="28"/>
              </w:rPr>
            </w:pPr>
            <w:r w:rsidRPr="00C67AF2">
              <w:rPr>
                <w:rFonts w:ascii="Times New Roman" w:hAnsi="Times New Roman"/>
                <w:sz w:val="28"/>
                <w:szCs w:val="28"/>
              </w:rPr>
              <w:t>Органы местного самоуправления</w:t>
            </w:r>
          </w:p>
        </w:tc>
        <w:tc>
          <w:tcPr>
            <w:tcW w:w="5910" w:type="dxa"/>
            <w:tcBorders>
              <w:top w:val="single" w:sz="4" w:space="0" w:color="000000"/>
              <w:left w:val="single" w:sz="4" w:space="0" w:color="000000"/>
              <w:bottom w:val="single" w:sz="4" w:space="0" w:color="000000"/>
              <w:right w:val="single" w:sz="4" w:space="0" w:color="000000"/>
            </w:tcBorders>
            <w:shd w:val="clear" w:color="auto" w:fill="auto"/>
          </w:tcPr>
          <w:p w:rsidR="00DC340D" w:rsidRPr="00C67AF2" w:rsidRDefault="00194D2D" w:rsidP="00DC5BB1">
            <w:pPr>
              <w:rPr>
                <w:sz w:val="28"/>
                <w:szCs w:val="28"/>
              </w:rPr>
            </w:pPr>
            <w:r>
              <w:rPr>
                <w:rFonts w:ascii="Times New Roman" w:hAnsi="Times New Roman"/>
                <w:sz w:val="28"/>
                <w:szCs w:val="28"/>
              </w:rPr>
              <w:t>Комитет по управлению имуществом Администрации городского округа Фрязино</w:t>
            </w:r>
          </w:p>
        </w:tc>
      </w:tr>
      <w:tr w:rsidR="00DC340D" w:rsidRPr="007E5E34" w:rsidTr="00DC5BB1">
        <w:trPr>
          <w:trHeight w:val="600"/>
        </w:trPr>
        <w:tc>
          <w:tcPr>
            <w:tcW w:w="496" w:type="dxa"/>
            <w:tcBorders>
              <w:top w:val="single" w:sz="4" w:space="0" w:color="000000"/>
              <w:left w:val="single" w:sz="4" w:space="0" w:color="000000"/>
              <w:bottom w:val="single" w:sz="4" w:space="0" w:color="000000"/>
            </w:tcBorders>
            <w:shd w:val="clear" w:color="auto" w:fill="auto"/>
            <w:vAlign w:val="center"/>
          </w:tcPr>
          <w:p w:rsidR="00DC340D" w:rsidRPr="00C67AF2" w:rsidRDefault="00DC340D" w:rsidP="00DC5BB1">
            <w:pPr>
              <w:jc w:val="center"/>
              <w:rPr>
                <w:sz w:val="28"/>
                <w:szCs w:val="28"/>
              </w:rPr>
            </w:pPr>
            <w:r w:rsidRPr="00C67AF2">
              <w:rPr>
                <w:rFonts w:ascii="Times New Roman" w:hAnsi="Times New Roman"/>
                <w:sz w:val="28"/>
                <w:szCs w:val="28"/>
              </w:rPr>
              <w:t>5</w:t>
            </w:r>
          </w:p>
        </w:tc>
        <w:tc>
          <w:tcPr>
            <w:tcW w:w="3533" w:type="dxa"/>
            <w:tcBorders>
              <w:top w:val="single" w:sz="4" w:space="0" w:color="000000"/>
              <w:left w:val="single" w:sz="4" w:space="0" w:color="000000"/>
              <w:bottom w:val="single" w:sz="4" w:space="0" w:color="000000"/>
            </w:tcBorders>
            <w:shd w:val="clear" w:color="auto" w:fill="auto"/>
            <w:vAlign w:val="center"/>
          </w:tcPr>
          <w:p w:rsidR="00DC340D" w:rsidRPr="00C67AF2" w:rsidRDefault="00DC340D" w:rsidP="00DC5BB1">
            <w:pPr>
              <w:jc w:val="center"/>
              <w:rPr>
                <w:sz w:val="28"/>
                <w:szCs w:val="28"/>
              </w:rPr>
            </w:pPr>
            <w:r w:rsidRPr="00C67AF2">
              <w:rPr>
                <w:rFonts w:ascii="Times New Roman" w:hAnsi="Times New Roman"/>
                <w:sz w:val="28"/>
                <w:szCs w:val="28"/>
              </w:rPr>
              <w:t>ЕПГУ</w:t>
            </w:r>
          </w:p>
        </w:tc>
        <w:tc>
          <w:tcPr>
            <w:tcW w:w="5910" w:type="dxa"/>
            <w:tcBorders>
              <w:top w:val="single" w:sz="4" w:space="0" w:color="000000"/>
              <w:left w:val="single" w:sz="4" w:space="0" w:color="000000"/>
              <w:bottom w:val="single" w:sz="4" w:space="0" w:color="000000"/>
              <w:right w:val="single" w:sz="4" w:space="0" w:color="000000"/>
            </w:tcBorders>
            <w:shd w:val="clear" w:color="auto" w:fill="auto"/>
          </w:tcPr>
          <w:p w:rsidR="00DC340D" w:rsidRPr="00C67AF2" w:rsidRDefault="00DC340D" w:rsidP="00DC5BB1">
            <w:pPr>
              <w:rPr>
                <w:sz w:val="28"/>
                <w:szCs w:val="28"/>
              </w:rPr>
            </w:pPr>
            <w:r w:rsidRPr="00C67AF2">
              <w:rPr>
                <w:rFonts w:ascii="Times New Roman" w:hAnsi="Times New Roman"/>
                <w:sz w:val="28"/>
                <w:szCs w:val="28"/>
              </w:rPr>
              <w:t>Единый портал государственных услуг. https://www.gosuslugi.ru</w:t>
            </w:r>
            <w:r w:rsidRPr="00C67AF2">
              <w:rPr>
                <w:rStyle w:val="a8"/>
                <w:rFonts w:ascii="Times New Roman" w:hAnsi="Times New Roman"/>
                <w:sz w:val="28"/>
                <w:szCs w:val="28"/>
              </w:rPr>
              <w:t xml:space="preserve"> </w:t>
            </w:r>
          </w:p>
        </w:tc>
      </w:tr>
      <w:tr w:rsidR="00DC340D" w:rsidRPr="007E5E34" w:rsidTr="00DC5BB1">
        <w:trPr>
          <w:trHeight w:val="600"/>
        </w:trPr>
        <w:tc>
          <w:tcPr>
            <w:tcW w:w="496" w:type="dxa"/>
            <w:tcBorders>
              <w:top w:val="single" w:sz="4" w:space="0" w:color="000000"/>
              <w:left w:val="single" w:sz="4" w:space="0" w:color="000000"/>
              <w:bottom w:val="single" w:sz="4" w:space="0" w:color="000000"/>
            </w:tcBorders>
            <w:shd w:val="clear" w:color="auto" w:fill="auto"/>
            <w:vAlign w:val="center"/>
          </w:tcPr>
          <w:p w:rsidR="00DC340D" w:rsidRPr="00C67AF2" w:rsidRDefault="00DC340D" w:rsidP="00DC5BB1">
            <w:pPr>
              <w:jc w:val="center"/>
              <w:rPr>
                <w:sz w:val="28"/>
                <w:szCs w:val="28"/>
              </w:rPr>
            </w:pPr>
            <w:r w:rsidRPr="00C67AF2">
              <w:rPr>
                <w:rFonts w:ascii="Times New Roman" w:hAnsi="Times New Roman"/>
                <w:sz w:val="28"/>
                <w:szCs w:val="28"/>
              </w:rPr>
              <w:t>6</w:t>
            </w:r>
          </w:p>
        </w:tc>
        <w:tc>
          <w:tcPr>
            <w:tcW w:w="3533" w:type="dxa"/>
            <w:tcBorders>
              <w:top w:val="single" w:sz="4" w:space="0" w:color="000000"/>
              <w:left w:val="single" w:sz="4" w:space="0" w:color="000000"/>
              <w:bottom w:val="single" w:sz="4" w:space="0" w:color="000000"/>
            </w:tcBorders>
            <w:shd w:val="clear" w:color="auto" w:fill="auto"/>
            <w:vAlign w:val="center"/>
          </w:tcPr>
          <w:p w:rsidR="00DC340D" w:rsidRPr="00C67AF2" w:rsidRDefault="00DC340D" w:rsidP="00DC5BB1">
            <w:pPr>
              <w:jc w:val="center"/>
              <w:rPr>
                <w:sz w:val="28"/>
                <w:szCs w:val="28"/>
              </w:rPr>
            </w:pPr>
            <w:r w:rsidRPr="00C67AF2">
              <w:rPr>
                <w:rFonts w:ascii="Times New Roman" w:hAnsi="Times New Roman"/>
                <w:sz w:val="28"/>
                <w:szCs w:val="28"/>
              </w:rPr>
              <w:t>РПГУ</w:t>
            </w:r>
          </w:p>
        </w:tc>
        <w:tc>
          <w:tcPr>
            <w:tcW w:w="5910" w:type="dxa"/>
            <w:tcBorders>
              <w:top w:val="single" w:sz="4" w:space="0" w:color="000000"/>
              <w:left w:val="single" w:sz="4" w:space="0" w:color="000000"/>
              <w:bottom w:val="single" w:sz="4" w:space="0" w:color="000000"/>
              <w:right w:val="single" w:sz="4" w:space="0" w:color="000000"/>
            </w:tcBorders>
            <w:shd w:val="clear" w:color="auto" w:fill="auto"/>
          </w:tcPr>
          <w:p w:rsidR="00DC340D" w:rsidRPr="00C67AF2" w:rsidRDefault="00DC340D" w:rsidP="00DC5BB1">
            <w:pPr>
              <w:rPr>
                <w:rFonts w:ascii="Times New Roman" w:hAnsi="Times New Roman"/>
                <w:sz w:val="28"/>
                <w:szCs w:val="28"/>
              </w:rPr>
            </w:pPr>
            <w:r w:rsidRPr="00C67AF2">
              <w:rPr>
                <w:rFonts w:ascii="Times New Roman" w:hAnsi="Times New Roman"/>
                <w:sz w:val="28"/>
                <w:szCs w:val="28"/>
              </w:rPr>
              <w:t xml:space="preserve">Портал государственных и муниципальных услуг (функций) Московской области </w:t>
            </w:r>
            <w:hyperlink r:id="rId14" w:history="1">
              <w:r w:rsidRPr="00C67AF2">
                <w:rPr>
                  <w:rFonts w:ascii="Times New Roman" w:hAnsi="Times New Roman"/>
                  <w:sz w:val="28"/>
                  <w:szCs w:val="28"/>
                </w:rPr>
                <w:t>https://uslugi.mosreg.ru/</w:t>
              </w:r>
            </w:hyperlink>
          </w:p>
        </w:tc>
      </w:tr>
      <w:tr w:rsidR="00DC340D" w:rsidRPr="007E5E34" w:rsidTr="00DC5BB1">
        <w:trPr>
          <w:trHeight w:val="600"/>
        </w:trPr>
        <w:tc>
          <w:tcPr>
            <w:tcW w:w="496" w:type="dxa"/>
            <w:tcBorders>
              <w:top w:val="single" w:sz="4" w:space="0" w:color="000000"/>
              <w:left w:val="single" w:sz="4" w:space="0" w:color="000000"/>
              <w:bottom w:val="single" w:sz="4" w:space="0" w:color="000000"/>
            </w:tcBorders>
            <w:shd w:val="clear" w:color="auto" w:fill="auto"/>
            <w:vAlign w:val="center"/>
          </w:tcPr>
          <w:p w:rsidR="00DC340D" w:rsidRPr="00C67AF2" w:rsidRDefault="00DC340D" w:rsidP="00DC5BB1">
            <w:pPr>
              <w:jc w:val="center"/>
              <w:rPr>
                <w:sz w:val="28"/>
                <w:szCs w:val="28"/>
              </w:rPr>
            </w:pPr>
            <w:r w:rsidRPr="00C67AF2">
              <w:rPr>
                <w:rFonts w:ascii="Times New Roman" w:hAnsi="Times New Roman"/>
                <w:sz w:val="28"/>
                <w:szCs w:val="28"/>
              </w:rPr>
              <w:t>7</w:t>
            </w:r>
          </w:p>
        </w:tc>
        <w:tc>
          <w:tcPr>
            <w:tcW w:w="3533" w:type="dxa"/>
            <w:tcBorders>
              <w:top w:val="single" w:sz="4" w:space="0" w:color="000000"/>
              <w:left w:val="single" w:sz="4" w:space="0" w:color="000000"/>
              <w:bottom w:val="single" w:sz="4" w:space="0" w:color="000000"/>
            </w:tcBorders>
            <w:shd w:val="clear" w:color="auto" w:fill="auto"/>
            <w:vAlign w:val="center"/>
          </w:tcPr>
          <w:p w:rsidR="00DC340D" w:rsidRPr="00C67AF2" w:rsidRDefault="00DC340D" w:rsidP="00DC5BB1">
            <w:pPr>
              <w:jc w:val="center"/>
              <w:rPr>
                <w:sz w:val="28"/>
                <w:szCs w:val="28"/>
              </w:rPr>
            </w:pPr>
            <w:r w:rsidRPr="00C67AF2">
              <w:rPr>
                <w:rFonts w:ascii="Times New Roman" w:hAnsi="Times New Roman"/>
                <w:sz w:val="28"/>
                <w:szCs w:val="28"/>
              </w:rPr>
              <w:t>ПГУ</w:t>
            </w:r>
          </w:p>
        </w:tc>
        <w:tc>
          <w:tcPr>
            <w:tcW w:w="5910" w:type="dxa"/>
            <w:tcBorders>
              <w:top w:val="single" w:sz="4" w:space="0" w:color="000000"/>
              <w:left w:val="single" w:sz="4" w:space="0" w:color="000000"/>
              <w:bottom w:val="single" w:sz="4" w:space="0" w:color="000000"/>
              <w:right w:val="single" w:sz="4" w:space="0" w:color="000000"/>
            </w:tcBorders>
            <w:shd w:val="clear" w:color="auto" w:fill="auto"/>
          </w:tcPr>
          <w:p w:rsidR="00DC340D" w:rsidRPr="00C67AF2" w:rsidRDefault="00DC340D" w:rsidP="00DC5BB1">
            <w:pPr>
              <w:rPr>
                <w:rFonts w:ascii="Times New Roman" w:hAnsi="Times New Roman"/>
                <w:sz w:val="28"/>
                <w:szCs w:val="28"/>
              </w:rPr>
            </w:pPr>
            <w:r w:rsidRPr="00C67AF2">
              <w:rPr>
                <w:rFonts w:ascii="Times New Roman" w:hAnsi="Times New Roman"/>
                <w:sz w:val="28"/>
                <w:szCs w:val="28"/>
              </w:rPr>
              <w:t xml:space="preserve">Московской области «Портал государственных и муниципальных услуг Московской области» </w:t>
            </w:r>
            <w:hyperlink r:id="rId15" w:history="1">
              <w:r w:rsidRPr="00C67AF2">
                <w:rPr>
                  <w:rFonts w:ascii="Times New Roman" w:hAnsi="Times New Roman"/>
                  <w:sz w:val="28"/>
                  <w:szCs w:val="28"/>
                </w:rPr>
                <w:t>https://uslugi.mosreg.ru/</w:t>
              </w:r>
            </w:hyperlink>
          </w:p>
        </w:tc>
      </w:tr>
      <w:tr w:rsidR="00DC340D" w:rsidRPr="007E5E34" w:rsidTr="00DC5BB1">
        <w:trPr>
          <w:trHeight w:val="600"/>
        </w:trPr>
        <w:tc>
          <w:tcPr>
            <w:tcW w:w="496" w:type="dxa"/>
            <w:tcBorders>
              <w:top w:val="single" w:sz="4" w:space="0" w:color="000000"/>
              <w:left w:val="single" w:sz="4" w:space="0" w:color="000000"/>
              <w:bottom w:val="single" w:sz="4" w:space="0" w:color="000000"/>
            </w:tcBorders>
            <w:shd w:val="clear" w:color="auto" w:fill="auto"/>
            <w:vAlign w:val="center"/>
          </w:tcPr>
          <w:p w:rsidR="00DC340D" w:rsidRPr="00C67AF2" w:rsidRDefault="00DC340D" w:rsidP="00DC5BB1">
            <w:pPr>
              <w:jc w:val="center"/>
              <w:rPr>
                <w:sz w:val="28"/>
                <w:szCs w:val="28"/>
              </w:rPr>
            </w:pPr>
            <w:r w:rsidRPr="00C67AF2">
              <w:rPr>
                <w:rFonts w:ascii="Times New Roman" w:hAnsi="Times New Roman"/>
                <w:sz w:val="28"/>
                <w:szCs w:val="28"/>
              </w:rPr>
              <w:t>8</w:t>
            </w:r>
          </w:p>
        </w:tc>
        <w:tc>
          <w:tcPr>
            <w:tcW w:w="3533" w:type="dxa"/>
            <w:tcBorders>
              <w:top w:val="single" w:sz="4" w:space="0" w:color="000000"/>
              <w:left w:val="single" w:sz="4" w:space="0" w:color="000000"/>
              <w:bottom w:val="single" w:sz="4" w:space="0" w:color="000000"/>
            </w:tcBorders>
            <w:shd w:val="clear" w:color="auto" w:fill="auto"/>
            <w:vAlign w:val="center"/>
          </w:tcPr>
          <w:p w:rsidR="00DC340D" w:rsidRPr="00C67AF2" w:rsidRDefault="00DC340D" w:rsidP="00DC5BB1">
            <w:pPr>
              <w:jc w:val="center"/>
              <w:rPr>
                <w:sz w:val="28"/>
                <w:szCs w:val="28"/>
              </w:rPr>
            </w:pPr>
            <w:r w:rsidRPr="00C67AF2">
              <w:rPr>
                <w:rFonts w:ascii="Times New Roman" w:hAnsi="Times New Roman"/>
                <w:sz w:val="28"/>
                <w:szCs w:val="28"/>
              </w:rPr>
              <w:t>Обязательные требования</w:t>
            </w:r>
          </w:p>
        </w:tc>
        <w:tc>
          <w:tcPr>
            <w:tcW w:w="5910" w:type="dxa"/>
            <w:tcBorders>
              <w:top w:val="single" w:sz="4" w:space="0" w:color="000000"/>
              <w:left w:val="single" w:sz="4" w:space="0" w:color="000000"/>
              <w:bottom w:val="single" w:sz="4" w:space="0" w:color="000000"/>
              <w:right w:val="single" w:sz="4" w:space="0" w:color="000000"/>
            </w:tcBorders>
            <w:shd w:val="clear" w:color="auto" w:fill="auto"/>
          </w:tcPr>
          <w:p w:rsidR="00DC340D" w:rsidRPr="00C67AF2" w:rsidRDefault="00DC340D" w:rsidP="00DC5BB1">
            <w:pPr>
              <w:rPr>
                <w:sz w:val="28"/>
                <w:szCs w:val="28"/>
              </w:rPr>
            </w:pPr>
            <w:r w:rsidRPr="00C67AF2">
              <w:rPr>
                <w:rFonts w:ascii="Times New Roman" w:hAnsi="Times New Roman"/>
                <w:sz w:val="28"/>
                <w:szCs w:val="28"/>
              </w:rPr>
              <w:t>Требования и положения нормативно-правовых актов, соблюдение которых является предметом контроля при исполнении муниципальной функции</w:t>
            </w:r>
          </w:p>
        </w:tc>
      </w:tr>
      <w:tr w:rsidR="00DC340D" w:rsidRPr="007E5E34" w:rsidTr="00DC5BB1">
        <w:trPr>
          <w:trHeight w:val="600"/>
        </w:trPr>
        <w:tc>
          <w:tcPr>
            <w:tcW w:w="496" w:type="dxa"/>
            <w:tcBorders>
              <w:top w:val="single" w:sz="4" w:space="0" w:color="000000"/>
              <w:left w:val="single" w:sz="4" w:space="0" w:color="000000"/>
              <w:bottom w:val="single" w:sz="4" w:space="0" w:color="000000"/>
            </w:tcBorders>
            <w:shd w:val="clear" w:color="auto" w:fill="auto"/>
            <w:vAlign w:val="center"/>
          </w:tcPr>
          <w:p w:rsidR="00DC340D" w:rsidRPr="00C67AF2" w:rsidRDefault="00DC340D" w:rsidP="00DC5BB1">
            <w:pPr>
              <w:jc w:val="center"/>
              <w:rPr>
                <w:sz w:val="28"/>
                <w:szCs w:val="28"/>
              </w:rPr>
            </w:pPr>
            <w:r w:rsidRPr="00C67AF2">
              <w:rPr>
                <w:rFonts w:ascii="Times New Roman" w:hAnsi="Times New Roman"/>
                <w:sz w:val="28"/>
                <w:szCs w:val="28"/>
              </w:rPr>
              <w:t>9</w:t>
            </w:r>
          </w:p>
        </w:tc>
        <w:tc>
          <w:tcPr>
            <w:tcW w:w="3533" w:type="dxa"/>
            <w:tcBorders>
              <w:top w:val="single" w:sz="4" w:space="0" w:color="000000"/>
              <w:left w:val="single" w:sz="4" w:space="0" w:color="000000"/>
              <w:bottom w:val="single" w:sz="4" w:space="0" w:color="000000"/>
            </w:tcBorders>
            <w:shd w:val="clear" w:color="auto" w:fill="auto"/>
            <w:vAlign w:val="center"/>
          </w:tcPr>
          <w:p w:rsidR="00DC340D" w:rsidRPr="00C67AF2" w:rsidRDefault="00DC340D" w:rsidP="00DC5BB1">
            <w:pPr>
              <w:jc w:val="center"/>
              <w:rPr>
                <w:sz w:val="28"/>
                <w:szCs w:val="28"/>
              </w:rPr>
            </w:pPr>
            <w:r w:rsidRPr="00C67AF2">
              <w:rPr>
                <w:rFonts w:ascii="Times New Roman" w:hAnsi="Times New Roman"/>
                <w:sz w:val="28"/>
                <w:szCs w:val="28"/>
              </w:rPr>
              <w:t xml:space="preserve">Объекты муниципального </w:t>
            </w:r>
            <w:r w:rsidRPr="00C67AF2">
              <w:rPr>
                <w:rFonts w:ascii="Times New Roman" w:hAnsi="Times New Roman"/>
                <w:sz w:val="28"/>
                <w:szCs w:val="28"/>
              </w:rPr>
              <w:lastRenderedPageBreak/>
              <w:t>контроля</w:t>
            </w:r>
          </w:p>
        </w:tc>
        <w:tc>
          <w:tcPr>
            <w:tcW w:w="5910" w:type="dxa"/>
            <w:tcBorders>
              <w:top w:val="single" w:sz="4" w:space="0" w:color="000000"/>
              <w:left w:val="single" w:sz="4" w:space="0" w:color="000000"/>
              <w:bottom w:val="single" w:sz="4" w:space="0" w:color="000000"/>
              <w:right w:val="single" w:sz="4" w:space="0" w:color="000000"/>
            </w:tcBorders>
            <w:shd w:val="clear" w:color="auto" w:fill="auto"/>
          </w:tcPr>
          <w:p w:rsidR="00DC340D" w:rsidRPr="00C67AF2" w:rsidRDefault="00DC340D" w:rsidP="00DC5BB1">
            <w:pPr>
              <w:rPr>
                <w:sz w:val="28"/>
                <w:szCs w:val="28"/>
              </w:rPr>
            </w:pPr>
            <w:r w:rsidRPr="00C67AF2">
              <w:rPr>
                <w:rFonts w:ascii="Times New Roman" w:hAnsi="Times New Roman"/>
                <w:sz w:val="28"/>
                <w:szCs w:val="28"/>
              </w:rPr>
              <w:lastRenderedPageBreak/>
              <w:t>рекламные конструкции</w:t>
            </w:r>
          </w:p>
        </w:tc>
      </w:tr>
      <w:tr w:rsidR="00DC340D" w:rsidRPr="007E5E34" w:rsidTr="00DC5BB1">
        <w:trPr>
          <w:trHeight w:val="600"/>
        </w:trPr>
        <w:tc>
          <w:tcPr>
            <w:tcW w:w="496" w:type="dxa"/>
            <w:tcBorders>
              <w:top w:val="single" w:sz="4" w:space="0" w:color="000000"/>
              <w:left w:val="single" w:sz="4" w:space="0" w:color="000000"/>
              <w:bottom w:val="single" w:sz="4" w:space="0" w:color="000000"/>
            </w:tcBorders>
            <w:shd w:val="clear" w:color="auto" w:fill="auto"/>
            <w:vAlign w:val="center"/>
          </w:tcPr>
          <w:p w:rsidR="00DC340D" w:rsidRPr="00C67AF2" w:rsidRDefault="00DC340D" w:rsidP="00DC5BB1">
            <w:pPr>
              <w:jc w:val="center"/>
              <w:rPr>
                <w:sz w:val="28"/>
                <w:szCs w:val="28"/>
              </w:rPr>
            </w:pPr>
            <w:r w:rsidRPr="00C67AF2">
              <w:rPr>
                <w:rFonts w:ascii="Times New Roman" w:hAnsi="Times New Roman"/>
                <w:sz w:val="28"/>
                <w:szCs w:val="28"/>
              </w:rPr>
              <w:lastRenderedPageBreak/>
              <w:t>10</w:t>
            </w:r>
          </w:p>
        </w:tc>
        <w:tc>
          <w:tcPr>
            <w:tcW w:w="3533" w:type="dxa"/>
            <w:tcBorders>
              <w:top w:val="single" w:sz="4" w:space="0" w:color="000000"/>
              <w:left w:val="single" w:sz="4" w:space="0" w:color="000000"/>
              <w:bottom w:val="single" w:sz="4" w:space="0" w:color="000000"/>
            </w:tcBorders>
            <w:shd w:val="clear" w:color="auto" w:fill="auto"/>
            <w:vAlign w:val="center"/>
          </w:tcPr>
          <w:p w:rsidR="00DC340D" w:rsidRPr="00C67AF2" w:rsidRDefault="00DC340D" w:rsidP="00DC5BB1">
            <w:pPr>
              <w:jc w:val="center"/>
              <w:rPr>
                <w:sz w:val="28"/>
                <w:szCs w:val="28"/>
              </w:rPr>
            </w:pPr>
            <w:r w:rsidRPr="00C67AF2">
              <w:rPr>
                <w:rFonts w:ascii="Times New Roman" w:hAnsi="Times New Roman"/>
                <w:sz w:val="28"/>
                <w:szCs w:val="28"/>
              </w:rPr>
              <w:t>Протокол об административном правонарушении</w:t>
            </w:r>
          </w:p>
        </w:tc>
        <w:tc>
          <w:tcPr>
            <w:tcW w:w="5910" w:type="dxa"/>
            <w:tcBorders>
              <w:top w:val="single" w:sz="4" w:space="0" w:color="000000"/>
              <w:left w:val="single" w:sz="4" w:space="0" w:color="000000"/>
              <w:bottom w:val="single" w:sz="4" w:space="0" w:color="000000"/>
              <w:right w:val="single" w:sz="4" w:space="0" w:color="000000"/>
            </w:tcBorders>
            <w:shd w:val="clear" w:color="auto" w:fill="auto"/>
          </w:tcPr>
          <w:p w:rsidR="00DC340D" w:rsidRPr="00C67AF2" w:rsidRDefault="00DC340D" w:rsidP="00DC5BB1">
            <w:pPr>
              <w:rPr>
                <w:sz w:val="28"/>
                <w:szCs w:val="28"/>
              </w:rPr>
            </w:pPr>
            <w:r w:rsidRPr="00C67AF2">
              <w:rPr>
                <w:rFonts w:ascii="Times New Roman" w:hAnsi="Times New Roman"/>
                <w:sz w:val="28"/>
                <w:szCs w:val="28"/>
              </w:rPr>
              <w:t>Административно-процессуальный документ, фиксирующий факт совершения административного проступка и служащий основанием для возбуждения производства по делу об административном правонарушении</w:t>
            </w:r>
          </w:p>
          <w:p w:rsidR="00DC340D" w:rsidRPr="00C67AF2" w:rsidRDefault="00DC340D" w:rsidP="00DC5BB1">
            <w:pPr>
              <w:rPr>
                <w:rFonts w:ascii="Times New Roman" w:hAnsi="Times New Roman"/>
                <w:sz w:val="28"/>
                <w:szCs w:val="28"/>
              </w:rPr>
            </w:pPr>
          </w:p>
        </w:tc>
      </w:tr>
      <w:tr w:rsidR="00DC340D" w:rsidRPr="007E5E34" w:rsidTr="00DC5BB1">
        <w:trPr>
          <w:trHeight w:val="600"/>
        </w:trPr>
        <w:tc>
          <w:tcPr>
            <w:tcW w:w="496" w:type="dxa"/>
            <w:tcBorders>
              <w:top w:val="single" w:sz="4" w:space="0" w:color="000000"/>
              <w:left w:val="single" w:sz="4" w:space="0" w:color="000000"/>
              <w:bottom w:val="single" w:sz="4" w:space="0" w:color="000000"/>
            </w:tcBorders>
            <w:shd w:val="clear" w:color="auto" w:fill="auto"/>
            <w:vAlign w:val="center"/>
          </w:tcPr>
          <w:p w:rsidR="00DC340D" w:rsidRPr="00C67AF2" w:rsidRDefault="00DC340D" w:rsidP="00DC5BB1">
            <w:pPr>
              <w:jc w:val="center"/>
              <w:rPr>
                <w:sz w:val="28"/>
                <w:szCs w:val="28"/>
              </w:rPr>
            </w:pPr>
            <w:r w:rsidRPr="00C67AF2">
              <w:rPr>
                <w:rFonts w:ascii="Times New Roman" w:hAnsi="Times New Roman"/>
                <w:sz w:val="28"/>
                <w:szCs w:val="28"/>
              </w:rPr>
              <w:t>11</w:t>
            </w:r>
          </w:p>
        </w:tc>
        <w:tc>
          <w:tcPr>
            <w:tcW w:w="3533" w:type="dxa"/>
            <w:tcBorders>
              <w:top w:val="single" w:sz="4" w:space="0" w:color="000000"/>
              <w:left w:val="single" w:sz="4" w:space="0" w:color="000000"/>
              <w:bottom w:val="single" w:sz="4" w:space="0" w:color="000000"/>
            </w:tcBorders>
            <w:shd w:val="clear" w:color="auto" w:fill="auto"/>
            <w:vAlign w:val="center"/>
          </w:tcPr>
          <w:p w:rsidR="00DC340D" w:rsidRPr="00C67AF2" w:rsidRDefault="00DC340D" w:rsidP="00DC5BB1">
            <w:pPr>
              <w:jc w:val="center"/>
              <w:rPr>
                <w:sz w:val="28"/>
                <w:szCs w:val="28"/>
              </w:rPr>
            </w:pPr>
            <w:r w:rsidRPr="00C67AF2">
              <w:rPr>
                <w:rFonts w:ascii="Times New Roman" w:hAnsi="Times New Roman"/>
                <w:sz w:val="28"/>
                <w:szCs w:val="28"/>
              </w:rPr>
              <w:t>Субъекты проверок</w:t>
            </w:r>
          </w:p>
        </w:tc>
        <w:tc>
          <w:tcPr>
            <w:tcW w:w="5910" w:type="dxa"/>
            <w:tcBorders>
              <w:top w:val="single" w:sz="4" w:space="0" w:color="000000"/>
              <w:left w:val="single" w:sz="4" w:space="0" w:color="000000"/>
              <w:bottom w:val="single" w:sz="4" w:space="0" w:color="000000"/>
              <w:right w:val="single" w:sz="4" w:space="0" w:color="000000"/>
            </w:tcBorders>
            <w:shd w:val="clear" w:color="auto" w:fill="auto"/>
          </w:tcPr>
          <w:p w:rsidR="00DC340D" w:rsidRPr="00C67AF2" w:rsidRDefault="00DC340D" w:rsidP="00DC5BB1">
            <w:pPr>
              <w:rPr>
                <w:sz w:val="28"/>
                <w:szCs w:val="28"/>
              </w:rPr>
            </w:pPr>
            <w:r w:rsidRPr="00C67AF2">
              <w:rPr>
                <w:rFonts w:ascii="Times New Roman" w:hAnsi="Times New Roman"/>
                <w:sz w:val="28"/>
                <w:szCs w:val="28"/>
              </w:rPr>
              <w:t>Лица, в отношении которых проводятся плановые или внеплановые проверки на соблюдение ими обязательных требований, а именно: юридически лица, физические лица, зарегистрированные в качестве индивидуальных предпринимателей</w:t>
            </w:r>
          </w:p>
        </w:tc>
      </w:tr>
      <w:tr w:rsidR="00DC340D" w:rsidRPr="007E5E34" w:rsidTr="00DC5BB1">
        <w:trPr>
          <w:trHeight w:val="600"/>
        </w:trPr>
        <w:tc>
          <w:tcPr>
            <w:tcW w:w="496" w:type="dxa"/>
            <w:tcBorders>
              <w:top w:val="single" w:sz="4" w:space="0" w:color="000000"/>
              <w:left w:val="single" w:sz="4" w:space="0" w:color="000000"/>
              <w:bottom w:val="single" w:sz="4" w:space="0" w:color="000000"/>
            </w:tcBorders>
            <w:shd w:val="clear" w:color="auto" w:fill="auto"/>
            <w:vAlign w:val="center"/>
          </w:tcPr>
          <w:p w:rsidR="00DC340D" w:rsidRPr="00C67AF2" w:rsidRDefault="00DC340D" w:rsidP="00DC5BB1">
            <w:pPr>
              <w:jc w:val="center"/>
              <w:rPr>
                <w:sz w:val="28"/>
                <w:szCs w:val="28"/>
              </w:rPr>
            </w:pPr>
            <w:r w:rsidRPr="00C67AF2">
              <w:rPr>
                <w:rFonts w:ascii="Times New Roman" w:hAnsi="Times New Roman"/>
                <w:sz w:val="28"/>
                <w:szCs w:val="28"/>
              </w:rPr>
              <w:t>12</w:t>
            </w:r>
          </w:p>
        </w:tc>
        <w:tc>
          <w:tcPr>
            <w:tcW w:w="3533" w:type="dxa"/>
            <w:tcBorders>
              <w:top w:val="single" w:sz="4" w:space="0" w:color="000000"/>
              <w:left w:val="single" w:sz="4" w:space="0" w:color="000000"/>
              <w:bottom w:val="single" w:sz="4" w:space="0" w:color="000000"/>
            </w:tcBorders>
            <w:shd w:val="clear" w:color="auto" w:fill="auto"/>
            <w:vAlign w:val="center"/>
          </w:tcPr>
          <w:p w:rsidR="00DC340D" w:rsidRPr="00C67AF2" w:rsidRDefault="00DC340D" w:rsidP="00DC5BB1">
            <w:pPr>
              <w:jc w:val="center"/>
              <w:rPr>
                <w:sz w:val="28"/>
                <w:szCs w:val="28"/>
              </w:rPr>
            </w:pPr>
            <w:r w:rsidRPr="00C67AF2">
              <w:rPr>
                <w:rFonts w:ascii="Times New Roman" w:hAnsi="Times New Roman"/>
                <w:sz w:val="28"/>
                <w:szCs w:val="28"/>
              </w:rPr>
              <w:t>Акт проверки</w:t>
            </w:r>
          </w:p>
        </w:tc>
        <w:tc>
          <w:tcPr>
            <w:tcW w:w="5910" w:type="dxa"/>
            <w:tcBorders>
              <w:top w:val="single" w:sz="4" w:space="0" w:color="000000"/>
              <w:left w:val="single" w:sz="4" w:space="0" w:color="000000"/>
              <w:bottom w:val="single" w:sz="4" w:space="0" w:color="000000"/>
              <w:right w:val="single" w:sz="4" w:space="0" w:color="000000"/>
            </w:tcBorders>
            <w:shd w:val="clear" w:color="auto" w:fill="auto"/>
          </w:tcPr>
          <w:p w:rsidR="00DC340D" w:rsidRPr="00C67AF2" w:rsidRDefault="00DC340D" w:rsidP="00DC5BB1">
            <w:pPr>
              <w:rPr>
                <w:sz w:val="28"/>
                <w:szCs w:val="28"/>
              </w:rPr>
            </w:pPr>
            <w:r w:rsidRPr="00C67AF2">
              <w:rPr>
                <w:rFonts w:ascii="Times New Roman" w:hAnsi="Times New Roman"/>
                <w:sz w:val="28"/>
                <w:szCs w:val="28"/>
              </w:rPr>
              <w:t xml:space="preserve">документ, составленный по результатам проверки по форме, утвержденной руководителем органа, осуществляющего муниципальный контроль </w:t>
            </w:r>
          </w:p>
        </w:tc>
      </w:tr>
      <w:tr w:rsidR="00DC340D" w:rsidRPr="007E5E34" w:rsidTr="00DC5BB1">
        <w:trPr>
          <w:trHeight w:val="600"/>
        </w:trPr>
        <w:tc>
          <w:tcPr>
            <w:tcW w:w="496" w:type="dxa"/>
            <w:tcBorders>
              <w:top w:val="single" w:sz="4" w:space="0" w:color="000000"/>
              <w:left w:val="single" w:sz="4" w:space="0" w:color="000000"/>
              <w:bottom w:val="single" w:sz="4" w:space="0" w:color="000000"/>
            </w:tcBorders>
            <w:shd w:val="clear" w:color="auto" w:fill="auto"/>
            <w:vAlign w:val="center"/>
          </w:tcPr>
          <w:p w:rsidR="00DC340D" w:rsidRPr="00C67AF2" w:rsidRDefault="00DC340D" w:rsidP="00DC5BB1">
            <w:pPr>
              <w:jc w:val="center"/>
              <w:rPr>
                <w:sz w:val="28"/>
                <w:szCs w:val="28"/>
              </w:rPr>
            </w:pPr>
            <w:r w:rsidRPr="00C67AF2">
              <w:rPr>
                <w:rFonts w:ascii="Times New Roman" w:hAnsi="Times New Roman"/>
                <w:sz w:val="28"/>
                <w:szCs w:val="28"/>
              </w:rPr>
              <w:t>13</w:t>
            </w:r>
          </w:p>
        </w:tc>
        <w:tc>
          <w:tcPr>
            <w:tcW w:w="3533" w:type="dxa"/>
            <w:tcBorders>
              <w:top w:val="single" w:sz="4" w:space="0" w:color="000000"/>
              <w:left w:val="single" w:sz="4" w:space="0" w:color="000000"/>
              <w:bottom w:val="single" w:sz="4" w:space="0" w:color="000000"/>
            </w:tcBorders>
            <w:shd w:val="clear" w:color="auto" w:fill="auto"/>
            <w:vAlign w:val="center"/>
          </w:tcPr>
          <w:p w:rsidR="00DC340D" w:rsidRPr="00C67AF2" w:rsidRDefault="00DC340D" w:rsidP="00DC5BB1">
            <w:pPr>
              <w:jc w:val="center"/>
              <w:rPr>
                <w:sz w:val="28"/>
                <w:szCs w:val="28"/>
              </w:rPr>
            </w:pPr>
            <w:r w:rsidRPr="00C67AF2">
              <w:rPr>
                <w:rFonts w:ascii="Times New Roman" w:hAnsi="Times New Roman"/>
                <w:sz w:val="28"/>
                <w:szCs w:val="28"/>
              </w:rPr>
              <w:t>Предписание</w:t>
            </w:r>
          </w:p>
        </w:tc>
        <w:tc>
          <w:tcPr>
            <w:tcW w:w="5910" w:type="dxa"/>
            <w:tcBorders>
              <w:top w:val="single" w:sz="4" w:space="0" w:color="000000"/>
              <w:left w:val="single" w:sz="4" w:space="0" w:color="000000"/>
              <w:bottom w:val="single" w:sz="4" w:space="0" w:color="000000"/>
              <w:right w:val="single" w:sz="4" w:space="0" w:color="000000"/>
            </w:tcBorders>
            <w:shd w:val="clear" w:color="auto" w:fill="auto"/>
          </w:tcPr>
          <w:p w:rsidR="00DC340D" w:rsidRPr="00C67AF2" w:rsidRDefault="00DC340D" w:rsidP="00DC5BB1">
            <w:pPr>
              <w:rPr>
                <w:sz w:val="28"/>
                <w:szCs w:val="28"/>
              </w:rPr>
            </w:pPr>
            <w:r w:rsidRPr="00C67AF2">
              <w:rPr>
                <w:rFonts w:ascii="Times New Roman" w:hAnsi="Times New Roman"/>
                <w:sz w:val="28"/>
                <w:szCs w:val="28"/>
              </w:rPr>
              <w:t xml:space="preserve"> Административно-процессуальный документ, указывающий на вид правонарушения, и определяющий срок устранения выявленного нарушения со ссылкой на нормативный правовой акт, технический регламент, проектную документацию, </w:t>
            </w:r>
            <w:proofErr w:type="gramStart"/>
            <w:r w:rsidRPr="00C67AF2">
              <w:rPr>
                <w:rFonts w:ascii="Times New Roman" w:hAnsi="Times New Roman"/>
                <w:sz w:val="28"/>
                <w:szCs w:val="28"/>
              </w:rPr>
              <w:t>требования</w:t>
            </w:r>
            <w:proofErr w:type="gramEnd"/>
            <w:r w:rsidRPr="00C67AF2">
              <w:rPr>
                <w:rFonts w:ascii="Times New Roman" w:hAnsi="Times New Roman"/>
                <w:sz w:val="28"/>
                <w:szCs w:val="28"/>
              </w:rPr>
              <w:t xml:space="preserve"> которых нарушены</w:t>
            </w:r>
          </w:p>
        </w:tc>
      </w:tr>
      <w:tr w:rsidR="00DC340D" w:rsidRPr="007E5E34" w:rsidTr="00DC5BB1">
        <w:trPr>
          <w:trHeight w:val="600"/>
        </w:trPr>
        <w:tc>
          <w:tcPr>
            <w:tcW w:w="496" w:type="dxa"/>
            <w:tcBorders>
              <w:top w:val="single" w:sz="4" w:space="0" w:color="000000"/>
              <w:left w:val="single" w:sz="4" w:space="0" w:color="000000"/>
              <w:bottom w:val="single" w:sz="4" w:space="0" w:color="000000"/>
            </w:tcBorders>
            <w:shd w:val="clear" w:color="auto" w:fill="auto"/>
            <w:vAlign w:val="center"/>
          </w:tcPr>
          <w:p w:rsidR="00DC340D" w:rsidRPr="00C67AF2" w:rsidRDefault="00DC340D" w:rsidP="00DC5BB1">
            <w:pPr>
              <w:jc w:val="center"/>
              <w:rPr>
                <w:sz w:val="28"/>
                <w:szCs w:val="28"/>
              </w:rPr>
            </w:pPr>
            <w:r w:rsidRPr="00C67AF2">
              <w:rPr>
                <w:rFonts w:ascii="Times New Roman" w:hAnsi="Times New Roman"/>
                <w:sz w:val="28"/>
                <w:szCs w:val="28"/>
              </w:rPr>
              <w:t>14</w:t>
            </w:r>
          </w:p>
        </w:tc>
        <w:tc>
          <w:tcPr>
            <w:tcW w:w="3533" w:type="dxa"/>
            <w:tcBorders>
              <w:top w:val="single" w:sz="4" w:space="0" w:color="000000"/>
              <w:left w:val="single" w:sz="4" w:space="0" w:color="000000"/>
              <w:bottom w:val="single" w:sz="4" w:space="0" w:color="000000"/>
            </w:tcBorders>
            <w:shd w:val="clear" w:color="auto" w:fill="auto"/>
            <w:vAlign w:val="center"/>
          </w:tcPr>
          <w:p w:rsidR="00DC340D" w:rsidRPr="00C67AF2" w:rsidRDefault="00DC340D" w:rsidP="00DC5BB1">
            <w:pPr>
              <w:jc w:val="center"/>
              <w:rPr>
                <w:sz w:val="28"/>
                <w:szCs w:val="28"/>
              </w:rPr>
            </w:pPr>
            <w:r w:rsidRPr="00C67AF2">
              <w:rPr>
                <w:rFonts w:ascii="Times New Roman" w:hAnsi="Times New Roman"/>
                <w:sz w:val="28"/>
                <w:szCs w:val="28"/>
              </w:rPr>
              <w:t>Предостережение о недопустимости нарушения обязательных требований</w:t>
            </w:r>
          </w:p>
        </w:tc>
        <w:tc>
          <w:tcPr>
            <w:tcW w:w="5910" w:type="dxa"/>
            <w:tcBorders>
              <w:top w:val="single" w:sz="4" w:space="0" w:color="000000"/>
              <w:left w:val="single" w:sz="4" w:space="0" w:color="000000"/>
              <w:bottom w:val="single" w:sz="4" w:space="0" w:color="000000"/>
              <w:right w:val="single" w:sz="4" w:space="0" w:color="000000"/>
            </w:tcBorders>
            <w:shd w:val="clear" w:color="auto" w:fill="auto"/>
          </w:tcPr>
          <w:p w:rsidR="00DC340D" w:rsidRPr="00C67AF2" w:rsidRDefault="00DC340D" w:rsidP="00DC5BB1">
            <w:pPr>
              <w:rPr>
                <w:sz w:val="28"/>
                <w:szCs w:val="28"/>
              </w:rPr>
            </w:pPr>
            <w:r w:rsidRPr="00C67AF2">
              <w:rPr>
                <w:rFonts w:ascii="Times New Roman" w:hAnsi="Times New Roman"/>
                <w:sz w:val="28"/>
                <w:szCs w:val="28"/>
              </w:rPr>
              <w:t>Документ, содержащий указания на обязательные требования,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w:t>
            </w:r>
          </w:p>
        </w:tc>
      </w:tr>
      <w:tr w:rsidR="00DC340D" w:rsidRPr="007E5E34" w:rsidTr="00DC5BB1">
        <w:trPr>
          <w:trHeight w:val="600"/>
        </w:trPr>
        <w:tc>
          <w:tcPr>
            <w:tcW w:w="496" w:type="dxa"/>
            <w:tcBorders>
              <w:top w:val="single" w:sz="4" w:space="0" w:color="000000"/>
              <w:left w:val="single" w:sz="4" w:space="0" w:color="000000"/>
              <w:bottom w:val="single" w:sz="4" w:space="0" w:color="000000"/>
            </w:tcBorders>
            <w:shd w:val="clear" w:color="auto" w:fill="auto"/>
            <w:vAlign w:val="center"/>
          </w:tcPr>
          <w:p w:rsidR="00DC340D" w:rsidRPr="00C67AF2" w:rsidRDefault="00DC340D" w:rsidP="00DC5BB1">
            <w:pPr>
              <w:jc w:val="center"/>
              <w:rPr>
                <w:sz w:val="28"/>
                <w:szCs w:val="28"/>
              </w:rPr>
            </w:pPr>
            <w:r w:rsidRPr="00C67AF2">
              <w:rPr>
                <w:rFonts w:ascii="Times New Roman" w:hAnsi="Times New Roman"/>
                <w:sz w:val="28"/>
                <w:szCs w:val="28"/>
              </w:rPr>
              <w:t>15</w:t>
            </w:r>
          </w:p>
        </w:tc>
        <w:tc>
          <w:tcPr>
            <w:tcW w:w="3533" w:type="dxa"/>
            <w:tcBorders>
              <w:top w:val="single" w:sz="4" w:space="0" w:color="000000"/>
              <w:left w:val="single" w:sz="4" w:space="0" w:color="000000"/>
              <w:bottom w:val="single" w:sz="4" w:space="0" w:color="000000"/>
            </w:tcBorders>
            <w:shd w:val="clear" w:color="auto" w:fill="auto"/>
            <w:vAlign w:val="center"/>
          </w:tcPr>
          <w:p w:rsidR="00DC340D" w:rsidRPr="00C67AF2" w:rsidRDefault="00DC340D" w:rsidP="00DC5BB1">
            <w:pPr>
              <w:jc w:val="center"/>
              <w:rPr>
                <w:sz w:val="28"/>
                <w:szCs w:val="28"/>
              </w:rPr>
            </w:pPr>
            <w:r w:rsidRPr="00C67AF2">
              <w:rPr>
                <w:rFonts w:ascii="Times New Roman" w:hAnsi="Times New Roman"/>
                <w:sz w:val="28"/>
                <w:szCs w:val="28"/>
              </w:rPr>
              <w:t>Проверка</w:t>
            </w:r>
          </w:p>
        </w:tc>
        <w:tc>
          <w:tcPr>
            <w:tcW w:w="5910" w:type="dxa"/>
            <w:tcBorders>
              <w:top w:val="single" w:sz="4" w:space="0" w:color="000000"/>
              <w:left w:val="single" w:sz="4" w:space="0" w:color="000000"/>
              <w:bottom w:val="single" w:sz="4" w:space="0" w:color="000000"/>
              <w:right w:val="single" w:sz="4" w:space="0" w:color="000000"/>
            </w:tcBorders>
            <w:shd w:val="clear" w:color="auto" w:fill="auto"/>
          </w:tcPr>
          <w:p w:rsidR="00DC340D" w:rsidRPr="00C67AF2" w:rsidRDefault="00DC340D" w:rsidP="00DC5BB1">
            <w:pPr>
              <w:rPr>
                <w:sz w:val="28"/>
                <w:szCs w:val="28"/>
              </w:rPr>
            </w:pPr>
            <w:r w:rsidRPr="00C67AF2">
              <w:rPr>
                <w:rFonts w:ascii="Times New Roman" w:hAnsi="Times New Roman"/>
                <w:sz w:val="28"/>
                <w:szCs w:val="28"/>
              </w:rPr>
              <w:t xml:space="preserve">Административная процедура, проводимая в </w:t>
            </w:r>
            <w:r w:rsidRPr="00C67AF2">
              <w:rPr>
                <w:rFonts w:ascii="Times New Roman" w:hAnsi="Times New Roman"/>
                <w:sz w:val="28"/>
                <w:szCs w:val="28"/>
              </w:rPr>
              <w:lastRenderedPageBreak/>
              <w:t>рамках исполнения муниципальной функции с целью выявления нарушений обязательных требований</w:t>
            </w:r>
          </w:p>
        </w:tc>
      </w:tr>
      <w:tr w:rsidR="00DC340D" w:rsidRPr="007E5E34" w:rsidTr="00DC5BB1">
        <w:trPr>
          <w:trHeight w:val="600"/>
        </w:trPr>
        <w:tc>
          <w:tcPr>
            <w:tcW w:w="496" w:type="dxa"/>
            <w:tcBorders>
              <w:top w:val="single" w:sz="4" w:space="0" w:color="000000"/>
              <w:left w:val="single" w:sz="4" w:space="0" w:color="000000"/>
              <w:bottom w:val="single" w:sz="4" w:space="0" w:color="000000"/>
            </w:tcBorders>
            <w:shd w:val="clear" w:color="auto" w:fill="auto"/>
            <w:vAlign w:val="center"/>
          </w:tcPr>
          <w:p w:rsidR="00DC340D" w:rsidRPr="00C67AF2" w:rsidRDefault="00DC340D" w:rsidP="00DC5BB1">
            <w:pPr>
              <w:jc w:val="center"/>
              <w:rPr>
                <w:sz w:val="28"/>
                <w:szCs w:val="28"/>
              </w:rPr>
            </w:pPr>
            <w:r w:rsidRPr="00C67AF2">
              <w:rPr>
                <w:rFonts w:ascii="Times New Roman" w:hAnsi="Times New Roman"/>
                <w:sz w:val="28"/>
                <w:szCs w:val="28"/>
              </w:rPr>
              <w:lastRenderedPageBreak/>
              <w:t>16</w:t>
            </w:r>
          </w:p>
        </w:tc>
        <w:tc>
          <w:tcPr>
            <w:tcW w:w="3533" w:type="dxa"/>
            <w:tcBorders>
              <w:top w:val="single" w:sz="4" w:space="0" w:color="000000"/>
              <w:left w:val="single" w:sz="4" w:space="0" w:color="000000"/>
              <w:bottom w:val="single" w:sz="4" w:space="0" w:color="000000"/>
            </w:tcBorders>
            <w:shd w:val="clear" w:color="auto" w:fill="auto"/>
            <w:vAlign w:val="center"/>
          </w:tcPr>
          <w:p w:rsidR="00DC340D" w:rsidRPr="00C67AF2" w:rsidRDefault="00DC340D" w:rsidP="00DC5BB1">
            <w:pPr>
              <w:jc w:val="center"/>
              <w:rPr>
                <w:sz w:val="28"/>
                <w:szCs w:val="28"/>
              </w:rPr>
            </w:pPr>
            <w:r w:rsidRPr="00C67AF2">
              <w:rPr>
                <w:rFonts w:ascii="Times New Roman" w:hAnsi="Times New Roman"/>
                <w:sz w:val="28"/>
                <w:szCs w:val="28"/>
              </w:rPr>
              <w:t>Заявитель жалобы</w:t>
            </w:r>
          </w:p>
        </w:tc>
        <w:tc>
          <w:tcPr>
            <w:tcW w:w="5910" w:type="dxa"/>
            <w:tcBorders>
              <w:top w:val="single" w:sz="4" w:space="0" w:color="000000"/>
              <w:left w:val="single" w:sz="4" w:space="0" w:color="000000"/>
              <w:bottom w:val="single" w:sz="4" w:space="0" w:color="000000"/>
              <w:right w:val="single" w:sz="4" w:space="0" w:color="000000"/>
            </w:tcBorders>
            <w:shd w:val="clear" w:color="auto" w:fill="auto"/>
          </w:tcPr>
          <w:p w:rsidR="00DC340D" w:rsidRPr="00C67AF2" w:rsidRDefault="00DC340D" w:rsidP="00DC5BB1">
            <w:pPr>
              <w:rPr>
                <w:sz w:val="28"/>
                <w:szCs w:val="28"/>
              </w:rPr>
            </w:pPr>
            <w:r w:rsidRPr="00C67AF2">
              <w:rPr>
                <w:rFonts w:ascii="Times New Roman" w:hAnsi="Times New Roman"/>
                <w:sz w:val="28"/>
                <w:szCs w:val="28"/>
              </w:rPr>
              <w:t>Лицо, обращающееся с жалобой в орган муниципального контроля</w:t>
            </w:r>
          </w:p>
        </w:tc>
      </w:tr>
      <w:tr w:rsidR="00DC340D" w:rsidRPr="007E5E34" w:rsidTr="00DC5BB1">
        <w:trPr>
          <w:trHeight w:val="600"/>
        </w:trPr>
        <w:tc>
          <w:tcPr>
            <w:tcW w:w="496" w:type="dxa"/>
            <w:tcBorders>
              <w:top w:val="single" w:sz="4" w:space="0" w:color="000000"/>
              <w:left w:val="single" w:sz="4" w:space="0" w:color="000000"/>
              <w:bottom w:val="single" w:sz="4" w:space="0" w:color="000000"/>
            </w:tcBorders>
            <w:shd w:val="clear" w:color="auto" w:fill="auto"/>
            <w:vAlign w:val="center"/>
          </w:tcPr>
          <w:p w:rsidR="00DC340D" w:rsidRPr="00C67AF2" w:rsidRDefault="00DC340D" w:rsidP="00DC5BB1">
            <w:pPr>
              <w:jc w:val="center"/>
              <w:rPr>
                <w:sz w:val="28"/>
                <w:szCs w:val="28"/>
              </w:rPr>
            </w:pPr>
            <w:r w:rsidRPr="00C67AF2">
              <w:rPr>
                <w:rFonts w:ascii="Times New Roman" w:hAnsi="Times New Roman"/>
                <w:sz w:val="28"/>
                <w:szCs w:val="28"/>
              </w:rPr>
              <w:t>17</w:t>
            </w:r>
          </w:p>
        </w:tc>
        <w:tc>
          <w:tcPr>
            <w:tcW w:w="3533" w:type="dxa"/>
            <w:tcBorders>
              <w:top w:val="single" w:sz="4" w:space="0" w:color="000000"/>
              <w:left w:val="single" w:sz="4" w:space="0" w:color="000000"/>
              <w:bottom w:val="single" w:sz="4" w:space="0" w:color="000000"/>
            </w:tcBorders>
            <w:shd w:val="clear" w:color="auto" w:fill="auto"/>
            <w:vAlign w:val="center"/>
          </w:tcPr>
          <w:p w:rsidR="00DC340D" w:rsidRPr="00C67AF2" w:rsidRDefault="00DC340D" w:rsidP="00DC5BB1">
            <w:pPr>
              <w:jc w:val="center"/>
              <w:rPr>
                <w:sz w:val="28"/>
                <w:szCs w:val="28"/>
              </w:rPr>
            </w:pPr>
            <w:r w:rsidRPr="00C67AF2">
              <w:rPr>
                <w:rFonts w:ascii="Times New Roman" w:hAnsi="Times New Roman"/>
                <w:sz w:val="28"/>
                <w:szCs w:val="28"/>
              </w:rPr>
              <w:t>«Интернет»</w:t>
            </w:r>
          </w:p>
        </w:tc>
        <w:tc>
          <w:tcPr>
            <w:tcW w:w="5910" w:type="dxa"/>
            <w:tcBorders>
              <w:top w:val="single" w:sz="4" w:space="0" w:color="000000"/>
              <w:left w:val="single" w:sz="4" w:space="0" w:color="000000"/>
              <w:bottom w:val="single" w:sz="4" w:space="0" w:color="000000"/>
              <w:right w:val="single" w:sz="4" w:space="0" w:color="000000"/>
            </w:tcBorders>
            <w:shd w:val="clear" w:color="auto" w:fill="auto"/>
          </w:tcPr>
          <w:p w:rsidR="00DC340D" w:rsidRPr="00C67AF2" w:rsidRDefault="00DC340D" w:rsidP="00DC5BB1">
            <w:pPr>
              <w:rPr>
                <w:sz w:val="28"/>
                <w:szCs w:val="28"/>
              </w:rPr>
            </w:pPr>
            <w:r w:rsidRPr="00C67AF2">
              <w:rPr>
                <w:rFonts w:ascii="Times New Roman" w:hAnsi="Times New Roman"/>
                <w:sz w:val="28"/>
                <w:szCs w:val="28"/>
              </w:rPr>
              <w:t>Информационно-телекоммуникационная сеть «Интернет»</w:t>
            </w:r>
          </w:p>
        </w:tc>
      </w:tr>
    </w:tbl>
    <w:p w:rsidR="00F32E46" w:rsidRPr="007E5E34" w:rsidRDefault="00F32E46" w:rsidP="00DC340D">
      <w:pPr>
        <w:spacing w:after="0"/>
        <w:jc w:val="both"/>
        <w:rPr>
          <w:rFonts w:ascii="Times New Roman" w:hAnsi="Times New Roman"/>
          <w:sz w:val="24"/>
          <w:szCs w:val="24"/>
        </w:rPr>
      </w:pPr>
    </w:p>
    <w:p w:rsidR="00F32E46" w:rsidRPr="007E5E34" w:rsidRDefault="00F32E46">
      <w:pPr>
        <w:suppressAutoHyphens w:val="0"/>
        <w:spacing w:after="160" w:line="259" w:lineRule="auto"/>
        <w:rPr>
          <w:rFonts w:ascii="Times New Roman" w:hAnsi="Times New Roman"/>
          <w:sz w:val="24"/>
          <w:szCs w:val="24"/>
        </w:rPr>
      </w:pPr>
      <w:r w:rsidRPr="007E5E34">
        <w:rPr>
          <w:rFonts w:ascii="Times New Roman" w:hAnsi="Times New Roman"/>
          <w:sz w:val="24"/>
          <w:szCs w:val="24"/>
        </w:rPr>
        <w:br w:type="page"/>
      </w:r>
    </w:p>
    <w:p w:rsidR="005A38AE" w:rsidRDefault="005A38AE" w:rsidP="00EA61D0">
      <w:pPr>
        <w:pStyle w:val="3"/>
      </w:pPr>
      <w:bookmarkStart w:id="34" w:name="_Toc63948055"/>
      <w:r w:rsidRPr="00C67AF2">
        <w:lastRenderedPageBreak/>
        <w:t>Приложение</w:t>
      </w:r>
      <w:r>
        <w:t xml:space="preserve"> 2</w:t>
      </w:r>
      <w:bookmarkEnd w:id="34"/>
    </w:p>
    <w:p w:rsidR="0063581A" w:rsidRDefault="00BD2BF5" w:rsidP="005A38AE">
      <w:pPr>
        <w:suppressAutoHyphens w:val="0"/>
        <w:spacing w:after="0" w:line="240" w:lineRule="auto"/>
        <w:ind w:left="5103"/>
        <w:rPr>
          <w:rFonts w:ascii="Times New Roman" w:hAnsi="Times New Roman"/>
          <w:sz w:val="24"/>
          <w:szCs w:val="24"/>
        </w:rPr>
      </w:pPr>
      <w:r w:rsidRPr="005A38AE">
        <w:rPr>
          <w:rFonts w:ascii="Times New Roman" w:hAnsi="Times New Roman"/>
          <w:sz w:val="28"/>
          <w:szCs w:val="28"/>
        </w:rPr>
        <w:t xml:space="preserve">к </w:t>
      </w:r>
      <w:r w:rsidRPr="005A38AE">
        <w:rPr>
          <w:rFonts w:ascii="Times New Roman" w:hAnsi="Times New Roman"/>
          <w:bCs/>
          <w:sz w:val="28"/>
          <w:szCs w:val="28"/>
          <w:lang w:eastAsia="ru-RU"/>
        </w:rPr>
        <w:t>Административн</w:t>
      </w:r>
      <w:r>
        <w:rPr>
          <w:rFonts w:ascii="Times New Roman" w:hAnsi="Times New Roman"/>
          <w:bCs/>
          <w:sz w:val="28"/>
          <w:szCs w:val="28"/>
          <w:lang w:eastAsia="ru-RU"/>
        </w:rPr>
        <w:t>ому</w:t>
      </w:r>
      <w:r w:rsidRPr="005A38AE">
        <w:rPr>
          <w:rFonts w:ascii="Times New Roman" w:hAnsi="Times New Roman"/>
          <w:bCs/>
          <w:sz w:val="28"/>
          <w:szCs w:val="28"/>
          <w:lang w:eastAsia="ru-RU"/>
        </w:rPr>
        <w:t xml:space="preserve"> регламент</w:t>
      </w:r>
      <w:r>
        <w:rPr>
          <w:rFonts w:ascii="Times New Roman" w:hAnsi="Times New Roman"/>
          <w:bCs/>
          <w:sz w:val="28"/>
          <w:szCs w:val="28"/>
          <w:lang w:eastAsia="ru-RU"/>
        </w:rPr>
        <w:t>у</w:t>
      </w:r>
      <w:r w:rsidRPr="005A38AE">
        <w:rPr>
          <w:rFonts w:ascii="Times New Roman" w:hAnsi="Times New Roman"/>
          <w:bCs/>
          <w:sz w:val="28"/>
          <w:szCs w:val="28"/>
          <w:lang w:eastAsia="ru-RU"/>
        </w:rPr>
        <w:t xml:space="preserve"> </w:t>
      </w:r>
      <w:r w:rsidR="005A38AE" w:rsidRPr="005A38AE">
        <w:rPr>
          <w:rFonts w:ascii="Times New Roman" w:hAnsi="Times New Roman"/>
          <w:bCs/>
          <w:sz w:val="28"/>
          <w:szCs w:val="28"/>
          <w:lang w:eastAsia="ru-RU"/>
        </w:rPr>
        <w:t xml:space="preserve">по осуществлению </w:t>
      </w:r>
      <w:r w:rsidR="005A38AE" w:rsidRPr="005A38AE">
        <w:rPr>
          <w:rFonts w:ascii="Times New Roman" w:hAnsi="Times New Roman"/>
          <w:spacing w:val="-11"/>
          <w:sz w:val="28"/>
          <w:szCs w:val="28"/>
          <w:lang w:eastAsia="ru-RU"/>
        </w:rPr>
        <w:t>муниципального контроля в сфере наружной реклам</w:t>
      </w:r>
      <w:r w:rsidR="005A38AE">
        <w:rPr>
          <w:rFonts w:ascii="Times New Roman" w:hAnsi="Times New Roman"/>
          <w:spacing w:val="-11"/>
          <w:sz w:val="28"/>
          <w:szCs w:val="28"/>
          <w:lang w:eastAsia="ru-RU"/>
        </w:rPr>
        <w:t>ы</w:t>
      </w:r>
    </w:p>
    <w:p w:rsidR="0063581A" w:rsidRDefault="0063581A" w:rsidP="006D6C86">
      <w:pPr>
        <w:autoSpaceDE w:val="0"/>
        <w:spacing w:after="0"/>
        <w:ind w:firstLine="567"/>
        <w:rPr>
          <w:rFonts w:ascii="Times New Roman" w:hAnsi="Times New Roman"/>
          <w:sz w:val="28"/>
          <w:szCs w:val="28"/>
        </w:rPr>
      </w:pPr>
    </w:p>
    <w:p w:rsidR="006D6C86" w:rsidRPr="007E5E34" w:rsidRDefault="006D6C86" w:rsidP="006D6C86">
      <w:pPr>
        <w:widowControl w:val="0"/>
        <w:autoSpaceDE w:val="0"/>
        <w:spacing w:after="1" w:line="200" w:lineRule="atLeast"/>
        <w:jc w:val="center"/>
      </w:pPr>
      <w:r w:rsidRPr="007E5E34">
        <w:rPr>
          <w:rFonts w:ascii="Times New Roman" w:hAnsi="Times New Roman"/>
          <w:sz w:val="24"/>
          <w:szCs w:val="24"/>
        </w:rPr>
        <w:t>______________________________________________________________________</w:t>
      </w:r>
    </w:p>
    <w:p w:rsidR="0063581A" w:rsidRDefault="006D6C86" w:rsidP="006D6C86">
      <w:pPr>
        <w:widowControl w:val="0"/>
        <w:autoSpaceDE w:val="0"/>
        <w:spacing w:after="1"/>
        <w:jc w:val="center"/>
      </w:pPr>
      <w:r w:rsidRPr="007E5E34">
        <w:rPr>
          <w:rFonts w:ascii="Times New Roman" w:hAnsi="Times New Roman"/>
          <w:sz w:val="28"/>
          <w:szCs w:val="28"/>
        </w:rPr>
        <w:t>(наименование органа муниципального контроля или органа муниципального контроля)</w:t>
      </w:r>
    </w:p>
    <w:p w:rsidR="006D6C86" w:rsidRPr="007E5E34" w:rsidRDefault="006D6C86" w:rsidP="006D6C86">
      <w:pPr>
        <w:widowControl w:val="0"/>
        <w:autoSpaceDE w:val="0"/>
        <w:spacing w:after="1"/>
        <w:jc w:val="center"/>
      </w:pPr>
      <w:r w:rsidRPr="007E5E34">
        <w:rPr>
          <w:rFonts w:ascii="Times New Roman" w:hAnsi="Times New Roman"/>
          <w:sz w:val="28"/>
          <w:szCs w:val="28"/>
        </w:rPr>
        <w:t>РАСПОРЯЖЕНИЕ (ПРИКАЗ)</w:t>
      </w:r>
    </w:p>
    <w:p w:rsidR="006D6C86" w:rsidRPr="007E5E34" w:rsidRDefault="006D6C86" w:rsidP="006D6C86">
      <w:pPr>
        <w:widowControl w:val="0"/>
        <w:autoSpaceDE w:val="0"/>
        <w:spacing w:after="1"/>
        <w:jc w:val="center"/>
      </w:pPr>
      <w:r w:rsidRPr="007E5E34">
        <w:rPr>
          <w:rFonts w:ascii="Times New Roman" w:hAnsi="Times New Roman"/>
          <w:sz w:val="28"/>
          <w:szCs w:val="28"/>
        </w:rPr>
        <w:t>органа муниципального контроля,</w:t>
      </w:r>
    </w:p>
    <w:p w:rsidR="006D6C86" w:rsidRPr="007E5E34" w:rsidRDefault="006D6C86" w:rsidP="006D6C86">
      <w:pPr>
        <w:widowControl w:val="0"/>
        <w:autoSpaceDE w:val="0"/>
        <w:spacing w:after="1"/>
        <w:jc w:val="center"/>
      </w:pPr>
      <w:r w:rsidRPr="007E5E34">
        <w:rPr>
          <w:rFonts w:ascii="Times New Roman" w:hAnsi="Times New Roman"/>
          <w:sz w:val="28"/>
          <w:szCs w:val="28"/>
        </w:rPr>
        <w:t>органа муниципального контроля о проведении</w:t>
      </w:r>
    </w:p>
    <w:p w:rsidR="006D6C86" w:rsidRPr="007E5E34" w:rsidRDefault="006D6C86" w:rsidP="006D6C86">
      <w:pPr>
        <w:widowControl w:val="0"/>
        <w:autoSpaceDE w:val="0"/>
        <w:spacing w:after="1"/>
        <w:jc w:val="center"/>
      </w:pPr>
      <w:r w:rsidRPr="007E5E34">
        <w:rPr>
          <w:rFonts w:ascii="Times New Roman" w:hAnsi="Times New Roman"/>
          <w:sz w:val="28"/>
          <w:szCs w:val="28"/>
        </w:rPr>
        <w:t>_______________________________________________ проверки</w:t>
      </w:r>
    </w:p>
    <w:p w:rsidR="006D6C86" w:rsidRPr="007E5E34" w:rsidRDefault="006D6C86" w:rsidP="006D6C86">
      <w:pPr>
        <w:widowControl w:val="0"/>
        <w:autoSpaceDE w:val="0"/>
        <w:spacing w:after="1"/>
        <w:jc w:val="center"/>
      </w:pPr>
      <w:r w:rsidRPr="007E5E34">
        <w:rPr>
          <w:rFonts w:ascii="Times New Roman" w:hAnsi="Times New Roman"/>
          <w:sz w:val="28"/>
          <w:szCs w:val="28"/>
        </w:rPr>
        <w:t>(плановой/внеплановой, документарной/выездной)</w:t>
      </w:r>
    </w:p>
    <w:p w:rsidR="006D6C86" w:rsidRPr="007E5E34" w:rsidRDefault="006D6C86" w:rsidP="006D6C86">
      <w:pPr>
        <w:widowControl w:val="0"/>
        <w:autoSpaceDE w:val="0"/>
        <w:spacing w:after="1"/>
        <w:jc w:val="center"/>
      </w:pPr>
      <w:r w:rsidRPr="007E5E34">
        <w:rPr>
          <w:rFonts w:ascii="Times New Roman" w:hAnsi="Times New Roman"/>
          <w:sz w:val="28"/>
          <w:szCs w:val="28"/>
        </w:rPr>
        <w:t>юридического лица, индивидуального предпринимателя</w:t>
      </w:r>
    </w:p>
    <w:p w:rsidR="0063581A" w:rsidRDefault="006D6C86" w:rsidP="006D6C86">
      <w:pPr>
        <w:widowControl w:val="0"/>
        <w:autoSpaceDE w:val="0"/>
        <w:spacing w:after="1"/>
        <w:jc w:val="center"/>
      </w:pPr>
      <w:r w:rsidRPr="007E5E34">
        <w:rPr>
          <w:rFonts w:ascii="Times New Roman" w:hAnsi="Times New Roman"/>
          <w:sz w:val="28"/>
          <w:szCs w:val="28"/>
        </w:rPr>
        <w:t xml:space="preserve">от </w:t>
      </w:r>
      <w:r w:rsidR="00C67AF2">
        <w:rPr>
          <w:rFonts w:ascii="Times New Roman" w:hAnsi="Times New Roman"/>
          <w:sz w:val="28"/>
          <w:szCs w:val="28"/>
        </w:rPr>
        <w:t>«__»</w:t>
      </w:r>
      <w:r w:rsidRPr="007E5E34">
        <w:rPr>
          <w:rFonts w:ascii="Times New Roman" w:hAnsi="Times New Roman"/>
          <w:sz w:val="28"/>
          <w:szCs w:val="28"/>
        </w:rPr>
        <w:t xml:space="preserve"> ______________ </w:t>
      </w:r>
      <w:proofErr w:type="gramStart"/>
      <w:r w:rsidRPr="007E5E34">
        <w:rPr>
          <w:rFonts w:ascii="Times New Roman" w:hAnsi="Times New Roman"/>
          <w:sz w:val="28"/>
          <w:szCs w:val="28"/>
        </w:rPr>
        <w:t>г</w:t>
      </w:r>
      <w:proofErr w:type="gramEnd"/>
      <w:r w:rsidRPr="007E5E34">
        <w:rPr>
          <w:rFonts w:ascii="Times New Roman" w:hAnsi="Times New Roman"/>
          <w:sz w:val="28"/>
          <w:szCs w:val="28"/>
        </w:rPr>
        <w:t>. № _____</w:t>
      </w:r>
    </w:p>
    <w:p w:rsidR="006D6C86" w:rsidRPr="007E5E34" w:rsidRDefault="006D6C86" w:rsidP="00C67AF2">
      <w:pPr>
        <w:widowControl w:val="0"/>
        <w:tabs>
          <w:tab w:val="left" w:pos="9356"/>
        </w:tabs>
        <w:autoSpaceDE w:val="0"/>
        <w:spacing w:after="1"/>
        <w:ind w:firstLine="709"/>
        <w:jc w:val="both"/>
        <w:rPr>
          <w:rFonts w:ascii="Times New Roman" w:hAnsi="Times New Roman"/>
          <w:sz w:val="28"/>
          <w:szCs w:val="28"/>
        </w:rPr>
      </w:pPr>
      <w:r w:rsidRPr="007E5E34">
        <w:rPr>
          <w:rFonts w:ascii="Times New Roman" w:hAnsi="Times New Roman"/>
          <w:sz w:val="28"/>
          <w:szCs w:val="28"/>
        </w:rPr>
        <w:t>1. Провести проверку в отношении: _____________________</w:t>
      </w:r>
    </w:p>
    <w:p w:rsidR="006D6C86" w:rsidRPr="007E5E34" w:rsidRDefault="006D6C86" w:rsidP="00C67AF2">
      <w:pPr>
        <w:widowControl w:val="0"/>
        <w:tabs>
          <w:tab w:val="left" w:pos="9356"/>
        </w:tabs>
        <w:autoSpaceDE w:val="0"/>
        <w:spacing w:after="1"/>
        <w:ind w:firstLine="709"/>
        <w:jc w:val="both"/>
      </w:pPr>
      <w:proofErr w:type="gramStart"/>
      <w:r w:rsidRPr="007E5E34">
        <w:rPr>
          <w:rFonts w:ascii="Times New Roman" w:hAnsi="Times New Roman"/>
          <w:sz w:val="28"/>
          <w:szCs w:val="28"/>
        </w:rPr>
        <w:t>(наименование юридического лица, фамилия, имя, отчество</w:t>
      </w:r>
      <w:r w:rsidRPr="007E5E34">
        <w:t xml:space="preserve"> </w:t>
      </w:r>
      <w:r w:rsidRPr="007E5E34">
        <w:rPr>
          <w:rFonts w:ascii="Times New Roman" w:hAnsi="Times New Roman"/>
          <w:sz w:val="28"/>
          <w:szCs w:val="28"/>
        </w:rPr>
        <w:t>(последнее - при наличии) индивидуального предпринимателя)</w:t>
      </w:r>
      <w:proofErr w:type="gramEnd"/>
    </w:p>
    <w:p w:rsidR="006D6C86" w:rsidRPr="007E5E34" w:rsidRDefault="006D6C86" w:rsidP="00C67AF2">
      <w:pPr>
        <w:widowControl w:val="0"/>
        <w:tabs>
          <w:tab w:val="left" w:pos="9356"/>
        </w:tabs>
        <w:autoSpaceDE w:val="0"/>
        <w:spacing w:after="1"/>
        <w:ind w:firstLine="709"/>
        <w:jc w:val="both"/>
      </w:pPr>
      <w:r w:rsidRPr="007E5E34">
        <w:rPr>
          <w:rFonts w:ascii="Times New Roman" w:hAnsi="Times New Roman"/>
          <w:sz w:val="28"/>
          <w:szCs w:val="28"/>
        </w:rPr>
        <w:t>Место нахождения: ________________</w:t>
      </w:r>
      <w:r w:rsidR="00C67AF2">
        <w:rPr>
          <w:rFonts w:ascii="Times New Roman" w:hAnsi="Times New Roman"/>
          <w:sz w:val="28"/>
          <w:szCs w:val="28"/>
        </w:rPr>
        <w:t xml:space="preserve"> </w:t>
      </w:r>
      <w:r w:rsidRPr="007E5E34">
        <w:rPr>
          <w:rFonts w:ascii="Times New Roman" w:hAnsi="Times New Roman"/>
          <w:sz w:val="28"/>
          <w:szCs w:val="28"/>
        </w:rPr>
        <w:t>(юридического лица (филиалов, представительств, обособленных структурных подразделений), места фактического осуществления деятельности индивидуальным предпринимателем и (или) используемых ими производственных объектов)</w:t>
      </w:r>
    </w:p>
    <w:p w:rsidR="006D6C86" w:rsidRPr="007E5E34" w:rsidRDefault="006D6C86" w:rsidP="00C67AF2">
      <w:pPr>
        <w:widowControl w:val="0"/>
        <w:tabs>
          <w:tab w:val="left" w:pos="9356"/>
        </w:tabs>
        <w:autoSpaceDE w:val="0"/>
        <w:spacing w:after="1"/>
        <w:ind w:left="709"/>
        <w:jc w:val="both"/>
      </w:pPr>
      <w:r w:rsidRPr="007E5E34">
        <w:rPr>
          <w:rFonts w:ascii="Times New Roman" w:hAnsi="Times New Roman"/>
          <w:sz w:val="28"/>
          <w:szCs w:val="28"/>
        </w:rPr>
        <w:t>Назначить лицо</w:t>
      </w:r>
      <w:proofErr w:type="gramStart"/>
      <w:r w:rsidRPr="007E5E34">
        <w:rPr>
          <w:rFonts w:ascii="Times New Roman" w:hAnsi="Times New Roman"/>
          <w:sz w:val="28"/>
          <w:szCs w:val="28"/>
        </w:rPr>
        <w:t>м(</w:t>
      </w:r>
      <w:proofErr w:type="spellStart"/>
      <w:proofErr w:type="gramEnd"/>
      <w:r w:rsidRPr="007E5E34">
        <w:rPr>
          <w:rFonts w:ascii="Times New Roman" w:hAnsi="Times New Roman"/>
          <w:sz w:val="28"/>
          <w:szCs w:val="28"/>
        </w:rPr>
        <w:t>ами</w:t>
      </w:r>
      <w:proofErr w:type="spellEnd"/>
      <w:r w:rsidRPr="007E5E34">
        <w:rPr>
          <w:rFonts w:ascii="Times New Roman" w:hAnsi="Times New Roman"/>
          <w:sz w:val="28"/>
          <w:szCs w:val="28"/>
        </w:rPr>
        <w:t xml:space="preserve">), уполномоченным(и) на проведение проверки: </w:t>
      </w:r>
    </w:p>
    <w:p w:rsidR="006D6C86" w:rsidRPr="007E5E34" w:rsidRDefault="006D6C86" w:rsidP="00C67AF2">
      <w:pPr>
        <w:widowControl w:val="0"/>
        <w:tabs>
          <w:tab w:val="left" w:pos="9356"/>
        </w:tabs>
        <w:autoSpaceDE w:val="0"/>
        <w:spacing w:after="1"/>
        <w:ind w:firstLine="709"/>
        <w:jc w:val="both"/>
      </w:pPr>
      <w:r w:rsidRPr="007E5E34">
        <w:rPr>
          <w:rFonts w:ascii="Times New Roman" w:hAnsi="Times New Roman"/>
          <w:sz w:val="28"/>
          <w:szCs w:val="28"/>
          <w:u w:val="single"/>
        </w:rPr>
        <w:tab/>
      </w:r>
    </w:p>
    <w:p w:rsidR="006D6C86" w:rsidRPr="007E5E34" w:rsidRDefault="006D6C86" w:rsidP="00C67AF2">
      <w:pPr>
        <w:widowControl w:val="0"/>
        <w:autoSpaceDE w:val="0"/>
        <w:spacing w:after="1"/>
        <w:ind w:firstLine="709"/>
        <w:jc w:val="both"/>
      </w:pPr>
      <w:r w:rsidRPr="007E5E34">
        <w:rPr>
          <w:rFonts w:ascii="Times New Roman" w:hAnsi="Times New Roman"/>
          <w:sz w:val="28"/>
          <w:szCs w:val="28"/>
        </w:rPr>
        <w:t>(фамилия, имя, отчество (последнее - при наличии), должность должностного лица (должностных лиц), уполномоченног</w:t>
      </w:r>
      <w:proofErr w:type="gramStart"/>
      <w:r w:rsidRPr="007E5E34">
        <w:rPr>
          <w:rFonts w:ascii="Times New Roman" w:hAnsi="Times New Roman"/>
          <w:sz w:val="28"/>
          <w:szCs w:val="28"/>
        </w:rPr>
        <w:t>о(</w:t>
      </w:r>
      <w:proofErr w:type="spellStart"/>
      <w:proofErr w:type="gramEnd"/>
      <w:r w:rsidRPr="007E5E34">
        <w:rPr>
          <w:rFonts w:ascii="Times New Roman" w:hAnsi="Times New Roman"/>
          <w:sz w:val="28"/>
          <w:szCs w:val="28"/>
        </w:rPr>
        <w:t>ых</w:t>
      </w:r>
      <w:proofErr w:type="spellEnd"/>
      <w:r w:rsidRPr="007E5E34">
        <w:rPr>
          <w:rFonts w:ascii="Times New Roman" w:hAnsi="Times New Roman"/>
          <w:sz w:val="28"/>
          <w:szCs w:val="28"/>
        </w:rPr>
        <w:t>) на проведение проверки)</w:t>
      </w:r>
    </w:p>
    <w:p w:rsidR="006D6C86" w:rsidRPr="007E5E34" w:rsidRDefault="002653B9" w:rsidP="00C67AF2">
      <w:pPr>
        <w:widowControl w:val="0"/>
        <w:tabs>
          <w:tab w:val="left" w:pos="9356"/>
        </w:tabs>
        <w:autoSpaceDE w:val="0"/>
        <w:spacing w:after="1"/>
        <w:ind w:firstLine="709"/>
        <w:jc w:val="both"/>
      </w:pPr>
      <w:r>
        <w:rPr>
          <w:rFonts w:ascii="Times New Roman" w:hAnsi="Times New Roman"/>
          <w:sz w:val="28"/>
          <w:szCs w:val="28"/>
        </w:rPr>
        <w:t>2</w:t>
      </w:r>
      <w:r w:rsidR="00C67AF2">
        <w:rPr>
          <w:rFonts w:ascii="Times New Roman" w:hAnsi="Times New Roman"/>
          <w:sz w:val="28"/>
          <w:szCs w:val="28"/>
        </w:rPr>
        <w:t xml:space="preserve">. </w:t>
      </w:r>
      <w:r w:rsidR="006D6C86" w:rsidRPr="007E5E34">
        <w:rPr>
          <w:rFonts w:ascii="Times New Roman" w:hAnsi="Times New Roman"/>
          <w:sz w:val="28"/>
          <w:szCs w:val="28"/>
        </w:rPr>
        <w:t xml:space="preserve">Привлечь к проведению проверки в качестве экспертов, представителей экспертных организаций следующих лиц: </w:t>
      </w:r>
      <w:r w:rsidR="006D6C86" w:rsidRPr="007E5E34">
        <w:rPr>
          <w:rFonts w:ascii="Times New Roman" w:hAnsi="Times New Roman"/>
          <w:sz w:val="28"/>
          <w:szCs w:val="28"/>
          <w:u w:val="single"/>
        </w:rPr>
        <w:tab/>
      </w:r>
    </w:p>
    <w:p w:rsidR="006D6C86" w:rsidRPr="007E5E34" w:rsidRDefault="006D6C86" w:rsidP="00C67AF2">
      <w:pPr>
        <w:widowControl w:val="0"/>
        <w:autoSpaceDE w:val="0"/>
        <w:spacing w:after="1"/>
        <w:ind w:firstLine="709"/>
        <w:jc w:val="both"/>
      </w:pPr>
      <w:r w:rsidRPr="007E5E34">
        <w:rPr>
          <w:rFonts w:ascii="Times New Roman" w:hAnsi="Times New Roman"/>
          <w:sz w:val="28"/>
          <w:szCs w:val="28"/>
        </w:rPr>
        <w:t>(фамилия, имя, отчество (последнее - при наличии), должности привлекаемых к проведению проверки экспертов и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p w:rsidR="006D6C86" w:rsidRPr="007E5E34" w:rsidRDefault="002653B9" w:rsidP="00C67AF2">
      <w:pPr>
        <w:pStyle w:val="a5"/>
        <w:widowControl w:val="0"/>
        <w:tabs>
          <w:tab w:val="left" w:pos="9356"/>
        </w:tabs>
        <w:autoSpaceDE w:val="0"/>
        <w:spacing w:after="1"/>
        <w:ind w:left="0" w:firstLine="709"/>
        <w:jc w:val="both"/>
      </w:pPr>
      <w:r>
        <w:rPr>
          <w:rFonts w:ascii="Times New Roman" w:hAnsi="Times New Roman"/>
          <w:sz w:val="28"/>
          <w:szCs w:val="28"/>
        </w:rPr>
        <w:t>3</w:t>
      </w:r>
      <w:r w:rsidR="006D6C86" w:rsidRPr="007E5E34">
        <w:rPr>
          <w:rFonts w:ascii="Times New Roman" w:hAnsi="Times New Roman"/>
          <w:sz w:val="28"/>
          <w:szCs w:val="28"/>
        </w:rPr>
        <w:t>.Настоящая проверка проводится в рамках:</w:t>
      </w:r>
    </w:p>
    <w:p w:rsidR="006D6C86" w:rsidRPr="007E5E34" w:rsidRDefault="006D6C86" w:rsidP="006D6C86">
      <w:pPr>
        <w:widowControl w:val="0"/>
        <w:tabs>
          <w:tab w:val="left" w:pos="9356"/>
        </w:tabs>
        <w:autoSpaceDE w:val="0"/>
        <w:spacing w:after="1"/>
        <w:jc w:val="both"/>
      </w:pPr>
      <w:r w:rsidRPr="007E5E34">
        <w:rPr>
          <w:rFonts w:ascii="Times New Roman" w:hAnsi="Times New Roman"/>
          <w:sz w:val="28"/>
          <w:szCs w:val="28"/>
          <w:u w:val="single"/>
        </w:rPr>
        <w:tab/>
      </w:r>
    </w:p>
    <w:p w:rsidR="006D6C86" w:rsidRPr="007E5E34" w:rsidRDefault="006D6C86" w:rsidP="006D6C86">
      <w:pPr>
        <w:widowControl w:val="0"/>
        <w:autoSpaceDE w:val="0"/>
        <w:spacing w:after="1"/>
        <w:jc w:val="both"/>
      </w:pPr>
      <w:r w:rsidRPr="007E5E34">
        <w:rPr>
          <w:rFonts w:ascii="Times New Roman" w:hAnsi="Times New Roman"/>
          <w:sz w:val="28"/>
          <w:szCs w:val="28"/>
        </w:rPr>
        <w:t>(наименование вида (видов) муниципального контроля, муниципального контроля, реестровы</w:t>
      </w:r>
      <w:proofErr w:type="gramStart"/>
      <w:r w:rsidRPr="007E5E34">
        <w:rPr>
          <w:rFonts w:ascii="Times New Roman" w:hAnsi="Times New Roman"/>
          <w:sz w:val="28"/>
          <w:szCs w:val="28"/>
        </w:rPr>
        <w:t>й(</w:t>
      </w:r>
      <w:proofErr w:type="spellStart"/>
      <w:proofErr w:type="gramEnd"/>
      <w:r w:rsidRPr="007E5E34">
        <w:rPr>
          <w:rFonts w:ascii="Times New Roman" w:hAnsi="Times New Roman"/>
          <w:sz w:val="28"/>
          <w:szCs w:val="28"/>
        </w:rPr>
        <w:t>ые</w:t>
      </w:r>
      <w:proofErr w:type="spellEnd"/>
      <w:r w:rsidRPr="007E5E34">
        <w:rPr>
          <w:rFonts w:ascii="Times New Roman" w:hAnsi="Times New Roman"/>
          <w:sz w:val="28"/>
          <w:szCs w:val="28"/>
        </w:rPr>
        <w:t>) номер(а) функции(й) в федеральной государс</w:t>
      </w:r>
      <w:r w:rsidR="00C67AF2">
        <w:rPr>
          <w:rFonts w:ascii="Times New Roman" w:hAnsi="Times New Roman"/>
          <w:sz w:val="28"/>
          <w:szCs w:val="28"/>
        </w:rPr>
        <w:t>твенной информационной системе «</w:t>
      </w:r>
      <w:r w:rsidRPr="007E5E34">
        <w:rPr>
          <w:rFonts w:ascii="Times New Roman" w:hAnsi="Times New Roman"/>
          <w:sz w:val="28"/>
          <w:szCs w:val="28"/>
        </w:rPr>
        <w:t xml:space="preserve">Федеральный реестр государственных </w:t>
      </w:r>
      <w:r w:rsidR="00C67AF2">
        <w:rPr>
          <w:rFonts w:ascii="Times New Roman" w:hAnsi="Times New Roman"/>
          <w:sz w:val="28"/>
          <w:szCs w:val="28"/>
        </w:rPr>
        <w:t>и муниципальных услуг (функций)»</w:t>
      </w:r>
    </w:p>
    <w:p w:rsidR="006D6C86" w:rsidRPr="007E5E34" w:rsidRDefault="002653B9" w:rsidP="00C67AF2">
      <w:pPr>
        <w:widowControl w:val="0"/>
        <w:autoSpaceDE w:val="0"/>
        <w:spacing w:after="1"/>
        <w:ind w:firstLine="709"/>
        <w:jc w:val="both"/>
      </w:pPr>
      <w:r>
        <w:rPr>
          <w:rFonts w:ascii="Times New Roman" w:hAnsi="Times New Roman"/>
          <w:sz w:val="28"/>
          <w:szCs w:val="28"/>
        </w:rPr>
        <w:lastRenderedPageBreak/>
        <w:t>4</w:t>
      </w:r>
      <w:r w:rsidR="006D6C86" w:rsidRPr="007E5E34">
        <w:rPr>
          <w:rFonts w:ascii="Times New Roman" w:hAnsi="Times New Roman"/>
          <w:sz w:val="28"/>
          <w:szCs w:val="28"/>
        </w:rPr>
        <w:t>. Установить, что:</w:t>
      </w:r>
    </w:p>
    <w:p w:rsidR="006D6C86" w:rsidRPr="007E5E34" w:rsidRDefault="006D6C86" w:rsidP="00C67AF2">
      <w:pPr>
        <w:widowControl w:val="0"/>
        <w:tabs>
          <w:tab w:val="left" w:pos="9356"/>
        </w:tabs>
        <w:autoSpaceDE w:val="0"/>
        <w:spacing w:after="1"/>
        <w:ind w:firstLine="709"/>
        <w:jc w:val="both"/>
      </w:pPr>
      <w:r w:rsidRPr="007E5E34">
        <w:rPr>
          <w:rFonts w:ascii="Times New Roman" w:hAnsi="Times New Roman"/>
          <w:sz w:val="28"/>
          <w:szCs w:val="28"/>
        </w:rPr>
        <w:t xml:space="preserve">настоящая проверка проводится с целью: </w:t>
      </w:r>
      <w:r w:rsidRPr="007E5E34">
        <w:rPr>
          <w:rFonts w:ascii="Times New Roman" w:hAnsi="Times New Roman"/>
          <w:sz w:val="28"/>
          <w:szCs w:val="28"/>
          <w:u w:val="single"/>
        </w:rPr>
        <w:tab/>
      </w:r>
    </w:p>
    <w:p w:rsidR="006D6C86" w:rsidRPr="007E5E34" w:rsidRDefault="006D6C86" w:rsidP="00C67AF2">
      <w:pPr>
        <w:widowControl w:val="0"/>
        <w:autoSpaceDE w:val="0"/>
        <w:spacing w:after="1"/>
        <w:ind w:firstLine="709"/>
        <w:jc w:val="both"/>
      </w:pPr>
      <w:r w:rsidRPr="007E5E34">
        <w:rPr>
          <w:rFonts w:ascii="Times New Roman" w:hAnsi="Times New Roman"/>
          <w:sz w:val="28"/>
          <w:szCs w:val="28"/>
        </w:rPr>
        <w:t>При установлении целей проводимой проверки указывается следующая информация:</w:t>
      </w:r>
    </w:p>
    <w:p w:rsidR="006D6C86" w:rsidRPr="007E5E34" w:rsidRDefault="006D6C86" w:rsidP="00C67AF2">
      <w:pPr>
        <w:widowControl w:val="0"/>
        <w:autoSpaceDE w:val="0"/>
        <w:spacing w:after="1"/>
        <w:ind w:firstLine="709"/>
        <w:jc w:val="both"/>
      </w:pPr>
      <w:r w:rsidRPr="007E5E34">
        <w:rPr>
          <w:rFonts w:ascii="Times New Roman" w:hAnsi="Times New Roman"/>
          <w:sz w:val="28"/>
          <w:szCs w:val="28"/>
        </w:rPr>
        <w:t>а) в случае проведения плановой проверки:</w:t>
      </w:r>
    </w:p>
    <w:p w:rsidR="006D6C86" w:rsidRPr="007E5E34" w:rsidRDefault="006D6C86" w:rsidP="00C67AF2">
      <w:pPr>
        <w:widowControl w:val="0"/>
        <w:autoSpaceDE w:val="0"/>
        <w:spacing w:after="1"/>
        <w:ind w:firstLine="709"/>
        <w:jc w:val="both"/>
      </w:pPr>
      <w:r w:rsidRPr="007E5E34">
        <w:rPr>
          <w:rFonts w:ascii="Times New Roman" w:hAnsi="Times New Roman"/>
          <w:sz w:val="28"/>
          <w:szCs w:val="28"/>
        </w:rPr>
        <w:t xml:space="preserve">    - ссылка на утвержденный ежегодный план проведения плановых проверок;</w:t>
      </w:r>
    </w:p>
    <w:p w:rsidR="006D6C86" w:rsidRPr="007E5E34" w:rsidRDefault="006D6C86" w:rsidP="00C67AF2">
      <w:pPr>
        <w:widowControl w:val="0"/>
        <w:autoSpaceDE w:val="0"/>
        <w:spacing w:after="1"/>
        <w:ind w:firstLine="709"/>
        <w:jc w:val="both"/>
      </w:pPr>
      <w:r w:rsidRPr="007E5E34">
        <w:rPr>
          <w:rFonts w:ascii="Times New Roman" w:hAnsi="Times New Roman"/>
          <w:sz w:val="28"/>
          <w:szCs w:val="28"/>
        </w:rPr>
        <w:t>б) в случае проведения внеплановой проверки:</w:t>
      </w:r>
    </w:p>
    <w:p w:rsidR="006D6C86" w:rsidRPr="007E5E34" w:rsidRDefault="006D6C86" w:rsidP="00C67AF2">
      <w:pPr>
        <w:widowControl w:val="0"/>
        <w:autoSpaceDE w:val="0"/>
        <w:spacing w:after="1"/>
        <w:ind w:firstLine="709"/>
        <w:jc w:val="both"/>
      </w:pPr>
      <w:r w:rsidRPr="007E5E34">
        <w:rPr>
          <w:rFonts w:ascii="Times New Roman" w:hAnsi="Times New Roman"/>
          <w:sz w:val="28"/>
          <w:szCs w:val="28"/>
        </w:rPr>
        <w:t xml:space="preserve">реквизиты ранее выданного проверяемому лицу предписания об устранении выявленного нарушения, </w:t>
      </w:r>
      <w:proofErr w:type="gramStart"/>
      <w:r w:rsidRPr="007E5E34">
        <w:rPr>
          <w:rFonts w:ascii="Times New Roman" w:hAnsi="Times New Roman"/>
          <w:sz w:val="28"/>
          <w:szCs w:val="28"/>
        </w:rPr>
        <w:t>срок</w:t>
      </w:r>
      <w:proofErr w:type="gramEnd"/>
      <w:r w:rsidRPr="007E5E34">
        <w:rPr>
          <w:rFonts w:ascii="Times New Roman" w:hAnsi="Times New Roman"/>
          <w:sz w:val="28"/>
          <w:szCs w:val="28"/>
        </w:rPr>
        <w:t xml:space="preserve"> для исполнения которого истек;</w:t>
      </w:r>
    </w:p>
    <w:p w:rsidR="006D6C86" w:rsidRPr="007E5E34" w:rsidRDefault="006D6C86" w:rsidP="00C67AF2">
      <w:pPr>
        <w:widowControl w:val="0"/>
        <w:autoSpaceDE w:val="0"/>
        <w:spacing w:after="1"/>
        <w:ind w:firstLine="709"/>
        <w:jc w:val="both"/>
      </w:pPr>
      <w:r w:rsidRPr="007E5E34">
        <w:rPr>
          <w:rFonts w:ascii="Times New Roman" w:hAnsi="Times New Roman"/>
          <w:sz w:val="28"/>
          <w:szCs w:val="28"/>
        </w:rPr>
        <w:t>реквизиты поступивших в органы муниципального контроля, органы муниципального контроля обращений и заявлений граждан, юридических лиц, индивидуальных предпринимателей, а также сведения об информации, поступившей от органов государственной власти и органов местного самоуправления, из средств массовой информации;</w:t>
      </w:r>
    </w:p>
    <w:p w:rsidR="006D6C86" w:rsidRPr="007E5E34" w:rsidRDefault="006D6C86" w:rsidP="00C67AF2">
      <w:pPr>
        <w:widowControl w:val="0"/>
        <w:autoSpaceDE w:val="0"/>
        <w:spacing w:after="1"/>
        <w:ind w:firstLine="709"/>
        <w:jc w:val="both"/>
      </w:pPr>
      <w:proofErr w:type="gramStart"/>
      <w:r w:rsidRPr="007E5E34">
        <w:rPr>
          <w:rFonts w:ascii="Times New Roman" w:hAnsi="Times New Roman"/>
          <w:sz w:val="28"/>
          <w:szCs w:val="28"/>
        </w:rPr>
        <w:t>реквизиты мотивированного представления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w:t>
      </w:r>
      <w:proofErr w:type="gramEnd"/>
      <w:r w:rsidRPr="007E5E34">
        <w:rPr>
          <w:rFonts w:ascii="Times New Roman" w:hAnsi="Times New Roman"/>
          <w:sz w:val="28"/>
          <w:szCs w:val="28"/>
        </w:rPr>
        <w:t xml:space="preserve"> массовой информации;</w:t>
      </w:r>
    </w:p>
    <w:p w:rsidR="006D6C86" w:rsidRPr="007E5E34" w:rsidRDefault="006D6C86" w:rsidP="00C67AF2">
      <w:pPr>
        <w:widowControl w:val="0"/>
        <w:autoSpaceDE w:val="0"/>
        <w:spacing w:after="1"/>
        <w:ind w:firstLine="709"/>
        <w:jc w:val="both"/>
      </w:pPr>
      <w:r w:rsidRPr="007E5E34">
        <w:rPr>
          <w:rFonts w:ascii="Times New Roman" w:hAnsi="Times New Roman"/>
          <w:sz w:val="28"/>
          <w:szCs w:val="28"/>
        </w:rPr>
        <w:t xml:space="preserve">реквизиты приказа (распоряжения) руководителя органа муниципального контроля (надзора), изданного в соответствии с поручениями Президента Российской Федерации, Правительства Российской Федерации; </w:t>
      </w:r>
    </w:p>
    <w:p w:rsidR="006D6C86" w:rsidRPr="007E5E34" w:rsidRDefault="006D6C86" w:rsidP="00C67AF2">
      <w:pPr>
        <w:widowControl w:val="0"/>
        <w:autoSpaceDE w:val="0"/>
        <w:spacing w:after="1"/>
        <w:ind w:firstLine="709"/>
        <w:jc w:val="both"/>
      </w:pPr>
      <w:r w:rsidRPr="007E5E34">
        <w:rPr>
          <w:rFonts w:ascii="Times New Roman" w:hAnsi="Times New Roman"/>
          <w:sz w:val="28"/>
          <w:szCs w:val="28"/>
        </w:rPr>
        <w:t>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6D6C86" w:rsidRPr="007E5E34" w:rsidRDefault="006D6C86" w:rsidP="00C67AF2">
      <w:pPr>
        <w:widowControl w:val="0"/>
        <w:autoSpaceDE w:val="0"/>
        <w:spacing w:after="1"/>
        <w:ind w:firstLine="709"/>
        <w:jc w:val="both"/>
      </w:pPr>
      <w:r w:rsidRPr="007E5E34">
        <w:rPr>
          <w:rFonts w:ascii="Times New Roman" w:hAnsi="Times New Roman"/>
          <w:sz w:val="28"/>
          <w:szCs w:val="28"/>
        </w:rPr>
        <w:t>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6D6C86" w:rsidRPr="007E5E34" w:rsidRDefault="006D6C86" w:rsidP="00C67AF2">
      <w:pPr>
        <w:widowControl w:val="0"/>
        <w:autoSpaceDE w:val="0"/>
        <w:spacing w:after="1"/>
        <w:ind w:firstLine="709"/>
        <w:jc w:val="both"/>
      </w:pPr>
      <w:r w:rsidRPr="007E5E34">
        <w:rPr>
          <w:rFonts w:ascii="Times New Roman" w:hAnsi="Times New Roman"/>
          <w:sz w:val="28"/>
          <w:szCs w:val="28"/>
        </w:rPr>
        <w:t xml:space="preserve">реквизиты прилагаемой к распоряжению (приказу) о проведении </w:t>
      </w:r>
      <w:r w:rsidRPr="007E5E34">
        <w:rPr>
          <w:rFonts w:ascii="Times New Roman" w:hAnsi="Times New Roman"/>
          <w:sz w:val="28"/>
          <w:szCs w:val="28"/>
        </w:rPr>
        <w:lastRenderedPageBreak/>
        <w:t>проверки копии документа (рапорта, докладной записки и другие), представленного должностным лицом, обнаружившим нарушение;</w:t>
      </w:r>
    </w:p>
    <w:p w:rsidR="006D6C86" w:rsidRPr="007E5E34" w:rsidRDefault="006D6C86" w:rsidP="00C67AF2">
      <w:pPr>
        <w:widowControl w:val="0"/>
        <w:tabs>
          <w:tab w:val="left" w:pos="9356"/>
        </w:tabs>
        <w:autoSpaceDE w:val="0"/>
        <w:spacing w:after="1"/>
        <w:ind w:firstLine="709"/>
        <w:jc w:val="both"/>
      </w:pPr>
      <w:r w:rsidRPr="007E5E34">
        <w:rPr>
          <w:rFonts w:ascii="Times New Roman" w:hAnsi="Times New Roman"/>
          <w:sz w:val="28"/>
          <w:szCs w:val="28"/>
        </w:rPr>
        <w:t xml:space="preserve">задачами настоящей проверки являются: </w:t>
      </w:r>
      <w:r w:rsidRPr="007E5E34">
        <w:rPr>
          <w:rFonts w:ascii="Times New Roman" w:hAnsi="Times New Roman"/>
          <w:sz w:val="28"/>
          <w:szCs w:val="28"/>
          <w:u w:val="single"/>
        </w:rPr>
        <w:tab/>
      </w:r>
    </w:p>
    <w:p w:rsidR="006D6C86" w:rsidRPr="007E5E34" w:rsidRDefault="006D6C86" w:rsidP="00C67AF2">
      <w:pPr>
        <w:widowControl w:val="0"/>
        <w:tabs>
          <w:tab w:val="left" w:pos="9356"/>
        </w:tabs>
        <w:autoSpaceDE w:val="0"/>
        <w:spacing w:after="1"/>
        <w:ind w:firstLine="709"/>
        <w:jc w:val="both"/>
      </w:pPr>
      <w:r w:rsidRPr="007E5E34">
        <w:rPr>
          <w:rFonts w:ascii="Times New Roman" w:hAnsi="Times New Roman"/>
          <w:sz w:val="28"/>
          <w:szCs w:val="28"/>
          <w:u w:val="single"/>
        </w:rPr>
        <w:tab/>
      </w:r>
    </w:p>
    <w:p w:rsidR="006D6C86" w:rsidRPr="007E5E34" w:rsidRDefault="006D6C86" w:rsidP="00C67AF2">
      <w:pPr>
        <w:widowControl w:val="0"/>
        <w:tabs>
          <w:tab w:val="left" w:pos="9356"/>
        </w:tabs>
        <w:autoSpaceDE w:val="0"/>
        <w:spacing w:after="1"/>
        <w:ind w:firstLine="709"/>
        <w:jc w:val="both"/>
      </w:pPr>
      <w:r w:rsidRPr="007E5E34">
        <w:rPr>
          <w:rFonts w:ascii="Times New Roman" w:hAnsi="Times New Roman"/>
          <w:sz w:val="28"/>
          <w:szCs w:val="28"/>
          <w:u w:val="single"/>
        </w:rPr>
        <w:tab/>
      </w:r>
    </w:p>
    <w:p w:rsidR="006D6C86" w:rsidRPr="007E5E34" w:rsidRDefault="002653B9" w:rsidP="00C67AF2">
      <w:pPr>
        <w:widowControl w:val="0"/>
        <w:autoSpaceDE w:val="0"/>
        <w:spacing w:after="1"/>
        <w:ind w:firstLine="709"/>
        <w:jc w:val="both"/>
      </w:pPr>
      <w:r>
        <w:rPr>
          <w:rFonts w:ascii="Times New Roman" w:hAnsi="Times New Roman"/>
          <w:sz w:val="28"/>
          <w:szCs w:val="28"/>
        </w:rPr>
        <w:t>5</w:t>
      </w:r>
      <w:r w:rsidR="006D6C86" w:rsidRPr="007E5E34">
        <w:rPr>
          <w:rFonts w:ascii="Times New Roman" w:hAnsi="Times New Roman"/>
          <w:sz w:val="28"/>
          <w:szCs w:val="28"/>
        </w:rPr>
        <w:t xml:space="preserve">. Предметом настоящей проверки является (отметить </w:t>
      </w:r>
      <w:proofErr w:type="gramStart"/>
      <w:r w:rsidR="006D6C86" w:rsidRPr="007E5E34">
        <w:rPr>
          <w:rFonts w:ascii="Times New Roman" w:hAnsi="Times New Roman"/>
          <w:sz w:val="28"/>
          <w:szCs w:val="28"/>
        </w:rPr>
        <w:t>нужное</w:t>
      </w:r>
      <w:proofErr w:type="gramEnd"/>
      <w:r w:rsidR="006D6C86" w:rsidRPr="007E5E34">
        <w:rPr>
          <w:rFonts w:ascii="Times New Roman" w:hAnsi="Times New Roman"/>
          <w:sz w:val="28"/>
          <w:szCs w:val="28"/>
        </w:rPr>
        <w:t>):</w:t>
      </w:r>
    </w:p>
    <w:p w:rsidR="006D6C86" w:rsidRPr="007E5E34" w:rsidRDefault="006D6C86" w:rsidP="00C67AF2">
      <w:pPr>
        <w:widowControl w:val="0"/>
        <w:autoSpaceDE w:val="0"/>
        <w:spacing w:after="1"/>
        <w:ind w:firstLine="709"/>
        <w:jc w:val="both"/>
      </w:pPr>
      <w:r w:rsidRPr="007E5E34">
        <w:rPr>
          <w:rFonts w:ascii="Times New Roman" w:hAnsi="Times New Roman"/>
          <w:sz w:val="28"/>
          <w:szCs w:val="28"/>
        </w:rPr>
        <w:t>Соблюдение обязательных требований и (или) требований, установленных муниципальными правовыми актами;</w:t>
      </w:r>
    </w:p>
    <w:p w:rsidR="006D6C86" w:rsidRPr="007E5E34" w:rsidRDefault="006D6C86" w:rsidP="00C67AF2">
      <w:pPr>
        <w:widowControl w:val="0"/>
        <w:autoSpaceDE w:val="0"/>
        <w:spacing w:after="1"/>
        <w:ind w:firstLine="709"/>
        <w:jc w:val="both"/>
      </w:pPr>
      <w:r w:rsidRPr="007E5E34">
        <w:rPr>
          <w:rFonts w:ascii="Times New Roman" w:hAnsi="Times New Roman"/>
          <w:sz w:val="28"/>
          <w:szCs w:val="28"/>
        </w:rPr>
        <w:t>выполнение предписаний органов муниципального контроля, органов муниципального контроля.</w:t>
      </w:r>
    </w:p>
    <w:p w:rsidR="006D6C86" w:rsidRPr="007E5E34" w:rsidRDefault="002653B9" w:rsidP="00C67AF2">
      <w:pPr>
        <w:widowControl w:val="0"/>
        <w:tabs>
          <w:tab w:val="left" w:pos="9356"/>
        </w:tabs>
        <w:autoSpaceDE w:val="0"/>
        <w:spacing w:after="1"/>
        <w:ind w:firstLine="709"/>
        <w:jc w:val="both"/>
      </w:pPr>
      <w:r>
        <w:rPr>
          <w:rFonts w:ascii="Times New Roman" w:hAnsi="Times New Roman"/>
          <w:sz w:val="28"/>
          <w:szCs w:val="28"/>
        </w:rPr>
        <w:t>6</w:t>
      </w:r>
      <w:r w:rsidR="006D6C86" w:rsidRPr="007E5E34">
        <w:rPr>
          <w:rFonts w:ascii="Times New Roman" w:hAnsi="Times New Roman"/>
          <w:sz w:val="28"/>
          <w:szCs w:val="28"/>
        </w:rPr>
        <w:t>. Срок проведения проверки: ______</w:t>
      </w:r>
      <w:r w:rsidR="00C67AF2">
        <w:rPr>
          <w:rFonts w:ascii="Times New Roman" w:hAnsi="Times New Roman"/>
          <w:sz w:val="28"/>
          <w:szCs w:val="28"/>
        </w:rPr>
        <w:t>_________________________</w:t>
      </w:r>
    </w:p>
    <w:p w:rsidR="006D6C86" w:rsidRPr="007E5E34" w:rsidRDefault="006D6C86" w:rsidP="00C67AF2">
      <w:pPr>
        <w:widowControl w:val="0"/>
        <w:autoSpaceDE w:val="0"/>
        <w:spacing w:after="1"/>
        <w:ind w:firstLine="709"/>
        <w:jc w:val="both"/>
      </w:pPr>
      <w:r w:rsidRPr="007E5E34">
        <w:rPr>
          <w:rFonts w:ascii="Times New Roman" w:hAnsi="Times New Roman"/>
          <w:sz w:val="28"/>
          <w:szCs w:val="28"/>
        </w:rPr>
        <w:t xml:space="preserve">К проведению проверки приступить с </w:t>
      </w:r>
      <w:r w:rsidR="00C67AF2">
        <w:rPr>
          <w:rFonts w:ascii="Times New Roman" w:hAnsi="Times New Roman"/>
          <w:sz w:val="28"/>
          <w:szCs w:val="28"/>
        </w:rPr>
        <w:t>«__»</w:t>
      </w:r>
      <w:r w:rsidRPr="007E5E34">
        <w:rPr>
          <w:rFonts w:ascii="Times New Roman" w:hAnsi="Times New Roman"/>
          <w:sz w:val="28"/>
          <w:szCs w:val="28"/>
        </w:rPr>
        <w:t xml:space="preserve"> __________ 20__ года.</w:t>
      </w:r>
    </w:p>
    <w:p w:rsidR="006D6C86" w:rsidRPr="007E5E34" w:rsidRDefault="006D6C86" w:rsidP="00C67AF2">
      <w:pPr>
        <w:widowControl w:val="0"/>
        <w:autoSpaceDE w:val="0"/>
        <w:spacing w:after="1"/>
        <w:ind w:firstLine="709"/>
        <w:jc w:val="both"/>
      </w:pPr>
      <w:r w:rsidRPr="007E5E34">
        <w:rPr>
          <w:rFonts w:ascii="Times New Roman" w:hAnsi="Times New Roman"/>
          <w:sz w:val="28"/>
          <w:szCs w:val="28"/>
        </w:rPr>
        <w:t>Проверку окончить не позднее</w:t>
      </w:r>
      <w:r w:rsidR="00C67AF2">
        <w:rPr>
          <w:rFonts w:ascii="Times New Roman" w:hAnsi="Times New Roman"/>
          <w:sz w:val="28"/>
          <w:szCs w:val="28"/>
        </w:rPr>
        <w:t xml:space="preserve"> «</w:t>
      </w:r>
      <w:r w:rsidRPr="007E5E34">
        <w:rPr>
          <w:rFonts w:ascii="Times New Roman" w:hAnsi="Times New Roman"/>
          <w:sz w:val="28"/>
          <w:szCs w:val="28"/>
        </w:rPr>
        <w:t>__</w:t>
      </w:r>
      <w:r w:rsidR="00C67AF2">
        <w:rPr>
          <w:rFonts w:ascii="Times New Roman" w:hAnsi="Times New Roman"/>
          <w:sz w:val="28"/>
          <w:szCs w:val="28"/>
        </w:rPr>
        <w:t>»</w:t>
      </w:r>
      <w:r w:rsidRPr="007E5E34">
        <w:rPr>
          <w:rFonts w:ascii="Times New Roman" w:hAnsi="Times New Roman"/>
          <w:sz w:val="28"/>
          <w:szCs w:val="28"/>
        </w:rPr>
        <w:t xml:space="preserve"> _____________ 20__ года.</w:t>
      </w:r>
    </w:p>
    <w:p w:rsidR="006D6C86" w:rsidRPr="007E5E34" w:rsidRDefault="002653B9" w:rsidP="00C67AF2">
      <w:pPr>
        <w:widowControl w:val="0"/>
        <w:tabs>
          <w:tab w:val="left" w:pos="9356"/>
        </w:tabs>
        <w:autoSpaceDE w:val="0"/>
        <w:spacing w:after="1"/>
        <w:ind w:firstLine="709"/>
        <w:jc w:val="both"/>
      </w:pPr>
      <w:r>
        <w:rPr>
          <w:rFonts w:ascii="Times New Roman" w:hAnsi="Times New Roman"/>
          <w:sz w:val="28"/>
          <w:szCs w:val="28"/>
        </w:rPr>
        <w:t>7</w:t>
      </w:r>
      <w:r w:rsidR="006D6C86" w:rsidRPr="007E5E34">
        <w:rPr>
          <w:rFonts w:ascii="Times New Roman" w:hAnsi="Times New Roman"/>
          <w:sz w:val="28"/>
          <w:szCs w:val="28"/>
        </w:rPr>
        <w:t xml:space="preserve">. Правовые основания проведения проверки: </w:t>
      </w:r>
    </w:p>
    <w:p w:rsidR="006D6C86" w:rsidRPr="007E5E34" w:rsidRDefault="006D6C86" w:rsidP="00C67AF2">
      <w:pPr>
        <w:widowControl w:val="0"/>
        <w:tabs>
          <w:tab w:val="left" w:pos="9356"/>
        </w:tabs>
        <w:autoSpaceDE w:val="0"/>
        <w:spacing w:after="1"/>
        <w:ind w:firstLine="709"/>
        <w:jc w:val="both"/>
      </w:pPr>
      <w:r w:rsidRPr="007E5E34">
        <w:rPr>
          <w:rFonts w:ascii="Times New Roman" w:hAnsi="Times New Roman"/>
          <w:sz w:val="28"/>
          <w:szCs w:val="28"/>
          <w:u w:val="single"/>
        </w:rPr>
        <w:tab/>
      </w:r>
    </w:p>
    <w:p w:rsidR="006D6C86" w:rsidRPr="007E5E34" w:rsidRDefault="006D6C86" w:rsidP="00C67AF2">
      <w:pPr>
        <w:widowControl w:val="0"/>
        <w:tabs>
          <w:tab w:val="left" w:pos="9356"/>
        </w:tabs>
        <w:autoSpaceDE w:val="0"/>
        <w:spacing w:after="1"/>
        <w:ind w:firstLine="709"/>
        <w:jc w:val="both"/>
      </w:pPr>
      <w:r w:rsidRPr="007E5E34">
        <w:rPr>
          <w:rFonts w:ascii="Times New Roman" w:hAnsi="Times New Roman"/>
          <w:sz w:val="28"/>
          <w:szCs w:val="28"/>
          <w:u w:val="single"/>
        </w:rPr>
        <w:tab/>
      </w:r>
    </w:p>
    <w:p w:rsidR="006D6C86" w:rsidRPr="007E5E34" w:rsidRDefault="006D6C86" w:rsidP="00C67AF2">
      <w:pPr>
        <w:widowControl w:val="0"/>
        <w:autoSpaceDE w:val="0"/>
        <w:spacing w:after="1"/>
        <w:ind w:firstLine="709"/>
        <w:jc w:val="both"/>
      </w:pPr>
      <w:r w:rsidRPr="007E5E34">
        <w:rPr>
          <w:rFonts w:ascii="Times New Roman" w:hAnsi="Times New Roman"/>
          <w:sz w:val="28"/>
          <w:szCs w:val="28"/>
        </w:rPr>
        <w:t>(ссылка на положения нормативного правового акта, в соответствии с которым осуществляется проверка)</w:t>
      </w:r>
    </w:p>
    <w:p w:rsidR="006D6C86" w:rsidRPr="007E5E34" w:rsidRDefault="002653B9" w:rsidP="00C67AF2">
      <w:pPr>
        <w:widowControl w:val="0"/>
        <w:autoSpaceDE w:val="0"/>
        <w:spacing w:after="1"/>
        <w:ind w:firstLine="709"/>
        <w:jc w:val="both"/>
      </w:pPr>
      <w:r>
        <w:rPr>
          <w:rFonts w:ascii="Times New Roman" w:hAnsi="Times New Roman"/>
          <w:sz w:val="28"/>
          <w:szCs w:val="28"/>
        </w:rPr>
        <w:t>8</w:t>
      </w:r>
      <w:r w:rsidR="006D6C86" w:rsidRPr="007E5E34">
        <w:rPr>
          <w:rFonts w:ascii="Times New Roman" w:hAnsi="Times New Roman"/>
          <w:sz w:val="28"/>
          <w:szCs w:val="28"/>
        </w:rPr>
        <w:t>. Обязательные требования и (или) требования, установленные муниципальными правовыми актами, подлежащие проверке</w:t>
      </w:r>
    </w:p>
    <w:p w:rsidR="006D6C86" w:rsidRPr="007E5E34" w:rsidRDefault="006D6C86" w:rsidP="00C67AF2">
      <w:pPr>
        <w:widowControl w:val="0"/>
        <w:tabs>
          <w:tab w:val="left" w:pos="9356"/>
        </w:tabs>
        <w:autoSpaceDE w:val="0"/>
        <w:spacing w:after="1"/>
        <w:ind w:firstLine="709"/>
        <w:jc w:val="both"/>
      </w:pPr>
      <w:r w:rsidRPr="007E5E34">
        <w:rPr>
          <w:rFonts w:ascii="Times New Roman" w:hAnsi="Times New Roman"/>
          <w:sz w:val="28"/>
          <w:szCs w:val="28"/>
          <w:u w:val="single"/>
        </w:rPr>
        <w:tab/>
      </w:r>
    </w:p>
    <w:p w:rsidR="006D6C86" w:rsidRPr="007E5E34" w:rsidRDefault="006D6C86" w:rsidP="00C67AF2">
      <w:pPr>
        <w:widowControl w:val="0"/>
        <w:tabs>
          <w:tab w:val="left" w:pos="9356"/>
        </w:tabs>
        <w:autoSpaceDE w:val="0"/>
        <w:spacing w:after="1"/>
        <w:ind w:firstLine="709"/>
        <w:jc w:val="both"/>
      </w:pPr>
      <w:r w:rsidRPr="007E5E34">
        <w:rPr>
          <w:rFonts w:ascii="Times New Roman" w:hAnsi="Times New Roman"/>
          <w:sz w:val="28"/>
          <w:szCs w:val="28"/>
          <w:u w:val="single"/>
        </w:rPr>
        <w:tab/>
      </w:r>
    </w:p>
    <w:p w:rsidR="006D6C86" w:rsidRPr="007E5E34" w:rsidRDefault="002653B9" w:rsidP="00C67AF2">
      <w:pPr>
        <w:widowControl w:val="0"/>
        <w:autoSpaceDE w:val="0"/>
        <w:spacing w:after="1"/>
        <w:ind w:firstLine="709"/>
        <w:jc w:val="both"/>
      </w:pPr>
      <w:r>
        <w:rPr>
          <w:rFonts w:ascii="Times New Roman" w:hAnsi="Times New Roman"/>
          <w:sz w:val="28"/>
          <w:szCs w:val="28"/>
        </w:rPr>
        <w:t>9</w:t>
      </w:r>
      <w:r w:rsidR="006D6C86" w:rsidRPr="007E5E34">
        <w:rPr>
          <w:rFonts w:ascii="Times New Roman" w:hAnsi="Times New Roman"/>
          <w:sz w:val="28"/>
          <w:szCs w:val="28"/>
        </w:rPr>
        <w:t>. В процессе проверки провести следующие мероприятия по контролю, необходимые для достижения целей и задач проведения проверки (с указанием наименования мероприятия по контролю и сроков его проведения):</w:t>
      </w:r>
    </w:p>
    <w:p w:rsidR="006D6C86" w:rsidRPr="007E5E34" w:rsidRDefault="006D6C86" w:rsidP="00C67AF2">
      <w:pPr>
        <w:widowControl w:val="0"/>
        <w:tabs>
          <w:tab w:val="left" w:pos="9356"/>
        </w:tabs>
        <w:autoSpaceDE w:val="0"/>
        <w:spacing w:after="1"/>
        <w:ind w:firstLine="709"/>
        <w:jc w:val="both"/>
      </w:pPr>
      <w:r w:rsidRPr="007E5E34">
        <w:rPr>
          <w:rFonts w:ascii="Times New Roman" w:hAnsi="Times New Roman"/>
          <w:sz w:val="28"/>
          <w:szCs w:val="28"/>
        </w:rPr>
        <w:t xml:space="preserve">1) </w:t>
      </w:r>
      <w:r w:rsidRPr="007E5E34">
        <w:rPr>
          <w:rFonts w:ascii="Times New Roman" w:hAnsi="Times New Roman"/>
          <w:sz w:val="28"/>
          <w:szCs w:val="28"/>
          <w:u w:val="single"/>
        </w:rPr>
        <w:tab/>
      </w:r>
    </w:p>
    <w:p w:rsidR="006D6C86" w:rsidRPr="007E5E34" w:rsidRDefault="006D6C86" w:rsidP="00C67AF2">
      <w:pPr>
        <w:widowControl w:val="0"/>
        <w:tabs>
          <w:tab w:val="left" w:pos="9356"/>
        </w:tabs>
        <w:autoSpaceDE w:val="0"/>
        <w:spacing w:after="1"/>
        <w:ind w:firstLine="709"/>
        <w:jc w:val="both"/>
      </w:pPr>
      <w:r w:rsidRPr="007E5E34">
        <w:rPr>
          <w:rFonts w:ascii="Times New Roman" w:hAnsi="Times New Roman"/>
          <w:sz w:val="28"/>
          <w:szCs w:val="28"/>
        </w:rPr>
        <w:t xml:space="preserve">2) </w:t>
      </w:r>
      <w:r w:rsidRPr="007E5E34">
        <w:rPr>
          <w:rFonts w:ascii="Times New Roman" w:hAnsi="Times New Roman"/>
          <w:sz w:val="28"/>
          <w:szCs w:val="28"/>
          <w:u w:val="single"/>
        </w:rPr>
        <w:tab/>
      </w:r>
    </w:p>
    <w:p w:rsidR="006D6C86" w:rsidRPr="007E5E34" w:rsidRDefault="006D6C86" w:rsidP="00C67AF2">
      <w:pPr>
        <w:widowControl w:val="0"/>
        <w:tabs>
          <w:tab w:val="left" w:pos="9356"/>
        </w:tabs>
        <w:autoSpaceDE w:val="0"/>
        <w:spacing w:after="1"/>
        <w:ind w:firstLine="709"/>
        <w:jc w:val="both"/>
      </w:pPr>
      <w:r w:rsidRPr="007E5E34">
        <w:rPr>
          <w:rFonts w:ascii="Times New Roman" w:hAnsi="Times New Roman"/>
          <w:sz w:val="28"/>
          <w:szCs w:val="28"/>
        </w:rPr>
        <w:t xml:space="preserve">3) </w:t>
      </w:r>
      <w:r w:rsidRPr="007E5E34">
        <w:rPr>
          <w:rFonts w:ascii="Times New Roman" w:hAnsi="Times New Roman"/>
          <w:sz w:val="28"/>
          <w:szCs w:val="28"/>
          <w:u w:val="single"/>
        </w:rPr>
        <w:tab/>
      </w:r>
    </w:p>
    <w:p w:rsidR="006D6C86" w:rsidRPr="007E5E34" w:rsidRDefault="002653B9" w:rsidP="00C67AF2">
      <w:pPr>
        <w:widowControl w:val="0"/>
        <w:autoSpaceDE w:val="0"/>
        <w:spacing w:after="1"/>
        <w:ind w:firstLine="709"/>
        <w:jc w:val="both"/>
      </w:pPr>
      <w:r>
        <w:rPr>
          <w:rFonts w:ascii="Times New Roman" w:hAnsi="Times New Roman"/>
          <w:sz w:val="28"/>
          <w:szCs w:val="28"/>
        </w:rPr>
        <w:t>10</w:t>
      </w:r>
      <w:r w:rsidR="006D6C86" w:rsidRPr="007E5E34">
        <w:rPr>
          <w:rFonts w:ascii="Times New Roman" w:hAnsi="Times New Roman"/>
          <w:sz w:val="28"/>
          <w:szCs w:val="28"/>
        </w:rPr>
        <w:t>. Перечень положений об осуществлении муниципального контроля, административных регламентов по осуществлению муниципального контроля, осуществлению муниципального контроля (при их наличии):</w:t>
      </w:r>
    </w:p>
    <w:p w:rsidR="006D6C86" w:rsidRPr="007E5E34" w:rsidRDefault="006D6C86" w:rsidP="00C67AF2">
      <w:pPr>
        <w:widowControl w:val="0"/>
        <w:tabs>
          <w:tab w:val="left" w:pos="9356"/>
        </w:tabs>
        <w:autoSpaceDE w:val="0"/>
        <w:spacing w:after="1"/>
        <w:ind w:firstLine="709"/>
        <w:jc w:val="both"/>
      </w:pPr>
      <w:r w:rsidRPr="007E5E34">
        <w:rPr>
          <w:rFonts w:ascii="Times New Roman" w:hAnsi="Times New Roman"/>
          <w:sz w:val="28"/>
          <w:szCs w:val="28"/>
          <w:u w:val="single"/>
        </w:rPr>
        <w:tab/>
      </w:r>
    </w:p>
    <w:p w:rsidR="006D6C86" w:rsidRPr="007E5E34" w:rsidRDefault="006D6C86" w:rsidP="00C67AF2">
      <w:pPr>
        <w:widowControl w:val="0"/>
        <w:tabs>
          <w:tab w:val="left" w:pos="9356"/>
        </w:tabs>
        <w:autoSpaceDE w:val="0"/>
        <w:spacing w:after="1"/>
        <w:ind w:firstLine="709"/>
        <w:jc w:val="both"/>
      </w:pPr>
      <w:r w:rsidRPr="007E5E34">
        <w:rPr>
          <w:rFonts w:ascii="Times New Roman" w:hAnsi="Times New Roman"/>
          <w:sz w:val="28"/>
          <w:szCs w:val="28"/>
          <w:u w:val="single"/>
        </w:rPr>
        <w:tab/>
      </w:r>
    </w:p>
    <w:p w:rsidR="006D6C86" w:rsidRPr="007E5E34" w:rsidRDefault="006D6C86" w:rsidP="00C67AF2">
      <w:pPr>
        <w:widowControl w:val="0"/>
        <w:autoSpaceDE w:val="0"/>
        <w:spacing w:after="1"/>
        <w:ind w:firstLine="709"/>
        <w:jc w:val="center"/>
      </w:pPr>
      <w:r w:rsidRPr="007E5E34">
        <w:rPr>
          <w:rFonts w:ascii="Times New Roman" w:hAnsi="Times New Roman"/>
          <w:sz w:val="28"/>
          <w:szCs w:val="28"/>
        </w:rPr>
        <w:t>(с указанием наименований, номеров и дат их принятия)</w:t>
      </w:r>
    </w:p>
    <w:p w:rsidR="006D6C86" w:rsidRPr="007E5E34" w:rsidRDefault="00B05447" w:rsidP="00B05447">
      <w:pPr>
        <w:widowControl w:val="0"/>
        <w:autoSpaceDE w:val="0"/>
        <w:spacing w:after="1"/>
        <w:ind w:firstLine="709"/>
        <w:jc w:val="both"/>
      </w:pPr>
      <w:r>
        <w:rPr>
          <w:rFonts w:ascii="Times New Roman" w:hAnsi="Times New Roman"/>
          <w:sz w:val="28"/>
          <w:szCs w:val="28"/>
        </w:rPr>
        <w:t>11</w:t>
      </w:r>
      <w:r w:rsidR="006D6C86" w:rsidRPr="007E5E34">
        <w:rPr>
          <w:rFonts w:ascii="Times New Roman" w:hAnsi="Times New Roman"/>
          <w:sz w:val="28"/>
          <w:szCs w:val="28"/>
        </w:rPr>
        <w:t>.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6D6C86" w:rsidRPr="007E5E34" w:rsidRDefault="006D6C86" w:rsidP="006D6C86">
      <w:pPr>
        <w:widowControl w:val="0"/>
        <w:tabs>
          <w:tab w:val="left" w:pos="9356"/>
        </w:tabs>
        <w:autoSpaceDE w:val="0"/>
        <w:spacing w:after="1"/>
        <w:jc w:val="both"/>
      </w:pPr>
      <w:r w:rsidRPr="007E5E34">
        <w:rPr>
          <w:rFonts w:ascii="Times New Roman" w:hAnsi="Times New Roman"/>
          <w:sz w:val="28"/>
          <w:szCs w:val="28"/>
          <w:u w:val="single"/>
        </w:rPr>
        <w:tab/>
      </w:r>
    </w:p>
    <w:p w:rsidR="006D6C86" w:rsidRPr="007E5E34" w:rsidRDefault="006D6C86" w:rsidP="006D6C86">
      <w:pPr>
        <w:widowControl w:val="0"/>
        <w:tabs>
          <w:tab w:val="left" w:pos="9356"/>
        </w:tabs>
        <w:autoSpaceDE w:val="0"/>
        <w:spacing w:after="1"/>
        <w:jc w:val="both"/>
      </w:pPr>
      <w:r w:rsidRPr="007E5E34">
        <w:rPr>
          <w:rFonts w:ascii="Times New Roman" w:hAnsi="Times New Roman"/>
          <w:sz w:val="28"/>
          <w:szCs w:val="28"/>
          <w:u w:val="single"/>
        </w:rPr>
        <w:tab/>
      </w:r>
    </w:p>
    <w:p w:rsidR="0063581A" w:rsidRDefault="006D6C86" w:rsidP="006D6C86">
      <w:pPr>
        <w:widowControl w:val="0"/>
        <w:tabs>
          <w:tab w:val="left" w:pos="9356"/>
        </w:tabs>
        <w:autoSpaceDE w:val="0"/>
        <w:spacing w:after="1"/>
        <w:jc w:val="both"/>
      </w:pPr>
      <w:r w:rsidRPr="007E5E34">
        <w:rPr>
          <w:rFonts w:ascii="Times New Roman" w:hAnsi="Times New Roman"/>
          <w:sz w:val="28"/>
          <w:szCs w:val="28"/>
          <w:u w:val="single"/>
        </w:rPr>
        <w:lastRenderedPageBreak/>
        <w:tab/>
      </w:r>
    </w:p>
    <w:p w:rsidR="006D6C86" w:rsidRPr="007E5E34" w:rsidRDefault="006D6C86" w:rsidP="006D6C86">
      <w:pPr>
        <w:widowControl w:val="0"/>
        <w:autoSpaceDE w:val="0"/>
        <w:spacing w:after="1"/>
        <w:jc w:val="both"/>
      </w:pPr>
      <w:r w:rsidRPr="007E5E34">
        <w:rPr>
          <w:rFonts w:ascii="Times New Roman" w:hAnsi="Times New Roman"/>
          <w:sz w:val="28"/>
          <w:szCs w:val="28"/>
        </w:rPr>
        <w:t>_______________________________________</w:t>
      </w:r>
    </w:p>
    <w:p w:rsidR="006D6C86" w:rsidRPr="007E5E34" w:rsidRDefault="006D6C86" w:rsidP="006D6C86">
      <w:pPr>
        <w:widowControl w:val="0"/>
        <w:autoSpaceDE w:val="0"/>
        <w:spacing w:after="1"/>
        <w:jc w:val="both"/>
      </w:pPr>
      <w:r w:rsidRPr="007E5E34">
        <w:rPr>
          <w:rFonts w:ascii="Times New Roman" w:hAnsi="Times New Roman"/>
          <w:sz w:val="28"/>
          <w:szCs w:val="28"/>
        </w:rPr>
        <w:t>_______________________________________</w:t>
      </w:r>
    </w:p>
    <w:p w:rsidR="006D6C86" w:rsidRPr="007E5E34" w:rsidRDefault="006D6C86" w:rsidP="00C67AF2">
      <w:pPr>
        <w:widowControl w:val="0"/>
        <w:autoSpaceDE w:val="0"/>
        <w:spacing w:after="1" w:line="240" w:lineRule="auto"/>
        <w:ind w:right="4822"/>
        <w:jc w:val="center"/>
      </w:pPr>
      <w:proofErr w:type="gramStart"/>
      <w:r w:rsidRPr="007E5E34">
        <w:rPr>
          <w:rFonts w:ascii="Times New Roman" w:hAnsi="Times New Roman"/>
          <w:sz w:val="24"/>
        </w:rPr>
        <w:t>(должность, фамилия, инициалы руководителя,</w:t>
      </w:r>
      <w:proofErr w:type="gramEnd"/>
    </w:p>
    <w:p w:rsidR="006D6C86" w:rsidRPr="007E5E34" w:rsidRDefault="006D6C86" w:rsidP="00C67AF2">
      <w:pPr>
        <w:widowControl w:val="0"/>
        <w:autoSpaceDE w:val="0"/>
        <w:spacing w:after="1" w:line="240" w:lineRule="auto"/>
        <w:ind w:right="4822"/>
        <w:jc w:val="center"/>
      </w:pPr>
      <w:r w:rsidRPr="007E5E34">
        <w:rPr>
          <w:rFonts w:ascii="Times New Roman" w:hAnsi="Times New Roman"/>
          <w:sz w:val="24"/>
        </w:rPr>
        <w:t>заместителя руководителя органа муниципального контроля, органа муниципального контроля,</w:t>
      </w:r>
    </w:p>
    <w:p w:rsidR="006D6C86" w:rsidRPr="007E5E34" w:rsidRDefault="006D6C86" w:rsidP="00C67AF2">
      <w:pPr>
        <w:widowControl w:val="0"/>
        <w:autoSpaceDE w:val="0"/>
        <w:spacing w:after="1" w:line="240" w:lineRule="auto"/>
        <w:ind w:right="4822"/>
        <w:jc w:val="center"/>
      </w:pPr>
      <w:proofErr w:type="gramStart"/>
      <w:r w:rsidRPr="007E5E34">
        <w:rPr>
          <w:rFonts w:ascii="Times New Roman" w:hAnsi="Times New Roman"/>
          <w:sz w:val="24"/>
        </w:rPr>
        <w:t>издавшего</w:t>
      </w:r>
      <w:proofErr w:type="gramEnd"/>
      <w:r w:rsidRPr="007E5E34">
        <w:rPr>
          <w:rFonts w:ascii="Times New Roman" w:hAnsi="Times New Roman"/>
          <w:sz w:val="24"/>
        </w:rPr>
        <w:t xml:space="preserve"> распоряжение или приказ о проведении проверки)</w:t>
      </w:r>
    </w:p>
    <w:p w:rsidR="006D6C86" w:rsidRPr="007E5E34" w:rsidRDefault="006D6C86" w:rsidP="006D6C86">
      <w:pPr>
        <w:widowControl w:val="0"/>
        <w:autoSpaceDE w:val="0"/>
        <w:spacing w:after="1"/>
        <w:jc w:val="both"/>
      </w:pPr>
      <w:r w:rsidRPr="007E5E34">
        <w:rPr>
          <w:rFonts w:ascii="Times New Roman" w:hAnsi="Times New Roman"/>
          <w:sz w:val="28"/>
          <w:szCs w:val="28"/>
        </w:rPr>
        <w:t>_____________________________________</w:t>
      </w:r>
    </w:p>
    <w:p w:rsidR="0063581A" w:rsidRDefault="006D6C86" w:rsidP="006D6C86">
      <w:pPr>
        <w:widowControl w:val="0"/>
        <w:autoSpaceDE w:val="0"/>
        <w:spacing w:after="1"/>
        <w:jc w:val="both"/>
      </w:pPr>
      <w:r w:rsidRPr="007E5E34">
        <w:rPr>
          <w:rFonts w:ascii="Times New Roman" w:hAnsi="Times New Roman"/>
          <w:sz w:val="28"/>
          <w:szCs w:val="28"/>
        </w:rPr>
        <w:t xml:space="preserve">                                                                                                                        (подпись, заверенная печатью)</w:t>
      </w:r>
    </w:p>
    <w:p w:rsidR="006D6C86" w:rsidRPr="007E5E34" w:rsidRDefault="006D6C86" w:rsidP="006D6C86">
      <w:pPr>
        <w:widowControl w:val="0"/>
        <w:tabs>
          <w:tab w:val="left" w:pos="9356"/>
        </w:tabs>
        <w:autoSpaceDE w:val="0"/>
        <w:spacing w:after="1"/>
        <w:jc w:val="both"/>
      </w:pPr>
      <w:r w:rsidRPr="007E5E34">
        <w:rPr>
          <w:rFonts w:ascii="Times New Roman" w:hAnsi="Times New Roman"/>
          <w:sz w:val="28"/>
          <w:szCs w:val="28"/>
          <w:u w:val="single"/>
        </w:rPr>
        <w:tab/>
      </w:r>
    </w:p>
    <w:p w:rsidR="006D6C86" w:rsidRPr="007E5E34" w:rsidRDefault="006D6C86" w:rsidP="006D6C86">
      <w:pPr>
        <w:widowControl w:val="0"/>
        <w:tabs>
          <w:tab w:val="left" w:pos="9356"/>
        </w:tabs>
        <w:autoSpaceDE w:val="0"/>
        <w:spacing w:after="1"/>
        <w:jc w:val="both"/>
      </w:pPr>
      <w:r w:rsidRPr="007E5E34">
        <w:rPr>
          <w:rFonts w:ascii="Times New Roman" w:hAnsi="Times New Roman"/>
          <w:sz w:val="28"/>
          <w:szCs w:val="28"/>
          <w:u w:val="single"/>
        </w:rPr>
        <w:tab/>
      </w:r>
    </w:p>
    <w:p w:rsidR="006D6C86" w:rsidRPr="007E5E34" w:rsidRDefault="006D6C86" w:rsidP="006D6C86">
      <w:pPr>
        <w:widowControl w:val="0"/>
        <w:tabs>
          <w:tab w:val="left" w:pos="9356"/>
        </w:tabs>
        <w:autoSpaceDE w:val="0"/>
        <w:spacing w:after="1"/>
        <w:jc w:val="both"/>
      </w:pPr>
      <w:r w:rsidRPr="007E5E34">
        <w:rPr>
          <w:rFonts w:ascii="Times New Roman" w:hAnsi="Times New Roman"/>
          <w:sz w:val="28"/>
          <w:szCs w:val="28"/>
          <w:u w:val="single"/>
        </w:rPr>
        <w:tab/>
      </w:r>
    </w:p>
    <w:p w:rsidR="006D6C86" w:rsidRPr="007E5E34" w:rsidRDefault="006D6C86" w:rsidP="006D6C86">
      <w:pPr>
        <w:widowControl w:val="0"/>
        <w:autoSpaceDE w:val="0"/>
        <w:spacing w:after="1"/>
        <w:jc w:val="center"/>
      </w:pPr>
      <w:proofErr w:type="gramStart"/>
      <w:r w:rsidRPr="007E5E34">
        <w:rPr>
          <w:rFonts w:ascii="Times New Roman" w:hAnsi="Times New Roman"/>
          <w:sz w:val="28"/>
          <w:szCs w:val="28"/>
        </w:rPr>
        <w:t>(фамилия, имя, отчество (последнее - при наличии) и должность должностного лица, непосредственно подготовившего проект распоряжения (приказа), контактный телефон, электронный адрес (при наличии)</w:t>
      </w:r>
      <w:proofErr w:type="gramEnd"/>
    </w:p>
    <w:p w:rsidR="0063581A" w:rsidRDefault="00F32E46">
      <w:pPr>
        <w:suppressAutoHyphens w:val="0"/>
        <w:spacing w:after="160" w:line="259" w:lineRule="auto"/>
        <w:rPr>
          <w:rFonts w:ascii="Times New Roman" w:hAnsi="Times New Roman"/>
          <w:sz w:val="24"/>
          <w:szCs w:val="24"/>
        </w:rPr>
      </w:pPr>
      <w:r w:rsidRPr="007E5E34">
        <w:rPr>
          <w:rFonts w:ascii="Times New Roman" w:hAnsi="Times New Roman"/>
          <w:sz w:val="24"/>
          <w:szCs w:val="24"/>
        </w:rPr>
        <w:br w:type="page"/>
      </w:r>
    </w:p>
    <w:p w:rsidR="005A38AE" w:rsidRDefault="005A38AE" w:rsidP="00EA61D0">
      <w:pPr>
        <w:pStyle w:val="3"/>
      </w:pPr>
      <w:bookmarkStart w:id="35" w:name="_Toc63948056"/>
      <w:r w:rsidRPr="00C67AF2">
        <w:lastRenderedPageBreak/>
        <w:t>Приложение</w:t>
      </w:r>
      <w:r>
        <w:t xml:space="preserve"> 3</w:t>
      </w:r>
      <w:bookmarkEnd w:id="35"/>
    </w:p>
    <w:p w:rsidR="0063581A" w:rsidRDefault="00BD2BF5" w:rsidP="005A38AE">
      <w:pPr>
        <w:suppressAutoHyphens w:val="0"/>
        <w:spacing w:after="0" w:line="240" w:lineRule="auto"/>
        <w:ind w:left="5103"/>
        <w:rPr>
          <w:rFonts w:ascii="Times New Roman" w:hAnsi="Times New Roman"/>
          <w:sz w:val="24"/>
          <w:szCs w:val="24"/>
        </w:rPr>
      </w:pPr>
      <w:r w:rsidRPr="005A38AE">
        <w:rPr>
          <w:rFonts w:ascii="Times New Roman" w:hAnsi="Times New Roman"/>
          <w:sz w:val="28"/>
          <w:szCs w:val="28"/>
        </w:rPr>
        <w:t xml:space="preserve">к </w:t>
      </w:r>
      <w:r w:rsidRPr="005A38AE">
        <w:rPr>
          <w:rFonts w:ascii="Times New Roman" w:hAnsi="Times New Roman"/>
          <w:bCs/>
          <w:sz w:val="28"/>
          <w:szCs w:val="28"/>
          <w:lang w:eastAsia="ru-RU"/>
        </w:rPr>
        <w:t>Административн</w:t>
      </w:r>
      <w:r>
        <w:rPr>
          <w:rFonts w:ascii="Times New Roman" w:hAnsi="Times New Roman"/>
          <w:bCs/>
          <w:sz w:val="28"/>
          <w:szCs w:val="28"/>
          <w:lang w:eastAsia="ru-RU"/>
        </w:rPr>
        <w:t>ому</w:t>
      </w:r>
      <w:r w:rsidRPr="005A38AE">
        <w:rPr>
          <w:rFonts w:ascii="Times New Roman" w:hAnsi="Times New Roman"/>
          <w:bCs/>
          <w:sz w:val="28"/>
          <w:szCs w:val="28"/>
          <w:lang w:eastAsia="ru-RU"/>
        </w:rPr>
        <w:t xml:space="preserve"> регламент</w:t>
      </w:r>
      <w:r>
        <w:rPr>
          <w:rFonts w:ascii="Times New Roman" w:hAnsi="Times New Roman"/>
          <w:bCs/>
          <w:sz w:val="28"/>
          <w:szCs w:val="28"/>
          <w:lang w:eastAsia="ru-RU"/>
        </w:rPr>
        <w:t>у</w:t>
      </w:r>
      <w:r w:rsidRPr="005A38AE">
        <w:rPr>
          <w:rFonts w:ascii="Times New Roman" w:hAnsi="Times New Roman"/>
          <w:bCs/>
          <w:sz w:val="28"/>
          <w:szCs w:val="28"/>
          <w:lang w:eastAsia="ru-RU"/>
        </w:rPr>
        <w:t xml:space="preserve"> </w:t>
      </w:r>
      <w:r w:rsidR="005A38AE" w:rsidRPr="005A38AE">
        <w:rPr>
          <w:rFonts w:ascii="Times New Roman" w:hAnsi="Times New Roman"/>
          <w:bCs/>
          <w:sz w:val="28"/>
          <w:szCs w:val="28"/>
          <w:lang w:eastAsia="ru-RU"/>
        </w:rPr>
        <w:t xml:space="preserve">по осуществлению </w:t>
      </w:r>
      <w:r w:rsidR="005A38AE" w:rsidRPr="005A38AE">
        <w:rPr>
          <w:rFonts w:ascii="Times New Roman" w:hAnsi="Times New Roman"/>
          <w:spacing w:val="-11"/>
          <w:sz w:val="28"/>
          <w:szCs w:val="28"/>
          <w:lang w:eastAsia="ru-RU"/>
        </w:rPr>
        <w:t>муниципального контроля в сфере наружной реклам</w:t>
      </w:r>
      <w:r w:rsidR="005A38AE">
        <w:rPr>
          <w:rFonts w:ascii="Times New Roman" w:hAnsi="Times New Roman"/>
          <w:spacing w:val="-11"/>
          <w:sz w:val="28"/>
          <w:szCs w:val="28"/>
          <w:lang w:eastAsia="ru-RU"/>
        </w:rPr>
        <w:t>ы</w:t>
      </w:r>
    </w:p>
    <w:p w:rsidR="0063581A" w:rsidRDefault="0063581A" w:rsidP="00C67AF2">
      <w:pPr>
        <w:widowControl w:val="0"/>
        <w:tabs>
          <w:tab w:val="left" w:pos="5103"/>
          <w:tab w:val="left" w:pos="6237"/>
        </w:tabs>
        <w:spacing w:after="0" w:line="240" w:lineRule="auto"/>
        <w:ind w:left="5103"/>
        <w:rPr>
          <w:rFonts w:ascii="Times New Roman" w:hAnsi="Times New Roman"/>
          <w:sz w:val="28"/>
          <w:szCs w:val="20"/>
        </w:rPr>
      </w:pPr>
    </w:p>
    <w:p w:rsidR="0063581A" w:rsidRDefault="00DC340D" w:rsidP="00DC340D">
      <w:pPr>
        <w:widowControl w:val="0"/>
        <w:shd w:val="clear" w:color="auto" w:fill="FFFFFF"/>
        <w:spacing w:before="389" w:after="0" w:line="240" w:lineRule="auto"/>
        <w:ind w:left="24"/>
        <w:jc w:val="center"/>
      </w:pPr>
      <w:r w:rsidRPr="00C67AF2">
        <w:rPr>
          <w:rFonts w:ascii="Times New Roman" w:hAnsi="Times New Roman"/>
          <w:bCs/>
          <w:spacing w:val="-2"/>
          <w:sz w:val="28"/>
          <w:szCs w:val="28"/>
        </w:rPr>
        <w:t>Предостережение о недопустимости нарушения обязательных требований</w:t>
      </w:r>
    </w:p>
    <w:p w:rsidR="00DC340D" w:rsidRPr="007E5E34" w:rsidRDefault="00DC340D" w:rsidP="00DC340D">
      <w:pPr>
        <w:widowControl w:val="0"/>
        <w:shd w:val="clear" w:color="auto" w:fill="FFFFFF"/>
        <w:spacing w:after="0" w:line="240" w:lineRule="auto"/>
        <w:ind w:left="24"/>
        <w:jc w:val="right"/>
        <w:rPr>
          <w:rFonts w:ascii="Times New Roman" w:hAnsi="Times New Roman"/>
          <w:bCs/>
          <w:spacing w:val="-2"/>
          <w:sz w:val="28"/>
          <w:szCs w:val="28"/>
        </w:rPr>
      </w:pPr>
      <w:r w:rsidRPr="007E5E34">
        <w:rPr>
          <w:rFonts w:ascii="Times New Roman" w:hAnsi="Times New Roman"/>
          <w:bCs/>
          <w:spacing w:val="-2"/>
          <w:sz w:val="28"/>
          <w:szCs w:val="28"/>
        </w:rPr>
        <w:t>___________________________________________</w:t>
      </w:r>
    </w:p>
    <w:p w:rsidR="00DC340D" w:rsidRPr="007E5E34" w:rsidRDefault="00DC340D" w:rsidP="00DC340D">
      <w:pPr>
        <w:widowControl w:val="0"/>
        <w:shd w:val="clear" w:color="auto" w:fill="FFFFFF"/>
        <w:spacing w:after="0" w:line="240" w:lineRule="auto"/>
        <w:ind w:left="24"/>
        <w:jc w:val="right"/>
      </w:pPr>
      <w:r w:rsidRPr="007E5E34">
        <w:rPr>
          <w:rFonts w:ascii="Times New Roman" w:hAnsi="Times New Roman"/>
          <w:bCs/>
          <w:spacing w:val="-2"/>
          <w:sz w:val="28"/>
          <w:szCs w:val="28"/>
        </w:rPr>
        <w:t>(орган муниципального контроля)</w:t>
      </w:r>
    </w:p>
    <w:p w:rsidR="00DC340D" w:rsidRPr="007E5E34" w:rsidRDefault="00DC340D" w:rsidP="00DC340D">
      <w:pPr>
        <w:widowControl w:val="0"/>
        <w:shd w:val="clear" w:color="auto" w:fill="FFFFFF"/>
        <w:spacing w:after="0" w:line="240" w:lineRule="auto"/>
        <w:ind w:left="53"/>
        <w:jc w:val="right"/>
      </w:pPr>
      <w:r w:rsidRPr="007E5E34">
        <w:rPr>
          <w:rFonts w:ascii="Times New Roman" w:hAnsi="Times New Roman"/>
          <w:spacing w:val="-6"/>
        </w:rPr>
        <w:t>_________________________________________________________</w:t>
      </w:r>
    </w:p>
    <w:p w:rsidR="00DC340D" w:rsidRPr="007E5E34" w:rsidRDefault="00DC340D" w:rsidP="00DC340D">
      <w:pPr>
        <w:widowControl w:val="0"/>
        <w:shd w:val="clear" w:color="auto" w:fill="FFFFFF"/>
        <w:spacing w:after="0" w:line="240" w:lineRule="auto"/>
        <w:ind w:left="2694"/>
        <w:jc w:val="right"/>
      </w:pPr>
      <w:r w:rsidRPr="007E5E34">
        <w:rPr>
          <w:rFonts w:ascii="Times New Roman" w:hAnsi="Times New Roman"/>
          <w:sz w:val="28"/>
          <w:szCs w:val="28"/>
        </w:rPr>
        <w:t>(адрес)</w:t>
      </w:r>
    </w:p>
    <w:p w:rsidR="00DC340D" w:rsidRPr="007E5E34" w:rsidRDefault="00DC340D" w:rsidP="00DC340D">
      <w:pPr>
        <w:widowControl w:val="0"/>
        <w:shd w:val="clear" w:color="auto" w:fill="FFFFFF"/>
        <w:spacing w:after="0" w:line="254" w:lineRule="exact"/>
        <w:jc w:val="right"/>
      </w:pPr>
      <w:r w:rsidRPr="007E5E34">
        <w:rPr>
          <w:rFonts w:ascii="Times New Roman" w:hAnsi="Times New Roman"/>
        </w:rPr>
        <w:t xml:space="preserve">      тел. ___________________, факс _________________</w:t>
      </w:r>
    </w:p>
    <w:p w:rsidR="0063581A" w:rsidRDefault="00DC340D" w:rsidP="00DC340D">
      <w:pPr>
        <w:widowControl w:val="0"/>
        <w:shd w:val="clear" w:color="auto" w:fill="FFFFFF"/>
        <w:spacing w:after="0" w:line="254" w:lineRule="exact"/>
        <w:jc w:val="right"/>
        <w:rPr>
          <w:rFonts w:ascii="Times New Roman" w:hAnsi="Times New Roman"/>
        </w:rPr>
      </w:pPr>
      <w:r w:rsidRPr="007E5E34">
        <w:rPr>
          <w:rFonts w:ascii="Times New Roman" w:hAnsi="Times New Roman"/>
        </w:rPr>
        <w:t xml:space="preserve">      E-</w:t>
      </w:r>
      <w:proofErr w:type="spellStart"/>
      <w:r w:rsidRPr="007E5E34">
        <w:rPr>
          <w:rFonts w:ascii="Times New Roman" w:hAnsi="Times New Roman"/>
        </w:rPr>
        <w:t>mail</w:t>
      </w:r>
      <w:proofErr w:type="spellEnd"/>
      <w:r w:rsidRPr="007E5E34">
        <w:rPr>
          <w:rFonts w:ascii="Times New Roman" w:hAnsi="Times New Roman"/>
        </w:rPr>
        <w:t xml:space="preserve">: ________________ </w:t>
      </w:r>
      <w:proofErr w:type="spellStart"/>
      <w:r w:rsidRPr="007E5E34">
        <w:rPr>
          <w:rFonts w:ascii="Times New Roman" w:hAnsi="Times New Roman"/>
        </w:rPr>
        <w:t>Web</w:t>
      </w:r>
      <w:proofErr w:type="spellEnd"/>
      <w:r w:rsidRPr="007E5E34">
        <w:rPr>
          <w:rFonts w:ascii="Times New Roman" w:hAnsi="Times New Roman"/>
        </w:rPr>
        <w:t xml:space="preserve">: </w:t>
      </w:r>
      <w:hyperlink r:id="rId16" w:history="1">
        <w:r w:rsidRPr="007E5E34">
          <w:rPr>
            <w:rFonts w:ascii="Times New Roman" w:hAnsi="Times New Roman"/>
          </w:rPr>
          <w:t>______________</w:t>
        </w:r>
      </w:hyperlink>
      <w:r w:rsidRPr="007E5E34">
        <w:rPr>
          <w:rFonts w:ascii="Times New Roman" w:hAnsi="Times New Roman"/>
        </w:rPr>
        <w:t>___</w:t>
      </w:r>
    </w:p>
    <w:p w:rsidR="000E7A68" w:rsidRDefault="00DC340D" w:rsidP="000E7A68">
      <w:pPr>
        <w:widowControl w:val="0"/>
        <w:shd w:val="clear" w:color="auto" w:fill="FFFFFF"/>
        <w:spacing w:after="0" w:line="240" w:lineRule="auto"/>
        <w:ind w:left="782"/>
        <w:jc w:val="right"/>
        <w:rPr>
          <w:rFonts w:ascii="Times New Roman" w:hAnsi="Times New Roman"/>
          <w:spacing w:val="-1"/>
          <w:sz w:val="28"/>
          <w:szCs w:val="28"/>
        </w:rPr>
      </w:pPr>
      <w:r w:rsidRPr="007E5E34">
        <w:rPr>
          <w:rFonts w:ascii="Times New Roman" w:hAnsi="Times New Roman"/>
          <w:bCs/>
          <w:iCs/>
          <w:sz w:val="28"/>
          <w:szCs w:val="28"/>
        </w:rPr>
        <w:t xml:space="preserve"> от</w:t>
      </w:r>
      <w:r w:rsidRPr="007E5E34">
        <w:rPr>
          <w:rFonts w:ascii="Times New Roman" w:hAnsi="Times New Roman"/>
          <w:bCs/>
          <w:i/>
          <w:iCs/>
          <w:sz w:val="28"/>
          <w:szCs w:val="28"/>
        </w:rPr>
        <w:t xml:space="preserve">____________   </w:t>
      </w:r>
      <w:r w:rsidRPr="007E5E34">
        <w:rPr>
          <w:rFonts w:ascii="Times New Roman" w:hAnsi="Times New Roman"/>
          <w:bCs/>
          <w:sz w:val="28"/>
          <w:szCs w:val="28"/>
        </w:rPr>
        <w:t xml:space="preserve">№ </w:t>
      </w:r>
      <w:r w:rsidRPr="007E5E34">
        <w:rPr>
          <w:rFonts w:ascii="Times New Roman" w:hAnsi="Times New Roman"/>
          <w:bCs/>
          <w:i/>
          <w:iCs/>
          <w:sz w:val="28"/>
          <w:szCs w:val="28"/>
        </w:rPr>
        <w:t>___________</w:t>
      </w:r>
    </w:p>
    <w:p w:rsidR="000E7A68" w:rsidRDefault="000E7A68" w:rsidP="000E7A68">
      <w:pPr>
        <w:widowControl w:val="0"/>
        <w:shd w:val="clear" w:color="auto" w:fill="FFFFFF"/>
        <w:spacing w:after="0" w:line="240" w:lineRule="auto"/>
        <w:ind w:left="782"/>
        <w:jc w:val="right"/>
        <w:rPr>
          <w:rFonts w:ascii="Times New Roman" w:hAnsi="Times New Roman"/>
          <w:spacing w:val="-1"/>
          <w:sz w:val="28"/>
          <w:szCs w:val="28"/>
        </w:rPr>
      </w:pPr>
      <w:r>
        <w:rPr>
          <w:rFonts w:ascii="Times New Roman" w:hAnsi="Times New Roman"/>
          <w:spacing w:val="-1"/>
          <w:sz w:val="28"/>
          <w:szCs w:val="28"/>
        </w:rPr>
        <w:t>Кому:</w:t>
      </w:r>
      <w:r w:rsidR="00DC340D" w:rsidRPr="007E5E34">
        <w:rPr>
          <w:rFonts w:ascii="Times New Roman" w:hAnsi="Times New Roman"/>
          <w:spacing w:val="-1"/>
          <w:sz w:val="28"/>
          <w:szCs w:val="28"/>
        </w:rPr>
        <w:t>_______</w:t>
      </w:r>
      <w:r>
        <w:rPr>
          <w:rFonts w:ascii="Times New Roman" w:hAnsi="Times New Roman"/>
          <w:spacing w:val="-1"/>
          <w:sz w:val="28"/>
          <w:szCs w:val="28"/>
        </w:rPr>
        <w:t>__________</w:t>
      </w:r>
      <w:r w:rsidR="00DC340D" w:rsidRPr="007E5E34">
        <w:rPr>
          <w:rFonts w:ascii="Times New Roman" w:hAnsi="Times New Roman"/>
          <w:spacing w:val="-1"/>
          <w:sz w:val="28"/>
          <w:szCs w:val="28"/>
        </w:rPr>
        <w:t>_______</w:t>
      </w:r>
    </w:p>
    <w:p w:rsidR="000E7A68" w:rsidRDefault="000E7A68" w:rsidP="000E7A68">
      <w:pPr>
        <w:widowControl w:val="0"/>
        <w:shd w:val="clear" w:color="auto" w:fill="FFFFFF"/>
        <w:spacing w:after="0" w:line="240" w:lineRule="auto"/>
        <w:ind w:left="782"/>
        <w:jc w:val="right"/>
        <w:rPr>
          <w:rFonts w:ascii="Times New Roman" w:hAnsi="Times New Roman"/>
          <w:spacing w:val="-1"/>
          <w:sz w:val="28"/>
          <w:szCs w:val="28"/>
        </w:rPr>
      </w:pPr>
      <w:r>
        <w:rPr>
          <w:rFonts w:ascii="Times New Roman" w:hAnsi="Times New Roman"/>
          <w:spacing w:val="-1"/>
          <w:sz w:val="28"/>
          <w:szCs w:val="28"/>
        </w:rPr>
        <w:t>_____________________________</w:t>
      </w:r>
    </w:p>
    <w:p w:rsidR="000E7A68" w:rsidRDefault="000E7A68" w:rsidP="000E7A68">
      <w:pPr>
        <w:widowControl w:val="0"/>
        <w:shd w:val="clear" w:color="auto" w:fill="FFFFFF"/>
        <w:spacing w:after="0" w:line="240" w:lineRule="auto"/>
        <w:ind w:left="782"/>
        <w:jc w:val="right"/>
        <w:rPr>
          <w:rFonts w:ascii="Times New Roman" w:hAnsi="Times New Roman"/>
          <w:spacing w:val="-1"/>
          <w:sz w:val="28"/>
          <w:szCs w:val="28"/>
        </w:rPr>
      </w:pPr>
      <w:r>
        <w:rPr>
          <w:rFonts w:ascii="Times New Roman" w:hAnsi="Times New Roman"/>
          <w:spacing w:val="-1"/>
          <w:sz w:val="28"/>
          <w:szCs w:val="28"/>
        </w:rPr>
        <w:t>_____________________________</w:t>
      </w:r>
    </w:p>
    <w:p w:rsidR="00DC340D" w:rsidRDefault="00DC340D" w:rsidP="000C164D">
      <w:pPr>
        <w:widowControl w:val="0"/>
        <w:shd w:val="clear" w:color="auto" w:fill="FFFFFF"/>
        <w:spacing w:after="0" w:line="240" w:lineRule="auto"/>
        <w:ind w:left="782"/>
        <w:jc w:val="right"/>
        <w:rPr>
          <w:rFonts w:ascii="Times New Roman" w:hAnsi="Times New Roman"/>
          <w:spacing w:val="-1"/>
          <w:sz w:val="28"/>
          <w:szCs w:val="28"/>
        </w:rPr>
      </w:pPr>
      <w:r w:rsidRPr="007E5E34">
        <w:rPr>
          <w:rFonts w:ascii="Times New Roman" w:hAnsi="Times New Roman"/>
          <w:spacing w:val="-1"/>
          <w:sz w:val="28"/>
          <w:szCs w:val="28"/>
        </w:rPr>
        <w:t xml:space="preserve">Куда: </w:t>
      </w:r>
      <w:r w:rsidR="000C164D">
        <w:rPr>
          <w:rFonts w:ascii="Times New Roman" w:hAnsi="Times New Roman"/>
          <w:spacing w:val="-1"/>
          <w:sz w:val="28"/>
          <w:szCs w:val="28"/>
        </w:rPr>
        <w:t>________________________</w:t>
      </w:r>
    </w:p>
    <w:p w:rsidR="000C164D" w:rsidRDefault="000C164D" w:rsidP="000C164D">
      <w:pPr>
        <w:widowControl w:val="0"/>
        <w:shd w:val="clear" w:color="auto" w:fill="FFFFFF"/>
        <w:spacing w:after="0" w:line="240" w:lineRule="auto"/>
        <w:ind w:left="782"/>
        <w:jc w:val="right"/>
        <w:rPr>
          <w:rFonts w:ascii="Times New Roman" w:hAnsi="Times New Roman"/>
          <w:spacing w:val="-1"/>
          <w:sz w:val="28"/>
          <w:szCs w:val="28"/>
        </w:rPr>
      </w:pPr>
      <w:r>
        <w:rPr>
          <w:rFonts w:ascii="Times New Roman" w:hAnsi="Times New Roman"/>
          <w:spacing w:val="-1"/>
          <w:sz w:val="28"/>
          <w:szCs w:val="28"/>
        </w:rPr>
        <w:t>_____________________________</w:t>
      </w:r>
    </w:p>
    <w:p w:rsidR="000C164D" w:rsidRPr="000E7A68" w:rsidRDefault="000C164D" w:rsidP="000C164D">
      <w:pPr>
        <w:widowControl w:val="0"/>
        <w:shd w:val="clear" w:color="auto" w:fill="FFFFFF"/>
        <w:spacing w:after="0" w:line="240" w:lineRule="auto"/>
        <w:ind w:left="782"/>
        <w:jc w:val="right"/>
        <w:rPr>
          <w:rFonts w:ascii="Times New Roman" w:hAnsi="Times New Roman"/>
          <w:spacing w:val="-1"/>
          <w:sz w:val="28"/>
          <w:szCs w:val="28"/>
        </w:rPr>
      </w:pPr>
      <w:r>
        <w:rPr>
          <w:rFonts w:ascii="Times New Roman" w:hAnsi="Times New Roman"/>
          <w:spacing w:val="-1"/>
          <w:sz w:val="28"/>
          <w:szCs w:val="28"/>
        </w:rPr>
        <w:t>_____________________________</w:t>
      </w:r>
    </w:p>
    <w:p w:rsidR="00DC340D" w:rsidRPr="007E5E34" w:rsidRDefault="00DC340D" w:rsidP="00DC340D">
      <w:pPr>
        <w:widowControl w:val="0"/>
        <w:shd w:val="clear" w:color="auto" w:fill="FFFFFF"/>
        <w:spacing w:before="629" w:after="0"/>
        <w:ind w:left="58" w:firstLine="715"/>
        <w:jc w:val="both"/>
      </w:pPr>
      <w:r w:rsidRPr="007E5E34">
        <w:rPr>
          <w:rFonts w:ascii="Times New Roman" w:hAnsi="Times New Roman"/>
          <w:spacing w:val="-1"/>
          <w:sz w:val="28"/>
          <w:szCs w:val="28"/>
        </w:rPr>
        <w:t xml:space="preserve">________________________ (наименование органа муниципального контроля) в рамках проведения мероприятий по контролю, осуществляемому без взаимодействия с юридическим лицом/ индивидуальным предпринимателем, был проведен </w:t>
      </w:r>
      <w:r w:rsidRPr="007E5E34">
        <w:rPr>
          <w:rFonts w:ascii="Times New Roman" w:hAnsi="Times New Roman"/>
          <w:sz w:val="28"/>
          <w:szCs w:val="28"/>
        </w:rPr>
        <w:t>предварительный осмотр на предмет соблюдения обязательных требований законодательства в сфере наружной рекламы___________________ (наименование</w:t>
      </w:r>
      <w:r w:rsidRPr="007E5E34">
        <w:rPr>
          <w:rFonts w:ascii="Times New Roman" w:hAnsi="Times New Roman"/>
          <w:spacing w:val="-1"/>
          <w:sz w:val="28"/>
          <w:szCs w:val="28"/>
        </w:rPr>
        <w:t xml:space="preserve"> юридического лица</w:t>
      </w:r>
      <w:r w:rsidRPr="007E5E34">
        <w:rPr>
          <w:rFonts w:ascii="Times New Roman" w:hAnsi="Times New Roman"/>
          <w:sz w:val="28"/>
          <w:szCs w:val="28"/>
        </w:rPr>
        <w:t>, ФИО индивидуального предпринимателя), являющимся собственником/ арендатором земельного участка с кадастровым номером ___________________.</w:t>
      </w:r>
    </w:p>
    <w:p w:rsidR="00DC340D" w:rsidRPr="007E5E34" w:rsidRDefault="00DC340D" w:rsidP="00DC340D">
      <w:pPr>
        <w:widowControl w:val="0"/>
        <w:shd w:val="clear" w:color="auto" w:fill="FFFFFF"/>
        <w:spacing w:after="0"/>
        <w:ind w:left="43" w:firstLine="710"/>
        <w:jc w:val="both"/>
      </w:pPr>
      <w:r w:rsidRPr="007E5E34">
        <w:rPr>
          <w:rFonts w:ascii="Times New Roman" w:hAnsi="Times New Roman"/>
          <w:sz w:val="28"/>
          <w:szCs w:val="28"/>
        </w:rPr>
        <w:t xml:space="preserve">В ходе проведения предварительного осмотра установлено: </w:t>
      </w:r>
      <w:r w:rsidRPr="007E5E34">
        <w:rPr>
          <w:rFonts w:ascii="Times New Roman" w:hAnsi="Times New Roman"/>
          <w:spacing w:val="-1"/>
          <w:sz w:val="28"/>
          <w:szCs w:val="28"/>
        </w:rPr>
        <w:t>_______________________________________</w:t>
      </w:r>
      <w:r w:rsidR="00C67AF2">
        <w:rPr>
          <w:rFonts w:ascii="Times New Roman" w:hAnsi="Times New Roman"/>
          <w:spacing w:val="-1"/>
          <w:sz w:val="28"/>
          <w:szCs w:val="28"/>
        </w:rPr>
        <w:t>______________________________</w:t>
      </w:r>
      <w:r w:rsidRPr="007E5E34">
        <w:rPr>
          <w:rFonts w:ascii="Times New Roman" w:hAnsi="Times New Roman"/>
          <w:spacing w:val="-1"/>
          <w:sz w:val="28"/>
          <w:szCs w:val="28"/>
        </w:rPr>
        <w:t>______________________________________</w:t>
      </w:r>
      <w:r w:rsidR="00C67AF2">
        <w:rPr>
          <w:rFonts w:ascii="Times New Roman" w:hAnsi="Times New Roman"/>
          <w:spacing w:val="-1"/>
          <w:sz w:val="28"/>
          <w:szCs w:val="28"/>
        </w:rPr>
        <w:t>_________________________</w:t>
      </w:r>
    </w:p>
    <w:p w:rsidR="00DC340D" w:rsidRPr="007E5E34" w:rsidRDefault="00DC340D" w:rsidP="00DC340D">
      <w:pPr>
        <w:widowControl w:val="0"/>
        <w:shd w:val="clear" w:color="auto" w:fill="FFFFFF"/>
        <w:spacing w:after="0"/>
        <w:ind w:left="48" w:firstLine="706"/>
        <w:jc w:val="both"/>
      </w:pPr>
      <w:r w:rsidRPr="007E5E34">
        <w:rPr>
          <w:rFonts w:ascii="Times New Roman" w:hAnsi="Times New Roman"/>
          <w:spacing w:val="-1"/>
          <w:sz w:val="28"/>
          <w:szCs w:val="28"/>
        </w:rPr>
        <w:t>Данный факт является нарушением___</w:t>
      </w:r>
      <w:r w:rsidR="00C67AF2">
        <w:rPr>
          <w:rFonts w:ascii="Times New Roman" w:hAnsi="Times New Roman"/>
          <w:spacing w:val="-1"/>
          <w:sz w:val="28"/>
          <w:szCs w:val="28"/>
        </w:rPr>
        <w:t>________________________________</w:t>
      </w:r>
      <w:r w:rsidRPr="007E5E34">
        <w:rPr>
          <w:rFonts w:ascii="Times New Roman" w:hAnsi="Times New Roman"/>
          <w:spacing w:val="-1"/>
          <w:sz w:val="28"/>
          <w:szCs w:val="28"/>
        </w:rPr>
        <w:t>_</w:t>
      </w:r>
      <w:r w:rsidR="00C67AF2">
        <w:rPr>
          <w:rFonts w:ascii="Times New Roman" w:hAnsi="Times New Roman"/>
          <w:spacing w:val="-1"/>
          <w:sz w:val="28"/>
          <w:szCs w:val="28"/>
        </w:rPr>
        <w:t>________________</w:t>
      </w:r>
    </w:p>
    <w:p w:rsidR="000C164D" w:rsidRDefault="00DC340D" w:rsidP="00DC340D">
      <w:pPr>
        <w:widowControl w:val="0"/>
        <w:shd w:val="clear" w:color="auto" w:fill="FFFFFF"/>
        <w:spacing w:after="0"/>
        <w:ind w:left="34" w:firstLine="706"/>
        <w:jc w:val="both"/>
        <w:rPr>
          <w:rFonts w:ascii="Times New Roman" w:hAnsi="Times New Roman"/>
          <w:spacing w:val="-1"/>
          <w:sz w:val="28"/>
          <w:szCs w:val="28"/>
        </w:rPr>
      </w:pPr>
      <w:r w:rsidRPr="007E5E34">
        <w:rPr>
          <w:rFonts w:ascii="Times New Roman" w:hAnsi="Times New Roman"/>
          <w:spacing w:val="-1"/>
          <w:sz w:val="28"/>
          <w:szCs w:val="28"/>
        </w:rPr>
        <w:t xml:space="preserve">На основании </w:t>
      </w:r>
      <w:proofErr w:type="gramStart"/>
      <w:r w:rsidRPr="007E5E34">
        <w:rPr>
          <w:rFonts w:ascii="Times New Roman" w:hAnsi="Times New Roman"/>
          <w:spacing w:val="-1"/>
          <w:sz w:val="28"/>
          <w:szCs w:val="28"/>
        </w:rPr>
        <w:t>изложенного</w:t>
      </w:r>
      <w:proofErr w:type="gramEnd"/>
      <w:r w:rsidRPr="007E5E34">
        <w:rPr>
          <w:rFonts w:ascii="Times New Roman" w:hAnsi="Times New Roman"/>
          <w:spacing w:val="-1"/>
          <w:sz w:val="28"/>
          <w:szCs w:val="28"/>
        </w:rPr>
        <w:t>, руководствуясь___________________________ ___________________________________________________________________</w:t>
      </w:r>
    </w:p>
    <w:p w:rsidR="000C164D" w:rsidRDefault="000C164D" w:rsidP="00DC340D">
      <w:pPr>
        <w:widowControl w:val="0"/>
        <w:shd w:val="clear" w:color="auto" w:fill="FFFFFF"/>
        <w:spacing w:after="0"/>
        <w:ind w:left="34" w:firstLine="706"/>
        <w:jc w:val="both"/>
        <w:rPr>
          <w:rFonts w:ascii="Times New Roman" w:hAnsi="Times New Roman"/>
          <w:spacing w:val="-1"/>
          <w:sz w:val="28"/>
          <w:szCs w:val="28"/>
        </w:rPr>
      </w:pPr>
    </w:p>
    <w:p w:rsidR="000C164D" w:rsidRDefault="000C164D" w:rsidP="00DC340D">
      <w:pPr>
        <w:widowControl w:val="0"/>
        <w:shd w:val="clear" w:color="auto" w:fill="FFFFFF"/>
        <w:spacing w:after="0"/>
        <w:ind w:left="34" w:firstLine="706"/>
        <w:jc w:val="both"/>
        <w:rPr>
          <w:rFonts w:ascii="Times New Roman" w:hAnsi="Times New Roman"/>
          <w:spacing w:val="-1"/>
          <w:sz w:val="28"/>
          <w:szCs w:val="28"/>
        </w:rPr>
      </w:pPr>
    </w:p>
    <w:p w:rsidR="000C164D" w:rsidRDefault="000C164D" w:rsidP="00DC340D">
      <w:pPr>
        <w:widowControl w:val="0"/>
        <w:shd w:val="clear" w:color="auto" w:fill="FFFFFF"/>
        <w:spacing w:after="0"/>
        <w:ind w:left="34" w:firstLine="706"/>
        <w:jc w:val="both"/>
        <w:rPr>
          <w:rFonts w:ascii="Times New Roman" w:hAnsi="Times New Roman"/>
          <w:spacing w:val="-1"/>
          <w:sz w:val="28"/>
          <w:szCs w:val="28"/>
        </w:rPr>
      </w:pPr>
    </w:p>
    <w:p w:rsidR="00DC340D" w:rsidRPr="007E5E34" w:rsidRDefault="00DC340D" w:rsidP="000C164D">
      <w:pPr>
        <w:widowControl w:val="0"/>
        <w:shd w:val="clear" w:color="auto" w:fill="FFFFFF"/>
        <w:spacing w:after="0"/>
        <w:jc w:val="both"/>
      </w:pPr>
      <w:r w:rsidRPr="007E5E34">
        <w:rPr>
          <w:rFonts w:ascii="Times New Roman" w:hAnsi="Times New Roman"/>
          <w:spacing w:val="-1"/>
          <w:sz w:val="28"/>
          <w:szCs w:val="28"/>
        </w:rPr>
        <w:lastRenderedPageBreak/>
        <w:t>_________________________________________</w:t>
      </w:r>
      <w:r w:rsidR="00C67AF2">
        <w:rPr>
          <w:rFonts w:ascii="Times New Roman" w:hAnsi="Times New Roman"/>
          <w:spacing w:val="-1"/>
          <w:sz w:val="28"/>
          <w:szCs w:val="28"/>
        </w:rPr>
        <w:t>__________________________</w:t>
      </w:r>
    </w:p>
    <w:p w:rsidR="00DC340D" w:rsidRPr="007E5E34" w:rsidRDefault="00DC340D" w:rsidP="00DC340D">
      <w:pPr>
        <w:widowControl w:val="0"/>
        <w:shd w:val="clear" w:color="auto" w:fill="FFFFFF"/>
        <w:spacing w:before="317" w:after="0"/>
        <w:ind w:left="4109"/>
        <w:jc w:val="both"/>
      </w:pPr>
      <w:r w:rsidRPr="007E5E34">
        <w:rPr>
          <w:rFonts w:ascii="Times New Roman" w:hAnsi="Times New Roman"/>
          <w:spacing w:val="-2"/>
          <w:sz w:val="28"/>
          <w:szCs w:val="28"/>
        </w:rPr>
        <w:t>ПРЕДОСТЕРЕГАЮ</w:t>
      </w:r>
    </w:p>
    <w:p w:rsidR="00DC340D" w:rsidRPr="007E5E34" w:rsidRDefault="00DC340D" w:rsidP="00DC340D">
      <w:pPr>
        <w:widowControl w:val="0"/>
        <w:shd w:val="clear" w:color="auto" w:fill="FFFFFF"/>
        <w:spacing w:before="312" w:after="0"/>
        <w:ind w:left="14" w:firstLine="701"/>
        <w:jc w:val="both"/>
      </w:pPr>
      <w:r w:rsidRPr="007E5E34">
        <w:rPr>
          <w:rFonts w:ascii="Times New Roman" w:hAnsi="Times New Roman"/>
          <w:sz w:val="28"/>
          <w:szCs w:val="28"/>
        </w:rPr>
        <w:t xml:space="preserve">___________________________ (наименование юридического лица, ФИО индивидуального предпринимателя) в лице ______________________________* о </w:t>
      </w:r>
      <w:r w:rsidRPr="007E5E34">
        <w:rPr>
          <w:rFonts w:ascii="Times New Roman" w:hAnsi="Times New Roman"/>
          <w:spacing w:val="-1"/>
          <w:sz w:val="28"/>
          <w:szCs w:val="28"/>
        </w:rPr>
        <w:t xml:space="preserve">недопустимости указанных нарушений закона и разъясняю, что ______________________________________________ (вид нарушения) </w:t>
      </w:r>
      <w:r w:rsidRPr="007E5E34">
        <w:rPr>
          <w:rFonts w:ascii="Times New Roman" w:hAnsi="Times New Roman"/>
          <w:sz w:val="28"/>
          <w:szCs w:val="28"/>
        </w:rPr>
        <w:t xml:space="preserve">влечет за собой </w:t>
      </w:r>
      <w:r w:rsidRPr="007E5E34">
        <w:rPr>
          <w:rFonts w:ascii="Times New Roman" w:hAnsi="Times New Roman"/>
          <w:spacing w:val="-1"/>
          <w:sz w:val="28"/>
          <w:szCs w:val="28"/>
        </w:rPr>
        <w:t xml:space="preserve">административную ответственность, предусмотренную ______________ Кодекса об </w:t>
      </w:r>
      <w:r w:rsidRPr="007E5E34">
        <w:rPr>
          <w:rFonts w:ascii="Times New Roman" w:hAnsi="Times New Roman"/>
          <w:sz w:val="28"/>
          <w:szCs w:val="28"/>
        </w:rPr>
        <w:t>административных правонарушениях Российской Федерации.</w:t>
      </w:r>
    </w:p>
    <w:p w:rsidR="00DC340D" w:rsidRPr="007E5E34" w:rsidRDefault="00DC340D" w:rsidP="00DC340D">
      <w:pPr>
        <w:widowControl w:val="0"/>
        <w:shd w:val="clear" w:color="auto" w:fill="FFFFFF"/>
        <w:spacing w:after="0"/>
        <w:ind w:firstLine="706"/>
        <w:jc w:val="both"/>
      </w:pPr>
      <w:r w:rsidRPr="007E5E34">
        <w:rPr>
          <w:rFonts w:ascii="Times New Roman" w:hAnsi="Times New Roman"/>
          <w:spacing w:val="-1"/>
          <w:sz w:val="28"/>
          <w:szCs w:val="28"/>
        </w:rPr>
        <w:t xml:space="preserve">В связи с этим Вам необходимо предпринять действия </w:t>
      </w:r>
      <w:proofErr w:type="gramStart"/>
      <w:r w:rsidRPr="007E5E34">
        <w:rPr>
          <w:rFonts w:ascii="Times New Roman" w:hAnsi="Times New Roman"/>
          <w:spacing w:val="-1"/>
          <w:sz w:val="28"/>
          <w:szCs w:val="28"/>
        </w:rPr>
        <w:t>по</w:t>
      </w:r>
      <w:proofErr w:type="gramEnd"/>
      <w:r w:rsidRPr="007E5E34">
        <w:rPr>
          <w:rFonts w:ascii="Times New Roman" w:hAnsi="Times New Roman"/>
          <w:spacing w:val="-1"/>
          <w:sz w:val="28"/>
          <w:szCs w:val="28"/>
        </w:rPr>
        <w:t xml:space="preserve"> _________________.</w:t>
      </w:r>
    </w:p>
    <w:p w:rsidR="0063581A" w:rsidRDefault="00DC340D" w:rsidP="00DC340D">
      <w:pPr>
        <w:widowControl w:val="0"/>
        <w:shd w:val="clear" w:color="auto" w:fill="FFFFFF"/>
        <w:spacing w:after="0"/>
        <w:ind w:firstLine="709"/>
        <w:jc w:val="both"/>
      </w:pPr>
      <w:proofErr w:type="gramStart"/>
      <w:r w:rsidRPr="007E5E34">
        <w:rPr>
          <w:rFonts w:ascii="Times New Roman" w:hAnsi="Times New Roman"/>
          <w:sz w:val="28"/>
          <w:szCs w:val="28"/>
        </w:rPr>
        <w:t xml:space="preserve">На основании Постановления Правительства Российской Федерации от 10.02.2017 № 166 «Об утверждении правил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 в течение 60 дней с даты получения данного документа Вам необходимо предоставить в ___________________________ </w:t>
      </w:r>
      <w:r w:rsidRPr="007E5E34">
        <w:rPr>
          <w:rFonts w:ascii="Times New Roman" w:hAnsi="Times New Roman"/>
          <w:spacing w:val="-1"/>
          <w:sz w:val="28"/>
          <w:szCs w:val="28"/>
        </w:rPr>
        <w:t xml:space="preserve">(наименование органа муниципального контроля) </w:t>
      </w:r>
      <w:r w:rsidRPr="007E5E34">
        <w:rPr>
          <w:rFonts w:ascii="Times New Roman" w:hAnsi="Times New Roman"/>
          <w:sz w:val="28"/>
          <w:szCs w:val="28"/>
        </w:rPr>
        <w:t>результат рассмотрения предостережения.</w:t>
      </w:r>
      <w:proofErr w:type="gramEnd"/>
    </w:p>
    <w:p w:rsidR="0063581A" w:rsidRDefault="0063581A" w:rsidP="00DC340D">
      <w:pPr>
        <w:widowControl w:val="0"/>
        <w:shd w:val="clear" w:color="auto" w:fill="FFFFFF"/>
        <w:spacing w:after="0"/>
        <w:ind w:firstLine="709"/>
        <w:jc w:val="both"/>
        <w:rPr>
          <w:rFonts w:ascii="Times New Roman" w:hAnsi="Times New Roman"/>
          <w:sz w:val="28"/>
          <w:szCs w:val="28"/>
        </w:rPr>
      </w:pPr>
    </w:p>
    <w:p w:rsidR="00DC340D" w:rsidRPr="007E5E34" w:rsidRDefault="00DC340D" w:rsidP="00DC340D">
      <w:pPr>
        <w:widowControl w:val="0"/>
        <w:shd w:val="clear" w:color="auto" w:fill="FFFFFF"/>
        <w:spacing w:after="0"/>
        <w:jc w:val="both"/>
      </w:pPr>
      <w:r w:rsidRPr="007E5E34">
        <w:rPr>
          <w:rFonts w:ascii="Times New Roman" w:hAnsi="Times New Roman"/>
          <w:sz w:val="28"/>
          <w:szCs w:val="28"/>
        </w:rPr>
        <w:t>_____________________                                           _______________</w:t>
      </w:r>
    </w:p>
    <w:p w:rsidR="0063581A" w:rsidRDefault="00DC340D" w:rsidP="00F32E46">
      <w:pPr>
        <w:widowControl w:val="0"/>
        <w:shd w:val="clear" w:color="auto" w:fill="FFFFFF"/>
        <w:spacing w:after="0"/>
        <w:jc w:val="both"/>
        <w:rPr>
          <w:rFonts w:ascii="Times New Roman" w:hAnsi="Times New Roman"/>
          <w:sz w:val="24"/>
          <w:szCs w:val="24"/>
        </w:rPr>
      </w:pPr>
      <w:r w:rsidRPr="007E5E34">
        <w:rPr>
          <w:rFonts w:ascii="Times New Roman" w:hAnsi="Times New Roman"/>
          <w:sz w:val="28"/>
          <w:szCs w:val="28"/>
        </w:rPr>
        <w:t xml:space="preserve">           (должность)                                                            (подпись)</w:t>
      </w:r>
      <w:r w:rsidR="00F32E46" w:rsidRPr="007E5E34">
        <w:rPr>
          <w:rFonts w:ascii="Times New Roman" w:hAnsi="Times New Roman"/>
          <w:sz w:val="24"/>
          <w:szCs w:val="24"/>
        </w:rPr>
        <w:t xml:space="preserve"> </w:t>
      </w:r>
    </w:p>
    <w:p w:rsidR="0063581A" w:rsidRDefault="0063581A" w:rsidP="00C67AF2">
      <w:pPr>
        <w:spacing w:after="0"/>
        <w:ind w:left="5103"/>
        <w:jc w:val="both"/>
        <w:rPr>
          <w:rFonts w:ascii="Times New Roman" w:hAnsi="Times New Roman"/>
          <w:sz w:val="28"/>
          <w:szCs w:val="28"/>
        </w:rPr>
      </w:pPr>
    </w:p>
    <w:p w:rsidR="0063581A" w:rsidRDefault="0063581A" w:rsidP="00C67AF2">
      <w:pPr>
        <w:spacing w:after="0"/>
        <w:ind w:left="5103"/>
        <w:jc w:val="both"/>
        <w:rPr>
          <w:rFonts w:ascii="Times New Roman" w:hAnsi="Times New Roman"/>
          <w:sz w:val="28"/>
          <w:szCs w:val="28"/>
        </w:rPr>
      </w:pPr>
    </w:p>
    <w:p w:rsidR="0063581A" w:rsidRDefault="0063581A" w:rsidP="00C67AF2">
      <w:pPr>
        <w:spacing w:after="0"/>
        <w:ind w:left="5103"/>
        <w:jc w:val="both"/>
        <w:rPr>
          <w:rFonts w:ascii="Times New Roman" w:hAnsi="Times New Roman"/>
          <w:sz w:val="28"/>
          <w:szCs w:val="28"/>
        </w:rPr>
      </w:pPr>
    </w:p>
    <w:p w:rsidR="0063581A" w:rsidRDefault="0063581A" w:rsidP="00C67AF2">
      <w:pPr>
        <w:spacing w:after="0"/>
        <w:ind w:left="5103"/>
        <w:jc w:val="both"/>
        <w:rPr>
          <w:rFonts w:ascii="Times New Roman" w:hAnsi="Times New Roman"/>
          <w:sz w:val="28"/>
          <w:szCs w:val="28"/>
        </w:rPr>
      </w:pPr>
    </w:p>
    <w:p w:rsidR="00065860" w:rsidRDefault="00065860" w:rsidP="00C67AF2">
      <w:pPr>
        <w:spacing w:after="0"/>
        <w:ind w:left="5103"/>
        <w:jc w:val="both"/>
        <w:rPr>
          <w:rFonts w:ascii="Times New Roman" w:hAnsi="Times New Roman"/>
          <w:sz w:val="28"/>
          <w:szCs w:val="28"/>
        </w:rPr>
      </w:pPr>
    </w:p>
    <w:p w:rsidR="00065860" w:rsidRDefault="00065860" w:rsidP="00C67AF2">
      <w:pPr>
        <w:spacing w:after="0"/>
        <w:ind w:left="5103"/>
        <w:jc w:val="both"/>
        <w:rPr>
          <w:rFonts w:ascii="Times New Roman" w:hAnsi="Times New Roman"/>
          <w:sz w:val="28"/>
          <w:szCs w:val="28"/>
        </w:rPr>
      </w:pPr>
    </w:p>
    <w:p w:rsidR="00065860" w:rsidRDefault="00065860" w:rsidP="00C67AF2">
      <w:pPr>
        <w:spacing w:after="0"/>
        <w:ind w:left="5103"/>
        <w:jc w:val="both"/>
        <w:rPr>
          <w:rFonts w:ascii="Times New Roman" w:hAnsi="Times New Roman"/>
          <w:sz w:val="28"/>
          <w:szCs w:val="28"/>
        </w:rPr>
      </w:pPr>
    </w:p>
    <w:p w:rsidR="00065860" w:rsidRDefault="00065860" w:rsidP="00C67AF2">
      <w:pPr>
        <w:spacing w:after="0"/>
        <w:ind w:left="5103"/>
        <w:jc w:val="both"/>
        <w:rPr>
          <w:rFonts w:ascii="Times New Roman" w:hAnsi="Times New Roman"/>
          <w:sz w:val="28"/>
          <w:szCs w:val="28"/>
        </w:rPr>
      </w:pPr>
    </w:p>
    <w:p w:rsidR="00065860" w:rsidRDefault="00065860" w:rsidP="00C67AF2">
      <w:pPr>
        <w:spacing w:after="0"/>
        <w:ind w:left="5103"/>
        <w:jc w:val="both"/>
        <w:rPr>
          <w:rFonts w:ascii="Times New Roman" w:hAnsi="Times New Roman"/>
          <w:sz w:val="28"/>
          <w:szCs w:val="28"/>
        </w:rPr>
      </w:pPr>
    </w:p>
    <w:p w:rsidR="00065860" w:rsidRDefault="00065860" w:rsidP="00C67AF2">
      <w:pPr>
        <w:spacing w:after="0"/>
        <w:ind w:left="5103"/>
        <w:jc w:val="both"/>
        <w:rPr>
          <w:rFonts w:ascii="Times New Roman" w:hAnsi="Times New Roman"/>
          <w:sz w:val="28"/>
          <w:szCs w:val="28"/>
        </w:rPr>
      </w:pPr>
    </w:p>
    <w:p w:rsidR="00065860" w:rsidRDefault="00065860" w:rsidP="00C67AF2">
      <w:pPr>
        <w:spacing w:after="0"/>
        <w:ind w:left="5103"/>
        <w:jc w:val="both"/>
        <w:rPr>
          <w:rFonts w:ascii="Times New Roman" w:hAnsi="Times New Roman"/>
          <w:sz w:val="28"/>
          <w:szCs w:val="28"/>
        </w:rPr>
      </w:pPr>
    </w:p>
    <w:p w:rsidR="00065860" w:rsidRDefault="00065860" w:rsidP="00C67AF2">
      <w:pPr>
        <w:spacing w:after="0"/>
        <w:ind w:left="5103"/>
        <w:jc w:val="both"/>
        <w:rPr>
          <w:rFonts w:ascii="Times New Roman" w:hAnsi="Times New Roman"/>
          <w:sz w:val="28"/>
          <w:szCs w:val="28"/>
        </w:rPr>
      </w:pPr>
    </w:p>
    <w:p w:rsidR="0063581A" w:rsidRDefault="0063581A" w:rsidP="00C67AF2">
      <w:pPr>
        <w:spacing w:after="0"/>
        <w:ind w:left="5103"/>
        <w:jc w:val="both"/>
        <w:rPr>
          <w:rFonts w:ascii="Times New Roman" w:hAnsi="Times New Roman"/>
          <w:sz w:val="28"/>
          <w:szCs w:val="28"/>
        </w:rPr>
      </w:pPr>
    </w:p>
    <w:p w:rsidR="0063581A" w:rsidRDefault="0063581A" w:rsidP="00C67AF2">
      <w:pPr>
        <w:spacing w:after="0"/>
        <w:ind w:left="5103"/>
        <w:jc w:val="both"/>
        <w:rPr>
          <w:rFonts w:ascii="Times New Roman" w:hAnsi="Times New Roman"/>
          <w:sz w:val="28"/>
          <w:szCs w:val="28"/>
        </w:rPr>
      </w:pPr>
    </w:p>
    <w:p w:rsidR="005A38AE" w:rsidRDefault="005A38AE" w:rsidP="00EA61D0">
      <w:pPr>
        <w:pStyle w:val="3"/>
      </w:pPr>
      <w:bookmarkStart w:id="36" w:name="_Toc63948057"/>
      <w:r w:rsidRPr="00C67AF2">
        <w:lastRenderedPageBreak/>
        <w:t>Приложение</w:t>
      </w:r>
      <w:r>
        <w:t xml:space="preserve"> 4</w:t>
      </w:r>
      <w:bookmarkEnd w:id="36"/>
    </w:p>
    <w:p w:rsidR="0063581A" w:rsidRDefault="00BD2BF5" w:rsidP="005A38AE">
      <w:pPr>
        <w:suppressAutoHyphens w:val="0"/>
        <w:spacing w:after="0" w:line="240" w:lineRule="auto"/>
        <w:ind w:left="5103"/>
        <w:rPr>
          <w:rFonts w:ascii="Times New Roman" w:hAnsi="Times New Roman"/>
          <w:sz w:val="24"/>
          <w:szCs w:val="24"/>
        </w:rPr>
      </w:pPr>
      <w:r w:rsidRPr="005A38AE">
        <w:rPr>
          <w:rFonts w:ascii="Times New Roman" w:hAnsi="Times New Roman"/>
          <w:sz w:val="28"/>
          <w:szCs w:val="28"/>
        </w:rPr>
        <w:t xml:space="preserve">к </w:t>
      </w:r>
      <w:r w:rsidRPr="005A38AE">
        <w:rPr>
          <w:rFonts w:ascii="Times New Roman" w:hAnsi="Times New Roman"/>
          <w:bCs/>
          <w:sz w:val="28"/>
          <w:szCs w:val="28"/>
          <w:lang w:eastAsia="ru-RU"/>
        </w:rPr>
        <w:t>Административн</w:t>
      </w:r>
      <w:r>
        <w:rPr>
          <w:rFonts w:ascii="Times New Roman" w:hAnsi="Times New Roman"/>
          <w:bCs/>
          <w:sz w:val="28"/>
          <w:szCs w:val="28"/>
          <w:lang w:eastAsia="ru-RU"/>
        </w:rPr>
        <w:t>ому</w:t>
      </w:r>
      <w:r w:rsidRPr="005A38AE">
        <w:rPr>
          <w:rFonts w:ascii="Times New Roman" w:hAnsi="Times New Roman"/>
          <w:bCs/>
          <w:sz w:val="28"/>
          <w:szCs w:val="28"/>
          <w:lang w:eastAsia="ru-RU"/>
        </w:rPr>
        <w:t xml:space="preserve"> регламент</w:t>
      </w:r>
      <w:r>
        <w:rPr>
          <w:rFonts w:ascii="Times New Roman" w:hAnsi="Times New Roman"/>
          <w:bCs/>
          <w:sz w:val="28"/>
          <w:szCs w:val="28"/>
          <w:lang w:eastAsia="ru-RU"/>
        </w:rPr>
        <w:t>у</w:t>
      </w:r>
      <w:r w:rsidRPr="005A38AE">
        <w:rPr>
          <w:rFonts w:ascii="Times New Roman" w:hAnsi="Times New Roman"/>
          <w:bCs/>
          <w:sz w:val="28"/>
          <w:szCs w:val="28"/>
          <w:lang w:eastAsia="ru-RU"/>
        </w:rPr>
        <w:t xml:space="preserve"> </w:t>
      </w:r>
      <w:r w:rsidR="005A38AE" w:rsidRPr="005A38AE">
        <w:rPr>
          <w:rFonts w:ascii="Times New Roman" w:hAnsi="Times New Roman"/>
          <w:bCs/>
          <w:sz w:val="28"/>
          <w:szCs w:val="28"/>
          <w:lang w:eastAsia="ru-RU"/>
        </w:rPr>
        <w:t xml:space="preserve">по осуществлению </w:t>
      </w:r>
      <w:r w:rsidR="005A38AE" w:rsidRPr="005A38AE">
        <w:rPr>
          <w:rFonts w:ascii="Times New Roman" w:hAnsi="Times New Roman"/>
          <w:spacing w:val="-11"/>
          <w:sz w:val="28"/>
          <w:szCs w:val="28"/>
          <w:lang w:eastAsia="ru-RU"/>
        </w:rPr>
        <w:t>муниципального контроля в сфере наружной реклам</w:t>
      </w:r>
      <w:r w:rsidR="005A38AE">
        <w:rPr>
          <w:rFonts w:ascii="Times New Roman" w:hAnsi="Times New Roman"/>
          <w:spacing w:val="-11"/>
          <w:sz w:val="28"/>
          <w:szCs w:val="28"/>
          <w:lang w:eastAsia="ru-RU"/>
        </w:rPr>
        <w:t>ы</w:t>
      </w:r>
    </w:p>
    <w:p w:rsidR="0063581A" w:rsidRDefault="0063581A" w:rsidP="006D6C86">
      <w:pPr>
        <w:widowControl w:val="0"/>
        <w:tabs>
          <w:tab w:val="left" w:pos="0"/>
          <w:tab w:val="left" w:pos="5812"/>
        </w:tabs>
        <w:autoSpaceDE w:val="0"/>
        <w:spacing w:after="0"/>
        <w:ind w:left="5766"/>
        <w:rPr>
          <w:rFonts w:ascii="Times New Roman" w:hAnsi="Times New Roman"/>
          <w:sz w:val="24"/>
          <w:szCs w:val="24"/>
        </w:rPr>
      </w:pPr>
    </w:p>
    <w:p w:rsidR="006D6C86" w:rsidRPr="007E5E34" w:rsidRDefault="006D6C86" w:rsidP="006D6C86">
      <w:pPr>
        <w:spacing w:after="0" w:line="240" w:lineRule="auto"/>
        <w:ind w:left="4820"/>
      </w:pPr>
      <w:r w:rsidRPr="007E5E34">
        <w:rPr>
          <w:rFonts w:ascii="Times New Roman" w:hAnsi="Times New Roman"/>
          <w:sz w:val="28"/>
          <w:szCs w:val="28"/>
        </w:rPr>
        <w:t>________________________________</w:t>
      </w:r>
      <w:r w:rsidRPr="007E5E34">
        <w:rPr>
          <w:rFonts w:ascii="Times New Roman" w:hAnsi="Times New Roman"/>
          <w:color w:val="4F81BD"/>
          <w:sz w:val="28"/>
          <w:szCs w:val="28"/>
        </w:rPr>
        <w:t xml:space="preserve">   </w:t>
      </w:r>
      <w:r w:rsidRPr="007E5E34">
        <w:rPr>
          <w:rFonts w:ascii="Times New Roman" w:hAnsi="Times New Roman"/>
          <w:sz w:val="20"/>
          <w:szCs w:val="20"/>
        </w:rPr>
        <w:t>(полное наименование органа муниципального контроля)</w:t>
      </w:r>
    </w:p>
    <w:p w:rsidR="006D6C86" w:rsidRPr="007E5E34" w:rsidRDefault="006D6C86" w:rsidP="006D6C86">
      <w:pPr>
        <w:spacing w:after="0" w:line="240" w:lineRule="auto"/>
        <w:ind w:left="4820"/>
        <w:rPr>
          <w:sz w:val="24"/>
          <w:szCs w:val="24"/>
        </w:rPr>
      </w:pPr>
      <w:r w:rsidRPr="007E5E34">
        <w:rPr>
          <w:rFonts w:ascii="Times New Roman" w:hAnsi="Times New Roman"/>
          <w:sz w:val="24"/>
          <w:szCs w:val="24"/>
        </w:rPr>
        <w:t>адрес:__________________________,</w:t>
      </w:r>
    </w:p>
    <w:p w:rsidR="006D6C86" w:rsidRPr="007E5E34" w:rsidRDefault="006D6C86" w:rsidP="006D6C86">
      <w:pPr>
        <w:spacing w:after="0" w:line="240" w:lineRule="auto"/>
        <w:ind w:left="4820"/>
        <w:rPr>
          <w:sz w:val="24"/>
          <w:szCs w:val="24"/>
        </w:rPr>
      </w:pPr>
      <w:r w:rsidRPr="007E5E34">
        <w:rPr>
          <w:rFonts w:ascii="Times New Roman" w:hAnsi="Times New Roman"/>
          <w:sz w:val="24"/>
          <w:szCs w:val="24"/>
        </w:rPr>
        <w:t>телефон:________________________,</w:t>
      </w:r>
      <w:r w:rsidR="001A60BA">
        <w:rPr>
          <w:rFonts w:ascii="Times New Roman" w:hAnsi="Times New Roman"/>
          <w:sz w:val="24"/>
          <w:szCs w:val="24"/>
        </w:rPr>
        <w:t xml:space="preserve"> </w:t>
      </w:r>
      <w:r w:rsidRPr="007E5E34">
        <w:rPr>
          <w:rFonts w:ascii="Times New Roman" w:hAnsi="Times New Roman"/>
          <w:sz w:val="24"/>
          <w:szCs w:val="24"/>
        </w:rPr>
        <w:t>факс:___________________________,</w:t>
      </w:r>
    </w:p>
    <w:p w:rsidR="0063581A" w:rsidRDefault="006D6C86" w:rsidP="006D6C86">
      <w:pPr>
        <w:spacing w:after="0" w:line="240" w:lineRule="auto"/>
        <w:ind w:left="4820"/>
        <w:rPr>
          <w:sz w:val="24"/>
          <w:szCs w:val="24"/>
        </w:rPr>
      </w:pPr>
      <w:r w:rsidRPr="007E5E34">
        <w:rPr>
          <w:rFonts w:ascii="Times New Roman" w:hAnsi="Times New Roman"/>
          <w:sz w:val="24"/>
          <w:szCs w:val="24"/>
        </w:rPr>
        <w:t>e-</w:t>
      </w:r>
      <w:proofErr w:type="spellStart"/>
      <w:r w:rsidRPr="007E5E34">
        <w:rPr>
          <w:rFonts w:ascii="Times New Roman" w:hAnsi="Times New Roman"/>
          <w:sz w:val="24"/>
          <w:szCs w:val="24"/>
        </w:rPr>
        <w:t>mail</w:t>
      </w:r>
      <w:proofErr w:type="spellEnd"/>
      <w:r w:rsidRPr="007E5E34">
        <w:rPr>
          <w:rFonts w:ascii="Times New Roman" w:hAnsi="Times New Roman"/>
          <w:sz w:val="24"/>
          <w:szCs w:val="24"/>
        </w:rPr>
        <w:t>:__________________________,</w:t>
      </w:r>
    </w:p>
    <w:p w:rsidR="0063581A" w:rsidRDefault="006D6C86" w:rsidP="006D6C86">
      <w:pPr>
        <w:spacing w:after="0" w:line="240" w:lineRule="auto"/>
        <w:ind w:left="4820"/>
        <w:rPr>
          <w:sz w:val="24"/>
          <w:szCs w:val="24"/>
        </w:rPr>
      </w:pPr>
      <w:r w:rsidRPr="007E5E34">
        <w:rPr>
          <w:rFonts w:ascii="Times New Roman" w:hAnsi="Times New Roman"/>
          <w:sz w:val="24"/>
          <w:szCs w:val="24"/>
        </w:rPr>
        <w:t>от ________________________________</w:t>
      </w:r>
    </w:p>
    <w:p w:rsidR="006D6C86" w:rsidRPr="007E5E34" w:rsidRDefault="006D6C86" w:rsidP="006D6C86">
      <w:pPr>
        <w:spacing w:after="0" w:line="240" w:lineRule="auto"/>
        <w:ind w:left="4820"/>
        <w:rPr>
          <w:sz w:val="24"/>
          <w:szCs w:val="24"/>
        </w:rPr>
      </w:pPr>
      <w:r w:rsidRPr="007E5E34">
        <w:rPr>
          <w:rFonts w:ascii="Times New Roman" w:hAnsi="Times New Roman"/>
          <w:sz w:val="24"/>
          <w:szCs w:val="24"/>
        </w:rPr>
        <w:t>ИНН____________________________</w:t>
      </w:r>
    </w:p>
    <w:p w:rsidR="006D6C86" w:rsidRPr="007E5E34" w:rsidRDefault="006D6C86" w:rsidP="006D6C86">
      <w:pPr>
        <w:spacing w:after="0" w:line="240" w:lineRule="auto"/>
        <w:ind w:left="4820"/>
        <w:rPr>
          <w:sz w:val="24"/>
          <w:szCs w:val="24"/>
        </w:rPr>
      </w:pPr>
      <w:r w:rsidRPr="007E5E34">
        <w:rPr>
          <w:rFonts w:ascii="Times New Roman" w:hAnsi="Times New Roman"/>
          <w:sz w:val="24"/>
          <w:szCs w:val="24"/>
        </w:rPr>
        <w:t>ОГРН (ОГРНИП)_________________</w:t>
      </w:r>
    </w:p>
    <w:p w:rsidR="006D6C86" w:rsidRPr="007E5E34" w:rsidRDefault="006D6C86" w:rsidP="006D6C86">
      <w:pPr>
        <w:spacing w:after="0" w:line="240" w:lineRule="auto"/>
        <w:ind w:left="4820"/>
        <w:rPr>
          <w:sz w:val="24"/>
          <w:szCs w:val="24"/>
        </w:rPr>
      </w:pPr>
      <w:r w:rsidRPr="007E5E34">
        <w:rPr>
          <w:rFonts w:ascii="Times New Roman" w:hAnsi="Times New Roman"/>
          <w:sz w:val="24"/>
          <w:szCs w:val="24"/>
        </w:rPr>
        <w:t>адрес: __________________________,</w:t>
      </w:r>
    </w:p>
    <w:p w:rsidR="006D6C86" w:rsidRPr="007E5E34" w:rsidRDefault="006D6C86" w:rsidP="006D6C86">
      <w:pPr>
        <w:spacing w:after="0" w:line="240" w:lineRule="auto"/>
        <w:ind w:left="4820"/>
        <w:rPr>
          <w:sz w:val="24"/>
          <w:szCs w:val="24"/>
        </w:rPr>
      </w:pPr>
      <w:r w:rsidRPr="007E5E34">
        <w:rPr>
          <w:rFonts w:ascii="Times New Roman" w:hAnsi="Times New Roman"/>
          <w:sz w:val="24"/>
          <w:szCs w:val="24"/>
        </w:rPr>
        <w:t>телефон:________________________, факс:___________________________,</w:t>
      </w:r>
    </w:p>
    <w:p w:rsidR="0063581A" w:rsidRDefault="006D6C86" w:rsidP="006D6C86">
      <w:pPr>
        <w:spacing w:after="0" w:line="240" w:lineRule="auto"/>
        <w:ind w:left="4820"/>
        <w:rPr>
          <w:sz w:val="24"/>
          <w:szCs w:val="24"/>
        </w:rPr>
      </w:pPr>
      <w:r w:rsidRPr="007E5E34">
        <w:rPr>
          <w:rFonts w:ascii="Times New Roman" w:hAnsi="Times New Roman"/>
          <w:sz w:val="24"/>
          <w:szCs w:val="24"/>
        </w:rPr>
        <w:t>e-</w:t>
      </w:r>
      <w:proofErr w:type="spellStart"/>
      <w:r w:rsidRPr="007E5E34">
        <w:rPr>
          <w:rFonts w:ascii="Times New Roman" w:hAnsi="Times New Roman"/>
          <w:sz w:val="24"/>
          <w:szCs w:val="24"/>
        </w:rPr>
        <w:t>mail</w:t>
      </w:r>
      <w:proofErr w:type="spellEnd"/>
      <w:r w:rsidRPr="007E5E34">
        <w:rPr>
          <w:rFonts w:ascii="Times New Roman" w:hAnsi="Times New Roman"/>
          <w:sz w:val="24"/>
          <w:szCs w:val="24"/>
        </w:rPr>
        <w:t>:__________________________.</w:t>
      </w:r>
    </w:p>
    <w:p w:rsidR="006D6C86" w:rsidRPr="007E5E34" w:rsidRDefault="006D6C86" w:rsidP="006D6C86">
      <w:pPr>
        <w:spacing w:after="0" w:line="240" w:lineRule="auto"/>
        <w:rPr>
          <w:rFonts w:ascii="Times New Roman" w:hAnsi="Times New Roman"/>
          <w:sz w:val="28"/>
          <w:szCs w:val="28"/>
        </w:rPr>
      </w:pPr>
    </w:p>
    <w:p w:rsidR="006D6C86" w:rsidRPr="007E5E34" w:rsidRDefault="006D6C86" w:rsidP="006D6C86">
      <w:pPr>
        <w:spacing w:after="0" w:line="240" w:lineRule="auto"/>
        <w:ind w:firstLine="709"/>
        <w:jc w:val="center"/>
      </w:pPr>
      <w:r w:rsidRPr="007E5E34">
        <w:rPr>
          <w:rFonts w:ascii="Times New Roman" w:hAnsi="Times New Roman"/>
          <w:sz w:val="28"/>
          <w:szCs w:val="28"/>
        </w:rPr>
        <w:t>Возражение</w:t>
      </w:r>
    </w:p>
    <w:p w:rsidR="006D6C86" w:rsidRPr="007E5E34" w:rsidRDefault="006D6C86" w:rsidP="006D6C86">
      <w:pPr>
        <w:spacing w:after="0" w:line="240" w:lineRule="auto"/>
        <w:ind w:firstLine="709"/>
        <w:jc w:val="center"/>
      </w:pPr>
      <w:r w:rsidRPr="007E5E34">
        <w:rPr>
          <w:rFonts w:ascii="Times New Roman" w:hAnsi="Times New Roman"/>
          <w:sz w:val="28"/>
          <w:szCs w:val="28"/>
        </w:rPr>
        <w:t>на предостережение о недопустимости нарушения</w:t>
      </w:r>
    </w:p>
    <w:p w:rsidR="0063581A" w:rsidRDefault="006D6C86" w:rsidP="006D6C86">
      <w:pPr>
        <w:spacing w:after="0" w:line="240" w:lineRule="auto"/>
        <w:ind w:firstLine="709"/>
        <w:jc w:val="center"/>
      </w:pPr>
      <w:r w:rsidRPr="007E5E34">
        <w:rPr>
          <w:rFonts w:ascii="Times New Roman" w:hAnsi="Times New Roman"/>
          <w:sz w:val="28"/>
          <w:szCs w:val="28"/>
        </w:rPr>
        <w:t>обязательных требований</w:t>
      </w:r>
    </w:p>
    <w:p w:rsidR="006D6C86" w:rsidRPr="007E5E34" w:rsidRDefault="006D6C86" w:rsidP="006D6C86">
      <w:pPr>
        <w:spacing w:after="0" w:line="240" w:lineRule="auto"/>
        <w:jc w:val="both"/>
      </w:pPr>
      <w:r w:rsidRPr="007E5E34">
        <w:rPr>
          <w:rFonts w:ascii="Times New Roman" w:hAnsi="Times New Roman"/>
          <w:sz w:val="28"/>
          <w:szCs w:val="28"/>
        </w:rPr>
        <w:t>__________________________________________________________________</w:t>
      </w:r>
    </w:p>
    <w:p w:rsidR="0063581A" w:rsidRDefault="006D6C86" w:rsidP="006D6C86">
      <w:pPr>
        <w:tabs>
          <w:tab w:val="left" w:pos="9355"/>
        </w:tabs>
        <w:spacing w:after="0" w:line="240" w:lineRule="auto"/>
        <w:ind w:right="-1"/>
      </w:pPr>
      <w:r w:rsidRPr="007E5E34">
        <w:rPr>
          <w:rFonts w:ascii="Times New Roman" w:hAnsi="Times New Roman"/>
          <w:sz w:val="28"/>
          <w:szCs w:val="28"/>
        </w:rPr>
        <w:t>_________________________________________________________________</w:t>
      </w:r>
    </w:p>
    <w:p w:rsidR="006D6C86" w:rsidRPr="007E5E34" w:rsidRDefault="006D6C86" w:rsidP="006D6C86">
      <w:pPr>
        <w:tabs>
          <w:tab w:val="left" w:pos="9355"/>
        </w:tabs>
        <w:spacing w:after="0" w:line="240" w:lineRule="auto"/>
        <w:ind w:right="-1"/>
      </w:pPr>
      <w:r w:rsidRPr="007E5E34">
        <w:rPr>
          <w:rFonts w:ascii="Times New Roman" w:hAnsi="Times New Roman"/>
          <w:sz w:val="28"/>
          <w:szCs w:val="28"/>
        </w:rPr>
        <w:t>было получено Предостережение от «____»________20__ г. №____</w:t>
      </w:r>
      <w:r w:rsidR="001A60BA">
        <w:rPr>
          <w:rFonts w:ascii="Times New Roman" w:hAnsi="Times New Roman"/>
          <w:sz w:val="28"/>
          <w:szCs w:val="28"/>
        </w:rPr>
        <w:t xml:space="preserve"> </w:t>
      </w:r>
      <w:r w:rsidRPr="007E5E34">
        <w:rPr>
          <w:rFonts w:ascii="Times New Roman" w:hAnsi="Times New Roman"/>
          <w:sz w:val="28"/>
          <w:szCs w:val="28"/>
        </w:rPr>
        <w:t>о недопустимости нарушения обязательных требований:_________________</w:t>
      </w:r>
    </w:p>
    <w:p w:rsidR="006D6C86" w:rsidRPr="007E5E34" w:rsidRDefault="006D6C86" w:rsidP="006D6C86">
      <w:pPr>
        <w:tabs>
          <w:tab w:val="left" w:pos="9355"/>
        </w:tabs>
        <w:spacing w:after="0" w:line="240" w:lineRule="auto"/>
        <w:ind w:right="-1"/>
      </w:pPr>
      <w:r w:rsidRPr="007E5E34">
        <w:rPr>
          <w:rFonts w:ascii="Times New Roman" w:hAnsi="Times New Roman"/>
          <w:sz w:val="28"/>
          <w:szCs w:val="28"/>
        </w:rPr>
        <w:t>_________________________________________________________________</w:t>
      </w:r>
    </w:p>
    <w:p w:rsidR="006D6C86" w:rsidRPr="007E5E34" w:rsidRDefault="006D6C86" w:rsidP="006D6C86">
      <w:pPr>
        <w:tabs>
          <w:tab w:val="left" w:pos="9355"/>
        </w:tabs>
        <w:spacing w:after="0" w:line="240" w:lineRule="auto"/>
        <w:ind w:right="-1"/>
      </w:pPr>
      <w:r w:rsidRPr="007E5E34">
        <w:rPr>
          <w:rFonts w:ascii="Times New Roman" w:hAnsi="Times New Roman"/>
          <w:sz w:val="28"/>
          <w:szCs w:val="28"/>
        </w:rPr>
        <w:t>_________________________________________________________________</w:t>
      </w:r>
    </w:p>
    <w:p w:rsidR="0063581A" w:rsidRDefault="006D6C86" w:rsidP="006D6C86">
      <w:pPr>
        <w:tabs>
          <w:tab w:val="left" w:pos="9355"/>
        </w:tabs>
        <w:spacing w:after="0" w:line="240" w:lineRule="auto"/>
        <w:ind w:right="-1"/>
      </w:pPr>
      <w:r w:rsidRPr="007E5E34">
        <w:rPr>
          <w:rFonts w:ascii="Times New Roman" w:hAnsi="Times New Roman"/>
          <w:sz w:val="28"/>
          <w:szCs w:val="28"/>
        </w:rPr>
        <w:t>_________________________________________________________________,</w:t>
      </w:r>
    </w:p>
    <w:p w:rsidR="006D6C86" w:rsidRPr="007E5E34" w:rsidRDefault="006D6C86" w:rsidP="006D6C86">
      <w:pPr>
        <w:spacing w:after="0" w:line="240" w:lineRule="auto"/>
        <w:ind w:right="283"/>
        <w:jc w:val="both"/>
      </w:pPr>
      <w:r w:rsidRPr="007E5E34">
        <w:rPr>
          <w:rFonts w:ascii="Times New Roman" w:hAnsi="Times New Roman"/>
          <w:sz w:val="28"/>
          <w:szCs w:val="28"/>
        </w:rPr>
        <w:t>предусмотренных:________________________________________________ ________________________________________________________________</w:t>
      </w:r>
    </w:p>
    <w:p w:rsidR="006D6C86" w:rsidRPr="007E5E34" w:rsidRDefault="006D6C86" w:rsidP="006D6C86">
      <w:pPr>
        <w:spacing w:after="0" w:line="240" w:lineRule="auto"/>
        <w:ind w:right="141"/>
      </w:pPr>
      <w:r w:rsidRPr="007E5E34">
        <w:rPr>
          <w:rFonts w:ascii="Times New Roman" w:hAnsi="Times New Roman"/>
          <w:sz w:val="28"/>
          <w:szCs w:val="28"/>
        </w:rPr>
        <w:t>_________________________________________________________________</w:t>
      </w:r>
    </w:p>
    <w:p w:rsidR="006D6C86" w:rsidRPr="007E5E34" w:rsidRDefault="006D6C86" w:rsidP="006D6C86">
      <w:pPr>
        <w:spacing w:after="0" w:line="240" w:lineRule="auto"/>
        <w:jc w:val="both"/>
      </w:pPr>
      <w:r w:rsidRPr="007E5E34">
        <w:rPr>
          <w:rFonts w:ascii="Times New Roman" w:hAnsi="Times New Roman"/>
          <w:sz w:val="28"/>
          <w:szCs w:val="28"/>
        </w:rPr>
        <w:t>_______________________________________________________________</w:t>
      </w:r>
    </w:p>
    <w:p w:rsidR="0063581A" w:rsidRDefault="006D6C86" w:rsidP="006D6C86">
      <w:pPr>
        <w:spacing w:after="0" w:line="240" w:lineRule="auto"/>
        <w:ind w:right="141"/>
      </w:pPr>
      <w:r w:rsidRPr="007E5E34">
        <w:rPr>
          <w:rFonts w:ascii="Times New Roman" w:hAnsi="Times New Roman"/>
          <w:sz w:val="28"/>
          <w:szCs w:val="28"/>
        </w:rPr>
        <w:t>_________________________________________________________________</w:t>
      </w:r>
    </w:p>
    <w:p w:rsidR="006D6C86" w:rsidRPr="007E5E34" w:rsidRDefault="006D6C86" w:rsidP="006D6C86">
      <w:pPr>
        <w:spacing w:after="0" w:line="240" w:lineRule="auto"/>
        <w:ind w:right="141"/>
      </w:pPr>
      <w:r w:rsidRPr="007E5E34">
        <w:rPr>
          <w:rFonts w:ascii="Times New Roman" w:hAnsi="Times New Roman"/>
          <w:sz w:val="28"/>
          <w:szCs w:val="28"/>
        </w:rPr>
        <w:t>с вынесенным Предостережением не согласе</w:t>
      </w:r>
      <w:proofErr w:type="gramStart"/>
      <w:r w:rsidRPr="007E5E34">
        <w:rPr>
          <w:rFonts w:ascii="Times New Roman" w:hAnsi="Times New Roman"/>
          <w:sz w:val="28"/>
          <w:szCs w:val="28"/>
        </w:rPr>
        <w:t>н(</w:t>
      </w:r>
      <w:proofErr w:type="gramEnd"/>
      <w:r w:rsidRPr="007E5E34">
        <w:rPr>
          <w:rFonts w:ascii="Times New Roman" w:hAnsi="Times New Roman"/>
          <w:sz w:val="28"/>
          <w:szCs w:val="28"/>
        </w:rPr>
        <w:t>но), так как _________________________________________________________________</w:t>
      </w:r>
    </w:p>
    <w:p w:rsidR="006D6C86" w:rsidRPr="007E5E34" w:rsidRDefault="006D6C86" w:rsidP="006D6C86">
      <w:pPr>
        <w:spacing w:after="0" w:line="240" w:lineRule="auto"/>
        <w:ind w:right="283"/>
        <w:jc w:val="both"/>
      </w:pPr>
      <w:r w:rsidRPr="007E5E34">
        <w:rPr>
          <w:rFonts w:ascii="Times New Roman" w:hAnsi="Times New Roman"/>
          <w:sz w:val="28"/>
          <w:szCs w:val="28"/>
        </w:rPr>
        <w:t>________________________________________________________________</w:t>
      </w:r>
    </w:p>
    <w:p w:rsidR="006D6C86" w:rsidRPr="007E5E34" w:rsidRDefault="006D6C86" w:rsidP="006D6C86">
      <w:pPr>
        <w:spacing w:after="0" w:line="240" w:lineRule="auto"/>
        <w:ind w:right="141"/>
      </w:pPr>
      <w:r w:rsidRPr="007E5E34">
        <w:rPr>
          <w:rFonts w:ascii="Times New Roman" w:hAnsi="Times New Roman"/>
          <w:sz w:val="28"/>
          <w:szCs w:val="28"/>
        </w:rPr>
        <w:t>_________________________________________________________________</w:t>
      </w:r>
    </w:p>
    <w:p w:rsidR="006D6C86" w:rsidRPr="007E5E34" w:rsidRDefault="006D6C86" w:rsidP="006D6C86">
      <w:pPr>
        <w:spacing w:after="0" w:line="240" w:lineRule="auto"/>
        <w:jc w:val="both"/>
      </w:pPr>
      <w:r w:rsidRPr="007E5E34">
        <w:rPr>
          <w:rFonts w:ascii="Times New Roman" w:hAnsi="Times New Roman"/>
          <w:sz w:val="28"/>
          <w:szCs w:val="28"/>
        </w:rPr>
        <w:t>_______________________________________________________________</w:t>
      </w:r>
    </w:p>
    <w:p w:rsidR="006D6C86" w:rsidRPr="007E5E34" w:rsidRDefault="006D6C86" w:rsidP="006D6C86">
      <w:pPr>
        <w:spacing w:after="0" w:line="240" w:lineRule="auto"/>
        <w:ind w:right="141"/>
      </w:pPr>
      <w:r w:rsidRPr="007E5E34">
        <w:rPr>
          <w:rFonts w:ascii="Times New Roman" w:hAnsi="Times New Roman"/>
          <w:sz w:val="28"/>
          <w:szCs w:val="28"/>
        </w:rPr>
        <w:t>_________________________________________________________________</w:t>
      </w:r>
    </w:p>
    <w:p w:rsidR="006D6C86" w:rsidRPr="007E5E34" w:rsidRDefault="006D6C86" w:rsidP="006D6C86">
      <w:pPr>
        <w:spacing w:after="0" w:line="240" w:lineRule="auto"/>
        <w:ind w:right="283"/>
        <w:jc w:val="both"/>
      </w:pPr>
      <w:r w:rsidRPr="007E5E34">
        <w:rPr>
          <w:rFonts w:ascii="Times New Roman" w:hAnsi="Times New Roman"/>
          <w:sz w:val="28"/>
          <w:szCs w:val="28"/>
        </w:rPr>
        <w:t>________________________________________________________________</w:t>
      </w:r>
    </w:p>
    <w:p w:rsidR="006D6C86" w:rsidRPr="007E5E34" w:rsidRDefault="006D6C86" w:rsidP="006D6C86">
      <w:pPr>
        <w:spacing w:after="0" w:line="240" w:lineRule="auto"/>
        <w:ind w:right="141"/>
      </w:pPr>
      <w:r w:rsidRPr="007E5E34">
        <w:rPr>
          <w:rFonts w:ascii="Times New Roman" w:hAnsi="Times New Roman"/>
          <w:sz w:val="28"/>
          <w:szCs w:val="28"/>
        </w:rPr>
        <w:t>_________________________________________________________________</w:t>
      </w:r>
    </w:p>
    <w:p w:rsidR="006D6C86" w:rsidRPr="007E5E34" w:rsidRDefault="006D6C86" w:rsidP="006D6C86">
      <w:pPr>
        <w:spacing w:after="0" w:line="240" w:lineRule="auto"/>
        <w:jc w:val="both"/>
      </w:pPr>
      <w:r w:rsidRPr="007E5E34">
        <w:rPr>
          <w:rFonts w:ascii="Times New Roman" w:hAnsi="Times New Roman"/>
          <w:sz w:val="28"/>
          <w:szCs w:val="28"/>
        </w:rPr>
        <w:t>_______________________________________________________________</w:t>
      </w:r>
    </w:p>
    <w:p w:rsidR="006D6C86" w:rsidRPr="007E5E34" w:rsidRDefault="006D6C86" w:rsidP="006D6C86">
      <w:pPr>
        <w:spacing w:after="0" w:line="240" w:lineRule="auto"/>
        <w:ind w:right="141"/>
      </w:pPr>
      <w:r w:rsidRPr="007E5E34">
        <w:rPr>
          <w:rFonts w:ascii="Times New Roman" w:hAnsi="Times New Roman"/>
          <w:sz w:val="28"/>
          <w:szCs w:val="28"/>
        </w:rPr>
        <w:t>_________________________________________________________________</w:t>
      </w:r>
    </w:p>
    <w:p w:rsidR="006D6C86" w:rsidRPr="007E5E34" w:rsidRDefault="006D6C86" w:rsidP="006D6C86">
      <w:pPr>
        <w:spacing w:after="0" w:line="240" w:lineRule="auto"/>
        <w:ind w:right="283"/>
        <w:jc w:val="both"/>
      </w:pPr>
      <w:r w:rsidRPr="007E5E34">
        <w:rPr>
          <w:rFonts w:ascii="Times New Roman" w:hAnsi="Times New Roman"/>
          <w:sz w:val="28"/>
          <w:szCs w:val="28"/>
        </w:rPr>
        <w:t>________________________________________________________________</w:t>
      </w:r>
    </w:p>
    <w:p w:rsidR="006D6C86" w:rsidRPr="007E5E34" w:rsidRDefault="006D6C86" w:rsidP="006D6C86">
      <w:pPr>
        <w:spacing w:after="0" w:line="240" w:lineRule="auto"/>
        <w:ind w:right="141"/>
      </w:pPr>
      <w:r w:rsidRPr="007E5E34">
        <w:rPr>
          <w:rFonts w:ascii="Times New Roman" w:hAnsi="Times New Roman"/>
          <w:sz w:val="28"/>
          <w:szCs w:val="28"/>
        </w:rPr>
        <w:t>_________________________________________________________________</w:t>
      </w:r>
    </w:p>
    <w:p w:rsidR="006D6C86" w:rsidRPr="007E5E34" w:rsidRDefault="006D6C86" w:rsidP="006D6C86">
      <w:pPr>
        <w:spacing w:after="0" w:line="240" w:lineRule="auto"/>
        <w:jc w:val="both"/>
      </w:pPr>
      <w:r w:rsidRPr="007E5E34">
        <w:rPr>
          <w:rFonts w:ascii="Times New Roman" w:hAnsi="Times New Roman"/>
          <w:sz w:val="28"/>
          <w:szCs w:val="28"/>
        </w:rPr>
        <w:lastRenderedPageBreak/>
        <w:t>_______________________________________________________________</w:t>
      </w:r>
    </w:p>
    <w:p w:rsidR="006D6C86" w:rsidRPr="007E5E34" w:rsidRDefault="006D6C86" w:rsidP="006D6C86">
      <w:pPr>
        <w:spacing w:after="0" w:line="240" w:lineRule="auto"/>
        <w:ind w:right="141"/>
      </w:pPr>
      <w:r w:rsidRPr="007E5E34">
        <w:rPr>
          <w:rFonts w:ascii="Times New Roman" w:hAnsi="Times New Roman"/>
          <w:sz w:val="28"/>
          <w:szCs w:val="28"/>
        </w:rPr>
        <w:t>_________________________________________________________________</w:t>
      </w:r>
    </w:p>
    <w:p w:rsidR="006D6C86" w:rsidRPr="007E5E34" w:rsidRDefault="006D6C86" w:rsidP="006D6C86">
      <w:pPr>
        <w:spacing w:after="0" w:line="240" w:lineRule="auto"/>
        <w:ind w:right="283"/>
        <w:jc w:val="both"/>
      </w:pPr>
      <w:r w:rsidRPr="007E5E34">
        <w:rPr>
          <w:rFonts w:ascii="Times New Roman" w:hAnsi="Times New Roman"/>
          <w:sz w:val="28"/>
          <w:szCs w:val="28"/>
        </w:rPr>
        <w:t>________________________________________________________________</w:t>
      </w:r>
    </w:p>
    <w:p w:rsidR="006D6C86" w:rsidRPr="007E5E34" w:rsidRDefault="006D6C86" w:rsidP="006D6C86">
      <w:pPr>
        <w:spacing w:after="0" w:line="240" w:lineRule="auto"/>
        <w:ind w:right="141"/>
      </w:pPr>
      <w:r w:rsidRPr="007E5E34">
        <w:rPr>
          <w:rFonts w:ascii="Times New Roman" w:hAnsi="Times New Roman"/>
          <w:sz w:val="28"/>
          <w:szCs w:val="28"/>
        </w:rPr>
        <w:t>_________________________________________________________________</w:t>
      </w:r>
    </w:p>
    <w:p w:rsidR="006D6C86" w:rsidRPr="007E5E34" w:rsidRDefault="006D6C86" w:rsidP="006D6C86">
      <w:pPr>
        <w:spacing w:after="0" w:line="240" w:lineRule="auto"/>
        <w:jc w:val="both"/>
      </w:pPr>
      <w:r w:rsidRPr="007E5E34">
        <w:rPr>
          <w:rFonts w:ascii="Times New Roman" w:hAnsi="Times New Roman"/>
          <w:sz w:val="28"/>
          <w:szCs w:val="28"/>
        </w:rPr>
        <w:t>_______________________________________________________________</w:t>
      </w:r>
    </w:p>
    <w:p w:rsidR="0063581A" w:rsidRDefault="006D6C86" w:rsidP="006D6C86">
      <w:pPr>
        <w:spacing w:after="0" w:line="240" w:lineRule="auto"/>
        <w:ind w:right="141"/>
      </w:pPr>
      <w:r w:rsidRPr="007E5E34">
        <w:rPr>
          <w:rFonts w:ascii="Times New Roman" w:hAnsi="Times New Roman"/>
          <w:sz w:val="28"/>
          <w:szCs w:val="28"/>
        </w:rPr>
        <w:t>_________________________________________________________________</w:t>
      </w:r>
    </w:p>
    <w:p w:rsidR="0063581A" w:rsidRDefault="006D6C86" w:rsidP="006D6C86">
      <w:pPr>
        <w:spacing w:after="0"/>
        <w:ind w:right="141"/>
        <w:jc w:val="both"/>
      </w:pPr>
      <w:r w:rsidRPr="007E5E34">
        <w:rPr>
          <w:rFonts w:ascii="Times New Roman" w:hAnsi="Times New Roman"/>
          <w:sz w:val="28"/>
          <w:szCs w:val="28"/>
        </w:rPr>
        <w:t>«____»_________20___ г.</w:t>
      </w:r>
    </w:p>
    <w:p w:rsidR="006D6C86" w:rsidRPr="007E5E34" w:rsidRDefault="006D6C86" w:rsidP="006D6C86">
      <w:pPr>
        <w:spacing w:after="240" w:line="240" w:lineRule="auto"/>
        <w:ind w:right="141"/>
        <w:jc w:val="both"/>
      </w:pPr>
      <w:r w:rsidRPr="007E5E34">
        <w:rPr>
          <w:rFonts w:ascii="Times New Roman" w:hAnsi="Times New Roman"/>
          <w:iCs/>
          <w:sz w:val="28"/>
          <w:szCs w:val="20"/>
        </w:rPr>
        <w:t>ФИО_______________________________</w:t>
      </w:r>
    </w:p>
    <w:p w:rsidR="0063581A" w:rsidRDefault="006D6C86" w:rsidP="006D6C86">
      <w:pPr>
        <w:spacing w:after="240" w:line="240" w:lineRule="auto"/>
        <w:ind w:right="141"/>
        <w:jc w:val="both"/>
      </w:pPr>
      <w:r w:rsidRPr="007E5E34">
        <w:rPr>
          <w:rFonts w:ascii="Times New Roman" w:hAnsi="Times New Roman"/>
          <w:iCs/>
          <w:sz w:val="28"/>
          <w:szCs w:val="20"/>
        </w:rPr>
        <w:t>Подпись________ (расшифровка)________</w:t>
      </w:r>
    </w:p>
    <w:p w:rsidR="006D6C86" w:rsidRPr="007E5E34" w:rsidRDefault="006D6C86" w:rsidP="006D6C86">
      <w:pPr>
        <w:spacing w:after="0"/>
        <w:jc w:val="both"/>
        <w:rPr>
          <w:rFonts w:ascii="Times New Roman" w:hAnsi="Times New Roman"/>
          <w:iCs/>
          <w:sz w:val="16"/>
          <w:szCs w:val="16"/>
        </w:rPr>
      </w:pPr>
    </w:p>
    <w:p w:rsidR="0063581A" w:rsidRDefault="006D6C86" w:rsidP="00947C82">
      <w:pPr>
        <w:spacing w:after="0" w:line="240" w:lineRule="auto"/>
        <w:ind w:firstLine="709"/>
        <w:jc w:val="both"/>
        <w:rPr>
          <w:rFonts w:ascii="Times New Roman" w:hAnsi="Times New Roman"/>
          <w:sz w:val="24"/>
          <w:szCs w:val="24"/>
        </w:rPr>
      </w:pPr>
      <w:r w:rsidRPr="007E5E34">
        <w:rPr>
          <w:rFonts w:ascii="Times New Roman" w:hAnsi="Times New Roman"/>
          <w:sz w:val="24"/>
          <w:szCs w:val="24"/>
        </w:rPr>
        <w:t xml:space="preserve">Примечание. </w:t>
      </w:r>
      <w:proofErr w:type="gramStart"/>
      <w:r w:rsidRPr="007E5E34">
        <w:rPr>
          <w:rFonts w:ascii="Times New Roman" w:hAnsi="Times New Roman"/>
          <w:sz w:val="24"/>
          <w:szCs w:val="24"/>
        </w:rPr>
        <w:t>В соответствии с п. 9 Правил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 утвержденных постановлением Правительства Российской Федерации от 10.02.2017 г. № 166, возражение направляются лицом, в отношении которого исполняется муниципальная функция, в бумажном виде почтовым отправлением в орган муниципального контроля либо</w:t>
      </w:r>
      <w:proofErr w:type="gramEnd"/>
      <w:r w:rsidRPr="007E5E34">
        <w:rPr>
          <w:rFonts w:ascii="Times New Roman" w:hAnsi="Times New Roman"/>
          <w:sz w:val="24"/>
          <w:szCs w:val="24"/>
        </w:rPr>
        <w:t xml:space="preserve"> в виде электронного документа, подписанного усиленной квалифицированной электронной подписью индивидуального предпринимателя, лица, уполномоченного действовать от имени юридического лица, на указанный </w:t>
      </w:r>
      <w:r w:rsidR="001A60BA">
        <w:rPr>
          <w:rFonts w:ascii="Times New Roman" w:hAnsi="Times New Roman"/>
          <w:sz w:val="24"/>
          <w:szCs w:val="24"/>
        </w:rPr>
        <w:t xml:space="preserve"> </w:t>
      </w:r>
      <w:r w:rsidRPr="007E5E34">
        <w:rPr>
          <w:rFonts w:ascii="Times New Roman" w:hAnsi="Times New Roman"/>
          <w:sz w:val="24"/>
          <w:szCs w:val="24"/>
        </w:rPr>
        <w:t>в предостереж</w:t>
      </w:r>
      <w:r w:rsidR="00F32E46" w:rsidRPr="007E5E34">
        <w:rPr>
          <w:rFonts w:ascii="Times New Roman" w:hAnsi="Times New Roman"/>
          <w:sz w:val="24"/>
          <w:szCs w:val="24"/>
        </w:rPr>
        <w:t xml:space="preserve">ении адрес </w:t>
      </w:r>
      <w:r w:rsidRPr="007E5E34">
        <w:rPr>
          <w:rFonts w:ascii="Times New Roman" w:hAnsi="Times New Roman"/>
          <w:sz w:val="24"/>
          <w:szCs w:val="24"/>
        </w:rPr>
        <w:t>электронной почты  органа муниципального контроля либо иными указанными в предостережении способами</w:t>
      </w:r>
    </w:p>
    <w:p w:rsidR="0063581A" w:rsidRDefault="0063581A" w:rsidP="00947C82">
      <w:pPr>
        <w:spacing w:after="0" w:line="240" w:lineRule="auto"/>
        <w:ind w:firstLine="709"/>
        <w:jc w:val="both"/>
        <w:rPr>
          <w:rFonts w:ascii="Times New Roman" w:hAnsi="Times New Roman"/>
          <w:sz w:val="24"/>
          <w:szCs w:val="24"/>
        </w:rPr>
      </w:pPr>
    </w:p>
    <w:p w:rsidR="0063581A" w:rsidRDefault="0063581A" w:rsidP="005A38AE">
      <w:pPr>
        <w:suppressAutoHyphens w:val="0"/>
        <w:spacing w:after="0" w:line="240" w:lineRule="auto"/>
        <w:ind w:left="5103"/>
        <w:rPr>
          <w:rFonts w:ascii="Times New Roman" w:hAnsi="Times New Roman"/>
          <w:sz w:val="28"/>
          <w:szCs w:val="28"/>
        </w:rPr>
      </w:pPr>
    </w:p>
    <w:p w:rsidR="0063581A" w:rsidRDefault="0063581A" w:rsidP="005A38AE">
      <w:pPr>
        <w:suppressAutoHyphens w:val="0"/>
        <w:spacing w:after="0" w:line="240" w:lineRule="auto"/>
        <w:ind w:left="5103"/>
        <w:rPr>
          <w:rFonts w:ascii="Times New Roman" w:hAnsi="Times New Roman"/>
          <w:sz w:val="28"/>
          <w:szCs w:val="28"/>
        </w:rPr>
      </w:pPr>
    </w:p>
    <w:p w:rsidR="0063581A" w:rsidRDefault="0063581A" w:rsidP="005A38AE">
      <w:pPr>
        <w:suppressAutoHyphens w:val="0"/>
        <w:spacing w:after="0" w:line="240" w:lineRule="auto"/>
        <w:ind w:left="5103"/>
        <w:rPr>
          <w:rFonts w:ascii="Times New Roman" w:hAnsi="Times New Roman"/>
          <w:sz w:val="28"/>
          <w:szCs w:val="28"/>
        </w:rPr>
      </w:pPr>
    </w:p>
    <w:p w:rsidR="0063581A" w:rsidRDefault="0063581A" w:rsidP="005A38AE">
      <w:pPr>
        <w:suppressAutoHyphens w:val="0"/>
        <w:spacing w:after="0" w:line="240" w:lineRule="auto"/>
        <w:ind w:left="5103"/>
        <w:rPr>
          <w:rFonts w:ascii="Times New Roman" w:hAnsi="Times New Roman"/>
          <w:sz w:val="28"/>
          <w:szCs w:val="28"/>
        </w:rPr>
      </w:pPr>
    </w:p>
    <w:p w:rsidR="0063581A" w:rsidRDefault="0063581A" w:rsidP="005A38AE">
      <w:pPr>
        <w:suppressAutoHyphens w:val="0"/>
        <w:spacing w:after="0" w:line="240" w:lineRule="auto"/>
        <w:ind w:left="5103"/>
        <w:rPr>
          <w:rFonts w:ascii="Times New Roman" w:hAnsi="Times New Roman"/>
          <w:sz w:val="28"/>
          <w:szCs w:val="28"/>
        </w:rPr>
      </w:pPr>
    </w:p>
    <w:p w:rsidR="00EA61D0" w:rsidRDefault="00EA61D0">
      <w:pPr>
        <w:suppressAutoHyphens w:val="0"/>
        <w:spacing w:after="160" w:line="259" w:lineRule="auto"/>
        <w:rPr>
          <w:rFonts w:ascii="Times New Roman" w:hAnsi="Times New Roman"/>
          <w:sz w:val="28"/>
          <w:szCs w:val="28"/>
        </w:rPr>
      </w:pPr>
      <w:r>
        <w:rPr>
          <w:rFonts w:ascii="Times New Roman" w:hAnsi="Times New Roman"/>
          <w:sz w:val="28"/>
          <w:szCs w:val="28"/>
        </w:rPr>
        <w:br w:type="page"/>
      </w:r>
    </w:p>
    <w:p w:rsidR="005A38AE" w:rsidRDefault="005A38AE" w:rsidP="00EA61D0">
      <w:pPr>
        <w:pStyle w:val="3"/>
      </w:pPr>
      <w:bookmarkStart w:id="37" w:name="_Toc63948058"/>
      <w:r w:rsidRPr="00C67AF2">
        <w:lastRenderedPageBreak/>
        <w:t>Приложение</w:t>
      </w:r>
      <w:r>
        <w:t xml:space="preserve"> 5</w:t>
      </w:r>
      <w:bookmarkEnd w:id="37"/>
    </w:p>
    <w:p w:rsidR="0063581A" w:rsidRDefault="00BD2BF5" w:rsidP="005A38AE">
      <w:pPr>
        <w:suppressAutoHyphens w:val="0"/>
        <w:spacing w:after="0" w:line="240" w:lineRule="auto"/>
        <w:ind w:left="5103"/>
        <w:rPr>
          <w:rFonts w:ascii="Times New Roman" w:hAnsi="Times New Roman"/>
          <w:sz w:val="24"/>
          <w:szCs w:val="24"/>
        </w:rPr>
      </w:pPr>
      <w:r w:rsidRPr="005A38AE">
        <w:rPr>
          <w:rFonts w:ascii="Times New Roman" w:hAnsi="Times New Roman"/>
          <w:sz w:val="28"/>
          <w:szCs w:val="28"/>
        </w:rPr>
        <w:t xml:space="preserve">к </w:t>
      </w:r>
      <w:r w:rsidRPr="005A38AE">
        <w:rPr>
          <w:rFonts w:ascii="Times New Roman" w:hAnsi="Times New Roman"/>
          <w:bCs/>
          <w:sz w:val="28"/>
          <w:szCs w:val="28"/>
          <w:lang w:eastAsia="ru-RU"/>
        </w:rPr>
        <w:t>Административн</w:t>
      </w:r>
      <w:r>
        <w:rPr>
          <w:rFonts w:ascii="Times New Roman" w:hAnsi="Times New Roman"/>
          <w:bCs/>
          <w:sz w:val="28"/>
          <w:szCs w:val="28"/>
          <w:lang w:eastAsia="ru-RU"/>
        </w:rPr>
        <w:t>ому</w:t>
      </w:r>
      <w:r w:rsidRPr="005A38AE">
        <w:rPr>
          <w:rFonts w:ascii="Times New Roman" w:hAnsi="Times New Roman"/>
          <w:bCs/>
          <w:sz w:val="28"/>
          <w:szCs w:val="28"/>
          <w:lang w:eastAsia="ru-RU"/>
        </w:rPr>
        <w:t xml:space="preserve"> регламент</w:t>
      </w:r>
      <w:r>
        <w:rPr>
          <w:rFonts w:ascii="Times New Roman" w:hAnsi="Times New Roman"/>
          <w:bCs/>
          <w:sz w:val="28"/>
          <w:szCs w:val="28"/>
          <w:lang w:eastAsia="ru-RU"/>
        </w:rPr>
        <w:t>у</w:t>
      </w:r>
      <w:r w:rsidRPr="005A38AE">
        <w:rPr>
          <w:rFonts w:ascii="Times New Roman" w:hAnsi="Times New Roman"/>
          <w:bCs/>
          <w:sz w:val="28"/>
          <w:szCs w:val="28"/>
          <w:lang w:eastAsia="ru-RU"/>
        </w:rPr>
        <w:t xml:space="preserve"> </w:t>
      </w:r>
      <w:r w:rsidR="005A38AE" w:rsidRPr="005A38AE">
        <w:rPr>
          <w:rFonts w:ascii="Times New Roman" w:hAnsi="Times New Roman"/>
          <w:bCs/>
          <w:sz w:val="28"/>
          <w:szCs w:val="28"/>
          <w:lang w:eastAsia="ru-RU"/>
        </w:rPr>
        <w:t xml:space="preserve">по осуществлению </w:t>
      </w:r>
      <w:r w:rsidR="005A38AE" w:rsidRPr="005A38AE">
        <w:rPr>
          <w:rFonts w:ascii="Times New Roman" w:hAnsi="Times New Roman"/>
          <w:spacing w:val="-11"/>
          <w:sz w:val="28"/>
          <w:szCs w:val="28"/>
          <w:lang w:eastAsia="ru-RU"/>
        </w:rPr>
        <w:t>муниципального контроля в сфере наружной реклам</w:t>
      </w:r>
      <w:r w:rsidR="005A38AE">
        <w:rPr>
          <w:rFonts w:ascii="Times New Roman" w:hAnsi="Times New Roman"/>
          <w:spacing w:val="-11"/>
          <w:sz w:val="28"/>
          <w:szCs w:val="28"/>
          <w:lang w:eastAsia="ru-RU"/>
        </w:rPr>
        <w:t>ы</w:t>
      </w:r>
    </w:p>
    <w:p w:rsidR="00A94217" w:rsidRPr="00A94217" w:rsidRDefault="00A94217" w:rsidP="00A52825">
      <w:pPr>
        <w:spacing w:before="120" w:line="240" w:lineRule="auto"/>
        <w:rPr>
          <w:rFonts w:ascii="Times New Roman" w:hAnsi="Times New Roman"/>
          <w:sz w:val="24"/>
          <w:szCs w:val="24"/>
        </w:rPr>
      </w:pPr>
    </w:p>
    <w:p w:rsidR="00A94217" w:rsidRPr="00A94217" w:rsidRDefault="00A94217" w:rsidP="00A52825">
      <w:pPr>
        <w:pBdr>
          <w:top w:val="single" w:sz="4" w:space="1" w:color="auto"/>
        </w:pBdr>
        <w:spacing w:after="360" w:line="240" w:lineRule="auto"/>
        <w:jc w:val="center"/>
        <w:rPr>
          <w:rFonts w:ascii="Times New Roman" w:hAnsi="Times New Roman"/>
        </w:rPr>
      </w:pPr>
      <w:r w:rsidRPr="00A94217">
        <w:rPr>
          <w:rFonts w:ascii="Times New Roman" w:hAnsi="Times New Roman"/>
        </w:rPr>
        <w:t>(наименование органа муниципального контроля)</w:t>
      </w:r>
    </w:p>
    <w:tbl>
      <w:tblPr>
        <w:tblW w:w="9291" w:type="dxa"/>
        <w:tblLayout w:type="fixed"/>
        <w:tblCellMar>
          <w:left w:w="28" w:type="dxa"/>
          <w:right w:w="28" w:type="dxa"/>
        </w:tblCellMar>
        <w:tblLook w:val="0000" w:firstRow="0" w:lastRow="0" w:firstColumn="0" w:lastColumn="0" w:noHBand="0" w:noVBand="0"/>
      </w:tblPr>
      <w:tblGrid>
        <w:gridCol w:w="3402"/>
        <w:gridCol w:w="3005"/>
        <w:gridCol w:w="397"/>
        <w:gridCol w:w="255"/>
        <w:gridCol w:w="1418"/>
        <w:gridCol w:w="312"/>
        <w:gridCol w:w="57"/>
        <w:gridCol w:w="369"/>
        <w:gridCol w:w="76"/>
      </w:tblGrid>
      <w:tr w:rsidR="00A94217" w:rsidRPr="00A94217" w:rsidTr="00A02581">
        <w:tc>
          <w:tcPr>
            <w:tcW w:w="3402" w:type="dxa"/>
            <w:tcBorders>
              <w:top w:val="nil"/>
              <w:left w:val="nil"/>
              <w:bottom w:val="single" w:sz="4" w:space="0" w:color="auto"/>
              <w:right w:val="nil"/>
            </w:tcBorders>
            <w:vAlign w:val="bottom"/>
          </w:tcPr>
          <w:p w:rsidR="00A94217" w:rsidRPr="00A94217" w:rsidRDefault="00A94217" w:rsidP="00A52825">
            <w:pPr>
              <w:spacing w:line="240" w:lineRule="auto"/>
              <w:jc w:val="center"/>
              <w:rPr>
                <w:rFonts w:ascii="Times New Roman" w:hAnsi="Times New Roman"/>
                <w:sz w:val="24"/>
                <w:szCs w:val="24"/>
              </w:rPr>
            </w:pPr>
          </w:p>
        </w:tc>
        <w:tc>
          <w:tcPr>
            <w:tcW w:w="3005" w:type="dxa"/>
            <w:tcBorders>
              <w:top w:val="nil"/>
              <w:left w:val="nil"/>
              <w:bottom w:val="nil"/>
              <w:right w:val="nil"/>
            </w:tcBorders>
            <w:vAlign w:val="bottom"/>
          </w:tcPr>
          <w:p w:rsidR="00A94217" w:rsidRPr="00A94217" w:rsidRDefault="00A94217" w:rsidP="00A52825">
            <w:pPr>
              <w:spacing w:line="240" w:lineRule="auto"/>
              <w:jc w:val="right"/>
              <w:rPr>
                <w:rFonts w:ascii="Times New Roman" w:hAnsi="Times New Roman"/>
                <w:sz w:val="24"/>
                <w:szCs w:val="24"/>
              </w:rPr>
            </w:pPr>
            <w:r w:rsidRPr="00A94217">
              <w:rPr>
                <w:rFonts w:ascii="Times New Roman" w:hAnsi="Times New Roman"/>
                <w:sz w:val="24"/>
                <w:szCs w:val="24"/>
              </w:rPr>
              <w:t>“</w:t>
            </w:r>
          </w:p>
        </w:tc>
        <w:tc>
          <w:tcPr>
            <w:tcW w:w="397" w:type="dxa"/>
            <w:tcBorders>
              <w:top w:val="nil"/>
              <w:left w:val="nil"/>
              <w:bottom w:val="single" w:sz="4" w:space="0" w:color="auto"/>
              <w:right w:val="nil"/>
            </w:tcBorders>
            <w:vAlign w:val="bottom"/>
          </w:tcPr>
          <w:p w:rsidR="00A94217" w:rsidRPr="00A94217" w:rsidRDefault="00A94217" w:rsidP="00A52825">
            <w:pPr>
              <w:spacing w:line="240" w:lineRule="auto"/>
              <w:jc w:val="center"/>
              <w:rPr>
                <w:rFonts w:ascii="Times New Roman" w:hAnsi="Times New Roman"/>
                <w:sz w:val="24"/>
                <w:szCs w:val="24"/>
              </w:rPr>
            </w:pPr>
          </w:p>
        </w:tc>
        <w:tc>
          <w:tcPr>
            <w:tcW w:w="255" w:type="dxa"/>
            <w:tcBorders>
              <w:top w:val="nil"/>
              <w:left w:val="nil"/>
              <w:bottom w:val="nil"/>
              <w:right w:val="nil"/>
            </w:tcBorders>
            <w:vAlign w:val="bottom"/>
          </w:tcPr>
          <w:p w:rsidR="00A94217" w:rsidRPr="00A94217" w:rsidRDefault="00A94217" w:rsidP="00A52825">
            <w:pPr>
              <w:spacing w:line="240" w:lineRule="auto"/>
              <w:rPr>
                <w:rFonts w:ascii="Times New Roman" w:hAnsi="Times New Roman"/>
                <w:sz w:val="24"/>
                <w:szCs w:val="24"/>
              </w:rPr>
            </w:pPr>
            <w:r w:rsidRPr="00A94217">
              <w:rPr>
                <w:rFonts w:ascii="Times New Roman" w:hAnsi="Times New Roman"/>
                <w:sz w:val="24"/>
                <w:szCs w:val="24"/>
              </w:rPr>
              <w:t>”</w:t>
            </w:r>
          </w:p>
        </w:tc>
        <w:tc>
          <w:tcPr>
            <w:tcW w:w="1418" w:type="dxa"/>
            <w:tcBorders>
              <w:top w:val="nil"/>
              <w:left w:val="nil"/>
              <w:bottom w:val="single" w:sz="4" w:space="0" w:color="auto"/>
              <w:right w:val="nil"/>
            </w:tcBorders>
            <w:vAlign w:val="bottom"/>
          </w:tcPr>
          <w:p w:rsidR="00A94217" w:rsidRPr="00A94217" w:rsidRDefault="00A94217" w:rsidP="00A52825">
            <w:pPr>
              <w:spacing w:line="240" w:lineRule="auto"/>
              <w:jc w:val="center"/>
              <w:rPr>
                <w:rFonts w:ascii="Times New Roman" w:hAnsi="Times New Roman"/>
                <w:sz w:val="24"/>
                <w:szCs w:val="24"/>
              </w:rPr>
            </w:pPr>
          </w:p>
        </w:tc>
        <w:tc>
          <w:tcPr>
            <w:tcW w:w="369" w:type="dxa"/>
            <w:gridSpan w:val="2"/>
            <w:tcBorders>
              <w:top w:val="nil"/>
              <w:left w:val="nil"/>
              <w:bottom w:val="nil"/>
              <w:right w:val="nil"/>
            </w:tcBorders>
            <w:vAlign w:val="bottom"/>
          </w:tcPr>
          <w:p w:rsidR="00A94217" w:rsidRPr="00A94217" w:rsidRDefault="00A94217" w:rsidP="00A52825">
            <w:pPr>
              <w:spacing w:line="240" w:lineRule="auto"/>
              <w:jc w:val="right"/>
              <w:rPr>
                <w:rFonts w:ascii="Times New Roman" w:hAnsi="Times New Roman"/>
                <w:sz w:val="24"/>
                <w:szCs w:val="24"/>
              </w:rPr>
            </w:pPr>
            <w:r w:rsidRPr="00A94217">
              <w:rPr>
                <w:rFonts w:ascii="Times New Roman" w:hAnsi="Times New Roman"/>
                <w:sz w:val="24"/>
                <w:szCs w:val="24"/>
              </w:rPr>
              <w:t>20</w:t>
            </w:r>
          </w:p>
        </w:tc>
        <w:tc>
          <w:tcPr>
            <w:tcW w:w="369" w:type="dxa"/>
            <w:tcBorders>
              <w:top w:val="nil"/>
              <w:left w:val="nil"/>
              <w:bottom w:val="single" w:sz="4" w:space="0" w:color="auto"/>
              <w:right w:val="nil"/>
            </w:tcBorders>
            <w:vAlign w:val="bottom"/>
          </w:tcPr>
          <w:p w:rsidR="00A94217" w:rsidRPr="00A94217" w:rsidRDefault="00A94217" w:rsidP="00A52825">
            <w:pPr>
              <w:spacing w:line="240" w:lineRule="auto"/>
              <w:rPr>
                <w:rFonts w:ascii="Times New Roman" w:hAnsi="Times New Roman"/>
                <w:sz w:val="24"/>
                <w:szCs w:val="24"/>
              </w:rPr>
            </w:pPr>
          </w:p>
        </w:tc>
        <w:tc>
          <w:tcPr>
            <w:tcW w:w="76" w:type="dxa"/>
            <w:tcBorders>
              <w:top w:val="nil"/>
              <w:left w:val="nil"/>
              <w:bottom w:val="nil"/>
              <w:right w:val="nil"/>
            </w:tcBorders>
            <w:vAlign w:val="bottom"/>
          </w:tcPr>
          <w:p w:rsidR="00A94217" w:rsidRPr="00A94217" w:rsidRDefault="00A94217" w:rsidP="00A52825">
            <w:pPr>
              <w:spacing w:line="240" w:lineRule="auto"/>
              <w:ind w:left="57"/>
              <w:rPr>
                <w:rFonts w:ascii="Times New Roman" w:hAnsi="Times New Roman"/>
                <w:sz w:val="24"/>
                <w:szCs w:val="24"/>
              </w:rPr>
            </w:pPr>
            <w:proofErr w:type="gramStart"/>
            <w:r w:rsidRPr="00A94217">
              <w:rPr>
                <w:rFonts w:ascii="Times New Roman" w:hAnsi="Times New Roman"/>
                <w:sz w:val="24"/>
                <w:szCs w:val="24"/>
              </w:rPr>
              <w:t>г</w:t>
            </w:r>
            <w:proofErr w:type="gramEnd"/>
            <w:r w:rsidRPr="00A94217">
              <w:rPr>
                <w:rFonts w:ascii="Times New Roman" w:hAnsi="Times New Roman"/>
                <w:sz w:val="24"/>
                <w:szCs w:val="24"/>
              </w:rPr>
              <w:t>.</w:t>
            </w:r>
          </w:p>
        </w:tc>
      </w:tr>
      <w:tr w:rsidR="00A94217" w:rsidRPr="00A94217" w:rsidTr="00A02581">
        <w:trPr>
          <w:gridAfter w:val="3"/>
          <w:wAfter w:w="502" w:type="dxa"/>
          <w:cantSplit/>
        </w:trPr>
        <w:tc>
          <w:tcPr>
            <w:tcW w:w="3402" w:type="dxa"/>
            <w:tcBorders>
              <w:top w:val="nil"/>
              <w:left w:val="nil"/>
              <w:bottom w:val="nil"/>
              <w:right w:val="nil"/>
            </w:tcBorders>
          </w:tcPr>
          <w:p w:rsidR="00A94217" w:rsidRPr="00A94217" w:rsidRDefault="00A94217" w:rsidP="00A52825">
            <w:pPr>
              <w:spacing w:line="240" w:lineRule="auto"/>
              <w:jc w:val="center"/>
              <w:rPr>
                <w:rFonts w:ascii="Times New Roman" w:hAnsi="Times New Roman"/>
              </w:rPr>
            </w:pPr>
            <w:r w:rsidRPr="00A94217">
              <w:rPr>
                <w:rFonts w:ascii="Times New Roman" w:hAnsi="Times New Roman"/>
              </w:rPr>
              <w:t>(место составления акта)</w:t>
            </w:r>
          </w:p>
        </w:tc>
        <w:tc>
          <w:tcPr>
            <w:tcW w:w="3005" w:type="dxa"/>
            <w:tcBorders>
              <w:top w:val="nil"/>
              <w:left w:val="nil"/>
              <w:bottom w:val="nil"/>
              <w:right w:val="nil"/>
            </w:tcBorders>
          </w:tcPr>
          <w:p w:rsidR="00A94217" w:rsidRPr="00A94217" w:rsidRDefault="00A94217" w:rsidP="00A52825">
            <w:pPr>
              <w:spacing w:line="240" w:lineRule="auto"/>
              <w:rPr>
                <w:rFonts w:ascii="Times New Roman" w:hAnsi="Times New Roman"/>
              </w:rPr>
            </w:pPr>
          </w:p>
        </w:tc>
        <w:tc>
          <w:tcPr>
            <w:tcW w:w="2382" w:type="dxa"/>
            <w:gridSpan w:val="4"/>
            <w:tcBorders>
              <w:top w:val="nil"/>
              <w:left w:val="nil"/>
              <w:bottom w:val="nil"/>
              <w:right w:val="nil"/>
            </w:tcBorders>
          </w:tcPr>
          <w:p w:rsidR="00A94217" w:rsidRPr="00A94217" w:rsidRDefault="00A94217" w:rsidP="00A52825">
            <w:pPr>
              <w:spacing w:line="240" w:lineRule="auto"/>
              <w:jc w:val="center"/>
              <w:rPr>
                <w:rFonts w:ascii="Times New Roman" w:hAnsi="Times New Roman"/>
              </w:rPr>
            </w:pPr>
            <w:r w:rsidRPr="00A94217">
              <w:rPr>
                <w:rFonts w:ascii="Times New Roman" w:hAnsi="Times New Roman"/>
              </w:rPr>
              <w:t>(дата составления акта)</w:t>
            </w:r>
          </w:p>
        </w:tc>
      </w:tr>
    </w:tbl>
    <w:p w:rsidR="00A94217" w:rsidRPr="00A94217" w:rsidRDefault="00A94217" w:rsidP="00A52825">
      <w:pPr>
        <w:spacing w:line="240" w:lineRule="auto"/>
        <w:ind w:left="7144"/>
        <w:jc w:val="center"/>
        <w:rPr>
          <w:rFonts w:ascii="Times New Roman" w:hAnsi="Times New Roman"/>
          <w:sz w:val="24"/>
          <w:szCs w:val="24"/>
        </w:rPr>
      </w:pPr>
    </w:p>
    <w:p w:rsidR="00A94217" w:rsidRPr="00A94217" w:rsidRDefault="00A94217" w:rsidP="00A52825">
      <w:pPr>
        <w:pBdr>
          <w:top w:val="single" w:sz="4" w:space="1" w:color="auto"/>
        </w:pBdr>
        <w:spacing w:line="240" w:lineRule="auto"/>
        <w:ind w:left="7144"/>
        <w:jc w:val="center"/>
        <w:rPr>
          <w:rFonts w:ascii="Times New Roman" w:hAnsi="Times New Roman"/>
        </w:rPr>
      </w:pPr>
      <w:r w:rsidRPr="00A94217">
        <w:rPr>
          <w:rFonts w:ascii="Times New Roman" w:hAnsi="Times New Roman"/>
        </w:rPr>
        <w:t>(время составления акта)</w:t>
      </w:r>
    </w:p>
    <w:p w:rsidR="00A94217" w:rsidRPr="00A94217" w:rsidRDefault="00A94217" w:rsidP="00A52825">
      <w:pPr>
        <w:spacing w:before="240" w:after="80" w:line="240" w:lineRule="auto"/>
        <w:jc w:val="center"/>
        <w:rPr>
          <w:rFonts w:ascii="Times New Roman" w:hAnsi="Times New Roman"/>
          <w:b/>
          <w:bCs/>
          <w:sz w:val="26"/>
          <w:szCs w:val="26"/>
        </w:rPr>
      </w:pPr>
      <w:r w:rsidRPr="00A94217">
        <w:rPr>
          <w:rFonts w:ascii="Times New Roman" w:hAnsi="Times New Roman"/>
          <w:b/>
          <w:bCs/>
          <w:sz w:val="26"/>
          <w:szCs w:val="26"/>
        </w:rPr>
        <w:t>АКТ ПРОВЕРКИ</w:t>
      </w:r>
      <w:r w:rsidR="001A60BA">
        <w:rPr>
          <w:rFonts w:ascii="Times New Roman" w:hAnsi="Times New Roman"/>
          <w:b/>
          <w:bCs/>
          <w:sz w:val="26"/>
          <w:szCs w:val="26"/>
        </w:rPr>
        <w:t xml:space="preserve"> </w:t>
      </w:r>
      <w:r w:rsidRPr="00A94217">
        <w:rPr>
          <w:rFonts w:ascii="Times New Roman" w:hAnsi="Times New Roman"/>
          <w:b/>
          <w:bCs/>
          <w:sz w:val="26"/>
          <w:szCs w:val="26"/>
        </w:rPr>
        <w:t>органом муниципального контроля юридического лица, индивидуального предпринимателя</w:t>
      </w:r>
    </w:p>
    <w:tbl>
      <w:tblPr>
        <w:tblW w:w="0" w:type="auto"/>
        <w:jc w:val="center"/>
        <w:tblLayout w:type="fixed"/>
        <w:tblCellMar>
          <w:left w:w="28" w:type="dxa"/>
          <w:right w:w="28" w:type="dxa"/>
        </w:tblCellMar>
        <w:tblLook w:val="0000" w:firstRow="0" w:lastRow="0" w:firstColumn="0" w:lastColumn="0" w:noHBand="0" w:noVBand="0"/>
      </w:tblPr>
      <w:tblGrid>
        <w:gridCol w:w="362"/>
        <w:gridCol w:w="1418"/>
      </w:tblGrid>
      <w:tr w:rsidR="00A94217" w:rsidRPr="00A94217" w:rsidTr="00E154A4">
        <w:trPr>
          <w:jc w:val="center"/>
        </w:trPr>
        <w:tc>
          <w:tcPr>
            <w:tcW w:w="362" w:type="dxa"/>
            <w:tcBorders>
              <w:top w:val="nil"/>
              <w:left w:val="nil"/>
              <w:bottom w:val="nil"/>
              <w:right w:val="nil"/>
            </w:tcBorders>
            <w:vAlign w:val="bottom"/>
          </w:tcPr>
          <w:p w:rsidR="00A94217" w:rsidRPr="00A94217" w:rsidRDefault="00A94217" w:rsidP="00A52825">
            <w:pPr>
              <w:spacing w:line="240" w:lineRule="auto"/>
              <w:ind w:right="57"/>
              <w:rPr>
                <w:rFonts w:ascii="Times New Roman" w:hAnsi="Times New Roman"/>
                <w:sz w:val="24"/>
                <w:szCs w:val="24"/>
              </w:rPr>
            </w:pPr>
            <w:r w:rsidRPr="00A94217">
              <w:rPr>
                <w:rFonts w:ascii="Times New Roman" w:hAnsi="Times New Roman"/>
                <w:sz w:val="24"/>
                <w:szCs w:val="24"/>
              </w:rPr>
              <w:t>№</w:t>
            </w:r>
          </w:p>
        </w:tc>
        <w:tc>
          <w:tcPr>
            <w:tcW w:w="1418" w:type="dxa"/>
            <w:tcBorders>
              <w:top w:val="nil"/>
              <w:left w:val="nil"/>
              <w:bottom w:val="single" w:sz="4" w:space="0" w:color="auto"/>
              <w:right w:val="nil"/>
            </w:tcBorders>
            <w:vAlign w:val="bottom"/>
          </w:tcPr>
          <w:p w:rsidR="00A94217" w:rsidRPr="00A94217" w:rsidRDefault="00A94217" w:rsidP="00A52825">
            <w:pPr>
              <w:spacing w:line="240" w:lineRule="auto"/>
              <w:jc w:val="center"/>
              <w:rPr>
                <w:rFonts w:ascii="Times New Roman" w:hAnsi="Times New Roman"/>
                <w:sz w:val="24"/>
                <w:szCs w:val="24"/>
              </w:rPr>
            </w:pPr>
          </w:p>
        </w:tc>
      </w:tr>
    </w:tbl>
    <w:p w:rsidR="00A94217" w:rsidRPr="00A94217" w:rsidRDefault="00A94217" w:rsidP="00A52825">
      <w:pPr>
        <w:spacing w:before="240" w:line="240" w:lineRule="auto"/>
        <w:rPr>
          <w:rFonts w:ascii="Times New Roman" w:hAnsi="Times New Roman"/>
          <w:sz w:val="24"/>
          <w:szCs w:val="24"/>
        </w:rPr>
      </w:pPr>
      <w:r w:rsidRPr="00A94217">
        <w:rPr>
          <w:rFonts w:ascii="Times New Roman" w:hAnsi="Times New Roman"/>
          <w:sz w:val="24"/>
          <w:szCs w:val="24"/>
        </w:rPr>
        <w:t xml:space="preserve">По адресу/адресам:  </w:t>
      </w:r>
    </w:p>
    <w:p w:rsidR="00A94217" w:rsidRPr="00A94217" w:rsidRDefault="00A94217" w:rsidP="00A52825">
      <w:pPr>
        <w:pBdr>
          <w:top w:val="single" w:sz="4" w:space="1" w:color="auto"/>
        </w:pBdr>
        <w:spacing w:line="240" w:lineRule="auto"/>
        <w:ind w:left="2098"/>
        <w:jc w:val="center"/>
        <w:rPr>
          <w:rFonts w:ascii="Times New Roman" w:hAnsi="Times New Roman"/>
        </w:rPr>
      </w:pPr>
      <w:r w:rsidRPr="00A94217">
        <w:rPr>
          <w:rFonts w:ascii="Times New Roman" w:hAnsi="Times New Roman"/>
        </w:rPr>
        <w:t>(место проведения проверки)</w:t>
      </w:r>
    </w:p>
    <w:p w:rsidR="0063581A" w:rsidRDefault="00A94217" w:rsidP="00A52825">
      <w:pPr>
        <w:spacing w:before="240" w:line="240" w:lineRule="auto"/>
        <w:rPr>
          <w:rFonts w:ascii="Times New Roman" w:hAnsi="Times New Roman"/>
          <w:sz w:val="24"/>
          <w:szCs w:val="24"/>
        </w:rPr>
      </w:pPr>
      <w:r w:rsidRPr="00A94217">
        <w:rPr>
          <w:rFonts w:ascii="Times New Roman" w:hAnsi="Times New Roman"/>
          <w:sz w:val="24"/>
          <w:szCs w:val="24"/>
        </w:rPr>
        <w:t xml:space="preserve">На основании:  </w:t>
      </w:r>
    </w:p>
    <w:p w:rsidR="00A94217" w:rsidRPr="00A94217" w:rsidRDefault="00A94217" w:rsidP="00A52825">
      <w:pPr>
        <w:spacing w:line="240" w:lineRule="auto"/>
        <w:rPr>
          <w:rFonts w:ascii="Times New Roman" w:hAnsi="Times New Roman"/>
          <w:sz w:val="24"/>
          <w:szCs w:val="24"/>
        </w:rPr>
      </w:pPr>
    </w:p>
    <w:p w:rsidR="00A94217" w:rsidRPr="00A94217" w:rsidRDefault="00A94217" w:rsidP="00A52825">
      <w:pPr>
        <w:pBdr>
          <w:top w:val="single" w:sz="4" w:space="1" w:color="auto"/>
        </w:pBdr>
        <w:spacing w:line="240" w:lineRule="auto"/>
        <w:jc w:val="center"/>
        <w:rPr>
          <w:rFonts w:ascii="Times New Roman" w:hAnsi="Times New Roman"/>
        </w:rPr>
      </w:pPr>
      <w:r w:rsidRPr="00A94217">
        <w:rPr>
          <w:rFonts w:ascii="Times New Roman" w:hAnsi="Times New Roman"/>
        </w:rPr>
        <w:t>(вид документа с указанием реквизитов (номер, дата))</w:t>
      </w:r>
    </w:p>
    <w:p w:rsidR="00A94217" w:rsidRPr="00A94217" w:rsidRDefault="002A5F44" w:rsidP="00A52825">
      <w:pPr>
        <w:tabs>
          <w:tab w:val="center" w:pos="4678"/>
          <w:tab w:val="right" w:pos="10206"/>
        </w:tabs>
        <w:spacing w:line="240" w:lineRule="auto"/>
        <w:rPr>
          <w:rFonts w:ascii="Times New Roman" w:hAnsi="Times New Roman"/>
          <w:sz w:val="24"/>
          <w:szCs w:val="24"/>
        </w:rPr>
      </w:pPr>
      <w:r>
        <w:rPr>
          <w:rFonts w:ascii="Times New Roman" w:hAnsi="Times New Roman"/>
          <w:sz w:val="24"/>
          <w:szCs w:val="24"/>
        </w:rPr>
        <w:t xml:space="preserve">была проведена  </w:t>
      </w:r>
      <w:r>
        <w:rPr>
          <w:rFonts w:ascii="Times New Roman" w:hAnsi="Times New Roman"/>
          <w:sz w:val="24"/>
          <w:szCs w:val="24"/>
        </w:rPr>
        <w:tab/>
        <w:t xml:space="preserve">                                                                                       </w:t>
      </w:r>
      <w:r w:rsidR="00A94217" w:rsidRPr="00A94217">
        <w:rPr>
          <w:rFonts w:ascii="Times New Roman" w:hAnsi="Times New Roman"/>
          <w:sz w:val="24"/>
          <w:szCs w:val="24"/>
        </w:rPr>
        <w:t>проверка в отношении:</w:t>
      </w:r>
    </w:p>
    <w:p w:rsidR="0063581A" w:rsidRDefault="00A94217" w:rsidP="00A52825">
      <w:pPr>
        <w:pBdr>
          <w:top w:val="single" w:sz="4" w:space="1" w:color="auto"/>
        </w:pBdr>
        <w:spacing w:line="240" w:lineRule="auto"/>
        <w:ind w:left="1758" w:right="2466"/>
        <w:jc w:val="center"/>
        <w:rPr>
          <w:rFonts w:ascii="Times New Roman" w:hAnsi="Times New Roman"/>
        </w:rPr>
      </w:pPr>
      <w:r w:rsidRPr="00A94217">
        <w:rPr>
          <w:rFonts w:ascii="Times New Roman" w:hAnsi="Times New Roman"/>
        </w:rPr>
        <w:t>(плановая/внеплановая, документарная/выездная)</w:t>
      </w:r>
    </w:p>
    <w:p w:rsidR="0063581A" w:rsidRDefault="0063581A" w:rsidP="00A52825">
      <w:pPr>
        <w:pBdr>
          <w:top w:val="single" w:sz="4" w:space="1" w:color="auto"/>
        </w:pBdr>
        <w:spacing w:line="240" w:lineRule="auto"/>
        <w:rPr>
          <w:rFonts w:ascii="Times New Roman" w:hAnsi="Times New Roman"/>
          <w:sz w:val="2"/>
          <w:szCs w:val="2"/>
        </w:rPr>
      </w:pPr>
    </w:p>
    <w:p w:rsidR="00A94217" w:rsidRPr="00A94217" w:rsidRDefault="00A94217" w:rsidP="00A52825">
      <w:pPr>
        <w:pBdr>
          <w:top w:val="single" w:sz="4" w:space="1" w:color="auto"/>
        </w:pBdr>
        <w:spacing w:line="240" w:lineRule="auto"/>
        <w:jc w:val="center"/>
        <w:rPr>
          <w:rFonts w:ascii="Times New Roman" w:hAnsi="Times New Roman"/>
        </w:rPr>
      </w:pPr>
      <w:proofErr w:type="gramStart"/>
      <w:r w:rsidRPr="00A94217">
        <w:rPr>
          <w:rFonts w:ascii="Times New Roman" w:hAnsi="Times New Roman"/>
        </w:rPr>
        <w:t>(наименование юридического лица, фамилия, имя, отчество (последнее – при наличии)</w:t>
      </w:r>
      <w:r w:rsidR="001A60BA">
        <w:rPr>
          <w:rFonts w:ascii="Times New Roman" w:hAnsi="Times New Roman"/>
        </w:rPr>
        <w:t xml:space="preserve"> </w:t>
      </w:r>
      <w:r w:rsidRPr="00A94217">
        <w:rPr>
          <w:rFonts w:ascii="Times New Roman" w:hAnsi="Times New Roman"/>
        </w:rPr>
        <w:t>индивидуального предпринимателя)</w:t>
      </w:r>
      <w:proofErr w:type="gramEnd"/>
    </w:p>
    <w:p w:rsidR="00A94217" w:rsidRPr="00A94217" w:rsidRDefault="00A94217" w:rsidP="00A52825">
      <w:pPr>
        <w:spacing w:before="120" w:after="240" w:line="240" w:lineRule="auto"/>
        <w:rPr>
          <w:rFonts w:ascii="Times New Roman" w:hAnsi="Times New Roman"/>
          <w:sz w:val="24"/>
          <w:szCs w:val="24"/>
        </w:rPr>
      </w:pPr>
      <w:r w:rsidRPr="00A94217">
        <w:rPr>
          <w:rFonts w:ascii="Times New Roman" w:hAnsi="Times New Roman"/>
          <w:sz w:val="24"/>
          <w:szCs w:val="24"/>
        </w:rPr>
        <w:t>Дата и время проведения проверки:</w:t>
      </w:r>
    </w:p>
    <w:tbl>
      <w:tblPr>
        <w:tblW w:w="0" w:type="auto"/>
        <w:tblLayout w:type="fixed"/>
        <w:tblCellMar>
          <w:left w:w="28" w:type="dxa"/>
          <w:right w:w="28" w:type="dxa"/>
        </w:tblCellMar>
        <w:tblLook w:val="0000" w:firstRow="0" w:lastRow="0" w:firstColumn="0" w:lastColumn="0" w:noHBand="0" w:noVBand="0"/>
      </w:tblPr>
      <w:tblGrid>
        <w:gridCol w:w="187"/>
        <w:gridCol w:w="397"/>
        <w:gridCol w:w="255"/>
        <w:gridCol w:w="1219"/>
        <w:gridCol w:w="369"/>
        <w:gridCol w:w="369"/>
        <w:gridCol w:w="510"/>
        <w:gridCol w:w="397"/>
        <w:gridCol w:w="567"/>
        <w:gridCol w:w="397"/>
        <w:gridCol w:w="964"/>
        <w:gridCol w:w="397"/>
        <w:gridCol w:w="567"/>
        <w:gridCol w:w="397"/>
        <w:gridCol w:w="2807"/>
        <w:gridCol w:w="454"/>
      </w:tblGrid>
      <w:tr w:rsidR="00A94217" w:rsidRPr="00A94217" w:rsidTr="00E154A4">
        <w:tc>
          <w:tcPr>
            <w:tcW w:w="187" w:type="dxa"/>
            <w:tcBorders>
              <w:top w:val="nil"/>
              <w:left w:val="nil"/>
              <w:bottom w:val="nil"/>
              <w:right w:val="nil"/>
            </w:tcBorders>
            <w:vAlign w:val="bottom"/>
          </w:tcPr>
          <w:p w:rsidR="00A94217" w:rsidRPr="00A94217" w:rsidRDefault="00A94217" w:rsidP="00A52825">
            <w:pPr>
              <w:spacing w:line="240" w:lineRule="auto"/>
              <w:jc w:val="right"/>
              <w:rPr>
                <w:rFonts w:ascii="Times New Roman" w:hAnsi="Times New Roman"/>
                <w:sz w:val="24"/>
                <w:szCs w:val="24"/>
              </w:rPr>
            </w:pPr>
            <w:r w:rsidRPr="00A94217">
              <w:rPr>
                <w:rFonts w:ascii="Times New Roman" w:hAnsi="Times New Roman"/>
                <w:sz w:val="24"/>
                <w:szCs w:val="24"/>
              </w:rPr>
              <w:t>“</w:t>
            </w:r>
          </w:p>
        </w:tc>
        <w:tc>
          <w:tcPr>
            <w:tcW w:w="397" w:type="dxa"/>
            <w:tcBorders>
              <w:top w:val="nil"/>
              <w:left w:val="nil"/>
              <w:bottom w:val="single" w:sz="4" w:space="0" w:color="auto"/>
              <w:right w:val="nil"/>
            </w:tcBorders>
            <w:vAlign w:val="bottom"/>
          </w:tcPr>
          <w:p w:rsidR="00A94217" w:rsidRPr="00A94217" w:rsidRDefault="00A94217" w:rsidP="00A52825">
            <w:pPr>
              <w:spacing w:line="240" w:lineRule="auto"/>
              <w:jc w:val="center"/>
              <w:rPr>
                <w:rFonts w:ascii="Times New Roman" w:hAnsi="Times New Roman"/>
                <w:sz w:val="24"/>
                <w:szCs w:val="24"/>
              </w:rPr>
            </w:pPr>
          </w:p>
        </w:tc>
        <w:tc>
          <w:tcPr>
            <w:tcW w:w="255" w:type="dxa"/>
            <w:tcBorders>
              <w:top w:val="nil"/>
              <w:left w:val="nil"/>
              <w:bottom w:val="nil"/>
              <w:right w:val="nil"/>
            </w:tcBorders>
            <w:vAlign w:val="bottom"/>
          </w:tcPr>
          <w:p w:rsidR="00A94217" w:rsidRPr="00A94217" w:rsidRDefault="00A94217" w:rsidP="00A52825">
            <w:pPr>
              <w:spacing w:line="240" w:lineRule="auto"/>
              <w:rPr>
                <w:rFonts w:ascii="Times New Roman" w:hAnsi="Times New Roman"/>
                <w:sz w:val="24"/>
                <w:szCs w:val="24"/>
              </w:rPr>
            </w:pPr>
            <w:r w:rsidRPr="00A94217">
              <w:rPr>
                <w:rFonts w:ascii="Times New Roman" w:hAnsi="Times New Roman"/>
                <w:sz w:val="24"/>
                <w:szCs w:val="24"/>
              </w:rPr>
              <w:t>”</w:t>
            </w:r>
          </w:p>
        </w:tc>
        <w:tc>
          <w:tcPr>
            <w:tcW w:w="1219" w:type="dxa"/>
            <w:tcBorders>
              <w:top w:val="nil"/>
              <w:left w:val="nil"/>
              <w:bottom w:val="single" w:sz="4" w:space="0" w:color="auto"/>
              <w:right w:val="nil"/>
            </w:tcBorders>
            <w:vAlign w:val="bottom"/>
          </w:tcPr>
          <w:p w:rsidR="00A94217" w:rsidRPr="00A94217" w:rsidRDefault="00A94217" w:rsidP="00AB0018">
            <w:pPr>
              <w:spacing w:line="240" w:lineRule="auto"/>
              <w:rPr>
                <w:rFonts w:ascii="Times New Roman" w:hAnsi="Times New Roman"/>
                <w:sz w:val="24"/>
                <w:szCs w:val="24"/>
              </w:rPr>
            </w:pPr>
          </w:p>
        </w:tc>
        <w:tc>
          <w:tcPr>
            <w:tcW w:w="369" w:type="dxa"/>
            <w:tcBorders>
              <w:top w:val="nil"/>
              <w:left w:val="nil"/>
              <w:bottom w:val="nil"/>
              <w:right w:val="nil"/>
            </w:tcBorders>
            <w:vAlign w:val="bottom"/>
          </w:tcPr>
          <w:p w:rsidR="00A94217" w:rsidRPr="00A94217" w:rsidRDefault="00A94217" w:rsidP="00A52825">
            <w:pPr>
              <w:spacing w:line="240" w:lineRule="auto"/>
              <w:jc w:val="right"/>
              <w:rPr>
                <w:rFonts w:ascii="Times New Roman" w:hAnsi="Times New Roman"/>
                <w:sz w:val="24"/>
                <w:szCs w:val="24"/>
              </w:rPr>
            </w:pPr>
            <w:r w:rsidRPr="00A94217">
              <w:rPr>
                <w:rFonts w:ascii="Times New Roman" w:hAnsi="Times New Roman"/>
                <w:sz w:val="24"/>
                <w:szCs w:val="24"/>
              </w:rPr>
              <w:t>20</w:t>
            </w:r>
          </w:p>
        </w:tc>
        <w:tc>
          <w:tcPr>
            <w:tcW w:w="369" w:type="dxa"/>
            <w:tcBorders>
              <w:top w:val="nil"/>
              <w:left w:val="nil"/>
              <w:bottom w:val="single" w:sz="4" w:space="0" w:color="auto"/>
              <w:right w:val="nil"/>
            </w:tcBorders>
            <w:vAlign w:val="bottom"/>
          </w:tcPr>
          <w:p w:rsidR="00A94217" w:rsidRPr="00A94217" w:rsidRDefault="00A94217" w:rsidP="00A52825">
            <w:pPr>
              <w:spacing w:line="240" w:lineRule="auto"/>
              <w:rPr>
                <w:rFonts w:ascii="Times New Roman" w:hAnsi="Times New Roman"/>
                <w:sz w:val="24"/>
                <w:szCs w:val="24"/>
              </w:rPr>
            </w:pPr>
          </w:p>
        </w:tc>
        <w:tc>
          <w:tcPr>
            <w:tcW w:w="510" w:type="dxa"/>
            <w:tcBorders>
              <w:top w:val="nil"/>
              <w:left w:val="nil"/>
              <w:bottom w:val="nil"/>
              <w:right w:val="nil"/>
            </w:tcBorders>
            <w:vAlign w:val="bottom"/>
          </w:tcPr>
          <w:p w:rsidR="00A94217" w:rsidRPr="00A94217" w:rsidRDefault="00A94217" w:rsidP="00A52825">
            <w:pPr>
              <w:spacing w:line="240" w:lineRule="auto"/>
              <w:ind w:left="57"/>
              <w:rPr>
                <w:rFonts w:ascii="Times New Roman" w:hAnsi="Times New Roman"/>
                <w:sz w:val="24"/>
                <w:szCs w:val="24"/>
              </w:rPr>
            </w:pPr>
            <w:r w:rsidRPr="00A94217">
              <w:rPr>
                <w:rFonts w:ascii="Times New Roman" w:hAnsi="Times New Roman"/>
                <w:sz w:val="24"/>
                <w:szCs w:val="24"/>
              </w:rPr>
              <w:t>г. с</w:t>
            </w:r>
          </w:p>
        </w:tc>
        <w:tc>
          <w:tcPr>
            <w:tcW w:w="397" w:type="dxa"/>
            <w:tcBorders>
              <w:top w:val="nil"/>
              <w:left w:val="nil"/>
              <w:bottom w:val="single" w:sz="4" w:space="0" w:color="auto"/>
              <w:right w:val="nil"/>
            </w:tcBorders>
            <w:vAlign w:val="bottom"/>
          </w:tcPr>
          <w:p w:rsidR="00A94217" w:rsidRPr="00A94217" w:rsidRDefault="00A94217" w:rsidP="00A52825">
            <w:pPr>
              <w:spacing w:line="240" w:lineRule="auto"/>
              <w:jc w:val="center"/>
              <w:rPr>
                <w:rFonts w:ascii="Times New Roman" w:hAnsi="Times New Roman"/>
                <w:sz w:val="24"/>
                <w:szCs w:val="24"/>
              </w:rPr>
            </w:pPr>
          </w:p>
        </w:tc>
        <w:tc>
          <w:tcPr>
            <w:tcW w:w="567" w:type="dxa"/>
            <w:tcBorders>
              <w:top w:val="nil"/>
              <w:left w:val="nil"/>
              <w:bottom w:val="nil"/>
              <w:right w:val="nil"/>
            </w:tcBorders>
            <w:vAlign w:val="bottom"/>
          </w:tcPr>
          <w:p w:rsidR="00A94217" w:rsidRPr="00A94217" w:rsidRDefault="00A94217" w:rsidP="00A52825">
            <w:pPr>
              <w:spacing w:line="240" w:lineRule="auto"/>
              <w:jc w:val="center"/>
              <w:rPr>
                <w:rFonts w:ascii="Times New Roman" w:hAnsi="Times New Roman"/>
                <w:sz w:val="24"/>
                <w:szCs w:val="24"/>
              </w:rPr>
            </w:pPr>
            <w:r w:rsidRPr="00A94217">
              <w:rPr>
                <w:rFonts w:ascii="Times New Roman" w:hAnsi="Times New Roman"/>
                <w:sz w:val="24"/>
                <w:szCs w:val="24"/>
              </w:rPr>
              <w:t>час.</w:t>
            </w:r>
          </w:p>
        </w:tc>
        <w:tc>
          <w:tcPr>
            <w:tcW w:w="397" w:type="dxa"/>
            <w:tcBorders>
              <w:top w:val="nil"/>
              <w:left w:val="nil"/>
              <w:bottom w:val="single" w:sz="4" w:space="0" w:color="auto"/>
              <w:right w:val="nil"/>
            </w:tcBorders>
            <w:vAlign w:val="bottom"/>
          </w:tcPr>
          <w:p w:rsidR="00A94217" w:rsidRPr="00A94217" w:rsidRDefault="00A94217" w:rsidP="00A52825">
            <w:pPr>
              <w:spacing w:line="240" w:lineRule="auto"/>
              <w:jc w:val="center"/>
              <w:rPr>
                <w:rFonts w:ascii="Times New Roman" w:hAnsi="Times New Roman"/>
                <w:sz w:val="24"/>
                <w:szCs w:val="24"/>
              </w:rPr>
            </w:pPr>
          </w:p>
        </w:tc>
        <w:tc>
          <w:tcPr>
            <w:tcW w:w="964" w:type="dxa"/>
            <w:tcBorders>
              <w:top w:val="nil"/>
              <w:left w:val="nil"/>
              <w:bottom w:val="nil"/>
              <w:right w:val="nil"/>
            </w:tcBorders>
            <w:vAlign w:val="bottom"/>
          </w:tcPr>
          <w:p w:rsidR="00A94217" w:rsidRPr="00A94217" w:rsidRDefault="00A94217" w:rsidP="00A52825">
            <w:pPr>
              <w:spacing w:line="240" w:lineRule="auto"/>
              <w:ind w:left="57"/>
              <w:rPr>
                <w:rFonts w:ascii="Times New Roman" w:hAnsi="Times New Roman"/>
                <w:sz w:val="24"/>
                <w:szCs w:val="24"/>
              </w:rPr>
            </w:pPr>
            <w:r w:rsidRPr="00A94217">
              <w:rPr>
                <w:rFonts w:ascii="Times New Roman" w:hAnsi="Times New Roman"/>
                <w:sz w:val="24"/>
                <w:szCs w:val="24"/>
              </w:rPr>
              <w:t>мин. до</w:t>
            </w:r>
          </w:p>
        </w:tc>
        <w:tc>
          <w:tcPr>
            <w:tcW w:w="397" w:type="dxa"/>
            <w:tcBorders>
              <w:top w:val="nil"/>
              <w:left w:val="nil"/>
              <w:bottom w:val="single" w:sz="4" w:space="0" w:color="auto"/>
              <w:right w:val="nil"/>
            </w:tcBorders>
            <w:vAlign w:val="bottom"/>
          </w:tcPr>
          <w:p w:rsidR="00A94217" w:rsidRPr="00A94217" w:rsidRDefault="00A94217" w:rsidP="00A52825">
            <w:pPr>
              <w:spacing w:line="240" w:lineRule="auto"/>
              <w:jc w:val="center"/>
              <w:rPr>
                <w:rFonts w:ascii="Times New Roman" w:hAnsi="Times New Roman"/>
                <w:sz w:val="24"/>
                <w:szCs w:val="24"/>
              </w:rPr>
            </w:pPr>
          </w:p>
        </w:tc>
        <w:tc>
          <w:tcPr>
            <w:tcW w:w="567" w:type="dxa"/>
            <w:tcBorders>
              <w:top w:val="nil"/>
              <w:left w:val="nil"/>
              <w:bottom w:val="nil"/>
              <w:right w:val="nil"/>
            </w:tcBorders>
            <w:vAlign w:val="bottom"/>
          </w:tcPr>
          <w:p w:rsidR="00A94217" w:rsidRPr="00A94217" w:rsidRDefault="00A94217" w:rsidP="00A52825">
            <w:pPr>
              <w:spacing w:line="240" w:lineRule="auto"/>
              <w:jc w:val="center"/>
              <w:rPr>
                <w:rFonts w:ascii="Times New Roman" w:hAnsi="Times New Roman"/>
                <w:sz w:val="24"/>
                <w:szCs w:val="24"/>
              </w:rPr>
            </w:pPr>
            <w:r w:rsidRPr="00A94217">
              <w:rPr>
                <w:rFonts w:ascii="Times New Roman" w:hAnsi="Times New Roman"/>
                <w:sz w:val="24"/>
                <w:szCs w:val="24"/>
              </w:rPr>
              <w:t>час.</w:t>
            </w:r>
          </w:p>
        </w:tc>
        <w:tc>
          <w:tcPr>
            <w:tcW w:w="397" w:type="dxa"/>
            <w:tcBorders>
              <w:top w:val="nil"/>
              <w:left w:val="nil"/>
              <w:bottom w:val="single" w:sz="4" w:space="0" w:color="auto"/>
              <w:right w:val="nil"/>
            </w:tcBorders>
            <w:vAlign w:val="bottom"/>
          </w:tcPr>
          <w:p w:rsidR="00A94217" w:rsidRPr="00A94217" w:rsidRDefault="00A94217" w:rsidP="00A52825">
            <w:pPr>
              <w:spacing w:line="240" w:lineRule="auto"/>
              <w:jc w:val="center"/>
              <w:rPr>
                <w:rFonts w:ascii="Times New Roman" w:hAnsi="Times New Roman"/>
                <w:sz w:val="24"/>
                <w:szCs w:val="24"/>
              </w:rPr>
            </w:pPr>
          </w:p>
        </w:tc>
        <w:tc>
          <w:tcPr>
            <w:tcW w:w="2807" w:type="dxa"/>
            <w:tcBorders>
              <w:top w:val="nil"/>
              <w:left w:val="nil"/>
              <w:bottom w:val="nil"/>
              <w:right w:val="nil"/>
            </w:tcBorders>
            <w:vAlign w:val="bottom"/>
          </w:tcPr>
          <w:p w:rsidR="00A94217" w:rsidRPr="00A94217" w:rsidRDefault="00A94217" w:rsidP="00A52825">
            <w:pPr>
              <w:spacing w:line="240" w:lineRule="auto"/>
              <w:ind w:left="57"/>
              <w:rPr>
                <w:rFonts w:ascii="Times New Roman" w:hAnsi="Times New Roman"/>
                <w:sz w:val="24"/>
                <w:szCs w:val="24"/>
              </w:rPr>
            </w:pPr>
            <w:r w:rsidRPr="00A94217">
              <w:rPr>
                <w:rFonts w:ascii="Times New Roman" w:hAnsi="Times New Roman"/>
                <w:sz w:val="24"/>
                <w:szCs w:val="24"/>
              </w:rPr>
              <w:t>мин. Продолжительность</w:t>
            </w:r>
          </w:p>
        </w:tc>
        <w:tc>
          <w:tcPr>
            <w:tcW w:w="454" w:type="dxa"/>
            <w:tcBorders>
              <w:top w:val="nil"/>
              <w:left w:val="nil"/>
              <w:bottom w:val="single" w:sz="4" w:space="0" w:color="auto"/>
              <w:right w:val="nil"/>
            </w:tcBorders>
            <w:vAlign w:val="bottom"/>
          </w:tcPr>
          <w:p w:rsidR="00A94217" w:rsidRPr="00A94217" w:rsidRDefault="00A94217" w:rsidP="00A52825">
            <w:pPr>
              <w:spacing w:line="240" w:lineRule="auto"/>
              <w:jc w:val="center"/>
              <w:rPr>
                <w:rFonts w:ascii="Times New Roman" w:hAnsi="Times New Roman"/>
                <w:sz w:val="24"/>
                <w:szCs w:val="24"/>
              </w:rPr>
            </w:pPr>
          </w:p>
        </w:tc>
      </w:tr>
    </w:tbl>
    <w:p w:rsidR="00A94217" w:rsidRPr="00A94217" w:rsidRDefault="00A94217" w:rsidP="00A52825">
      <w:pPr>
        <w:spacing w:after="120" w:line="240" w:lineRule="auto"/>
        <w:rPr>
          <w:rFonts w:ascii="Times New Roman" w:hAnsi="Times New Roman"/>
          <w:sz w:val="2"/>
          <w:szCs w:val="2"/>
        </w:rPr>
      </w:pPr>
    </w:p>
    <w:tbl>
      <w:tblPr>
        <w:tblW w:w="0" w:type="auto"/>
        <w:tblLayout w:type="fixed"/>
        <w:tblCellMar>
          <w:left w:w="28" w:type="dxa"/>
          <w:right w:w="28" w:type="dxa"/>
        </w:tblCellMar>
        <w:tblLook w:val="0000" w:firstRow="0" w:lastRow="0" w:firstColumn="0" w:lastColumn="0" w:noHBand="0" w:noVBand="0"/>
      </w:tblPr>
      <w:tblGrid>
        <w:gridCol w:w="187"/>
        <w:gridCol w:w="397"/>
        <w:gridCol w:w="255"/>
        <w:gridCol w:w="1219"/>
        <w:gridCol w:w="369"/>
        <w:gridCol w:w="369"/>
        <w:gridCol w:w="510"/>
        <w:gridCol w:w="397"/>
        <w:gridCol w:w="567"/>
        <w:gridCol w:w="397"/>
        <w:gridCol w:w="964"/>
        <w:gridCol w:w="397"/>
        <w:gridCol w:w="567"/>
        <w:gridCol w:w="397"/>
        <w:gridCol w:w="2807"/>
        <w:gridCol w:w="454"/>
      </w:tblGrid>
      <w:tr w:rsidR="00A94217" w:rsidRPr="00A94217" w:rsidTr="00E154A4">
        <w:tc>
          <w:tcPr>
            <w:tcW w:w="187" w:type="dxa"/>
            <w:tcBorders>
              <w:top w:val="nil"/>
              <w:left w:val="nil"/>
              <w:bottom w:val="nil"/>
              <w:right w:val="nil"/>
            </w:tcBorders>
            <w:vAlign w:val="bottom"/>
          </w:tcPr>
          <w:p w:rsidR="00A94217" w:rsidRPr="00A94217" w:rsidRDefault="00A94217" w:rsidP="00A52825">
            <w:pPr>
              <w:spacing w:line="240" w:lineRule="auto"/>
              <w:jc w:val="right"/>
              <w:rPr>
                <w:rFonts w:ascii="Times New Roman" w:hAnsi="Times New Roman"/>
                <w:sz w:val="24"/>
                <w:szCs w:val="24"/>
              </w:rPr>
            </w:pPr>
            <w:r w:rsidRPr="00A94217">
              <w:rPr>
                <w:rFonts w:ascii="Times New Roman" w:hAnsi="Times New Roman"/>
                <w:sz w:val="24"/>
                <w:szCs w:val="24"/>
              </w:rPr>
              <w:t>“</w:t>
            </w:r>
          </w:p>
        </w:tc>
        <w:tc>
          <w:tcPr>
            <w:tcW w:w="397" w:type="dxa"/>
            <w:tcBorders>
              <w:top w:val="nil"/>
              <w:left w:val="nil"/>
              <w:bottom w:val="single" w:sz="4" w:space="0" w:color="auto"/>
              <w:right w:val="nil"/>
            </w:tcBorders>
            <w:vAlign w:val="bottom"/>
          </w:tcPr>
          <w:p w:rsidR="00A94217" w:rsidRPr="00A94217" w:rsidRDefault="00A94217" w:rsidP="00A52825">
            <w:pPr>
              <w:spacing w:line="240" w:lineRule="auto"/>
              <w:jc w:val="center"/>
              <w:rPr>
                <w:rFonts w:ascii="Times New Roman" w:hAnsi="Times New Roman"/>
                <w:sz w:val="24"/>
                <w:szCs w:val="24"/>
              </w:rPr>
            </w:pPr>
          </w:p>
        </w:tc>
        <w:tc>
          <w:tcPr>
            <w:tcW w:w="255" w:type="dxa"/>
            <w:tcBorders>
              <w:top w:val="nil"/>
              <w:left w:val="nil"/>
              <w:bottom w:val="nil"/>
              <w:right w:val="nil"/>
            </w:tcBorders>
            <w:vAlign w:val="bottom"/>
          </w:tcPr>
          <w:p w:rsidR="00A94217" w:rsidRPr="00A94217" w:rsidRDefault="00A94217" w:rsidP="00A52825">
            <w:pPr>
              <w:spacing w:line="240" w:lineRule="auto"/>
              <w:rPr>
                <w:rFonts w:ascii="Times New Roman" w:hAnsi="Times New Roman"/>
                <w:sz w:val="24"/>
                <w:szCs w:val="24"/>
              </w:rPr>
            </w:pPr>
            <w:r w:rsidRPr="00A94217">
              <w:rPr>
                <w:rFonts w:ascii="Times New Roman" w:hAnsi="Times New Roman"/>
                <w:sz w:val="24"/>
                <w:szCs w:val="24"/>
              </w:rPr>
              <w:t>”</w:t>
            </w:r>
          </w:p>
        </w:tc>
        <w:tc>
          <w:tcPr>
            <w:tcW w:w="1219" w:type="dxa"/>
            <w:tcBorders>
              <w:top w:val="nil"/>
              <w:left w:val="nil"/>
              <w:bottom w:val="single" w:sz="4" w:space="0" w:color="auto"/>
              <w:right w:val="nil"/>
            </w:tcBorders>
            <w:vAlign w:val="bottom"/>
          </w:tcPr>
          <w:p w:rsidR="00A94217" w:rsidRPr="00A94217" w:rsidRDefault="00A94217" w:rsidP="00A52825">
            <w:pPr>
              <w:spacing w:line="240" w:lineRule="auto"/>
              <w:jc w:val="center"/>
              <w:rPr>
                <w:rFonts w:ascii="Times New Roman" w:hAnsi="Times New Roman"/>
                <w:sz w:val="24"/>
                <w:szCs w:val="24"/>
              </w:rPr>
            </w:pPr>
          </w:p>
        </w:tc>
        <w:tc>
          <w:tcPr>
            <w:tcW w:w="369" w:type="dxa"/>
            <w:tcBorders>
              <w:top w:val="nil"/>
              <w:left w:val="nil"/>
              <w:bottom w:val="nil"/>
              <w:right w:val="nil"/>
            </w:tcBorders>
            <w:vAlign w:val="bottom"/>
          </w:tcPr>
          <w:p w:rsidR="00A94217" w:rsidRPr="00A94217" w:rsidRDefault="00A94217" w:rsidP="00A52825">
            <w:pPr>
              <w:spacing w:line="240" w:lineRule="auto"/>
              <w:jc w:val="right"/>
              <w:rPr>
                <w:rFonts w:ascii="Times New Roman" w:hAnsi="Times New Roman"/>
                <w:sz w:val="24"/>
                <w:szCs w:val="24"/>
              </w:rPr>
            </w:pPr>
            <w:r w:rsidRPr="00A94217">
              <w:rPr>
                <w:rFonts w:ascii="Times New Roman" w:hAnsi="Times New Roman"/>
                <w:sz w:val="24"/>
                <w:szCs w:val="24"/>
              </w:rPr>
              <w:t>20</w:t>
            </w:r>
          </w:p>
        </w:tc>
        <w:tc>
          <w:tcPr>
            <w:tcW w:w="369" w:type="dxa"/>
            <w:tcBorders>
              <w:top w:val="nil"/>
              <w:left w:val="nil"/>
              <w:bottom w:val="single" w:sz="4" w:space="0" w:color="auto"/>
              <w:right w:val="nil"/>
            </w:tcBorders>
            <w:vAlign w:val="bottom"/>
          </w:tcPr>
          <w:p w:rsidR="00A94217" w:rsidRPr="00A94217" w:rsidRDefault="00A94217" w:rsidP="00A52825">
            <w:pPr>
              <w:spacing w:line="240" w:lineRule="auto"/>
              <w:rPr>
                <w:rFonts w:ascii="Times New Roman" w:hAnsi="Times New Roman"/>
                <w:sz w:val="24"/>
                <w:szCs w:val="24"/>
              </w:rPr>
            </w:pPr>
          </w:p>
        </w:tc>
        <w:tc>
          <w:tcPr>
            <w:tcW w:w="510" w:type="dxa"/>
            <w:tcBorders>
              <w:top w:val="nil"/>
              <w:left w:val="nil"/>
              <w:bottom w:val="nil"/>
              <w:right w:val="nil"/>
            </w:tcBorders>
            <w:vAlign w:val="bottom"/>
          </w:tcPr>
          <w:p w:rsidR="00A94217" w:rsidRPr="00A94217" w:rsidRDefault="00A94217" w:rsidP="00A52825">
            <w:pPr>
              <w:spacing w:line="240" w:lineRule="auto"/>
              <w:ind w:left="57"/>
              <w:rPr>
                <w:rFonts w:ascii="Times New Roman" w:hAnsi="Times New Roman"/>
                <w:sz w:val="24"/>
                <w:szCs w:val="24"/>
              </w:rPr>
            </w:pPr>
            <w:r w:rsidRPr="00A94217">
              <w:rPr>
                <w:rFonts w:ascii="Times New Roman" w:hAnsi="Times New Roman"/>
                <w:sz w:val="24"/>
                <w:szCs w:val="24"/>
              </w:rPr>
              <w:t>г. с</w:t>
            </w:r>
          </w:p>
        </w:tc>
        <w:tc>
          <w:tcPr>
            <w:tcW w:w="397" w:type="dxa"/>
            <w:tcBorders>
              <w:top w:val="nil"/>
              <w:left w:val="nil"/>
              <w:bottom w:val="single" w:sz="4" w:space="0" w:color="auto"/>
              <w:right w:val="nil"/>
            </w:tcBorders>
            <w:vAlign w:val="bottom"/>
          </w:tcPr>
          <w:p w:rsidR="00A94217" w:rsidRPr="00A94217" w:rsidRDefault="00A94217" w:rsidP="00A52825">
            <w:pPr>
              <w:spacing w:line="240" w:lineRule="auto"/>
              <w:jc w:val="center"/>
              <w:rPr>
                <w:rFonts w:ascii="Times New Roman" w:hAnsi="Times New Roman"/>
                <w:sz w:val="24"/>
                <w:szCs w:val="24"/>
              </w:rPr>
            </w:pPr>
          </w:p>
        </w:tc>
        <w:tc>
          <w:tcPr>
            <w:tcW w:w="567" w:type="dxa"/>
            <w:tcBorders>
              <w:top w:val="nil"/>
              <w:left w:val="nil"/>
              <w:bottom w:val="nil"/>
              <w:right w:val="nil"/>
            </w:tcBorders>
            <w:vAlign w:val="bottom"/>
          </w:tcPr>
          <w:p w:rsidR="00A94217" w:rsidRPr="00A94217" w:rsidRDefault="00A94217" w:rsidP="00A52825">
            <w:pPr>
              <w:spacing w:line="240" w:lineRule="auto"/>
              <w:jc w:val="center"/>
              <w:rPr>
                <w:rFonts w:ascii="Times New Roman" w:hAnsi="Times New Roman"/>
                <w:sz w:val="24"/>
                <w:szCs w:val="24"/>
              </w:rPr>
            </w:pPr>
            <w:r w:rsidRPr="00A94217">
              <w:rPr>
                <w:rFonts w:ascii="Times New Roman" w:hAnsi="Times New Roman"/>
                <w:sz w:val="24"/>
                <w:szCs w:val="24"/>
              </w:rPr>
              <w:t>час.</w:t>
            </w:r>
          </w:p>
        </w:tc>
        <w:tc>
          <w:tcPr>
            <w:tcW w:w="397" w:type="dxa"/>
            <w:tcBorders>
              <w:top w:val="nil"/>
              <w:left w:val="nil"/>
              <w:bottom w:val="single" w:sz="4" w:space="0" w:color="auto"/>
              <w:right w:val="nil"/>
            </w:tcBorders>
            <w:vAlign w:val="bottom"/>
          </w:tcPr>
          <w:p w:rsidR="00A94217" w:rsidRPr="00A94217" w:rsidRDefault="00A94217" w:rsidP="00A52825">
            <w:pPr>
              <w:spacing w:line="240" w:lineRule="auto"/>
              <w:jc w:val="center"/>
              <w:rPr>
                <w:rFonts w:ascii="Times New Roman" w:hAnsi="Times New Roman"/>
                <w:sz w:val="24"/>
                <w:szCs w:val="24"/>
              </w:rPr>
            </w:pPr>
          </w:p>
        </w:tc>
        <w:tc>
          <w:tcPr>
            <w:tcW w:w="964" w:type="dxa"/>
            <w:tcBorders>
              <w:top w:val="nil"/>
              <w:left w:val="nil"/>
              <w:bottom w:val="nil"/>
              <w:right w:val="nil"/>
            </w:tcBorders>
            <w:vAlign w:val="bottom"/>
          </w:tcPr>
          <w:p w:rsidR="00A94217" w:rsidRPr="00A94217" w:rsidRDefault="00A94217" w:rsidP="00A52825">
            <w:pPr>
              <w:spacing w:line="240" w:lineRule="auto"/>
              <w:ind w:left="57"/>
              <w:rPr>
                <w:rFonts w:ascii="Times New Roman" w:hAnsi="Times New Roman"/>
                <w:sz w:val="24"/>
                <w:szCs w:val="24"/>
              </w:rPr>
            </w:pPr>
            <w:r w:rsidRPr="00A94217">
              <w:rPr>
                <w:rFonts w:ascii="Times New Roman" w:hAnsi="Times New Roman"/>
                <w:sz w:val="24"/>
                <w:szCs w:val="24"/>
              </w:rPr>
              <w:t>мин. до</w:t>
            </w:r>
          </w:p>
        </w:tc>
        <w:tc>
          <w:tcPr>
            <w:tcW w:w="397" w:type="dxa"/>
            <w:tcBorders>
              <w:top w:val="nil"/>
              <w:left w:val="nil"/>
              <w:bottom w:val="single" w:sz="4" w:space="0" w:color="auto"/>
              <w:right w:val="nil"/>
            </w:tcBorders>
            <w:vAlign w:val="bottom"/>
          </w:tcPr>
          <w:p w:rsidR="00A94217" w:rsidRPr="00A94217" w:rsidRDefault="00A94217" w:rsidP="00A52825">
            <w:pPr>
              <w:spacing w:line="240" w:lineRule="auto"/>
              <w:jc w:val="center"/>
              <w:rPr>
                <w:rFonts w:ascii="Times New Roman" w:hAnsi="Times New Roman"/>
                <w:sz w:val="24"/>
                <w:szCs w:val="24"/>
              </w:rPr>
            </w:pPr>
          </w:p>
        </w:tc>
        <w:tc>
          <w:tcPr>
            <w:tcW w:w="567" w:type="dxa"/>
            <w:tcBorders>
              <w:top w:val="nil"/>
              <w:left w:val="nil"/>
              <w:bottom w:val="nil"/>
              <w:right w:val="nil"/>
            </w:tcBorders>
            <w:vAlign w:val="bottom"/>
          </w:tcPr>
          <w:p w:rsidR="00A94217" w:rsidRPr="00A94217" w:rsidRDefault="00A94217" w:rsidP="00A52825">
            <w:pPr>
              <w:spacing w:line="240" w:lineRule="auto"/>
              <w:jc w:val="center"/>
              <w:rPr>
                <w:rFonts w:ascii="Times New Roman" w:hAnsi="Times New Roman"/>
                <w:sz w:val="24"/>
                <w:szCs w:val="24"/>
              </w:rPr>
            </w:pPr>
            <w:r w:rsidRPr="00A94217">
              <w:rPr>
                <w:rFonts w:ascii="Times New Roman" w:hAnsi="Times New Roman"/>
                <w:sz w:val="24"/>
                <w:szCs w:val="24"/>
              </w:rPr>
              <w:t>час.</w:t>
            </w:r>
          </w:p>
        </w:tc>
        <w:tc>
          <w:tcPr>
            <w:tcW w:w="397" w:type="dxa"/>
            <w:tcBorders>
              <w:top w:val="nil"/>
              <w:left w:val="nil"/>
              <w:bottom w:val="single" w:sz="4" w:space="0" w:color="auto"/>
              <w:right w:val="nil"/>
            </w:tcBorders>
            <w:vAlign w:val="bottom"/>
          </w:tcPr>
          <w:p w:rsidR="00A94217" w:rsidRPr="00A94217" w:rsidRDefault="00A94217" w:rsidP="00A52825">
            <w:pPr>
              <w:spacing w:line="240" w:lineRule="auto"/>
              <w:jc w:val="center"/>
              <w:rPr>
                <w:rFonts w:ascii="Times New Roman" w:hAnsi="Times New Roman"/>
                <w:sz w:val="24"/>
                <w:szCs w:val="24"/>
              </w:rPr>
            </w:pPr>
          </w:p>
        </w:tc>
        <w:tc>
          <w:tcPr>
            <w:tcW w:w="2807" w:type="dxa"/>
            <w:tcBorders>
              <w:top w:val="nil"/>
              <w:left w:val="nil"/>
              <w:bottom w:val="nil"/>
              <w:right w:val="nil"/>
            </w:tcBorders>
            <w:vAlign w:val="bottom"/>
          </w:tcPr>
          <w:p w:rsidR="00A94217" w:rsidRPr="00A94217" w:rsidRDefault="00A94217" w:rsidP="00AB0018">
            <w:pPr>
              <w:spacing w:line="240" w:lineRule="auto"/>
              <w:ind w:left="57"/>
              <w:rPr>
                <w:rFonts w:ascii="Times New Roman" w:hAnsi="Times New Roman"/>
                <w:sz w:val="24"/>
                <w:szCs w:val="24"/>
              </w:rPr>
            </w:pPr>
            <w:r w:rsidRPr="00A94217">
              <w:rPr>
                <w:rFonts w:ascii="Times New Roman" w:hAnsi="Times New Roman"/>
                <w:sz w:val="24"/>
                <w:szCs w:val="24"/>
              </w:rPr>
              <w:t>мин. Продолжительность</w:t>
            </w:r>
          </w:p>
        </w:tc>
        <w:tc>
          <w:tcPr>
            <w:tcW w:w="454" w:type="dxa"/>
            <w:tcBorders>
              <w:top w:val="nil"/>
              <w:left w:val="nil"/>
              <w:bottom w:val="single" w:sz="4" w:space="0" w:color="auto"/>
              <w:right w:val="nil"/>
            </w:tcBorders>
            <w:vAlign w:val="bottom"/>
          </w:tcPr>
          <w:p w:rsidR="00A94217" w:rsidRPr="00A94217" w:rsidRDefault="00A94217" w:rsidP="00A52825">
            <w:pPr>
              <w:spacing w:line="240" w:lineRule="auto"/>
              <w:jc w:val="center"/>
              <w:rPr>
                <w:rFonts w:ascii="Times New Roman" w:hAnsi="Times New Roman"/>
                <w:sz w:val="24"/>
                <w:szCs w:val="24"/>
              </w:rPr>
            </w:pPr>
          </w:p>
        </w:tc>
      </w:tr>
    </w:tbl>
    <w:p w:rsidR="00A94217" w:rsidRPr="00A94217" w:rsidRDefault="00A94217" w:rsidP="00A52825">
      <w:pPr>
        <w:spacing w:before="40" w:line="240" w:lineRule="auto"/>
        <w:jc w:val="center"/>
        <w:rPr>
          <w:rFonts w:ascii="Times New Roman" w:hAnsi="Times New Roman"/>
        </w:rPr>
      </w:pPr>
      <w:r w:rsidRPr="00A94217">
        <w:rPr>
          <w:rFonts w:ascii="Times New Roman" w:hAnsi="Times New Roman"/>
        </w:rPr>
        <w:t>(заполняется в случае проведения проверок филиалов, представительств,  обособленных структурных</w:t>
      </w:r>
      <w:r w:rsidR="001A60BA">
        <w:rPr>
          <w:rFonts w:ascii="Times New Roman" w:hAnsi="Times New Roman"/>
        </w:rPr>
        <w:t xml:space="preserve"> </w:t>
      </w:r>
      <w:r w:rsidRPr="00A94217">
        <w:rPr>
          <w:rFonts w:ascii="Times New Roman" w:hAnsi="Times New Roman"/>
        </w:rPr>
        <w:t>подразделений юридического лица или  при осуществлении деятельности индивидуального предпринимателя</w:t>
      </w:r>
      <w:r w:rsidR="001A60BA">
        <w:rPr>
          <w:rFonts w:ascii="Times New Roman" w:hAnsi="Times New Roman"/>
        </w:rPr>
        <w:t xml:space="preserve"> </w:t>
      </w:r>
      <w:r w:rsidRPr="00A94217">
        <w:rPr>
          <w:rFonts w:ascii="Times New Roman" w:hAnsi="Times New Roman"/>
        </w:rPr>
        <w:t>по нескольким адресам)</w:t>
      </w:r>
    </w:p>
    <w:p w:rsidR="00A94217" w:rsidRPr="00A94217" w:rsidRDefault="00A94217" w:rsidP="00A52825">
      <w:pPr>
        <w:spacing w:before="120" w:line="240" w:lineRule="auto"/>
        <w:rPr>
          <w:rFonts w:ascii="Times New Roman" w:hAnsi="Times New Roman"/>
          <w:sz w:val="24"/>
          <w:szCs w:val="24"/>
        </w:rPr>
      </w:pPr>
      <w:r w:rsidRPr="00A94217">
        <w:rPr>
          <w:rFonts w:ascii="Times New Roman" w:hAnsi="Times New Roman"/>
          <w:sz w:val="24"/>
          <w:szCs w:val="24"/>
        </w:rPr>
        <w:t xml:space="preserve">Общая продолжительность проверки:  </w:t>
      </w:r>
    </w:p>
    <w:p w:rsidR="00A94217" w:rsidRPr="00A94217" w:rsidRDefault="00A94217" w:rsidP="00A52825">
      <w:pPr>
        <w:pBdr>
          <w:top w:val="single" w:sz="4" w:space="1" w:color="auto"/>
        </w:pBdr>
        <w:spacing w:line="240" w:lineRule="auto"/>
        <w:ind w:left="3969"/>
        <w:jc w:val="center"/>
        <w:rPr>
          <w:rFonts w:ascii="Times New Roman" w:hAnsi="Times New Roman"/>
        </w:rPr>
      </w:pPr>
      <w:r w:rsidRPr="00A94217">
        <w:rPr>
          <w:rFonts w:ascii="Times New Roman" w:hAnsi="Times New Roman"/>
        </w:rPr>
        <w:t>(рабочих дней/часов)</w:t>
      </w:r>
    </w:p>
    <w:p w:rsidR="0063581A" w:rsidRDefault="00A94217" w:rsidP="00A52825">
      <w:pPr>
        <w:spacing w:before="120" w:line="240" w:lineRule="auto"/>
        <w:rPr>
          <w:rFonts w:ascii="Times New Roman" w:hAnsi="Times New Roman"/>
          <w:sz w:val="24"/>
          <w:szCs w:val="24"/>
        </w:rPr>
      </w:pPr>
      <w:r w:rsidRPr="00A94217">
        <w:rPr>
          <w:rFonts w:ascii="Times New Roman" w:hAnsi="Times New Roman"/>
          <w:sz w:val="24"/>
          <w:szCs w:val="24"/>
        </w:rPr>
        <w:lastRenderedPageBreak/>
        <w:t xml:space="preserve">Акт составлен:  </w:t>
      </w:r>
    </w:p>
    <w:p w:rsidR="00A94217" w:rsidRPr="00A94217" w:rsidRDefault="00A94217" w:rsidP="00A52825">
      <w:pPr>
        <w:spacing w:line="240" w:lineRule="auto"/>
        <w:rPr>
          <w:rFonts w:ascii="Times New Roman" w:hAnsi="Times New Roman"/>
          <w:sz w:val="24"/>
          <w:szCs w:val="24"/>
        </w:rPr>
      </w:pPr>
    </w:p>
    <w:p w:rsidR="00A94217" w:rsidRPr="00A94217" w:rsidRDefault="00A94217" w:rsidP="00A52825">
      <w:pPr>
        <w:pBdr>
          <w:top w:val="single" w:sz="4" w:space="1" w:color="auto"/>
        </w:pBdr>
        <w:spacing w:line="240" w:lineRule="auto"/>
        <w:jc w:val="center"/>
        <w:rPr>
          <w:rFonts w:ascii="Times New Roman" w:hAnsi="Times New Roman"/>
        </w:rPr>
      </w:pPr>
      <w:r w:rsidRPr="00A94217">
        <w:rPr>
          <w:rFonts w:ascii="Times New Roman" w:hAnsi="Times New Roman"/>
        </w:rPr>
        <w:t>(наименование органа муниципального контроля)</w:t>
      </w:r>
    </w:p>
    <w:p w:rsidR="0063581A" w:rsidRDefault="00A94217" w:rsidP="00A52825">
      <w:pPr>
        <w:spacing w:before="120" w:line="240" w:lineRule="auto"/>
        <w:jc w:val="both"/>
        <w:rPr>
          <w:rFonts w:ascii="Times New Roman" w:hAnsi="Times New Roman"/>
          <w:sz w:val="24"/>
          <w:szCs w:val="24"/>
        </w:rPr>
      </w:pPr>
      <w:r w:rsidRPr="00A94217">
        <w:rPr>
          <w:rFonts w:ascii="Times New Roman" w:hAnsi="Times New Roman"/>
          <w:sz w:val="24"/>
          <w:szCs w:val="24"/>
        </w:rPr>
        <w:t>С копией распоряжения/приказа о проведении проверки ознакомле</w:t>
      </w:r>
      <w:proofErr w:type="gramStart"/>
      <w:r w:rsidRPr="00A94217">
        <w:rPr>
          <w:rFonts w:ascii="Times New Roman" w:hAnsi="Times New Roman"/>
          <w:sz w:val="24"/>
          <w:szCs w:val="24"/>
        </w:rPr>
        <w:t>н(</w:t>
      </w:r>
      <w:proofErr w:type="gramEnd"/>
      <w:r w:rsidRPr="00A94217">
        <w:rPr>
          <w:rFonts w:ascii="Times New Roman" w:hAnsi="Times New Roman"/>
          <w:sz w:val="24"/>
          <w:szCs w:val="24"/>
        </w:rPr>
        <w:t xml:space="preserve">ы): </w:t>
      </w:r>
      <w:r w:rsidRPr="00A94217">
        <w:rPr>
          <w:rFonts w:ascii="Times New Roman" w:hAnsi="Times New Roman"/>
        </w:rPr>
        <w:t>(заполняется при проведении выездной проверки)</w:t>
      </w:r>
    </w:p>
    <w:p w:rsidR="0063581A" w:rsidRDefault="0063581A" w:rsidP="00A52825">
      <w:pPr>
        <w:pBdr>
          <w:top w:val="single" w:sz="4" w:space="1" w:color="auto"/>
        </w:pBdr>
        <w:spacing w:line="240" w:lineRule="auto"/>
        <w:rPr>
          <w:rFonts w:ascii="Times New Roman" w:hAnsi="Times New Roman"/>
          <w:sz w:val="2"/>
          <w:szCs w:val="2"/>
        </w:rPr>
      </w:pPr>
    </w:p>
    <w:p w:rsidR="00A94217" w:rsidRPr="00A94217" w:rsidRDefault="00A94217" w:rsidP="00A52825">
      <w:pPr>
        <w:pBdr>
          <w:top w:val="single" w:sz="4" w:space="1" w:color="auto"/>
        </w:pBdr>
        <w:spacing w:line="240" w:lineRule="auto"/>
        <w:jc w:val="center"/>
        <w:rPr>
          <w:rFonts w:ascii="Times New Roman" w:hAnsi="Times New Roman"/>
        </w:rPr>
      </w:pPr>
      <w:r w:rsidRPr="00A94217">
        <w:rPr>
          <w:rFonts w:ascii="Times New Roman" w:hAnsi="Times New Roman"/>
        </w:rPr>
        <w:t>(фамилии, инициалы, подпись, дата, время)</w:t>
      </w:r>
    </w:p>
    <w:p w:rsidR="0063581A" w:rsidRDefault="00A94217" w:rsidP="00A52825">
      <w:pPr>
        <w:spacing w:before="360" w:line="240" w:lineRule="auto"/>
        <w:jc w:val="both"/>
        <w:rPr>
          <w:rFonts w:ascii="Times New Roman" w:hAnsi="Times New Roman"/>
          <w:sz w:val="24"/>
          <w:szCs w:val="24"/>
        </w:rPr>
      </w:pPr>
      <w:r w:rsidRPr="00A94217">
        <w:rPr>
          <w:rFonts w:ascii="Times New Roman" w:hAnsi="Times New Roman"/>
          <w:sz w:val="24"/>
          <w:szCs w:val="24"/>
        </w:rPr>
        <w:t>Дата и номер решения прокурора (его заместителя) о согласовании проведения проверки:</w:t>
      </w:r>
      <w:r w:rsidR="001A60BA">
        <w:rPr>
          <w:rFonts w:ascii="Times New Roman" w:hAnsi="Times New Roman"/>
          <w:sz w:val="24"/>
          <w:szCs w:val="24"/>
        </w:rPr>
        <w:t xml:space="preserve"> </w:t>
      </w:r>
    </w:p>
    <w:p w:rsidR="00A94217" w:rsidRPr="00A94217" w:rsidRDefault="00A94217" w:rsidP="00A52825">
      <w:pPr>
        <w:spacing w:line="240" w:lineRule="auto"/>
        <w:rPr>
          <w:rFonts w:ascii="Times New Roman" w:hAnsi="Times New Roman"/>
          <w:sz w:val="24"/>
          <w:szCs w:val="24"/>
        </w:rPr>
      </w:pPr>
    </w:p>
    <w:p w:rsidR="00A94217" w:rsidRPr="00A94217" w:rsidRDefault="00A94217" w:rsidP="00A52825">
      <w:pPr>
        <w:pBdr>
          <w:top w:val="single" w:sz="4" w:space="1" w:color="auto"/>
        </w:pBdr>
        <w:spacing w:line="240" w:lineRule="auto"/>
        <w:jc w:val="center"/>
        <w:rPr>
          <w:rFonts w:ascii="Times New Roman" w:hAnsi="Times New Roman"/>
        </w:rPr>
      </w:pPr>
      <w:r w:rsidRPr="00A94217">
        <w:rPr>
          <w:rFonts w:ascii="Times New Roman" w:hAnsi="Times New Roman"/>
        </w:rPr>
        <w:t>(заполняется в случае необходимости согласования проверки с органами прокуратуры)</w:t>
      </w:r>
    </w:p>
    <w:p w:rsidR="0063581A" w:rsidRDefault="00A94217" w:rsidP="00A52825">
      <w:pPr>
        <w:keepNext/>
        <w:spacing w:before="80" w:line="240" w:lineRule="auto"/>
        <w:rPr>
          <w:rFonts w:ascii="Times New Roman" w:hAnsi="Times New Roman"/>
          <w:sz w:val="24"/>
          <w:szCs w:val="24"/>
        </w:rPr>
      </w:pPr>
      <w:r w:rsidRPr="00A94217">
        <w:rPr>
          <w:rFonts w:ascii="Times New Roman" w:hAnsi="Times New Roman"/>
          <w:sz w:val="24"/>
          <w:szCs w:val="24"/>
        </w:rPr>
        <w:t>Лиц</w:t>
      </w:r>
      <w:proofErr w:type="gramStart"/>
      <w:r w:rsidRPr="00A94217">
        <w:rPr>
          <w:rFonts w:ascii="Times New Roman" w:hAnsi="Times New Roman"/>
          <w:sz w:val="24"/>
          <w:szCs w:val="24"/>
        </w:rPr>
        <w:t>о(</w:t>
      </w:r>
      <w:proofErr w:type="gramEnd"/>
      <w:r w:rsidRPr="00A94217">
        <w:rPr>
          <w:rFonts w:ascii="Times New Roman" w:hAnsi="Times New Roman"/>
          <w:sz w:val="24"/>
          <w:szCs w:val="24"/>
        </w:rPr>
        <w:t xml:space="preserve">а), проводившее проверку:  </w:t>
      </w:r>
    </w:p>
    <w:p w:rsidR="0063581A" w:rsidRDefault="0063581A" w:rsidP="00A52825">
      <w:pPr>
        <w:spacing w:line="240" w:lineRule="auto"/>
        <w:rPr>
          <w:rFonts w:ascii="Times New Roman" w:hAnsi="Times New Roman"/>
          <w:sz w:val="24"/>
          <w:szCs w:val="24"/>
        </w:rPr>
      </w:pPr>
    </w:p>
    <w:p w:rsidR="00A94217" w:rsidRPr="00A94217" w:rsidRDefault="00A94217" w:rsidP="00A52825">
      <w:pPr>
        <w:spacing w:line="240" w:lineRule="auto"/>
        <w:rPr>
          <w:rFonts w:ascii="Times New Roman" w:hAnsi="Times New Roman"/>
          <w:sz w:val="24"/>
          <w:szCs w:val="24"/>
        </w:rPr>
      </w:pPr>
    </w:p>
    <w:p w:rsidR="00A94217" w:rsidRPr="00A94217" w:rsidRDefault="00A94217" w:rsidP="00A52825">
      <w:pPr>
        <w:pBdr>
          <w:top w:val="single" w:sz="4" w:space="1" w:color="auto"/>
        </w:pBdr>
        <w:spacing w:line="240" w:lineRule="auto"/>
        <w:jc w:val="center"/>
        <w:rPr>
          <w:rFonts w:ascii="Times New Roman" w:hAnsi="Times New Roman"/>
        </w:rPr>
      </w:pPr>
      <w:r w:rsidRPr="00A94217">
        <w:rPr>
          <w:rFonts w:ascii="Times New Roman" w:hAnsi="Times New Roman"/>
        </w:rPr>
        <w:t>(фамилия, имя, отчество (последнее – при наличии), должность должностного лица (должностных лиц), проводившег</w:t>
      </w:r>
      <w:proofErr w:type="gramStart"/>
      <w:r w:rsidRPr="00A94217">
        <w:rPr>
          <w:rFonts w:ascii="Times New Roman" w:hAnsi="Times New Roman"/>
        </w:rPr>
        <w:t>о(</w:t>
      </w:r>
      <w:proofErr w:type="gramEnd"/>
      <w:r w:rsidRPr="00A94217">
        <w:rPr>
          <w:rFonts w:ascii="Times New Roman" w:hAnsi="Times New Roman"/>
        </w:rPr>
        <w:t>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w:t>
      </w:r>
      <w:r w:rsidR="001A60BA">
        <w:rPr>
          <w:rFonts w:ascii="Times New Roman" w:hAnsi="Times New Roman"/>
        </w:rPr>
        <w:t xml:space="preserve"> </w:t>
      </w:r>
      <w:r w:rsidRPr="00A94217">
        <w:rPr>
          <w:rFonts w:ascii="Times New Roman" w:hAnsi="Times New Roman"/>
        </w:rPr>
        <w:t>по аккредитации, выдавшего свидетельство)</w:t>
      </w:r>
    </w:p>
    <w:p w:rsidR="0063581A" w:rsidRDefault="00A94217" w:rsidP="00A52825">
      <w:pPr>
        <w:spacing w:before="120" w:line="240" w:lineRule="auto"/>
        <w:rPr>
          <w:rFonts w:ascii="Times New Roman" w:hAnsi="Times New Roman"/>
          <w:sz w:val="24"/>
          <w:szCs w:val="24"/>
        </w:rPr>
      </w:pPr>
      <w:r w:rsidRPr="00A94217">
        <w:rPr>
          <w:rFonts w:ascii="Times New Roman" w:hAnsi="Times New Roman"/>
          <w:sz w:val="24"/>
          <w:szCs w:val="24"/>
        </w:rPr>
        <w:t xml:space="preserve">При проведении проверки присутствовали:  </w:t>
      </w:r>
    </w:p>
    <w:p w:rsidR="0063581A" w:rsidRDefault="0063581A" w:rsidP="00A52825">
      <w:pPr>
        <w:spacing w:line="240" w:lineRule="auto"/>
        <w:rPr>
          <w:rFonts w:ascii="Times New Roman" w:hAnsi="Times New Roman"/>
          <w:sz w:val="24"/>
          <w:szCs w:val="24"/>
        </w:rPr>
      </w:pPr>
    </w:p>
    <w:p w:rsidR="00A94217" w:rsidRPr="00A94217" w:rsidRDefault="00A94217" w:rsidP="00A52825">
      <w:pPr>
        <w:spacing w:line="240" w:lineRule="auto"/>
        <w:rPr>
          <w:rFonts w:ascii="Times New Roman" w:hAnsi="Times New Roman"/>
          <w:sz w:val="24"/>
          <w:szCs w:val="24"/>
        </w:rPr>
      </w:pPr>
    </w:p>
    <w:p w:rsidR="00A94217" w:rsidRPr="00A94217" w:rsidRDefault="00A94217" w:rsidP="00A52825">
      <w:pPr>
        <w:pBdr>
          <w:top w:val="single" w:sz="4" w:space="1" w:color="auto"/>
        </w:pBdr>
        <w:spacing w:line="240" w:lineRule="auto"/>
        <w:jc w:val="center"/>
        <w:rPr>
          <w:rFonts w:ascii="Times New Roman" w:hAnsi="Times New Roman"/>
        </w:rPr>
      </w:pPr>
      <w:r w:rsidRPr="00A94217">
        <w:rPr>
          <w:rFonts w:ascii="Times New Roman" w:hAnsi="Times New Roman"/>
        </w:rPr>
        <w:t>(фамилия,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уполномоченного представителя саморегулируемой организации (в случае проведения проверки члена саморегулируемой организации), присутствовавших при проведении мероприятий</w:t>
      </w:r>
      <w:r w:rsidR="001A60BA">
        <w:rPr>
          <w:rFonts w:ascii="Times New Roman" w:hAnsi="Times New Roman"/>
        </w:rPr>
        <w:t xml:space="preserve"> </w:t>
      </w:r>
      <w:r w:rsidRPr="00A94217">
        <w:rPr>
          <w:rFonts w:ascii="Times New Roman" w:hAnsi="Times New Roman"/>
        </w:rPr>
        <w:t>по проверке)</w:t>
      </w:r>
    </w:p>
    <w:p w:rsidR="00A94217" w:rsidRPr="00A94217" w:rsidRDefault="00A94217" w:rsidP="00A52825">
      <w:pPr>
        <w:spacing w:before="120" w:line="240" w:lineRule="auto"/>
        <w:ind w:firstLine="567"/>
        <w:rPr>
          <w:rFonts w:ascii="Times New Roman" w:hAnsi="Times New Roman"/>
          <w:sz w:val="24"/>
          <w:szCs w:val="24"/>
        </w:rPr>
      </w:pPr>
      <w:r w:rsidRPr="00A94217">
        <w:rPr>
          <w:rFonts w:ascii="Times New Roman" w:hAnsi="Times New Roman"/>
          <w:sz w:val="24"/>
          <w:szCs w:val="24"/>
        </w:rPr>
        <w:t>В ходе проведения проверки:</w:t>
      </w:r>
    </w:p>
    <w:p w:rsidR="0063581A" w:rsidRDefault="00A94217" w:rsidP="00A52825">
      <w:pPr>
        <w:spacing w:before="120" w:line="240" w:lineRule="auto"/>
        <w:ind w:firstLine="567"/>
        <w:jc w:val="both"/>
        <w:rPr>
          <w:rFonts w:ascii="Times New Roman" w:hAnsi="Times New Roman"/>
          <w:sz w:val="24"/>
          <w:szCs w:val="24"/>
        </w:rPr>
      </w:pPr>
      <w:r w:rsidRPr="00A94217">
        <w:rPr>
          <w:rFonts w:ascii="Times New Roman" w:hAnsi="Times New Roman"/>
          <w:sz w:val="24"/>
          <w:szCs w:val="24"/>
        </w:rPr>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w:t>
      </w:r>
      <w:r w:rsidR="001A60BA">
        <w:rPr>
          <w:rFonts w:ascii="Times New Roman" w:hAnsi="Times New Roman"/>
          <w:sz w:val="24"/>
          <w:szCs w:val="24"/>
        </w:rPr>
        <w:t xml:space="preserve"> </w:t>
      </w:r>
    </w:p>
    <w:p w:rsidR="00A94217" w:rsidRPr="00A94217" w:rsidRDefault="00A94217" w:rsidP="00A52825">
      <w:pPr>
        <w:spacing w:line="240" w:lineRule="auto"/>
        <w:rPr>
          <w:rFonts w:ascii="Times New Roman" w:hAnsi="Times New Roman"/>
          <w:sz w:val="24"/>
          <w:szCs w:val="24"/>
        </w:rPr>
      </w:pPr>
    </w:p>
    <w:p w:rsidR="00A94217" w:rsidRPr="00A94217" w:rsidRDefault="00A94217" w:rsidP="00A52825">
      <w:pPr>
        <w:pBdr>
          <w:top w:val="single" w:sz="4" w:space="1" w:color="auto"/>
        </w:pBdr>
        <w:spacing w:line="240" w:lineRule="auto"/>
        <w:jc w:val="center"/>
        <w:rPr>
          <w:rFonts w:ascii="Times New Roman" w:hAnsi="Times New Roman"/>
        </w:rPr>
      </w:pPr>
      <w:r w:rsidRPr="00A94217">
        <w:rPr>
          <w:rFonts w:ascii="Times New Roman" w:hAnsi="Times New Roman"/>
        </w:rPr>
        <w:t>(с указанием характера нарушений; лиц, допустивших нарушения)</w:t>
      </w:r>
    </w:p>
    <w:p w:rsidR="0063581A" w:rsidRDefault="00A94217" w:rsidP="005F2B8B">
      <w:pPr>
        <w:spacing w:before="120" w:line="240" w:lineRule="auto"/>
        <w:ind w:firstLine="567"/>
        <w:jc w:val="both"/>
        <w:rPr>
          <w:rFonts w:ascii="Times New Roman" w:hAnsi="Times New Roman"/>
          <w:sz w:val="24"/>
          <w:szCs w:val="24"/>
        </w:rPr>
      </w:pPr>
      <w:r w:rsidRPr="00A94217">
        <w:rPr>
          <w:rFonts w:ascii="Times New Roman" w:hAnsi="Times New Roman"/>
          <w:sz w:val="24"/>
          <w:szCs w:val="24"/>
        </w:rPr>
        <w:t xml:space="preserve">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  </w:t>
      </w:r>
    </w:p>
    <w:p w:rsidR="0063581A" w:rsidRDefault="0063581A" w:rsidP="00A52825">
      <w:pPr>
        <w:spacing w:line="240" w:lineRule="auto"/>
        <w:rPr>
          <w:rFonts w:ascii="Times New Roman" w:hAnsi="Times New Roman"/>
          <w:sz w:val="24"/>
          <w:szCs w:val="24"/>
        </w:rPr>
      </w:pPr>
    </w:p>
    <w:p w:rsidR="0063581A" w:rsidRDefault="00A94217" w:rsidP="00A52825">
      <w:pPr>
        <w:spacing w:before="120" w:line="240" w:lineRule="auto"/>
        <w:ind w:firstLine="567"/>
        <w:jc w:val="both"/>
        <w:rPr>
          <w:rFonts w:ascii="Times New Roman" w:hAnsi="Times New Roman"/>
          <w:sz w:val="24"/>
          <w:szCs w:val="24"/>
        </w:rPr>
      </w:pPr>
      <w:r w:rsidRPr="00A94217">
        <w:rPr>
          <w:rFonts w:ascii="Times New Roman" w:hAnsi="Times New Roman"/>
          <w:sz w:val="24"/>
          <w:szCs w:val="24"/>
        </w:rPr>
        <w:lastRenderedPageBreak/>
        <w:t>выявлены факты невыполнения предписаний органов муниципального контроля (с указанием реквизитов выданных предписаний):</w:t>
      </w:r>
    </w:p>
    <w:p w:rsidR="0063581A" w:rsidRDefault="0063581A" w:rsidP="00A52825">
      <w:pPr>
        <w:spacing w:line="240" w:lineRule="auto"/>
        <w:rPr>
          <w:rFonts w:ascii="Times New Roman" w:hAnsi="Times New Roman"/>
          <w:sz w:val="24"/>
          <w:szCs w:val="24"/>
        </w:rPr>
      </w:pPr>
    </w:p>
    <w:p w:rsidR="0063581A" w:rsidRDefault="00A94217" w:rsidP="005F2B8B">
      <w:pPr>
        <w:spacing w:before="120" w:line="240" w:lineRule="auto"/>
        <w:ind w:firstLine="567"/>
        <w:jc w:val="both"/>
        <w:rPr>
          <w:rFonts w:ascii="Times New Roman" w:hAnsi="Times New Roman"/>
          <w:sz w:val="24"/>
          <w:szCs w:val="24"/>
        </w:rPr>
      </w:pPr>
      <w:r w:rsidRPr="00A94217">
        <w:rPr>
          <w:rFonts w:ascii="Times New Roman" w:hAnsi="Times New Roman"/>
          <w:sz w:val="24"/>
          <w:szCs w:val="24"/>
        </w:rPr>
        <w:t>нарушений не выявлено</w:t>
      </w:r>
      <w:r w:rsidR="005F2B8B">
        <w:rPr>
          <w:rFonts w:ascii="Times New Roman" w:hAnsi="Times New Roman"/>
          <w:sz w:val="24"/>
          <w:szCs w:val="24"/>
        </w:rPr>
        <w:t>:</w:t>
      </w:r>
      <w:r w:rsidRPr="00A94217">
        <w:rPr>
          <w:rFonts w:ascii="Times New Roman" w:hAnsi="Times New Roman"/>
          <w:sz w:val="24"/>
          <w:szCs w:val="24"/>
        </w:rPr>
        <w:t xml:space="preserve">  </w:t>
      </w:r>
    </w:p>
    <w:p w:rsidR="0063581A" w:rsidRDefault="0063581A" w:rsidP="005F2B8B">
      <w:pPr>
        <w:spacing w:before="80" w:line="240" w:lineRule="auto"/>
        <w:jc w:val="both"/>
        <w:rPr>
          <w:rFonts w:ascii="Times New Roman" w:hAnsi="Times New Roman"/>
          <w:sz w:val="24"/>
          <w:szCs w:val="24"/>
        </w:rPr>
      </w:pPr>
    </w:p>
    <w:p w:rsidR="00A94217" w:rsidRPr="00A94217" w:rsidRDefault="00A94217" w:rsidP="00A52825">
      <w:pPr>
        <w:spacing w:before="120" w:after="120" w:line="240" w:lineRule="auto"/>
        <w:jc w:val="both"/>
        <w:rPr>
          <w:rFonts w:ascii="Times New Roman" w:hAnsi="Times New Roman"/>
          <w:sz w:val="24"/>
          <w:szCs w:val="24"/>
        </w:rPr>
      </w:pPr>
      <w:r w:rsidRPr="00A94217">
        <w:rPr>
          <w:rFonts w:ascii="Times New Roman" w:hAnsi="Times New Roman"/>
          <w:sz w:val="24"/>
          <w:szCs w:val="24"/>
        </w:rPr>
        <w:t>Запись в Журнал учета проверок юридического лица, индивидуального предпринимателя, проводимых органами муниципального контроля внесена (заполняется при проведении выездной проверки):</w:t>
      </w:r>
    </w:p>
    <w:tbl>
      <w:tblPr>
        <w:tblW w:w="0" w:type="auto"/>
        <w:tblLayout w:type="fixed"/>
        <w:tblCellMar>
          <w:left w:w="28" w:type="dxa"/>
          <w:right w:w="28" w:type="dxa"/>
        </w:tblCellMar>
        <w:tblLook w:val="0000" w:firstRow="0" w:lastRow="0" w:firstColumn="0" w:lastColumn="0" w:noHBand="0" w:noVBand="0"/>
      </w:tblPr>
      <w:tblGrid>
        <w:gridCol w:w="3856"/>
        <w:gridCol w:w="851"/>
        <w:gridCol w:w="4677"/>
      </w:tblGrid>
      <w:tr w:rsidR="00A94217" w:rsidRPr="00A94217" w:rsidTr="004729B3">
        <w:tc>
          <w:tcPr>
            <w:tcW w:w="3856" w:type="dxa"/>
            <w:tcBorders>
              <w:top w:val="nil"/>
              <w:left w:val="nil"/>
              <w:bottom w:val="single" w:sz="4" w:space="0" w:color="auto"/>
              <w:right w:val="nil"/>
            </w:tcBorders>
            <w:vAlign w:val="bottom"/>
          </w:tcPr>
          <w:p w:rsidR="00A94217" w:rsidRPr="00A94217" w:rsidRDefault="00A94217" w:rsidP="00A52825">
            <w:pPr>
              <w:spacing w:line="240" w:lineRule="auto"/>
              <w:jc w:val="center"/>
              <w:rPr>
                <w:rFonts w:ascii="Times New Roman" w:hAnsi="Times New Roman"/>
                <w:sz w:val="24"/>
                <w:szCs w:val="24"/>
              </w:rPr>
            </w:pPr>
          </w:p>
        </w:tc>
        <w:tc>
          <w:tcPr>
            <w:tcW w:w="851" w:type="dxa"/>
            <w:tcBorders>
              <w:top w:val="nil"/>
              <w:left w:val="nil"/>
              <w:bottom w:val="nil"/>
              <w:right w:val="nil"/>
            </w:tcBorders>
            <w:vAlign w:val="bottom"/>
          </w:tcPr>
          <w:p w:rsidR="00A94217" w:rsidRPr="00A94217" w:rsidRDefault="00A94217" w:rsidP="00A52825">
            <w:pPr>
              <w:spacing w:line="240" w:lineRule="auto"/>
              <w:rPr>
                <w:rFonts w:ascii="Times New Roman" w:hAnsi="Times New Roman"/>
                <w:sz w:val="24"/>
                <w:szCs w:val="24"/>
              </w:rPr>
            </w:pPr>
          </w:p>
        </w:tc>
        <w:tc>
          <w:tcPr>
            <w:tcW w:w="4677" w:type="dxa"/>
            <w:tcBorders>
              <w:top w:val="nil"/>
              <w:left w:val="nil"/>
              <w:bottom w:val="single" w:sz="4" w:space="0" w:color="auto"/>
              <w:right w:val="nil"/>
            </w:tcBorders>
            <w:vAlign w:val="bottom"/>
          </w:tcPr>
          <w:p w:rsidR="00A94217" w:rsidRPr="00A94217" w:rsidRDefault="00A94217" w:rsidP="00A52825">
            <w:pPr>
              <w:spacing w:line="240" w:lineRule="auto"/>
              <w:ind w:left="-28"/>
              <w:jc w:val="center"/>
              <w:rPr>
                <w:rFonts w:ascii="Times New Roman" w:hAnsi="Times New Roman"/>
                <w:sz w:val="24"/>
                <w:szCs w:val="24"/>
              </w:rPr>
            </w:pPr>
          </w:p>
        </w:tc>
      </w:tr>
      <w:tr w:rsidR="00A94217" w:rsidRPr="00A94217" w:rsidTr="004729B3">
        <w:tc>
          <w:tcPr>
            <w:tcW w:w="3856" w:type="dxa"/>
            <w:tcBorders>
              <w:top w:val="nil"/>
              <w:left w:val="nil"/>
              <w:bottom w:val="nil"/>
              <w:right w:val="nil"/>
            </w:tcBorders>
          </w:tcPr>
          <w:p w:rsidR="00A94217" w:rsidRPr="00A94217" w:rsidRDefault="00A94217" w:rsidP="00A52825">
            <w:pPr>
              <w:spacing w:line="240" w:lineRule="auto"/>
              <w:jc w:val="center"/>
              <w:rPr>
                <w:rFonts w:ascii="Times New Roman" w:hAnsi="Times New Roman"/>
              </w:rPr>
            </w:pPr>
            <w:r w:rsidRPr="00A94217">
              <w:rPr>
                <w:rFonts w:ascii="Times New Roman" w:hAnsi="Times New Roman"/>
              </w:rPr>
              <w:t xml:space="preserve">(подпись </w:t>
            </w:r>
            <w:proofErr w:type="gramStart"/>
            <w:r w:rsidRPr="00A94217">
              <w:rPr>
                <w:rFonts w:ascii="Times New Roman" w:hAnsi="Times New Roman"/>
              </w:rPr>
              <w:t>проверяющего</w:t>
            </w:r>
            <w:proofErr w:type="gramEnd"/>
            <w:r w:rsidRPr="00A94217">
              <w:rPr>
                <w:rFonts w:ascii="Times New Roman" w:hAnsi="Times New Roman"/>
              </w:rPr>
              <w:t>)</w:t>
            </w:r>
          </w:p>
        </w:tc>
        <w:tc>
          <w:tcPr>
            <w:tcW w:w="851" w:type="dxa"/>
            <w:tcBorders>
              <w:top w:val="nil"/>
              <w:left w:val="nil"/>
              <w:bottom w:val="nil"/>
              <w:right w:val="nil"/>
            </w:tcBorders>
          </w:tcPr>
          <w:p w:rsidR="00A94217" w:rsidRPr="00A94217" w:rsidRDefault="00A94217" w:rsidP="00A52825">
            <w:pPr>
              <w:spacing w:line="240" w:lineRule="auto"/>
              <w:rPr>
                <w:rFonts w:ascii="Times New Roman" w:hAnsi="Times New Roman"/>
              </w:rPr>
            </w:pPr>
          </w:p>
        </w:tc>
        <w:tc>
          <w:tcPr>
            <w:tcW w:w="4677" w:type="dxa"/>
            <w:tcBorders>
              <w:top w:val="nil"/>
              <w:left w:val="nil"/>
              <w:bottom w:val="nil"/>
              <w:right w:val="nil"/>
            </w:tcBorders>
          </w:tcPr>
          <w:p w:rsidR="00A94217" w:rsidRPr="00A94217" w:rsidRDefault="00A94217" w:rsidP="00A52825">
            <w:pPr>
              <w:spacing w:line="240" w:lineRule="auto"/>
              <w:ind w:left="-28"/>
              <w:jc w:val="center"/>
              <w:rPr>
                <w:rFonts w:ascii="Times New Roman" w:hAnsi="Times New Roman"/>
              </w:rPr>
            </w:pPr>
            <w:r w:rsidRPr="00A94217">
              <w:rPr>
                <w:rFonts w:ascii="Times New Roman" w:hAnsi="Times New Roman"/>
              </w:rPr>
              <w:t>(подпись уполномоченного представителя юридического лица, индивидуального предпринимателя, его уполномоченного представителя)</w:t>
            </w:r>
          </w:p>
        </w:tc>
      </w:tr>
    </w:tbl>
    <w:p w:rsidR="00A94217" w:rsidRPr="00A94217" w:rsidRDefault="00A94217" w:rsidP="00A52825">
      <w:pPr>
        <w:spacing w:before="120" w:after="120" w:line="240" w:lineRule="auto"/>
        <w:jc w:val="both"/>
        <w:rPr>
          <w:rFonts w:ascii="Times New Roman" w:hAnsi="Times New Roman"/>
          <w:sz w:val="24"/>
          <w:szCs w:val="24"/>
        </w:rPr>
      </w:pPr>
      <w:r w:rsidRPr="00A94217">
        <w:rPr>
          <w:rFonts w:ascii="Times New Roman" w:hAnsi="Times New Roman"/>
          <w:sz w:val="24"/>
          <w:szCs w:val="24"/>
        </w:rPr>
        <w:t>Журнал учета проверок юридического лица, индивидуального предпринимателя, проводимых органами муниципального контроля, отсутствует (заполняется при проведении выездной проверки):</w:t>
      </w:r>
    </w:p>
    <w:tbl>
      <w:tblPr>
        <w:tblW w:w="9384" w:type="dxa"/>
        <w:tblLayout w:type="fixed"/>
        <w:tblCellMar>
          <w:left w:w="28" w:type="dxa"/>
          <w:right w:w="28" w:type="dxa"/>
        </w:tblCellMar>
        <w:tblLook w:val="0000" w:firstRow="0" w:lastRow="0" w:firstColumn="0" w:lastColumn="0" w:noHBand="0" w:noVBand="0"/>
      </w:tblPr>
      <w:tblGrid>
        <w:gridCol w:w="3856"/>
        <w:gridCol w:w="851"/>
        <w:gridCol w:w="4677"/>
      </w:tblGrid>
      <w:tr w:rsidR="00A94217" w:rsidRPr="00A94217" w:rsidTr="004729B3">
        <w:tc>
          <w:tcPr>
            <w:tcW w:w="3856" w:type="dxa"/>
            <w:tcBorders>
              <w:top w:val="nil"/>
              <w:left w:val="nil"/>
              <w:bottom w:val="single" w:sz="4" w:space="0" w:color="auto"/>
              <w:right w:val="nil"/>
            </w:tcBorders>
            <w:vAlign w:val="bottom"/>
          </w:tcPr>
          <w:p w:rsidR="00A94217" w:rsidRPr="00A94217" w:rsidRDefault="00A94217" w:rsidP="00A52825">
            <w:pPr>
              <w:spacing w:line="240" w:lineRule="auto"/>
              <w:jc w:val="center"/>
              <w:rPr>
                <w:rFonts w:ascii="Times New Roman" w:hAnsi="Times New Roman"/>
                <w:sz w:val="24"/>
                <w:szCs w:val="24"/>
              </w:rPr>
            </w:pPr>
          </w:p>
        </w:tc>
        <w:tc>
          <w:tcPr>
            <w:tcW w:w="851" w:type="dxa"/>
            <w:tcBorders>
              <w:top w:val="nil"/>
              <w:left w:val="nil"/>
              <w:bottom w:val="nil"/>
              <w:right w:val="nil"/>
            </w:tcBorders>
            <w:vAlign w:val="bottom"/>
          </w:tcPr>
          <w:p w:rsidR="00A94217" w:rsidRPr="00A94217" w:rsidRDefault="00A94217" w:rsidP="00A52825">
            <w:pPr>
              <w:spacing w:line="240" w:lineRule="auto"/>
              <w:rPr>
                <w:rFonts w:ascii="Times New Roman" w:hAnsi="Times New Roman"/>
                <w:sz w:val="24"/>
                <w:szCs w:val="24"/>
              </w:rPr>
            </w:pPr>
          </w:p>
        </w:tc>
        <w:tc>
          <w:tcPr>
            <w:tcW w:w="4677" w:type="dxa"/>
            <w:tcBorders>
              <w:top w:val="nil"/>
              <w:left w:val="nil"/>
              <w:bottom w:val="single" w:sz="4" w:space="0" w:color="auto"/>
              <w:right w:val="nil"/>
            </w:tcBorders>
            <w:vAlign w:val="bottom"/>
          </w:tcPr>
          <w:p w:rsidR="00A94217" w:rsidRPr="00A94217" w:rsidRDefault="00A94217" w:rsidP="00A52825">
            <w:pPr>
              <w:spacing w:line="240" w:lineRule="auto"/>
              <w:ind w:left="-28"/>
              <w:jc w:val="center"/>
              <w:rPr>
                <w:rFonts w:ascii="Times New Roman" w:hAnsi="Times New Roman"/>
                <w:sz w:val="24"/>
                <w:szCs w:val="24"/>
              </w:rPr>
            </w:pPr>
          </w:p>
        </w:tc>
      </w:tr>
      <w:tr w:rsidR="00A94217" w:rsidRPr="00A94217" w:rsidTr="004729B3">
        <w:tc>
          <w:tcPr>
            <w:tcW w:w="3856" w:type="dxa"/>
            <w:tcBorders>
              <w:top w:val="nil"/>
              <w:left w:val="nil"/>
              <w:bottom w:val="nil"/>
              <w:right w:val="nil"/>
            </w:tcBorders>
          </w:tcPr>
          <w:p w:rsidR="00A94217" w:rsidRPr="00A94217" w:rsidRDefault="00A94217" w:rsidP="00A52825">
            <w:pPr>
              <w:spacing w:line="240" w:lineRule="auto"/>
              <w:jc w:val="center"/>
              <w:rPr>
                <w:rFonts w:ascii="Times New Roman" w:hAnsi="Times New Roman"/>
              </w:rPr>
            </w:pPr>
            <w:r w:rsidRPr="00A94217">
              <w:rPr>
                <w:rFonts w:ascii="Times New Roman" w:hAnsi="Times New Roman"/>
              </w:rPr>
              <w:t xml:space="preserve">(подпись </w:t>
            </w:r>
            <w:proofErr w:type="gramStart"/>
            <w:r w:rsidRPr="00A94217">
              <w:rPr>
                <w:rFonts w:ascii="Times New Roman" w:hAnsi="Times New Roman"/>
              </w:rPr>
              <w:t>проверяющего</w:t>
            </w:r>
            <w:proofErr w:type="gramEnd"/>
            <w:r w:rsidRPr="00A94217">
              <w:rPr>
                <w:rFonts w:ascii="Times New Roman" w:hAnsi="Times New Roman"/>
              </w:rPr>
              <w:t>)</w:t>
            </w:r>
          </w:p>
        </w:tc>
        <w:tc>
          <w:tcPr>
            <w:tcW w:w="851" w:type="dxa"/>
            <w:tcBorders>
              <w:top w:val="nil"/>
              <w:left w:val="nil"/>
              <w:bottom w:val="nil"/>
              <w:right w:val="nil"/>
            </w:tcBorders>
          </w:tcPr>
          <w:p w:rsidR="00A94217" w:rsidRPr="00A94217" w:rsidRDefault="00A94217" w:rsidP="00A52825">
            <w:pPr>
              <w:spacing w:line="240" w:lineRule="auto"/>
              <w:rPr>
                <w:rFonts w:ascii="Times New Roman" w:hAnsi="Times New Roman"/>
              </w:rPr>
            </w:pPr>
          </w:p>
        </w:tc>
        <w:tc>
          <w:tcPr>
            <w:tcW w:w="4677" w:type="dxa"/>
            <w:tcBorders>
              <w:top w:val="nil"/>
              <w:left w:val="nil"/>
              <w:bottom w:val="nil"/>
              <w:right w:val="nil"/>
            </w:tcBorders>
          </w:tcPr>
          <w:p w:rsidR="00A94217" w:rsidRPr="00A94217" w:rsidRDefault="00A94217" w:rsidP="00A52825">
            <w:pPr>
              <w:spacing w:line="240" w:lineRule="auto"/>
              <w:ind w:left="-28"/>
              <w:jc w:val="center"/>
              <w:rPr>
                <w:rFonts w:ascii="Times New Roman" w:hAnsi="Times New Roman"/>
              </w:rPr>
            </w:pPr>
            <w:r w:rsidRPr="00A94217">
              <w:rPr>
                <w:rFonts w:ascii="Times New Roman" w:hAnsi="Times New Roman"/>
              </w:rPr>
              <w:t>(подпись уполномоченного представителя юридического лица, индивидуального предпринимателя, его уполномоченного представителя)</w:t>
            </w:r>
          </w:p>
        </w:tc>
      </w:tr>
    </w:tbl>
    <w:p w:rsidR="0063581A" w:rsidRDefault="00A94217" w:rsidP="00A52825">
      <w:pPr>
        <w:spacing w:before="240" w:line="240" w:lineRule="auto"/>
        <w:rPr>
          <w:rFonts w:ascii="Times New Roman" w:hAnsi="Times New Roman"/>
          <w:sz w:val="24"/>
          <w:szCs w:val="24"/>
        </w:rPr>
      </w:pPr>
      <w:r w:rsidRPr="00A94217">
        <w:rPr>
          <w:rFonts w:ascii="Times New Roman" w:hAnsi="Times New Roman"/>
          <w:sz w:val="24"/>
          <w:szCs w:val="24"/>
        </w:rPr>
        <w:t xml:space="preserve">Прилагаемые к акту документы:  </w:t>
      </w:r>
      <w:r w:rsidR="00A52825">
        <w:rPr>
          <w:rFonts w:ascii="Times New Roman" w:hAnsi="Times New Roman"/>
          <w:sz w:val="24"/>
          <w:szCs w:val="24"/>
        </w:rPr>
        <w:t>_________________________________________________</w:t>
      </w:r>
    </w:p>
    <w:p w:rsidR="00A94217" w:rsidRPr="00A94217" w:rsidRDefault="00A94217" w:rsidP="00A52825">
      <w:pPr>
        <w:pBdr>
          <w:top w:val="single" w:sz="4" w:space="1" w:color="auto"/>
        </w:pBdr>
        <w:spacing w:line="240" w:lineRule="auto"/>
        <w:rPr>
          <w:rFonts w:ascii="Times New Roman" w:hAnsi="Times New Roman"/>
          <w:sz w:val="2"/>
          <w:szCs w:val="2"/>
        </w:rPr>
      </w:pPr>
    </w:p>
    <w:p w:rsidR="00A94217" w:rsidRDefault="00A94217" w:rsidP="00A52825">
      <w:pPr>
        <w:keepNext/>
        <w:spacing w:before="120" w:line="240" w:lineRule="auto"/>
        <w:rPr>
          <w:rFonts w:ascii="Times New Roman" w:hAnsi="Times New Roman"/>
          <w:sz w:val="24"/>
          <w:szCs w:val="24"/>
        </w:rPr>
      </w:pPr>
      <w:r w:rsidRPr="00A94217">
        <w:rPr>
          <w:rFonts w:ascii="Times New Roman" w:hAnsi="Times New Roman"/>
          <w:sz w:val="24"/>
          <w:szCs w:val="24"/>
        </w:rPr>
        <w:t xml:space="preserve">Подписи лиц, проводивших проверку:  </w:t>
      </w:r>
      <w:r w:rsidR="00A52825">
        <w:rPr>
          <w:rFonts w:ascii="Times New Roman" w:hAnsi="Times New Roman"/>
          <w:sz w:val="24"/>
          <w:szCs w:val="24"/>
        </w:rPr>
        <w:t>____________________________________________</w:t>
      </w:r>
    </w:p>
    <w:p w:rsidR="00A52825" w:rsidRPr="00A94217" w:rsidRDefault="00A52825" w:rsidP="00A52825">
      <w:pPr>
        <w:keepNext/>
        <w:spacing w:before="120" w:line="240" w:lineRule="auto"/>
        <w:rPr>
          <w:rFonts w:ascii="Times New Roman" w:hAnsi="Times New Roman"/>
          <w:sz w:val="2"/>
          <w:szCs w:val="2"/>
        </w:rPr>
      </w:pPr>
      <w:r>
        <w:rPr>
          <w:rFonts w:ascii="Times New Roman" w:hAnsi="Times New Roman"/>
          <w:sz w:val="24"/>
          <w:szCs w:val="24"/>
        </w:rPr>
        <w:t>_____________________________________________________________________________</w:t>
      </w:r>
    </w:p>
    <w:p w:rsidR="00A94217" w:rsidRPr="00A94217" w:rsidRDefault="00A94217" w:rsidP="00A52825">
      <w:pPr>
        <w:spacing w:before="120" w:line="240" w:lineRule="auto"/>
        <w:jc w:val="both"/>
        <w:rPr>
          <w:rFonts w:ascii="Times New Roman" w:hAnsi="Times New Roman"/>
          <w:sz w:val="24"/>
          <w:szCs w:val="24"/>
        </w:rPr>
      </w:pPr>
      <w:r w:rsidRPr="00A94217">
        <w:rPr>
          <w:rFonts w:ascii="Times New Roman" w:hAnsi="Times New Roman"/>
          <w:sz w:val="24"/>
          <w:szCs w:val="24"/>
        </w:rPr>
        <w:t>С актом проверки ознакомле</w:t>
      </w:r>
      <w:proofErr w:type="gramStart"/>
      <w:r w:rsidRPr="00A94217">
        <w:rPr>
          <w:rFonts w:ascii="Times New Roman" w:hAnsi="Times New Roman"/>
          <w:sz w:val="24"/>
          <w:szCs w:val="24"/>
        </w:rPr>
        <w:t>н(</w:t>
      </w:r>
      <w:proofErr w:type="gramEnd"/>
      <w:r w:rsidRPr="00A94217">
        <w:rPr>
          <w:rFonts w:ascii="Times New Roman" w:hAnsi="Times New Roman"/>
          <w:sz w:val="24"/>
          <w:szCs w:val="24"/>
        </w:rPr>
        <w:t>а), копию акта со всеми приложениями получил(а):</w:t>
      </w:r>
      <w:r w:rsidR="001A60BA">
        <w:rPr>
          <w:rFonts w:ascii="Times New Roman" w:hAnsi="Times New Roman"/>
          <w:sz w:val="24"/>
          <w:szCs w:val="24"/>
        </w:rPr>
        <w:t xml:space="preserve"> </w:t>
      </w:r>
    </w:p>
    <w:p w:rsidR="00A94217" w:rsidRPr="00A94217" w:rsidRDefault="00A94217" w:rsidP="008625AF">
      <w:pPr>
        <w:pBdr>
          <w:top w:val="single" w:sz="4" w:space="1" w:color="auto"/>
        </w:pBdr>
        <w:spacing w:after="120" w:line="240" w:lineRule="auto"/>
        <w:jc w:val="center"/>
        <w:rPr>
          <w:rFonts w:ascii="Times New Roman" w:hAnsi="Times New Roman"/>
        </w:rPr>
      </w:pPr>
      <w:r w:rsidRPr="00A94217">
        <w:rPr>
          <w:rFonts w:ascii="Times New Roman" w:hAnsi="Times New Roman"/>
        </w:rPr>
        <w:t>(фамилия, имя, отчество (последнее – при наличии), должность руково</w:t>
      </w:r>
      <w:r w:rsidR="008625AF">
        <w:rPr>
          <w:rFonts w:ascii="Times New Roman" w:hAnsi="Times New Roman"/>
        </w:rPr>
        <w:t xml:space="preserve">дителя, иного должностного лица </w:t>
      </w:r>
      <w:r w:rsidRPr="00A94217">
        <w:rPr>
          <w:rFonts w:ascii="Times New Roman" w:hAnsi="Times New Roman"/>
        </w:rPr>
        <w:t>или уполномоченного представителя юридического лица, и</w:t>
      </w:r>
      <w:r w:rsidR="008625AF">
        <w:rPr>
          <w:rFonts w:ascii="Times New Roman" w:hAnsi="Times New Roman"/>
        </w:rPr>
        <w:t xml:space="preserve">ндивидуального предпринимателя, </w:t>
      </w:r>
      <w:r w:rsidRPr="00A94217">
        <w:rPr>
          <w:rFonts w:ascii="Times New Roman" w:hAnsi="Times New Roman"/>
        </w:rPr>
        <w:t>его уполномоченного представителя)</w:t>
      </w:r>
    </w:p>
    <w:tbl>
      <w:tblPr>
        <w:tblW w:w="0" w:type="auto"/>
        <w:jc w:val="right"/>
        <w:tblLayout w:type="fixed"/>
        <w:tblCellMar>
          <w:left w:w="28" w:type="dxa"/>
          <w:right w:w="28" w:type="dxa"/>
        </w:tblCellMar>
        <w:tblLook w:val="0000" w:firstRow="0" w:lastRow="0" w:firstColumn="0" w:lastColumn="0" w:noHBand="0" w:noVBand="0"/>
      </w:tblPr>
      <w:tblGrid>
        <w:gridCol w:w="170"/>
        <w:gridCol w:w="369"/>
        <w:gridCol w:w="255"/>
        <w:gridCol w:w="1418"/>
        <w:gridCol w:w="369"/>
        <w:gridCol w:w="369"/>
        <w:gridCol w:w="312"/>
      </w:tblGrid>
      <w:tr w:rsidR="00A94217" w:rsidRPr="00A94217" w:rsidTr="00E154A4">
        <w:trPr>
          <w:jc w:val="right"/>
        </w:trPr>
        <w:tc>
          <w:tcPr>
            <w:tcW w:w="170" w:type="dxa"/>
            <w:tcBorders>
              <w:top w:val="nil"/>
              <w:left w:val="nil"/>
              <w:bottom w:val="nil"/>
              <w:right w:val="nil"/>
            </w:tcBorders>
            <w:vAlign w:val="bottom"/>
          </w:tcPr>
          <w:p w:rsidR="00A94217" w:rsidRPr="00A94217" w:rsidRDefault="00A94217" w:rsidP="00A52825">
            <w:pPr>
              <w:spacing w:line="240" w:lineRule="auto"/>
              <w:jc w:val="right"/>
              <w:rPr>
                <w:rFonts w:ascii="Times New Roman" w:hAnsi="Times New Roman"/>
                <w:sz w:val="24"/>
                <w:szCs w:val="24"/>
              </w:rPr>
            </w:pPr>
            <w:r w:rsidRPr="00A94217">
              <w:rPr>
                <w:rFonts w:ascii="Times New Roman" w:hAnsi="Times New Roman"/>
                <w:sz w:val="24"/>
                <w:szCs w:val="24"/>
              </w:rPr>
              <w:t>“</w:t>
            </w:r>
          </w:p>
        </w:tc>
        <w:tc>
          <w:tcPr>
            <w:tcW w:w="369" w:type="dxa"/>
            <w:tcBorders>
              <w:top w:val="nil"/>
              <w:left w:val="nil"/>
              <w:bottom w:val="single" w:sz="4" w:space="0" w:color="auto"/>
              <w:right w:val="nil"/>
            </w:tcBorders>
            <w:vAlign w:val="bottom"/>
          </w:tcPr>
          <w:p w:rsidR="00A94217" w:rsidRPr="00A94217" w:rsidRDefault="00A94217" w:rsidP="00A52825">
            <w:pPr>
              <w:spacing w:line="240" w:lineRule="auto"/>
              <w:jc w:val="center"/>
              <w:rPr>
                <w:rFonts w:ascii="Times New Roman" w:hAnsi="Times New Roman"/>
                <w:sz w:val="24"/>
                <w:szCs w:val="24"/>
              </w:rPr>
            </w:pPr>
          </w:p>
        </w:tc>
        <w:tc>
          <w:tcPr>
            <w:tcW w:w="255" w:type="dxa"/>
            <w:tcBorders>
              <w:top w:val="nil"/>
              <w:left w:val="nil"/>
              <w:bottom w:val="nil"/>
              <w:right w:val="nil"/>
            </w:tcBorders>
            <w:vAlign w:val="bottom"/>
          </w:tcPr>
          <w:p w:rsidR="00A94217" w:rsidRPr="00A94217" w:rsidRDefault="00A94217" w:rsidP="00A52825">
            <w:pPr>
              <w:spacing w:line="240" w:lineRule="auto"/>
              <w:rPr>
                <w:rFonts w:ascii="Times New Roman" w:hAnsi="Times New Roman"/>
                <w:sz w:val="24"/>
                <w:szCs w:val="24"/>
              </w:rPr>
            </w:pPr>
            <w:r w:rsidRPr="00A94217">
              <w:rPr>
                <w:rFonts w:ascii="Times New Roman" w:hAnsi="Times New Roman"/>
                <w:sz w:val="24"/>
                <w:szCs w:val="24"/>
              </w:rPr>
              <w:t>”</w:t>
            </w:r>
          </w:p>
        </w:tc>
        <w:tc>
          <w:tcPr>
            <w:tcW w:w="1418" w:type="dxa"/>
            <w:tcBorders>
              <w:top w:val="nil"/>
              <w:left w:val="nil"/>
              <w:bottom w:val="single" w:sz="4" w:space="0" w:color="auto"/>
              <w:right w:val="nil"/>
            </w:tcBorders>
            <w:vAlign w:val="bottom"/>
          </w:tcPr>
          <w:p w:rsidR="00A94217" w:rsidRPr="00A94217" w:rsidRDefault="00A94217" w:rsidP="00A52825">
            <w:pPr>
              <w:spacing w:line="240" w:lineRule="auto"/>
              <w:jc w:val="center"/>
              <w:rPr>
                <w:rFonts w:ascii="Times New Roman" w:hAnsi="Times New Roman"/>
                <w:sz w:val="24"/>
                <w:szCs w:val="24"/>
              </w:rPr>
            </w:pPr>
          </w:p>
        </w:tc>
        <w:tc>
          <w:tcPr>
            <w:tcW w:w="369" w:type="dxa"/>
            <w:tcBorders>
              <w:top w:val="nil"/>
              <w:left w:val="nil"/>
              <w:bottom w:val="nil"/>
              <w:right w:val="nil"/>
            </w:tcBorders>
            <w:vAlign w:val="bottom"/>
          </w:tcPr>
          <w:p w:rsidR="00A94217" w:rsidRPr="00A94217" w:rsidRDefault="00A94217" w:rsidP="00A52825">
            <w:pPr>
              <w:spacing w:line="240" w:lineRule="auto"/>
              <w:jc w:val="right"/>
              <w:rPr>
                <w:rFonts w:ascii="Times New Roman" w:hAnsi="Times New Roman"/>
                <w:sz w:val="24"/>
                <w:szCs w:val="24"/>
              </w:rPr>
            </w:pPr>
            <w:r w:rsidRPr="00A94217">
              <w:rPr>
                <w:rFonts w:ascii="Times New Roman" w:hAnsi="Times New Roman"/>
                <w:sz w:val="24"/>
                <w:szCs w:val="24"/>
              </w:rPr>
              <w:t>20</w:t>
            </w:r>
          </w:p>
        </w:tc>
        <w:tc>
          <w:tcPr>
            <w:tcW w:w="369" w:type="dxa"/>
            <w:tcBorders>
              <w:top w:val="nil"/>
              <w:left w:val="nil"/>
              <w:bottom w:val="single" w:sz="4" w:space="0" w:color="auto"/>
              <w:right w:val="nil"/>
            </w:tcBorders>
            <w:vAlign w:val="bottom"/>
          </w:tcPr>
          <w:p w:rsidR="00A94217" w:rsidRPr="00A94217" w:rsidRDefault="00A94217" w:rsidP="00A52825">
            <w:pPr>
              <w:spacing w:line="240" w:lineRule="auto"/>
              <w:rPr>
                <w:rFonts w:ascii="Times New Roman" w:hAnsi="Times New Roman"/>
                <w:sz w:val="24"/>
                <w:szCs w:val="24"/>
              </w:rPr>
            </w:pPr>
          </w:p>
        </w:tc>
        <w:tc>
          <w:tcPr>
            <w:tcW w:w="312" w:type="dxa"/>
            <w:tcBorders>
              <w:top w:val="nil"/>
              <w:left w:val="nil"/>
              <w:bottom w:val="nil"/>
              <w:right w:val="nil"/>
            </w:tcBorders>
            <w:vAlign w:val="bottom"/>
          </w:tcPr>
          <w:p w:rsidR="00A94217" w:rsidRPr="00A94217" w:rsidRDefault="00A94217" w:rsidP="00A52825">
            <w:pPr>
              <w:spacing w:line="240" w:lineRule="auto"/>
              <w:ind w:left="57"/>
              <w:rPr>
                <w:rFonts w:ascii="Times New Roman" w:hAnsi="Times New Roman"/>
                <w:sz w:val="24"/>
                <w:szCs w:val="24"/>
              </w:rPr>
            </w:pPr>
            <w:proofErr w:type="gramStart"/>
            <w:r w:rsidRPr="00A94217">
              <w:rPr>
                <w:rFonts w:ascii="Times New Roman" w:hAnsi="Times New Roman"/>
                <w:sz w:val="24"/>
                <w:szCs w:val="24"/>
              </w:rPr>
              <w:t>г</w:t>
            </w:r>
            <w:proofErr w:type="gramEnd"/>
            <w:r w:rsidRPr="00A94217">
              <w:rPr>
                <w:rFonts w:ascii="Times New Roman" w:hAnsi="Times New Roman"/>
                <w:sz w:val="24"/>
                <w:szCs w:val="24"/>
              </w:rPr>
              <w:t>.</w:t>
            </w:r>
          </w:p>
        </w:tc>
      </w:tr>
    </w:tbl>
    <w:p w:rsidR="00A94217" w:rsidRPr="00A94217" w:rsidRDefault="00A94217" w:rsidP="00A52825">
      <w:pPr>
        <w:spacing w:before="120" w:line="240" w:lineRule="auto"/>
        <w:ind w:left="7796"/>
        <w:jc w:val="center"/>
        <w:rPr>
          <w:rFonts w:ascii="Times New Roman" w:hAnsi="Times New Roman"/>
          <w:sz w:val="24"/>
          <w:szCs w:val="24"/>
        </w:rPr>
      </w:pPr>
    </w:p>
    <w:p w:rsidR="00A94217" w:rsidRPr="00A94217" w:rsidRDefault="00A94217" w:rsidP="00A52825">
      <w:pPr>
        <w:pBdr>
          <w:top w:val="single" w:sz="4" w:space="1" w:color="auto"/>
        </w:pBdr>
        <w:spacing w:line="240" w:lineRule="auto"/>
        <w:ind w:left="7797"/>
        <w:jc w:val="center"/>
        <w:rPr>
          <w:rFonts w:ascii="Times New Roman" w:hAnsi="Times New Roman"/>
        </w:rPr>
      </w:pPr>
      <w:r w:rsidRPr="00A94217">
        <w:rPr>
          <w:rFonts w:ascii="Times New Roman" w:hAnsi="Times New Roman"/>
        </w:rPr>
        <w:t>(подпись)</w:t>
      </w:r>
    </w:p>
    <w:p w:rsidR="00A94217" w:rsidRPr="00A94217" w:rsidRDefault="00A94217" w:rsidP="00A52825">
      <w:pPr>
        <w:spacing w:before="120" w:line="240" w:lineRule="auto"/>
        <w:rPr>
          <w:rFonts w:ascii="Times New Roman" w:hAnsi="Times New Roman"/>
          <w:sz w:val="24"/>
          <w:szCs w:val="24"/>
        </w:rPr>
      </w:pPr>
      <w:r w:rsidRPr="00A94217">
        <w:rPr>
          <w:rFonts w:ascii="Times New Roman" w:hAnsi="Times New Roman"/>
          <w:sz w:val="24"/>
          <w:szCs w:val="24"/>
        </w:rPr>
        <w:t xml:space="preserve">Пометка об отказе ознакомления с актом проверки:  </w:t>
      </w:r>
    </w:p>
    <w:p w:rsidR="0063581A" w:rsidRDefault="00A94217" w:rsidP="00A52825">
      <w:pPr>
        <w:pBdr>
          <w:top w:val="single" w:sz="4" w:space="1" w:color="auto"/>
        </w:pBdr>
        <w:spacing w:line="240" w:lineRule="auto"/>
        <w:ind w:left="5404"/>
        <w:jc w:val="center"/>
        <w:rPr>
          <w:rFonts w:ascii="Times New Roman" w:hAnsi="Times New Roman"/>
        </w:rPr>
      </w:pPr>
      <w:r w:rsidRPr="00A94217">
        <w:rPr>
          <w:rFonts w:ascii="Times New Roman" w:hAnsi="Times New Roman"/>
        </w:rPr>
        <w:t>(подпись уполномоченного должностного лица (лиц), проводившего проверку)</w:t>
      </w:r>
    </w:p>
    <w:p w:rsidR="00065860" w:rsidRDefault="00065860" w:rsidP="00065860">
      <w:pPr>
        <w:pStyle w:val="3"/>
        <w:ind w:firstLine="0"/>
        <w:rPr>
          <w:rFonts w:ascii="Calibri" w:hAnsi="Calibri"/>
          <w:sz w:val="24"/>
          <w:szCs w:val="24"/>
        </w:rPr>
      </w:pPr>
      <w:bookmarkStart w:id="38" w:name="_Toc63948059"/>
    </w:p>
    <w:p w:rsidR="005A38AE" w:rsidRDefault="005A38AE" w:rsidP="00065860">
      <w:pPr>
        <w:pStyle w:val="3"/>
        <w:ind w:left="5103" w:firstLine="0"/>
      </w:pPr>
      <w:r w:rsidRPr="00C67AF2">
        <w:lastRenderedPageBreak/>
        <w:t>Приложение</w:t>
      </w:r>
      <w:r>
        <w:t xml:space="preserve"> 6</w:t>
      </w:r>
      <w:bookmarkEnd w:id="38"/>
    </w:p>
    <w:p w:rsidR="0063581A" w:rsidRDefault="00BD2BF5" w:rsidP="005A38AE">
      <w:pPr>
        <w:suppressAutoHyphens w:val="0"/>
        <w:spacing w:after="0" w:line="240" w:lineRule="auto"/>
        <w:ind w:left="5103"/>
        <w:rPr>
          <w:rFonts w:ascii="Times New Roman" w:hAnsi="Times New Roman"/>
          <w:sz w:val="24"/>
          <w:szCs w:val="24"/>
        </w:rPr>
      </w:pPr>
      <w:r w:rsidRPr="005A38AE">
        <w:rPr>
          <w:rFonts w:ascii="Times New Roman" w:hAnsi="Times New Roman"/>
          <w:sz w:val="28"/>
          <w:szCs w:val="28"/>
        </w:rPr>
        <w:t xml:space="preserve">к </w:t>
      </w:r>
      <w:r w:rsidRPr="005A38AE">
        <w:rPr>
          <w:rFonts w:ascii="Times New Roman" w:hAnsi="Times New Roman"/>
          <w:bCs/>
          <w:sz w:val="28"/>
          <w:szCs w:val="28"/>
          <w:lang w:eastAsia="ru-RU"/>
        </w:rPr>
        <w:t>Административн</w:t>
      </w:r>
      <w:r>
        <w:rPr>
          <w:rFonts w:ascii="Times New Roman" w:hAnsi="Times New Roman"/>
          <w:bCs/>
          <w:sz w:val="28"/>
          <w:szCs w:val="28"/>
          <w:lang w:eastAsia="ru-RU"/>
        </w:rPr>
        <w:t>ому</w:t>
      </w:r>
      <w:r w:rsidRPr="005A38AE">
        <w:rPr>
          <w:rFonts w:ascii="Times New Roman" w:hAnsi="Times New Roman"/>
          <w:bCs/>
          <w:sz w:val="28"/>
          <w:szCs w:val="28"/>
          <w:lang w:eastAsia="ru-RU"/>
        </w:rPr>
        <w:t xml:space="preserve"> регламент</w:t>
      </w:r>
      <w:r>
        <w:rPr>
          <w:rFonts w:ascii="Times New Roman" w:hAnsi="Times New Roman"/>
          <w:bCs/>
          <w:sz w:val="28"/>
          <w:szCs w:val="28"/>
          <w:lang w:eastAsia="ru-RU"/>
        </w:rPr>
        <w:t>у</w:t>
      </w:r>
      <w:r w:rsidRPr="005A38AE">
        <w:rPr>
          <w:rFonts w:ascii="Times New Roman" w:hAnsi="Times New Roman"/>
          <w:bCs/>
          <w:sz w:val="28"/>
          <w:szCs w:val="28"/>
          <w:lang w:eastAsia="ru-RU"/>
        </w:rPr>
        <w:t xml:space="preserve"> </w:t>
      </w:r>
      <w:r w:rsidR="005A38AE" w:rsidRPr="005A38AE">
        <w:rPr>
          <w:rFonts w:ascii="Times New Roman" w:hAnsi="Times New Roman"/>
          <w:bCs/>
          <w:sz w:val="28"/>
          <w:szCs w:val="28"/>
          <w:lang w:eastAsia="ru-RU"/>
        </w:rPr>
        <w:t xml:space="preserve">по осуществлению </w:t>
      </w:r>
      <w:r w:rsidR="005A38AE" w:rsidRPr="005A38AE">
        <w:rPr>
          <w:rFonts w:ascii="Times New Roman" w:hAnsi="Times New Roman"/>
          <w:spacing w:val="-11"/>
          <w:sz w:val="28"/>
          <w:szCs w:val="28"/>
          <w:lang w:eastAsia="ru-RU"/>
        </w:rPr>
        <w:t>муниципального контроля в сфере наружной реклам</w:t>
      </w:r>
      <w:r w:rsidR="005A38AE">
        <w:rPr>
          <w:rFonts w:ascii="Times New Roman" w:hAnsi="Times New Roman"/>
          <w:spacing w:val="-11"/>
          <w:sz w:val="28"/>
          <w:szCs w:val="28"/>
          <w:lang w:eastAsia="ru-RU"/>
        </w:rPr>
        <w:t>ы</w:t>
      </w:r>
    </w:p>
    <w:p w:rsidR="006D6C86" w:rsidRPr="007E5E34" w:rsidRDefault="006D6C86" w:rsidP="006D6C86">
      <w:pPr>
        <w:widowControl w:val="0"/>
        <w:autoSpaceDE w:val="0"/>
        <w:spacing w:after="120" w:line="240" w:lineRule="auto"/>
        <w:jc w:val="right"/>
        <w:rPr>
          <w:rFonts w:ascii="Times New Roman" w:hAnsi="Times New Roman"/>
          <w:b/>
          <w:sz w:val="20"/>
          <w:szCs w:val="20"/>
        </w:rPr>
      </w:pPr>
    </w:p>
    <w:p w:rsidR="006D6C86" w:rsidRPr="007E5E34" w:rsidRDefault="006D6C86" w:rsidP="006D6C86">
      <w:pPr>
        <w:widowControl w:val="0"/>
        <w:pBdr>
          <w:top w:val="single" w:sz="4" w:space="1" w:color="000000"/>
          <w:left w:val="none" w:sz="0" w:space="0" w:color="000000"/>
          <w:bottom w:val="none" w:sz="0" w:space="0" w:color="000000"/>
          <w:right w:val="none" w:sz="0" w:space="0" w:color="000000"/>
        </w:pBdr>
        <w:autoSpaceDE w:val="0"/>
        <w:spacing w:after="360" w:line="240" w:lineRule="auto"/>
        <w:jc w:val="center"/>
      </w:pPr>
      <w:r w:rsidRPr="007E5E34">
        <w:rPr>
          <w:rFonts w:ascii="Times New Roman" w:hAnsi="Times New Roman"/>
          <w:sz w:val="24"/>
          <w:szCs w:val="24"/>
        </w:rPr>
        <w:t>(наименование органа муниципального контроля)</w:t>
      </w:r>
    </w:p>
    <w:tbl>
      <w:tblPr>
        <w:tblW w:w="9555" w:type="dxa"/>
        <w:tblLayout w:type="fixed"/>
        <w:tblCellMar>
          <w:left w:w="28" w:type="dxa"/>
          <w:right w:w="28" w:type="dxa"/>
        </w:tblCellMar>
        <w:tblLook w:val="0000" w:firstRow="0" w:lastRow="0" w:firstColumn="0" w:lastColumn="0" w:noHBand="0" w:noVBand="0"/>
      </w:tblPr>
      <w:tblGrid>
        <w:gridCol w:w="3402"/>
        <w:gridCol w:w="3005"/>
        <w:gridCol w:w="397"/>
        <w:gridCol w:w="255"/>
        <w:gridCol w:w="1418"/>
        <w:gridCol w:w="369"/>
        <w:gridCol w:w="369"/>
        <w:gridCol w:w="282"/>
        <w:gridCol w:w="58"/>
      </w:tblGrid>
      <w:tr w:rsidR="006D6C86" w:rsidRPr="007E5E34" w:rsidTr="00EB1C20">
        <w:tc>
          <w:tcPr>
            <w:tcW w:w="3402" w:type="dxa"/>
            <w:tcBorders>
              <w:bottom w:val="single" w:sz="4" w:space="0" w:color="000000"/>
            </w:tcBorders>
            <w:shd w:val="clear" w:color="auto" w:fill="auto"/>
            <w:vAlign w:val="bottom"/>
          </w:tcPr>
          <w:p w:rsidR="006D6C86" w:rsidRPr="007E5E34" w:rsidRDefault="006D6C86" w:rsidP="003B30F2">
            <w:pPr>
              <w:widowControl w:val="0"/>
              <w:autoSpaceDE w:val="0"/>
              <w:snapToGrid w:val="0"/>
              <w:spacing w:after="0" w:line="240" w:lineRule="auto"/>
              <w:jc w:val="center"/>
              <w:rPr>
                <w:rFonts w:ascii="Times New Roman" w:hAnsi="Times New Roman"/>
                <w:sz w:val="24"/>
                <w:szCs w:val="24"/>
              </w:rPr>
            </w:pPr>
          </w:p>
        </w:tc>
        <w:tc>
          <w:tcPr>
            <w:tcW w:w="3005" w:type="dxa"/>
            <w:shd w:val="clear" w:color="auto" w:fill="auto"/>
            <w:vAlign w:val="bottom"/>
          </w:tcPr>
          <w:p w:rsidR="006D6C86" w:rsidRPr="007E5E34" w:rsidRDefault="006D6C86" w:rsidP="003B30F2">
            <w:pPr>
              <w:widowControl w:val="0"/>
              <w:autoSpaceDE w:val="0"/>
              <w:spacing w:after="0" w:line="240" w:lineRule="auto"/>
              <w:jc w:val="right"/>
            </w:pPr>
            <w:r w:rsidRPr="007E5E34">
              <w:rPr>
                <w:rFonts w:ascii="Times New Roman" w:hAnsi="Times New Roman"/>
                <w:sz w:val="24"/>
                <w:szCs w:val="24"/>
              </w:rPr>
              <w:t xml:space="preserve">  «</w:t>
            </w:r>
          </w:p>
        </w:tc>
        <w:tc>
          <w:tcPr>
            <w:tcW w:w="397" w:type="dxa"/>
            <w:tcBorders>
              <w:bottom w:val="single" w:sz="4" w:space="0" w:color="000000"/>
            </w:tcBorders>
            <w:shd w:val="clear" w:color="auto" w:fill="auto"/>
            <w:vAlign w:val="bottom"/>
          </w:tcPr>
          <w:p w:rsidR="006D6C86" w:rsidRPr="007E5E34" w:rsidRDefault="006D6C86" w:rsidP="003B30F2">
            <w:pPr>
              <w:widowControl w:val="0"/>
              <w:autoSpaceDE w:val="0"/>
              <w:snapToGrid w:val="0"/>
              <w:spacing w:after="0" w:line="240" w:lineRule="auto"/>
              <w:jc w:val="center"/>
              <w:rPr>
                <w:rFonts w:ascii="Times New Roman" w:hAnsi="Times New Roman"/>
                <w:sz w:val="24"/>
                <w:szCs w:val="24"/>
              </w:rPr>
            </w:pPr>
          </w:p>
        </w:tc>
        <w:tc>
          <w:tcPr>
            <w:tcW w:w="255" w:type="dxa"/>
            <w:shd w:val="clear" w:color="auto" w:fill="auto"/>
            <w:vAlign w:val="bottom"/>
          </w:tcPr>
          <w:p w:rsidR="006D6C86" w:rsidRPr="007E5E34" w:rsidRDefault="006D6C86" w:rsidP="003B30F2">
            <w:pPr>
              <w:widowControl w:val="0"/>
              <w:autoSpaceDE w:val="0"/>
              <w:spacing w:after="0" w:line="240" w:lineRule="auto"/>
            </w:pPr>
            <w:r w:rsidRPr="007E5E34">
              <w:rPr>
                <w:rFonts w:ascii="Times New Roman" w:hAnsi="Times New Roman"/>
                <w:sz w:val="24"/>
                <w:szCs w:val="24"/>
              </w:rPr>
              <w:t>»</w:t>
            </w:r>
          </w:p>
        </w:tc>
        <w:tc>
          <w:tcPr>
            <w:tcW w:w="1418" w:type="dxa"/>
            <w:tcBorders>
              <w:bottom w:val="single" w:sz="4" w:space="0" w:color="000000"/>
            </w:tcBorders>
            <w:shd w:val="clear" w:color="auto" w:fill="auto"/>
            <w:vAlign w:val="bottom"/>
          </w:tcPr>
          <w:p w:rsidR="006D6C86" w:rsidRPr="007E5E34" w:rsidRDefault="006D6C86" w:rsidP="003B30F2">
            <w:pPr>
              <w:widowControl w:val="0"/>
              <w:autoSpaceDE w:val="0"/>
              <w:snapToGrid w:val="0"/>
              <w:spacing w:after="0" w:line="240" w:lineRule="auto"/>
              <w:jc w:val="center"/>
              <w:rPr>
                <w:rFonts w:ascii="Times New Roman" w:hAnsi="Times New Roman"/>
                <w:sz w:val="24"/>
                <w:szCs w:val="24"/>
              </w:rPr>
            </w:pPr>
          </w:p>
        </w:tc>
        <w:tc>
          <w:tcPr>
            <w:tcW w:w="369" w:type="dxa"/>
            <w:shd w:val="clear" w:color="auto" w:fill="auto"/>
            <w:vAlign w:val="bottom"/>
          </w:tcPr>
          <w:p w:rsidR="006D6C86" w:rsidRPr="007E5E34" w:rsidRDefault="006D6C86" w:rsidP="003B30F2">
            <w:pPr>
              <w:widowControl w:val="0"/>
              <w:autoSpaceDE w:val="0"/>
              <w:spacing w:after="0" w:line="240" w:lineRule="auto"/>
              <w:jc w:val="right"/>
            </w:pPr>
            <w:r w:rsidRPr="007E5E34">
              <w:rPr>
                <w:rFonts w:ascii="Times New Roman" w:hAnsi="Times New Roman"/>
                <w:sz w:val="24"/>
                <w:szCs w:val="24"/>
              </w:rPr>
              <w:t>20</w:t>
            </w:r>
          </w:p>
        </w:tc>
        <w:tc>
          <w:tcPr>
            <w:tcW w:w="369" w:type="dxa"/>
            <w:tcBorders>
              <w:bottom w:val="single" w:sz="4" w:space="0" w:color="000000"/>
            </w:tcBorders>
            <w:shd w:val="clear" w:color="auto" w:fill="auto"/>
            <w:vAlign w:val="bottom"/>
          </w:tcPr>
          <w:p w:rsidR="006D6C86" w:rsidRPr="007E5E34" w:rsidRDefault="006D6C86" w:rsidP="003B30F2">
            <w:pPr>
              <w:widowControl w:val="0"/>
              <w:autoSpaceDE w:val="0"/>
              <w:spacing w:after="0" w:line="240" w:lineRule="auto"/>
            </w:pPr>
            <w:r w:rsidRPr="007E5E34">
              <w:rPr>
                <w:rFonts w:ascii="Times New Roman" w:hAnsi="Times New Roman"/>
                <w:sz w:val="24"/>
                <w:szCs w:val="24"/>
              </w:rPr>
              <w:t xml:space="preserve">  </w:t>
            </w:r>
          </w:p>
        </w:tc>
        <w:tc>
          <w:tcPr>
            <w:tcW w:w="340" w:type="dxa"/>
            <w:gridSpan w:val="2"/>
            <w:shd w:val="clear" w:color="auto" w:fill="auto"/>
            <w:vAlign w:val="bottom"/>
          </w:tcPr>
          <w:p w:rsidR="006D6C86" w:rsidRPr="007E5E34" w:rsidRDefault="006D6C86" w:rsidP="003B30F2">
            <w:pPr>
              <w:widowControl w:val="0"/>
              <w:autoSpaceDE w:val="0"/>
              <w:spacing w:after="0" w:line="240" w:lineRule="auto"/>
            </w:pPr>
            <w:proofErr w:type="gramStart"/>
            <w:r w:rsidRPr="007E5E34">
              <w:rPr>
                <w:rFonts w:ascii="Times New Roman" w:hAnsi="Times New Roman"/>
                <w:sz w:val="24"/>
                <w:szCs w:val="24"/>
              </w:rPr>
              <w:t>г</w:t>
            </w:r>
            <w:proofErr w:type="gramEnd"/>
            <w:r w:rsidRPr="007E5E34">
              <w:rPr>
                <w:rFonts w:ascii="Times New Roman" w:hAnsi="Times New Roman"/>
                <w:sz w:val="24"/>
                <w:szCs w:val="24"/>
              </w:rPr>
              <w:t>.</w:t>
            </w:r>
          </w:p>
        </w:tc>
      </w:tr>
      <w:tr w:rsidR="006D6C86" w:rsidRPr="007E5E34" w:rsidTr="00EB1C20">
        <w:tblPrEx>
          <w:tblCellMar>
            <w:left w:w="0" w:type="dxa"/>
            <w:right w:w="0" w:type="dxa"/>
          </w:tblCellMar>
        </w:tblPrEx>
        <w:trPr>
          <w:cantSplit/>
        </w:trPr>
        <w:tc>
          <w:tcPr>
            <w:tcW w:w="3402" w:type="dxa"/>
            <w:shd w:val="clear" w:color="auto" w:fill="auto"/>
          </w:tcPr>
          <w:p w:rsidR="006D6C86" w:rsidRPr="007E5E34" w:rsidRDefault="006D6C86" w:rsidP="003B30F2">
            <w:pPr>
              <w:widowControl w:val="0"/>
              <w:autoSpaceDE w:val="0"/>
              <w:spacing w:after="0" w:line="240" w:lineRule="auto"/>
              <w:jc w:val="center"/>
            </w:pPr>
            <w:r w:rsidRPr="007E5E34">
              <w:rPr>
                <w:rFonts w:ascii="Times New Roman" w:hAnsi="Times New Roman"/>
                <w:sz w:val="24"/>
                <w:szCs w:val="24"/>
              </w:rPr>
              <w:t>(место составления акта)</w:t>
            </w:r>
          </w:p>
        </w:tc>
        <w:tc>
          <w:tcPr>
            <w:tcW w:w="3005" w:type="dxa"/>
            <w:shd w:val="clear" w:color="auto" w:fill="auto"/>
          </w:tcPr>
          <w:p w:rsidR="006D6C86" w:rsidRPr="007E5E34" w:rsidRDefault="006D6C86" w:rsidP="003B30F2">
            <w:pPr>
              <w:widowControl w:val="0"/>
              <w:autoSpaceDE w:val="0"/>
              <w:snapToGrid w:val="0"/>
              <w:spacing w:after="0" w:line="240" w:lineRule="auto"/>
              <w:rPr>
                <w:rFonts w:ascii="Times New Roman" w:hAnsi="Times New Roman"/>
                <w:sz w:val="24"/>
                <w:szCs w:val="24"/>
              </w:rPr>
            </w:pPr>
          </w:p>
        </w:tc>
        <w:tc>
          <w:tcPr>
            <w:tcW w:w="3090" w:type="dxa"/>
            <w:gridSpan w:val="6"/>
            <w:shd w:val="clear" w:color="auto" w:fill="auto"/>
          </w:tcPr>
          <w:p w:rsidR="006D6C86" w:rsidRPr="007E5E34" w:rsidRDefault="006D6C86" w:rsidP="003B30F2">
            <w:pPr>
              <w:widowControl w:val="0"/>
              <w:autoSpaceDE w:val="0"/>
              <w:spacing w:after="0" w:line="240" w:lineRule="auto"/>
              <w:jc w:val="center"/>
            </w:pPr>
            <w:r w:rsidRPr="007E5E34">
              <w:rPr>
                <w:rFonts w:ascii="Times New Roman" w:hAnsi="Times New Roman"/>
                <w:sz w:val="24"/>
                <w:szCs w:val="24"/>
              </w:rPr>
              <w:t>(дата составления акта)</w:t>
            </w:r>
          </w:p>
          <w:p w:rsidR="006D6C86" w:rsidRPr="007E5E34" w:rsidRDefault="006D6C86" w:rsidP="003B30F2">
            <w:pPr>
              <w:widowControl w:val="0"/>
              <w:autoSpaceDE w:val="0"/>
              <w:spacing w:after="0" w:line="240" w:lineRule="auto"/>
              <w:jc w:val="center"/>
              <w:rPr>
                <w:rFonts w:ascii="Times New Roman" w:hAnsi="Times New Roman"/>
                <w:sz w:val="24"/>
                <w:szCs w:val="24"/>
              </w:rPr>
            </w:pPr>
          </w:p>
        </w:tc>
        <w:tc>
          <w:tcPr>
            <w:tcW w:w="58" w:type="dxa"/>
            <w:shd w:val="clear" w:color="auto" w:fill="auto"/>
          </w:tcPr>
          <w:p w:rsidR="006D6C86" w:rsidRPr="007E5E34" w:rsidRDefault="006D6C86" w:rsidP="003B30F2">
            <w:pPr>
              <w:snapToGrid w:val="0"/>
              <w:rPr>
                <w:rFonts w:ascii="Times New Roman" w:hAnsi="Times New Roman"/>
                <w:sz w:val="20"/>
                <w:szCs w:val="20"/>
              </w:rPr>
            </w:pPr>
          </w:p>
        </w:tc>
      </w:tr>
    </w:tbl>
    <w:p w:rsidR="0063581A" w:rsidRDefault="006D6C86" w:rsidP="006D6C86">
      <w:pPr>
        <w:widowControl w:val="0"/>
        <w:pBdr>
          <w:top w:val="single" w:sz="4" w:space="1" w:color="000000"/>
          <w:left w:val="none" w:sz="0" w:space="0" w:color="000000"/>
          <w:bottom w:val="none" w:sz="0" w:space="0" w:color="000000"/>
          <w:right w:val="none" w:sz="0" w:space="0" w:color="000000"/>
        </w:pBdr>
        <w:autoSpaceDE w:val="0"/>
        <w:spacing w:after="0" w:line="240" w:lineRule="auto"/>
        <w:jc w:val="center"/>
      </w:pPr>
      <w:r w:rsidRPr="007E5E34">
        <w:rPr>
          <w:rFonts w:ascii="Times New Roman" w:hAnsi="Times New Roman"/>
          <w:sz w:val="24"/>
          <w:szCs w:val="24"/>
        </w:rPr>
        <w:t xml:space="preserve"> (время составления акта)</w:t>
      </w:r>
    </w:p>
    <w:p w:rsidR="006D6C86" w:rsidRPr="007E5E34" w:rsidRDefault="006D6C86" w:rsidP="006D6C86">
      <w:pPr>
        <w:widowControl w:val="0"/>
        <w:autoSpaceDE w:val="0"/>
        <w:spacing w:after="0" w:line="240" w:lineRule="auto"/>
        <w:jc w:val="center"/>
      </w:pPr>
      <w:r w:rsidRPr="007E5E34">
        <w:rPr>
          <w:rFonts w:ascii="Times New Roman" w:hAnsi="Times New Roman"/>
          <w:bCs/>
          <w:sz w:val="28"/>
          <w:szCs w:val="28"/>
        </w:rPr>
        <w:t xml:space="preserve">АКТ № </w:t>
      </w:r>
      <w:r w:rsidRPr="007E5E34">
        <w:rPr>
          <w:rFonts w:ascii="Times New Roman" w:hAnsi="Times New Roman"/>
          <w:bCs/>
          <w:sz w:val="28"/>
          <w:szCs w:val="28"/>
          <w:u w:val="single"/>
        </w:rPr>
        <w:tab/>
      </w:r>
      <w:r w:rsidRPr="007E5E34">
        <w:rPr>
          <w:rFonts w:ascii="Times New Roman" w:hAnsi="Times New Roman"/>
          <w:bCs/>
          <w:sz w:val="28"/>
          <w:szCs w:val="28"/>
          <w:u w:val="single"/>
        </w:rPr>
        <w:tab/>
      </w:r>
      <w:r w:rsidRPr="007E5E34">
        <w:rPr>
          <w:rFonts w:ascii="Times New Roman" w:hAnsi="Times New Roman"/>
          <w:bCs/>
          <w:sz w:val="28"/>
          <w:szCs w:val="28"/>
        </w:rPr>
        <w:t xml:space="preserve"> </w:t>
      </w:r>
    </w:p>
    <w:p w:rsidR="006D6C86" w:rsidRPr="007E5E34" w:rsidRDefault="006D6C86" w:rsidP="006D6C86">
      <w:pPr>
        <w:widowControl w:val="0"/>
        <w:autoSpaceDE w:val="0"/>
        <w:spacing w:after="0" w:line="240" w:lineRule="auto"/>
        <w:jc w:val="center"/>
      </w:pPr>
      <w:r w:rsidRPr="007E5E34">
        <w:rPr>
          <w:rFonts w:ascii="Times New Roman" w:hAnsi="Times New Roman"/>
          <w:bCs/>
          <w:sz w:val="28"/>
          <w:szCs w:val="28"/>
        </w:rPr>
        <w:t>о невозможности проведения проверки</w:t>
      </w:r>
      <w:r w:rsidR="001A60BA">
        <w:rPr>
          <w:rFonts w:ascii="Times New Roman" w:hAnsi="Times New Roman"/>
          <w:b/>
          <w:bCs/>
          <w:sz w:val="28"/>
          <w:szCs w:val="28"/>
        </w:rPr>
        <w:t xml:space="preserve"> </w:t>
      </w:r>
    </w:p>
    <w:p w:rsidR="006D6C86" w:rsidRPr="007E5E34" w:rsidRDefault="006D6C86" w:rsidP="006D6C86">
      <w:pPr>
        <w:autoSpaceDE w:val="0"/>
        <w:spacing w:after="0"/>
        <w:ind w:right="-139"/>
        <w:jc w:val="both"/>
      </w:pPr>
      <w:r w:rsidRPr="007E5E34">
        <w:rPr>
          <w:rFonts w:ascii="Times New Roman" w:hAnsi="Times New Roman"/>
          <w:sz w:val="28"/>
          <w:szCs w:val="28"/>
        </w:rPr>
        <w:t xml:space="preserve">По адресу: </w:t>
      </w:r>
      <w:r w:rsidRPr="007E5E34">
        <w:rPr>
          <w:rFonts w:ascii="Times New Roman" w:hAnsi="Times New Roman"/>
          <w:sz w:val="28"/>
          <w:szCs w:val="28"/>
          <w:u w:val="single"/>
        </w:rPr>
        <w:t xml:space="preserve">                                             </w:t>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p>
    <w:p w:rsidR="006D6C86" w:rsidRPr="007E5E34" w:rsidRDefault="006D6C86" w:rsidP="006D6C86">
      <w:pPr>
        <w:autoSpaceDE w:val="0"/>
        <w:spacing w:after="0" w:line="240" w:lineRule="auto"/>
        <w:ind w:right="-139"/>
        <w:jc w:val="both"/>
      </w:pPr>
      <w:r w:rsidRPr="007E5E34">
        <w:rPr>
          <w:rFonts w:ascii="Times New Roman" w:hAnsi="Times New Roman"/>
          <w:sz w:val="28"/>
          <w:szCs w:val="28"/>
        </w:rPr>
        <w:t xml:space="preserve">                                       </w:t>
      </w:r>
      <w:r w:rsidRPr="007E5E34">
        <w:rPr>
          <w:rFonts w:ascii="Times New Roman" w:hAnsi="Times New Roman"/>
          <w:sz w:val="24"/>
          <w:szCs w:val="24"/>
        </w:rPr>
        <w:t xml:space="preserve"> (место проведения проверки)</w:t>
      </w:r>
    </w:p>
    <w:p w:rsidR="006D6C86" w:rsidRPr="007E5E34" w:rsidRDefault="006D6C86" w:rsidP="006D6C86">
      <w:pPr>
        <w:autoSpaceDE w:val="0"/>
        <w:spacing w:after="0"/>
        <w:ind w:right="-139"/>
        <w:jc w:val="both"/>
      </w:pPr>
      <w:r w:rsidRPr="007E5E34">
        <w:rPr>
          <w:rFonts w:ascii="Times New Roman" w:hAnsi="Times New Roman"/>
          <w:sz w:val="28"/>
          <w:szCs w:val="28"/>
        </w:rPr>
        <w:t xml:space="preserve">на основании распоряжения </w:t>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rPr>
        <w:t>от   «</w:t>
      </w:r>
      <w:r w:rsidRPr="007E5E34">
        <w:rPr>
          <w:rFonts w:ascii="Times New Roman" w:hAnsi="Times New Roman"/>
          <w:sz w:val="28"/>
          <w:szCs w:val="28"/>
          <w:u w:val="single"/>
        </w:rPr>
        <w:t xml:space="preserve">   </w:t>
      </w:r>
      <w:r w:rsidRPr="007E5E34">
        <w:rPr>
          <w:rFonts w:ascii="Times New Roman" w:hAnsi="Times New Roman"/>
          <w:sz w:val="28"/>
          <w:szCs w:val="28"/>
        </w:rPr>
        <w:t>»</w:t>
      </w:r>
      <w:r w:rsidRPr="007E5E34">
        <w:rPr>
          <w:rFonts w:ascii="Times New Roman" w:hAnsi="Times New Roman"/>
          <w:sz w:val="28"/>
          <w:szCs w:val="28"/>
          <w:u w:val="single"/>
        </w:rPr>
        <w:t xml:space="preserve">       </w:t>
      </w:r>
      <w:r w:rsidRPr="007E5E34">
        <w:rPr>
          <w:rFonts w:ascii="Times New Roman" w:hAnsi="Times New Roman"/>
          <w:sz w:val="28"/>
          <w:szCs w:val="28"/>
        </w:rPr>
        <w:t xml:space="preserve">20 </w:t>
      </w:r>
      <w:r w:rsidRPr="007E5E34">
        <w:rPr>
          <w:rFonts w:ascii="Times New Roman" w:hAnsi="Times New Roman"/>
          <w:sz w:val="28"/>
          <w:szCs w:val="28"/>
          <w:u w:val="single"/>
        </w:rPr>
        <w:t xml:space="preserve">  </w:t>
      </w:r>
      <w:r w:rsidRPr="007E5E34">
        <w:rPr>
          <w:rFonts w:ascii="Times New Roman" w:hAnsi="Times New Roman"/>
          <w:sz w:val="28"/>
          <w:szCs w:val="28"/>
        </w:rPr>
        <w:t xml:space="preserve"> г. № </w:t>
      </w:r>
      <w:r w:rsidRPr="007E5E34">
        <w:rPr>
          <w:rFonts w:ascii="Times New Roman" w:hAnsi="Times New Roman"/>
          <w:sz w:val="28"/>
          <w:szCs w:val="28"/>
          <w:u w:val="single"/>
        </w:rPr>
        <w:tab/>
        <w:t xml:space="preserve">  </w:t>
      </w:r>
      <w:r w:rsidRPr="007E5E34">
        <w:rPr>
          <w:rFonts w:ascii="Times New Roman" w:hAnsi="Times New Roman"/>
          <w:sz w:val="28"/>
          <w:szCs w:val="28"/>
        </w:rPr>
        <w:t xml:space="preserve"> назначено проведение </w:t>
      </w:r>
      <w:r w:rsidRPr="007E5E34">
        <w:rPr>
          <w:rFonts w:ascii="Times New Roman" w:hAnsi="Times New Roman"/>
          <w:sz w:val="28"/>
          <w:szCs w:val="28"/>
          <w:u w:val="single"/>
        </w:rPr>
        <w:t xml:space="preserve">                                                 </w:t>
      </w:r>
      <w:r w:rsidRPr="007E5E34">
        <w:rPr>
          <w:rFonts w:ascii="Times New Roman" w:hAnsi="Times New Roman"/>
          <w:sz w:val="28"/>
          <w:szCs w:val="28"/>
        </w:rPr>
        <w:t>проверки в отношении</w:t>
      </w:r>
    </w:p>
    <w:p w:rsidR="006D6C86" w:rsidRPr="007E5E34" w:rsidRDefault="006D6C86" w:rsidP="006D6C86">
      <w:pPr>
        <w:autoSpaceDE w:val="0"/>
        <w:spacing w:after="0" w:line="240" w:lineRule="auto"/>
        <w:ind w:right="-139"/>
        <w:jc w:val="both"/>
      </w:pPr>
      <w:r w:rsidRPr="007E5E34">
        <w:rPr>
          <w:rFonts w:ascii="Times New Roman" w:hAnsi="Times New Roman"/>
        </w:rPr>
        <w:t>(плановая/внеплановая, выездная и (или) документарная)</w:t>
      </w:r>
    </w:p>
    <w:p w:rsidR="006D6C86" w:rsidRPr="007E5E34" w:rsidRDefault="006D6C86" w:rsidP="006D6C86">
      <w:pPr>
        <w:autoSpaceDE w:val="0"/>
        <w:spacing w:after="0" w:line="240" w:lineRule="auto"/>
        <w:ind w:right="-139"/>
        <w:jc w:val="both"/>
      </w:pPr>
      <w:r w:rsidRPr="007E5E34">
        <w:rPr>
          <w:rFonts w:ascii="Times New Roman" w:hAnsi="Times New Roman"/>
          <w:u w:val="single"/>
        </w:rPr>
        <w:tab/>
      </w:r>
      <w:r w:rsidRPr="007E5E34">
        <w:rPr>
          <w:rFonts w:ascii="Times New Roman" w:hAnsi="Times New Roman"/>
          <w:u w:val="single"/>
        </w:rPr>
        <w:tab/>
      </w:r>
      <w:r w:rsidRPr="007E5E34">
        <w:rPr>
          <w:rFonts w:ascii="Times New Roman" w:hAnsi="Times New Roman"/>
          <w:u w:val="single"/>
        </w:rPr>
        <w:tab/>
      </w:r>
      <w:r w:rsidRPr="007E5E34">
        <w:rPr>
          <w:rFonts w:ascii="Times New Roman" w:hAnsi="Times New Roman"/>
          <w:u w:val="single"/>
        </w:rPr>
        <w:tab/>
      </w:r>
      <w:r w:rsidRPr="007E5E34">
        <w:rPr>
          <w:rFonts w:ascii="Times New Roman" w:hAnsi="Times New Roman"/>
          <w:u w:val="single"/>
        </w:rPr>
        <w:tab/>
      </w:r>
      <w:r w:rsidRPr="007E5E34">
        <w:rPr>
          <w:rFonts w:ascii="Times New Roman" w:hAnsi="Times New Roman"/>
          <w:u w:val="single"/>
        </w:rPr>
        <w:tab/>
      </w:r>
      <w:r w:rsidRPr="007E5E34">
        <w:rPr>
          <w:rFonts w:ascii="Times New Roman" w:hAnsi="Times New Roman"/>
          <w:u w:val="single"/>
        </w:rPr>
        <w:tab/>
      </w:r>
      <w:r w:rsidRPr="007E5E34">
        <w:rPr>
          <w:rFonts w:ascii="Times New Roman" w:hAnsi="Times New Roman"/>
          <w:u w:val="single"/>
        </w:rPr>
        <w:tab/>
      </w:r>
      <w:r w:rsidRPr="007E5E34">
        <w:rPr>
          <w:rFonts w:ascii="Times New Roman" w:hAnsi="Times New Roman"/>
          <w:u w:val="single"/>
        </w:rPr>
        <w:tab/>
      </w:r>
      <w:r w:rsidRPr="007E5E34">
        <w:rPr>
          <w:rFonts w:ascii="Times New Roman" w:hAnsi="Times New Roman"/>
          <w:u w:val="single"/>
        </w:rPr>
        <w:tab/>
      </w:r>
      <w:r w:rsidRPr="007E5E34">
        <w:rPr>
          <w:rFonts w:ascii="Times New Roman" w:hAnsi="Times New Roman"/>
          <w:u w:val="single"/>
        </w:rPr>
        <w:tab/>
      </w:r>
      <w:r w:rsidRPr="007E5E34">
        <w:rPr>
          <w:rFonts w:ascii="Times New Roman" w:hAnsi="Times New Roman"/>
          <w:u w:val="single"/>
        </w:rPr>
        <w:tab/>
      </w:r>
      <w:r w:rsidRPr="007E5E34">
        <w:rPr>
          <w:rFonts w:ascii="Times New Roman" w:hAnsi="Times New Roman"/>
          <w:u w:val="single"/>
        </w:rPr>
        <w:tab/>
      </w:r>
    </w:p>
    <w:p w:rsidR="006D6C86" w:rsidRPr="007E5E34" w:rsidRDefault="006D6C86" w:rsidP="006D6C86">
      <w:pPr>
        <w:autoSpaceDE w:val="0"/>
        <w:spacing w:after="0"/>
        <w:ind w:right="-139"/>
        <w:jc w:val="both"/>
      </w:pPr>
      <w:r w:rsidRPr="007E5E34">
        <w:rPr>
          <w:rFonts w:ascii="Times New Roman" w:hAnsi="Times New Roman"/>
        </w:rPr>
        <w:t>(Ф.И.О. физического лица/индивидуального предпринимателя/наименование юридического лица)</w:t>
      </w:r>
    </w:p>
    <w:p w:rsidR="006D6C86" w:rsidRPr="007E5E34" w:rsidRDefault="006D6C86" w:rsidP="006D6C86">
      <w:pPr>
        <w:autoSpaceDE w:val="0"/>
        <w:spacing w:after="0"/>
        <w:ind w:right="-139"/>
        <w:jc w:val="both"/>
      </w:pPr>
      <w:r w:rsidRPr="007E5E34">
        <w:rPr>
          <w:rFonts w:ascii="Times New Roman" w:hAnsi="Times New Roman"/>
          <w:sz w:val="28"/>
          <w:szCs w:val="28"/>
        </w:rPr>
        <w:t>Дата и время начало проведения проверки: «</w:t>
      </w:r>
      <w:r w:rsidRPr="007E5E34">
        <w:rPr>
          <w:rFonts w:ascii="Times New Roman" w:hAnsi="Times New Roman"/>
          <w:sz w:val="28"/>
          <w:szCs w:val="28"/>
          <w:u w:val="single"/>
        </w:rPr>
        <w:t xml:space="preserve">      </w:t>
      </w:r>
      <w:r w:rsidRPr="007E5E34">
        <w:rPr>
          <w:rFonts w:ascii="Times New Roman" w:hAnsi="Times New Roman"/>
          <w:sz w:val="28"/>
          <w:szCs w:val="28"/>
        </w:rPr>
        <w:t xml:space="preserve">» </w:t>
      </w:r>
      <w:r w:rsidRPr="007E5E34">
        <w:rPr>
          <w:rFonts w:ascii="Times New Roman" w:hAnsi="Times New Roman"/>
          <w:sz w:val="28"/>
          <w:szCs w:val="28"/>
          <w:u w:val="single"/>
        </w:rPr>
        <w:t xml:space="preserve">       </w:t>
      </w:r>
      <w:r w:rsidRPr="007E5E34">
        <w:rPr>
          <w:rFonts w:ascii="Times New Roman" w:hAnsi="Times New Roman"/>
          <w:sz w:val="28"/>
          <w:szCs w:val="28"/>
        </w:rPr>
        <w:t xml:space="preserve"> 20 </w:t>
      </w:r>
      <w:r w:rsidRPr="007E5E34">
        <w:rPr>
          <w:rFonts w:ascii="Times New Roman" w:hAnsi="Times New Roman"/>
          <w:sz w:val="28"/>
          <w:szCs w:val="28"/>
          <w:u w:val="single"/>
        </w:rPr>
        <w:t xml:space="preserve">      </w:t>
      </w:r>
      <w:r w:rsidRPr="007E5E34">
        <w:rPr>
          <w:rFonts w:ascii="Times New Roman" w:hAnsi="Times New Roman"/>
          <w:sz w:val="28"/>
          <w:szCs w:val="28"/>
        </w:rPr>
        <w:t xml:space="preserve"> г. с </w:t>
      </w:r>
      <w:r w:rsidRPr="007E5E34">
        <w:rPr>
          <w:rFonts w:ascii="Times New Roman" w:hAnsi="Times New Roman"/>
          <w:sz w:val="28"/>
          <w:szCs w:val="28"/>
          <w:u w:val="single"/>
        </w:rPr>
        <w:t xml:space="preserve">     </w:t>
      </w:r>
      <w:r w:rsidRPr="007E5E34">
        <w:rPr>
          <w:rFonts w:ascii="Times New Roman" w:hAnsi="Times New Roman"/>
          <w:sz w:val="28"/>
          <w:szCs w:val="28"/>
        </w:rPr>
        <w:t xml:space="preserve"> час</w:t>
      </w:r>
      <w:proofErr w:type="gramStart"/>
      <w:r w:rsidRPr="007E5E34">
        <w:rPr>
          <w:rFonts w:ascii="Times New Roman" w:hAnsi="Times New Roman"/>
          <w:sz w:val="28"/>
          <w:szCs w:val="28"/>
        </w:rPr>
        <w:t>.</w:t>
      </w:r>
      <w:proofErr w:type="gramEnd"/>
      <w:r w:rsidRPr="007E5E34">
        <w:rPr>
          <w:rFonts w:ascii="Times New Roman" w:hAnsi="Times New Roman"/>
          <w:sz w:val="28"/>
          <w:szCs w:val="28"/>
          <w:u w:val="single"/>
        </w:rPr>
        <w:t xml:space="preserve">    </w:t>
      </w:r>
      <w:r w:rsidRPr="007E5E34">
        <w:rPr>
          <w:rFonts w:ascii="Times New Roman" w:hAnsi="Times New Roman"/>
          <w:sz w:val="28"/>
          <w:szCs w:val="28"/>
        </w:rPr>
        <w:t xml:space="preserve"> </w:t>
      </w:r>
      <w:proofErr w:type="gramStart"/>
      <w:r w:rsidRPr="007E5E34">
        <w:rPr>
          <w:rFonts w:ascii="Times New Roman" w:hAnsi="Times New Roman"/>
          <w:sz w:val="28"/>
          <w:szCs w:val="28"/>
        </w:rPr>
        <w:t>м</w:t>
      </w:r>
      <w:proofErr w:type="gramEnd"/>
      <w:r w:rsidRPr="007E5E34">
        <w:rPr>
          <w:rFonts w:ascii="Times New Roman" w:hAnsi="Times New Roman"/>
          <w:sz w:val="28"/>
          <w:szCs w:val="28"/>
        </w:rPr>
        <w:t>ин.</w:t>
      </w:r>
    </w:p>
    <w:p w:rsidR="006D6C86" w:rsidRPr="007E5E34" w:rsidRDefault="006D6C86" w:rsidP="006D6C86">
      <w:pPr>
        <w:autoSpaceDE w:val="0"/>
        <w:spacing w:after="0"/>
        <w:ind w:right="-139"/>
      </w:pPr>
      <w:r w:rsidRPr="007E5E34">
        <w:rPr>
          <w:rFonts w:ascii="Times New Roman" w:hAnsi="Times New Roman"/>
          <w:sz w:val="24"/>
          <w:szCs w:val="24"/>
        </w:rPr>
        <w:t xml:space="preserve">                                                                                               </w:t>
      </w:r>
      <w:proofErr w:type="gramStart"/>
      <w:r w:rsidRPr="007E5E34">
        <w:rPr>
          <w:rFonts w:ascii="Times New Roman" w:hAnsi="Times New Roman"/>
          <w:sz w:val="24"/>
          <w:szCs w:val="24"/>
        </w:rPr>
        <w:t xml:space="preserve">(дата и время, на которое назначено          </w:t>
      </w:r>
      <w:proofErr w:type="gramEnd"/>
    </w:p>
    <w:p w:rsidR="006D6C86" w:rsidRPr="007E5E34" w:rsidRDefault="006D6C86" w:rsidP="006D6C86">
      <w:pPr>
        <w:autoSpaceDE w:val="0"/>
        <w:spacing w:after="0"/>
        <w:ind w:right="-139"/>
      </w:pPr>
      <w:r w:rsidRPr="007E5E34">
        <w:rPr>
          <w:rFonts w:ascii="Times New Roman" w:hAnsi="Times New Roman"/>
          <w:sz w:val="24"/>
          <w:szCs w:val="24"/>
        </w:rPr>
        <w:t xml:space="preserve">                                                                                                            проведение проверки)</w:t>
      </w:r>
    </w:p>
    <w:p w:rsidR="006D6C86" w:rsidRPr="007E5E34" w:rsidRDefault="006D6C86" w:rsidP="006D6C86">
      <w:pPr>
        <w:autoSpaceDE w:val="0"/>
        <w:spacing w:after="0" w:line="240" w:lineRule="auto"/>
        <w:ind w:right="-139"/>
        <w:jc w:val="both"/>
      </w:pPr>
      <w:r w:rsidRPr="007E5E34">
        <w:rPr>
          <w:rFonts w:ascii="Times New Roman" w:hAnsi="Times New Roman"/>
          <w:sz w:val="28"/>
          <w:szCs w:val="28"/>
        </w:rPr>
        <w:t xml:space="preserve">Настоящий Акт о невозможности проведения проверки составлен </w:t>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p>
    <w:p w:rsidR="006D6C86" w:rsidRPr="007E5E34" w:rsidRDefault="006D6C86" w:rsidP="006D6C86">
      <w:pPr>
        <w:autoSpaceDE w:val="0"/>
        <w:spacing w:after="0" w:line="240" w:lineRule="auto"/>
        <w:ind w:right="-139"/>
        <w:jc w:val="both"/>
      </w:pP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p>
    <w:p w:rsidR="006D6C86" w:rsidRPr="007E5E34" w:rsidRDefault="006D6C86" w:rsidP="006D6C86">
      <w:pPr>
        <w:autoSpaceDE w:val="0"/>
        <w:spacing w:after="0" w:line="240" w:lineRule="auto"/>
        <w:ind w:right="-139"/>
        <w:jc w:val="center"/>
      </w:pPr>
      <w:proofErr w:type="gramStart"/>
      <w:r w:rsidRPr="007E5E34">
        <w:rPr>
          <w:rFonts w:ascii="Times New Roman" w:hAnsi="Times New Roman"/>
          <w:sz w:val="24"/>
          <w:szCs w:val="24"/>
        </w:rPr>
        <w:t>(должность, наименование структурного подразделения,</w:t>
      </w:r>
      <w:proofErr w:type="gramEnd"/>
    </w:p>
    <w:p w:rsidR="0063581A" w:rsidRDefault="006D6C86" w:rsidP="006D6C86">
      <w:pPr>
        <w:autoSpaceDE w:val="0"/>
        <w:spacing w:after="0" w:line="240" w:lineRule="auto"/>
        <w:ind w:right="-139"/>
        <w:jc w:val="center"/>
      </w:pPr>
      <w:r w:rsidRPr="007E5E34">
        <w:rPr>
          <w:rFonts w:ascii="Times New Roman" w:hAnsi="Times New Roman"/>
          <w:sz w:val="24"/>
          <w:szCs w:val="24"/>
        </w:rPr>
        <w:t>фамилия, имя, отчество (при наличии) должностного лица, составившего акт)</w:t>
      </w:r>
    </w:p>
    <w:p w:rsidR="006D6C86" w:rsidRPr="007E5E34" w:rsidRDefault="006D6C86" w:rsidP="006D6C86">
      <w:pPr>
        <w:autoSpaceDE w:val="0"/>
        <w:spacing w:after="0"/>
        <w:ind w:right="-139"/>
        <w:jc w:val="both"/>
      </w:pPr>
      <w:r w:rsidRPr="007E5E34">
        <w:rPr>
          <w:rFonts w:ascii="Times New Roman" w:hAnsi="Times New Roman"/>
          <w:sz w:val="28"/>
          <w:szCs w:val="28"/>
        </w:rPr>
        <w:t>на основании следующего:</w:t>
      </w:r>
    </w:p>
    <w:p w:rsidR="006D6C86" w:rsidRPr="007E5E34" w:rsidRDefault="006D6C86" w:rsidP="006D6C86">
      <w:pPr>
        <w:autoSpaceDE w:val="0"/>
        <w:spacing w:after="0" w:line="240" w:lineRule="auto"/>
        <w:ind w:right="-139"/>
        <w:jc w:val="both"/>
      </w:pP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rPr>
        <w:t xml:space="preserve"> (описываются обстоятельства и условия, препятствующие проведению проверки)</w:t>
      </w:r>
    </w:p>
    <w:p w:rsidR="006D6C86" w:rsidRPr="007E5E34" w:rsidRDefault="006D6C86" w:rsidP="006D6C86">
      <w:pPr>
        <w:autoSpaceDE w:val="0"/>
        <w:spacing w:after="0"/>
        <w:ind w:right="-139"/>
        <w:jc w:val="both"/>
      </w:pP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r w:rsidRPr="007E5E34">
        <w:rPr>
          <w:rFonts w:ascii="Times New Roman" w:hAnsi="Times New Roman"/>
          <w:sz w:val="28"/>
          <w:szCs w:val="28"/>
          <w:u w:val="single"/>
        </w:rPr>
        <w:tab/>
      </w:r>
    </w:p>
    <w:p w:rsidR="006D6C86" w:rsidRPr="007E5E34" w:rsidRDefault="006D6C86" w:rsidP="006D6C86">
      <w:pPr>
        <w:autoSpaceDE w:val="0"/>
        <w:spacing w:after="0"/>
        <w:ind w:right="-139"/>
        <w:jc w:val="both"/>
      </w:pPr>
      <w:r w:rsidRPr="007E5E34">
        <w:rPr>
          <w:rFonts w:ascii="Times New Roman" w:hAnsi="Times New Roman"/>
          <w:sz w:val="28"/>
          <w:szCs w:val="28"/>
        </w:rPr>
        <w:t>Вышеописанные обстоятельства подтверждаются следующим:</w:t>
      </w:r>
    </w:p>
    <w:p w:rsidR="0063581A" w:rsidRDefault="0039274C" w:rsidP="006D6C86">
      <w:pPr>
        <w:autoSpaceDE w:val="0"/>
        <w:spacing w:after="0"/>
        <w:ind w:right="-139"/>
        <w:jc w:val="both"/>
      </w:pP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p>
    <w:p w:rsidR="0039274C" w:rsidRDefault="0039274C" w:rsidP="006D6C86">
      <w:pPr>
        <w:autoSpaceDE w:val="0"/>
        <w:spacing w:after="0" w:line="240" w:lineRule="auto"/>
        <w:ind w:right="-139"/>
        <w:jc w:val="both"/>
        <w:rPr>
          <w:rFonts w:ascii="Times New Roman" w:hAnsi="Times New Roman"/>
          <w:sz w:val="28"/>
          <w:szCs w:val="28"/>
        </w:rPr>
      </w:pPr>
    </w:p>
    <w:p w:rsidR="0063581A" w:rsidRDefault="006D6C86" w:rsidP="006D6C86">
      <w:pPr>
        <w:autoSpaceDE w:val="0"/>
        <w:spacing w:after="0" w:line="240" w:lineRule="auto"/>
        <w:ind w:right="-139"/>
        <w:jc w:val="both"/>
      </w:pPr>
      <w:r w:rsidRPr="007E5E34">
        <w:rPr>
          <w:rFonts w:ascii="Times New Roman" w:hAnsi="Times New Roman"/>
          <w:sz w:val="28"/>
          <w:szCs w:val="28"/>
        </w:rPr>
        <w:t>Прилагаемые к акту документы:</w:t>
      </w:r>
    </w:p>
    <w:p w:rsidR="0063581A" w:rsidRDefault="0063581A" w:rsidP="006D6C86">
      <w:pPr>
        <w:autoSpaceDE w:val="0"/>
        <w:spacing w:after="0" w:line="240" w:lineRule="auto"/>
        <w:ind w:right="-139"/>
        <w:jc w:val="both"/>
        <w:rPr>
          <w:rFonts w:ascii="Times New Roman" w:hAnsi="Times New Roman"/>
          <w:sz w:val="28"/>
          <w:szCs w:val="28"/>
        </w:rPr>
      </w:pPr>
    </w:p>
    <w:p w:rsidR="0063581A" w:rsidRDefault="006D6C86" w:rsidP="006D6C86">
      <w:pPr>
        <w:widowControl w:val="0"/>
        <w:autoSpaceDE w:val="0"/>
        <w:spacing w:after="0" w:line="240" w:lineRule="auto"/>
        <w:ind w:right="-139"/>
        <w:jc w:val="both"/>
      </w:pPr>
      <w:r w:rsidRPr="007E5E34">
        <w:rPr>
          <w:rFonts w:ascii="Times New Roman" w:hAnsi="Times New Roman"/>
          <w:sz w:val="28"/>
          <w:szCs w:val="28"/>
        </w:rPr>
        <w:t xml:space="preserve">Подпись лиц, ответственных на проведение проверки:  </w:t>
      </w:r>
    </w:p>
    <w:p w:rsidR="006D6C86" w:rsidRPr="007E5E34" w:rsidRDefault="006D6C86" w:rsidP="006D6C86">
      <w:pPr>
        <w:widowControl w:val="0"/>
        <w:tabs>
          <w:tab w:val="left" w:pos="1460"/>
        </w:tabs>
        <w:autoSpaceDE w:val="0"/>
        <w:spacing w:after="0" w:line="240" w:lineRule="auto"/>
        <w:ind w:right="-139"/>
        <w:jc w:val="both"/>
      </w:pPr>
      <w:r w:rsidRPr="007E5E34">
        <w:rPr>
          <w:rFonts w:ascii="Times New Roman" w:hAnsi="Times New Roman"/>
          <w:sz w:val="32"/>
          <w:szCs w:val="32"/>
        </w:rPr>
        <w:t xml:space="preserve"> ______________________                  ____________________</w:t>
      </w:r>
    </w:p>
    <w:p w:rsidR="006D6C86" w:rsidRPr="007E5E34" w:rsidRDefault="006D6C86" w:rsidP="006D6C86">
      <w:pPr>
        <w:widowControl w:val="0"/>
        <w:tabs>
          <w:tab w:val="left" w:pos="1460"/>
        </w:tabs>
        <w:autoSpaceDE w:val="0"/>
        <w:spacing w:after="0" w:line="240" w:lineRule="auto"/>
        <w:ind w:right="-139"/>
        <w:jc w:val="both"/>
      </w:pPr>
      <w:r w:rsidRPr="007E5E34">
        <w:rPr>
          <w:rFonts w:ascii="Times New Roman" w:hAnsi="Times New Roman"/>
          <w:sz w:val="24"/>
          <w:szCs w:val="24"/>
        </w:rPr>
        <w:t xml:space="preserve">  (подпись должностного лица)                                   (ФИО должностного лица)</w:t>
      </w:r>
    </w:p>
    <w:p w:rsidR="000A68C2" w:rsidRPr="007E5E34" w:rsidRDefault="000A68C2" w:rsidP="000A68C2">
      <w:pPr>
        <w:widowControl w:val="0"/>
        <w:tabs>
          <w:tab w:val="left" w:pos="1460"/>
        </w:tabs>
        <w:autoSpaceDE w:val="0"/>
        <w:spacing w:after="0" w:line="240" w:lineRule="auto"/>
        <w:ind w:right="-139"/>
        <w:jc w:val="both"/>
      </w:pPr>
      <w:r w:rsidRPr="007E5E34">
        <w:rPr>
          <w:rFonts w:ascii="Times New Roman" w:hAnsi="Times New Roman"/>
          <w:sz w:val="32"/>
          <w:szCs w:val="32"/>
        </w:rPr>
        <w:t>______________________                  ____________________</w:t>
      </w:r>
    </w:p>
    <w:p w:rsidR="00065860" w:rsidRDefault="000A68C2" w:rsidP="00065860">
      <w:pPr>
        <w:widowControl w:val="0"/>
        <w:tabs>
          <w:tab w:val="left" w:pos="1460"/>
        </w:tabs>
        <w:autoSpaceDE w:val="0"/>
        <w:spacing w:after="0" w:line="240" w:lineRule="auto"/>
        <w:ind w:right="-139"/>
        <w:jc w:val="both"/>
        <w:rPr>
          <w:rFonts w:ascii="Times New Roman" w:hAnsi="Times New Roman"/>
          <w:sz w:val="24"/>
          <w:szCs w:val="24"/>
        </w:rPr>
      </w:pPr>
      <w:r w:rsidRPr="007E5E34">
        <w:rPr>
          <w:rFonts w:ascii="Times New Roman" w:hAnsi="Times New Roman"/>
          <w:sz w:val="24"/>
          <w:szCs w:val="24"/>
        </w:rPr>
        <w:t xml:space="preserve">  (подпись должностного лица)                                   (ФИО должностного лица)</w:t>
      </w:r>
      <w:bookmarkStart w:id="39" w:name="_Toc63948060"/>
    </w:p>
    <w:p w:rsidR="005A38AE" w:rsidRPr="00065860" w:rsidRDefault="005A38AE" w:rsidP="00065860">
      <w:pPr>
        <w:widowControl w:val="0"/>
        <w:tabs>
          <w:tab w:val="left" w:pos="1460"/>
        </w:tabs>
        <w:autoSpaceDE w:val="0"/>
        <w:spacing w:after="0" w:line="240" w:lineRule="auto"/>
        <w:ind w:left="5103" w:right="-139"/>
        <w:jc w:val="both"/>
        <w:rPr>
          <w:rFonts w:ascii="Times New Roman" w:hAnsi="Times New Roman"/>
          <w:sz w:val="28"/>
          <w:szCs w:val="28"/>
        </w:rPr>
      </w:pPr>
      <w:r w:rsidRPr="00065860">
        <w:rPr>
          <w:rFonts w:ascii="Times New Roman" w:hAnsi="Times New Roman"/>
          <w:sz w:val="28"/>
          <w:szCs w:val="28"/>
        </w:rPr>
        <w:lastRenderedPageBreak/>
        <w:t>Приложение 7</w:t>
      </w:r>
      <w:bookmarkEnd w:id="39"/>
    </w:p>
    <w:p w:rsidR="0063581A" w:rsidRDefault="00BD2BF5" w:rsidP="005A38AE">
      <w:pPr>
        <w:suppressAutoHyphens w:val="0"/>
        <w:spacing w:after="0" w:line="240" w:lineRule="auto"/>
        <w:ind w:left="5103"/>
        <w:rPr>
          <w:rFonts w:ascii="Times New Roman" w:hAnsi="Times New Roman"/>
          <w:sz w:val="24"/>
          <w:szCs w:val="24"/>
        </w:rPr>
      </w:pPr>
      <w:r w:rsidRPr="005A38AE">
        <w:rPr>
          <w:rFonts w:ascii="Times New Roman" w:hAnsi="Times New Roman"/>
          <w:sz w:val="28"/>
          <w:szCs w:val="28"/>
        </w:rPr>
        <w:t xml:space="preserve">к </w:t>
      </w:r>
      <w:r w:rsidRPr="005A38AE">
        <w:rPr>
          <w:rFonts w:ascii="Times New Roman" w:hAnsi="Times New Roman"/>
          <w:bCs/>
          <w:sz w:val="28"/>
          <w:szCs w:val="28"/>
          <w:lang w:eastAsia="ru-RU"/>
        </w:rPr>
        <w:t>Административн</w:t>
      </w:r>
      <w:r>
        <w:rPr>
          <w:rFonts w:ascii="Times New Roman" w:hAnsi="Times New Roman"/>
          <w:bCs/>
          <w:sz w:val="28"/>
          <w:szCs w:val="28"/>
          <w:lang w:eastAsia="ru-RU"/>
        </w:rPr>
        <w:t>ому</w:t>
      </w:r>
      <w:r w:rsidRPr="005A38AE">
        <w:rPr>
          <w:rFonts w:ascii="Times New Roman" w:hAnsi="Times New Roman"/>
          <w:bCs/>
          <w:sz w:val="28"/>
          <w:szCs w:val="28"/>
          <w:lang w:eastAsia="ru-RU"/>
        </w:rPr>
        <w:t xml:space="preserve"> регламент</w:t>
      </w:r>
      <w:r>
        <w:rPr>
          <w:rFonts w:ascii="Times New Roman" w:hAnsi="Times New Roman"/>
          <w:bCs/>
          <w:sz w:val="28"/>
          <w:szCs w:val="28"/>
          <w:lang w:eastAsia="ru-RU"/>
        </w:rPr>
        <w:t>у</w:t>
      </w:r>
      <w:r w:rsidRPr="005A38AE">
        <w:rPr>
          <w:rFonts w:ascii="Times New Roman" w:hAnsi="Times New Roman"/>
          <w:bCs/>
          <w:sz w:val="28"/>
          <w:szCs w:val="28"/>
          <w:lang w:eastAsia="ru-RU"/>
        </w:rPr>
        <w:t xml:space="preserve"> </w:t>
      </w:r>
      <w:r w:rsidR="005A38AE" w:rsidRPr="005A38AE">
        <w:rPr>
          <w:rFonts w:ascii="Times New Roman" w:hAnsi="Times New Roman"/>
          <w:bCs/>
          <w:sz w:val="28"/>
          <w:szCs w:val="28"/>
          <w:lang w:eastAsia="ru-RU"/>
        </w:rPr>
        <w:t xml:space="preserve">по осуществлению </w:t>
      </w:r>
      <w:r w:rsidR="005A38AE" w:rsidRPr="005A38AE">
        <w:rPr>
          <w:rFonts w:ascii="Times New Roman" w:hAnsi="Times New Roman"/>
          <w:spacing w:val="-11"/>
          <w:sz w:val="28"/>
          <w:szCs w:val="28"/>
          <w:lang w:eastAsia="ru-RU"/>
        </w:rPr>
        <w:t>муниципального контроля в сфере наружной реклам</w:t>
      </w:r>
      <w:r w:rsidR="005A38AE">
        <w:rPr>
          <w:rFonts w:ascii="Times New Roman" w:hAnsi="Times New Roman"/>
          <w:spacing w:val="-11"/>
          <w:sz w:val="28"/>
          <w:szCs w:val="28"/>
          <w:lang w:eastAsia="ru-RU"/>
        </w:rPr>
        <w:t>ы</w:t>
      </w:r>
    </w:p>
    <w:p w:rsidR="00947C82" w:rsidRPr="007E5E34" w:rsidRDefault="00947C82" w:rsidP="00DC340D">
      <w:pPr>
        <w:widowControl w:val="0"/>
        <w:tabs>
          <w:tab w:val="left" w:pos="0"/>
          <w:tab w:val="left" w:pos="5812"/>
        </w:tabs>
        <w:autoSpaceDE w:val="0"/>
        <w:spacing w:after="0"/>
        <w:ind w:left="5766"/>
        <w:rPr>
          <w:rFonts w:ascii="Times New Roman" w:hAnsi="Times New Roman"/>
          <w:sz w:val="24"/>
          <w:szCs w:val="24"/>
        </w:rPr>
      </w:pPr>
    </w:p>
    <w:p w:rsidR="0063581A" w:rsidRDefault="00DC340D" w:rsidP="00DC340D">
      <w:pPr>
        <w:pStyle w:val="ConsPlusNormal"/>
        <w:jc w:val="both"/>
        <w:rPr>
          <w:sz w:val="28"/>
          <w:szCs w:val="28"/>
        </w:rPr>
      </w:pPr>
      <w:r w:rsidRPr="007E5E34">
        <w:rPr>
          <w:rFonts w:ascii="Times New Roman" w:eastAsia="Symbol" w:hAnsi="Times New Roman" w:cs="Times New Roman"/>
          <w:sz w:val="28"/>
          <w:szCs w:val="28"/>
        </w:rPr>
        <w:t>(наименование органа, осуществляющего муниципальный контроль)</w:t>
      </w:r>
    </w:p>
    <w:p w:rsidR="00DC340D" w:rsidRPr="007E5E34" w:rsidRDefault="00DC340D" w:rsidP="00DC340D">
      <w:pPr>
        <w:pStyle w:val="ConsPlusNormal"/>
        <w:jc w:val="center"/>
        <w:rPr>
          <w:rFonts w:ascii="Times New Roman" w:eastAsia="Symbol" w:hAnsi="Times New Roman" w:cs="Times New Roman"/>
          <w:sz w:val="28"/>
          <w:szCs w:val="28"/>
        </w:rPr>
      </w:pPr>
    </w:p>
    <w:p w:rsidR="00DC340D" w:rsidRPr="007E5E34" w:rsidRDefault="00DC340D" w:rsidP="00DC340D">
      <w:pPr>
        <w:pStyle w:val="ConsPlusNormal"/>
        <w:jc w:val="center"/>
        <w:rPr>
          <w:sz w:val="28"/>
          <w:szCs w:val="28"/>
        </w:rPr>
      </w:pPr>
      <w:r w:rsidRPr="007E5E34">
        <w:rPr>
          <w:rFonts w:ascii="Times New Roman" w:eastAsia="Symbol" w:hAnsi="Times New Roman" w:cs="Times New Roman"/>
          <w:sz w:val="28"/>
          <w:szCs w:val="28"/>
        </w:rPr>
        <w:t>ПРЕДПИСАНИЕ</w:t>
      </w:r>
    </w:p>
    <w:p w:rsidR="00DC340D" w:rsidRPr="007E5E34" w:rsidRDefault="00DC340D" w:rsidP="00DC340D">
      <w:pPr>
        <w:pStyle w:val="ConsPlusNormal"/>
        <w:jc w:val="both"/>
        <w:rPr>
          <w:sz w:val="28"/>
          <w:szCs w:val="28"/>
        </w:rPr>
      </w:pPr>
      <w:r w:rsidRPr="007E5E34">
        <w:rPr>
          <w:rFonts w:ascii="Times New Roman" w:eastAsia="Symbol" w:hAnsi="Times New Roman" w:cs="Times New Roman"/>
          <w:sz w:val="28"/>
          <w:szCs w:val="28"/>
        </w:rPr>
        <w:t>__________________________________________________</w:t>
      </w:r>
      <w:r w:rsidR="00662081">
        <w:rPr>
          <w:rFonts w:ascii="Times New Roman" w:eastAsia="Symbol" w:hAnsi="Times New Roman" w:cs="Times New Roman"/>
          <w:sz w:val="28"/>
          <w:szCs w:val="28"/>
        </w:rPr>
        <w:t>___________</w:t>
      </w:r>
      <w:r w:rsidRPr="007E5E34">
        <w:rPr>
          <w:rFonts w:ascii="Times New Roman" w:eastAsia="Symbol" w:hAnsi="Times New Roman" w:cs="Times New Roman"/>
          <w:sz w:val="28"/>
          <w:szCs w:val="28"/>
        </w:rPr>
        <w:t>___</w:t>
      </w:r>
    </w:p>
    <w:p w:rsidR="00DC340D" w:rsidRPr="007E5E34" w:rsidRDefault="00DC340D" w:rsidP="00DC340D">
      <w:pPr>
        <w:pStyle w:val="ConsPlusNormal"/>
        <w:jc w:val="both"/>
        <w:rPr>
          <w:sz w:val="28"/>
          <w:szCs w:val="28"/>
        </w:rPr>
      </w:pPr>
      <w:proofErr w:type="gramStart"/>
      <w:r w:rsidRPr="007E5E34">
        <w:rPr>
          <w:rFonts w:ascii="Times New Roman" w:eastAsia="Symbol" w:hAnsi="Times New Roman" w:cs="Times New Roman"/>
          <w:sz w:val="28"/>
          <w:szCs w:val="28"/>
        </w:rPr>
        <w:t>(наименование юридического лица, Ф.И.О. руководителя,</w:t>
      </w:r>
      <w:proofErr w:type="gramEnd"/>
    </w:p>
    <w:p w:rsidR="00662081" w:rsidRDefault="00DC340D" w:rsidP="009E58AA">
      <w:pPr>
        <w:pStyle w:val="ConsPlusNormal"/>
        <w:jc w:val="both"/>
        <w:rPr>
          <w:rFonts w:ascii="Times New Roman" w:eastAsia="Symbol" w:hAnsi="Times New Roman" w:cs="Times New Roman"/>
          <w:sz w:val="28"/>
          <w:szCs w:val="28"/>
        </w:rPr>
      </w:pPr>
      <w:r w:rsidRPr="007E5E34">
        <w:rPr>
          <w:rFonts w:ascii="Times New Roman" w:eastAsia="Symbol" w:hAnsi="Times New Roman" w:cs="Times New Roman"/>
          <w:sz w:val="28"/>
          <w:szCs w:val="28"/>
        </w:rPr>
        <w:t>физического лица, зарегистрированного в качестве индивидуального предпринимателя</w:t>
      </w:r>
      <w:r w:rsidR="00662081">
        <w:rPr>
          <w:rFonts w:ascii="Times New Roman" w:eastAsia="Symbol" w:hAnsi="Times New Roman" w:cs="Times New Roman"/>
          <w:sz w:val="28"/>
          <w:szCs w:val="28"/>
        </w:rPr>
        <w:t xml:space="preserve">, </w:t>
      </w:r>
      <w:r w:rsidR="009E58AA" w:rsidRPr="007E5E34">
        <w:rPr>
          <w:rFonts w:ascii="Times New Roman" w:eastAsia="Symbol" w:hAnsi="Times New Roman" w:cs="Times New Roman"/>
          <w:sz w:val="28"/>
          <w:szCs w:val="28"/>
        </w:rPr>
        <w:t>физического лица</w:t>
      </w:r>
      <w:r w:rsidRPr="007E5E34">
        <w:rPr>
          <w:rFonts w:ascii="Times New Roman" w:eastAsia="Symbol" w:hAnsi="Times New Roman" w:cs="Times New Roman"/>
          <w:sz w:val="28"/>
          <w:szCs w:val="28"/>
        </w:rPr>
        <w:t>)</w:t>
      </w:r>
      <w:r w:rsidRPr="007E5E34">
        <w:rPr>
          <w:sz w:val="28"/>
          <w:szCs w:val="28"/>
        </w:rPr>
        <w:t xml:space="preserve"> </w:t>
      </w:r>
    </w:p>
    <w:p w:rsidR="00DC340D" w:rsidRPr="007E5E34" w:rsidRDefault="00DC340D" w:rsidP="009E58AA">
      <w:pPr>
        <w:pStyle w:val="ConsPlusNormal"/>
        <w:jc w:val="both"/>
        <w:rPr>
          <w:sz w:val="28"/>
          <w:szCs w:val="28"/>
        </w:rPr>
      </w:pPr>
      <w:r w:rsidRPr="007E5E34">
        <w:rPr>
          <w:rFonts w:ascii="Times New Roman" w:eastAsia="Symbol" w:hAnsi="Times New Roman" w:cs="Times New Roman"/>
          <w:sz w:val="28"/>
          <w:szCs w:val="28"/>
        </w:rPr>
        <w:t>(почтовый адрес)</w:t>
      </w:r>
      <w:r w:rsidR="00662081">
        <w:rPr>
          <w:rFonts w:ascii="Times New Roman" w:eastAsia="Symbol" w:hAnsi="Times New Roman" w:cs="Times New Roman"/>
          <w:sz w:val="28"/>
          <w:szCs w:val="28"/>
        </w:rPr>
        <w:t>_________________________________________________</w:t>
      </w:r>
    </w:p>
    <w:p w:rsidR="0063581A" w:rsidRDefault="00DC340D" w:rsidP="00DC340D">
      <w:pPr>
        <w:pStyle w:val="ConsPlusNormal"/>
        <w:jc w:val="both"/>
        <w:rPr>
          <w:sz w:val="28"/>
          <w:szCs w:val="28"/>
        </w:rPr>
      </w:pPr>
      <w:r w:rsidRPr="007E5E34">
        <w:rPr>
          <w:rFonts w:ascii="Times New Roman" w:eastAsia="Symbol" w:hAnsi="Times New Roman" w:cs="Times New Roman"/>
          <w:sz w:val="28"/>
          <w:szCs w:val="28"/>
        </w:rPr>
        <w:t>т./ф.: ____________</w:t>
      </w:r>
      <w:r w:rsidR="00662081">
        <w:rPr>
          <w:rFonts w:ascii="Times New Roman" w:eastAsia="Symbol" w:hAnsi="Times New Roman" w:cs="Times New Roman"/>
          <w:sz w:val="28"/>
          <w:szCs w:val="28"/>
        </w:rPr>
        <w:t>_______________________</w:t>
      </w:r>
      <w:r w:rsidRPr="007E5E34">
        <w:rPr>
          <w:rFonts w:ascii="Times New Roman" w:eastAsia="Symbol" w:hAnsi="Times New Roman" w:cs="Times New Roman"/>
          <w:sz w:val="28"/>
          <w:szCs w:val="28"/>
        </w:rPr>
        <w:t>________________________</w:t>
      </w:r>
    </w:p>
    <w:p w:rsidR="0063581A" w:rsidRDefault="00DC340D" w:rsidP="00DC340D">
      <w:pPr>
        <w:pStyle w:val="ConsPlusNormal"/>
        <w:jc w:val="both"/>
        <w:rPr>
          <w:sz w:val="28"/>
          <w:szCs w:val="28"/>
        </w:rPr>
      </w:pPr>
      <w:r w:rsidRPr="007E5E34">
        <w:rPr>
          <w:rFonts w:ascii="Times New Roman" w:eastAsia="Symbol" w:hAnsi="Times New Roman" w:cs="Times New Roman"/>
          <w:sz w:val="28"/>
          <w:szCs w:val="28"/>
        </w:rPr>
        <w:t>"____" _______________ 20___ г.                        N __________________</w:t>
      </w:r>
    </w:p>
    <w:p w:rsidR="00DC340D" w:rsidRPr="007E5E34" w:rsidRDefault="00DC340D" w:rsidP="00DC340D">
      <w:pPr>
        <w:pStyle w:val="ConsPlusNormal"/>
        <w:jc w:val="both"/>
        <w:rPr>
          <w:sz w:val="28"/>
          <w:szCs w:val="28"/>
        </w:rPr>
      </w:pPr>
      <w:r w:rsidRPr="007E5E34">
        <w:rPr>
          <w:rFonts w:ascii="Times New Roman" w:eastAsia="Symbol" w:hAnsi="Times New Roman" w:cs="Times New Roman"/>
          <w:sz w:val="28"/>
          <w:szCs w:val="28"/>
        </w:rPr>
        <w:t>В порядке осуществления муниципального контроля на основании</w:t>
      </w:r>
      <w:r w:rsidRPr="007E5E34">
        <w:rPr>
          <w:sz w:val="28"/>
          <w:szCs w:val="28"/>
        </w:rPr>
        <w:t xml:space="preserve"> </w:t>
      </w:r>
      <w:r w:rsidRPr="007E5E34">
        <w:rPr>
          <w:rFonts w:ascii="Times New Roman" w:eastAsia="Symbol" w:hAnsi="Times New Roman" w:cs="Times New Roman"/>
          <w:sz w:val="28"/>
          <w:szCs w:val="28"/>
        </w:rPr>
        <w:t>распоряжения______________________________________________________</w:t>
      </w:r>
    </w:p>
    <w:p w:rsidR="00DC340D" w:rsidRPr="007E5E34" w:rsidRDefault="00DC340D" w:rsidP="00DC340D">
      <w:pPr>
        <w:pStyle w:val="ConsPlusNormal"/>
        <w:jc w:val="both"/>
        <w:rPr>
          <w:sz w:val="28"/>
          <w:szCs w:val="28"/>
        </w:rPr>
      </w:pPr>
      <w:proofErr w:type="gramStart"/>
      <w:r w:rsidRPr="007E5E34">
        <w:rPr>
          <w:rFonts w:ascii="Times New Roman" w:eastAsia="Symbol" w:hAnsi="Times New Roman" w:cs="Times New Roman"/>
          <w:sz w:val="28"/>
          <w:szCs w:val="28"/>
        </w:rPr>
        <w:t>(должность, фамилия, имя, отчество руководителя (заместителя</w:t>
      </w:r>
      <w:r w:rsidRPr="007E5E34">
        <w:rPr>
          <w:sz w:val="28"/>
          <w:szCs w:val="28"/>
        </w:rPr>
        <w:t xml:space="preserve"> </w:t>
      </w:r>
      <w:r w:rsidRPr="007E5E34">
        <w:rPr>
          <w:rFonts w:ascii="Times New Roman" w:eastAsia="Symbol" w:hAnsi="Times New Roman" w:cs="Times New Roman"/>
          <w:sz w:val="28"/>
          <w:szCs w:val="28"/>
        </w:rPr>
        <w:t>руководителя) органа муниципального контроля,</w:t>
      </w:r>
      <w:r w:rsidRPr="007E5E34">
        <w:rPr>
          <w:sz w:val="28"/>
          <w:szCs w:val="28"/>
        </w:rPr>
        <w:t xml:space="preserve"> </w:t>
      </w:r>
      <w:r w:rsidRPr="007E5E34">
        <w:rPr>
          <w:rFonts w:ascii="Times New Roman" w:eastAsia="Symbol" w:hAnsi="Times New Roman" w:cs="Times New Roman"/>
          <w:sz w:val="28"/>
          <w:szCs w:val="28"/>
        </w:rPr>
        <w:t>издавшего распоряжение о проведении проверки)</w:t>
      </w:r>
      <w:r w:rsidRPr="007E5E34">
        <w:rPr>
          <w:sz w:val="28"/>
          <w:szCs w:val="28"/>
        </w:rPr>
        <w:t xml:space="preserve"> </w:t>
      </w:r>
      <w:r w:rsidRPr="007E5E34">
        <w:rPr>
          <w:rFonts w:ascii="Times New Roman" w:eastAsia="Symbol" w:hAnsi="Times New Roman" w:cs="Times New Roman"/>
          <w:sz w:val="28"/>
          <w:szCs w:val="28"/>
        </w:rPr>
        <w:t>от "___" _____________ 20___ г. N ____________</w:t>
      </w:r>
      <w:proofErr w:type="gramEnd"/>
    </w:p>
    <w:p w:rsidR="00DC340D" w:rsidRPr="007E5E34" w:rsidRDefault="00DC340D" w:rsidP="00DC340D">
      <w:pPr>
        <w:pStyle w:val="ConsPlusNormal"/>
        <w:jc w:val="both"/>
        <w:rPr>
          <w:sz w:val="28"/>
          <w:szCs w:val="28"/>
        </w:rPr>
      </w:pPr>
      <w:r w:rsidRPr="007E5E34">
        <w:rPr>
          <w:rFonts w:ascii="Times New Roman" w:eastAsia="Symbol" w:hAnsi="Times New Roman" w:cs="Times New Roman"/>
          <w:sz w:val="28"/>
          <w:szCs w:val="28"/>
        </w:rPr>
        <w:t>лицами: __________________________________________________________________</w:t>
      </w:r>
    </w:p>
    <w:p w:rsidR="00DC340D" w:rsidRPr="007E5E34" w:rsidRDefault="00DC340D" w:rsidP="00DC340D">
      <w:pPr>
        <w:pStyle w:val="ConsPlusNormal"/>
        <w:jc w:val="both"/>
        <w:rPr>
          <w:sz w:val="28"/>
          <w:szCs w:val="28"/>
        </w:rPr>
      </w:pPr>
      <w:r w:rsidRPr="007E5E34">
        <w:rPr>
          <w:rFonts w:ascii="Times New Roman" w:eastAsia="Symbol" w:hAnsi="Times New Roman" w:cs="Times New Roman"/>
          <w:sz w:val="28"/>
          <w:szCs w:val="28"/>
        </w:rPr>
        <w:t>__________________________________________________________________</w:t>
      </w:r>
    </w:p>
    <w:p w:rsidR="00DC340D" w:rsidRPr="007E5E34" w:rsidRDefault="00DC340D" w:rsidP="00DC340D">
      <w:pPr>
        <w:pStyle w:val="ConsPlusNormal"/>
        <w:jc w:val="both"/>
        <w:rPr>
          <w:sz w:val="28"/>
          <w:szCs w:val="28"/>
        </w:rPr>
      </w:pPr>
      <w:r w:rsidRPr="007E5E34">
        <w:rPr>
          <w:rFonts w:ascii="Times New Roman" w:eastAsia="Symbol" w:hAnsi="Times New Roman" w:cs="Times New Roman"/>
          <w:sz w:val="28"/>
          <w:szCs w:val="28"/>
        </w:rPr>
        <w:t>(фамилия, имя, отчество, должность лица (лиц), проводившег</w:t>
      </w:r>
      <w:proofErr w:type="gramStart"/>
      <w:r w:rsidRPr="007E5E34">
        <w:rPr>
          <w:rFonts w:ascii="Times New Roman" w:eastAsia="Symbol" w:hAnsi="Times New Roman" w:cs="Times New Roman"/>
          <w:sz w:val="28"/>
          <w:szCs w:val="28"/>
        </w:rPr>
        <w:t>о(</w:t>
      </w:r>
      <w:proofErr w:type="gramEnd"/>
      <w:r w:rsidRPr="007E5E34">
        <w:rPr>
          <w:rFonts w:ascii="Times New Roman" w:eastAsia="Symbol" w:hAnsi="Times New Roman" w:cs="Times New Roman"/>
          <w:sz w:val="28"/>
          <w:szCs w:val="28"/>
        </w:rPr>
        <w:t>их) проверку)</w:t>
      </w:r>
    </w:p>
    <w:p w:rsidR="00DC340D" w:rsidRPr="007E5E34" w:rsidRDefault="00DC340D" w:rsidP="00DC340D">
      <w:pPr>
        <w:pStyle w:val="ConsPlusNormal"/>
        <w:jc w:val="both"/>
        <w:rPr>
          <w:sz w:val="28"/>
          <w:szCs w:val="28"/>
        </w:rPr>
      </w:pPr>
      <w:r w:rsidRPr="007E5E34">
        <w:rPr>
          <w:rFonts w:ascii="Times New Roman" w:eastAsia="Symbol" w:hAnsi="Times New Roman" w:cs="Times New Roman"/>
          <w:sz w:val="28"/>
          <w:szCs w:val="28"/>
        </w:rPr>
        <w:t>"____" __________________ 20______ г. была проведена (плановая/внеплановая,</w:t>
      </w:r>
      <w:r w:rsidRPr="007E5E34">
        <w:rPr>
          <w:sz w:val="28"/>
          <w:szCs w:val="28"/>
        </w:rPr>
        <w:t xml:space="preserve"> </w:t>
      </w:r>
      <w:r w:rsidRPr="007E5E34">
        <w:rPr>
          <w:rFonts w:ascii="Times New Roman" w:eastAsia="Symbol" w:hAnsi="Times New Roman" w:cs="Times New Roman"/>
          <w:sz w:val="28"/>
          <w:szCs w:val="28"/>
        </w:rPr>
        <w:t>документарная/выездная) проверка по</w:t>
      </w:r>
      <w:r w:rsidRPr="007E5E34">
        <w:rPr>
          <w:sz w:val="28"/>
          <w:szCs w:val="28"/>
        </w:rPr>
        <w:t xml:space="preserve"> </w:t>
      </w:r>
      <w:r w:rsidRPr="007E5E34">
        <w:rPr>
          <w:rFonts w:ascii="Times New Roman" w:eastAsia="Symbol" w:hAnsi="Times New Roman" w:cs="Times New Roman"/>
          <w:sz w:val="28"/>
          <w:szCs w:val="28"/>
        </w:rPr>
        <w:t>адресу:</w:t>
      </w:r>
    </w:p>
    <w:p w:rsidR="00DC340D" w:rsidRPr="007E5E34" w:rsidRDefault="00DC340D" w:rsidP="00DC340D">
      <w:pPr>
        <w:pStyle w:val="ConsPlusNormal"/>
        <w:jc w:val="both"/>
        <w:rPr>
          <w:sz w:val="28"/>
          <w:szCs w:val="28"/>
        </w:rPr>
      </w:pPr>
      <w:r w:rsidRPr="007E5E34">
        <w:rPr>
          <w:rFonts w:ascii="Times New Roman" w:eastAsia="Symbol" w:hAnsi="Times New Roman" w:cs="Times New Roman"/>
          <w:sz w:val="28"/>
          <w:szCs w:val="28"/>
        </w:rPr>
        <w:t>_________________________________________________________________,</w:t>
      </w:r>
    </w:p>
    <w:p w:rsidR="00DC340D" w:rsidRPr="007E5E34" w:rsidRDefault="00DC340D" w:rsidP="00DC340D">
      <w:pPr>
        <w:pStyle w:val="ConsPlusNormal"/>
        <w:jc w:val="both"/>
        <w:rPr>
          <w:sz w:val="28"/>
          <w:szCs w:val="28"/>
        </w:rPr>
      </w:pPr>
      <w:r w:rsidRPr="007E5E34">
        <w:rPr>
          <w:rFonts w:ascii="Times New Roman" w:eastAsia="Symbol" w:hAnsi="Times New Roman" w:cs="Times New Roman"/>
          <w:sz w:val="28"/>
          <w:szCs w:val="28"/>
        </w:rPr>
        <w:t>В    ходе    проведения   проверки   выявлены   нарушения   требований,</w:t>
      </w:r>
    </w:p>
    <w:p w:rsidR="00DC340D" w:rsidRPr="007E5E34" w:rsidRDefault="00DC340D" w:rsidP="00DC340D">
      <w:pPr>
        <w:pStyle w:val="ConsPlusNormal"/>
        <w:jc w:val="both"/>
        <w:rPr>
          <w:sz w:val="28"/>
          <w:szCs w:val="28"/>
        </w:rPr>
      </w:pPr>
      <w:proofErr w:type="gramStart"/>
      <w:r w:rsidRPr="007E5E34">
        <w:rPr>
          <w:rFonts w:ascii="Times New Roman" w:eastAsia="Symbol" w:hAnsi="Times New Roman" w:cs="Times New Roman"/>
          <w:sz w:val="28"/>
          <w:szCs w:val="28"/>
        </w:rPr>
        <w:t>установленных</w:t>
      </w:r>
      <w:proofErr w:type="gramEnd"/>
      <w:r w:rsidRPr="007E5E34">
        <w:rPr>
          <w:rFonts w:ascii="Times New Roman" w:eastAsia="Symbol" w:hAnsi="Times New Roman" w:cs="Times New Roman"/>
          <w:sz w:val="28"/>
          <w:szCs w:val="28"/>
        </w:rPr>
        <w:t xml:space="preserve"> законодательством в сфере наружной рекламы и/или нормативными правовыми</w:t>
      </w:r>
      <w:r w:rsidRPr="007E5E34">
        <w:rPr>
          <w:sz w:val="28"/>
          <w:szCs w:val="28"/>
        </w:rPr>
        <w:t xml:space="preserve"> </w:t>
      </w:r>
      <w:r w:rsidRPr="007E5E34">
        <w:rPr>
          <w:rFonts w:ascii="Times New Roman" w:eastAsia="Symbol" w:hAnsi="Times New Roman" w:cs="Times New Roman"/>
          <w:sz w:val="28"/>
          <w:szCs w:val="28"/>
        </w:rPr>
        <w:t>актами муниципального образования «……»:</w:t>
      </w:r>
    </w:p>
    <w:p w:rsidR="00DC340D" w:rsidRPr="007E5E34" w:rsidRDefault="00DC340D" w:rsidP="00DC340D">
      <w:pPr>
        <w:pStyle w:val="ConsPlusNormal"/>
        <w:jc w:val="both"/>
        <w:rPr>
          <w:sz w:val="28"/>
          <w:szCs w:val="28"/>
        </w:rPr>
      </w:pPr>
      <w:r w:rsidRPr="007E5E34">
        <w:rPr>
          <w:rFonts w:ascii="Times New Roman" w:eastAsia="Symbol" w:hAnsi="Times New Roman" w:cs="Times New Roman"/>
          <w:sz w:val="28"/>
          <w:szCs w:val="28"/>
        </w:rPr>
        <w:t>1. __________________________________________________________________</w:t>
      </w:r>
    </w:p>
    <w:p w:rsidR="0063581A" w:rsidRDefault="00DC340D" w:rsidP="00DC340D">
      <w:pPr>
        <w:pStyle w:val="ConsPlusNormal"/>
        <w:jc w:val="both"/>
        <w:rPr>
          <w:sz w:val="28"/>
          <w:szCs w:val="28"/>
        </w:rPr>
      </w:pPr>
      <w:r w:rsidRPr="007E5E34">
        <w:rPr>
          <w:rFonts w:ascii="Times New Roman" w:eastAsia="Symbol" w:hAnsi="Times New Roman" w:cs="Times New Roman"/>
          <w:sz w:val="28"/>
          <w:szCs w:val="28"/>
        </w:rPr>
        <w:t>2. __________________________________________________________________</w:t>
      </w:r>
    </w:p>
    <w:p w:rsidR="00DC340D" w:rsidRPr="007E5E34" w:rsidRDefault="00DC340D" w:rsidP="00DC340D">
      <w:pPr>
        <w:pStyle w:val="ConsPlusNormal"/>
        <w:jc w:val="both"/>
        <w:rPr>
          <w:rFonts w:ascii="Times New Roman" w:eastAsia="Symbol" w:hAnsi="Times New Roman" w:cs="Times New Roman"/>
          <w:sz w:val="28"/>
          <w:szCs w:val="28"/>
        </w:rPr>
      </w:pPr>
    </w:p>
    <w:p w:rsidR="0063581A" w:rsidRDefault="00DC340D" w:rsidP="00DC340D">
      <w:pPr>
        <w:pStyle w:val="ConsPlusNormal"/>
        <w:jc w:val="both"/>
        <w:rPr>
          <w:sz w:val="28"/>
          <w:szCs w:val="28"/>
        </w:rPr>
      </w:pPr>
      <w:r w:rsidRPr="007E5E34">
        <w:rPr>
          <w:rFonts w:ascii="Times New Roman" w:eastAsia="Symbol" w:hAnsi="Times New Roman" w:cs="Times New Roman"/>
          <w:sz w:val="28"/>
          <w:szCs w:val="28"/>
        </w:rPr>
        <w:t>ОБЯЗЫВАЮ:</w:t>
      </w:r>
    </w:p>
    <w:p w:rsidR="00DC340D" w:rsidRPr="007E5E34" w:rsidRDefault="00DC340D" w:rsidP="00DC340D">
      <w:pPr>
        <w:pStyle w:val="ConsPlusNormal"/>
        <w:jc w:val="both"/>
        <w:rPr>
          <w:sz w:val="28"/>
          <w:szCs w:val="28"/>
        </w:rPr>
      </w:pPr>
      <w:r w:rsidRPr="007E5E34">
        <w:rPr>
          <w:rFonts w:ascii="Times New Roman" w:eastAsia="Symbol" w:hAnsi="Times New Roman" w:cs="Times New Roman"/>
          <w:sz w:val="28"/>
          <w:szCs w:val="28"/>
        </w:rPr>
        <w:t>в ср</w:t>
      </w:r>
      <w:r w:rsidR="00947C82">
        <w:rPr>
          <w:rFonts w:ascii="Times New Roman" w:eastAsia="Symbol" w:hAnsi="Times New Roman" w:cs="Times New Roman"/>
          <w:sz w:val="28"/>
          <w:szCs w:val="28"/>
        </w:rPr>
        <w:t>ок до «</w:t>
      </w:r>
      <w:r w:rsidRPr="007E5E34">
        <w:rPr>
          <w:rFonts w:ascii="Times New Roman" w:eastAsia="Symbol" w:hAnsi="Times New Roman" w:cs="Times New Roman"/>
          <w:sz w:val="28"/>
          <w:szCs w:val="28"/>
        </w:rPr>
        <w:t>_____</w:t>
      </w:r>
      <w:r w:rsidR="00947C82">
        <w:rPr>
          <w:rFonts w:ascii="Times New Roman" w:eastAsia="Symbol" w:hAnsi="Times New Roman" w:cs="Times New Roman"/>
          <w:sz w:val="28"/>
          <w:szCs w:val="28"/>
        </w:rPr>
        <w:t>»</w:t>
      </w:r>
      <w:r w:rsidRPr="007E5E34">
        <w:rPr>
          <w:rFonts w:ascii="Times New Roman" w:eastAsia="Symbol" w:hAnsi="Times New Roman" w:cs="Times New Roman"/>
          <w:sz w:val="28"/>
          <w:szCs w:val="28"/>
        </w:rPr>
        <w:t xml:space="preserve"> _______________ 20____ г. устранить допущенное нарушение:</w:t>
      </w:r>
    </w:p>
    <w:p w:rsidR="00DC340D" w:rsidRPr="007E5E34" w:rsidRDefault="00DC340D" w:rsidP="00DC340D">
      <w:pPr>
        <w:pStyle w:val="ConsPlusNormal"/>
        <w:jc w:val="both"/>
        <w:rPr>
          <w:sz w:val="28"/>
          <w:szCs w:val="28"/>
        </w:rPr>
      </w:pPr>
      <w:r w:rsidRPr="007E5E34">
        <w:rPr>
          <w:rFonts w:ascii="Times New Roman" w:eastAsia="Symbol" w:hAnsi="Times New Roman" w:cs="Times New Roman"/>
          <w:sz w:val="28"/>
          <w:szCs w:val="28"/>
        </w:rPr>
        <w:t>__________________________________________________________________</w:t>
      </w:r>
    </w:p>
    <w:p w:rsidR="00DC340D" w:rsidRPr="007E5E34" w:rsidRDefault="00DC340D" w:rsidP="00DC340D">
      <w:pPr>
        <w:pStyle w:val="ConsPlusNormal"/>
        <w:jc w:val="both"/>
        <w:rPr>
          <w:sz w:val="28"/>
          <w:szCs w:val="28"/>
        </w:rPr>
      </w:pPr>
      <w:r w:rsidRPr="007E5E34">
        <w:rPr>
          <w:rFonts w:ascii="Times New Roman" w:eastAsia="Symbol" w:hAnsi="Times New Roman" w:cs="Times New Roman"/>
          <w:sz w:val="28"/>
          <w:szCs w:val="28"/>
        </w:rPr>
        <w:t>Информацию об исполнении предписания с указанием причин и принятых мер по устранению</w:t>
      </w:r>
      <w:r w:rsidRPr="007E5E34">
        <w:rPr>
          <w:sz w:val="28"/>
          <w:szCs w:val="28"/>
        </w:rPr>
        <w:t xml:space="preserve"> </w:t>
      </w:r>
      <w:r w:rsidRPr="007E5E34">
        <w:rPr>
          <w:rFonts w:ascii="Times New Roman" w:eastAsia="Symbol" w:hAnsi="Times New Roman" w:cs="Times New Roman"/>
          <w:sz w:val="28"/>
          <w:szCs w:val="28"/>
        </w:rPr>
        <w:t>нарушения представить до истечения установленного срока по адресу:</w:t>
      </w:r>
    </w:p>
    <w:p w:rsidR="00DC340D" w:rsidRPr="007E5E34" w:rsidRDefault="00DC340D" w:rsidP="00DC340D">
      <w:pPr>
        <w:pStyle w:val="ConsPlusNormal"/>
        <w:jc w:val="both"/>
        <w:rPr>
          <w:sz w:val="28"/>
          <w:szCs w:val="28"/>
        </w:rPr>
      </w:pPr>
      <w:r w:rsidRPr="007E5E34">
        <w:rPr>
          <w:rFonts w:ascii="Times New Roman" w:eastAsia="Symbol" w:hAnsi="Times New Roman" w:cs="Times New Roman"/>
          <w:sz w:val="28"/>
          <w:szCs w:val="28"/>
        </w:rPr>
        <w:t>__________________________________________________________________</w:t>
      </w:r>
    </w:p>
    <w:p w:rsidR="00DC340D" w:rsidRPr="007E5E34" w:rsidRDefault="00DC340D" w:rsidP="00DC340D">
      <w:pPr>
        <w:pStyle w:val="ConsPlusNormal"/>
        <w:jc w:val="both"/>
        <w:rPr>
          <w:sz w:val="28"/>
          <w:szCs w:val="28"/>
        </w:rPr>
      </w:pPr>
      <w:r w:rsidRPr="007E5E34">
        <w:rPr>
          <w:rFonts w:ascii="Times New Roman" w:eastAsia="Symbol" w:hAnsi="Times New Roman" w:cs="Times New Roman"/>
          <w:sz w:val="28"/>
          <w:szCs w:val="28"/>
        </w:rPr>
        <w:t xml:space="preserve">Акт и материалы по результатам проверки направляются </w:t>
      </w:r>
      <w:proofErr w:type="gramStart"/>
      <w:r w:rsidRPr="007E5E34">
        <w:rPr>
          <w:rFonts w:ascii="Times New Roman" w:eastAsia="Symbol" w:hAnsi="Times New Roman" w:cs="Times New Roman"/>
          <w:sz w:val="28"/>
          <w:szCs w:val="28"/>
        </w:rPr>
        <w:t>в</w:t>
      </w:r>
      <w:proofErr w:type="gramEnd"/>
      <w:r w:rsidRPr="007E5E34">
        <w:rPr>
          <w:rFonts w:ascii="Times New Roman" w:eastAsia="Symbol" w:hAnsi="Times New Roman" w:cs="Times New Roman"/>
          <w:sz w:val="28"/>
          <w:szCs w:val="28"/>
        </w:rPr>
        <w:t xml:space="preserve"> </w:t>
      </w:r>
      <w:r w:rsidRPr="007E5E34">
        <w:rPr>
          <w:rFonts w:ascii="Times New Roman" w:eastAsia="Symbol" w:hAnsi="Times New Roman" w:cs="Times New Roman"/>
          <w:sz w:val="28"/>
          <w:szCs w:val="28"/>
        </w:rPr>
        <w:lastRenderedPageBreak/>
        <w:t>__________________________________________________________________</w:t>
      </w:r>
    </w:p>
    <w:p w:rsidR="0063581A" w:rsidRDefault="00DC340D" w:rsidP="00DC340D">
      <w:pPr>
        <w:pStyle w:val="ConsPlusNormal"/>
        <w:jc w:val="both"/>
        <w:rPr>
          <w:sz w:val="28"/>
          <w:szCs w:val="28"/>
        </w:rPr>
      </w:pPr>
      <w:r w:rsidRPr="007E5E34">
        <w:rPr>
          <w:rFonts w:ascii="Times New Roman" w:eastAsia="Symbol" w:hAnsi="Times New Roman" w:cs="Times New Roman"/>
          <w:sz w:val="28"/>
          <w:szCs w:val="28"/>
        </w:rPr>
        <w:t xml:space="preserve"> (наименование органа муниципального контроля)</w:t>
      </w:r>
    </w:p>
    <w:p w:rsidR="00DC340D" w:rsidRPr="007E5E34" w:rsidRDefault="00DC340D" w:rsidP="00DC340D">
      <w:pPr>
        <w:pStyle w:val="ConsPlusNormal"/>
        <w:jc w:val="both"/>
        <w:rPr>
          <w:sz w:val="28"/>
          <w:szCs w:val="28"/>
        </w:rPr>
      </w:pPr>
      <w:r w:rsidRPr="007E5E34">
        <w:rPr>
          <w:rFonts w:ascii="Times New Roman" w:eastAsia="Symbol" w:hAnsi="Times New Roman" w:cs="Times New Roman"/>
          <w:sz w:val="28"/>
          <w:szCs w:val="28"/>
        </w:rPr>
        <w:t>______________________________________ _____________ ______________________</w:t>
      </w:r>
    </w:p>
    <w:p w:rsidR="00DC340D" w:rsidRPr="007E5E34" w:rsidRDefault="00DC340D" w:rsidP="00DC340D">
      <w:pPr>
        <w:pStyle w:val="ConsPlusNormal"/>
        <w:jc w:val="both"/>
        <w:rPr>
          <w:sz w:val="28"/>
          <w:szCs w:val="28"/>
        </w:rPr>
      </w:pPr>
      <w:proofErr w:type="gramStart"/>
      <w:r w:rsidRPr="007E5E34">
        <w:rPr>
          <w:rFonts w:ascii="Times New Roman" w:eastAsia="Symbol" w:hAnsi="Times New Roman" w:cs="Times New Roman"/>
          <w:sz w:val="28"/>
          <w:szCs w:val="28"/>
        </w:rPr>
        <w:t>(должность руководителя         (подпись)          (Ф.И.О.)</w:t>
      </w:r>
      <w:proofErr w:type="gramEnd"/>
    </w:p>
    <w:p w:rsidR="00DC340D" w:rsidRPr="007E5E34" w:rsidRDefault="00DC340D" w:rsidP="00DC340D">
      <w:pPr>
        <w:pStyle w:val="ConsPlusNormal"/>
        <w:jc w:val="both"/>
        <w:rPr>
          <w:sz w:val="28"/>
          <w:szCs w:val="28"/>
        </w:rPr>
      </w:pPr>
      <w:r w:rsidRPr="007E5E34">
        <w:rPr>
          <w:rFonts w:ascii="Times New Roman" w:eastAsia="Symbol" w:hAnsi="Times New Roman" w:cs="Times New Roman"/>
          <w:sz w:val="28"/>
          <w:szCs w:val="28"/>
        </w:rPr>
        <w:t>(заместителя руководителя) органа</w:t>
      </w:r>
    </w:p>
    <w:p w:rsidR="00DC340D" w:rsidRPr="007E5E34" w:rsidRDefault="00DC340D" w:rsidP="00DC340D">
      <w:pPr>
        <w:pStyle w:val="ConsPlusNormal"/>
        <w:jc w:val="both"/>
        <w:rPr>
          <w:sz w:val="28"/>
          <w:szCs w:val="28"/>
        </w:rPr>
      </w:pPr>
      <w:r w:rsidRPr="007E5E34">
        <w:rPr>
          <w:rFonts w:ascii="Times New Roman" w:eastAsia="Symbol" w:hAnsi="Times New Roman" w:cs="Times New Roman"/>
          <w:sz w:val="28"/>
          <w:szCs w:val="28"/>
        </w:rPr>
        <w:t>муниципального контроля)             М.П.</w:t>
      </w:r>
    </w:p>
    <w:p w:rsidR="00DC340D" w:rsidRPr="007E5E34" w:rsidRDefault="00DC340D" w:rsidP="00DC340D">
      <w:pPr>
        <w:pStyle w:val="ConsPlusNormal"/>
        <w:jc w:val="both"/>
        <w:rPr>
          <w:sz w:val="28"/>
          <w:szCs w:val="28"/>
        </w:rPr>
      </w:pPr>
      <w:r w:rsidRPr="007E5E34">
        <w:rPr>
          <w:rFonts w:ascii="Times New Roman" w:eastAsia="Symbol" w:hAnsi="Times New Roman" w:cs="Times New Roman"/>
          <w:sz w:val="28"/>
          <w:szCs w:val="28"/>
        </w:rPr>
        <w:t>___________________________________________________________________________</w:t>
      </w:r>
    </w:p>
    <w:p w:rsidR="00DC340D" w:rsidRPr="007E5E34" w:rsidRDefault="00DC340D" w:rsidP="00DC340D">
      <w:pPr>
        <w:pStyle w:val="ConsPlusNormal"/>
        <w:jc w:val="both"/>
        <w:rPr>
          <w:sz w:val="28"/>
          <w:szCs w:val="28"/>
        </w:rPr>
      </w:pPr>
      <w:r w:rsidRPr="007E5E34">
        <w:rPr>
          <w:rFonts w:ascii="Times New Roman" w:eastAsia="Symbol" w:hAnsi="Times New Roman" w:cs="Times New Roman"/>
          <w:sz w:val="28"/>
          <w:szCs w:val="28"/>
        </w:rPr>
        <w:t>(отметка о вручении предписания)</w:t>
      </w:r>
    </w:p>
    <w:p w:rsidR="00DC340D" w:rsidRPr="007E5E34" w:rsidRDefault="00DC340D" w:rsidP="00DC340D">
      <w:pPr>
        <w:pStyle w:val="ConsPlusNormal"/>
        <w:jc w:val="both"/>
        <w:rPr>
          <w:sz w:val="28"/>
          <w:szCs w:val="28"/>
        </w:rPr>
      </w:pPr>
      <w:r w:rsidRPr="007E5E34">
        <w:rPr>
          <w:rFonts w:ascii="Times New Roman" w:eastAsia="Symbol" w:hAnsi="Times New Roman" w:cs="Times New Roman"/>
          <w:sz w:val="28"/>
          <w:szCs w:val="28"/>
        </w:rPr>
        <w:t>__________________________________________________________________</w:t>
      </w:r>
    </w:p>
    <w:p w:rsidR="005A38AE" w:rsidRDefault="00F32E46" w:rsidP="00EA61D0">
      <w:pPr>
        <w:pStyle w:val="3"/>
      </w:pPr>
      <w:r w:rsidRPr="007E5E34">
        <w:br w:type="page"/>
      </w:r>
      <w:bookmarkStart w:id="40" w:name="_Toc63948061"/>
      <w:r w:rsidR="005A38AE" w:rsidRPr="00C67AF2">
        <w:lastRenderedPageBreak/>
        <w:t>Приложение</w:t>
      </w:r>
      <w:r w:rsidR="005A38AE">
        <w:t xml:space="preserve"> 8</w:t>
      </w:r>
      <w:bookmarkEnd w:id="40"/>
    </w:p>
    <w:p w:rsidR="0063581A" w:rsidRDefault="00BD2BF5" w:rsidP="005A38AE">
      <w:pPr>
        <w:suppressAutoHyphens w:val="0"/>
        <w:spacing w:after="0" w:line="240" w:lineRule="auto"/>
        <w:ind w:left="5103"/>
        <w:rPr>
          <w:sz w:val="28"/>
          <w:szCs w:val="28"/>
        </w:rPr>
      </w:pPr>
      <w:r w:rsidRPr="005A38AE">
        <w:rPr>
          <w:rFonts w:ascii="Times New Roman" w:hAnsi="Times New Roman"/>
          <w:sz w:val="28"/>
          <w:szCs w:val="28"/>
        </w:rPr>
        <w:t xml:space="preserve">к </w:t>
      </w:r>
      <w:r w:rsidRPr="005A38AE">
        <w:rPr>
          <w:rFonts w:ascii="Times New Roman" w:hAnsi="Times New Roman"/>
          <w:bCs/>
          <w:sz w:val="28"/>
          <w:szCs w:val="28"/>
          <w:lang w:eastAsia="ru-RU"/>
        </w:rPr>
        <w:t>Административн</w:t>
      </w:r>
      <w:r>
        <w:rPr>
          <w:rFonts w:ascii="Times New Roman" w:hAnsi="Times New Roman"/>
          <w:bCs/>
          <w:sz w:val="28"/>
          <w:szCs w:val="28"/>
          <w:lang w:eastAsia="ru-RU"/>
        </w:rPr>
        <w:t>ому</w:t>
      </w:r>
      <w:r w:rsidRPr="005A38AE">
        <w:rPr>
          <w:rFonts w:ascii="Times New Roman" w:hAnsi="Times New Roman"/>
          <w:bCs/>
          <w:sz w:val="28"/>
          <w:szCs w:val="28"/>
          <w:lang w:eastAsia="ru-RU"/>
        </w:rPr>
        <w:t xml:space="preserve"> регламент</w:t>
      </w:r>
      <w:r>
        <w:rPr>
          <w:rFonts w:ascii="Times New Roman" w:hAnsi="Times New Roman"/>
          <w:bCs/>
          <w:sz w:val="28"/>
          <w:szCs w:val="28"/>
          <w:lang w:eastAsia="ru-RU"/>
        </w:rPr>
        <w:t>у</w:t>
      </w:r>
      <w:r w:rsidRPr="005A38AE">
        <w:rPr>
          <w:rFonts w:ascii="Times New Roman" w:hAnsi="Times New Roman"/>
          <w:bCs/>
          <w:sz w:val="28"/>
          <w:szCs w:val="28"/>
          <w:lang w:eastAsia="ru-RU"/>
        </w:rPr>
        <w:t xml:space="preserve"> </w:t>
      </w:r>
      <w:r w:rsidR="005A38AE" w:rsidRPr="005A38AE">
        <w:rPr>
          <w:rFonts w:ascii="Times New Roman" w:hAnsi="Times New Roman"/>
          <w:bCs/>
          <w:sz w:val="28"/>
          <w:szCs w:val="28"/>
          <w:lang w:eastAsia="ru-RU"/>
        </w:rPr>
        <w:t xml:space="preserve">по осуществлению </w:t>
      </w:r>
      <w:r w:rsidR="005A38AE" w:rsidRPr="005A38AE">
        <w:rPr>
          <w:rFonts w:ascii="Times New Roman" w:hAnsi="Times New Roman"/>
          <w:spacing w:val="-11"/>
          <w:sz w:val="28"/>
          <w:szCs w:val="28"/>
          <w:lang w:eastAsia="ru-RU"/>
        </w:rPr>
        <w:t>муниципального контроля в сфере наружной реклам</w:t>
      </w:r>
      <w:r w:rsidR="005A38AE">
        <w:rPr>
          <w:rFonts w:ascii="Times New Roman" w:hAnsi="Times New Roman"/>
          <w:spacing w:val="-11"/>
          <w:sz w:val="28"/>
          <w:szCs w:val="28"/>
          <w:lang w:eastAsia="ru-RU"/>
        </w:rPr>
        <w:t>ы</w:t>
      </w:r>
      <w:r w:rsidR="005A38AE">
        <w:rPr>
          <w:sz w:val="28"/>
          <w:szCs w:val="28"/>
        </w:rPr>
        <w:t xml:space="preserve"> </w:t>
      </w:r>
    </w:p>
    <w:p w:rsidR="0063581A" w:rsidRDefault="0063581A" w:rsidP="00947C82">
      <w:pPr>
        <w:widowControl w:val="0"/>
        <w:autoSpaceDE w:val="0"/>
        <w:spacing w:after="0" w:line="240" w:lineRule="auto"/>
        <w:ind w:right="-1"/>
      </w:pPr>
    </w:p>
    <w:p w:rsidR="006D6C86" w:rsidRPr="007E5E34" w:rsidRDefault="006D6C86" w:rsidP="006D6C86">
      <w:pPr>
        <w:widowControl w:val="0"/>
        <w:autoSpaceDE w:val="0"/>
        <w:spacing w:after="0" w:line="240" w:lineRule="auto"/>
        <w:ind w:left="5954" w:right="-1"/>
      </w:pPr>
      <w:r w:rsidRPr="007E5E34">
        <w:rPr>
          <w:rFonts w:ascii="Times New Roman" w:hAnsi="Times New Roman"/>
          <w:sz w:val="20"/>
          <w:szCs w:val="20"/>
        </w:rPr>
        <w:t>В ___________________________________</w:t>
      </w:r>
    </w:p>
    <w:p w:rsidR="006D6C86" w:rsidRPr="007E5E34" w:rsidRDefault="006D6C86" w:rsidP="006D6C86">
      <w:pPr>
        <w:widowControl w:val="0"/>
        <w:autoSpaceDE w:val="0"/>
        <w:spacing w:after="0" w:line="240" w:lineRule="auto"/>
        <w:ind w:left="5954" w:right="-1"/>
      </w:pPr>
      <w:r w:rsidRPr="007E5E34">
        <w:rPr>
          <w:rFonts w:ascii="Times New Roman" w:hAnsi="Times New Roman"/>
          <w:i/>
          <w:sz w:val="20"/>
          <w:szCs w:val="20"/>
        </w:rPr>
        <w:t>(наименование органа прокуратуры)</w:t>
      </w:r>
    </w:p>
    <w:p w:rsidR="006D6C86" w:rsidRPr="007E5E34" w:rsidRDefault="006D6C86" w:rsidP="006D6C86">
      <w:pPr>
        <w:widowControl w:val="0"/>
        <w:autoSpaceDE w:val="0"/>
        <w:spacing w:after="0" w:line="240" w:lineRule="auto"/>
        <w:ind w:left="5954" w:right="-1"/>
      </w:pPr>
      <w:r w:rsidRPr="007E5E34">
        <w:rPr>
          <w:rFonts w:ascii="Times New Roman" w:hAnsi="Times New Roman"/>
          <w:sz w:val="20"/>
          <w:szCs w:val="20"/>
        </w:rPr>
        <w:t>от __________________________________</w:t>
      </w:r>
    </w:p>
    <w:p w:rsidR="006D6C86" w:rsidRPr="007E5E34" w:rsidRDefault="006D6C86" w:rsidP="006D6C86">
      <w:pPr>
        <w:widowControl w:val="0"/>
        <w:autoSpaceDE w:val="0"/>
        <w:spacing w:after="0" w:line="240" w:lineRule="auto"/>
        <w:ind w:left="5954" w:right="-1"/>
      </w:pPr>
      <w:proofErr w:type="gramStart"/>
      <w:r w:rsidRPr="007E5E34">
        <w:rPr>
          <w:rFonts w:ascii="Times New Roman" w:hAnsi="Times New Roman"/>
          <w:i/>
          <w:sz w:val="20"/>
          <w:szCs w:val="20"/>
        </w:rPr>
        <w:t>(наименование органа муниципального</w:t>
      </w:r>
      <w:proofErr w:type="gramEnd"/>
    </w:p>
    <w:p w:rsidR="006D6C86" w:rsidRPr="007E5E34" w:rsidRDefault="006D6C86" w:rsidP="006D6C86">
      <w:pPr>
        <w:widowControl w:val="0"/>
        <w:autoSpaceDE w:val="0"/>
        <w:spacing w:after="0" w:line="240" w:lineRule="auto"/>
        <w:ind w:left="5954" w:right="-1"/>
      </w:pPr>
      <w:r w:rsidRPr="007E5E34">
        <w:rPr>
          <w:rFonts w:ascii="Times New Roman" w:hAnsi="Times New Roman"/>
          <w:i/>
          <w:sz w:val="20"/>
          <w:szCs w:val="20"/>
        </w:rPr>
        <w:t>контроля, муниципального</w:t>
      </w:r>
    </w:p>
    <w:p w:rsidR="0063581A" w:rsidRDefault="006D6C86" w:rsidP="006D6C86">
      <w:pPr>
        <w:widowControl w:val="0"/>
        <w:autoSpaceDE w:val="0"/>
        <w:spacing w:after="0" w:line="240" w:lineRule="auto"/>
        <w:ind w:left="5954" w:right="-1"/>
      </w:pPr>
      <w:r w:rsidRPr="007E5E34">
        <w:rPr>
          <w:rFonts w:ascii="Times New Roman" w:hAnsi="Times New Roman"/>
          <w:i/>
          <w:sz w:val="20"/>
          <w:szCs w:val="20"/>
        </w:rPr>
        <w:t>контроля с указанием юридического адреса)</w:t>
      </w:r>
    </w:p>
    <w:p w:rsidR="006D6C86" w:rsidRPr="007E5E34" w:rsidRDefault="006D6C86" w:rsidP="006D6C86">
      <w:pPr>
        <w:widowControl w:val="0"/>
        <w:autoSpaceDE w:val="0"/>
        <w:spacing w:after="0"/>
        <w:ind w:right="-1"/>
        <w:jc w:val="center"/>
      </w:pPr>
      <w:r w:rsidRPr="007E5E34">
        <w:rPr>
          <w:rFonts w:ascii="Times New Roman" w:hAnsi="Times New Roman"/>
          <w:sz w:val="28"/>
          <w:szCs w:val="28"/>
        </w:rPr>
        <w:t>ЗАЯВЛЕНИЕ</w:t>
      </w:r>
    </w:p>
    <w:p w:rsidR="0063581A" w:rsidRDefault="006D6C86" w:rsidP="006D6C86">
      <w:pPr>
        <w:widowControl w:val="0"/>
        <w:autoSpaceDE w:val="0"/>
        <w:spacing w:after="0"/>
        <w:ind w:right="-1"/>
        <w:jc w:val="center"/>
      </w:pPr>
      <w:r w:rsidRPr="007E5E34">
        <w:rPr>
          <w:rFonts w:ascii="Times New Roman" w:hAnsi="Times New Roman"/>
          <w:sz w:val="28"/>
          <w:szCs w:val="28"/>
        </w:rPr>
        <w:t>о согласовании с органом прокуратуры проведения внеплановой выездной проверки юридического лица, индивидуального предпринимателя</w:t>
      </w:r>
    </w:p>
    <w:p w:rsidR="006D6C86" w:rsidRPr="007E5E34" w:rsidRDefault="006D6C86" w:rsidP="006D6C86">
      <w:pPr>
        <w:widowControl w:val="0"/>
        <w:tabs>
          <w:tab w:val="left" w:pos="9781"/>
        </w:tabs>
        <w:autoSpaceDE w:val="0"/>
        <w:spacing w:after="0"/>
        <w:ind w:right="-1"/>
        <w:jc w:val="both"/>
      </w:pPr>
      <w:r w:rsidRPr="007E5E34">
        <w:rPr>
          <w:rFonts w:ascii="Times New Roman" w:hAnsi="Times New Roman"/>
          <w:color w:val="000000"/>
          <w:sz w:val="28"/>
          <w:szCs w:val="28"/>
        </w:rPr>
        <w:t xml:space="preserve">1. В соответствии со </w:t>
      </w:r>
      <w:hyperlink r:id="rId17" w:history="1">
        <w:r w:rsidRPr="00947C82">
          <w:rPr>
            <w:rStyle w:val="a8"/>
            <w:rFonts w:ascii="Times New Roman" w:hAnsi="Times New Roman"/>
            <w:color w:val="000000"/>
            <w:sz w:val="28"/>
            <w:szCs w:val="28"/>
            <w:u w:val="none"/>
          </w:rPr>
          <w:t>статьей 10</w:t>
        </w:r>
      </w:hyperlink>
      <w:r w:rsidRPr="00947C82">
        <w:rPr>
          <w:rFonts w:ascii="Times New Roman" w:hAnsi="Times New Roman"/>
          <w:color w:val="000000"/>
          <w:sz w:val="28"/>
          <w:szCs w:val="28"/>
        </w:rPr>
        <w:t xml:space="preserve"> Ф</w:t>
      </w:r>
      <w:r w:rsidRPr="007E5E34">
        <w:rPr>
          <w:rFonts w:ascii="Times New Roman" w:hAnsi="Times New Roman"/>
          <w:color w:val="000000"/>
          <w:sz w:val="28"/>
          <w:szCs w:val="28"/>
        </w:rPr>
        <w:t xml:space="preserve">едерального закона от 26 декабря  2008 г. </w:t>
      </w:r>
      <w:r w:rsidR="00947C82">
        <w:rPr>
          <w:rFonts w:ascii="Times New Roman" w:hAnsi="Times New Roman"/>
          <w:color w:val="000000"/>
          <w:sz w:val="28"/>
          <w:szCs w:val="28"/>
        </w:rPr>
        <w:t>№ 294-ФЗ «</w:t>
      </w:r>
      <w:r w:rsidRPr="007E5E34">
        <w:rPr>
          <w:rFonts w:ascii="Times New Roman" w:hAnsi="Times New Roman"/>
          <w:color w:val="000000"/>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947C82">
        <w:rPr>
          <w:rFonts w:ascii="Times New Roman" w:hAnsi="Times New Roman"/>
          <w:color w:val="000000"/>
          <w:sz w:val="28"/>
          <w:szCs w:val="28"/>
        </w:rPr>
        <w:t>»</w:t>
      </w:r>
      <w:r w:rsidRPr="007E5E34">
        <w:rPr>
          <w:rFonts w:ascii="Times New Roman" w:hAnsi="Times New Roman"/>
          <w:color w:val="000000"/>
          <w:sz w:val="28"/>
          <w:szCs w:val="28"/>
        </w:rPr>
        <w:t xml:space="preserve"> </w:t>
      </w:r>
      <w:r w:rsidRPr="007E5E34">
        <w:rPr>
          <w:rFonts w:ascii="Times New Roman" w:hAnsi="Times New Roman"/>
          <w:sz w:val="28"/>
          <w:szCs w:val="28"/>
        </w:rPr>
        <w:t>просим согласия на проведение внеплановой выездной проверки в отношении</w:t>
      </w:r>
      <w:r w:rsidR="00947C82">
        <w:rPr>
          <w:rFonts w:ascii="Times New Roman" w:hAnsi="Times New Roman"/>
          <w:sz w:val="28"/>
          <w:szCs w:val="28"/>
        </w:rPr>
        <w:t xml:space="preserve"> ____</w:t>
      </w:r>
      <w:r w:rsidRPr="007E5E34">
        <w:rPr>
          <w:rFonts w:ascii="Times New Roman" w:hAnsi="Times New Roman"/>
          <w:sz w:val="20"/>
          <w:szCs w:val="20"/>
        </w:rPr>
        <w:t>______________________________________________</w:t>
      </w:r>
    </w:p>
    <w:p w:rsidR="006D6C86" w:rsidRPr="007E5E34" w:rsidRDefault="006D6C86" w:rsidP="006D6C86">
      <w:pPr>
        <w:widowControl w:val="0"/>
        <w:autoSpaceDE w:val="0"/>
        <w:spacing w:after="0" w:line="240" w:lineRule="auto"/>
        <w:ind w:right="-1"/>
        <w:jc w:val="center"/>
      </w:pPr>
      <w:r w:rsidRPr="007E5E34">
        <w:rPr>
          <w:rFonts w:ascii="Times New Roman" w:hAnsi="Times New Roman"/>
          <w:i/>
          <w:sz w:val="20"/>
          <w:szCs w:val="20"/>
        </w:rPr>
        <w:t>(наименование, адрес (место нахождения) постоянно действующего исполнительного органа юридического лица, государственный регистрационный номер записи о государственной регистрации юридического лица/фамилия, имя и (в случае, если имеется) отчество, место жительства индивидуального предпринимателя,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w:t>
      </w:r>
    </w:p>
    <w:p w:rsidR="006D6C86" w:rsidRPr="007E5E34" w:rsidRDefault="006D6C86" w:rsidP="006D6C86">
      <w:pPr>
        <w:widowControl w:val="0"/>
        <w:autoSpaceDE w:val="0"/>
        <w:spacing w:after="0" w:line="240" w:lineRule="auto"/>
        <w:ind w:right="-1"/>
        <w:jc w:val="both"/>
      </w:pPr>
      <w:proofErr w:type="gramStart"/>
      <w:r w:rsidRPr="007E5E34">
        <w:rPr>
          <w:rFonts w:ascii="Times New Roman" w:hAnsi="Times New Roman"/>
          <w:sz w:val="28"/>
          <w:szCs w:val="28"/>
        </w:rPr>
        <w:t>осуществляющего</w:t>
      </w:r>
      <w:proofErr w:type="gramEnd"/>
      <w:r w:rsidRPr="007E5E34">
        <w:rPr>
          <w:rFonts w:ascii="Times New Roman" w:hAnsi="Times New Roman"/>
          <w:sz w:val="28"/>
          <w:szCs w:val="28"/>
        </w:rPr>
        <w:t xml:space="preserve"> предпринимательскую деятельность по адресу: </w:t>
      </w:r>
    </w:p>
    <w:p w:rsidR="006D6C86" w:rsidRPr="007E5E34" w:rsidRDefault="006D6C86" w:rsidP="006D6C86">
      <w:pPr>
        <w:widowControl w:val="0"/>
        <w:autoSpaceDE w:val="0"/>
        <w:spacing w:after="0" w:line="240" w:lineRule="auto"/>
        <w:ind w:right="-1"/>
        <w:jc w:val="both"/>
      </w:pPr>
      <w:r w:rsidRPr="007E5E34">
        <w:rPr>
          <w:rFonts w:ascii="Times New Roman" w:hAnsi="Times New Roman"/>
          <w:sz w:val="28"/>
          <w:szCs w:val="28"/>
        </w:rPr>
        <w:t>__________________________________________________________________</w:t>
      </w:r>
    </w:p>
    <w:p w:rsidR="0063581A" w:rsidRDefault="006D6C86" w:rsidP="006D6C86">
      <w:pPr>
        <w:widowControl w:val="0"/>
        <w:autoSpaceDE w:val="0"/>
        <w:spacing w:after="0" w:line="240" w:lineRule="auto"/>
        <w:ind w:right="-1"/>
        <w:jc w:val="both"/>
      </w:pPr>
      <w:r w:rsidRPr="007E5E34">
        <w:rPr>
          <w:rFonts w:ascii="Times New Roman" w:hAnsi="Times New Roman"/>
          <w:sz w:val="28"/>
          <w:szCs w:val="28"/>
        </w:rPr>
        <w:t>2. Основание проведения проверки:</w:t>
      </w:r>
    </w:p>
    <w:p w:rsidR="006D6C86" w:rsidRPr="007E5E34" w:rsidRDefault="006D6C86" w:rsidP="006D6C86">
      <w:pPr>
        <w:widowControl w:val="0"/>
        <w:autoSpaceDE w:val="0"/>
        <w:spacing w:after="0" w:line="240" w:lineRule="auto"/>
        <w:ind w:right="-1"/>
        <w:jc w:val="both"/>
      </w:pPr>
      <w:r w:rsidRPr="007E5E34">
        <w:rPr>
          <w:rFonts w:ascii="Times New Roman" w:hAnsi="Times New Roman"/>
          <w:sz w:val="20"/>
          <w:szCs w:val="20"/>
        </w:rPr>
        <w:t>_____________________________________________________________________________________________</w:t>
      </w:r>
    </w:p>
    <w:p w:rsidR="006D6C86" w:rsidRPr="007E5E34" w:rsidRDefault="006D6C86" w:rsidP="006D6C86">
      <w:pPr>
        <w:widowControl w:val="0"/>
        <w:autoSpaceDE w:val="0"/>
        <w:spacing w:after="0" w:line="240" w:lineRule="auto"/>
        <w:ind w:right="-1"/>
        <w:jc w:val="center"/>
      </w:pPr>
      <w:r w:rsidRPr="007E5E34">
        <w:rPr>
          <w:rFonts w:ascii="Times New Roman" w:hAnsi="Times New Roman"/>
          <w:i/>
          <w:sz w:val="20"/>
          <w:szCs w:val="20"/>
        </w:rPr>
        <w:t xml:space="preserve">(ссылка на положение </w:t>
      </w:r>
      <w:r w:rsidRPr="007E5E34">
        <w:rPr>
          <w:rFonts w:ascii="Times New Roman" w:hAnsi="Times New Roman"/>
          <w:i/>
          <w:color w:val="000000"/>
          <w:sz w:val="20"/>
          <w:szCs w:val="20"/>
        </w:rPr>
        <w:t xml:space="preserve">Федерального </w:t>
      </w:r>
      <w:hyperlink r:id="rId18" w:history="1">
        <w:r w:rsidRPr="007E5E34">
          <w:rPr>
            <w:rStyle w:val="a8"/>
            <w:rFonts w:ascii="Times New Roman" w:hAnsi="Times New Roman"/>
            <w:i/>
            <w:color w:val="000000"/>
            <w:sz w:val="20"/>
            <w:szCs w:val="20"/>
          </w:rPr>
          <w:t>закона</w:t>
        </w:r>
      </w:hyperlink>
      <w:r w:rsidRPr="007E5E34">
        <w:rPr>
          <w:rFonts w:ascii="Times New Roman" w:hAnsi="Times New Roman"/>
          <w:i/>
          <w:color w:val="000000"/>
          <w:sz w:val="20"/>
          <w:szCs w:val="20"/>
        </w:rPr>
        <w:t xml:space="preserve"> от 26 декабря 2008 г. N 294-ФЗ "О защите прав юридических лиц и индивидуальных </w:t>
      </w:r>
      <w:r w:rsidRPr="007E5E34">
        <w:rPr>
          <w:rFonts w:ascii="Times New Roman" w:hAnsi="Times New Roman"/>
          <w:i/>
          <w:sz w:val="20"/>
          <w:szCs w:val="20"/>
        </w:rPr>
        <w:t>предпринимателей</w:t>
      </w:r>
      <w:r w:rsidRPr="007E5E34">
        <w:rPr>
          <w:rFonts w:ascii="Times New Roman" w:hAnsi="Times New Roman"/>
          <w:i/>
          <w:color w:val="000000"/>
          <w:sz w:val="20"/>
          <w:szCs w:val="20"/>
        </w:rPr>
        <w:t xml:space="preserve"> </w:t>
      </w:r>
      <w:r w:rsidRPr="007E5E34">
        <w:rPr>
          <w:rFonts w:ascii="Times New Roman" w:hAnsi="Times New Roman"/>
          <w:i/>
          <w:sz w:val="20"/>
          <w:szCs w:val="20"/>
        </w:rPr>
        <w:t>при осуществлении государственного контроля (надзора) и муниципального контроля")</w:t>
      </w:r>
    </w:p>
    <w:p w:rsidR="006D6C86" w:rsidRPr="00947C82" w:rsidRDefault="006D6C86" w:rsidP="006D6C86">
      <w:pPr>
        <w:widowControl w:val="0"/>
        <w:autoSpaceDE w:val="0"/>
        <w:spacing w:after="0" w:line="240" w:lineRule="auto"/>
        <w:ind w:right="-1"/>
        <w:jc w:val="both"/>
        <w:rPr>
          <w:sz w:val="28"/>
          <w:szCs w:val="28"/>
        </w:rPr>
      </w:pPr>
      <w:r w:rsidRPr="00947C82">
        <w:rPr>
          <w:rFonts w:ascii="Times New Roman" w:hAnsi="Times New Roman"/>
          <w:sz w:val="28"/>
          <w:szCs w:val="28"/>
        </w:rPr>
        <w:t>3. Дата начала проведения проверки:</w:t>
      </w:r>
    </w:p>
    <w:p w:rsidR="006D6C86" w:rsidRPr="00947C82" w:rsidRDefault="006D6C86" w:rsidP="006D6C86">
      <w:pPr>
        <w:widowControl w:val="0"/>
        <w:autoSpaceDE w:val="0"/>
        <w:spacing w:after="0" w:line="240" w:lineRule="auto"/>
        <w:ind w:right="-1"/>
        <w:jc w:val="both"/>
        <w:rPr>
          <w:sz w:val="28"/>
          <w:szCs w:val="28"/>
        </w:rPr>
      </w:pPr>
      <w:r w:rsidRPr="00947C82">
        <w:rPr>
          <w:rFonts w:ascii="Times New Roman" w:hAnsi="Times New Roman"/>
          <w:sz w:val="28"/>
          <w:szCs w:val="28"/>
        </w:rPr>
        <w:t xml:space="preserve">   </w:t>
      </w:r>
      <w:r w:rsidR="00947C82">
        <w:rPr>
          <w:rFonts w:ascii="Times New Roman" w:hAnsi="Times New Roman"/>
          <w:sz w:val="28"/>
          <w:szCs w:val="28"/>
        </w:rPr>
        <w:t>«</w:t>
      </w:r>
      <w:r w:rsidRPr="00947C82">
        <w:rPr>
          <w:rFonts w:ascii="Times New Roman" w:hAnsi="Times New Roman"/>
          <w:sz w:val="28"/>
          <w:szCs w:val="28"/>
        </w:rPr>
        <w:t>__</w:t>
      </w:r>
      <w:r w:rsidR="00947C82">
        <w:rPr>
          <w:rFonts w:ascii="Times New Roman" w:hAnsi="Times New Roman"/>
          <w:sz w:val="28"/>
          <w:szCs w:val="28"/>
        </w:rPr>
        <w:t>_____»</w:t>
      </w:r>
      <w:r w:rsidRPr="00947C82">
        <w:rPr>
          <w:rFonts w:ascii="Times New Roman" w:hAnsi="Times New Roman"/>
          <w:sz w:val="28"/>
          <w:szCs w:val="28"/>
        </w:rPr>
        <w:t xml:space="preserve"> ______________ 20__ года.</w:t>
      </w:r>
    </w:p>
    <w:p w:rsidR="006D6C86" w:rsidRPr="00947C82" w:rsidRDefault="006D6C86" w:rsidP="006D6C86">
      <w:pPr>
        <w:widowControl w:val="0"/>
        <w:autoSpaceDE w:val="0"/>
        <w:spacing w:after="0" w:line="240" w:lineRule="auto"/>
        <w:ind w:right="-1"/>
        <w:jc w:val="both"/>
        <w:rPr>
          <w:sz w:val="28"/>
          <w:szCs w:val="28"/>
        </w:rPr>
      </w:pPr>
      <w:r w:rsidRPr="00947C82">
        <w:rPr>
          <w:rFonts w:ascii="Times New Roman" w:hAnsi="Times New Roman"/>
          <w:sz w:val="28"/>
          <w:szCs w:val="28"/>
        </w:rPr>
        <w:t>4. Время начала проведения проверки:</w:t>
      </w:r>
    </w:p>
    <w:p w:rsidR="006D6C86" w:rsidRPr="00947C82" w:rsidRDefault="00947C82" w:rsidP="006D6C86">
      <w:pPr>
        <w:widowControl w:val="0"/>
        <w:autoSpaceDE w:val="0"/>
        <w:spacing w:after="0" w:line="240" w:lineRule="auto"/>
        <w:ind w:right="-1"/>
        <w:jc w:val="both"/>
        <w:rPr>
          <w:sz w:val="28"/>
          <w:szCs w:val="28"/>
        </w:rPr>
      </w:pPr>
      <w:r>
        <w:rPr>
          <w:rFonts w:ascii="Times New Roman" w:hAnsi="Times New Roman"/>
          <w:sz w:val="28"/>
          <w:szCs w:val="28"/>
        </w:rPr>
        <w:t xml:space="preserve">   «</w:t>
      </w:r>
      <w:r w:rsidR="006D6C86" w:rsidRPr="00947C82">
        <w:rPr>
          <w:rFonts w:ascii="Times New Roman" w:hAnsi="Times New Roman"/>
          <w:sz w:val="28"/>
          <w:szCs w:val="28"/>
        </w:rPr>
        <w:t>__</w:t>
      </w:r>
      <w:r>
        <w:rPr>
          <w:rFonts w:ascii="Times New Roman" w:hAnsi="Times New Roman"/>
          <w:sz w:val="28"/>
          <w:szCs w:val="28"/>
        </w:rPr>
        <w:t>____»</w:t>
      </w:r>
      <w:r w:rsidR="006D6C86" w:rsidRPr="00947C82">
        <w:rPr>
          <w:rFonts w:ascii="Times New Roman" w:hAnsi="Times New Roman"/>
          <w:sz w:val="28"/>
          <w:szCs w:val="28"/>
        </w:rPr>
        <w:t xml:space="preserve"> ______________ 20__ года.</w:t>
      </w:r>
    </w:p>
    <w:p w:rsidR="006D6C86" w:rsidRPr="00947C82" w:rsidRDefault="006D6C86" w:rsidP="006D6C86">
      <w:pPr>
        <w:widowControl w:val="0"/>
        <w:autoSpaceDE w:val="0"/>
        <w:spacing w:after="0" w:line="240" w:lineRule="auto"/>
        <w:ind w:right="-1"/>
        <w:jc w:val="both"/>
      </w:pPr>
      <w:r w:rsidRPr="00947C82">
        <w:rPr>
          <w:rFonts w:ascii="Times New Roman" w:hAnsi="Times New Roman"/>
          <w:i/>
          <w:color w:val="000000"/>
          <w:sz w:val="28"/>
          <w:szCs w:val="28"/>
        </w:rPr>
        <w:t xml:space="preserve">   </w:t>
      </w:r>
      <w:r w:rsidRPr="00947C82">
        <w:rPr>
          <w:rFonts w:ascii="Times New Roman" w:hAnsi="Times New Roman"/>
          <w:color w:val="000000"/>
        </w:rPr>
        <w:t xml:space="preserve">(указывается  в случае, если основанием проведения проверки является </w:t>
      </w:r>
      <w:hyperlink r:id="rId19" w:history="1">
        <w:r w:rsidRPr="00947C82">
          <w:rPr>
            <w:rStyle w:val="a8"/>
            <w:rFonts w:ascii="Times New Roman" w:hAnsi="Times New Roman"/>
            <w:color w:val="000000"/>
          </w:rPr>
          <w:t>часть 12 статьи 10</w:t>
        </w:r>
      </w:hyperlink>
      <w:r w:rsidRPr="00947C82">
        <w:rPr>
          <w:rFonts w:ascii="Times New Roman" w:hAnsi="Times New Roman"/>
          <w:color w:val="000000"/>
        </w:rPr>
        <w:t xml:space="preserve"> Федерального закона от 26 декабря 2008 г. </w:t>
      </w:r>
      <w:r w:rsidR="00947C82" w:rsidRPr="00947C82">
        <w:rPr>
          <w:rFonts w:ascii="Times New Roman" w:hAnsi="Times New Roman"/>
          <w:color w:val="000000"/>
        </w:rPr>
        <w:t>№</w:t>
      </w:r>
      <w:r w:rsidR="00947C82">
        <w:rPr>
          <w:rFonts w:ascii="Times New Roman" w:hAnsi="Times New Roman"/>
          <w:color w:val="000000"/>
        </w:rPr>
        <w:t xml:space="preserve"> 294-ФЗ «</w:t>
      </w:r>
      <w:r w:rsidRPr="00947C82">
        <w:rPr>
          <w:rFonts w:ascii="Times New Roman" w:hAnsi="Times New Roman"/>
          <w:color w:val="000000"/>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947C82">
        <w:rPr>
          <w:rFonts w:ascii="Times New Roman" w:hAnsi="Times New Roman"/>
          <w:color w:val="000000"/>
        </w:rPr>
        <w:t>»</w:t>
      </w:r>
      <w:r w:rsidRPr="00947C82">
        <w:rPr>
          <w:rFonts w:ascii="Times New Roman" w:hAnsi="Times New Roman"/>
          <w:color w:val="000000"/>
        </w:rPr>
        <w:t>)</w:t>
      </w:r>
    </w:p>
    <w:p w:rsidR="006D6C86" w:rsidRPr="00947C82" w:rsidRDefault="006D6C86" w:rsidP="006D6C86">
      <w:pPr>
        <w:widowControl w:val="0"/>
        <w:autoSpaceDE w:val="0"/>
        <w:spacing w:after="0" w:line="240" w:lineRule="auto"/>
        <w:jc w:val="both"/>
        <w:rPr>
          <w:sz w:val="28"/>
          <w:szCs w:val="28"/>
        </w:rPr>
      </w:pPr>
      <w:r w:rsidRPr="00947C82">
        <w:rPr>
          <w:rFonts w:ascii="Times New Roman" w:hAnsi="Times New Roman"/>
          <w:sz w:val="28"/>
          <w:szCs w:val="28"/>
        </w:rPr>
        <w:t>Приложения: _________________________________________________________________________________</w:t>
      </w:r>
    </w:p>
    <w:p w:rsidR="006D6C86" w:rsidRPr="00947C82" w:rsidRDefault="006D6C86" w:rsidP="006D6C86">
      <w:pPr>
        <w:widowControl w:val="0"/>
        <w:autoSpaceDE w:val="0"/>
        <w:spacing w:after="0" w:line="240" w:lineRule="auto"/>
        <w:jc w:val="both"/>
        <w:rPr>
          <w:rFonts w:ascii="Times New Roman" w:hAnsi="Times New Roman"/>
          <w:sz w:val="28"/>
          <w:szCs w:val="28"/>
        </w:rPr>
      </w:pPr>
      <w:r w:rsidRPr="00947C82">
        <w:rPr>
          <w:rFonts w:ascii="Times New Roman" w:hAnsi="Times New Roman"/>
          <w:sz w:val="28"/>
          <w:szCs w:val="28"/>
        </w:rPr>
        <w:t>_____________________________________________________________________________________________</w:t>
      </w:r>
    </w:p>
    <w:p w:rsidR="0063581A" w:rsidRDefault="006D6C86" w:rsidP="006D6C86">
      <w:pPr>
        <w:widowControl w:val="0"/>
        <w:autoSpaceDE w:val="0"/>
        <w:spacing w:after="0" w:line="240" w:lineRule="auto"/>
        <w:jc w:val="both"/>
        <w:rPr>
          <w:sz w:val="28"/>
          <w:szCs w:val="28"/>
        </w:rPr>
      </w:pPr>
      <w:proofErr w:type="gramStart"/>
      <w:r w:rsidRPr="00947C82">
        <w:rPr>
          <w:rFonts w:ascii="Times New Roman" w:hAnsi="Times New Roman"/>
          <w:i/>
          <w:sz w:val="28"/>
          <w:szCs w:val="28"/>
        </w:rPr>
        <w:t xml:space="preserve">(копия распоряжения или приказа руководителя, заместителя руководителя органа государственного контроля (надзора), органа муниципального </w:t>
      </w:r>
      <w:r w:rsidRPr="00947C82">
        <w:rPr>
          <w:rFonts w:ascii="Times New Roman" w:hAnsi="Times New Roman"/>
          <w:i/>
          <w:sz w:val="28"/>
          <w:szCs w:val="28"/>
        </w:rPr>
        <w:lastRenderedPageBreak/>
        <w:t>контроля о проведении внеплановой выездной проверки.</w:t>
      </w:r>
      <w:proofErr w:type="gramEnd"/>
      <w:r w:rsidRPr="00947C82">
        <w:rPr>
          <w:rFonts w:ascii="Times New Roman" w:hAnsi="Times New Roman"/>
          <w:i/>
          <w:sz w:val="28"/>
          <w:szCs w:val="28"/>
        </w:rPr>
        <w:t xml:space="preserve"> </w:t>
      </w:r>
      <w:proofErr w:type="gramStart"/>
      <w:r w:rsidRPr="00947C82">
        <w:rPr>
          <w:rFonts w:ascii="Times New Roman" w:hAnsi="Times New Roman"/>
          <w:i/>
          <w:sz w:val="28"/>
          <w:szCs w:val="28"/>
        </w:rPr>
        <w:t>Документы, содержащие сведения, послужившие основанием для проведения внеплановой проверки)</w:t>
      </w:r>
      <w:proofErr w:type="gramEnd"/>
    </w:p>
    <w:p w:rsidR="006D6C86" w:rsidRPr="00947C82" w:rsidRDefault="006D6C86" w:rsidP="006D6C86">
      <w:pPr>
        <w:widowControl w:val="0"/>
        <w:autoSpaceDE w:val="0"/>
        <w:spacing w:after="0" w:line="240" w:lineRule="auto"/>
        <w:ind w:right="-1"/>
        <w:jc w:val="both"/>
        <w:rPr>
          <w:sz w:val="28"/>
          <w:szCs w:val="28"/>
        </w:rPr>
      </w:pPr>
      <w:r w:rsidRPr="00947C82">
        <w:rPr>
          <w:rFonts w:ascii="Times New Roman" w:hAnsi="Times New Roman"/>
          <w:sz w:val="28"/>
          <w:szCs w:val="28"/>
        </w:rPr>
        <w:t>__________________________________     ___________                 _________________________________</w:t>
      </w:r>
    </w:p>
    <w:p w:rsidR="006D6C86" w:rsidRPr="00947C82" w:rsidRDefault="006D6C86" w:rsidP="006D6C86">
      <w:pPr>
        <w:widowControl w:val="0"/>
        <w:autoSpaceDE w:val="0"/>
        <w:spacing w:after="0" w:line="240" w:lineRule="auto"/>
        <w:ind w:right="-1"/>
        <w:jc w:val="both"/>
        <w:rPr>
          <w:sz w:val="28"/>
          <w:szCs w:val="28"/>
        </w:rPr>
      </w:pPr>
      <w:proofErr w:type="gramStart"/>
      <w:r w:rsidRPr="00947C82">
        <w:rPr>
          <w:rFonts w:ascii="Times New Roman" w:hAnsi="Times New Roman"/>
          <w:i/>
          <w:sz w:val="28"/>
          <w:szCs w:val="28"/>
        </w:rPr>
        <w:t>(наименование должностного лица)               (подпись)          (фамилия, имя, отчество (в случае, если имеется))</w:t>
      </w:r>
      <w:proofErr w:type="gramEnd"/>
    </w:p>
    <w:p w:rsidR="0063581A" w:rsidRDefault="006D6C86" w:rsidP="006D6C86">
      <w:pPr>
        <w:widowControl w:val="0"/>
        <w:autoSpaceDE w:val="0"/>
        <w:spacing w:after="0" w:line="240" w:lineRule="auto"/>
        <w:ind w:right="-1"/>
        <w:jc w:val="both"/>
        <w:rPr>
          <w:sz w:val="28"/>
          <w:szCs w:val="28"/>
        </w:rPr>
      </w:pPr>
      <w:r w:rsidRPr="00947C82">
        <w:rPr>
          <w:rFonts w:ascii="Times New Roman" w:hAnsi="Times New Roman"/>
          <w:sz w:val="28"/>
          <w:szCs w:val="28"/>
        </w:rPr>
        <w:t xml:space="preserve">    М.П.</w:t>
      </w:r>
    </w:p>
    <w:p w:rsidR="0063581A" w:rsidRDefault="006D6C86" w:rsidP="006D6C86">
      <w:pPr>
        <w:widowControl w:val="0"/>
        <w:autoSpaceDE w:val="0"/>
        <w:spacing w:after="0" w:line="240" w:lineRule="auto"/>
      </w:pPr>
      <w:r w:rsidRPr="007E5E34">
        <w:rPr>
          <w:rFonts w:ascii="Times New Roman" w:hAnsi="Times New Roman"/>
          <w:sz w:val="24"/>
          <w:szCs w:val="24"/>
        </w:rPr>
        <w:t>Дата и время составления документа: ___________________________</w:t>
      </w:r>
    </w:p>
    <w:p w:rsidR="0063581A" w:rsidRDefault="0063581A" w:rsidP="006D6C86">
      <w:pPr>
        <w:autoSpaceDE w:val="0"/>
        <w:spacing w:after="0"/>
        <w:ind w:firstLine="567"/>
        <w:rPr>
          <w:rFonts w:ascii="Times New Roman" w:hAnsi="Times New Roman"/>
          <w:sz w:val="28"/>
          <w:szCs w:val="28"/>
        </w:rPr>
      </w:pPr>
    </w:p>
    <w:p w:rsidR="0063581A" w:rsidRDefault="0063581A" w:rsidP="006D6C86">
      <w:pPr>
        <w:autoSpaceDE w:val="0"/>
        <w:spacing w:after="0"/>
        <w:ind w:firstLine="567"/>
        <w:rPr>
          <w:rFonts w:ascii="Times New Roman" w:hAnsi="Times New Roman"/>
          <w:sz w:val="28"/>
          <w:szCs w:val="28"/>
        </w:rPr>
      </w:pPr>
    </w:p>
    <w:p w:rsidR="0063581A" w:rsidRDefault="0063581A" w:rsidP="006D6C86">
      <w:pPr>
        <w:autoSpaceDE w:val="0"/>
        <w:spacing w:after="0"/>
        <w:ind w:firstLine="567"/>
        <w:rPr>
          <w:rFonts w:ascii="Times New Roman" w:hAnsi="Times New Roman"/>
          <w:sz w:val="28"/>
          <w:szCs w:val="28"/>
        </w:rPr>
      </w:pPr>
    </w:p>
    <w:p w:rsidR="0063581A" w:rsidRDefault="0063581A" w:rsidP="00DC340D">
      <w:pPr>
        <w:autoSpaceDE w:val="0"/>
        <w:spacing w:after="0"/>
        <w:rPr>
          <w:rFonts w:ascii="Times New Roman" w:hAnsi="Times New Roman"/>
          <w:sz w:val="28"/>
          <w:szCs w:val="28"/>
        </w:rPr>
      </w:pPr>
    </w:p>
    <w:p w:rsidR="00DC340D" w:rsidRPr="007E5E34" w:rsidRDefault="00DC340D" w:rsidP="00DC340D">
      <w:pPr>
        <w:autoSpaceDE w:val="0"/>
        <w:spacing w:after="0"/>
        <w:rPr>
          <w:rFonts w:ascii="Times New Roman" w:hAnsi="Times New Roman"/>
          <w:sz w:val="28"/>
          <w:szCs w:val="28"/>
        </w:rPr>
      </w:pPr>
    </w:p>
    <w:p w:rsidR="00DE4D99" w:rsidRPr="007E5E34" w:rsidRDefault="00DE4D99" w:rsidP="00DC340D">
      <w:pPr>
        <w:spacing w:after="0"/>
        <w:ind w:left="5058" w:firstLine="708"/>
        <w:jc w:val="both"/>
        <w:rPr>
          <w:rFonts w:ascii="Times New Roman" w:hAnsi="Times New Roman"/>
          <w:sz w:val="24"/>
          <w:szCs w:val="24"/>
        </w:rPr>
        <w:sectPr w:rsidR="00DE4D99" w:rsidRPr="007E5E34" w:rsidSect="000E5DE3">
          <w:headerReference w:type="even" r:id="rId20"/>
          <w:headerReference w:type="default" r:id="rId21"/>
          <w:headerReference w:type="first" r:id="rId22"/>
          <w:pgSz w:w="11906" w:h="16838"/>
          <w:pgMar w:top="1134" w:right="1416" w:bottom="1134" w:left="1134" w:header="708" w:footer="708" w:gutter="0"/>
          <w:cols w:space="708"/>
          <w:docGrid w:linePitch="360"/>
        </w:sectPr>
      </w:pPr>
    </w:p>
    <w:p w:rsidR="005A38AE" w:rsidRDefault="005A38AE" w:rsidP="00EA61D0">
      <w:pPr>
        <w:pStyle w:val="3"/>
        <w:ind w:firstLine="10206"/>
      </w:pPr>
      <w:bookmarkStart w:id="41" w:name="_Toc63948062"/>
      <w:r w:rsidRPr="00C67AF2">
        <w:lastRenderedPageBreak/>
        <w:t>Приложение</w:t>
      </w:r>
      <w:r>
        <w:t xml:space="preserve"> 9</w:t>
      </w:r>
      <w:bookmarkEnd w:id="41"/>
    </w:p>
    <w:p w:rsidR="0063581A" w:rsidRDefault="00BD2BF5" w:rsidP="005A38AE">
      <w:pPr>
        <w:suppressAutoHyphens w:val="0"/>
        <w:spacing w:after="0" w:line="240" w:lineRule="auto"/>
        <w:ind w:left="10206"/>
        <w:rPr>
          <w:sz w:val="28"/>
          <w:szCs w:val="28"/>
        </w:rPr>
      </w:pPr>
      <w:r w:rsidRPr="005A38AE">
        <w:rPr>
          <w:rFonts w:ascii="Times New Roman" w:hAnsi="Times New Roman"/>
          <w:sz w:val="28"/>
          <w:szCs w:val="28"/>
        </w:rPr>
        <w:t xml:space="preserve">к </w:t>
      </w:r>
      <w:r w:rsidRPr="005A38AE">
        <w:rPr>
          <w:rFonts w:ascii="Times New Roman" w:hAnsi="Times New Roman"/>
          <w:bCs/>
          <w:sz w:val="28"/>
          <w:szCs w:val="28"/>
          <w:lang w:eastAsia="ru-RU"/>
        </w:rPr>
        <w:t>Административн</w:t>
      </w:r>
      <w:r>
        <w:rPr>
          <w:rFonts w:ascii="Times New Roman" w:hAnsi="Times New Roman"/>
          <w:bCs/>
          <w:sz w:val="28"/>
          <w:szCs w:val="28"/>
          <w:lang w:eastAsia="ru-RU"/>
        </w:rPr>
        <w:t>ому</w:t>
      </w:r>
      <w:r w:rsidRPr="005A38AE">
        <w:rPr>
          <w:rFonts w:ascii="Times New Roman" w:hAnsi="Times New Roman"/>
          <w:bCs/>
          <w:sz w:val="28"/>
          <w:szCs w:val="28"/>
          <w:lang w:eastAsia="ru-RU"/>
        </w:rPr>
        <w:t xml:space="preserve"> регламент</w:t>
      </w:r>
      <w:r>
        <w:rPr>
          <w:rFonts w:ascii="Times New Roman" w:hAnsi="Times New Roman"/>
          <w:bCs/>
          <w:sz w:val="28"/>
          <w:szCs w:val="28"/>
          <w:lang w:eastAsia="ru-RU"/>
        </w:rPr>
        <w:t>у</w:t>
      </w:r>
      <w:r w:rsidRPr="005A38AE">
        <w:rPr>
          <w:rFonts w:ascii="Times New Roman" w:hAnsi="Times New Roman"/>
          <w:bCs/>
          <w:sz w:val="28"/>
          <w:szCs w:val="28"/>
          <w:lang w:eastAsia="ru-RU"/>
        </w:rPr>
        <w:t xml:space="preserve"> </w:t>
      </w:r>
      <w:r w:rsidR="005A38AE" w:rsidRPr="005A38AE">
        <w:rPr>
          <w:rFonts w:ascii="Times New Roman" w:hAnsi="Times New Roman"/>
          <w:bCs/>
          <w:sz w:val="28"/>
          <w:szCs w:val="28"/>
          <w:lang w:eastAsia="ru-RU"/>
        </w:rPr>
        <w:t xml:space="preserve">по осуществлению </w:t>
      </w:r>
      <w:r w:rsidR="005A38AE" w:rsidRPr="005A38AE">
        <w:rPr>
          <w:rFonts w:ascii="Times New Roman" w:hAnsi="Times New Roman"/>
          <w:spacing w:val="-11"/>
          <w:sz w:val="28"/>
          <w:szCs w:val="28"/>
          <w:lang w:eastAsia="ru-RU"/>
        </w:rPr>
        <w:t>муниципального контроля в сфере наружной реклам</w:t>
      </w:r>
      <w:r w:rsidR="005A38AE">
        <w:rPr>
          <w:rFonts w:ascii="Times New Roman" w:hAnsi="Times New Roman"/>
          <w:spacing w:val="-11"/>
          <w:sz w:val="28"/>
          <w:szCs w:val="28"/>
          <w:lang w:eastAsia="ru-RU"/>
        </w:rPr>
        <w:t>ы</w:t>
      </w:r>
      <w:r w:rsidR="005A38AE">
        <w:rPr>
          <w:sz w:val="28"/>
          <w:szCs w:val="28"/>
        </w:rPr>
        <w:t xml:space="preserve"> </w:t>
      </w:r>
    </w:p>
    <w:p w:rsidR="0063581A" w:rsidRDefault="0063581A" w:rsidP="00947C82">
      <w:pPr>
        <w:widowControl w:val="0"/>
        <w:tabs>
          <w:tab w:val="left" w:pos="0"/>
          <w:tab w:val="left" w:pos="5812"/>
        </w:tabs>
        <w:autoSpaceDE w:val="0"/>
        <w:spacing w:after="0"/>
        <w:ind w:left="9639"/>
        <w:rPr>
          <w:rFonts w:ascii="Times New Roman" w:hAnsi="Times New Roman"/>
          <w:sz w:val="28"/>
          <w:szCs w:val="28"/>
        </w:rPr>
      </w:pPr>
    </w:p>
    <w:p w:rsidR="0063581A" w:rsidRDefault="0063581A" w:rsidP="00947C82">
      <w:pPr>
        <w:widowControl w:val="0"/>
        <w:tabs>
          <w:tab w:val="left" w:pos="0"/>
          <w:tab w:val="left" w:pos="5812"/>
        </w:tabs>
        <w:autoSpaceDE w:val="0"/>
        <w:spacing w:after="0"/>
        <w:ind w:left="9639"/>
        <w:rPr>
          <w:rFonts w:ascii="Times New Roman" w:hAnsi="Times New Roman"/>
          <w:sz w:val="28"/>
          <w:szCs w:val="28"/>
        </w:rPr>
      </w:pPr>
    </w:p>
    <w:p w:rsidR="00DC340D" w:rsidRPr="007E5E34" w:rsidRDefault="00DC340D" w:rsidP="00DC340D">
      <w:pPr>
        <w:widowControl w:val="0"/>
        <w:autoSpaceDE w:val="0"/>
        <w:spacing w:after="0"/>
        <w:jc w:val="both"/>
        <w:rPr>
          <w:rFonts w:ascii="Times New Roman" w:hAnsi="Times New Roman"/>
          <w:sz w:val="28"/>
          <w:szCs w:val="28"/>
        </w:rPr>
      </w:pPr>
    </w:p>
    <w:p w:rsidR="00947C82" w:rsidRDefault="00947C82" w:rsidP="00947C82">
      <w:pPr>
        <w:keepNext/>
        <w:tabs>
          <w:tab w:val="left" w:pos="1560"/>
        </w:tabs>
        <w:spacing w:after="0" w:line="240" w:lineRule="auto"/>
        <w:jc w:val="center"/>
        <w:rPr>
          <w:rFonts w:ascii="Times New Roman" w:eastAsia="Calibri" w:hAnsi="Times New Roman"/>
          <w:sz w:val="28"/>
          <w:szCs w:val="28"/>
        </w:rPr>
      </w:pPr>
      <w:r w:rsidRPr="007E5E34">
        <w:rPr>
          <w:rFonts w:ascii="Times New Roman" w:eastAsia="Calibri" w:hAnsi="Times New Roman"/>
          <w:sz w:val="28"/>
          <w:szCs w:val="28"/>
        </w:rPr>
        <w:t xml:space="preserve">ПРОВЕРОЧНЫЙ ЛИСТ </w:t>
      </w:r>
    </w:p>
    <w:p w:rsidR="00947C82" w:rsidRDefault="00DE4D99" w:rsidP="00947C82">
      <w:pPr>
        <w:keepNext/>
        <w:tabs>
          <w:tab w:val="left" w:pos="1560"/>
        </w:tabs>
        <w:spacing w:after="0" w:line="240" w:lineRule="auto"/>
        <w:jc w:val="center"/>
        <w:rPr>
          <w:rFonts w:ascii="Times New Roman" w:eastAsia="Calibri" w:hAnsi="Times New Roman"/>
          <w:sz w:val="28"/>
          <w:szCs w:val="28"/>
          <w:lang w:eastAsia="en-US"/>
        </w:rPr>
      </w:pPr>
      <w:r w:rsidRPr="007E5E34">
        <w:rPr>
          <w:rFonts w:ascii="Times New Roman" w:eastAsia="Calibri" w:hAnsi="Times New Roman"/>
          <w:sz w:val="28"/>
          <w:szCs w:val="28"/>
        </w:rPr>
        <w:t>(список контрольных вопросов)</w:t>
      </w:r>
      <w:r w:rsidR="00947C82">
        <w:rPr>
          <w:rFonts w:ascii="Times New Roman" w:eastAsia="Calibri" w:hAnsi="Times New Roman"/>
          <w:sz w:val="28"/>
          <w:szCs w:val="28"/>
        </w:rPr>
        <w:t xml:space="preserve"> </w:t>
      </w:r>
      <w:r w:rsidRPr="007E5E34">
        <w:rPr>
          <w:rFonts w:ascii="Times New Roman" w:eastAsia="Calibri" w:hAnsi="Times New Roman"/>
          <w:sz w:val="28"/>
          <w:szCs w:val="28"/>
          <w:lang w:eastAsia="en-US"/>
        </w:rPr>
        <w:t xml:space="preserve">для проведения плановой проверки </w:t>
      </w:r>
    </w:p>
    <w:p w:rsidR="0063581A" w:rsidRDefault="00DE4D99" w:rsidP="00947C82">
      <w:pPr>
        <w:keepNext/>
        <w:tabs>
          <w:tab w:val="left" w:pos="1560"/>
        </w:tabs>
        <w:spacing w:after="0" w:line="240" w:lineRule="auto"/>
        <w:jc w:val="center"/>
        <w:rPr>
          <w:rFonts w:ascii="Times New Roman" w:hAnsi="Times New Roman"/>
          <w:sz w:val="24"/>
          <w:szCs w:val="24"/>
        </w:rPr>
      </w:pPr>
      <w:r w:rsidRPr="007E5E34">
        <w:rPr>
          <w:rFonts w:ascii="Times New Roman" w:eastAsia="Calibri" w:hAnsi="Times New Roman"/>
          <w:sz w:val="28"/>
          <w:szCs w:val="28"/>
          <w:lang w:eastAsia="en-US"/>
        </w:rPr>
        <w:t>за соблюдением обязательных требований при распространении рекламы</w:t>
      </w:r>
    </w:p>
    <w:p w:rsidR="0063581A" w:rsidRDefault="00DE4D99" w:rsidP="00DE4D99">
      <w:pPr>
        <w:spacing w:after="0"/>
        <w:jc w:val="center"/>
        <w:rPr>
          <w:rFonts w:ascii="Times New Roman" w:hAnsi="Times New Roman"/>
          <w:sz w:val="24"/>
          <w:szCs w:val="24"/>
        </w:rPr>
      </w:pPr>
      <w:r w:rsidRPr="007E5E34">
        <w:rPr>
          <w:rFonts w:ascii="Times New Roman" w:hAnsi="Times New Roman"/>
          <w:sz w:val="28"/>
          <w:szCs w:val="28"/>
        </w:rPr>
        <w:t xml:space="preserve">Отдел ___________________________________________________ </w:t>
      </w:r>
    </w:p>
    <w:p w:rsidR="0063581A" w:rsidRDefault="00A4685F" w:rsidP="00DE4D99">
      <w:pPr>
        <w:spacing w:after="0"/>
        <w:jc w:val="center"/>
        <w:rPr>
          <w:rFonts w:ascii="Times New Roman" w:hAnsi="Times New Roman"/>
          <w:sz w:val="24"/>
          <w:szCs w:val="24"/>
        </w:rPr>
      </w:pPr>
      <w:r>
        <w:rPr>
          <w:rFonts w:ascii="Times New Roman" w:hAnsi="Times New Roman"/>
          <w:noProof/>
          <w:sz w:val="24"/>
          <w:szCs w:val="24"/>
          <w:lang w:eastAsia="ru-RU"/>
        </w:rPr>
        <w:pict>
          <v:line id="Прямая соединительная линия 4" o:spid="_x0000_s1026" style="position:absolute;left:0;text-align:left;z-index:251659264;visibility:visible" from="33.6pt,1.25pt" to="1095.6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" strokecolor="#3c3c3c" strokeweight=".35mm">
            <v:stroke joinstyle="miter" endcap="square"/>
          </v:line>
        </w:pict>
      </w:r>
      <w:r w:rsidR="00DE4D99" w:rsidRPr="007E5E34">
        <w:rPr>
          <w:rFonts w:ascii="Times New Roman" w:hAnsi="Times New Roman"/>
          <w:sz w:val="24"/>
          <w:szCs w:val="24"/>
        </w:rPr>
        <w:t>(наименование органа муниципального контроля)</w:t>
      </w:r>
    </w:p>
    <w:p w:rsidR="00DE4D99" w:rsidRPr="007E5E34" w:rsidRDefault="00DE4D99" w:rsidP="00DE4D99">
      <w:pPr>
        <w:spacing w:after="0"/>
        <w:jc w:val="center"/>
        <w:rPr>
          <w:rFonts w:ascii="Times New Roman" w:hAnsi="Times New Roman"/>
          <w:sz w:val="24"/>
          <w:szCs w:val="24"/>
        </w:rPr>
      </w:pPr>
      <w:r w:rsidRPr="007E5E34">
        <w:rPr>
          <w:rFonts w:ascii="Times New Roman" w:hAnsi="Times New Roman"/>
          <w:sz w:val="28"/>
          <w:szCs w:val="28"/>
        </w:rPr>
        <w:t xml:space="preserve">Распоряжение ___________________________ №   </w:t>
      </w:r>
      <w:proofErr w:type="gramStart"/>
      <w:r w:rsidRPr="007E5E34">
        <w:rPr>
          <w:rFonts w:ascii="Times New Roman" w:hAnsi="Times New Roman"/>
          <w:sz w:val="28"/>
          <w:szCs w:val="28"/>
        </w:rPr>
        <w:t>от</w:t>
      </w:r>
      <w:proofErr w:type="gramEnd"/>
      <w:r w:rsidRPr="007E5E34">
        <w:rPr>
          <w:rFonts w:ascii="Times New Roman" w:hAnsi="Times New Roman"/>
          <w:sz w:val="28"/>
          <w:szCs w:val="28"/>
        </w:rPr>
        <w:t xml:space="preserve"> «   »  _______ </w:t>
      </w:r>
    </w:p>
    <w:p w:rsidR="00DE4D99" w:rsidRPr="007E5E34" w:rsidRDefault="00A4685F" w:rsidP="00DE4D99">
      <w:pPr>
        <w:spacing w:after="0"/>
        <w:jc w:val="both"/>
        <w:rPr>
          <w:rFonts w:ascii="Times New Roman" w:hAnsi="Times New Roman"/>
          <w:b/>
          <w:sz w:val="28"/>
          <w:szCs w:val="28"/>
          <w:lang w:eastAsia="ru-RU"/>
        </w:rPr>
      </w:pPr>
      <w:r>
        <w:rPr>
          <w:rFonts w:ascii="Times New Roman" w:hAnsi="Times New Roman"/>
          <w:noProof/>
          <w:sz w:val="24"/>
          <w:szCs w:val="24"/>
          <w:lang w:eastAsia="ru-RU"/>
        </w:rPr>
        <w:pict>
          <v:line id="Прямая соединительная линия 3" o:spid="_x0000_s1027" style="position:absolute;left:0;text-align:left;z-index:251660288;visibility:visible" from="33.6pt,11.35pt" to="1089.6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" strokecolor="#3c3c3c" strokeweight=".35mm">
            <v:stroke joinstyle="miter" endcap="square"/>
          </v:line>
        </w:pict>
      </w:r>
    </w:p>
    <w:p w:rsidR="00DE4D99" w:rsidRPr="007E5E34" w:rsidRDefault="00DE4D99" w:rsidP="00DE4D99">
      <w:pPr>
        <w:spacing w:after="0"/>
        <w:jc w:val="center"/>
        <w:rPr>
          <w:rFonts w:ascii="Times New Roman" w:hAnsi="Times New Roman"/>
          <w:sz w:val="24"/>
          <w:szCs w:val="24"/>
        </w:rPr>
      </w:pPr>
      <w:r w:rsidRPr="007E5E34">
        <w:rPr>
          <w:rFonts w:ascii="Times New Roman" w:hAnsi="Times New Roman"/>
          <w:sz w:val="24"/>
          <w:szCs w:val="24"/>
        </w:rPr>
        <w:t>(реквизиты правового акта об утверждении формы проверочного листа)</w:t>
      </w:r>
    </w:p>
    <w:tbl>
      <w:tblPr>
        <w:tblpPr w:leftFromText="180" w:rightFromText="180" w:vertAnchor="text" w:horzAnchor="margin" w:tblpXSpec="center" w:tblpY="200"/>
        <w:tblW w:w="15843" w:type="dxa"/>
        <w:tblLayout w:type="fixed"/>
        <w:tblLook w:val="0000" w:firstRow="0" w:lastRow="0" w:firstColumn="0" w:lastColumn="0" w:noHBand="0" w:noVBand="0"/>
      </w:tblPr>
      <w:tblGrid>
        <w:gridCol w:w="8755"/>
        <w:gridCol w:w="7088"/>
      </w:tblGrid>
      <w:tr w:rsidR="008730B2" w:rsidRPr="007E5E34" w:rsidTr="008730B2">
        <w:tc>
          <w:tcPr>
            <w:tcW w:w="8755" w:type="dxa"/>
            <w:tcBorders>
              <w:top w:val="single" w:sz="4" w:space="0" w:color="000000"/>
              <w:left w:val="single" w:sz="4" w:space="0" w:color="000000"/>
              <w:bottom w:val="single" w:sz="4" w:space="0" w:color="000000"/>
            </w:tcBorders>
            <w:shd w:val="clear" w:color="auto" w:fill="auto"/>
          </w:tcPr>
          <w:p w:rsidR="008730B2" w:rsidRPr="007E5E34" w:rsidRDefault="008730B2" w:rsidP="008730B2">
            <w:pPr>
              <w:spacing w:after="0"/>
              <w:rPr>
                <w:rFonts w:ascii="Times New Roman" w:hAnsi="Times New Roman"/>
                <w:sz w:val="20"/>
                <w:szCs w:val="20"/>
              </w:rPr>
            </w:pPr>
            <w:r w:rsidRPr="007E5E34">
              <w:rPr>
                <w:rFonts w:ascii="Times New Roman" w:eastAsia="Calibri" w:hAnsi="Times New Roman"/>
                <w:sz w:val="20"/>
                <w:szCs w:val="20"/>
                <w:lang w:eastAsia="en-US"/>
              </w:rPr>
              <w:t>Вид муниципального контроля</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8730B2" w:rsidRPr="007E5E34" w:rsidRDefault="008730B2" w:rsidP="008730B2">
            <w:pPr>
              <w:snapToGrid w:val="0"/>
              <w:spacing w:after="0"/>
              <w:rPr>
                <w:rFonts w:ascii="Times New Roman" w:eastAsia="Calibri" w:hAnsi="Times New Roman"/>
                <w:sz w:val="20"/>
                <w:szCs w:val="20"/>
                <w:lang w:eastAsia="en-US"/>
              </w:rPr>
            </w:pPr>
          </w:p>
        </w:tc>
      </w:tr>
      <w:tr w:rsidR="008730B2" w:rsidRPr="007E5E34" w:rsidTr="008730B2">
        <w:tc>
          <w:tcPr>
            <w:tcW w:w="8755" w:type="dxa"/>
            <w:tcBorders>
              <w:top w:val="single" w:sz="4" w:space="0" w:color="000000"/>
              <w:left w:val="single" w:sz="4" w:space="0" w:color="000000"/>
              <w:bottom w:val="single" w:sz="4" w:space="0" w:color="000000"/>
            </w:tcBorders>
            <w:shd w:val="clear" w:color="auto" w:fill="auto"/>
          </w:tcPr>
          <w:p w:rsidR="008730B2" w:rsidRPr="007E5E34" w:rsidRDefault="008730B2" w:rsidP="008730B2">
            <w:pPr>
              <w:spacing w:after="0"/>
              <w:rPr>
                <w:rFonts w:ascii="Times New Roman" w:hAnsi="Times New Roman"/>
                <w:sz w:val="20"/>
                <w:szCs w:val="20"/>
              </w:rPr>
            </w:pPr>
            <w:r w:rsidRPr="007E5E34">
              <w:rPr>
                <w:rFonts w:ascii="Times New Roman" w:eastAsia="Calibri" w:hAnsi="Times New Roman"/>
                <w:sz w:val="20"/>
                <w:szCs w:val="20"/>
                <w:lang w:eastAsia="en-US"/>
              </w:rPr>
              <w:t xml:space="preserve">Вид (виды) деятельности юридических лиц, индивидуальных предпринимателей, </w:t>
            </w:r>
            <w:r w:rsidR="00CA1A66">
              <w:rPr>
                <w:rFonts w:ascii="Times New Roman" w:eastAsia="Calibri" w:hAnsi="Times New Roman"/>
                <w:sz w:val="20"/>
                <w:szCs w:val="20"/>
                <w:lang w:eastAsia="en-US"/>
              </w:rPr>
              <w:t>граждан</w:t>
            </w:r>
            <w:r w:rsidR="001E0E19">
              <w:rPr>
                <w:rFonts w:ascii="Times New Roman" w:eastAsia="Calibri" w:hAnsi="Times New Roman"/>
                <w:sz w:val="20"/>
                <w:szCs w:val="20"/>
                <w:lang w:eastAsia="en-US"/>
              </w:rPr>
              <w:t>,</w:t>
            </w:r>
            <w:r w:rsidR="00CA1A66">
              <w:rPr>
                <w:rFonts w:ascii="Times New Roman" w:eastAsia="Calibri" w:hAnsi="Times New Roman"/>
                <w:sz w:val="20"/>
                <w:szCs w:val="20"/>
                <w:lang w:eastAsia="en-US"/>
              </w:rPr>
              <w:t xml:space="preserve"> </w:t>
            </w:r>
            <w:r w:rsidRPr="007E5E34">
              <w:rPr>
                <w:rFonts w:ascii="Times New Roman" w:eastAsia="Calibri" w:hAnsi="Times New Roman"/>
                <w:sz w:val="20"/>
                <w:szCs w:val="20"/>
                <w:lang w:eastAsia="en-US"/>
              </w:rPr>
              <w:t>при проверках которых используется проверочный лист</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8730B2" w:rsidRPr="007E5E34" w:rsidRDefault="008730B2" w:rsidP="008730B2">
            <w:pPr>
              <w:spacing w:after="0"/>
              <w:rPr>
                <w:rFonts w:ascii="Times New Roman" w:hAnsi="Times New Roman"/>
                <w:sz w:val="20"/>
                <w:szCs w:val="20"/>
              </w:rPr>
            </w:pPr>
            <w:r w:rsidRPr="007E5E34">
              <w:rPr>
                <w:rFonts w:ascii="Times New Roman" w:eastAsia="Calibri" w:hAnsi="Times New Roman"/>
                <w:sz w:val="20"/>
                <w:szCs w:val="20"/>
                <w:lang w:eastAsia="en-US"/>
              </w:rPr>
              <w:t>Вне зависимости от видов деятельности</w:t>
            </w:r>
          </w:p>
        </w:tc>
      </w:tr>
      <w:tr w:rsidR="008730B2" w:rsidRPr="007E5E34" w:rsidTr="008730B2">
        <w:tc>
          <w:tcPr>
            <w:tcW w:w="8755" w:type="dxa"/>
            <w:tcBorders>
              <w:top w:val="single" w:sz="4" w:space="0" w:color="000000"/>
              <w:left w:val="single" w:sz="4" w:space="0" w:color="000000"/>
              <w:bottom w:val="single" w:sz="4" w:space="0" w:color="000000"/>
            </w:tcBorders>
            <w:shd w:val="clear" w:color="auto" w:fill="auto"/>
          </w:tcPr>
          <w:p w:rsidR="008730B2" w:rsidRPr="007E5E34" w:rsidRDefault="008730B2" w:rsidP="008730B2">
            <w:pPr>
              <w:spacing w:after="0"/>
              <w:rPr>
                <w:rFonts w:ascii="Times New Roman" w:hAnsi="Times New Roman"/>
                <w:sz w:val="20"/>
                <w:szCs w:val="20"/>
              </w:rPr>
            </w:pPr>
            <w:r w:rsidRPr="007E5E34">
              <w:rPr>
                <w:rFonts w:ascii="Times New Roman" w:eastAsia="Calibri" w:hAnsi="Times New Roman"/>
                <w:sz w:val="20"/>
                <w:szCs w:val="20"/>
                <w:lang w:eastAsia="en-US"/>
              </w:rPr>
              <w:t>Категория риска, класс (категория) опасности</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8730B2" w:rsidRPr="007E5E34" w:rsidRDefault="008730B2" w:rsidP="008730B2">
            <w:pPr>
              <w:spacing w:after="0"/>
              <w:rPr>
                <w:rFonts w:ascii="Times New Roman" w:hAnsi="Times New Roman"/>
                <w:sz w:val="20"/>
                <w:szCs w:val="20"/>
              </w:rPr>
            </w:pPr>
            <w:r w:rsidRPr="007E5E34">
              <w:rPr>
                <w:rFonts w:ascii="Times New Roman" w:eastAsia="Calibri" w:hAnsi="Times New Roman"/>
                <w:sz w:val="20"/>
                <w:szCs w:val="20"/>
              </w:rPr>
              <w:t xml:space="preserve">Низкая степень </w:t>
            </w:r>
            <w:proofErr w:type="spellStart"/>
            <w:r w:rsidRPr="007E5E34">
              <w:rPr>
                <w:rFonts w:ascii="Times New Roman" w:eastAsia="Calibri" w:hAnsi="Times New Roman"/>
                <w:sz w:val="20"/>
                <w:szCs w:val="20"/>
              </w:rPr>
              <w:t>проблемности</w:t>
            </w:r>
            <w:proofErr w:type="spellEnd"/>
          </w:p>
        </w:tc>
      </w:tr>
      <w:tr w:rsidR="008730B2" w:rsidRPr="007E5E34" w:rsidTr="008730B2">
        <w:tc>
          <w:tcPr>
            <w:tcW w:w="8755" w:type="dxa"/>
            <w:tcBorders>
              <w:top w:val="single" w:sz="4" w:space="0" w:color="000000"/>
              <w:left w:val="single" w:sz="4" w:space="0" w:color="000000"/>
              <w:bottom w:val="single" w:sz="4" w:space="0" w:color="000000"/>
            </w:tcBorders>
            <w:shd w:val="clear" w:color="auto" w:fill="auto"/>
          </w:tcPr>
          <w:p w:rsidR="008730B2" w:rsidRPr="007E5E34" w:rsidRDefault="008730B2" w:rsidP="008730B2">
            <w:pPr>
              <w:spacing w:after="0"/>
              <w:rPr>
                <w:rFonts w:ascii="Times New Roman" w:hAnsi="Times New Roman"/>
                <w:sz w:val="20"/>
                <w:szCs w:val="20"/>
              </w:rPr>
            </w:pPr>
            <w:r w:rsidRPr="007E5E34">
              <w:rPr>
                <w:rFonts w:ascii="Times New Roman" w:eastAsia="Calibri" w:hAnsi="Times New Roman"/>
                <w:sz w:val="20"/>
                <w:szCs w:val="20"/>
                <w:lang w:eastAsia="en-US"/>
              </w:rPr>
              <w:t>Ограничение предмета плановой проверки</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8730B2" w:rsidRPr="007E5E34" w:rsidRDefault="008730B2" w:rsidP="008730B2">
            <w:pPr>
              <w:spacing w:after="0"/>
              <w:rPr>
                <w:rFonts w:ascii="Times New Roman" w:hAnsi="Times New Roman"/>
                <w:sz w:val="20"/>
                <w:szCs w:val="20"/>
              </w:rPr>
            </w:pPr>
            <w:r w:rsidRPr="007E5E34">
              <w:rPr>
                <w:rFonts w:ascii="Times New Roman" w:eastAsia="Calibri" w:hAnsi="Times New Roman"/>
                <w:sz w:val="20"/>
                <w:szCs w:val="20"/>
                <w:lang w:eastAsia="en-US"/>
              </w:rPr>
              <w:t>Не предусмотрено</w:t>
            </w:r>
          </w:p>
        </w:tc>
      </w:tr>
      <w:tr w:rsidR="008730B2" w:rsidRPr="007E5E34" w:rsidTr="008730B2">
        <w:tc>
          <w:tcPr>
            <w:tcW w:w="8755" w:type="dxa"/>
            <w:tcBorders>
              <w:top w:val="single" w:sz="4" w:space="0" w:color="000000"/>
              <w:left w:val="single" w:sz="4" w:space="0" w:color="000000"/>
              <w:bottom w:val="single" w:sz="4" w:space="0" w:color="000000"/>
            </w:tcBorders>
            <w:shd w:val="clear" w:color="auto" w:fill="auto"/>
          </w:tcPr>
          <w:p w:rsidR="008730B2" w:rsidRPr="007E5E34" w:rsidRDefault="008730B2" w:rsidP="008730B2">
            <w:pPr>
              <w:spacing w:after="0"/>
              <w:rPr>
                <w:rFonts w:ascii="Times New Roman" w:hAnsi="Times New Roman"/>
                <w:sz w:val="20"/>
                <w:szCs w:val="20"/>
              </w:rPr>
            </w:pPr>
            <w:r w:rsidRPr="007E5E34">
              <w:rPr>
                <w:rFonts w:ascii="Times New Roman" w:eastAsia="Calibri" w:hAnsi="Times New Roman"/>
                <w:sz w:val="20"/>
                <w:szCs w:val="20"/>
                <w:lang w:eastAsia="en-US"/>
              </w:rPr>
              <w:t>Основание проведения плановой проверки</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8730B2" w:rsidRPr="007E5E34" w:rsidRDefault="008730B2" w:rsidP="008730B2">
            <w:pPr>
              <w:spacing w:after="0"/>
              <w:rPr>
                <w:rFonts w:ascii="Times New Roman" w:hAnsi="Times New Roman"/>
                <w:sz w:val="20"/>
                <w:szCs w:val="20"/>
              </w:rPr>
            </w:pPr>
            <w:r w:rsidRPr="007E5E34">
              <w:rPr>
                <w:rFonts w:ascii="Times New Roman" w:eastAsia="Calibri" w:hAnsi="Times New Roman"/>
                <w:sz w:val="20"/>
                <w:szCs w:val="20"/>
                <w:lang w:eastAsia="en-US"/>
              </w:rPr>
              <w:t>Распоряжение (приказ) №___</w:t>
            </w:r>
            <w:proofErr w:type="gramStart"/>
            <w:r w:rsidRPr="007E5E34">
              <w:rPr>
                <w:rFonts w:ascii="Times New Roman" w:eastAsia="Calibri" w:hAnsi="Times New Roman"/>
                <w:sz w:val="20"/>
                <w:szCs w:val="20"/>
                <w:lang w:eastAsia="en-US"/>
              </w:rPr>
              <w:t>от</w:t>
            </w:r>
            <w:proofErr w:type="gramEnd"/>
            <w:r w:rsidRPr="007E5E34">
              <w:rPr>
                <w:rFonts w:ascii="Times New Roman" w:eastAsia="Calibri" w:hAnsi="Times New Roman"/>
                <w:sz w:val="20"/>
                <w:szCs w:val="20"/>
                <w:lang w:eastAsia="en-US"/>
              </w:rPr>
              <w:t xml:space="preserve"> ________ __</w:t>
            </w:r>
            <w:r w:rsidRPr="007E5E34">
              <w:rPr>
                <w:rFonts w:eastAsia="Calibri" w:cs="Calibri"/>
                <w:sz w:val="20"/>
                <w:szCs w:val="20"/>
                <w:lang w:eastAsia="en-US"/>
              </w:rPr>
              <w:t xml:space="preserve"> </w:t>
            </w:r>
            <w:proofErr w:type="gramStart"/>
            <w:r w:rsidRPr="007E5E34">
              <w:rPr>
                <w:rFonts w:ascii="Times New Roman" w:eastAsia="Calibri" w:hAnsi="Times New Roman"/>
                <w:sz w:val="20"/>
                <w:szCs w:val="20"/>
                <w:lang w:eastAsia="en-US"/>
              </w:rPr>
              <w:t>о</w:t>
            </w:r>
            <w:proofErr w:type="gramEnd"/>
            <w:r w:rsidRPr="007E5E34">
              <w:rPr>
                <w:rFonts w:ascii="Times New Roman" w:eastAsia="Calibri" w:hAnsi="Times New Roman"/>
                <w:sz w:val="20"/>
                <w:szCs w:val="20"/>
                <w:lang w:eastAsia="en-US"/>
              </w:rPr>
              <w:t xml:space="preserve"> проведении проверки</w:t>
            </w:r>
          </w:p>
          <w:p w:rsidR="008730B2" w:rsidRPr="007E5E34" w:rsidRDefault="008730B2" w:rsidP="008730B2">
            <w:pPr>
              <w:spacing w:after="0"/>
              <w:rPr>
                <w:rFonts w:ascii="Times New Roman" w:eastAsia="Calibri" w:hAnsi="Times New Roman"/>
                <w:sz w:val="20"/>
                <w:szCs w:val="20"/>
                <w:lang w:eastAsia="en-US"/>
              </w:rPr>
            </w:pPr>
          </w:p>
        </w:tc>
      </w:tr>
      <w:tr w:rsidR="008730B2" w:rsidRPr="007E5E34" w:rsidTr="008730B2">
        <w:tc>
          <w:tcPr>
            <w:tcW w:w="8755" w:type="dxa"/>
            <w:tcBorders>
              <w:top w:val="single" w:sz="4" w:space="0" w:color="000000"/>
              <w:left w:val="single" w:sz="4" w:space="0" w:color="000000"/>
              <w:bottom w:val="single" w:sz="4" w:space="0" w:color="000000"/>
            </w:tcBorders>
            <w:shd w:val="clear" w:color="auto" w:fill="auto"/>
          </w:tcPr>
          <w:p w:rsidR="008730B2" w:rsidRPr="007E5E34" w:rsidRDefault="008730B2" w:rsidP="008730B2">
            <w:pPr>
              <w:spacing w:after="0"/>
              <w:rPr>
                <w:rFonts w:ascii="Times New Roman" w:hAnsi="Times New Roman"/>
                <w:sz w:val="20"/>
                <w:szCs w:val="20"/>
              </w:rPr>
            </w:pPr>
            <w:proofErr w:type="gramStart"/>
            <w:r w:rsidRPr="007E5E34">
              <w:rPr>
                <w:rFonts w:ascii="Times New Roman" w:eastAsia="Calibri" w:hAnsi="Times New Roman"/>
                <w:sz w:val="20"/>
                <w:szCs w:val="20"/>
                <w:lang w:eastAsia="en-US"/>
              </w:rPr>
              <w:t>Наименование юридического лица, фамилия, имя, отчество (при наличии) индивидуального предпринимателя</w:t>
            </w:r>
            <w:r w:rsidR="00CA1A66">
              <w:rPr>
                <w:rFonts w:ascii="Times New Roman" w:eastAsia="Calibri" w:hAnsi="Times New Roman"/>
                <w:sz w:val="20"/>
                <w:szCs w:val="20"/>
                <w:lang w:eastAsia="en-US"/>
              </w:rPr>
              <w:t>, гражданина</w:t>
            </w:r>
            <w:proofErr w:type="gramEnd"/>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8730B2" w:rsidRPr="007E5E34" w:rsidRDefault="008730B2" w:rsidP="008730B2">
            <w:pPr>
              <w:snapToGrid w:val="0"/>
              <w:spacing w:after="0"/>
              <w:rPr>
                <w:rFonts w:ascii="Times New Roman" w:eastAsia="Calibri" w:hAnsi="Times New Roman"/>
                <w:sz w:val="20"/>
                <w:szCs w:val="20"/>
                <w:lang w:eastAsia="en-US"/>
              </w:rPr>
            </w:pPr>
          </w:p>
        </w:tc>
      </w:tr>
      <w:tr w:rsidR="008730B2" w:rsidRPr="007E5E34" w:rsidTr="008730B2">
        <w:tc>
          <w:tcPr>
            <w:tcW w:w="8755" w:type="dxa"/>
            <w:tcBorders>
              <w:top w:val="single" w:sz="4" w:space="0" w:color="000000"/>
              <w:left w:val="single" w:sz="4" w:space="0" w:color="000000"/>
              <w:bottom w:val="single" w:sz="4" w:space="0" w:color="000000"/>
            </w:tcBorders>
            <w:shd w:val="clear" w:color="auto" w:fill="auto"/>
          </w:tcPr>
          <w:p w:rsidR="008730B2" w:rsidRPr="007E5E34" w:rsidRDefault="008730B2" w:rsidP="008730B2">
            <w:pPr>
              <w:spacing w:after="0"/>
              <w:rPr>
                <w:rFonts w:ascii="Times New Roman" w:hAnsi="Times New Roman"/>
                <w:sz w:val="20"/>
                <w:szCs w:val="20"/>
              </w:rPr>
            </w:pPr>
            <w:r w:rsidRPr="007E5E34">
              <w:rPr>
                <w:rFonts w:ascii="Times New Roman" w:eastAsia="Calibri" w:hAnsi="Times New Roman"/>
                <w:sz w:val="20"/>
                <w:szCs w:val="20"/>
                <w:lang w:eastAsia="en-US"/>
              </w:rPr>
              <w:t>Место проведения плановой проверки с заполнением проверочного листа и (или) указание на эксплуатируемые юридическим лицом, индивидуальным предпринимателем</w:t>
            </w:r>
            <w:r w:rsidR="00CA1A66">
              <w:rPr>
                <w:rFonts w:ascii="Times New Roman" w:eastAsia="Calibri" w:hAnsi="Times New Roman"/>
                <w:sz w:val="20"/>
                <w:szCs w:val="20"/>
                <w:lang w:eastAsia="en-US"/>
              </w:rPr>
              <w:t>, гражданином</w:t>
            </w:r>
            <w:r w:rsidRPr="007E5E34">
              <w:rPr>
                <w:rFonts w:ascii="Times New Roman" w:eastAsia="Calibri" w:hAnsi="Times New Roman"/>
                <w:sz w:val="20"/>
                <w:szCs w:val="20"/>
                <w:lang w:eastAsia="en-US"/>
              </w:rPr>
              <w:t xml:space="preserve"> рекламные конструкции</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8730B2" w:rsidRPr="007E5E34" w:rsidRDefault="008730B2" w:rsidP="008730B2">
            <w:pPr>
              <w:snapToGrid w:val="0"/>
              <w:spacing w:after="0"/>
              <w:rPr>
                <w:rFonts w:ascii="Times New Roman" w:eastAsia="Calibri" w:hAnsi="Times New Roman"/>
                <w:sz w:val="20"/>
                <w:szCs w:val="20"/>
                <w:lang w:eastAsia="en-US"/>
              </w:rPr>
            </w:pPr>
          </w:p>
        </w:tc>
      </w:tr>
      <w:tr w:rsidR="008730B2" w:rsidRPr="007E5E34" w:rsidTr="008730B2">
        <w:tc>
          <w:tcPr>
            <w:tcW w:w="8755" w:type="dxa"/>
            <w:tcBorders>
              <w:top w:val="single" w:sz="4" w:space="0" w:color="000000"/>
              <w:left w:val="single" w:sz="4" w:space="0" w:color="000000"/>
              <w:bottom w:val="single" w:sz="4" w:space="0" w:color="000000"/>
            </w:tcBorders>
            <w:shd w:val="clear" w:color="auto" w:fill="auto"/>
          </w:tcPr>
          <w:p w:rsidR="008730B2" w:rsidRPr="007E5E34" w:rsidRDefault="008730B2" w:rsidP="008730B2">
            <w:pPr>
              <w:spacing w:after="0"/>
              <w:rPr>
                <w:rFonts w:ascii="Times New Roman" w:hAnsi="Times New Roman"/>
                <w:sz w:val="20"/>
                <w:szCs w:val="20"/>
              </w:rPr>
            </w:pPr>
            <w:r w:rsidRPr="007E5E34">
              <w:rPr>
                <w:rFonts w:ascii="Times New Roman" w:eastAsia="Calibri" w:hAnsi="Times New Roman"/>
                <w:sz w:val="20"/>
                <w:szCs w:val="20"/>
                <w:lang w:eastAsia="en-US"/>
              </w:rPr>
              <w:t>Учетный номер проверки и дата присвоения учетного номера проверки в едином реестре проверок</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8730B2" w:rsidRPr="007E5E34" w:rsidRDefault="008730B2" w:rsidP="008730B2">
            <w:pPr>
              <w:snapToGrid w:val="0"/>
              <w:spacing w:after="0"/>
              <w:rPr>
                <w:rFonts w:ascii="Times New Roman" w:eastAsia="Calibri" w:hAnsi="Times New Roman"/>
                <w:sz w:val="20"/>
                <w:szCs w:val="20"/>
                <w:lang w:eastAsia="en-US"/>
              </w:rPr>
            </w:pPr>
          </w:p>
        </w:tc>
      </w:tr>
      <w:tr w:rsidR="008730B2" w:rsidRPr="007E5E34" w:rsidTr="008730B2">
        <w:tc>
          <w:tcPr>
            <w:tcW w:w="8755" w:type="dxa"/>
            <w:tcBorders>
              <w:top w:val="single" w:sz="4" w:space="0" w:color="000000"/>
              <w:left w:val="single" w:sz="4" w:space="0" w:color="000000"/>
              <w:bottom w:val="single" w:sz="4" w:space="0" w:color="000000"/>
            </w:tcBorders>
            <w:shd w:val="clear" w:color="auto" w:fill="auto"/>
          </w:tcPr>
          <w:p w:rsidR="008730B2" w:rsidRPr="007E5E34" w:rsidRDefault="008730B2" w:rsidP="008730B2">
            <w:pPr>
              <w:spacing w:after="0"/>
              <w:rPr>
                <w:rFonts w:ascii="Times New Roman" w:hAnsi="Times New Roman"/>
                <w:sz w:val="20"/>
                <w:szCs w:val="20"/>
              </w:rPr>
            </w:pPr>
            <w:r w:rsidRPr="007E5E34">
              <w:rPr>
                <w:rFonts w:ascii="Times New Roman" w:eastAsia="Calibri" w:hAnsi="Times New Roman"/>
                <w:sz w:val="20"/>
                <w:szCs w:val="20"/>
                <w:lang w:eastAsia="en-US"/>
              </w:rPr>
              <w:t xml:space="preserve">Должность, фамилия и инициалы должностного лица органа муниципального контроля,  </w:t>
            </w:r>
            <w:r w:rsidRPr="007E5E34">
              <w:rPr>
                <w:rFonts w:ascii="Times New Roman" w:eastAsia="Calibri" w:hAnsi="Times New Roman"/>
                <w:sz w:val="20"/>
                <w:szCs w:val="20"/>
                <w:lang w:eastAsia="en-US"/>
              </w:rPr>
              <w:lastRenderedPageBreak/>
              <w:t>проводящего плановую проверку и заполняющего проверочный лист</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8730B2" w:rsidRPr="007E5E34" w:rsidRDefault="008730B2" w:rsidP="008730B2">
            <w:pPr>
              <w:snapToGrid w:val="0"/>
              <w:spacing w:after="0"/>
              <w:rPr>
                <w:rFonts w:ascii="Times New Roman" w:eastAsia="Calibri" w:hAnsi="Times New Roman"/>
                <w:sz w:val="20"/>
                <w:szCs w:val="20"/>
                <w:lang w:eastAsia="en-US"/>
              </w:rPr>
            </w:pPr>
          </w:p>
        </w:tc>
      </w:tr>
      <w:tr w:rsidR="008730B2" w:rsidRPr="007E5E34" w:rsidTr="008730B2">
        <w:tc>
          <w:tcPr>
            <w:tcW w:w="8755" w:type="dxa"/>
            <w:tcBorders>
              <w:top w:val="single" w:sz="4" w:space="0" w:color="000000"/>
              <w:left w:val="single" w:sz="4" w:space="0" w:color="000000"/>
              <w:bottom w:val="single" w:sz="4" w:space="0" w:color="000000"/>
            </w:tcBorders>
            <w:shd w:val="clear" w:color="auto" w:fill="auto"/>
          </w:tcPr>
          <w:p w:rsidR="008730B2" w:rsidRPr="007E5E34" w:rsidRDefault="008730B2" w:rsidP="008730B2">
            <w:pPr>
              <w:spacing w:after="0"/>
              <w:rPr>
                <w:rFonts w:ascii="Times New Roman" w:hAnsi="Times New Roman"/>
                <w:sz w:val="20"/>
                <w:szCs w:val="20"/>
              </w:rPr>
            </w:pPr>
            <w:r w:rsidRPr="007E5E34">
              <w:rPr>
                <w:rFonts w:ascii="Times New Roman" w:eastAsia="Calibri" w:hAnsi="Times New Roman"/>
                <w:sz w:val="20"/>
                <w:szCs w:val="20"/>
                <w:lang w:eastAsia="en-US"/>
              </w:rPr>
              <w:lastRenderedPageBreak/>
              <w:t>Дополнительная информация</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8730B2" w:rsidRPr="007E5E34" w:rsidRDefault="008730B2" w:rsidP="008730B2">
            <w:pPr>
              <w:snapToGrid w:val="0"/>
              <w:spacing w:after="0"/>
              <w:rPr>
                <w:rFonts w:ascii="Times New Roman" w:eastAsia="Calibri" w:hAnsi="Times New Roman"/>
                <w:sz w:val="20"/>
                <w:szCs w:val="20"/>
                <w:lang w:eastAsia="en-US"/>
              </w:rPr>
            </w:pPr>
          </w:p>
        </w:tc>
      </w:tr>
    </w:tbl>
    <w:p w:rsidR="00DE4D99" w:rsidRPr="007E5E34" w:rsidRDefault="00DE4D99" w:rsidP="009316D2">
      <w:pPr>
        <w:spacing w:after="0"/>
        <w:rPr>
          <w:rFonts w:ascii="Times New Roman" w:eastAsia="Calibri" w:hAnsi="Times New Roman"/>
          <w:sz w:val="28"/>
          <w:szCs w:val="28"/>
          <w:lang w:eastAsia="en-US"/>
        </w:rPr>
      </w:pPr>
    </w:p>
    <w:p w:rsidR="00DE4D99" w:rsidRPr="007E5E34" w:rsidRDefault="00DE4D99" w:rsidP="00DE4D99">
      <w:pPr>
        <w:spacing w:after="0"/>
        <w:jc w:val="center"/>
        <w:rPr>
          <w:rFonts w:ascii="Times New Roman" w:hAnsi="Times New Roman"/>
          <w:sz w:val="24"/>
          <w:szCs w:val="24"/>
        </w:rPr>
      </w:pPr>
      <w:r w:rsidRPr="007E5E34">
        <w:rPr>
          <w:rFonts w:ascii="Times New Roman" w:eastAsia="Calibri" w:hAnsi="Times New Roman"/>
          <w:sz w:val="28"/>
          <w:szCs w:val="28"/>
          <w:lang w:eastAsia="en-US"/>
        </w:rPr>
        <w:t>Список контрольных вопросов:</w:t>
      </w:r>
    </w:p>
    <w:tbl>
      <w:tblPr>
        <w:tblW w:w="16160" w:type="dxa"/>
        <w:tblInd w:w="-601" w:type="dxa"/>
        <w:tblLayout w:type="fixed"/>
        <w:tblLook w:val="04A0" w:firstRow="1" w:lastRow="0" w:firstColumn="1" w:lastColumn="0" w:noHBand="0" w:noVBand="1"/>
      </w:tblPr>
      <w:tblGrid>
        <w:gridCol w:w="993"/>
        <w:gridCol w:w="1417"/>
        <w:gridCol w:w="1701"/>
        <w:gridCol w:w="1276"/>
        <w:gridCol w:w="1134"/>
        <w:gridCol w:w="1276"/>
        <w:gridCol w:w="1134"/>
        <w:gridCol w:w="1134"/>
        <w:gridCol w:w="788"/>
        <w:gridCol w:w="808"/>
        <w:gridCol w:w="672"/>
        <w:gridCol w:w="850"/>
        <w:gridCol w:w="1418"/>
        <w:gridCol w:w="1559"/>
      </w:tblGrid>
      <w:tr w:rsidR="009316D2" w:rsidRPr="007E5E34" w:rsidTr="00BA4B64">
        <w:trPr>
          <w:trHeight w:val="795"/>
        </w:trPr>
        <w:tc>
          <w:tcPr>
            <w:tcW w:w="993" w:type="dxa"/>
            <w:vMerge w:val="restart"/>
            <w:tcBorders>
              <w:top w:val="single" w:sz="8" w:space="0" w:color="auto"/>
              <w:left w:val="single" w:sz="8" w:space="0" w:color="auto"/>
              <w:bottom w:val="single" w:sz="8" w:space="0" w:color="auto"/>
              <w:right w:val="single" w:sz="8" w:space="0" w:color="auto"/>
            </w:tcBorders>
            <w:shd w:val="clear" w:color="auto" w:fill="auto"/>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r w:rsidRPr="007E5E34">
              <w:rPr>
                <w:rFonts w:ascii="Times New Roman" w:hAnsi="Times New Roman"/>
                <w:color w:val="000000"/>
                <w:sz w:val="20"/>
                <w:szCs w:val="20"/>
                <w:lang w:eastAsia="ru-RU"/>
              </w:rPr>
              <w:t xml:space="preserve">№ </w:t>
            </w:r>
            <w:proofErr w:type="gramStart"/>
            <w:r w:rsidRPr="007E5E34">
              <w:rPr>
                <w:rFonts w:ascii="Times New Roman" w:hAnsi="Times New Roman"/>
                <w:color w:val="000000"/>
                <w:sz w:val="20"/>
                <w:szCs w:val="20"/>
                <w:lang w:eastAsia="ru-RU"/>
              </w:rPr>
              <w:t>п</w:t>
            </w:r>
            <w:proofErr w:type="gramEnd"/>
            <w:r w:rsidRPr="007E5E34">
              <w:rPr>
                <w:rFonts w:ascii="Times New Roman" w:hAnsi="Times New Roman"/>
                <w:color w:val="000000"/>
                <w:sz w:val="20"/>
                <w:szCs w:val="20"/>
                <w:lang w:eastAsia="ru-RU"/>
              </w:rPr>
              <w:t>/п</w:t>
            </w:r>
          </w:p>
        </w:tc>
        <w:tc>
          <w:tcPr>
            <w:tcW w:w="1417" w:type="dxa"/>
            <w:vMerge w:val="restart"/>
            <w:tcBorders>
              <w:top w:val="single" w:sz="8" w:space="0" w:color="auto"/>
              <w:left w:val="single" w:sz="8" w:space="0" w:color="auto"/>
              <w:bottom w:val="single" w:sz="8" w:space="0" w:color="auto"/>
              <w:right w:val="single" w:sz="8" w:space="0" w:color="auto"/>
            </w:tcBorders>
            <w:shd w:val="clear" w:color="auto" w:fill="auto"/>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r w:rsidRPr="007E5E34">
              <w:rPr>
                <w:rFonts w:ascii="Times New Roman" w:hAnsi="Times New Roman"/>
                <w:color w:val="000000"/>
                <w:sz w:val="20"/>
                <w:szCs w:val="20"/>
                <w:lang w:eastAsia="ru-RU"/>
              </w:rPr>
              <w:t>Раздел, объединяющий обязательные требования</w:t>
            </w:r>
          </w:p>
        </w:tc>
        <w:tc>
          <w:tcPr>
            <w:tcW w:w="1701" w:type="dxa"/>
            <w:vMerge w:val="restart"/>
            <w:tcBorders>
              <w:top w:val="single" w:sz="8" w:space="0" w:color="auto"/>
              <w:left w:val="single" w:sz="8" w:space="0" w:color="auto"/>
              <w:bottom w:val="single" w:sz="8" w:space="0" w:color="auto"/>
              <w:right w:val="single" w:sz="8" w:space="0" w:color="auto"/>
            </w:tcBorders>
            <w:shd w:val="clear" w:color="auto" w:fill="auto"/>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r w:rsidRPr="007E5E34">
              <w:rPr>
                <w:rFonts w:ascii="Times New Roman" w:hAnsi="Times New Roman"/>
                <w:color w:val="000000"/>
                <w:sz w:val="20"/>
                <w:szCs w:val="20"/>
                <w:lang w:eastAsia="ru-RU"/>
              </w:rPr>
              <w:t>Перечень обязательных требований</w:t>
            </w:r>
          </w:p>
        </w:tc>
        <w:tc>
          <w:tcPr>
            <w:tcW w:w="1276" w:type="dxa"/>
            <w:vMerge w:val="restart"/>
            <w:tcBorders>
              <w:top w:val="single" w:sz="8" w:space="0" w:color="auto"/>
              <w:left w:val="single" w:sz="8" w:space="0" w:color="auto"/>
              <w:bottom w:val="single" w:sz="8" w:space="0" w:color="auto"/>
              <w:right w:val="single" w:sz="8" w:space="0" w:color="auto"/>
            </w:tcBorders>
            <w:shd w:val="clear" w:color="auto" w:fill="auto"/>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r w:rsidRPr="007E5E34">
              <w:rPr>
                <w:rFonts w:ascii="Times New Roman" w:hAnsi="Times New Roman"/>
                <w:color w:val="000000"/>
                <w:sz w:val="20"/>
                <w:szCs w:val="20"/>
                <w:lang w:eastAsia="ru-RU"/>
              </w:rPr>
              <w:t>Реквизиты нормативных правовых актов, с указанием их структурных единиц, устанавливающих обязательные требования</w:t>
            </w:r>
          </w:p>
        </w:tc>
        <w:tc>
          <w:tcPr>
            <w:tcW w:w="1134" w:type="dxa"/>
            <w:vMerge w:val="restart"/>
            <w:tcBorders>
              <w:top w:val="single" w:sz="8" w:space="0" w:color="auto"/>
              <w:left w:val="single" w:sz="8" w:space="0" w:color="auto"/>
              <w:bottom w:val="single" w:sz="8" w:space="0" w:color="auto"/>
              <w:right w:val="single" w:sz="8" w:space="0" w:color="auto"/>
            </w:tcBorders>
            <w:shd w:val="clear" w:color="auto" w:fill="auto"/>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r w:rsidRPr="007E5E34">
              <w:rPr>
                <w:rFonts w:ascii="Times New Roman" w:hAnsi="Times New Roman"/>
                <w:color w:val="000000"/>
                <w:sz w:val="20"/>
                <w:szCs w:val="20"/>
                <w:lang w:eastAsia="ru-RU"/>
              </w:rPr>
              <w:t>Краткое обозначение обязательного требования</w:t>
            </w:r>
          </w:p>
        </w:tc>
        <w:tc>
          <w:tcPr>
            <w:tcW w:w="1276" w:type="dxa"/>
            <w:vMerge w:val="restart"/>
            <w:tcBorders>
              <w:top w:val="single" w:sz="8" w:space="0" w:color="auto"/>
              <w:left w:val="single" w:sz="8" w:space="0" w:color="auto"/>
              <w:bottom w:val="single" w:sz="8" w:space="0" w:color="auto"/>
              <w:right w:val="single" w:sz="8" w:space="0" w:color="auto"/>
            </w:tcBorders>
            <w:shd w:val="clear" w:color="auto" w:fill="auto"/>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r w:rsidRPr="007E5E34">
              <w:rPr>
                <w:rFonts w:ascii="Times New Roman" w:hAnsi="Times New Roman"/>
                <w:color w:val="000000"/>
                <w:sz w:val="20"/>
                <w:szCs w:val="20"/>
                <w:lang w:eastAsia="ru-RU"/>
              </w:rPr>
              <w:t>Наименование нарушения обязательного требования</w:t>
            </w:r>
          </w:p>
        </w:tc>
        <w:tc>
          <w:tcPr>
            <w:tcW w:w="1134" w:type="dxa"/>
            <w:vMerge w:val="restart"/>
            <w:tcBorders>
              <w:top w:val="single" w:sz="8" w:space="0" w:color="auto"/>
              <w:left w:val="single" w:sz="8" w:space="0" w:color="auto"/>
              <w:bottom w:val="single" w:sz="8" w:space="0" w:color="auto"/>
              <w:right w:val="single" w:sz="8" w:space="0" w:color="auto"/>
            </w:tcBorders>
            <w:shd w:val="clear" w:color="auto" w:fill="auto"/>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r w:rsidRPr="007E5E34">
              <w:rPr>
                <w:rFonts w:ascii="Times New Roman" w:hAnsi="Times New Roman"/>
                <w:color w:val="000000"/>
                <w:sz w:val="20"/>
                <w:szCs w:val="20"/>
                <w:lang w:eastAsia="ru-RU"/>
              </w:rPr>
              <w:t xml:space="preserve">Способ подтверждения </w:t>
            </w:r>
            <w:r w:rsidR="001A60BA">
              <w:rPr>
                <w:rFonts w:ascii="Times New Roman" w:hAnsi="Times New Roman"/>
                <w:color w:val="000000"/>
                <w:sz w:val="20"/>
                <w:szCs w:val="20"/>
                <w:lang w:eastAsia="ru-RU"/>
              </w:rPr>
              <w:t xml:space="preserve"> </w:t>
            </w:r>
            <w:r w:rsidRPr="007E5E34">
              <w:rPr>
                <w:rFonts w:ascii="Times New Roman" w:hAnsi="Times New Roman"/>
                <w:color w:val="000000"/>
                <w:sz w:val="20"/>
                <w:szCs w:val="20"/>
                <w:lang w:eastAsia="ru-RU"/>
              </w:rPr>
              <w:t xml:space="preserve">(Фото, видео, </w:t>
            </w:r>
            <w:proofErr w:type="spellStart"/>
            <w:r w:rsidRPr="007E5E34">
              <w:rPr>
                <w:rFonts w:ascii="Times New Roman" w:hAnsi="Times New Roman"/>
                <w:color w:val="000000"/>
                <w:sz w:val="20"/>
                <w:szCs w:val="20"/>
                <w:lang w:eastAsia="ru-RU"/>
              </w:rPr>
              <w:t>геолокация</w:t>
            </w:r>
            <w:proofErr w:type="spellEnd"/>
            <w:r w:rsidRPr="007E5E34">
              <w:rPr>
                <w:rFonts w:ascii="Times New Roman" w:hAnsi="Times New Roman"/>
                <w:color w:val="000000"/>
                <w:sz w:val="20"/>
                <w:szCs w:val="20"/>
                <w:lang w:eastAsia="ru-RU"/>
              </w:rPr>
              <w:t>, текст, файл)</w:t>
            </w:r>
          </w:p>
        </w:tc>
        <w:tc>
          <w:tcPr>
            <w:tcW w:w="1134" w:type="dxa"/>
            <w:vMerge w:val="restart"/>
            <w:tcBorders>
              <w:top w:val="single" w:sz="8" w:space="0" w:color="auto"/>
              <w:left w:val="single" w:sz="8" w:space="0" w:color="auto"/>
              <w:bottom w:val="single" w:sz="8" w:space="0" w:color="auto"/>
              <w:right w:val="single" w:sz="8" w:space="0" w:color="auto"/>
            </w:tcBorders>
            <w:shd w:val="clear" w:color="auto" w:fill="auto"/>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r w:rsidRPr="007E5E34">
              <w:rPr>
                <w:rFonts w:ascii="Times New Roman" w:hAnsi="Times New Roman"/>
                <w:color w:val="000000"/>
                <w:sz w:val="20"/>
                <w:szCs w:val="20"/>
                <w:lang w:eastAsia="ru-RU"/>
              </w:rPr>
              <w:t>Вид субъекта/объекта</w:t>
            </w:r>
          </w:p>
        </w:tc>
        <w:tc>
          <w:tcPr>
            <w:tcW w:w="2268" w:type="dxa"/>
            <w:gridSpan w:val="3"/>
            <w:tcBorders>
              <w:top w:val="single" w:sz="8" w:space="0" w:color="auto"/>
              <w:left w:val="nil"/>
              <w:bottom w:val="single" w:sz="8" w:space="0" w:color="auto"/>
              <w:right w:val="single" w:sz="8" w:space="0" w:color="auto"/>
            </w:tcBorders>
            <w:shd w:val="clear" w:color="auto" w:fill="auto"/>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r w:rsidRPr="007E5E34">
              <w:rPr>
                <w:rFonts w:ascii="Times New Roman" w:hAnsi="Times New Roman"/>
                <w:color w:val="000000"/>
                <w:sz w:val="20"/>
                <w:szCs w:val="20"/>
                <w:lang w:eastAsia="ru-RU"/>
              </w:rPr>
              <w:t>Вывод о соблюдении обязательных требований (заполняется в ходе проверки)</w:t>
            </w:r>
          </w:p>
        </w:tc>
        <w:tc>
          <w:tcPr>
            <w:tcW w:w="850" w:type="dxa"/>
            <w:vMerge w:val="restart"/>
            <w:tcBorders>
              <w:top w:val="single" w:sz="8" w:space="0" w:color="auto"/>
              <w:left w:val="single" w:sz="8" w:space="0" w:color="auto"/>
              <w:bottom w:val="single" w:sz="8" w:space="0" w:color="auto"/>
              <w:right w:val="single" w:sz="8" w:space="0" w:color="auto"/>
            </w:tcBorders>
            <w:shd w:val="clear" w:color="auto" w:fill="auto"/>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r w:rsidRPr="007E5E34">
              <w:rPr>
                <w:rFonts w:ascii="Times New Roman" w:hAnsi="Times New Roman"/>
                <w:color w:val="000000"/>
                <w:sz w:val="20"/>
                <w:szCs w:val="20"/>
                <w:lang w:eastAsia="ru-RU"/>
              </w:rPr>
              <w:t>Примечание</w:t>
            </w:r>
          </w:p>
        </w:tc>
        <w:tc>
          <w:tcPr>
            <w:tcW w:w="1418" w:type="dxa"/>
            <w:vMerge w:val="restart"/>
            <w:tcBorders>
              <w:top w:val="single" w:sz="8" w:space="0" w:color="auto"/>
              <w:left w:val="single" w:sz="8" w:space="0" w:color="auto"/>
              <w:bottom w:val="single" w:sz="8" w:space="0" w:color="auto"/>
              <w:right w:val="single" w:sz="8" w:space="0" w:color="auto"/>
            </w:tcBorders>
            <w:shd w:val="clear" w:color="auto" w:fill="auto"/>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r w:rsidRPr="007E5E34">
              <w:rPr>
                <w:rFonts w:ascii="Times New Roman" w:hAnsi="Times New Roman"/>
                <w:color w:val="000000"/>
                <w:sz w:val="20"/>
                <w:szCs w:val="20"/>
                <w:lang w:eastAsia="ru-RU"/>
              </w:rPr>
              <w:t>Требования об устранении нарушений</w:t>
            </w:r>
          </w:p>
        </w:tc>
        <w:tc>
          <w:tcPr>
            <w:tcW w:w="1559" w:type="dxa"/>
            <w:vMerge w:val="restart"/>
            <w:tcBorders>
              <w:top w:val="single" w:sz="8" w:space="0" w:color="auto"/>
              <w:left w:val="single" w:sz="8" w:space="0" w:color="auto"/>
              <w:bottom w:val="single" w:sz="8" w:space="0" w:color="auto"/>
              <w:right w:val="single" w:sz="8" w:space="0" w:color="auto"/>
            </w:tcBorders>
            <w:shd w:val="clear" w:color="auto" w:fill="auto"/>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r w:rsidRPr="007E5E34">
              <w:rPr>
                <w:rFonts w:ascii="Times New Roman" w:hAnsi="Times New Roman"/>
                <w:color w:val="000000"/>
                <w:sz w:val="20"/>
                <w:szCs w:val="20"/>
                <w:lang w:eastAsia="ru-RU"/>
              </w:rPr>
              <w:t>Срок устранения нарушения</w:t>
            </w:r>
          </w:p>
        </w:tc>
      </w:tr>
      <w:tr w:rsidR="009316D2" w:rsidRPr="007E5E34" w:rsidTr="00BA4B64">
        <w:trPr>
          <w:trHeight w:val="2170"/>
        </w:trPr>
        <w:tc>
          <w:tcPr>
            <w:tcW w:w="993" w:type="dxa"/>
            <w:vMerge/>
            <w:tcBorders>
              <w:top w:val="single" w:sz="8" w:space="0" w:color="auto"/>
              <w:left w:val="single" w:sz="8" w:space="0" w:color="auto"/>
              <w:bottom w:val="single" w:sz="8" w:space="0" w:color="auto"/>
              <w:right w:val="single" w:sz="8" w:space="0" w:color="auto"/>
            </w:tcBorders>
            <w:vAlign w:val="center"/>
            <w:hideMark/>
          </w:tcPr>
          <w:p w:rsidR="009316D2" w:rsidRPr="007E5E34" w:rsidRDefault="009316D2" w:rsidP="009316D2">
            <w:pPr>
              <w:suppressAutoHyphens w:val="0"/>
              <w:spacing w:after="0" w:line="240" w:lineRule="auto"/>
              <w:rPr>
                <w:rFonts w:ascii="Times New Roman" w:hAnsi="Times New Roman"/>
                <w:color w:val="000000"/>
                <w:sz w:val="20"/>
                <w:szCs w:val="20"/>
                <w:lang w:eastAsia="ru-RU"/>
              </w:rPr>
            </w:pPr>
          </w:p>
        </w:tc>
        <w:tc>
          <w:tcPr>
            <w:tcW w:w="1417" w:type="dxa"/>
            <w:vMerge/>
            <w:tcBorders>
              <w:top w:val="single" w:sz="8" w:space="0" w:color="auto"/>
              <w:left w:val="single" w:sz="8" w:space="0" w:color="auto"/>
              <w:bottom w:val="single" w:sz="8" w:space="0" w:color="auto"/>
              <w:right w:val="single" w:sz="8" w:space="0" w:color="auto"/>
            </w:tcBorders>
            <w:vAlign w:val="center"/>
            <w:hideMark/>
          </w:tcPr>
          <w:p w:rsidR="009316D2" w:rsidRPr="007E5E34" w:rsidRDefault="009316D2" w:rsidP="009316D2">
            <w:pPr>
              <w:suppressAutoHyphens w:val="0"/>
              <w:spacing w:after="0" w:line="240" w:lineRule="auto"/>
              <w:rPr>
                <w:rFonts w:ascii="Times New Roman" w:hAnsi="Times New Roman"/>
                <w:color w:val="000000"/>
                <w:sz w:val="20"/>
                <w:szCs w:val="20"/>
                <w:lang w:eastAsia="ru-RU"/>
              </w:rPr>
            </w:pPr>
          </w:p>
        </w:tc>
        <w:tc>
          <w:tcPr>
            <w:tcW w:w="1701" w:type="dxa"/>
            <w:vMerge/>
            <w:tcBorders>
              <w:top w:val="single" w:sz="8" w:space="0" w:color="auto"/>
              <w:left w:val="single" w:sz="8" w:space="0" w:color="auto"/>
              <w:bottom w:val="single" w:sz="8" w:space="0" w:color="auto"/>
              <w:right w:val="single" w:sz="8" w:space="0" w:color="auto"/>
            </w:tcBorders>
            <w:vAlign w:val="center"/>
            <w:hideMark/>
          </w:tcPr>
          <w:p w:rsidR="009316D2" w:rsidRPr="007E5E34" w:rsidRDefault="009316D2" w:rsidP="009316D2">
            <w:pPr>
              <w:suppressAutoHyphens w:val="0"/>
              <w:spacing w:after="0" w:line="240" w:lineRule="auto"/>
              <w:rPr>
                <w:rFonts w:ascii="Times New Roman" w:hAnsi="Times New Roman"/>
                <w:color w:val="000000"/>
                <w:sz w:val="20"/>
                <w:szCs w:val="20"/>
                <w:lang w:eastAsia="ru-RU"/>
              </w:rPr>
            </w:pPr>
          </w:p>
        </w:tc>
        <w:tc>
          <w:tcPr>
            <w:tcW w:w="1276" w:type="dxa"/>
            <w:vMerge/>
            <w:tcBorders>
              <w:top w:val="single" w:sz="8" w:space="0" w:color="auto"/>
              <w:left w:val="single" w:sz="8" w:space="0" w:color="auto"/>
              <w:bottom w:val="single" w:sz="8" w:space="0" w:color="auto"/>
              <w:right w:val="single" w:sz="8" w:space="0" w:color="auto"/>
            </w:tcBorders>
            <w:vAlign w:val="center"/>
            <w:hideMark/>
          </w:tcPr>
          <w:p w:rsidR="009316D2" w:rsidRPr="007E5E34" w:rsidRDefault="009316D2" w:rsidP="009316D2">
            <w:pPr>
              <w:suppressAutoHyphens w:val="0"/>
              <w:spacing w:after="0" w:line="240" w:lineRule="auto"/>
              <w:rPr>
                <w:rFonts w:ascii="Times New Roman" w:hAnsi="Times New Roman"/>
                <w:color w:val="000000"/>
                <w:sz w:val="20"/>
                <w:szCs w:val="20"/>
                <w:lang w:eastAsia="ru-RU"/>
              </w:rPr>
            </w:pPr>
          </w:p>
        </w:tc>
        <w:tc>
          <w:tcPr>
            <w:tcW w:w="1134" w:type="dxa"/>
            <w:vMerge/>
            <w:tcBorders>
              <w:top w:val="single" w:sz="8" w:space="0" w:color="auto"/>
              <w:left w:val="single" w:sz="8" w:space="0" w:color="auto"/>
              <w:bottom w:val="single" w:sz="8" w:space="0" w:color="auto"/>
              <w:right w:val="single" w:sz="8" w:space="0" w:color="auto"/>
            </w:tcBorders>
            <w:vAlign w:val="center"/>
            <w:hideMark/>
          </w:tcPr>
          <w:p w:rsidR="009316D2" w:rsidRPr="007E5E34" w:rsidRDefault="009316D2" w:rsidP="009316D2">
            <w:pPr>
              <w:suppressAutoHyphens w:val="0"/>
              <w:spacing w:after="0" w:line="240" w:lineRule="auto"/>
              <w:rPr>
                <w:rFonts w:ascii="Times New Roman" w:hAnsi="Times New Roman"/>
                <w:color w:val="000000"/>
                <w:sz w:val="20"/>
                <w:szCs w:val="20"/>
                <w:lang w:eastAsia="ru-RU"/>
              </w:rPr>
            </w:pPr>
          </w:p>
        </w:tc>
        <w:tc>
          <w:tcPr>
            <w:tcW w:w="1276" w:type="dxa"/>
            <w:vMerge/>
            <w:tcBorders>
              <w:top w:val="single" w:sz="8" w:space="0" w:color="auto"/>
              <w:left w:val="single" w:sz="8" w:space="0" w:color="auto"/>
              <w:bottom w:val="single" w:sz="8" w:space="0" w:color="auto"/>
              <w:right w:val="single" w:sz="8" w:space="0" w:color="auto"/>
            </w:tcBorders>
            <w:vAlign w:val="center"/>
            <w:hideMark/>
          </w:tcPr>
          <w:p w:rsidR="009316D2" w:rsidRPr="007E5E34" w:rsidRDefault="009316D2" w:rsidP="009316D2">
            <w:pPr>
              <w:suppressAutoHyphens w:val="0"/>
              <w:spacing w:after="0" w:line="240" w:lineRule="auto"/>
              <w:rPr>
                <w:rFonts w:ascii="Times New Roman" w:hAnsi="Times New Roman"/>
                <w:color w:val="000000"/>
                <w:sz w:val="20"/>
                <w:szCs w:val="20"/>
                <w:lang w:eastAsia="ru-RU"/>
              </w:rPr>
            </w:pPr>
          </w:p>
        </w:tc>
        <w:tc>
          <w:tcPr>
            <w:tcW w:w="1134" w:type="dxa"/>
            <w:vMerge/>
            <w:tcBorders>
              <w:top w:val="single" w:sz="8" w:space="0" w:color="auto"/>
              <w:left w:val="single" w:sz="8" w:space="0" w:color="auto"/>
              <w:bottom w:val="single" w:sz="8" w:space="0" w:color="auto"/>
              <w:right w:val="single" w:sz="8" w:space="0" w:color="auto"/>
            </w:tcBorders>
            <w:vAlign w:val="center"/>
            <w:hideMark/>
          </w:tcPr>
          <w:p w:rsidR="009316D2" w:rsidRPr="007E5E34" w:rsidRDefault="009316D2" w:rsidP="009316D2">
            <w:pPr>
              <w:suppressAutoHyphens w:val="0"/>
              <w:spacing w:after="0" w:line="240" w:lineRule="auto"/>
              <w:rPr>
                <w:rFonts w:ascii="Times New Roman" w:hAnsi="Times New Roman"/>
                <w:color w:val="000000"/>
                <w:sz w:val="20"/>
                <w:szCs w:val="20"/>
                <w:lang w:eastAsia="ru-RU"/>
              </w:rPr>
            </w:pPr>
          </w:p>
        </w:tc>
        <w:tc>
          <w:tcPr>
            <w:tcW w:w="1134" w:type="dxa"/>
            <w:vMerge/>
            <w:tcBorders>
              <w:top w:val="single" w:sz="8" w:space="0" w:color="auto"/>
              <w:left w:val="single" w:sz="8" w:space="0" w:color="auto"/>
              <w:bottom w:val="single" w:sz="8" w:space="0" w:color="auto"/>
              <w:right w:val="single" w:sz="8" w:space="0" w:color="auto"/>
            </w:tcBorders>
            <w:vAlign w:val="center"/>
            <w:hideMark/>
          </w:tcPr>
          <w:p w:rsidR="009316D2" w:rsidRPr="007E5E34" w:rsidRDefault="009316D2" w:rsidP="009316D2">
            <w:pPr>
              <w:suppressAutoHyphens w:val="0"/>
              <w:spacing w:after="0" w:line="240" w:lineRule="auto"/>
              <w:rPr>
                <w:rFonts w:ascii="Times New Roman" w:hAnsi="Times New Roman"/>
                <w:color w:val="000000"/>
                <w:sz w:val="20"/>
                <w:szCs w:val="20"/>
                <w:lang w:eastAsia="ru-RU"/>
              </w:rPr>
            </w:pPr>
          </w:p>
        </w:tc>
        <w:tc>
          <w:tcPr>
            <w:tcW w:w="788" w:type="dxa"/>
            <w:tcBorders>
              <w:top w:val="nil"/>
              <w:left w:val="nil"/>
              <w:bottom w:val="single" w:sz="8" w:space="0" w:color="auto"/>
              <w:right w:val="single" w:sz="8" w:space="0" w:color="auto"/>
            </w:tcBorders>
            <w:shd w:val="clear" w:color="auto" w:fill="auto"/>
            <w:vAlign w:val="center"/>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r w:rsidRPr="007E5E34">
              <w:rPr>
                <w:rFonts w:ascii="Times New Roman" w:hAnsi="Times New Roman"/>
                <w:color w:val="000000"/>
                <w:sz w:val="20"/>
                <w:szCs w:val="20"/>
                <w:lang w:eastAsia="ru-RU"/>
              </w:rPr>
              <w:t>да</w:t>
            </w:r>
          </w:p>
        </w:tc>
        <w:tc>
          <w:tcPr>
            <w:tcW w:w="808" w:type="dxa"/>
            <w:tcBorders>
              <w:top w:val="nil"/>
              <w:left w:val="nil"/>
              <w:bottom w:val="single" w:sz="8" w:space="0" w:color="auto"/>
              <w:right w:val="single" w:sz="8" w:space="0" w:color="auto"/>
            </w:tcBorders>
            <w:shd w:val="clear" w:color="auto" w:fill="auto"/>
            <w:vAlign w:val="center"/>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r w:rsidRPr="007E5E34">
              <w:rPr>
                <w:rFonts w:ascii="Times New Roman" w:hAnsi="Times New Roman"/>
                <w:color w:val="000000"/>
                <w:sz w:val="20"/>
                <w:szCs w:val="20"/>
                <w:lang w:eastAsia="ru-RU"/>
              </w:rPr>
              <w:t>нет</w:t>
            </w:r>
          </w:p>
        </w:tc>
        <w:tc>
          <w:tcPr>
            <w:tcW w:w="672" w:type="dxa"/>
            <w:tcBorders>
              <w:top w:val="nil"/>
              <w:left w:val="nil"/>
              <w:bottom w:val="single" w:sz="8" w:space="0" w:color="auto"/>
              <w:right w:val="single" w:sz="8" w:space="0" w:color="auto"/>
            </w:tcBorders>
            <w:shd w:val="clear" w:color="auto" w:fill="auto"/>
            <w:vAlign w:val="center"/>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r w:rsidRPr="007E5E34">
              <w:rPr>
                <w:rFonts w:ascii="Times New Roman" w:hAnsi="Times New Roman"/>
                <w:color w:val="000000"/>
                <w:sz w:val="20"/>
                <w:szCs w:val="20"/>
                <w:lang w:eastAsia="ru-RU"/>
              </w:rPr>
              <w:t>не применяется</w:t>
            </w:r>
          </w:p>
        </w:tc>
        <w:tc>
          <w:tcPr>
            <w:tcW w:w="850" w:type="dxa"/>
            <w:vMerge/>
            <w:tcBorders>
              <w:top w:val="single" w:sz="8" w:space="0" w:color="auto"/>
              <w:left w:val="single" w:sz="8" w:space="0" w:color="auto"/>
              <w:bottom w:val="single" w:sz="8" w:space="0" w:color="auto"/>
              <w:right w:val="single" w:sz="8" w:space="0" w:color="auto"/>
            </w:tcBorders>
            <w:vAlign w:val="center"/>
            <w:hideMark/>
          </w:tcPr>
          <w:p w:rsidR="009316D2" w:rsidRPr="007E5E34" w:rsidRDefault="009316D2" w:rsidP="009316D2">
            <w:pPr>
              <w:suppressAutoHyphens w:val="0"/>
              <w:spacing w:after="0" w:line="240" w:lineRule="auto"/>
              <w:rPr>
                <w:rFonts w:ascii="Times New Roman" w:hAnsi="Times New Roman"/>
                <w:color w:val="000000"/>
                <w:sz w:val="20"/>
                <w:szCs w:val="20"/>
                <w:lang w:eastAsia="ru-RU"/>
              </w:rPr>
            </w:pPr>
          </w:p>
        </w:tc>
        <w:tc>
          <w:tcPr>
            <w:tcW w:w="1418" w:type="dxa"/>
            <w:vMerge/>
            <w:tcBorders>
              <w:top w:val="single" w:sz="8" w:space="0" w:color="auto"/>
              <w:left w:val="single" w:sz="8" w:space="0" w:color="auto"/>
              <w:bottom w:val="single" w:sz="8" w:space="0" w:color="auto"/>
              <w:right w:val="single" w:sz="8" w:space="0" w:color="auto"/>
            </w:tcBorders>
            <w:vAlign w:val="center"/>
            <w:hideMark/>
          </w:tcPr>
          <w:p w:rsidR="009316D2" w:rsidRPr="007E5E34" w:rsidRDefault="009316D2" w:rsidP="009316D2">
            <w:pPr>
              <w:suppressAutoHyphens w:val="0"/>
              <w:spacing w:after="0" w:line="240" w:lineRule="auto"/>
              <w:rPr>
                <w:rFonts w:ascii="Times New Roman" w:hAnsi="Times New Roman"/>
                <w:color w:val="000000"/>
                <w:sz w:val="20"/>
                <w:szCs w:val="20"/>
                <w:lang w:eastAsia="ru-RU"/>
              </w:rPr>
            </w:pPr>
          </w:p>
        </w:tc>
        <w:tc>
          <w:tcPr>
            <w:tcW w:w="1559" w:type="dxa"/>
            <w:vMerge/>
            <w:tcBorders>
              <w:top w:val="single" w:sz="8" w:space="0" w:color="auto"/>
              <w:left w:val="single" w:sz="8" w:space="0" w:color="auto"/>
              <w:bottom w:val="single" w:sz="8" w:space="0" w:color="auto"/>
              <w:right w:val="single" w:sz="8" w:space="0" w:color="auto"/>
            </w:tcBorders>
            <w:vAlign w:val="center"/>
            <w:hideMark/>
          </w:tcPr>
          <w:p w:rsidR="009316D2" w:rsidRPr="007E5E34" w:rsidRDefault="009316D2" w:rsidP="009316D2">
            <w:pPr>
              <w:suppressAutoHyphens w:val="0"/>
              <w:spacing w:after="0" w:line="240" w:lineRule="auto"/>
              <w:rPr>
                <w:rFonts w:ascii="Times New Roman" w:hAnsi="Times New Roman"/>
                <w:color w:val="000000"/>
                <w:sz w:val="20"/>
                <w:szCs w:val="20"/>
                <w:lang w:eastAsia="ru-RU"/>
              </w:rPr>
            </w:pPr>
          </w:p>
        </w:tc>
      </w:tr>
      <w:tr w:rsidR="009316D2" w:rsidRPr="007E5E34" w:rsidTr="00BA4B64">
        <w:trPr>
          <w:trHeight w:val="315"/>
        </w:trPr>
        <w:tc>
          <w:tcPr>
            <w:tcW w:w="993" w:type="dxa"/>
            <w:tcBorders>
              <w:top w:val="nil"/>
              <w:left w:val="single" w:sz="8" w:space="0" w:color="auto"/>
              <w:bottom w:val="single" w:sz="8" w:space="0" w:color="auto"/>
              <w:right w:val="single" w:sz="8" w:space="0" w:color="auto"/>
            </w:tcBorders>
            <w:shd w:val="clear" w:color="auto" w:fill="auto"/>
            <w:vAlign w:val="center"/>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r w:rsidRPr="007E5E34">
              <w:rPr>
                <w:rFonts w:ascii="Times New Roman" w:hAnsi="Times New Roman"/>
                <w:color w:val="000000"/>
                <w:sz w:val="20"/>
                <w:szCs w:val="20"/>
                <w:lang w:eastAsia="ru-RU"/>
              </w:rPr>
              <w:t>1</w:t>
            </w:r>
          </w:p>
        </w:tc>
        <w:tc>
          <w:tcPr>
            <w:tcW w:w="1417" w:type="dxa"/>
            <w:tcBorders>
              <w:top w:val="nil"/>
              <w:left w:val="nil"/>
              <w:bottom w:val="single" w:sz="8" w:space="0" w:color="auto"/>
              <w:right w:val="single" w:sz="8" w:space="0" w:color="auto"/>
            </w:tcBorders>
            <w:shd w:val="clear" w:color="auto" w:fill="auto"/>
            <w:vAlign w:val="center"/>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r w:rsidRPr="007E5E34">
              <w:rPr>
                <w:rFonts w:ascii="Times New Roman" w:hAnsi="Times New Roman"/>
                <w:color w:val="000000"/>
                <w:sz w:val="20"/>
                <w:szCs w:val="20"/>
                <w:lang w:eastAsia="ru-RU"/>
              </w:rPr>
              <w:t>2</w:t>
            </w:r>
          </w:p>
        </w:tc>
        <w:tc>
          <w:tcPr>
            <w:tcW w:w="1701" w:type="dxa"/>
            <w:tcBorders>
              <w:top w:val="nil"/>
              <w:left w:val="nil"/>
              <w:bottom w:val="single" w:sz="8" w:space="0" w:color="auto"/>
              <w:right w:val="single" w:sz="8" w:space="0" w:color="auto"/>
            </w:tcBorders>
            <w:shd w:val="clear" w:color="auto" w:fill="auto"/>
            <w:vAlign w:val="center"/>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r w:rsidRPr="007E5E34">
              <w:rPr>
                <w:rFonts w:ascii="Times New Roman" w:hAnsi="Times New Roman"/>
                <w:color w:val="000000"/>
                <w:sz w:val="20"/>
                <w:szCs w:val="20"/>
                <w:lang w:eastAsia="ru-RU"/>
              </w:rPr>
              <w:t>3</w:t>
            </w:r>
          </w:p>
        </w:tc>
        <w:tc>
          <w:tcPr>
            <w:tcW w:w="1276" w:type="dxa"/>
            <w:tcBorders>
              <w:top w:val="nil"/>
              <w:left w:val="nil"/>
              <w:bottom w:val="single" w:sz="8" w:space="0" w:color="auto"/>
              <w:right w:val="single" w:sz="8" w:space="0" w:color="auto"/>
            </w:tcBorders>
            <w:shd w:val="clear" w:color="auto" w:fill="auto"/>
            <w:vAlign w:val="center"/>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r w:rsidRPr="007E5E34">
              <w:rPr>
                <w:rFonts w:ascii="Times New Roman" w:hAnsi="Times New Roman"/>
                <w:color w:val="000000"/>
                <w:sz w:val="20"/>
                <w:szCs w:val="20"/>
                <w:lang w:eastAsia="ru-RU"/>
              </w:rPr>
              <w:t>4</w:t>
            </w:r>
          </w:p>
        </w:tc>
        <w:tc>
          <w:tcPr>
            <w:tcW w:w="1134" w:type="dxa"/>
            <w:tcBorders>
              <w:top w:val="nil"/>
              <w:left w:val="nil"/>
              <w:bottom w:val="single" w:sz="8" w:space="0" w:color="auto"/>
              <w:right w:val="single" w:sz="8" w:space="0" w:color="auto"/>
            </w:tcBorders>
            <w:shd w:val="clear" w:color="auto" w:fill="auto"/>
            <w:vAlign w:val="center"/>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r w:rsidRPr="007E5E34">
              <w:rPr>
                <w:rFonts w:ascii="Times New Roman" w:hAnsi="Times New Roman"/>
                <w:color w:val="000000"/>
                <w:sz w:val="20"/>
                <w:szCs w:val="20"/>
                <w:lang w:eastAsia="ru-RU"/>
              </w:rPr>
              <w:t>5</w:t>
            </w:r>
          </w:p>
        </w:tc>
        <w:tc>
          <w:tcPr>
            <w:tcW w:w="1276" w:type="dxa"/>
            <w:tcBorders>
              <w:top w:val="nil"/>
              <w:left w:val="nil"/>
              <w:bottom w:val="single" w:sz="8" w:space="0" w:color="auto"/>
              <w:right w:val="single" w:sz="8" w:space="0" w:color="auto"/>
            </w:tcBorders>
            <w:shd w:val="clear" w:color="auto" w:fill="auto"/>
            <w:vAlign w:val="center"/>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r w:rsidRPr="007E5E34">
              <w:rPr>
                <w:rFonts w:ascii="Times New Roman" w:hAnsi="Times New Roman"/>
                <w:color w:val="000000"/>
                <w:sz w:val="20"/>
                <w:szCs w:val="20"/>
                <w:lang w:eastAsia="ru-RU"/>
              </w:rPr>
              <w:t>6</w:t>
            </w:r>
          </w:p>
        </w:tc>
        <w:tc>
          <w:tcPr>
            <w:tcW w:w="1134" w:type="dxa"/>
            <w:tcBorders>
              <w:top w:val="nil"/>
              <w:left w:val="nil"/>
              <w:bottom w:val="single" w:sz="8" w:space="0" w:color="auto"/>
              <w:right w:val="single" w:sz="8" w:space="0" w:color="auto"/>
            </w:tcBorders>
            <w:shd w:val="clear" w:color="auto" w:fill="auto"/>
            <w:vAlign w:val="center"/>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r w:rsidRPr="007E5E34">
              <w:rPr>
                <w:rFonts w:ascii="Times New Roman" w:hAnsi="Times New Roman"/>
                <w:color w:val="000000"/>
                <w:sz w:val="20"/>
                <w:szCs w:val="20"/>
                <w:lang w:eastAsia="ru-RU"/>
              </w:rPr>
              <w:t>7</w:t>
            </w:r>
          </w:p>
        </w:tc>
        <w:tc>
          <w:tcPr>
            <w:tcW w:w="1134" w:type="dxa"/>
            <w:tcBorders>
              <w:top w:val="nil"/>
              <w:left w:val="nil"/>
              <w:bottom w:val="single" w:sz="8" w:space="0" w:color="auto"/>
              <w:right w:val="single" w:sz="8" w:space="0" w:color="auto"/>
            </w:tcBorders>
            <w:shd w:val="clear" w:color="auto" w:fill="auto"/>
            <w:vAlign w:val="center"/>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r w:rsidRPr="007E5E34">
              <w:rPr>
                <w:rFonts w:ascii="Times New Roman" w:hAnsi="Times New Roman"/>
                <w:color w:val="000000"/>
                <w:sz w:val="20"/>
                <w:szCs w:val="20"/>
                <w:lang w:eastAsia="ru-RU"/>
              </w:rPr>
              <w:t>8</w:t>
            </w:r>
          </w:p>
        </w:tc>
        <w:tc>
          <w:tcPr>
            <w:tcW w:w="788" w:type="dxa"/>
            <w:tcBorders>
              <w:top w:val="nil"/>
              <w:left w:val="nil"/>
              <w:bottom w:val="single" w:sz="8" w:space="0" w:color="auto"/>
              <w:right w:val="single" w:sz="8" w:space="0" w:color="auto"/>
            </w:tcBorders>
            <w:shd w:val="clear" w:color="auto" w:fill="auto"/>
            <w:vAlign w:val="center"/>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r w:rsidRPr="007E5E34">
              <w:rPr>
                <w:rFonts w:ascii="Times New Roman" w:hAnsi="Times New Roman"/>
                <w:color w:val="000000"/>
                <w:sz w:val="20"/>
                <w:szCs w:val="20"/>
                <w:lang w:eastAsia="ru-RU"/>
              </w:rPr>
              <w:t>9</w:t>
            </w:r>
          </w:p>
        </w:tc>
        <w:tc>
          <w:tcPr>
            <w:tcW w:w="808" w:type="dxa"/>
            <w:tcBorders>
              <w:top w:val="nil"/>
              <w:left w:val="nil"/>
              <w:bottom w:val="single" w:sz="8" w:space="0" w:color="auto"/>
              <w:right w:val="single" w:sz="8" w:space="0" w:color="auto"/>
            </w:tcBorders>
            <w:shd w:val="clear" w:color="auto" w:fill="auto"/>
            <w:vAlign w:val="center"/>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r w:rsidRPr="007E5E34">
              <w:rPr>
                <w:rFonts w:ascii="Times New Roman" w:hAnsi="Times New Roman"/>
                <w:color w:val="000000"/>
                <w:sz w:val="20"/>
                <w:szCs w:val="20"/>
                <w:lang w:eastAsia="ru-RU"/>
              </w:rPr>
              <w:t>10</w:t>
            </w:r>
          </w:p>
        </w:tc>
        <w:tc>
          <w:tcPr>
            <w:tcW w:w="672" w:type="dxa"/>
            <w:tcBorders>
              <w:top w:val="nil"/>
              <w:left w:val="nil"/>
              <w:bottom w:val="single" w:sz="8" w:space="0" w:color="auto"/>
              <w:right w:val="single" w:sz="8" w:space="0" w:color="auto"/>
            </w:tcBorders>
            <w:shd w:val="clear" w:color="auto" w:fill="auto"/>
            <w:vAlign w:val="center"/>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r w:rsidRPr="007E5E34">
              <w:rPr>
                <w:rFonts w:ascii="Times New Roman" w:hAnsi="Times New Roman"/>
                <w:color w:val="000000"/>
                <w:sz w:val="20"/>
                <w:szCs w:val="20"/>
                <w:lang w:eastAsia="ru-RU"/>
              </w:rPr>
              <w:t>11</w:t>
            </w:r>
          </w:p>
        </w:tc>
        <w:tc>
          <w:tcPr>
            <w:tcW w:w="850" w:type="dxa"/>
            <w:tcBorders>
              <w:top w:val="nil"/>
              <w:left w:val="nil"/>
              <w:bottom w:val="single" w:sz="8" w:space="0" w:color="auto"/>
              <w:right w:val="single" w:sz="8" w:space="0" w:color="auto"/>
            </w:tcBorders>
            <w:shd w:val="clear" w:color="auto" w:fill="auto"/>
            <w:vAlign w:val="center"/>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r w:rsidRPr="007E5E34">
              <w:rPr>
                <w:rFonts w:ascii="Times New Roman" w:hAnsi="Times New Roman"/>
                <w:color w:val="000000"/>
                <w:sz w:val="20"/>
                <w:szCs w:val="20"/>
                <w:lang w:eastAsia="ru-RU"/>
              </w:rPr>
              <w:t>12</w:t>
            </w:r>
          </w:p>
        </w:tc>
        <w:tc>
          <w:tcPr>
            <w:tcW w:w="1418" w:type="dxa"/>
            <w:tcBorders>
              <w:top w:val="nil"/>
              <w:left w:val="nil"/>
              <w:bottom w:val="single" w:sz="8" w:space="0" w:color="auto"/>
              <w:right w:val="single" w:sz="8" w:space="0" w:color="auto"/>
            </w:tcBorders>
            <w:shd w:val="clear" w:color="auto" w:fill="auto"/>
            <w:vAlign w:val="center"/>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r w:rsidRPr="007E5E34">
              <w:rPr>
                <w:rFonts w:ascii="Times New Roman" w:hAnsi="Times New Roman"/>
                <w:color w:val="000000"/>
                <w:sz w:val="20"/>
                <w:szCs w:val="20"/>
                <w:lang w:eastAsia="ru-RU"/>
              </w:rPr>
              <w:t>13</w:t>
            </w:r>
          </w:p>
        </w:tc>
        <w:tc>
          <w:tcPr>
            <w:tcW w:w="1559" w:type="dxa"/>
            <w:tcBorders>
              <w:top w:val="nil"/>
              <w:left w:val="nil"/>
              <w:bottom w:val="single" w:sz="8" w:space="0" w:color="auto"/>
              <w:right w:val="single" w:sz="8" w:space="0" w:color="auto"/>
            </w:tcBorders>
            <w:shd w:val="clear" w:color="auto" w:fill="auto"/>
            <w:vAlign w:val="center"/>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r w:rsidRPr="007E5E34">
              <w:rPr>
                <w:rFonts w:ascii="Times New Roman" w:hAnsi="Times New Roman"/>
                <w:color w:val="000000"/>
                <w:sz w:val="20"/>
                <w:szCs w:val="20"/>
                <w:lang w:eastAsia="ru-RU"/>
              </w:rPr>
              <w:t>14</w:t>
            </w:r>
          </w:p>
        </w:tc>
      </w:tr>
      <w:tr w:rsidR="009316D2" w:rsidRPr="007E5E34" w:rsidTr="00BA4B64">
        <w:trPr>
          <w:trHeight w:val="6232"/>
        </w:trPr>
        <w:tc>
          <w:tcPr>
            <w:tcW w:w="993" w:type="dxa"/>
            <w:tcBorders>
              <w:top w:val="single" w:sz="4" w:space="0" w:color="auto"/>
              <w:left w:val="single" w:sz="4" w:space="0" w:color="auto"/>
              <w:bottom w:val="single" w:sz="4" w:space="0" w:color="auto"/>
              <w:right w:val="single" w:sz="4" w:space="0" w:color="auto"/>
            </w:tcBorders>
            <w:shd w:val="clear" w:color="FFFFCC" w:fill="FFFFFF"/>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r w:rsidRPr="007E5E34">
              <w:rPr>
                <w:rFonts w:ascii="Times New Roman" w:hAnsi="Times New Roman"/>
                <w:color w:val="000000"/>
                <w:sz w:val="20"/>
                <w:szCs w:val="20"/>
                <w:lang w:eastAsia="ru-RU"/>
              </w:rPr>
              <w:lastRenderedPageBreak/>
              <w:t>1.1</w:t>
            </w:r>
          </w:p>
        </w:tc>
        <w:tc>
          <w:tcPr>
            <w:tcW w:w="1417" w:type="dxa"/>
            <w:vMerge w:val="restart"/>
            <w:tcBorders>
              <w:top w:val="single" w:sz="4" w:space="0" w:color="auto"/>
              <w:left w:val="single" w:sz="4" w:space="0" w:color="auto"/>
              <w:bottom w:val="single" w:sz="4" w:space="0" w:color="auto"/>
              <w:right w:val="single" w:sz="4" w:space="0" w:color="auto"/>
            </w:tcBorders>
            <w:shd w:val="clear" w:color="FFFFCC" w:fill="FFFFFF"/>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r w:rsidRPr="007E5E34">
              <w:rPr>
                <w:rFonts w:ascii="Times New Roman" w:hAnsi="Times New Roman"/>
                <w:color w:val="000000"/>
                <w:sz w:val="20"/>
                <w:szCs w:val="20"/>
                <w:lang w:eastAsia="ru-RU"/>
              </w:rPr>
              <w:t>Проверка рекламной конструкции</w:t>
            </w:r>
          </w:p>
        </w:tc>
        <w:tc>
          <w:tcPr>
            <w:tcW w:w="1701" w:type="dxa"/>
            <w:tcBorders>
              <w:top w:val="single" w:sz="4" w:space="0" w:color="auto"/>
              <w:left w:val="nil"/>
              <w:bottom w:val="single" w:sz="4" w:space="0" w:color="auto"/>
              <w:right w:val="single" w:sz="4" w:space="0" w:color="auto"/>
            </w:tcBorders>
            <w:shd w:val="clear" w:color="FFFFCC" w:fill="FFFFFF"/>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r w:rsidRPr="007E5E34">
              <w:rPr>
                <w:rFonts w:ascii="Times New Roman" w:hAnsi="Times New Roman"/>
                <w:color w:val="000000"/>
                <w:sz w:val="20"/>
                <w:szCs w:val="20"/>
                <w:lang w:eastAsia="ru-RU"/>
              </w:rPr>
              <w:t>Органы местного самоуправления муниципальных районов или городских округов утверждают схемы размещения рекламных конструкций на земельных участках независимо от форм собственности, а также на зданиях или ином недвижимом имуществе, находящихся в собственности субъектов Российской Федерации или муниципальной собственности</w:t>
            </w:r>
          </w:p>
        </w:tc>
        <w:tc>
          <w:tcPr>
            <w:tcW w:w="1276" w:type="dxa"/>
            <w:tcBorders>
              <w:top w:val="single" w:sz="4" w:space="0" w:color="auto"/>
              <w:left w:val="nil"/>
              <w:bottom w:val="single" w:sz="4" w:space="0" w:color="auto"/>
              <w:right w:val="single" w:sz="4" w:space="0" w:color="auto"/>
            </w:tcBorders>
            <w:shd w:val="clear" w:color="FFFFCC" w:fill="FFFFFF"/>
            <w:hideMark/>
          </w:tcPr>
          <w:p w:rsidR="009316D2" w:rsidRPr="007E5E34" w:rsidRDefault="009316D2" w:rsidP="009316D2">
            <w:pPr>
              <w:suppressAutoHyphens w:val="0"/>
              <w:spacing w:after="0" w:line="240" w:lineRule="auto"/>
              <w:jc w:val="center"/>
              <w:rPr>
                <w:rFonts w:ascii="Times New Roman" w:hAnsi="Times New Roman"/>
                <w:sz w:val="20"/>
                <w:szCs w:val="20"/>
                <w:lang w:eastAsia="ru-RU"/>
              </w:rPr>
            </w:pPr>
            <w:r w:rsidRPr="007E5E34">
              <w:rPr>
                <w:rFonts w:ascii="Times New Roman" w:hAnsi="Times New Roman"/>
                <w:sz w:val="20"/>
                <w:szCs w:val="20"/>
                <w:lang w:eastAsia="ru-RU"/>
              </w:rPr>
              <w:t>ч. 5.8. ст.19 Федерального закона от 13.03.2006 N 38-ФЗ "О рекламе"</w:t>
            </w:r>
          </w:p>
        </w:tc>
        <w:tc>
          <w:tcPr>
            <w:tcW w:w="1134" w:type="dxa"/>
            <w:tcBorders>
              <w:top w:val="single" w:sz="4" w:space="0" w:color="auto"/>
              <w:left w:val="nil"/>
              <w:bottom w:val="single" w:sz="4" w:space="0" w:color="auto"/>
              <w:right w:val="single" w:sz="4" w:space="0" w:color="auto"/>
            </w:tcBorders>
            <w:shd w:val="clear" w:color="FFFFCC" w:fill="FFFFFF"/>
            <w:hideMark/>
          </w:tcPr>
          <w:p w:rsidR="009316D2" w:rsidRPr="007E5E34" w:rsidRDefault="009316D2" w:rsidP="009316D2">
            <w:pPr>
              <w:suppressAutoHyphens w:val="0"/>
              <w:spacing w:after="0" w:line="240" w:lineRule="auto"/>
              <w:jc w:val="center"/>
              <w:rPr>
                <w:rFonts w:ascii="Times New Roman" w:hAnsi="Times New Roman"/>
                <w:sz w:val="20"/>
                <w:szCs w:val="20"/>
                <w:lang w:eastAsia="ru-RU"/>
              </w:rPr>
            </w:pPr>
            <w:r w:rsidRPr="007E5E34">
              <w:rPr>
                <w:rFonts w:ascii="Times New Roman" w:hAnsi="Times New Roman"/>
                <w:sz w:val="20"/>
                <w:szCs w:val="20"/>
                <w:lang w:eastAsia="ru-RU"/>
              </w:rPr>
              <w:t>Рекламная конструкция размещена в соответствии с  утвержденной схемой</w:t>
            </w:r>
          </w:p>
        </w:tc>
        <w:tc>
          <w:tcPr>
            <w:tcW w:w="1276" w:type="dxa"/>
            <w:tcBorders>
              <w:top w:val="single" w:sz="4" w:space="0" w:color="auto"/>
              <w:left w:val="nil"/>
              <w:bottom w:val="single" w:sz="4" w:space="0" w:color="auto"/>
              <w:right w:val="single" w:sz="4" w:space="0" w:color="auto"/>
            </w:tcBorders>
            <w:shd w:val="clear" w:color="FFFFCC" w:fill="FFFFFF"/>
            <w:hideMark/>
          </w:tcPr>
          <w:p w:rsidR="009316D2" w:rsidRPr="007E5E34" w:rsidRDefault="009316D2" w:rsidP="009316D2">
            <w:pPr>
              <w:suppressAutoHyphens w:val="0"/>
              <w:spacing w:after="0" w:line="240" w:lineRule="auto"/>
              <w:jc w:val="center"/>
              <w:rPr>
                <w:rFonts w:ascii="Times New Roman" w:hAnsi="Times New Roman"/>
                <w:sz w:val="20"/>
                <w:szCs w:val="20"/>
                <w:lang w:eastAsia="ru-RU"/>
              </w:rPr>
            </w:pPr>
            <w:r w:rsidRPr="007E5E34">
              <w:rPr>
                <w:rFonts w:ascii="Times New Roman" w:hAnsi="Times New Roman"/>
                <w:sz w:val="20"/>
                <w:szCs w:val="20"/>
                <w:lang w:eastAsia="ru-RU"/>
              </w:rPr>
              <w:t>Отсутствие рекламной конструкции в утвержденной схеме размещения рекламных конструкций</w:t>
            </w:r>
          </w:p>
        </w:tc>
        <w:tc>
          <w:tcPr>
            <w:tcW w:w="1134" w:type="dxa"/>
            <w:tcBorders>
              <w:top w:val="single" w:sz="4" w:space="0" w:color="auto"/>
              <w:left w:val="nil"/>
              <w:bottom w:val="single" w:sz="4" w:space="0" w:color="auto"/>
              <w:right w:val="single" w:sz="4" w:space="0" w:color="auto"/>
            </w:tcBorders>
            <w:shd w:val="clear" w:color="FFFFCC" w:fill="FFFFFF"/>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r w:rsidRPr="007E5E34">
              <w:rPr>
                <w:rFonts w:ascii="Times New Roman" w:hAnsi="Times New Roman"/>
                <w:color w:val="000000"/>
                <w:sz w:val="20"/>
                <w:szCs w:val="20"/>
                <w:lang w:eastAsia="ru-RU"/>
              </w:rPr>
              <w:t>фото, файл</w:t>
            </w:r>
          </w:p>
        </w:tc>
        <w:tc>
          <w:tcPr>
            <w:tcW w:w="1134" w:type="dxa"/>
            <w:tcBorders>
              <w:top w:val="single" w:sz="4" w:space="0" w:color="auto"/>
              <w:left w:val="nil"/>
              <w:bottom w:val="single" w:sz="4" w:space="0" w:color="auto"/>
              <w:right w:val="single" w:sz="4" w:space="0" w:color="auto"/>
            </w:tcBorders>
            <w:shd w:val="clear" w:color="FFFFCC" w:fill="FFFFFF"/>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r w:rsidRPr="007E5E34">
              <w:rPr>
                <w:rFonts w:ascii="Times New Roman" w:hAnsi="Times New Roman"/>
                <w:color w:val="000000"/>
                <w:sz w:val="20"/>
                <w:szCs w:val="20"/>
                <w:lang w:eastAsia="ru-RU"/>
              </w:rPr>
              <w:t>гражданин, индивидуальный предприниматель, юридическое лицо (собственник рекламной конструкции, либо собственник имущества к которому присоединяется рекламная конструкция)</w:t>
            </w:r>
          </w:p>
        </w:tc>
        <w:tc>
          <w:tcPr>
            <w:tcW w:w="788" w:type="dxa"/>
            <w:tcBorders>
              <w:top w:val="single" w:sz="4" w:space="0" w:color="auto"/>
              <w:left w:val="nil"/>
              <w:bottom w:val="single" w:sz="4" w:space="0" w:color="auto"/>
              <w:right w:val="single" w:sz="4" w:space="0" w:color="auto"/>
            </w:tcBorders>
            <w:shd w:val="clear" w:color="auto" w:fill="auto"/>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p>
        </w:tc>
        <w:tc>
          <w:tcPr>
            <w:tcW w:w="808" w:type="dxa"/>
            <w:tcBorders>
              <w:top w:val="single" w:sz="4" w:space="0" w:color="auto"/>
              <w:left w:val="nil"/>
              <w:bottom w:val="single" w:sz="4" w:space="0" w:color="auto"/>
              <w:right w:val="single" w:sz="4" w:space="0" w:color="auto"/>
            </w:tcBorders>
            <w:shd w:val="clear" w:color="auto" w:fill="auto"/>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p>
        </w:tc>
        <w:tc>
          <w:tcPr>
            <w:tcW w:w="672" w:type="dxa"/>
            <w:tcBorders>
              <w:top w:val="single" w:sz="4" w:space="0" w:color="auto"/>
              <w:left w:val="nil"/>
              <w:bottom w:val="single" w:sz="4" w:space="0" w:color="auto"/>
              <w:right w:val="single" w:sz="4" w:space="0" w:color="auto"/>
            </w:tcBorders>
            <w:shd w:val="clear" w:color="auto" w:fill="auto"/>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p>
        </w:tc>
        <w:tc>
          <w:tcPr>
            <w:tcW w:w="850" w:type="dxa"/>
            <w:tcBorders>
              <w:top w:val="single" w:sz="4" w:space="0" w:color="auto"/>
              <w:left w:val="nil"/>
              <w:bottom w:val="single" w:sz="4" w:space="0" w:color="auto"/>
              <w:right w:val="single" w:sz="4" w:space="0" w:color="auto"/>
            </w:tcBorders>
            <w:shd w:val="clear" w:color="auto" w:fill="auto"/>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p>
        </w:tc>
        <w:tc>
          <w:tcPr>
            <w:tcW w:w="1418" w:type="dxa"/>
            <w:tcBorders>
              <w:top w:val="single" w:sz="4" w:space="0" w:color="auto"/>
              <w:left w:val="nil"/>
              <w:bottom w:val="single" w:sz="4" w:space="0" w:color="auto"/>
              <w:right w:val="single" w:sz="4" w:space="0" w:color="auto"/>
            </w:tcBorders>
            <w:shd w:val="clear" w:color="auto" w:fill="auto"/>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r w:rsidRPr="007E5E34">
              <w:rPr>
                <w:rFonts w:ascii="Times New Roman" w:hAnsi="Times New Roman"/>
                <w:color w:val="000000"/>
                <w:sz w:val="20"/>
                <w:szCs w:val="20"/>
                <w:lang w:eastAsia="ru-RU"/>
              </w:rPr>
              <w:t>В случае отсутствия рекламной конструкции в схеме размещения рекламных конструкций, необходим демонтаж рекламной конструкции</w:t>
            </w:r>
          </w:p>
        </w:tc>
        <w:tc>
          <w:tcPr>
            <w:tcW w:w="1559" w:type="dxa"/>
            <w:tcBorders>
              <w:top w:val="single" w:sz="4" w:space="0" w:color="auto"/>
              <w:left w:val="nil"/>
              <w:bottom w:val="single" w:sz="4" w:space="0" w:color="auto"/>
              <w:right w:val="single" w:sz="4" w:space="0" w:color="auto"/>
            </w:tcBorders>
            <w:shd w:val="clear" w:color="auto" w:fill="auto"/>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r w:rsidRPr="007E5E34">
              <w:rPr>
                <w:rFonts w:ascii="Times New Roman" w:hAnsi="Times New Roman"/>
                <w:color w:val="000000"/>
                <w:sz w:val="20"/>
                <w:szCs w:val="20"/>
                <w:lang w:eastAsia="ru-RU"/>
              </w:rPr>
              <w:t>Не более 90 дней</w:t>
            </w:r>
          </w:p>
        </w:tc>
      </w:tr>
      <w:tr w:rsidR="009316D2" w:rsidRPr="007E5E34" w:rsidTr="00BA4B64">
        <w:trPr>
          <w:trHeight w:val="8190"/>
        </w:trPr>
        <w:tc>
          <w:tcPr>
            <w:tcW w:w="993" w:type="dxa"/>
            <w:tcBorders>
              <w:top w:val="nil"/>
              <w:left w:val="single" w:sz="4" w:space="0" w:color="auto"/>
              <w:bottom w:val="single" w:sz="4" w:space="0" w:color="auto"/>
              <w:right w:val="single" w:sz="4" w:space="0" w:color="auto"/>
            </w:tcBorders>
            <w:shd w:val="clear" w:color="FFFFCC" w:fill="FFFFFF"/>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r w:rsidRPr="007E5E34">
              <w:rPr>
                <w:rFonts w:ascii="Times New Roman" w:hAnsi="Times New Roman"/>
                <w:color w:val="000000"/>
                <w:sz w:val="20"/>
                <w:szCs w:val="20"/>
                <w:lang w:eastAsia="ru-RU"/>
              </w:rPr>
              <w:lastRenderedPageBreak/>
              <w:t>1.2</w:t>
            </w:r>
          </w:p>
        </w:tc>
        <w:tc>
          <w:tcPr>
            <w:tcW w:w="1417" w:type="dxa"/>
            <w:vMerge/>
            <w:tcBorders>
              <w:top w:val="single" w:sz="4" w:space="0" w:color="auto"/>
              <w:left w:val="single" w:sz="4" w:space="0" w:color="auto"/>
              <w:bottom w:val="single" w:sz="4" w:space="0" w:color="auto"/>
              <w:right w:val="single" w:sz="4" w:space="0" w:color="auto"/>
            </w:tcBorders>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r w:rsidRPr="007E5E34">
              <w:rPr>
                <w:rFonts w:ascii="Times New Roman" w:hAnsi="Times New Roman"/>
                <w:color w:val="000000"/>
                <w:sz w:val="20"/>
                <w:szCs w:val="20"/>
                <w:lang w:eastAsia="ru-RU"/>
              </w:rPr>
              <w:t>Установка и эксплуатация рекламной конструкции без разрешения, срок действия которого не истек, не допускаются. В случае установки и (или) эксплуатации рекламной конструкции без разрешения, срок действия которого не истек, она подлежит демонтажу на основании предписания органа местного самоуправления муниципального района или органа местного самоуправления городского округа, на территориях которых установлена рекламная конструкция</w:t>
            </w:r>
          </w:p>
        </w:tc>
        <w:tc>
          <w:tcPr>
            <w:tcW w:w="1276" w:type="dxa"/>
            <w:tcBorders>
              <w:top w:val="nil"/>
              <w:left w:val="nil"/>
              <w:bottom w:val="single" w:sz="4" w:space="0" w:color="auto"/>
              <w:right w:val="single" w:sz="4" w:space="0" w:color="auto"/>
            </w:tcBorders>
            <w:shd w:val="clear" w:color="FFFFCC" w:fill="FFFFFF"/>
            <w:hideMark/>
          </w:tcPr>
          <w:p w:rsidR="009316D2" w:rsidRPr="007E5E34" w:rsidRDefault="009316D2" w:rsidP="009316D2">
            <w:pPr>
              <w:suppressAutoHyphens w:val="0"/>
              <w:spacing w:after="240" w:line="240" w:lineRule="auto"/>
              <w:jc w:val="center"/>
              <w:rPr>
                <w:rFonts w:ascii="Times New Roman" w:hAnsi="Times New Roman"/>
                <w:color w:val="000000"/>
                <w:sz w:val="20"/>
                <w:szCs w:val="20"/>
                <w:lang w:eastAsia="ru-RU"/>
              </w:rPr>
            </w:pPr>
            <w:r w:rsidRPr="007E5E34">
              <w:rPr>
                <w:rFonts w:ascii="Times New Roman" w:hAnsi="Times New Roman"/>
                <w:color w:val="000000"/>
                <w:sz w:val="20"/>
                <w:szCs w:val="20"/>
                <w:lang w:eastAsia="ru-RU"/>
              </w:rPr>
              <w:t>ч.10 ст.19 Федерального закона от 13.03.2006 N 38-ФЗ "О рекламе"</w:t>
            </w:r>
          </w:p>
        </w:tc>
        <w:tc>
          <w:tcPr>
            <w:tcW w:w="1134" w:type="dxa"/>
            <w:tcBorders>
              <w:top w:val="nil"/>
              <w:left w:val="nil"/>
              <w:bottom w:val="single" w:sz="4" w:space="0" w:color="auto"/>
              <w:right w:val="single" w:sz="4" w:space="0" w:color="auto"/>
            </w:tcBorders>
            <w:shd w:val="clear" w:color="FFFFCC" w:fill="FFFFFF"/>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r w:rsidRPr="007E5E34">
              <w:rPr>
                <w:rFonts w:ascii="Times New Roman" w:hAnsi="Times New Roman"/>
                <w:color w:val="000000"/>
                <w:sz w:val="20"/>
                <w:szCs w:val="20"/>
                <w:lang w:eastAsia="ru-RU"/>
              </w:rPr>
              <w:t>Рекламная конструкция размещена в соответствии с разрешением, срок действия не истёк</w:t>
            </w:r>
          </w:p>
        </w:tc>
        <w:tc>
          <w:tcPr>
            <w:tcW w:w="1276" w:type="dxa"/>
            <w:tcBorders>
              <w:top w:val="nil"/>
              <w:left w:val="nil"/>
              <w:bottom w:val="single" w:sz="4" w:space="0" w:color="auto"/>
              <w:right w:val="single" w:sz="4" w:space="0" w:color="auto"/>
            </w:tcBorders>
            <w:shd w:val="clear" w:color="FFFFCC" w:fill="FFFFFF"/>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r w:rsidRPr="007E5E34">
              <w:rPr>
                <w:rFonts w:ascii="Times New Roman" w:hAnsi="Times New Roman"/>
                <w:color w:val="000000"/>
                <w:sz w:val="20"/>
                <w:szCs w:val="20"/>
                <w:lang w:eastAsia="ru-RU"/>
              </w:rPr>
              <w:t>Отсутствие действующего разрешения на установку и эксплуатацию рекламной конструкции</w:t>
            </w:r>
          </w:p>
        </w:tc>
        <w:tc>
          <w:tcPr>
            <w:tcW w:w="1134" w:type="dxa"/>
            <w:tcBorders>
              <w:top w:val="nil"/>
              <w:left w:val="nil"/>
              <w:bottom w:val="single" w:sz="4" w:space="0" w:color="auto"/>
              <w:right w:val="single" w:sz="4" w:space="0" w:color="auto"/>
            </w:tcBorders>
            <w:shd w:val="clear" w:color="FFFFCC" w:fill="FFFFFF"/>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r w:rsidRPr="007E5E34">
              <w:rPr>
                <w:rFonts w:ascii="Times New Roman" w:hAnsi="Times New Roman"/>
                <w:color w:val="000000"/>
                <w:sz w:val="20"/>
                <w:szCs w:val="20"/>
                <w:lang w:eastAsia="ru-RU"/>
              </w:rPr>
              <w:t>фото, файл</w:t>
            </w:r>
          </w:p>
        </w:tc>
        <w:tc>
          <w:tcPr>
            <w:tcW w:w="1134" w:type="dxa"/>
            <w:tcBorders>
              <w:top w:val="nil"/>
              <w:left w:val="nil"/>
              <w:bottom w:val="single" w:sz="4" w:space="0" w:color="auto"/>
              <w:right w:val="single" w:sz="4" w:space="0" w:color="auto"/>
            </w:tcBorders>
            <w:shd w:val="clear" w:color="FFFFCC" w:fill="FFFFFF"/>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r w:rsidRPr="007E5E34">
              <w:rPr>
                <w:rFonts w:ascii="Times New Roman" w:hAnsi="Times New Roman"/>
                <w:color w:val="000000"/>
                <w:sz w:val="20"/>
                <w:szCs w:val="20"/>
                <w:lang w:eastAsia="ru-RU"/>
              </w:rPr>
              <w:t>гражданин, индивидуальный предприниматель, юридическое лицо (собственник рекламной конструкции, либо собственник имущества к которому присоединяется рекламная конструкция)</w:t>
            </w:r>
          </w:p>
        </w:tc>
        <w:tc>
          <w:tcPr>
            <w:tcW w:w="788" w:type="dxa"/>
            <w:tcBorders>
              <w:top w:val="nil"/>
              <w:left w:val="nil"/>
              <w:bottom w:val="single" w:sz="4" w:space="0" w:color="auto"/>
              <w:right w:val="single" w:sz="4" w:space="0" w:color="auto"/>
            </w:tcBorders>
            <w:shd w:val="clear" w:color="auto" w:fill="auto"/>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p>
        </w:tc>
        <w:tc>
          <w:tcPr>
            <w:tcW w:w="808" w:type="dxa"/>
            <w:tcBorders>
              <w:top w:val="nil"/>
              <w:left w:val="nil"/>
              <w:bottom w:val="single" w:sz="4" w:space="0" w:color="auto"/>
              <w:right w:val="single" w:sz="4" w:space="0" w:color="auto"/>
            </w:tcBorders>
            <w:shd w:val="clear" w:color="auto" w:fill="auto"/>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p>
        </w:tc>
        <w:tc>
          <w:tcPr>
            <w:tcW w:w="672" w:type="dxa"/>
            <w:tcBorders>
              <w:top w:val="nil"/>
              <w:left w:val="nil"/>
              <w:bottom w:val="single" w:sz="4" w:space="0" w:color="auto"/>
              <w:right w:val="single" w:sz="4" w:space="0" w:color="auto"/>
            </w:tcBorders>
            <w:shd w:val="clear" w:color="auto" w:fill="auto"/>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p>
        </w:tc>
        <w:tc>
          <w:tcPr>
            <w:tcW w:w="850" w:type="dxa"/>
            <w:tcBorders>
              <w:top w:val="nil"/>
              <w:left w:val="nil"/>
              <w:bottom w:val="single" w:sz="4" w:space="0" w:color="auto"/>
              <w:right w:val="single" w:sz="4" w:space="0" w:color="auto"/>
            </w:tcBorders>
            <w:shd w:val="clear" w:color="auto" w:fill="auto"/>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p>
        </w:tc>
        <w:tc>
          <w:tcPr>
            <w:tcW w:w="1418" w:type="dxa"/>
            <w:tcBorders>
              <w:top w:val="nil"/>
              <w:left w:val="nil"/>
              <w:bottom w:val="single" w:sz="4" w:space="0" w:color="auto"/>
              <w:right w:val="single" w:sz="4" w:space="0" w:color="auto"/>
            </w:tcBorders>
            <w:shd w:val="clear" w:color="auto" w:fill="auto"/>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r w:rsidRPr="007E5E34">
              <w:rPr>
                <w:rFonts w:ascii="Times New Roman" w:hAnsi="Times New Roman"/>
                <w:color w:val="000000"/>
                <w:sz w:val="20"/>
                <w:szCs w:val="20"/>
                <w:lang w:eastAsia="ru-RU"/>
              </w:rPr>
              <w:t>В случае отсутствия у рекламной конструкции действующего разрешения необходим демонтаж рекламной конструкции</w:t>
            </w:r>
          </w:p>
        </w:tc>
        <w:tc>
          <w:tcPr>
            <w:tcW w:w="1559" w:type="dxa"/>
            <w:tcBorders>
              <w:top w:val="nil"/>
              <w:left w:val="nil"/>
              <w:bottom w:val="single" w:sz="4" w:space="0" w:color="auto"/>
              <w:right w:val="single" w:sz="4" w:space="0" w:color="auto"/>
            </w:tcBorders>
            <w:shd w:val="clear" w:color="auto" w:fill="auto"/>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r w:rsidRPr="007E5E34">
              <w:rPr>
                <w:rFonts w:ascii="Times New Roman" w:hAnsi="Times New Roman"/>
                <w:color w:val="000000"/>
                <w:sz w:val="20"/>
                <w:szCs w:val="20"/>
                <w:lang w:eastAsia="ru-RU"/>
              </w:rPr>
              <w:t>Не более 90 дней</w:t>
            </w:r>
          </w:p>
        </w:tc>
      </w:tr>
      <w:tr w:rsidR="009316D2" w:rsidRPr="007E5E34" w:rsidTr="00BA4B64">
        <w:trPr>
          <w:trHeight w:val="1554"/>
        </w:trPr>
        <w:tc>
          <w:tcPr>
            <w:tcW w:w="993" w:type="dxa"/>
            <w:tcBorders>
              <w:top w:val="nil"/>
              <w:left w:val="single" w:sz="4" w:space="0" w:color="auto"/>
              <w:bottom w:val="single" w:sz="4" w:space="0" w:color="auto"/>
              <w:right w:val="single" w:sz="4" w:space="0" w:color="auto"/>
            </w:tcBorders>
            <w:shd w:val="clear" w:color="FFFFCC" w:fill="FFFFFF"/>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r w:rsidRPr="007E5E34">
              <w:rPr>
                <w:rFonts w:ascii="Times New Roman" w:hAnsi="Times New Roman"/>
                <w:color w:val="000000"/>
                <w:sz w:val="20"/>
                <w:szCs w:val="20"/>
                <w:lang w:eastAsia="ru-RU"/>
              </w:rPr>
              <w:lastRenderedPageBreak/>
              <w:t>1.3</w:t>
            </w:r>
          </w:p>
        </w:tc>
        <w:tc>
          <w:tcPr>
            <w:tcW w:w="1417" w:type="dxa"/>
            <w:vMerge/>
            <w:tcBorders>
              <w:top w:val="single" w:sz="4" w:space="0" w:color="auto"/>
              <w:left w:val="single" w:sz="4" w:space="0" w:color="auto"/>
              <w:bottom w:val="single" w:sz="4" w:space="0" w:color="auto"/>
              <w:right w:val="single" w:sz="4" w:space="0" w:color="auto"/>
            </w:tcBorders>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FFFFCC" w:fill="FFFFFF"/>
            <w:hideMark/>
          </w:tcPr>
          <w:p w:rsidR="009316D2" w:rsidRPr="007E5E34" w:rsidRDefault="009316D2" w:rsidP="009316D2">
            <w:pPr>
              <w:suppressAutoHyphens w:val="0"/>
              <w:spacing w:after="0" w:line="240" w:lineRule="auto"/>
              <w:jc w:val="center"/>
              <w:rPr>
                <w:rFonts w:ascii="Times New Roman" w:hAnsi="Times New Roman"/>
                <w:sz w:val="20"/>
                <w:szCs w:val="20"/>
                <w:lang w:eastAsia="ru-RU"/>
              </w:rPr>
            </w:pPr>
            <w:proofErr w:type="gramStart"/>
            <w:r w:rsidRPr="007E5E34">
              <w:rPr>
                <w:rFonts w:ascii="Times New Roman" w:hAnsi="Times New Roman"/>
                <w:sz w:val="20"/>
                <w:szCs w:val="20"/>
                <w:lang w:eastAsia="ru-RU"/>
              </w:rPr>
              <w:t xml:space="preserve">Установка и эксплуатация рекламной конструкции допускаются при наличии разрешения на установку и эксплуатацию рекламной конструкции (далее также - разрешение), выдаваемого на основании заявления собственника или иного указанного в частях 5, 6, 7 настоящей статьи законного владельца соответствующего недвижимого имущества либо владельца рекламной конструкции органом местного самоуправления муниципального района или органом местного самоуправления городского округа, на территориях </w:t>
            </w:r>
            <w:r w:rsidRPr="007E5E34">
              <w:rPr>
                <w:rFonts w:ascii="Times New Roman" w:hAnsi="Times New Roman"/>
                <w:sz w:val="20"/>
                <w:szCs w:val="20"/>
                <w:lang w:eastAsia="ru-RU"/>
              </w:rPr>
              <w:lastRenderedPageBreak/>
              <w:t>которых предполагается осуществлять установку и</w:t>
            </w:r>
            <w:proofErr w:type="gramEnd"/>
            <w:r w:rsidRPr="007E5E34">
              <w:rPr>
                <w:rFonts w:ascii="Times New Roman" w:hAnsi="Times New Roman"/>
                <w:sz w:val="20"/>
                <w:szCs w:val="20"/>
                <w:lang w:eastAsia="ru-RU"/>
              </w:rPr>
              <w:t xml:space="preserve"> эксплуатацию рекламной конструкции.</w:t>
            </w:r>
          </w:p>
        </w:tc>
        <w:tc>
          <w:tcPr>
            <w:tcW w:w="1276" w:type="dxa"/>
            <w:tcBorders>
              <w:top w:val="nil"/>
              <w:left w:val="nil"/>
              <w:bottom w:val="single" w:sz="4" w:space="0" w:color="auto"/>
              <w:right w:val="single" w:sz="4" w:space="0" w:color="auto"/>
            </w:tcBorders>
            <w:shd w:val="clear" w:color="FFFFCC" w:fill="FFFFFF"/>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r w:rsidRPr="007E5E34">
              <w:rPr>
                <w:rFonts w:ascii="Times New Roman" w:hAnsi="Times New Roman"/>
                <w:color w:val="000000"/>
                <w:sz w:val="20"/>
                <w:szCs w:val="20"/>
                <w:lang w:eastAsia="ru-RU"/>
              </w:rPr>
              <w:lastRenderedPageBreak/>
              <w:t>ч. 9 ст. 19 Федерального закона от 13.03.2006 N 38-ФЗ "О рекламе"</w:t>
            </w:r>
          </w:p>
        </w:tc>
        <w:tc>
          <w:tcPr>
            <w:tcW w:w="1134" w:type="dxa"/>
            <w:tcBorders>
              <w:top w:val="nil"/>
              <w:left w:val="nil"/>
              <w:bottom w:val="single" w:sz="4" w:space="0" w:color="auto"/>
              <w:right w:val="single" w:sz="4" w:space="0" w:color="auto"/>
            </w:tcBorders>
            <w:shd w:val="clear" w:color="FFFFCC" w:fill="FFFFFF"/>
            <w:hideMark/>
          </w:tcPr>
          <w:p w:rsidR="009316D2" w:rsidRPr="007E5E34" w:rsidRDefault="009316D2" w:rsidP="009316D2">
            <w:pPr>
              <w:suppressAutoHyphens w:val="0"/>
              <w:spacing w:after="0" w:line="240" w:lineRule="auto"/>
              <w:jc w:val="center"/>
              <w:rPr>
                <w:rFonts w:ascii="Times New Roman" w:hAnsi="Times New Roman"/>
                <w:sz w:val="20"/>
                <w:szCs w:val="20"/>
                <w:lang w:eastAsia="ru-RU"/>
              </w:rPr>
            </w:pPr>
            <w:r w:rsidRPr="007E5E34">
              <w:rPr>
                <w:rFonts w:ascii="Times New Roman" w:hAnsi="Times New Roman"/>
                <w:sz w:val="20"/>
                <w:szCs w:val="20"/>
                <w:lang w:eastAsia="ru-RU"/>
              </w:rPr>
              <w:t>Рекламная конструкция соответствует действующему разрешению</w:t>
            </w:r>
          </w:p>
        </w:tc>
        <w:tc>
          <w:tcPr>
            <w:tcW w:w="1276" w:type="dxa"/>
            <w:tcBorders>
              <w:top w:val="nil"/>
              <w:left w:val="nil"/>
              <w:bottom w:val="single" w:sz="4" w:space="0" w:color="auto"/>
              <w:right w:val="single" w:sz="4" w:space="0" w:color="auto"/>
            </w:tcBorders>
            <w:shd w:val="clear" w:color="FFFFCC" w:fill="FFFFFF"/>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r w:rsidRPr="007E5E34">
              <w:rPr>
                <w:rFonts w:ascii="Times New Roman" w:hAnsi="Times New Roman"/>
                <w:color w:val="000000"/>
                <w:sz w:val="20"/>
                <w:szCs w:val="20"/>
                <w:lang w:eastAsia="ru-RU"/>
              </w:rPr>
              <w:t>Не соответствие рекламной конструкции действующему разрешению</w:t>
            </w:r>
          </w:p>
        </w:tc>
        <w:tc>
          <w:tcPr>
            <w:tcW w:w="1134" w:type="dxa"/>
            <w:tcBorders>
              <w:top w:val="nil"/>
              <w:left w:val="nil"/>
              <w:bottom w:val="single" w:sz="4" w:space="0" w:color="auto"/>
              <w:right w:val="single" w:sz="4" w:space="0" w:color="auto"/>
            </w:tcBorders>
            <w:shd w:val="clear" w:color="FFFFCC" w:fill="FFFFFF"/>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r w:rsidRPr="007E5E34">
              <w:rPr>
                <w:rFonts w:ascii="Times New Roman" w:hAnsi="Times New Roman"/>
                <w:color w:val="000000"/>
                <w:sz w:val="20"/>
                <w:szCs w:val="20"/>
                <w:lang w:eastAsia="ru-RU"/>
              </w:rPr>
              <w:t>фото</w:t>
            </w:r>
          </w:p>
        </w:tc>
        <w:tc>
          <w:tcPr>
            <w:tcW w:w="1134" w:type="dxa"/>
            <w:tcBorders>
              <w:top w:val="nil"/>
              <w:left w:val="nil"/>
              <w:bottom w:val="single" w:sz="4" w:space="0" w:color="auto"/>
              <w:right w:val="single" w:sz="4" w:space="0" w:color="auto"/>
            </w:tcBorders>
            <w:shd w:val="clear" w:color="FFFFCC" w:fill="FFFFFF"/>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r w:rsidRPr="007E5E34">
              <w:rPr>
                <w:rFonts w:ascii="Times New Roman" w:hAnsi="Times New Roman"/>
                <w:color w:val="000000"/>
                <w:sz w:val="20"/>
                <w:szCs w:val="20"/>
                <w:lang w:eastAsia="ru-RU"/>
              </w:rPr>
              <w:t>гражданин, индивидуальный предприниматель, юридическое лицо (собственник рекламной конструкции, либо собственник имущества к которому присоединяется рекламная конструкция)</w:t>
            </w:r>
          </w:p>
        </w:tc>
        <w:tc>
          <w:tcPr>
            <w:tcW w:w="788" w:type="dxa"/>
            <w:tcBorders>
              <w:top w:val="nil"/>
              <w:left w:val="nil"/>
              <w:bottom w:val="single" w:sz="4" w:space="0" w:color="auto"/>
              <w:right w:val="single" w:sz="4" w:space="0" w:color="auto"/>
            </w:tcBorders>
            <w:shd w:val="clear" w:color="auto" w:fill="auto"/>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p>
        </w:tc>
        <w:tc>
          <w:tcPr>
            <w:tcW w:w="808" w:type="dxa"/>
            <w:tcBorders>
              <w:top w:val="nil"/>
              <w:left w:val="nil"/>
              <w:bottom w:val="single" w:sz="4" w:space="0" w:color="auto"/>
              <w:right w:val="single" w:sz="4" w:space="0" w:color="auto"/>
            </w:tcBorders>
            <w:shd w:val="clear" w:color="auto" w:fill="auto"/>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p>
        </w:tc>
        <w:tc>
          <w:tcPr>
            <w:tcW w:w="672" w:type="dxa"/>
            <w:tcBorders>
              <w:top w:val="nil"/>
              <w:left w:val="nil"/>
              <w:bottom w:val="single" w:sz="4" w:space="0" w:color="auto"/>
              <w:right w:val="single" w:sz="4" w:space="0" w:color="auto"/>
            </w:tcBorders>
            <w:shd w:val="clear" w:color="auto" w:fill="auto"/>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p>
        </w:tc>
        <w:tc>
          <w:tcPr>
            <w:tcW w:w="850" w:type="dxa"/>
            <w:tcBorders>
              <w:top w:val="nil"/>
              <w:left w:val="nil"/>
              <w:bottom w:val="single" w:sz="4" w:space="0" w:color="auto"/>
              <w:right w:val="single" w:sz="4" w:space="0" w:color="auto"/>
            </w:tcBorders>
            <w:shd w:val="clear" w:color="auto" w:fill="auto"/>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p>
        </w:tc>
        <w:tc>
          <w:tcPr>
            <w:tcW w:w="1418" w:type="dxa"/>
            <w:tcBorders>
              <w:top w:val="nil"/>
              <w:left w:val="nil"/>
              <w:bottom w:val="single" w:sz="4" w:space="0" w:color="auto"/>
              <w:right w:val="single" w:sz="4" w:space="0" w:color="auto"/>
            </w:tcBorders>
            <w:shd w:val="clear" w:color="auto" w:fill="auto"/>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r w:rsidRPr="007E5E34">
              <w:rPr>
                <w:rFonts w:ascii="Times New Roman" w:hAnsi="Times New Roman"/>
                <w:color w:val="000000"/>
                <w:sz w:val="20"/>
                <w:szCs w:val="20"/>
                <w:lang w:eastAsia="ru-RU"/>
              </w:rPr>
              <w:t>В случае не соответствия рекламной конструкции действующему разрешению, необходим демонтаж рекламной конструкции</w:t>
            </w:r>
          </w:p>
        </w:tc>
        <w:tc>
          <w:tcPr>
            <w:tcW w:w="1559" w:type="dxa"/>
            <w:tcBorders>
              <w:top w:val="nil"/>
              <w:left w:val="nil"/>
              <w:bottom w:val="single" w:sz="4" w:space="0" w:color="auto"/>
              <w:right w:val="single" w:sz="4" w:space="0" w:color="auto"/>
            </w:tcBorders>
            <w:shd w:val="clear" w:color="auto" w:fill="auto"/>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r w:rsidRPr="007E5E34">
              <w:rPr>
                <w:rFonts w:ascii="Times New Roman" w:hAnsi="Times New Roman"/>
                <w:color w:val="000000"/>
                <w:sz w:val="20"/>
                <w:szCs w:val="20"/>
                <w:lang w:eastAsia="ru-RU"/>
              </w:rPr>
              <w:t>Не более 90 дней</w:t>
            </w:r>
          </w:p>
        </w:tc>
      </w:tr>
      <w:tr w:rsidR="009316D2" w:rsidRPr="007E5E34" w:rsidTr="00BA4B64">
        <w:trPr>
          <w:trHeight w:val="4373"/>
        </w:trPr>
        <w:tc>
          <w:tcPr>
            <w:tcW w:w="993" w:type="dxa"/>
            <w:tcBorders>
              <w:top w:val="nil"/>
              <w:left w:val="single" w:sz="4" w:space="0" w:color="auto"/>
              <w:bottom w:val="single" w:sz="4" w:space="0" w:color="auto"/>
              <w:right w:val="single" w:sz="4" w:space="0" w:color="auto"/>
            </w:tcBorders>
            <w:shd w:val="clear" w:color="FFFFCC" w:fill="FFFFFF"/>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r w:rsidRPr="007E5E34">
              <w:rPr>
                <w:rFonts w:ascii="Times New Roman" w:hAnsi="Times New Roman"/>
                <w:color w:val="000000"/>
                <w:sz w:val="20"/>
                <w:szCs w:val="20"/>
                <w:lang w:eastAsia="ru-RU"/>
              </w:rPr>
              <w:lastRenderedPageBreak/>
              <w:t>1.4</w:t>
            </w:r>
          </w:p>
        </w:tc>
        <w:tc>
          <w:tcPr>
            <w:tcW w:w="1417" w:type="dxa"/>
            <w:vMerge/>
            <w:tcBorders>
              <w:top w:val="single" w:sz="4" w:space="0" w:color="auto"/>
              <w:left w:val="single" w:sz="4" w:space="0" w:color="auto"/>
              <w:bottom w:val="single" w:sz="4" w:space="0" w:color="auto"/>
              <w:right w:val="single" w:sz="4" w:space="0" w:color="auto"/>
            </w:tcBorders>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hideMark/>
          </w:tcPr>
          <w:p w:rsidR="009316D2" w:rsidRPr="007E5E34" w:rsidRDefault="009316D2" w:rsidP="009316D2">
            <w:pPr>
              <w:suppressAutoHyphens w:val="0"/>
              <w:spacing w:after="0" w:line="240" w:lineRule="auto"/>
              <w:jc w:val="center"/>
              <w:rPr>
                <w:rFonts w:ascii="Times New Roman" w:hAnsi="Times New Roman"/>
                <w:sz w:val="20"/>
                <w:szCs w:val="20"/>
                <w:lang w:eastAsia="ru-RU"/>
              </w:rPr>
            </w:pPr>
            <w:r w:rsidRPr="007E5E34">
              <w:rPr>
                <w:rFonts w:ascii="Times New Roman" w:hAnsi="Times New Roman"/>
                <w:sz w:val="20"/>
                <w:szCs w:val="20"/>
                <w:lang w:eastAsia="ru-RU"/>
              </w:rPr>
              <w:t>Рекламная конструкция и ее территориальное размещение должны соответствовать требованиям технического регламента.</w:t>
            </w:r>
          </w:p>
        </w:tc>
        <w:tc>
          <w:tcPr>
            <w:tcW w:w="1276" w:type="dxa"/>
            <w:tcBorders>
              <w:top w:val="nil"/>
              <w:left w:val="nil"/>
              <w:bottom w:val="single" w:sz="4" w:space="0" w:color="auto"/>
              <w:right w:val="single" w:sz="4" w:space="0" w:color="auto"/>
            </w:tcBorders>
            <w:shd w:val="clear" w:color="FFFFCC" w:fill="FFFFFF"/>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r w:rsidRPr="007E5E34">
              <w:rPr>
                <w:rFonts w:ascii="Times New Roman" w:hAnsi="Times New Roman"/>
                <w:color w:val="000000"/>
                <w:sz w:val="20"/>
                <w:szCs w:val="20"/>
                <w:lang w:eastAsia="ru-RU"/>
              </w:rPr>
              <w:t>ч. 4 ст. 19 Федерального закона от 13.03.2006 N 38-ФЗ "О рекламе"</w:t>
            </w:r>
          </w:p>
        </w:tc>
        <w:tc>
          <w:tcPr>
            <w:tcW w:w="1134" w:type="dxa"/>
            <w:tcBorders>
              <w:top w:val="nil"/>
              <w:left w:val="nil"/>
              <w:bottom w:val="single" w:sz="4" w:space="0" w:color="auto"/>
              <w:right w:val="single" w:sz="4" w:space="0" w:color="auto"/>
            </w:tcBorders>
            <w:shd w:val="clear" w:color="FFFFCC" w:fill="FFFFFF"/>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r w:rsidRPr="007E5E34">
              <w:rPr>
                <w:rFonts w:ascii="Times New Roman" w:hAnsi="Times New Roman"/>
                <w:color w:val="000000"/>
                <w:sz w:val="20"/>
                <w:szCs w:val="20"/>
                <w:lang w:eastAsia="ru-RU"/>
              </w:rPr>
              <w:t>Состояние рекламной конструкции  соответствует требованиям технического регламента (крен,  фундамент, изображение, опора, светильник)</w:t>
            </w:r>
          </w:p>
        </w:tc>
        <w:tc>
          <w:tcPr>
            <w:tcW w:w="1276" w:type="dxa"/>
            <w:tcBorders>
              <w:top w:val="nil"/>
              <w:left w:val="nil"/>
              <w:bottom w:val="single" w:sz="4" w:space="0" w:color="auto"/>
              <w:right w:val="single" w:sz="4" w:space="0" w:color="auto"/>
            </w:tcBorders>
            <w:shd w:val="clear" w:color="FFFFCC" w:fill="FFFFFF"/>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r w:rsidRPr="007E5E34">
              <w:rPr>
                <w:rFonts w:ascii="Times New Roman" w:hAnsi="Times New Roman"/>
                <w:color w:val="000000"/>
                <w:sz w:val="20"/>
                <w:szCs w:val="20"/>
                <w:lang w:eastAsia="ru-RU"/>
              </w:rPr>
              <w:t>Не соответствие рекламной конструкции требованиям технического регламента</w:t>
            </w:r>
          </w:p>
        </w:tc>
        <w:tc>
          <w:tcPr>
            <w:tcW w:w="1134" w:type="dxa"/>
            <w:tcBorders>
              <w:top w:val="nil"/>
              <w:left w:val="nil"/>
              <w:bottom w:val="single" w:sz="4" w:space="0" w:color="auto"/>
              <w:right w:val="single" w:sz="4" w:space="0" w:color="auto"/>
            </w:tcBorders>
            <w:shd w:val="clear" w:color="FFFFCC" w:fill="FFFFFF"/>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r w:rsidRPr="007E5E34">
              <w:rPr>
                <w:rFonts w:ascii="Times New Roman" w:hAnsi="Times New Roman"/>
                <w:color w:val="000000"/>
                <w:sz w:val="20"/>
                <w:szCs w:val="20"/>
                <w:lang w:eastAsia="ru-RU"/>
              </w:rPr>
              <w:t>фото</w:t>
            </w:r>
          </w:p>
        </w:tc>
        <w:tc>
          <w:tcPr>
            <w:tcW w:w="1134" w:type="dxa"/>
            <w:tcBorders>
              <w:top w:val="nil"/>
              <w:left w:val="nil"/>
              <w:bottom w:val="single" w:sz="4" w:space="0" w:color="auto"/>
              <w:right w:val="single" w:sz="4" w:space="0" w:color="auto"/>
            </w:tcBorders>
            <w:shd w:val="clear" w:color="FFFFCC" w:fill="FFFFFF"/>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r w:rsidRPr="007E5E34">
              <w:rPr>
                <w:rFonts w:ascii="Times New Roman" w:hAnsi="Times New Roman"/>
                <w:color w:val="000000"/>
                <w:sz w:val="20"/>
                <w:szCs w:val="20"/>
                <w:lang w:eastAsia="ru-RU"/>
              </w:rPr>
              <w:t>гражданин, индивидуальный предприниматель, юридическое лицо (собственник рекламной конструкции, либо собственник имущества к которому присоединяется рекламная конструкция)</w:t>
            </w:r>
          </w:p>
        </w:tc>
        <w:tc>
          <w:tcPr>
            <w:tcW w:w="788" w:type="dxa"/>
            <w:tcBorders>
              <w:top w:val="nil"/>
              <w:left w:val="nil"/>
              <w:bottom w:val="single" w:sz="4" w:space="0" w:color="auto"/>
              <w:right w:val="single" w:sz="4" w:space="0" w:color="auto"/>
            </w:tcBorders>
            <w:shd w:val="clear" w:color="auto" w:fill="auto"/>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p>
        </w:tc>
        <w:tc>
          <w:tcPr>
            <w:tcW w:w="808" w:type="dxa"/>
            <w:tcBorders>
              <w:top w:val="nil"/>
              <w:left w:val="nil"/>
              <w:bottom w:val="single" w:sz="4" w:space="0" w:color="auto"/>
              <w:right w:val="single" w:sz="4" w:space="0" w:color="auto"/>
            </w:tcBorders>
            <w:shd w:val="clear" w:color="auto" w:fill="auto"/>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p>
        </w:tc>
        <w:tc>
          <w:tcPr>
            <w:tcW w:w="672" w:type="dxa"/>
            <w:tcBorders>
              <w:top w:val="nil"/>
              <w:left w:val="nil"/>
              <w:bottom w:val="single" w:sz="4" w:space="0" w:color="auto"/>
              <w:right w:val="single" w:sz="4" w:space="0" w:color="auto"/>
            </w:tcBorders>
            <w:shd w:val="clear" w:color="auto" w:fill="auto"/>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p>
        </w:tc>
        <w:tc>
          <w:tcPr>
            <w:tcW w:w="850" w:type="dxa"/>
            <w:tcBorders>
              <w:top w:val="nil"/>
              <w:left w:val="nil"/>
              <w:bottom w:val="single" w:sz="4" w:space="0" w:color="auto"/>
              <w:right w:val="single" w:sz="4" w:space="0" w:color="auto"/>
            </w:tcBorders>
            <w:shd w:val="clear" w:color="auto" w:fill="auto"/>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p>
        </w:tc>
        <w:tc>
          <w:tcPr>
            <w:tcW w:w="1418" w:type="dxa"/>
            <w:tcBorders>
              <w:top w:val="nil"/>
              <w:left w:val="nil"/>
              <w:bottom w:val="single" w:sz="4" w:space="0" w:color="auto"/>
              <w:right w:val="single" w:sz="4" w:space="0" w:color="auto"/>
            </w:tcBorders>
            <w:shd w:val="clear" w:color="auto" w:fill="auto"/>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r w:rsidRPr="007E5E34">
              <w:rPr>
                <w:rFonts w:ascii="Times New Roman" w:hAnsi="Times New Roman"/>
                <w:color w:val="000000"/>
                <w:sz w:val="20"/>
                <w:szCs w:val="20"/>
                <w:lang w:eastAsia="ru-RU"/>
              </w:rPr>
              <w:t>В случае не соответствия рекламной конструкции требованиям технического регламента, необходим демонтаж рекламной конструкции</w:t>
            </w:r>
          </w:p>
        </w:tc>
        <w:tc>
          <w:tcPr>
            <w:tcW w:w="1559" w:type="dxa"/>
            <w:tcBorders>
              <w:top w:val="nil"/>
              <w:left w:val="nil"/>
              <w:bottom w:val="single" w:sz="4" w:space="0" w:color="auto"/>
              <w:right w:val="single" w:sz="4" w:space="0" w:color="auto"/>
            </w:tcBorders>
            <w:shd w:val="clear" w:color="auto" w:fill="auto"/>
            <w:hideMark/>
          </w:tcPr>
          <w:p w:rsidR="009316D2" w:rsidRPr="007E5E34" w:rsidRDefault="009316D2" w:rsidP="009316D2">
            <w:pPr>
              <w:suppressAutoHyphens w:val="0"/>
              <w:spacing w:after="0" w:line="240" w:lineRule="auto"/>
              <w:jc w:val="center"/>
              <w:rPr>
                <w:rFonts w:ascii="Times New Roman" w:hAnsi="Times New Roman"/>
                <w:color w:val="000000"/>
                <w:sz w:val="20"/>
                <w:szCs w:val="20"/>
                <w:lang w:eastAsia="ru-RU"/>
              </w:rPr>
            </w:pPr>
            <w:r w:rsidRPr="007E5E34">
              <w:rPr>
                <w:rFonts w:ascii="Times New Roman" w:hAnsi="Times New Roman"/>
                <w:color w:val="000000"/>
                <w:sz w:val="20"/>
                <w:szCs w:val="20"/>
                <w:lang w:eastAsia="ru-RU"/>
              </w:rPr>
              <w:t>Не более 90 дней</w:t>
            </w:r>
          </w:p>
        </w:tc>
      </w:tr>
    </w:tbl>
    <w:p w:rsidR="00DE4D99" w:rsidRPr="007E5E34" w:rsidRDefault="00DE4D99" w:rsidP="00DE4D99">
      <w:pPr>
        <w:spacing w:after="0"/>
        <w:rPr>
          <w:rFonts w:ascii="Times New Roman" w:hAnsi="Times New Roman"/>
          <w:sz w:val="24"/>
          <w:szCs w:val="24"/>
        </w:rPr>
      </w:pPr>
      <w:r w:rsidRPr="007E5E34">
        <w:rPr>
          <w:rFonts w:ascii="Times New Roman" w:hAnsi="Times New Roman"/>
          <w:sz w:val="24"/>
          <w:szCs w:val="24"/>
          <w:vertAlign w:val="superscript"/>
        </w:rPr>
        <w:t>____________________________________________________________________________________________________________________________________</w:t>
      </w:r>
    </w:p>
    <w:p w:rsidR="00DE4D99" w:rsidRPr="007E5E34" w:rsidRDefault="00DE4D99" w:rsidP="00DE4D99">
      <w:pPr>
        <w:spacing w:after="0"/>
        <w:rPr>
          <w:rFonts w:ascii="Times New Roman" w:hAnsi="Times New Roman"/>
          <w:sz w:val="24"/>
          <w:szCs w:val="24"/>
          <w:vertAlign w:val="superscript"/>
        </w:rPr>
      </w:pPr>
      <w:r w:rsidRPr="007E5E34">
        <w:rPr>
          <w:rFonts w:ascii="Times New Roman" w:hAnsi="Times New Roman"/>
          <w:sz w:val="24"/>
          <w:szCs w:val="24"/>
          <w:vertAlign w:val="superscript"/>
        </w:rPr>
        <w:t xml:space="preserve">(подпись)                                                                                             (инициалы, фамилия, должность должностного лица, проводящего плановую проверку)                              </w:t>
      </w:r>
      <w:r w:rsidRPr="007E5E34">
        <w:rPr>
          <w:rFonts w:ascii="Times New Roman" w:hAnsi="Times New Roman"/>
          <w:sz w:val="24"/>
          <w:szCs w:val="24"/>
        </w:rPr>
        <w:t>___       _________20____г.</w:t>
      </w:r>
    </w:p>
    <w:p w:rsidR="00DE4D99" w:rsidRPr="007E5E34" w:rsidRDefault="00DE4D99" w:rsidP="00DE4D99">
      <w:pPr>
        <w:spacing w:after="0"/>
        <w:rPr>
          <w:rFonts w:ascii="Times New Roman" w:hAnsi="Times New Roman"/>
          <w:sz w:val="24"/>
          <w:szCs w:val="24"/>
        </w:rPr>
      </w:pPr>
      <w:r w:rsidRPr="007E5E34">
        <w:rPr>
          <w:rFonts w:ascii="Times New Roman" w:hAnsi="Times New Roman"/>
          <w:sz w:val="24"/>
          <w:szCs w:val="24"/>
          <w:vertAlign w:val="superscript"/>
        </w:rPr>
        <w:t>____________________________________________________________________________________________________________________________________</w:t>
      </w:r>
    </w:p>
    <w:p w:rsidR="00DE4D99" w:rsidRPr="007E5E34" w:rsidRDefault="00DE4D99" w:rsidP="007E0A8D">
      <w:pPr>
        <w:spacing w:after="0"/>
        <w:rPr>
          <w:rFonts w:ascii="Times New Roman" w:hAnsi="Times New Roman"/>
          <w:sz w:val="24"/>
          <w:szCs w:val="24"/>
        </w:rPr>
        <w:sectPr w:rsidR="00DE4D99" w:rsidRPr="007E5E34" w:rsidSect="00DE4D99">
          <w:pgSz w:w="16838" w:h="11906" w:orient="landscape"/>
          <w:pgMar w:top="1701" w:right="1134" w:bottom="851" w:left="1134" w:header="709" w:footer="709" w:gutter="0"/>
          <w:cols w:space="708"/>
          <w:docGrid w:linePitch="360"/>
        </w:sectPr>
      </w:pPr>
      <w:r w:rsidRPr="007E5E34">
        <w:rPr>
          <w:rFonts w:ascii="Times New Roman" w:hAnsi="Times New Roman"/>
          <w:sz w:val="24"/>
          <w:szCs w:val="24"/>
          <w:vertAlign w:val="superscript"/>
        </w:rPr>
        <w:t xml:space="preserve">(подпись)                                                       </w:t>
      </w:r>
      <w:r w:rsidR="00AA569F" w:rsidRPr="007E5E34">
        <w:rPr>
          <w:rFonts w:ascii="Times New Roman" w:hAnsi="Times New Roman"/>
          <w:sz w:val="24"/>
          <w:szCs w:val="24"/>
          <w:vertAlign w:val="superscript"/>
        </w:rPr>
        <w:t xml:space="preserve"> </w:t>
      </w:r>
      <w:r w:rsidRPr="007E5E34">
        <w:rPr>
          <w:rFonts w:ascii="Times New Roman" w:hAnsi="Times New Roman"/>
          <w:sz w:val="24"/>
          <w:szCs w:val="24"/>
          <w:vertAlign w:val="superscript"/>
        </w:rPr>
        <w:t xml:space="preserve">                                     (инициалы, фамилия, должность должностного лица, проверяемого лица)                                 </w:t>
      </w:r>
      <w:r w:rsidRPr="007E5E34">
        <w:rPr>
          <w:rFonts w:ascii="Times New Roman" w:hAnsi="Times New Roman"/>
          <w:sz w:val="24"/>
          <w:szCs w:val="24"/>
        </w:rPr>
        <w:t>___       _________20____г</w:t>
      </w:r>
      <w:bookmarkStart w:id="42" w:name="%D0%9F%D1%80%D0%B8%D0%BB%D0%BE%D0%B6%D0%"/>
      <w:bookmarkEnd w:id="42"/>
      <w:r w:rsidR="007E0A8D" w:rsidRPr="007E5E34">
        <w:rPr>
          <w:rFonts w:ascii="Times New Roman" w:hAnsi="Times New Roman"/>
          <w:sz w:val="24"/>
          <w:szCs w:val="24"/>
        </w:rPr>
        <w:t>.</w:t>
      </w:r>
    </w:p>
    <w:p w:rsidR="00DC340D" w:rsidRPr="007E5E34" w:rsidRDefault="00DC340D" w:rsidP="00DC340D">
      <w:pPr>
        <w:autoSpaceDE w:val="0"/>
        <w:spacing w:after="0"/>
        <w:jc w:val="both"/>
        <w:rPr>
          <w:rFonts w:ascii="Times New Roman" w:hAnsi="Times New Roman"/>
          <w:sz w:val="28"/>
          <w:szCs w:val="28"/>
        </w:rPr>
      </w:pPr>
    </w:p>
    <w:p w:rsidR="005A38AE" w:rsidRDefault="005A38AE" w:rsidP="00EA61D0">
      <w:pPr>
        <w:pStyle w:val="3"/>
      </w:pPr>
      <w:bookmarkStart w:id="43" w:name="_Toc63948063"/>
      <w:r w:rsidRPr="00C67AF2">
        <w:t>Приложение</w:t>
      </w:r>
      <w:r>
        <w:t xml:space="preserve"> 10</w:t>
      </w:r>
      <w:bookmarkEnd w:id="43"/>
    </w:p>
    <w:p w:rsidR="0063581A" w:rsidRDefault="00BD2BF5" w:rsidP="005A38AE">
      <w:pPr>
        <w:suppressAutoHyphens w:val="0"/>
        <w:spacing w:after="0" w:line="240" w:lineRule="auto"/>
        <w:ind w:left="5103"/>
        <w:rPr>
          <w:sz w:val="28"/>
          <w:szCs w:val="28"/>
        </w:rPr>
      </w:pPr>
      <w:r w:rsidRPr="005A38AE">
        <w:rPr>
          <w:rFonts w:ascii="Times New Roman" w:hAnsi="Times New Roman"/>
          <w:sz w:val="28"/>
          <w:szCs w:val="28"/>
        </w:rPr>
        <w:t xml:space="preserve">к </w:t>
      </w:r>
      <w:r w:rsidRPr="005A38AE">
        <w:rPr>
          <w:rFonts w:ascii="Times New Roman" w:hAnsi="Times New Roman"/>
          <w:bCs/>
          <w:sz w:val="28"/>
          <w:szCs w:val="28"/>
          <w:lang w:eastAsia="ru-RU"/>
        </w:rPr>
        <w:t>Административн</w:t>
      </w:r>
      <w:r>
        <w:rPr>
          <w:rFonts w:ascii="Times New Roman" w:hAnsi="Times New Roman"/>
          <w:bCs/>
          <w:sz w:val="28"/>
          <w:szCs w:val="28"/>
          <w:lang w:eastAsia="ru-RU"/>
        </w:rPr>
        <w:t>ому</w:t>
      </w:r>
      <w:r w:rsidRPr="005A38AE">
        <w:rPr>
          <w:rFonts w:ascii="Times New Roman" w:hAnsi="Times New Roman"/>
          <w:bCs/>
          <w:sz w:val="28"/>
          <w:szCs w:val="28"/>
          <w:lang w:eastAsia="ru-RU"/>
        </w:rPr>
        <w:t xml:space="preserve"> регламент</w:t>
      </w:r>
      <w:r>
        <w:rPr>
          <w:rFonts w:ascii="Times New Roman" w:hAnsi="Times New Roman"/>
          <w:bCs/>
          <w:sz w:val="28"/>
          <w:szCs w:val="28"/>
          <w:lang w:eastAsia="ru-RU"/>
        </w:rPr>
        <w:t>у</w:t>
      </w:r>
      <w:r w:rsidRPr="005A38AE">
        <w:rPr>
          <w:rFonts w:ascii="Times New Roman" w:hAnsi="Times New Roman"/>
          <w:bCs/>
          <w:sz w:val="28"/>
          <w:szCs w:val="28"/>
          <w:lang w:eastAsia="ru-RU"/>
        </w:rPr>
        <w:t xml:space="preserve"> </w:t>
      </w:r>
      <w:r w:rsidR="005A38AE" w:rsidRPr="005A38AE">
        <w:rPr>
          <w:rFonts w:ascii="Times New Roman" w:hAnsi="Times New Roman"/>
          <w:bCs/>
          <w:sz w:val="28"/>
          <w:szCs w:val="28"/>
          <w:lang w:eastAsia="ru-RU"/>
        </w:rPr>
        <w:t xml:space="preserve">по осуществлению </w:t>
      </w:r>
      <w:r w:rsidR="005A38AE" w:rsidRPr="005A38AE">
        <w:rPr>
          <w:rFonts w:ascii="Times New Roman" w:hAnsi="Times New Roman"/>
          <w:spacing w:val="-11"/>
          <w:sz w:val="28"/>
          <w:szCs w:val="28"/>
          <w:lang w:eastAsia="ru-RU"/>
        </w:rPr>
        <w:t>муниципального контроля в сфере наружной реклам</w:t>
      </w:r>
      <w:r w:rsidR="005A38AE">
        <w:rPr>
          <w:rFonts w:ascii="Times New Roman" w:hAnsi="Times New Roman"/>
          <w:spacing w:val="-11"/>
          <w:sz w:val="28"/>
          <w:szCs w:val="28"/>
          <w:lang w:eastAsia="ru-RU"/>
        </w:rPr>
        <w:t>ы</w:t>
      </w:r>
      <w:r w:rsidR="005A38AE">
        <w:rPr>
          <w:sz w:val="28"/>
          <w:szCs w:val="28"/>
        </w:rPr>
        <w:t xml:space="preserve"> </w:t>
      </w:r>
    </w:p>
    <w:p w:rsidR="0063581A" w:rsidRDefault="0063581A" w:rsidP="00947C82">
      <w:pPr>
        <w:widowControl w:val="0"/>
        <w:tabs>
          <w:tab w:val="left" w:pos="0"/>
          <w:tab w:val="left" w:pos="5812"/>
        </w:tabs>
        <w:autoSpaceDE w:val="0"/>
        <w:spacing w:after="0"/>
        <w:ind w:left="5058" w:firstLine="45"/>
        <w:rPr>
          <w:rFonts w:ascii="Times New Roman" w:hAnsi="Times New Roman"/>
          <w:sz w:val="28"/>
          <w:szCs w:val="28"/>
        </w:rPr>
      </w:pPr>
    </w:p>
    <w:p w:rsidR="0063581A" w:rsidRDefault="0063581A" w:rsidP="00947C82">
      <w:pPr>
        <w:widowControl w:val="0"/>
        <w:tabs>
          <w:tab w:val="left" w:pos="0"/>
          <w:tab w:val="left" w:pos="5812"/>
        </w:tabs>
        <w:autoSpaceDE w:val="0"/>
        <w:spacing w:after="0"/>
        <w:ind w:left="5058" w:firstLine="45"/>
        <w:rPr>
          <w:rFonts w:ascii="Times New Roman" w:hAnsi="Times New Roman"/>
          <w:sz w:val="28"/>
          <w:szCs w:val="28"/>
        </w:rPr>
      </w:pPr>
    </w:p>
    <w:p w:rsidR="00634D45" w:rsidRPr="007E5E34" w:rsidRDefault="00634D45" w:rsidP="00DC340D">
      <w:pPr>
        <w:autoSpaceDE w:val="0"/>
        <w:spacing w:after="0"/>
        <w:jc w:val="both"/>
        <w:rPr>
          <w:rFonts w:ascii="Times New Roman" w:hAnsi="Times New Roman"/>
          <w:sz w:val="28"/>
          <w:szCs w:val="28"/>
        </w:rPr>
      </w:pPr>
    </w:p>
    <w:p w:rsidR="00947C82" w:rsidRDefault="00947C82" w:rsidP="00947C82">
      <w:pPr>
        <w:autoSpaceDE w:val="0"/>
        <w:spacing w:after="0" w:line="240" w:lineRule="auto"/>
        <w:jc w:val="center"/>
        <w:rPr>
          <w:rFonts w:ascii="Times New Roman" w:hAnsi="Times New Roman"/>
          <w:sz w:val="28"/>
          <w:szCs w:val="28"/>
        </w:rPr>
      </w:pPr>
      <w:r w:rsidRPr="007E5E34">
        <w:rPr>
          <w:rFonts w:ascii="Times New Roman" w:hAnsi="Times New Roman"/>
          <w:sz w:val="28"/>
          <w:szCs w:val="28"/>
        </w:rPr>
        <w:t>ФОРМА</w:t>
      </w:r>
    </w:p>
    <w:p w:rsidR="00DC340D" w:rsidRPr="007E5E34" w:rsidRDefault="00DC340D" w:rsidP="00947C82">
      <w:pPr>
        <w:autoSpaceDE w:val="0"/>
        <w:spacing w:after="0" w:line="240" w:lineRule="auto"/>
        <w:jc w:val="center"/>
        <w:rPr>
          <w:rFonts w:ascii="Times New Roman" w:hAnsi="Times New Roman"/>
          <w:sz w:val="28"/>
          <w:szCs w:val="28"/>
        </w:rPr>
      </w:pPr>
      <w:r w:rsidRPr="007E5E34">
        <w:rPr>
          <w:rFonts w:ascii="Times New Roman" w:hAnsi="Times New Roman"/>
          <w:sz w:val="28"/>
          <w:szCs w:val="28"/>
        </w:rPr>
        <w:t xml:space="preserve">отчетности в </w:t>
      </w:r>
      <w:r w:rsidR="00947C82">
        <w:rPr>
          <w:rFonts w:ascii="Times New Roman" w:hAnsi="Times New Roman"/>
          <w:sz w:val="28"/>
          <w:szCs w:val="28"/>
        </w:rPr>
        <w:t>Главном управлении по информационной политике</w:t>
      </w:r>
      <w:r w:rsidR="001A60BA">
        <w:rPr>
          <w:rFonts w:ascii="Times New Roman" w:hAnsi="Times New Roman"/>
          <w:sz w:val="28"/>
          <w:szCs w:val="28"/>
        </w:rPr>
        <w:t xml:space="preserve"> </w:t>
      </w:r>
      <w:r w:rsidR="00947C82">
        <w:rPr>
          <w:rFonts w:ascii="Times New Roman" w:hAnsi="Times New Roman"/>
          <w:sz w:val="28"/>
          <w:szCs w:val="28"/>
        </w:rPr>
        <w:t xml:space="preserve"> </w:t>
      </w:r>
      <w:r w:rsidRPr="007E5E34">
        <w:rPr>
          <w:rFonts w:ascii="Times New Roman" w:hAnsi="Times New Roman"/>
          <w:sz w:val="28"/>
          <w:szCs w:val="28"/>
        </w:rPr>
        <w:t>Московской области</w:t>
      </w:r>
    </w:p>
    <w:p w:rsidR="00DC340D" w:rsidRPr="007E5E34" w:rsidRDefault="00DC340D" w:rsidP="00DC340D">
      <w:pPr>
        <w:autoSpaceDE w:val="0"/>
        <w:spacing w:after="0"/>
        <w:jc w:val="both"/>
        <w:rPr>
          <w:rFonts w:ascii="Times New Roman" w:hAnsi="Times New Roman"/>
          <w:sz w:val="28"/>
          <w:szCs w:val="28"/>
        </w:rPr>
      </w:pPr>
    </w:p>
    <w:tbl>
      <w:tblPr>
        <w:tblStyle w:val="a9"/>
        <w:tblW w:w="10936" w:type="dxa"/>
        <w:tblInd w:w="-1221" w:type="dxa"/>
        <w:tblLayout w:type="fixed"/>
        <w:tblLook w:val="04A0" w:firstRow="1" w:lastRow="0" w:firstColumn="1" w:lastColumn="0" w:noHBand="0" w:noVBand="1"/>
      </w:tblPr>
      <w:tblGrid>
        <w:gridCol w:w="594"/>
        <w:gridCol w:w="1588"/>
        <w:gridCol w:w="1701"/>
        <w:gridCol w:w="708"/>
        <w:gridCol w:w="687"/>
        <w:gridCol w:w="1049"/>
        <w:gridCol w:w="1579"/>
        <w:gridCol w:w="1515"/>
        <w:gridCol w:w="1515"/>
      </w:tblGrid>
      <w:tr w:rsidR="00007E2D" w:rsidRPr="00007E2D" w:rsidTr="00007E2D">
        <w:tc>
          <w:tcPr>
            <w:tcW w:w="594" w:type="dxa"/>
          </w:tcPr>
          <w:p w:rsidR="00007E2D" w:rsidRPr="007E5E34" w:rsidRDefault="00007E2D" w:rsidP="00DC5BB1">
            <w:pPr>
              <w:autoSpaceDE w:val="0"/>
              <w:spacing w:after="0"/>
              <w:jc w:val="both"/>
              <w:rPr>
                <w:rFonts w:ascii="Times New Roman" w:hAnsi="Times New Roman"/>
                <w:sz w:val="20"/>
                <w:szCs w:val="20"/>
              </w:rPr>
            </w:pPr>
            <w:r w:rsidRPr="007E5E34">
              <w:rPr>
                <w:rFonts w:ascii="Times New Roman" w:hAnsi="Times New Roman"/>
                <w:sz w:val="20"/>
                <w:szCs w:val="20"/>
              </w:rPr>
              <w:t xml:space="preserve">№ </w:t>
            </w:r>
            <w:proofErr w:type="gramStart"/>
            <w:r w:rsidRPr="007E5E34">
              <w:rPr>
                <w:rFonts w:ascii="Times New Roman" w:hAnsi="Times New Roman"/>
                <w:sz w:val="20"/>
                <w:szCs w:val="20"/>
              </w:rPr>
              <w:t>п</w:t>
            </w:r>
            <w:proofErr w:type="gramEnd"/>
            <w:r w:rsidRPr="007E5E34">
              <w:rPr>
                <w:rFonts w:ascii="Times New Roman" w:hAnsi="Times New Roman"/>
                <w:sz w:val="20"/>
                <w:szCs w:val="20"/>
              </w:rPr>
              <w:t>/п</w:t>
            </w:r>
          </w:p>
        </w:tc>
        <w:tc>
          <w:tcPr>
            <w:tcW w:w="1588" w:type="dxa"/>
          </w:tcPr>
          <w:p w:rsidR="00007E2D" w:rsidRPr="007E5E34" w:rsidRDefault="00007E2D" w:rsidP="00DC5BB1">
            <w:pPr>
              <w:autoSpaceDE w:val="0"/>
              <w:spacing w:after="0"/>
              <w:jc w:val="both"/>
              <w:rPr>
                <w:rFonts w:ascii="Times New Roman" w:hAnsi="Times New Roman"/>
                <w:sz w:val="20"/>
                <w:szCs w:val="20"/>
              </w:rPr>
            </w:pPr>
            <w:r w:rsidRPr="007E5E34">
              <w:rPr>
                <w:rFonts w:ascii="Times New Roman" w:hAnsi="Times New Roman"/>
                <w:sz w:val="20"/>
                <w:szCs w:val="20"/>
              </w:rPr>
              <w:t>Наименование МО</w:t>
            </w:r>
          </w:p>
        </w:tc>
        <w:tc>
          <w:tcPr>
            <w:tcW w:w="1701" w:type="dxa"/>
          </w:tcPr>
          <w:p w:rsidR="00007E2D" w:rsidRPr="007E5E34" w:rsidRDefault="00007E2D" w:rsidP="00DC5BB1">
            <w:pPr>
              <w:autoSpaceDE w:val="0"/>
              <w:spacing w:after="0"/>
              <w:jc w:val="both"/>
              <w:rPr>
                <w:rFonts w:ascii="Times New Roman" w:hAnsi="Times New Roman"/>
                <w:sz w:val="20"/>
                <w:szCs w:val="20"/>
              </w:rPr>
            </w:pPr>
            <w:r w:rsidRPr="007E5E34">
              <w:rPr>
                <w:rFonts w:ascii="Times New Roman" w:hAnsi="Times New Roman"/>
                <w:sz w:val="20"/>
                <w:szCs w:val="20"/>
              </w:rPr>
              <w:t>Адрес установки РК</w:t>
            </w:r>
          </w:p>
        </w:tc>
        <w:tc>
          <w:tcPr>
            <w:tcW w:w="708" w:type="dxa"/>
          </w:tcPr>
          <w:p w:rsidR="00007E2D" w:rsidRPr="007E5E34" w:rsidRDefault="00007E2D" w:rsidP="00DC5BB1">
            <w:pPr>
              <w:autoSpaceDE w:val="0"/>
              <w:spacing w:after="0"/>
              <w:jc w:val="both"/>
              <w:rPr>
                <w:rFonts w:ascii="Times New Roman" w:hAnsi="Times New Roman"/>
                <w:sz w:val="20"/>
                <w:szCs w:val="20"/>
              </w:rPr>
            </w:pPr>
            <w:r w:rsidRPr="007E5E34">
              <w:rPr>
                <w:rFonts w:ascii="Times New Roman" w:hAnsi="Times New Roman"/>
                <w:sz w:val="20"/>
                <w:szCs w:val="20"/>
              </w:rPr>
              <w:t>№ РМ</w:t>
            </w:r>
          </w:p>
        </w:tc>
        <w:tc>
          <w:tcPr>
            <w:tcW w:w="687" w:type="dxa"/>
          </w:tcPr>
          <w:p w:rsidR="00007E2D" w:rsidRPr="007E5E34" w:rsidRDefault="00007E2D" w:rsidP="00DC5BB1">
            <w:pPr>
              <w:autoSpaceDE w:val="0"/>
              <w:spacing w:after="0"/>
              <w:jc w:val="both"/>
              <w:rPr>
                <w:rFonts w:ascii="Times New Roman" w:hAnsi="Times New Roman"/>
                <w:sz w:val="20"/>
                <w:szCs w:val="20"/>
              </w:rPr>
            </w:pPr>
            <w:r w:rsidRPr="007E5E34">
              <w:rPr>
                <w:rFonts w:ascii="Times New Roman" w:hAnsi="Times New Roman"/>
                <w:sz w:val="20"/>
                <w:szCs w:val="20"/>
              </w:rPr>
              <w:t>Тип РК</w:t>
            </w:r>
          </w:p>
        </w:tc>
        <w:tc>
          <w:tcPr>
            <w:tcW w:w="1049" w:type="dxa"/>
          </w:tcPr>
          <w:p w:rsidR="00007E2D" w:rsidRPr="007E5E34" w:rsidRDefault="00007E2D" w:rsidP="00DC5BB1">
            <w:pPr>
              <w:autoSpaceDE w:val="0"/>
              <w:spacing w:after="0"/>
              <w:jc w:val="both"/>
              <w:rPr>
                <w:rFonts w:ascii="Times New Roman" w:hAnsi="Times New Roman"/>
                <w:sz w:val="20"/>
                <w:szCs w:val="20"/>
              </w:rPr>
            </w:pPr>
            <w:r w:rsidRPr="007E5E34">
              <w:rPr>
                <w:rFonts w:ascii="Times New Roman" w:hAnsi="Times New Roman"/>
                <w:sz w:val="20"/>
                <w:szCs w:val="20"/>
              </w:rPr>
              <w:t>Размер РК</w:t>
            </w:r>
          </w:p>
        </w:tc>
        <w:tc>
          <w:tcPr>
            <w:tcW w:w="1579" w:type="dxa"/>
          </w:tcPr>
          <w:p w:rsidR="00007E2D" w:rsidRPr="007E5E34" w:rsidRDefault="00007E2D" w:rsidP="00DC5BB1">
            <w:pPr>
              <w:autoSpaceDE w:val="0"/>
              <w:spacing w:after="0"/>
              <w:jc w:val="both"/>
              <w:rPr>
                <w:rFonts w:ascii="Times New Roman" w:hAnsi="Times New Roman"/>
                <w:sz w:val="20"/>
                <w:szCs w:val="20"/>
              </w:rPr>
            </w:pPr>
            <w:r w:rsidRPr="007E5E34">
              <w:rPr>
                <w:rFonts w:ascii="Times New Roman" w:hAnsi="Times New Roman"/>
                <w:sz w:val="20"/>
                <w:szCs w:val="20"/>
              </w:rPr>
              <w:t>Дата вынесения предостережения</w:t>
            </w:r>
          </w:p>
        </w:tc>
        <w:tc>
          <w:tcPr>
            <w:tcW w:w="1515" w:type="dxa"/>
          </w:tcPr>
          <w:p w:rsidR="00007E2D" w:rsidRPr="007E5E34" w:rsidRDefault="00007E2D" w:rsidP="00DC5BB1">
            <w:pPr>
              <w:autoSpaceDE w:val="0"/>
              <w:spacing w:after="0"/>
              <w:jc w:val="both"/>
              <w:rPr>
                <w:rFonts w:ascii="Times New Roman" w:hAnsi="Times New Roman"/>
                <w:sz w:val="20"/>
                <w:szCs w:val="20"/>
              </w:rPr>
            </w:pPr>
            <w:r w:rsidRPr="007E5E34">
              <w:rPr>
                <w:rFonts w:ascii="Times New Roman" w:hAnsi="Times New Roman"/>
                <w:sz w:val="20"/>
                <w:szCs w:val="20"/>
              </w:rPr>
              <w:t>Дата вынесения предписания</w:t>
            </w:r>
          </w:p>
        </w:tc>
        <w:tc>
          <w:tcPr>
            <w:tcW w:w="1515" w:type="dxa"/>
          </w:tcPr>
          <w:p w:rsidR="00007E2D" w:rsidRPr="00007E2D" w:rsidRDefault="00007E2D" w:rsidP="00DC5BB1">
            <w:pPr>
              <w:autoSpaceDE w:val="0"/>
              <w:spacing w:after="0"/>
              <w:jc w:val="both"/>
              <w:rPr>
                <w:rFonts w:ascii="Times New Roman" w:hAnsi="Times New Roman"/>
                <w:sz w:val="20"/>
                <w:szCs w:val="20"/>
              </w:rPr>
            </w:pPr>
            <w:r w:rsidRPr="007E5E34">
              <w:rPr>
                <w:rFonts w:ascii="Times New Roman" w:hAnsi="Times New Roman"/>
                <w:sz w:val="20"/>
                <w:szCs w:val="20"/>
              </w:rPr>
              <w:t>Дата демонтажа</w:t>
            </w:r>
          </w:p>
        </w:tc>
      </w:tr>
    </w:tbl>
    <w:p w:rsidR="0063581A" w:rsidRDefault="0063581A" w:rsidP="00DC340D">
      <w:pPr>
        <w:autoSpaceDE w:val="0"/>
        <w:spacing w:after="0"/>
        <w:jc w:val="both"/>
        <w:rPr>
          <w:rFonts w:ascii="Times New Roman" w:hAnsi="Times New Roman"/>
          <w:sz w:val="28"/>
          <w:szCs w:val="28"/>
        </w:rPr>
      </w:pPr>
    </w:p>
    <w:p w:rsidR="00DC340D" w:rsidRPr="00A3212A" w:rsidRDefault="00DC340D" w:rsidP="00FE5168">
      <w:pPr>
        <w:tabs>
          <w:tab w:val="left" w:pos="709"/>
          <w:tab w:val="left" w:pos="1134"/>
          <w:tab w:val="left" w:pos="1276"/>
        </w:tabs>
        <w:spacing w:after="0"/>
        <w:jc w:val="both"/>
        <w:rPr>
          <w:rFonts w:ascii="Times New Roman" w:hAnsi="Times New Roman"/>
          <w:sz w:val="28"/>
        </w:rPr>
      </w:pPr>
    </w:p>
    <w:sectPr w:rsidR="00DC340D" w:rsidRPr="00A3212A" w:rsidSect="0034129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685F" w:rsidRDefault="00A4685F">
      <w:pPr>
        <w:spacing w:after="0" w:line="240" w:lineRule="auto"/>
      </w:pPr>
      <w:r>
        <w:separator/>
      </w:r>
    </w:p>
  </w:endnote>
  <w:endnote w:type="continuationSeparator" w:id="0">
    <w:p w:rsidR="00A4685F" w:rsidRDefault="00A468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685F" w:rsidRDefault="00A4685F">
      <w:pPr>
        <w:spacing w:after="0" w:line="240" w:lineRule="auto"/>
      </w:pPr>
      <w:r>
        <w:separator/>
      </w:r>
    </w:p>
  </w:footnote>
  <w:footnote w:type="continuationSeparator" w:id="0">
    <w:p w:rsidR="00A4685F" w:rsidRDefault="00A468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3F3" w:rsidRDefault="000003F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3F3" w:rsidRDefault="00DC1FD8">
    <w:pPr>
      <w:pStyle w:val="a6"/>
      <w:jc w:val="center"/>
    </w:pPr>
    <w:r>
      <w:fldChar w:fldCharType="begin"/>
    </w:r>
    <w:r>
      <w:instrText xml:space="preserve"> PAGE </w:instrText>
    </w:r>
    <w:r>
      <w:fldChar w:fldCharType="separate"/>
    </w:r>
    <w:r w:rsidR="00487BE8">
      <w:rPr>
        <w:noProof/>
      </w:rPr>
      <w:t>1</w:t>
    </w:r>
    <w:r>
      <w:rPr>
        <w:noProof/>
      </w:rPr>
      <w:fldChar w:fldCharType="end"/>
    </w:r>
  </w:p>
  <w:p w:rsidR="000003F3" w:rsidRDefault="000003F3">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3F3" w:rsidRDefault="000003F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3"/>
    <w:multiLevelType w:val="multilevel"/>
    <w:tmpl w:val="00000003"/>
    <w:name w:val="WW8Num3"/>
    <w:lvl w:ilvl="0">
      <w:start w:val="1"/>
      <w:numFmt w:val="decimal"/>
      <w:lvlText w:val="%1)"/>
      <w:lvlJc w:val="left"/>
      <w:pPr>
        <w:tabs>
          <w:tab w:val="num" w:pos="708"/>
        </w:tabs>
        <w:ind w:left="0" w:firstLine="0"/>
      </w:pPr>
      <w:rPr>
        <w:rFonts w:ascii="Times New Roman" w:hAnsi="Times New Roman" w:cs="Times New Roman"/>
        <w:sz w:val="28"/>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
    <w:nsid w:val="00000004"/>
    <w:multiLevelType w:val="singleLevel"/>
    <w:tmpl w:val="00000004"/>
    <w:name w:val="WW8Num23"/>
    <w:lvl w:ilvl="0">
      <w:start w:val="1"/>
      <w:numFmt w:val="decimal"/>
      <w:lvlText w:val="%1."/>
      <w:lvlJc w:val="left"/>
      <w:pPr>
        <w:tabs>
          <w:tab w:val="num" w:pos="720"/>
        </w:tabs>
        <w:ind w:left="720" w:hanging="360"/>
      </w:pPr>
    </w:lvl>
  </w:abstractNum>
  <w:abstractNum w:abstractNumId="3">
    <w:nsid w:val="00000008"/>
    <w:multiLevelType w:val="singleLevel"/>
    <w:tmpl w:val="00000008"/>
    <w:name w:val="WW8Num8"/>
    <w:lvl w:ilvl="0">
      <w:start w:val="2"/>
      <w:numFmt w:val="decimal"/>
      <w:lvlText w:val="%1."/>
      <w:lvlJc w:val="left"/>
      <w:pPr>
        <w:tabs>
          <w:tab w:val="num" w:pos="708"/>
        </w:tabs>
        <w:ind w:left="0" w:firstLine="0"/>
      </w:pPr>
      <w:rPr>
        <w:rFonts w:ascii="Times New Roman" w:hAnsi="Times New Roman" w:cs="Times New Roman" w:hint="default"/>
        <w:sz w:val="28"/>
        <w:szCs w:val="28"/>
      </w:rPr>
    </w:lvl>
  </w:abstractNum>
  <w:abstractNum w:abstractNumId="4">
    <w:nsid w:val="0000000C"/>
    <w:multiLevelType w:val="multilevel"/>
    <w:tmpl w:val="0000000C"/>
    <w:name w:val="WW8Num12"/>
    <w:lvl w:ilvl="0">
      <w:start w:val="1"/>
      <w:numFmt w:val="decimal"/>
      <w:lvlText w:val="%1)"/>
      <w:lvlJc w:val="left"/>
      <w:pPr>
        <w:tabs>
          <w:tab w:val="num" w:pos="0"/>
        </w:tabs>
        <w:ind w:left="1287" w:hanging="360"/>
      </w:pPr>
      <w:rPr>
        <w:rFonts w:ascii="Times New Roman" w:hAnsi="Times New Roman" w:cs="Times New Roman" w:hint="default"/>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E"/>
    <w:multiLevelType w:val="multilevel"/>
    <w:tmpl w:val="0000000E"/>
    <w:lvl w:ilvl="0">
      <w:start w:val="1"/>
      <w:numFmt w:val="decimal"/>
      <w:lvlText w:val="%1)"/>
      <w:lvlJc w:val="left"/>
      <w:pPr>
        <w:tabs>
          <w:tab w:val="num" w:pos="-143"/>
        </w:tabs>
        <w:ind w:left="785" w:hanging="360"/>
      </w:pPr>
      <w:rPr>
        <w:rFonts w:ascii="Times New Roman" w:hAnsi="Times New Roman" w:cs="Times New Roman" w:hint="default"/>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F"/>
    <w:multiLevelType w:val="multilevel"/>
    <w:tmpl w:val="0000000F"/>
    <w:name w:val="WW8Num15"/>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ascii="Times New Roman" w:hAnsi="Times New Roman" w:cs="Times New Roman" w:hint="default"/>
        <w:sz w:val="28"/>
        <w:szCs w:val="28"/>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00000010"/>
    <w:multiLevelType w:val="singleLevel"/>
    <w:tmpl w:val="00000010"/>
    <w:name w:val="WW8Num16"/>
    <w:lvl w:ilvl="0">
      <w:start w:val="41"/>
      <w:numFmt w:val="decimal"/>
      <w:lvlText w:val="%1."/>
      <w:lvlJc w:val="left"/>
      <w:pPr>
        <w:tabs>
          <w:tab w:val="num" w:pos="0"/>
        </w:tabs>
        <w:ind w:left="1429" w:hanging="360"/>
      </w:pPr>
      <w:rPr>
        <w:rFonts w:ascii="Times New Roman" w:hAnsi="Times New Roman" w:cs="Times New Roman" w:hint="default"/>
        <w:i w:val="0"/>
        <w:color w:val="auto"/>
        <w:sz w:val="28"/>
        <w:szCs w:val="28"/>
        <w:highlight w:val="green"/>
      </w:rPr>
    </w:lvl>
  </w:abstractNum>
  <w:abstractNum w:abstractNumId="8">
    <w:nsid w:val="00000011"/>
    <w:multiLevelType w:val="multilevel"/>
    <w:tmpl w:val="00000011"/>
    <w:name w:val="WW8Num17"/>
    <w:lvl w:ilvl="0">
      <w:start w:val="106"/>
      <w:numFmt w:val="decimal"/>
      <w:lvlText w:val="%1."/>
      <w:lvlJc w:val="left"/>
      <w:pPr>
        <w:tabs>
          <w:tab w:val="num" w:pos="0"/>
        </w:tabs>
        <w:ind w:left="1070" w:hanging="360"/>
      </w:pPr>
    </w:lvl>
    <w:lvl w:ilvl="1">
      <w:start w:val="1"/>
      <w:numFmt w:val="decimal"/>
      <w:lvlText w:val="%2)"/>
      <w:lvlJc w:val="left"/>
      <w:pPr>
        <w:tabs>
          <w:tab w:val="num" w:pos="0"/>
        </w:tabs>
        <w:ind w:left="2150" w:hanging="360"/>
      </w:pPr>
      <w:rPr>
        <w:rFonts w:ascii="Times New Roman" w:hAnsi="Times New Roman" w:cs="Times New Roman" w:hint="default"/>
        <w:color w:val="00000A"/>
        <w:sz w:val="28"/>
        <w:szCs w:val="28"/>
      </w:rPr>
    </w:lvl>
    <w:lvl w:ilvl="2">
      <w:start w:val="1"/>
      <w:numFmt w:val="lowerRoman"/>
      <w:lvlText w:val="%3."/>
      <w:lvlJc w:val="right"/>
      <w:pPr>
        <w:tabs>
          <w:tab w:val="num" w:pos="0"/>
        </w:tabs>
        <w:ind w:left="2870" w:hanging="180"/>
      </w:pPr>
    </w:lvl>
    <w:lvl w:ilvl="3">
      <w:start w:val="1"/>
      <w:numFmt w:val="decimal"/>
      <w:lvlText w:val="%4."/>
      <w:lvlJc w:val="left"/>
      <w:pPr>
        <w:tabs>
          <w:tab w:val="num" w:pos="0"/>
        </w:tabs>
        <w:ind w:left="3590" w:hanging="360"/>
      </w:pPr>
    </w:lvl>
    <w:lvl w:ilvl="4">
      <w:start w:val="1"/>
      <w:numFmt w:val="lowerLetter"/>
      <w:lvlText w:val="%5."/>
      <w:lvlJc w:val="left"/>
      <w:pPr>
        <w:tabs>
          <w:tab w:val="num" w:pos="0"/>
        </w:tabs>
        <w:ind w:left="4310" w:hanging="360"/>
      </w:pPr>
    </w:lvl>
    <w:lvl w:ilvl="5">
      <w:start w:val="1"/>
      <w:numFmt w:val="lowerRoman"/>
      <w:lvlText w:val="%6."/>
      <w:lvlJc w:val="right"/>
      <w:pPr>
        <w:tabs>
          <w:tab w:val="num" w:pos="0"/>
        </w:tabs>
        <w:ind w:left="5030" w:hanging="180"/>
      </w:pPr>
    </w:lvl>
    <w:lvl w:ilvl="6">
      <w:start w:val="1"/>
      <w:numFmt w:val="decimal"/>
      <w:lvlText w:val="%7."/>
      <w:lvlJc w:val="left"/>
      <w:pPr>
        <w:tabs>
          <w:tab w:val="num" w:pos="0"/>
        </w:tabs>
        <w:ind w:left="5750" w:hanging="360"/>
      </w:pPr>
    </w:lvl>
    <w:lvl w:ilvl="7">
      <w:start w:val="1"/>
      <w:numFmt w:val="lowerLetter"/>
      <w:lvlText w:val="%8."/>
      <w:lvlJc w:val="left"/>
      <w:pPr>
        <w:tabs>
          <w:tab w:val="num" w:pos="0"/>
        </w:tabs>
        <w:ind w:left="6470" w:hanging="360"/>
      </w:pPr>
    </w:lvl>
    <w:lvl w:ilvl="8">
      <w:start w:val="1"/>
      <w:numFmt w:val="lowerRoman"/>
      <w:lvlText w:val="%9."/>
      <w:lvlJc w:val="right"/>
      <w:pPr>
        <w:tabs>
          <w:tab w:val="num" w:pos="0"/>
        </w:tabs>
        <w:ind w:left="7190" w:hanging="180"/>
      </w:pPr>
    </w:lvl>
  </w:abstractNum>
  <w:abstractNum w:abstractNumId="9">
    <w:nsid w:val="00000012"/>
    <w:multiLevelType w:val="multilevel"/>
    <w:tmpl w:val="00000012"/>
    <w:name w:val="WW8Num18"/>
    <w:lvl w:ilvl="0">
      <w:start w:val="1"/>
      <w:numFmt w:val="decimal"/>
      <w:lvlText w:val="%1)"/>
      <w:lvlJc w:val="left"/>
      <w:pPr>
        <w:tabs>
          <w:tab w:val="num" w:pos="0"/>
        </w:tabs>
        <w:ind w:left="1211" w:hanging="360"/>
      </w:pPr>
      <w:rPr>
        <w:rFonts w:ascii="Times New Roman" w:eastAsia="Times New Roman" w:hAnsi="Times New Roman" w:cs="Times New Roman" w:hint="default"/>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149A1B17"/>
    <w:multiLevelType w:val="hybridMultilevel"/>
    <w:tmpl w:val="1DFCAED6"/>
    <w:lvl w:ilvl="0" w:tplc="F4D06BDA">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4CF73D7"/>
    <w:multiLevelType w:val="hybridMultilevel"/>
    <w:tmpl w:val="60C0FC5E"/>
    <w:lvl w:ilvl="0" w:tplc="79EE45C8">
      <w:start w:val="95"/>
      <w:numFmt w:val="decimal"/>
      <w:lvlText w:val="%1."/>
      <w:lvlJc w:val="left"/>
      <w:pPr>
        <w:ind w:left="1085" w:hanging="375"/>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2">
    <w:nsid w:val="15005A8F"/>
    <w:multiLevelType w:val="hybridMultilevel"/>
    <w:tmpl w:val="E1B2ECFC"/>
    <w:lvl w:ilvl="0" w:tplc="04190011">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1D2A07F5"/>
    <w:multiLevelType w:val="hybridMultilevel"/>
    <w:tmpl w:val="43B25B70"/>
    <w:lvl w:ilvl="0" w:tplc="D584B2DC">
      <w:start w:val="39"/>
      <w:numFmt w:val="decimal"/>
      <w:lvlText w:val="%1."/>
      <w:lvlJc w:val="left"/>
      <w:pPr>
        <w:ind w:left="1444" w:hanging="375"/>
      </w:pPr>
      <w:rPr>
        <w:rFonts w:ascii="Times New Roman" w:hAnsi="Times New Roman" w:hint="default"/>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23FC391B"/>
    <w:multiLevelType w:val="hybridMultilevel"/>
    <w:tmpl w:val="0F9C1AB6"/>
    <w:lvl w:ilvl="0" w:tplc="8E98090A">
      <w:start w:val="61"/>
      <w:numFmt w:val="decimal"/>
      <w:lvlText w:val="%1."/>
      <w:lvlJc w:val="left"/>
      <w:pPr>
        <w:ind w:left="510" w:hanging="375"/>
      </w:pPr>
      <w:rPr>
        <w:rFonts w:ascii="Times New Roman" w:hAnsi="Times New Roman" w:hint="default"/>
        <w:sz w:val="28"/>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15">
    <w:nsid w:val="47D73511"/>
    <w:multiLevelType w:val="singleLevel"/>
    <w:tmpl w:val="00000010"/>
    <w:lvl w:ilvl="0">
      <w:start w:val="41"/>
      <w:numFmt w:val="decimal"/>
      <w:lvlText w:val="%1."/>
      <w:lvlJc w:val="left"/>
      <w:pPr>
        <w:tabs>
          <w:tab w:val="num" w:pos="0"/>
        </w:tabs>
        <w:ind w:left="1429" w:hanging="360"/>
      </w:pPr>
      <w:rPr>
        <w:rFonts w:ascii="Times New Roman" w:hAnsi="Times New Roman" w:cs="Times New Roman" w:hint="default"/>
        <w:i w:val="0"/>
        <w:color w:val="auto"/>
        <w:sz w:val="28"/>
        <w:szCs w:val="28"/>
        <w:highlight w:val="green"/>
      </w:rPr>
    </w:lvl>
  </w:abstractNum>
  <w:abstractNum w:abstractNumId="16">
    <w:nsid w:val="516D0CD0"/>
    <w:multiLevelType w:val="singleLevel"/>
    <w:tmpl w:val="00000010"/>
    <w:lvl w:ilvl="0">
      <w:start w:val="41"/>
      <w:numFmt w:val="decimal"/>
      <w:lvlText w:val="%1."/>
      <w:lvlJc w:val="left"/>
      <w:pPr>
        <w:tabs>
          <w:tab w:val="num" w:pos="0"/>
        </w:tabs>
        <w:ind w:left="1429" w:hanging="360"/>
      </w:pPr>
      <w:rPr>
        <w:rFonts w:ascii="Times New Roman" w:hAnsi="Times New Roman" w:cs="Times New Roman" w:hint="default"/>
        <w:i w:val="0"/>
        <w:color w:val="auto"/>
        <w:sz w:val="28"/>
        <w:szCs w:val="28"/>
        <w:highlight w:val="green"/>
      </w:rPr>
    </w:lvl>
  </w:abstractNum>
  <w:abstractNum w:abstractNumId="17">
    <w:nsid w:val="5D6404B5"/>
    <w:multiLevelType w:val="hybridMultilevel"/>
    <w:tmpl w:val="7DE4F0AE"/>
    <w:lvl w:ilvl="0" w:tplc="F66E774E">
      <w:start w:val="61"/>
      <w:numFmt w:val="decimal"/>
      <w:lvlText w:val="%1."/>
      <w:lvlJc w:val="left"/>
      <w:pPr>
        <w:ind w:left="735" w:hanging="375"/>
      </w:pPr>
      <w:rPr>
        <w:rFonts w:ascii="Times New Roman" w:hAnsi="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3767351"/>
    <w:multiLevelType w:val="hybridMultilevel"/>
    <w:tmpl w:val="B4663FB8"/>
    <w:lvl w:ilvl="0" w:tplc="FC8086D2">
      <w:start w:val="3"/>
      <w:numFmt w:val="decimal"/>
      <w:lvlText w:val="%1)"/>
      <w:lvlJc w:val="left"/>
      <w:pPr>
        <w:ind w:left="1069" w:hanging="360"/>
      </w:pPr>
      <w:rPr>
        <w:rFonts w:ascii="Times New Roman" w:hAnsi="Times New Roman" w:cs="Times New Roman"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3AC1BCE"/>
    <w:multiLevelType w:val="hybridMultilevel"/>
    <w:tmpl w:val="E8A494A0"/>
    <w:lvl w:ilvl="0" w:tplc="0A804C6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6505356"/>
    <w:multiLevelType w:val="hybridMultilevel"/>
    <w:tmpl w:val="83861EF8"/>
    <w:lvl w:ilvl="0" w:tplc="6FC09666">
      <w:start w:val="62"/>
      <w:numFmt w:val="decimal"/>
      <w:lvlText w:val="%1."/>
      <w:lvlJc w:val="left"/>
      <w:pPr>
        <w:ind w:left="1227" w:hanging="375"/>
      </w:pPr>
      <w:rPr>
        <w:rFonts w:ascii="Times New Roman" w:hAnsi="Times New Roman" w:cs="Times New Roman" w:hint="default"/>
        <w:sz w:val="28"/>
        <w:szCs w:val="28"/>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21">
    <w:nsid w:val="666611DF"/>
    <w:multiLevelType w:val="multilevel"/>
    <w:tmpl w:val="AB40607C"/>
    <w:lvl w:ilvl="0">
      <w:start w:val="1"/>
      <w:numFmt w:val="decimal"/>
      <w:lvlText w:val="%1)"/>
      <w:lvlJc w:val="left"/>
      <w:pPr>
        <w:tabs>
          <w:tab w:val="num" w:pos="-143"/>
        </w:tabs>
        <w:ind w:left="785" w:hanging="360"/>
      </w:pPr>
      <w:rPr>
        <w:rFonts w:hint="default"/>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2"/>
  </w:num>
  <w:num w:numId="2">
    <w:abstractNumId w:val="9"/>
  </w:num>
  <w:num w:numId="3">
    <w:abstractNumId w:val="5"/>
  </w:num>
  <w:num w:numId="4">
    <w:abstractNumId w:val="0"/>
  </w:num>
  <w:num w:numId="5">
    <w:abstractNumId w:val="6"/>
  </w:num>
  <w:num w:numId="6">
    <w:abstractNumId w:val="8"/>
  </w:num>
  <w:num w:numId="7">
    <w:abstractNumId w:val="3"/>
  </w:num>
  <w:num w:numId="8">
    <w:abstractNumId w:val="1"/>
  </w:num>
  <w:num w:numId="9">
    <w:abstractNumId w:val="7"/>
  </w:num>
  <w:num w:numId="10">
    <w:abstractNumId w:val="15"/>
  </w:num>
  <w:num w:numId="11">
    <w:abstractNumId w:val="16"/>
  </w:num>
  <w:num w:numId="12">
    <w:abstractNumId w:val="13"/>
  </w:num>
  <w:num w:numId="13">
    <w:abstractNumId w:val="4"/>
  </w:num>
  <w:num w:numId="14">
    <w:abstractNumId w:val="10"/>
  </w:num>
  <w:num w:numId="15">
    <w:abstractNumId w:val="14"/>
  </w:num>
  <w:num w:numId="16">
    <w:abstractNumId w:val="17"/>
  </w:num>
  <w:num w:numId="17">
    <w:abstractNumId w:val="11"/>
  </w:num>
  <w:num w:numId="18">
    <w:abstractNumId w:val="2"/>
  </w:num>
  <w:num w:numId="19">
    <w:abstractNumId w:val="21"/>
  </w:num>
  <w:num w:numId="20">
    <w:abstractNumId w:val="19"/>
  </w:num>
  <w:num w:numId="21">
    <w:abstractNumId w:val="18"/>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A3212A"/>
    <w:rsid w:val="000003F3"/>
    <w:rsid w:val="0000069D"/>
    <w:rsid w:val="00000AE4"/>
    <w:rsid w:val="00004D99"/>
    <w:rsid w:val="0000755C"/>
    <w:rsid w:val="00007E2D"/>
    <w:rsid w:val="00010C0C"/>
    <w:rsid w:val="00015041"/>
    <w:rsid w:val="00024050"/>
    <w:rsid w:val="00024674"/>
    <w:rsid w:val="00026DAC"/>
    <w:rsid w:val="00027EBE"/>
    <w:rsid w:val="0006373C"/>
    <w:rsid w:val="00065860"/>
    <w:rsid w:val="000738C5"/>
    <w:rsid w:val="000745A7"/>
    <w:rsid w:val="000779B6"/>
    <w:rsid w:val="00090150"/>
    <w:rsid w:val="00095554"/>
    <w:rsid w:val="00095912"/>
    <w:rsid w:val="00097952"/>
    <w:rsid w:val="000A665A"/>
    <w:rsid w:val="000A68C2"/>
    <w:rsid w:val="000A6AC3"/>
    <w:rsid w:val="000B0B35"/>
    <w:rsid w:val="000B3DBC"/>
    <w:rsid w:val="000B480B"/>
    <w:rsid w:val="000C02C3"/>
    <w:rsid w:val="000C164D"/>
    <w:rsid w:val="000D3C58"/>
    <w:rsid w:val="000D5065"/>
    <w:rsid w:val="000E4530"/>
    <w:rsid w:val="000E5DE3"/>
    <w:rsid w:val="000E7A68"/>
    <w:rsid w:val="000F3EB4"/>
    <w:rsid w:val="00102EEE"/>
    <w:rsid w:val="00107798"/>
    <w:rsid w:val="00113886"/>
    <w:rsid w:val="00113A2E"/>
    <w:rsid w:val="0011588B"/>
    <w:rsid w:val="001165FD"/>
    <w:rsid w:val="00120472"/>
    <w:rsid w:val="0012532B"/>
    <w:rsid w:val="001373DF"/>
    <w:rsid w:val="00137D1E"/>
    <w:rsid w:val="0014680B"/>
    <w:rsid w:val="00157557"/>
    <w:rsid w:val="00157EFC"/>
    <w:rsid w:val="0016311A"/>
    <w:rsid w:val="00163F6B"/>
    <w:rsid w:val="0017400D"/>
    <w:rsid w:val="00176F60"/>
    <w:rsid w:val="00182163"/>
    <w:rsid w:val="00186C10"/>
    <w:rsid w:val="001925A8"/>
    <w:rsid w:val="00194D2D"/>
    <w:rsid w:val="00195577"/>
    <w:rsid w:val="00195DE7"/>
    <w:rsid w:val="001A07A3"/>
    <w:rsid w:val="001A553E"/>
    <w:rsid w:val="001A60BA"/>
    <w:rsid w:val="001B1007"/>
    <w:rsid w:val="001B1FED"/>
    <w:rsid w:val="001B5F02"/>
    <w:rsid w:val="001B6D1E"/>
    <w:rsid w:val="001C1B0D"/>
    <w:rsid w:val="001D0DC8"/>
    <w:rsid w:val="001E0227"/>
    <w:rsid w:val="001E0E19"/>
    <w:rsid w:val="001E6652"/>
    <w:rsid w:val="001F371B"/>
    <w:rsid w:val="001F42DB"/>
    <w:rsid w:val="00200AA5"/>
    <w:rsid w:val="002011B7"/>
    <w:rsid w:val="00207118"/>
    <w:rsid w:val="00221493"/>
    <w:rsid w:val="00224672"/>
    <w:rsid w:val="0023624D"/>
    <w:rsid w:val="002375B9"/>
    <w:rsid w:val="00245E52"/>
    <w:rsid w:val="0026479E"/>
    <w:rsid w:val="002653B9"/>
    <w:rsid w:val="0028385A"/>
    <w:rsid w:val="0029061A"/>
    <w:rsid w:val="00294455"/>
    <w:rsid w:val="002A0CFB"/>
    <w:rsid w:val="002A141A"/>
    <w:rsid w:val="002A346C"/>
    <w:rsid w:val="002A5F44"/>
    <w:rsid w:val="002C0A02"/>
    <w:rsid w:val="002C2AAF"/>
    <w:rsid w:val="002E3436"/>
    <w:rsid w:val="002E74FD"/>
    <w:rsid w:val="002F5963"/>
    <w:rsid w:val="00302AC9"/>
    <w:rsid w:val="00325ABB"/>
    <w:rsid w:val="0034129D"/>
    <w:rsid w:val="00341C33"/>
    <w:rsid w:val="00345FB2"/>
    <w:rsid w:val="00350E2E"/>
    <w:rsid w:val="003523A4"/>
    <w:rsid w:val="00362999"/>
    <w:rsid w:val="00364B53"/>
    <w:rsid w:val="003672CF"/>
    <w:rsid w:val="00374556"/>
    <w:rsid w:val="00390F40"/>
    <w:rsid w:val="0039274C"/>
    <w:rsid w:val="00394AF5"/>
    <w:rsid w:val="003A1B51"/>
    <w:rsid w:val="003B0E99"/>
    <w:rsid w:val="003B1AB2"/>
    <w:rsid w:val="003B23EF"/>
    <w:rsid w:val="003B30F2"/>
    <w:rsid w:val="003B7BF1"/>
    <w:rsid w:val="003C0ACB"/>
    <w:rsid w:val="003C2C0F"/>
    <w:rsid w:val="003C5269"/>
    <w:rsid w:val="003D246F"/>
    <w:rsid w:val="003E132D"/>
    <w:rsid w:val="003E5257"/>
    <w:rsid w:val="003F1F8A"/>
    <w:rsid w:val="00413396"/>
    <w:rsid w:val="004459DD"/>
    <w:rsid w:val="0044745C"/>
    <w:rsid w:val="00452F21"/>
    <w:rsid w:val="0045514D"/>
    <w:rsid w:val="0046253C"/>
    <w:rsid w:val="00463532"/>
    <w:rsid w:val="004729B3"/>
    <w:rsid w:val="004739A5"/>
    <w:rsid w:val="004762A7"/>
    <w:rsid w:val="004816DC"/>
    <w:rsid w:val="00485245"/>
    <w:rsid w:val="00487BE8"/>
    <w:rsid w:val="0049772A"/>
    <w:rsid w:val="004C5EE9"/>
    <w:rsid w:val="004C5EED"/>
    <w:rsid w:val="004C6B0A"/>
    <w:rsid w:val="004C786B"/>
    <w:rsid w:val="004D43EF"/>
    <w:rsid w:val="004D49DD"/>
    <w:rsid w:val="004D51E5"/>
    <w:rsid w:val="004D772D"/>
    <w:rsid w:val="005128D0"/>
    <w:rsid w:val="00516D00"/>
    <w:rsid w:val="0052339C"/>
    <w:rsid w:val="00526BAC"/>
    <w:rsid w:val="00530380"/>
    <w:rsid w:val="005322C0"/>
    <w:rsid w:val="00534B84"/>
    <w:rsid w:val="00535D78"/>
    <w:rsid w:val="0055348D"/>
    <w:rsid w:val="005538DE"/>
    <w:rsid w:val="00553D0C"/>
    <w:rsid w:val="005548B0"/>
    <w:rsid w:val="00560970"/>
    <w:rsid w:val="00567EB4"/>
    <w:rsid w:val="00571845"/>
    <w:rsid w:val="0057480B"/>
    <w:rsid w:val="005927E3"/>
    <w:rsid w:val="00592815"/>
    <w:rsid w:val="005A3780"/>
    <w:rsid w:val="005A38AE"/>
    <w:rsid w:val="005A6756"/>
    <w:rsid w:val="005A6D76"/>
    <w:rsid w:val="005D16E8"/>
    <w:rsid w:val="005D298A"/>
    <w:rsid w:val="005D6546"/>
    <w:rsid w:val="005E0ED4"/>
    <w:rsid w:val="005F0DD0"/>
    <w:rsid w:val="005F2B8B"/>
    <w:rsid w:val="005F45FF"/>
    <w:rsid w:val="005F49E7"/>
    <w:rsid w:val="006027AD"/>
    <w:rsid w:val="00604683"/>
    <w:rsid w:val="006061A9"/>
    <w:rsid w:val="006233D1"/>
    <w:rsid w:val="0062626D"/>
    <w:rsid w:val="0063036E"/>
    <w:rsid w:val="00633C62"/>
    <w:rsid w:val="00634D45"/>
    <w:rsid w:val="0063581A"/>
    <w:rsid w:val="006448F8"/>
    <w:rsid w:val="00650473"/>
    <w:rsid w:val="00650D36"/>
    <w:rsid w:val="006540AF"/>
    <w:rsid w:val="00657255"/>
    <w:rsid w:val="00662081"/>
    <w:rsid w:val="00666250"/>
    <w:rsid w:val="0067028A"/>
    <w:rsid w:val="006705FA"/>
    <w:rsid w:val="006829E1"/>
    <w:rsid w:val="00683F4B"/>
    <w:rsid w:val="0068777B"/>
    <w:rsid w:val="006A185E"/>
    <w:rsid w:val="006C272F"/>
    <w:rsid w:val="006C50F8"/>
    <w:rsid w:val="006D06C6"/>
    <w:rsid w:val="006D5A49"/>
    <w:rsid w:val="006D69CC"/>
    <w:rsid w:val="006D6C86"/>
    <w:rsid w:val="006D770E"/>
    <w:rsid w:val="006E056C"/>
    <w:rsid w:val="006E2E40"/>
    <w:rsid w:val="006F2C2E"/>
    <w:rsid w:val="006F6A9D"/>
    <w:rsid w:val="006F7C66"/>
    <w:rsid w:val="007052C6"/>
    <w:rsid w:val="00711E1E"/>
    <w:rsid w:val="00717A1F"/>
    <w:rsid w:val="00717A21"/>
    <w:rsid w:val="0072365D"/>
    <w:rsid w:val="00727314"/>
    <w:rsid w:val="00733FEF"/>
    <w:rsid w:val="007341BD"/>
    <w:rsid w:val="0074036F"/>
    <w:rsid w:val="00741E9F"/>
    <w:rsid w:val="0074243F"/>
    <w:rsid w:val="00743525"/>
    <w:rsid w:val="007453FC"/>
    <w:rsid w:val="00756D75"/>
    <w:rsid w:val="00756E2D"/>
    <w:rsid w:val="00762DD0"/>
    <w:rsid w:val="00774CFD"/>
    <w:rsid w:val="00775F85"/>
    <w:rsid w:val="0077609E"/>
    <w:rsid w:val="00783852"/>
    <w:rsid w:val="007875E2"/>
    <w:rsid w:val="00794EDC"/>
    <w:rsid w:val="007955B2"/>
    <w:rsid w:val="007A1CDF"/>
    <w:rsid w:val="007A76C5"/>
    <w:rsid w:val="007B114E"/>
    <w:rsid w:val="007C0AC6"/>
    <w:rsid w:val="007D00BC"/>
    <w:rsid w:val="007D3682"/>
    <w:rsid w:val="007D4DB4"/>
    <w:rsid w:val="007D6485"/>
    <w:rsid w:val="007E0815"/>
    <w:rsid w:val="007E0A8D"/>
    <w:rsid w:val="007E2AD5"/>
    <w:rsid w:val="007E4AAD"/>
    <w:rsid w:val="007E5E34"/>
    <w:rsid w:val="007E7D70"/>
    <w:rsid w:val="00810E2E"/>
    <w:rsid w:val="00821ECF"/>
    <w:rsid w:val="008252B5"/>
    <w:rsid w:val="00836974"/>
    <w:rsid w:val="00840ADB"/>
    <w:rsid w:val="0085185B"/>
    <w:rsid w:val="008625AF"/>
    <w:rsid w:val="008730B2"/>
    <w:rsid w:val="0087443C"/>
    <w:rsid w:val="008817B0"/>
    <w:rsid w:val="00883D8B"/>
    <w:rsid w:val="00887CA2"/>
    <w:rsid w:val="00887FBD"/>
    <w:rsid w:val="008957BA"/>
    <w:rsid w:val="008A05EA"/>
    <w:rsid w:val="008A259F"/>
    <w:rsid w:val="008A2B56"/>
    <w:rsid w:val="008A346D"/>
    <w:rsid w:val="008A350F"/>
    <w:rsid w:val="008A57A5"/>
    <w:rsid w:val="008B1DCB"/>
    <w:rsid w:val="008B5E78"/>
    <w:rsid w:val="008B7BA3"/>
    <w:rsid w:val="008C26C2"/>
    <w:rsid w:val="008C33C2"/>
    <w:rsid w:val="008E2D08"/>
    <w:rsid w:val="008E36BB"/>
    <w:rsid w:val="008E5C71"/>
    <w:rsid w:val="008E6871"/>
    <w:rsid w:val="008F2F26"/>
    <w:rsid w:val="008F74F3"/>
    <w:rsid w:val="0090792F"/>
    <w:rsid w:val="00914816"/>
    <w:rsid w:val="009152B4"/>
    <w:rsid w:val="009255F0"/>
    <w:rsid w:val="009316D2"/>
    <w:rsid w:val="00935AD7"/>
    <w:rsid w:val="0094457E"/>
    <w:rsid w:val="009470B0"/>
    <w:rsid w:val="00947C82"/>
    <w:rsid w:val="00950ACE"/>
    <w:rsid w:val="009551CB"/>
    <w:rsid w:val="00955380"/>
    <w:rsid w:val="00972913"/>
    <w:rsid w:val="009731F4"/>
    <w:rsid w:val="00976708"/>
    <w:rsid w:val="009813BA"/>
    <w:rsid w:val="00984BD0"/>
    <w:rsid w:val="009A3861"/>
    <w:rsid w:val="009A54D6"/>
    <w:rsid w:val="009A6FE3"/>
    <w:rsid w:val="009B3151"/>
    <w:rsid w:val="009E000C"/>
    <w:rsid w:val="009E58AA"/>
    <w:rsid w:val="009F0A19"/>
    <w:rsid w:val="009F474B"/>
    <w:rsid w:val="009F72AF"/>
    <w:rsid w:val="00A02581"/>
    <w:rsid w:val="00A0339E"/>
    <w:rsid w:val="00A05DE7"/>
    <w:rsid w:val="00A1367F"/>
    <w:rsid w:val="00A1473A"/>
    <w:rsid w:val="00A17C81"/>
    <w:rsid w:val="00A21377"/>
    <w:rsid w:val="00A2473E"/>
    <w:rsid w:val="00A25132"/>
    <w:rsid w:val="00A3212A"/>
    <w:rsid w:val="00A35950"/>
    <w:rsid w:val="00A404DA"/>
    <w:rsid w:val="00A41984"/>
    <w:rsid w:val="00A44571"/>
    <w:rsid w:val="00A44DB0"/>
    <w:rsid w:val="00A463C5"/>
    <w:rsid w:val="00A4685F"/>
    <w:rsid w:val="00A474C9"/>
    <w:rsid w:val="00A516AE"/>
    <w:rsid w:val="00A52825"/>
    <w:rsid w:val="00A53D45"/>
    <w:rsid w:val="00A62A98"/>
    <w:rsid w:val="00A6657D"/>
    <w:rsid w:val="00A7038F"/>
    <w:rsid w:val="00A766DE"/>
    <w:rsid w:val="00A80AD1"/>
    <w:rsid w:val="00A81A4A"/>
    <w:rsid w:val="00A8311F"/>
    <w:rsid w:val="00A94217"/>
    <w:rsid w:val="00AA00F9"/>
    <w:rsid w:val="00AA569F"/>
    <w:rsid w:val="00AB0018"/>
    <w:rsid w:val="00AB275F"/>
    <w:rsid w:val="00AB316A"/>
    <w:rsid w:val="00AD4525"/>
    <w:rsid w:val="00B00E2D"/>
    <w:rsid w:val="00B02105"/>
    <w:rsid w:val="00B05380"/>
    <w:rsid w:val="00B05447"/>
    <w:rsid w:val="00B10AD2"/>
    <w:rsid w:val="00B121B6"/>
    <w:rsid w:val="00B17952"/>
    <w:rsid w:val="00B312E8"/>
    <w:rsid w:val="00B32D75"/>
    <w:rsid w:val="00B33EF4"/>
    <w:rsid w:val="00B43B0C"/>
    <w:rsid w:val="00B472FD"/>
    <w:rsid w:val="00B47DF4"/>
    <w:rsid w:val="00B50B17"/>
    <w:rsid w:val="00B51E9F"/>
    <w:rsid w:val="00B60365"/>
    <w:rsid w:val="00B61442"/>
    <w:rsid w:val="00B63BC3"/>
    <w:rsid w:val="00B6545E"/>
    <w:rsid w:val="00B660FE"/>
    <w:rsid w:val="00B710B2"/>
    <w:rsid w:val="00B76179"/>
    <w:rsid w:val="00B76400"/>
    <w:rsid w:val="00BA4B64"/>
    <w:rsid w:val="00BB138B"/>
    <w:rsid w:val="00BC5967"/>
    <w:rsid w:val="00BC6596"/>
    <w:rsid w:val="00BD2BF5"/>
    <w:rsid w:val="00BD470B"/>
    <w:rsid w:val="00BD6328"/>
    <w:rsid w:val="00BE2F9B"/>
    <w:rsid w:val="00BE4162"/>
    <w:rsid w:val="00BF07D8"/>
    <w:rsid w:val="00BF3E53"/>
    <w:rsid w:val="00BF450B"/>
    <w:rsid w:val="00C01927"/>
    <w:rsid w:val="00C16563"/>
    <w:rsid w:val="00C224B5"/>
    <w:rsid w:val="00C24EFB"/>
    <w:rsid w:val="00C32F01"/>
    <w:rsid w:val="00C364D8"/>
    <w:rsid w:val="00C43B02"/>
    <w:rsid w:val="00C46F02"/>
    <w:rsid w:val="00C47403"/>
    <w:rsid w:val="00C50677"/>
    <w:rsid w:val="00C50D5D"/>
    <w:rsid w:val="00C546FE"/>
    <w:rsid w:val="00C63A72"/>
    <w:rsid w:val="00C66949"/>
    <w:rsid w:val="00C67AF2"/>
    <w:rsid w:val="00C67E91"/>
    <w:rsid w:val="00C74D35"/>
    <w:rsid w:val="00C75F0C"/>
    <w:rsid w:val="00C96C8D"/>
    <w:rsid w:val="00CA005E"/>
    <w:rsid w:val="00CA1A66"/>
    <w:rsid w:val="00CA5189"/>
    <w:rsid w:val="00CB410A"/>
    <w:rsid w:val="00CB5D2F"/>
    <w:rsid w:val="00CC1958"/>
    <w:rsid w:val="00CD74BE"/>
    <w:rsid w:val="00CF3F8B"/>
    <w:rsid w:val="00D01849"/>
    <w:rsid w:val="00D07377"/>
    <w:rsid w:val="00D14E9B"/>
    <w:rsid w:val="00D165A2"/>
    <w:rsid w:val="00D20B9B"/>
    <w:rsid w:val="00D21D59"/>
    <w:rsid w:val="00D2629F"/>
    <w:rsid w:val="00D31D20"/>
    <w:rsid w:val="00D35A9C"/>
    <w:rsid w:val="00D41309"/>
    <w:rsid w:val="00D55EC5"/>
    <w:rsid w:val="00D60B4D"/>
    <w:rsid w:val="00D61042"/>
    <w:rsid w:val="00D61358"/>
    <w:rsid w:val="00D63578"/>
    <w:rsid w:val="00D641E6"/>
    <w:rsid w:val="00D6707F"/>
    <w:rsid w:val="00D67AF7"/>
    <w:rsid w:val="00DA0A77"/>
    <w:rsid w:val="00DB4ECB"/>
    <w:rsid w:val="00DB56F6"/>
    <w:rsid w:val="00DB7D37"/>
    <w:rsid w:val="00DC1FD8"/>
    <w:rsid w:val="00DC2FC5"/>
    <w:rsid w:val="00DC340D"/>
    <w:rsid w:val="00DC5BB1"/>
    <w:rsid w:val="00DC615D"/>
    <w:rsid w:val="00DD6CB4"/>
    <w:rsid w:val="00DE4D99"/>
    <w:rsid w:val="00DE53CA"/>
    <w:rsid w:val="00DE7659"/>
    <w:rsid w:val="00DF319A"/>
    <w:rsid w:val="00E04D6D"/>
    <w:rsid w:val="00E154A4"/>
    <w:rsid w:val="00E17D86"/>
    <w:rsid w:val="00E2316B"/>
    <w:rsid w:val="00E34ED4"/>
    <w:rsid w:val="00E35B69"/>
    <w:rsid w:val="00E37B1A"/>
    <w:rsid w:val="00E40016"/>
    <w:rsid w:val="00E43CCC"/>
    <w:rsid w:val="00E53B3F"/>
    <w:rsid w:val="00E54EC4"/>
    <w:rsid w:val="00E60CDA"/>
    <w:rsid w:val="00E67045"/>
    <w:rsid w:val="00E70F49"/>
    <w:rsid w:val="00E80D8E"/>
    <w:rsid w:val="00E87010"/>
    <w:rsid w:val="00EA1AA0"/>
    <w:rsid w:val="00EA1F62"/>
    <w:rsid w:val="00EA61D0"/>
    <w:rsid w:val="00EA7934"/>
    <w:rsid w:val="00EB16C5"/>
    <w:rsid w:val="00EB1C20"/>
    <w:rsid w:val="00EC1E65"/>
    <w:rsid w:val="00EC2C4D"/>
    <w:rsid w:val="00ED2F3C"/>
    <w:rsid w:val="00ED4CBF"/>
    <w:rsid w:val="00EE322D"/>
    <w:rsid w:val="00EE411B"/>
    <w:rsid w:val="00EF0897"/>
    <w:rsid w:val="00EF27B4"/>
    <w:rsid w:val="00EF73F7"/>
    <w:rsid w:val="00F00592"/>
    <w:rsid w:val="00F01124"/>
    <w:rsid w:val="00F07ACC"/>
    <w:rsid w:val="00F215B6"/>
    <w:rsid w:val="00F21DED"/>
    <w:rsid w:val="00F26196"/>
    <w:rsid w:val="00F30379"/>
    <w:rsid w:val="00F326E4"/>
    <w:rsid w:val="00F32E46"/>
    <w:rsid w:val="00F34432"/>
    <w:rsid w:val="00F43A7F"/>
    <w:rsid w:val="00F53F3D"/>
    <w:rsid w:val="00F5492D"/>
    <w:rsid w:val="00F63EC6"/>
    <w:rsid w:val="00F65880"/>
    <w:rsid w:val="00F76C37"/>
    <w:rsid w:val="00F77D97"/>
    <w:rsid w:val="00F83A0E"/>
    <w:rsid w:val="00F84A9C"/>
    <w:rsid w:val="00F874DC"/>
    <w:rsid w:val="00F918B4"/>
    <w:rsid w:val="00FA3F3C"/>
    <w:rsid w:val="00FA3F8D"/>
    <w:rsid w:val="00FA4C9B"/>
    <w:rsid w:val="00FA6779"/>
    <w:rsid w:val="00FB24A0"/>
    <w:rsid w:val="00FB3990"/>
    <w:rsid w:val="00FB7991"/>
    <w:rsid w:val="00FC7F9D"/>
    <w:rsid w:val="00FD2708"/>
    <w:rsid w:val="00FE329E"/>
    <w:rsid w:val="00FE5168"/>
    <w:rsid w:val="00FE7086"/>
    <w:rsid w:val="00FE7E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212A"/>
    <w:pPr>
      <w:suppressAutoHyphens/>
      <w:spacing w:after="200" w:line="276" w:lineRule="auto"/>
    </w:pPr>
    <w:rPr>
      <w:rFonts w:ascii="Calibri" w:eastAsia="Times New Roman" w:hAnsi="Calibri" w:cs="Times New Roman"/>
      <w:lang w:eastAsia="zh-CN"/>
    </w:rPr>
  </w:style>
  <w:style w:type="paragraph" w:styleId="1">
    <w:name w:val="heading 1"/>
    <w:basedOn w:val="a"/>
    <w:next w:val="a"/>
    <w:link w:val="10"/>
    <w:uiPriority w:val="9"/>
    <w:qFormat/>
    <w:rsid w:val="000E4530"/>
    <w:pPr>
      <w:keepNext/>
      <w:keepLines/>
      <w:spacing w:before="480" w:after="0"/>
      <w:jc w:val="center"/>
      <w:outlineLvl w:val="0"/>
    </w:pPr>
    <w:rPr>
      <w:rFonts w:ascii="Times New Roman" w:eastAsiaTheme="majorEastAsia" w:hAnsi="Times New Roman"/>
      <w:b/>
      <w:bCs/>
      <w:color w:val="000000" w:themeColor="text1"/>
      <w:sz w:val="32"/>
      <w:szCs w:val="28"/>
    </w:rPr>
  </w:style>
  <w:style w:type="paragraph" w:styleId="2">
    <w:name w:val="heading 2"/>
    <w:basedOn w:val="20"/>
    <w:next w:val="a0"/>
    <w:link w:val="21"/>
    <w:qFormat/>
    <w:rsid w:val="000E5DE3"/>
    <w:pPr>
      <w:jc w:val="center"/>
      <w:outlineLvl w:val="1"/>
    </w:pPr>
    <w:rPr>
      <w:rFonts w:ascii="Times New Roman" w:hAnsi="Times New Roman"/>
      <w:sz w:val="28"/>
    </w:rPr>
  </w:style>
  <w:style w:type="paragraph" w:styleId="3">
    <w:name w:val="heading 3"/>
    <w:basedOn w:val="a"/>
    <w:next w:val="a"/>
    <w:link w:val="30"/>
    <w:uiPriority w:val="9"/>
    <w:unhideWhenUsed/>
    <w:qFormat/>
    <w:rsid w:val="00EA61D0"/>
    <w:pPr>
      <w:suppressAutoHyphens w:val="0"/>
      <w:spacing w:after="0" w:line="240" w:lineRule="auto"/>
      <w:ind w:firstLine="5103"/>
      <w:outlineLvl w:val="2"/>
    </w:pPr>
    <w:rPr>
      <w:rFonts w:ascii="Times New Roman" w:hAnsi="Times New Roman"/>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1">
    <w:name w:val="Заголовок 2 Знак"/>
    <w:basedOn w:val="a1"/>
    <w:link w:val="2"/>
    <w:rsid w:val="000E5DE3"/>
    <w:rPr>
      <w:rFonts w:ascii="Times New Roman" w:eastAsia="Times New Roman" w:hAnsi="Times New Roman" w:cs="Times New Roman"/>
      <w:b/>
      <w:bCs/>
      <w:sz w:val="28"/>
      <w:szCs w:val="20"/>
      <w:lang w:eastAsia="zh-CN"/>
    </w:rPr>
  </w:style>
  <w:style w:type="paragraph" w:customStyle="1" w:styleId="ConsPlusNormal">
    <w:name w:val="ConsPlusNormal"/>
    <w:link w:val="ConsPlusNormal0"/>
    <w:qFormat/>
    <w:rsid w:val="00A3212A"/>
    <w:pPr>
      <w:widowControl w:val="0"/>
      <w:suppressAutoHyphens/>
      <w:autoSpaceDE w:val="0"/>
      <w:spacing w:after="0" w:line="240" w:lineRule="auto"/>
    </w:pPr>
    <w:rPr>
      <w:rFonts w:ascii="Calibri" w:eastAsia="Times New Roman" w:hAnsi="Calibri" w:cs="Calibri"/>
      <w:szCs w:val="20"/>
      <w:lang w:eastAsia="zh-CN"/>
    </w:rPr>
  </w:style>
  <w:style w:type="character" w:customStyle="1" w:styleId="ConsPlusNormal0">
    <w:name w:val="ConsPlusNormal Знак"/>
    <w:link w:val="ConsPlusNormal"/>
    <w:locked/>
    <w:rsid w:val="00A3212A"/>
    <w:rPr>
      <w:rFonts w:ascii="Calibri" w:eastAsia="Times New Roman" w:hAnsi="Calibri" w:cs="Calibri"/>
      <w:szCs w:val="20"/>
      <w:lang w:eastAsia="zh-CN"/>
    </w:rPr>
  </w:style>
  <w:style w:type="paragraph" w:styleId="a0">
    <w:name w:val="Body Text"/>
    <w:basedOn w:val="a"/>
    <w:link w:val="a4"/>
    <w:uiPriority w:val="99"/>
    <w:semiHidden/>
    <w:unhideWhenUsed/>
    <w:rsid w:val="00A3212A"/>
    <w:pPr>
      <w:spacing w:after="120"/>
    </w:pPr>
  </w:style>
  <w:style w:type="character" w:customStyle="1" w:styleId="a4">
    <w:name w:val="Основной текст Знак"/>
    <w:basedOn w:val="a1"/>
    <w:link w:val="a0"/>
    <w:uiPriority w:val="99"/>
    <w:semiHidden/>
    <w:rsid w:val="00A3212A"/>
    <w:rPr>
      <w:rFonts w:ascii="Calibri" w:eastAsia="Times New Roman" w:hAnsi="Calibri" w:cs="Times New Roman"/>
      <w:lang w:eastAsia="zh-CN"/>
    </w:rPr>
  </w:style>
  <w:style w:type="paragraph" w:customStyle="1" w:styleId="11">
    <w:name w:val="Абзац списка1"/>
    <w:basedOn w:val="a"/>
    <w:rsid w:val="00743525"/>
    <w:pPr>
      <w:ind w:left="720"/>
      <w:contextualSpacing/>
    </w:pPr>
    <w:rPr>
      <w:rFonts w:cs="Calibri"/>
    </w:rPr>
  </w:style>
  <w:style w:type="paragraph" w:styleId="a5">
    <w:name w:val="List Paragraph"/>
    <w:aliases w:val="Абзац списка нумерованный"/>
    <w:basedOn w:val="a"/>
    <w:uiPriority w:val="34"/>
    <w:qFormat/>
    <w:rsid w:val="00743525"/>
    <w:pPr>
      <w:ind w:left="720"/>
      <w:contextualSpacing/>
    </w:pPr>
  </w:style>
  <w:style w:type="paragraph" w:customStyle="1" w:styleId="Default">
    <w:name w:val="Default"/>
    <w:rsid w:val="007E7D70"/>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customStyle="1" w:styleId="12">
    <w:name w:val="Без интервала1"/>
    <w:rsid w:val="007E7D70"/>
    <w:pPr>
      <w:suppressAutoHyphens/>
      <w:spacing w:after="0" w:line="240" w:lineRule="auto"/>
    </w:pPr>
    <w:rPr>
      <w:rFonts w:ascii="Calibri" w:eastAsia="Times New Roman" w:hAnsi="Calibri" w:cs="Calibri"/>
      <w:lang w:eastAsia="zh-CN"/>
    </w:rPr>
  </w:style>
  <w:style w:type="paragraph" w:styleId="a6">
    <w:name w:val="header"/>
    <w:basedOn w:val="a"/>
    <w:link w:val="a7"/>
    <w:unhideWhenUsed/>
    <w:rsid w:val="00DC340D"/>
    <w:pPr>
      <w:tabs>
        <w:tab w:val="center" w:pos="4677"/>
        <w:tab w:val="right" w:pos="9355"/>
      </w:tabs>
      <w:spacing w:after="0" w:line="240" w:lineRule="auto"/>
    </w:pPr>
  </w:style>
  <w:style w:type="character" w:customStyle="1" w:styleId="a7">
    <w:name w:val="Верхний колонтитул Знак"/>
    <w:basedOn w:val="a1"/>
    <w:link w:val="a6"/>
    <w:rsid w:val="00DC340D"/>
    <w:rPr>
      <w:rFonts w:ascii="Calibri" w:eastAsia="Times New Roman" w:hAnsi="Calibri" w:cs="Times New Roman"/>
      <w:lang w:eastAsia="zh-CN"/>
    </w:rPr>
  </w:style>
  <w:style w:type="character" w:styleId="a8">
    <w:name w:val="Hyperlink"/>
    <w:basedOn w:val="a1"/>
    <w:uiPriority w:val="99"/>
    <w:unhideWhenUsed/>
    <w:rsid w:val="00DC340D"/>
    <w:rPr>
      <w:color w:val="0563C1" w:themeColor="hyperlink"/>
      <w:u w:val="single"/>
    </w:rPr>
  </w:style>
  <w:style w:type="table" w:styleId="a9">
    <w:name w:val="Table Grid"/>
    <w:basedOn w:val="a2"/>
    <w:uiPriority w:val="39"/>
    <w:rsid w:val="00DC3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1"/>
    <w:uiPriority w:val="99"/>
    <w:semiHidden/>
    <w:unhideWhenUsed/>
    <w:rsid w:val="00887CA2"/>
    <w:rPr>
      <w:sz w:val="16"/>
      <w:szCs w:val="16"/>
    </w:rPr>
  </w:style>
  <w:style w:type="paragraph" w:styleId="ab">
    <w:name w:val="annotation text"/>
    <w:basedOn w:val="a"/>
    <w:link w:val="ac"/>
    <w:uiPriority w:val="99"/>
    <w:semiHidden/>
    <w:unhideWhenUsed/>
    <w:rsid w:val="00887CA2"/>
    <w:pPr>
      <w:spacing w:line="240" w:lineRule="auto"/>
    </w:pPr>
    <w:rPr>
      <w:sz w:val="20"/>
      <w:szCs w:val="20"/>
    </w:rPr>
  </w:style>
  <w:style w:type="character" w:customStyle="1" w:styleId="ac">
    <w:name w:val="Текст примечания Знак"/>
    <w:basedOn w:val="a1"/>
    <w:link w:val="ab"/>
    <w:uiPriority w:val="99"/>
    <w:semiHidden/>
    <w:rsid w:val="00887CA2"/>
    <w:rPr>
      <w:rFonts w:ascii="Calibri" w:eastAsia="Times New Roman" w:hAnsi="Calibri" w:cs="Times New Roman"/>
      <w:sz w:val="20"/>
      <w:szCs w:val="20"/>
      <w:lang w:eastAsia="zh-CN"/>
    </w:rPr>
  </w:style>
  <w:style w:type="paragraph" w:styleId="ad">
    <w:name w:val="annotation subject"/>
    <w:basedOn w:val="ab"/>
    <w:next w:val="ab"/>
    <w:link w:val="ae"/>
    <w:uiPriority w:val="99"/>
    <w:semiHidden/>
    <w:unhideWhenUsed/>
    <w:rsid w:val="00887CA2"/>
    <w:rPr>
      <w:b/>
      <w:bCs/>
    </w:rPr>
  </w:style>
  <w:style w:type="character" w:customStyle="1" w:styleId="ae">
    <w:name w:val="Тема примечания Знак"/>
    <w:basedOn w:val="ac"/>
    <w:link w:val="ad"/>
    <w:uiPriority w:val="99"/>
    <w:semiHidden/>
    <w:rsid w:val="00887CA2"/>
    <w:rPr>
      <w:rFonts w:ascii="Calibri" w:eastAsia="Times New Roman" w:hAnsi="Calibri" w:cs="Times New Roman"/>
      <w:b/>
      <w:bCs/>
      <w:sz w:val="20"/>
      <w:szCs w:val="20"/>
      <w:lang w:eastAsia="zh-CN"/>
    </w:rPr>
  </w:style>
  <w:style w:type="paragraph" w:styleId="af">
    <w:name w:val="Balloon Text"/>
    <w:basedOn w:val="a"/>
    <w:link w:val="af0"/>
    <w:uiPriority w:val="99"/>
    <w:semiHidden/>
    <w:unhideWhenUsed/>
    <w:rsid w:val="00887CA2"/>
    <w:pPr>
      <w:spacing w:after="0" w:line="240" w:lineRule="auto"/>
    </w:pPr>
    <w:rPr>
      <w:rFonts w:ascii="Segoe UI" w:hAnsi="Segoe UI" w:cs="Segoe UI"/>
      <w:sz w:val="18"/>
      <w:szCs w:val="18"/>
    </w:rPr>
  </w:style>
  <w:style w:type="character" w:customStyle="1" w:styleId="af0">
    <w:name w:val="Текст выноски Знак"/>
    <w:basedOn w:val="a1"/>
    <w:link w:val="af"/>
    <w:uiPriority w:val="99"/>
    <w:semiHidden/>
    <w:rsid w:val="00887CA2"/>
    <w:rPr>
      <w:rFonts w:ascii="Segoe UI" w:eastAsia="Times New Roman" w:hAnsi="Segoe UI" w:cs="Segoe UI"/>
      <w:sz w:val="18"/>
      <w:szCs w:val="18"/>
      <w:lang w:eastAsia="zh-CN"/>
    </w:rPr>
  </w:style>
  <w:style w:type="character" w:customStyle="1" w:styleId="10">
    <w:name w:val="Заголовок 1 Знак"/>
    <w:basedOn w:val="a1"/>
    <w:link w:val="1"/>
    <w:uiPriority w:val="9"/>
    <w:rsid w:val="000E4530"/>
    <w:rPr>
      <w:rFonts w:ascii="Times New Roman" w:eastAsiaTheme="majorEastAsia" w:hAnsi="Times New Roman" w:cs="Times New Roman"/>
      <w:b/>
      <w:bCs/>
      <w:color w:val="000000" w:themeColor="text1"/>
      <w:sz w:val="32"/>
      <w:szCs w:val="28"/>
      <w:lang w:eastAsia="zh-CN"/>
    </w:rPr>
  </w:style>
  <w:style w:type="character" w:customStyle="1" w:styleId="docaccesstitle">
    <w:name w:val="docaccess_title"/>
    <w:rsid w:val="00B6545E"/>
  </w:style>
  <w:style w:type="character" w:customStyle="1" w:styleId="af1">
    <w:name w:val="Символ сноски"/>
    <w:rsid w:val="00DE4D99"/>
    <w:rPr>
      <w:vertAlign w:val="superscript"/>
    </w:rPr>
  </w:style>
  <w:style w:type="paragraph" w:styleId="af2">
    <w:name w:val="footnote text"/>
    <w:basedOn w:val="a"/>
    <w:link w:val="af3"/>
    <w:rsid w:val="00DE4D99"/>
    <w:pPr>
      <w:spacing w:after="0" w:line="240" w:lineRule="auto"/>
    </w:pPr>
    <w:rPr>
      <w:rFonts w:eastAsia="Calibri" w:cs="Calibri"/>
      <w:sz w:val="20"/>
      <w:szCs w:val="20"/>
    </w:rPr>
  </w:style>
  <w:style w:type="character" w:customStyle="1" w:styleId="af3">
    <w:name w:val="Текст сноски Знак"/>
    <w:basedOn w:val="a1"/>
    <w:link w:val="af2"/>
    <w:rsid w:val="00DE4D99"/>
    <w:rPr>
      <w:rFonts w:ascii="Calibri" w:eastAsia="Calibri" w:hAnsi="Calibri" w:cs="Calibri"/>
      <w:sz w:val="20"/>
      <w:szCs w:val="20"/>
      <w:lang w:eastAsia="zh-CN"/>
    </w:rPr>
  </w:style>
  <w:style w:type="paragraph" w:styleId="af4">
    <w:name w:val="footer"/>
    <w:basedOn w:val="a"/>
    <w:link w:val="af5"/>
    <w:uiPriority w:val="99"/>
    <w:unhideWhenUsed/>
    <w:rsid w:val="00245E52"/>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245E52"/>
    <w:rPr>
      <w:rFonts w:ascii="Calibri" w:eastAsia="Times New Roman" w:hAnsi="Calibri" w:cs="Times New Roman"/>
      <w:lang w:eastAsia="zh-CN"/>
    </w:rPr>
  </w:style>
  <w:style w:type="paragraph" w:styleId="HTML">
    <w:name w:val="HTML Preformatted"/>
    <w:basedOn w:val="a"/>
    <w:link w:val="HTML0"/>
    <w:uiPriority w:val="99"/>
    <w:semiHidden/>
    <w:unhideWhenUsed/>
    <w:rsid w:val="00EF27B4"/>
    <w:pPr>
      <w:spacing w:after="0" w:line="240" w:lineRule="auto"/>
    </w:pPr>
    <w:rPr>
      <w:rFonts w:ascii="Consolas" w:hAnsi="Consolas"/>
      <w:sz w:val="20"/>
      <w:szCs w:val="20"/>
    </w:rPr>
  </w:style>
  <w:style w:type="character" w:customStyle="1" w:styleId="HTML0">
    <w:name w:val="Стандартный HTML Знак"/>
    <w:basedOn w:val="a1"/>
    <w:link w:val="HTML"/>
    <w:uiPriority w:val="99"/>
    <w:semiHidden/>
    <w:rsid w:val="00EF27B4"/>
    <w:rPr>
      <w:rFonts w:ascii="Consolas" w:eastAsia="Times New Roman" w:hAnsi="Consolas" w:cs="Times New Roman"/>
      <w:sz w:val="20"/>
      <w:szCs w:val="20"/>
      <w:lang w:eastAsia="zh-CN"/>
    </w:rPr>
  </w:style>
  <w:style w:type="paragraph" w:customStyle="1" w:styleId="Standard">
    <w:name w:val="Standard"/>
    <w:rsid w:val="00090150"/>
    <w:pPr>
      <w:widowControl w:val="0"/>
      <w:suppressAutoHyphens/>
      <w:spacing w:after="0" w:line="240" w:lineRule="auto"/>
      <w:textAlignment w:val="baseline"/>
    </w:pPr>
    <w:rPr>
      <w:rFonts w:ascii="Arial" w:eastAsia="Calibri" w:hAnsi="Arial" w:cs="Arial"/>
      <w:kern w:val="1"/>
      <w:sz w:val="18"/>
      <w:szCs w:val="18"/>
      <w:lang w:eastAsia="ar-SA"/>
    </w:rPr>
  </w:style>
  <w:style w:type="character" w:customStyle="1" w:styleId="blk">
    <w:name w:val="blk"/>
    <w:rsid w:val="00F01124"/>
    <w:rPr>
      <w:rFonts w:cs="Times New Roman"/>
    </w:rPr>
  </w:style>
  <w:style w:type="paragraph" w:styleId="af6">
    <w:name w:val="Normal (Web)"/>
    <w:basedOn w:val="a"/>
    <w:rsid w:val="0077609E"/>
    <w:pPr>
      <w:spacing w:before="280" w:after="280" w:line="240" w:lineRule="auto"/>
    </w:pPr>
    <w:rPr>
      <w:rFonts w:ascii="Times New Roman" w:hAnsi="Times New Roman"/>
      <w:sz w:val="24"/>
      <w:szCs w:val="24"/>
    </w:rPr>
  </w:style>
  <w:style w:type="paragraph" w:styleId="20">
    <w:name w:val="toc 2"/>
    <w:basedOn w:val="a"/>
    <w:next w:val="a"/>
    <w:autoRedefine/>
    <w:uiPriority w:val="39"/>
    <w:unhideWhenUsed/>
    <w:qFormat/>
    <w:rsid w:val="000E5DE3"/>
    <w:pPr>
      <w:tabs>
        <w:tab w:val="right" w:leader="dot" w:pos="9498"/>
      </w:tabs>
      <w:spacing w:before="240" w:after="0"/>
      <w:ind w:right="142"/>
    </w:pPr>
    <w:rPr>
      <w:rFonts w:asciiTheme="minorHAnsi" w:hAnsiTheme="minorHAnsi"/>
      <w:b/>
      <w:bCs/>
      <w:sz w:val="20"/>
      <w:szCs w:val="20"/>
    </w:rPr>
  </w:style>
  <w:style w:type="paragraph" w:styleId="13">
    <w:name w:val="toc 1"/>
    <w:aliases w:val="Заголовок Оглавление 1"/>
    <w:basedOn w:val="a"/>
    <w:next w:val="a"/>
    <w:autoRedefine/>
    <w:uiPriority w:val="39"/>
    <w:unhideWhenUsed/>
    <w:qFormat/>
    <w:rsid w:val="00887FBD"/>
    <w:pPr>
      <w:tabs>
        <w:tab w:val="right" w:leader="dot" w:pos="9356"/>
      </w:tabs>
      <w:spacing w:after="120" w:line="240" w:lineRule="auto"/>
    </w:pPr>
    <w:rPr>
      <w:rFonts w:ascii="Times New Roman" w:hAnsi="Times New Roman"/>
      <w:bCs/>
      <w:caps/>
      <w:noProof/>
      <w:sz w:val="32"/>
      <w:szCs w:val="32"/>
      <w:lang w:val="en-US"/>
    </w:rPr>
  </w:style>
  <w:style w:type="paragraph" w:styleId="af7">
    <w:name w:val="TOC Heading"/>
    <w:basedOn w:val="1"/>
    <w:next w:val="a"/>
    <w:uiPriority w:val="39"/>
    <w:unhideWhenUsed/>
    <w:qFormat/>
    <w:rsid w:val="005A3780"/>
    <w:pPr>
      <w:suppressAutoHyphens w:val="0"/>
      <w:outlineLvl w:val="9"/>
    </w:pPr>
    <w:rPr>
      <w:lang w:eastAsia="ru-RU"/>
    </w:rPr>
  </w:style>
  <w:style w:type="paragraph" w:styleId="31">
    <w:name w:val="toc 3"/>
    <w:basedOn w:val="a"/>
    <w:next w:val="a"/>
    <w:autoRedefine/>
    <w:uiPriority w:val="39"/>
    <w:unhideWhenUsed/>
    <w:qFormat/>
    <w:rsid w:val="0044745C"/>
    <w:pPr>
      <w:spacing w:after="0"/>
      <w:ind w:left="220"/>
    </w:pPr>
    <w:rPr>
      <w:rFonts w:asciiTheme="minorHAnsi" w:hAnsiTheme="minorHAnsi"/>
      <w:sz w:val="20"/>
      <w:szCs w:val="20"/>
    </w:rPr>
  </w:style>
  <w:style w:type="character" w:customStyle="1" w:styleId="30">
    <w:name w:val="Заголовок 3 Знак"/>
    <w:basedOn w:val="a1"/>
    <w:link w:val="3"/>
    <w:uiPriority w:val="9"/>
    <w:rsid w:val="00EA61D0"/>
    <w:rPr>
      <w:rFonts w:ascii="Times New Roman" w:eastAsia="Times New Roman" w:hAnsi="Times New Roman" w:cs="Times New Roman"/>
      <w:sz w:val="28"/>
      <w:szCs w:val="28"/>
      <w:lang w:eastAsia="zh-CN"/>
    </w:rPr>
  </w:style>
  <w:style w:type="paragraph" w:styleId="4">
    <w:name w:val="toc 4"/>
    <w:basedOn w:val="a"/>
    <w:next w:val="a"/>
    <w:autoRedefine/>
    <w:uiPriority w:val="39"/>
    <w:unhideWhenUsed/>
    <w:rsid w:val="00EA61D0"/>
    <w:pPr>
      <w:spacing w:after="0"/>
      <w:ind w:left="440"/>
    </w:pPr>
    <w:rPr>
      <w:rFonts w:asciiTheme="minorHAnsi" w:hAnsiTheme="minorHAnsi"/>
      <w:sz w:val="20"/>
      <w:szCs w:val="20"/>
    </w:rPr>
  </w:style>
  <w:style w:type="paragraph" w:styleId="5">
    <w:name w:val="toc 5"/>
    <w:basedOn w:val="a"/>
    <w:next w:val="a"/>
    <w:autoRedefine/>
    <w:uiPriority w:val="39"/>
    <w:unhideWhenUsed/>
    <w:rsid w:val="00EA61D0"/>
    <w:pPr>
      <w:spacing w:after="0"/>
      <w:ind w:left="660"/>
    </w:pPr>
    <w:rPr>
      <w:rFonts w:asciiTheme="minorHAnsi" w:hAnsiTheme="minorHAnsi"/>
      <w:sz w:val="20"/>
      <w:szCs w:val="20"/>
    </w:rPr>
  </w:style>
  <w:style w:type="paragraph" w:styleId="6">
    <w:name w:val="toc 6"/>
    <w:basedOn w:val="a"/>
    <w:next w:val="a"/>
    <w:autoRedefine/>
    <w:uiPriority w:val="39"/>
    <w:unhideWhenUsed/>
    <w:rsid w:val="00EA61D0"/>
    <w:pPr>
      <w:spacing w:after="0"/>
      <w:ind w:left="880"/>
    </w:pPr>
    <w:rPr>
      <w:rFonts w:asciiTheme="minorHAnsi" w:hAnsiTheme="minorHAnsi"/>
      <w:sz w:val="20"/>
      <w:szCs w:val="20"/>
    </w:rPr>
  </w:style>
  <w:style w:type="paragraph" w:styleId="7">
    <w:name w:val="toc 7"/>
    <w:basedOn w:val="a"/>
    <w:next w:val="a"/>
    <w:autoRedefine/>
    <w:uiPriority w:val="39"/>
    <w:unhideWhenUsed/>
    <w:rsid w:val="00EA61D0"/>
    <w:pPr>
      <w:spacing w:after="0"/>
      <w:ind w:left="1100"/>
    </w:pPr>
    <w:rPr>
      <w:rFonts w:asciiTheme="minorHAnsi" w:hAnsiTheme="minorHAnsi"/>
      <w:sz w:val="20"/>
      <w:szCs w:val="20"/>
    </w:rPr>
  </w:style>
  <w:style w:type="paragraph" w:styleId="8">
    <w:name w:val="toc 8"/>
    <w:basedOn w:val="a"/>
    <w:next w:val="a"/>
    <w:autoRedefine/>
    <w:uiPriority w:val="39"/>
    <w:unhideWhenUsed/>
    <w:rsid w:val="00EA61D0"/>
    <w:pPr>
      <w:spacing w:after="0"/>
      <w:ind w:left="1320"/>
    </w:pPr>
    <w:rPr>
      <w:rFonts w:asciiTheme="minorHAnsi" w:hAnsiTheme="minorHAnsi"/>
      <w:sz w:val="20"/>
      <w:szCs w:val="20"/>
    </w:rPr>
  </w:style>
  <w:style w:type="paragraph" w:styleId="9">
    <w:name w:val="toc 9"/>
    <w:basedOn w:val="a"/>
    <w:next w:val="a"/>
    <w:autoRedefine/>
    <w:uiPriority w:val="39"/>
    <w:unhideWhenUsed/>
    <w:rsid w:val="00EA61D0"/>
    <w:pPr>
      <w:spacing w:after="0"/>
      <w:ind w:left="1540"/>
    </w:pPr>
    <w:rPr>
      <w:rFonts w:asciiTheme="minorHAnsi" w:hAnsiTheme="minorHAnsi"/>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212A"/>
    <w:pPr>
      <w:suppressAutoHyphens/>
      <w:spacing w:after="200" w:line="276" w:lineRule="auto"/>
    </w:pPr>
    <w:rPr>
      <w:rFonts w:ascii="Calibri" w:eastAsia="Times New Roman" w:hAnsi="Calibri" w:cs="Times New Roman"/>
      <w:lang w:eastAsia="zh-CN"/>
    </w:rPr>
  </w:style>
  <w:style w:type="paragraph" w:styleId="1">
    <w:name w:val="heading 1"/>
    <w:basedOn w:val="a"/>
    <w:next w:val="a"/>
    <w:link w:val="10"/>
    <w:uiPriority w:val="9"/>
    <w:qFormat/>
    <w:rsid w:val="007A76C5"/>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0"/>
    <w:link w:val="21"/>
    <w:qFormat/>
    <w:rsid w:val="00A3212A"/>
    <w:pPr>
      <w:numPr>
        <w:ilvl w:val="1"/>
        <w:numId w:val="1"/>
      </w:numPr>
      <w:spacing w:before="280" w:after="280" w:line="240" w:lineRule="auto"/>
      <w:outlineLvl w:val="1"/>
    </w:pPr>
    <w:rPr>
      <w:rFonts w:ascii="Times New Roman" w:hAnsi="Times New Roman"/>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1">
    <w:name w:val="Заголовок 2 Знак"/>
    <w:basedOn w:val="a1"/>
    <w:link w:val="2"/>
    <w:rsid w:val="00A3212A"/>
    <w:rPr>
      <w:rFonts w:ascii="Times New Roman" w:eastAsia="Times New Roman" w:hAnsi="Times New Roman" w:cs="Times New Roman"/>
      <w:b/>
      <w:bCs/>
      <w:sz w:val="36"/>
      <w:szCs w:val="36"/>
      <w:lang w:eastAsia="zh-CN"/>
    </w:rPr>
  </w:style>
  <w:style w:type="paragraph" w:customStyle="1" w:styleId="ConsPlusNormal">
    <w:name w:val="ConsPlusNormal"/>
    <w:link w:val="ConsPlusNormal0"/>
    <w:qFormat/>
    <w:rsid w:val="00A3212A"/>
    <w:pPr>
      <w:widowControl w:val="0"/>
      <w:suppressAutoHyphens/>
      <w:autoSpaceDE w:val="0"/>
      <w:spacing w:after="0" w:line="240" w:lineRule="auto"/>
    </w:pPr>
    <w:rPr>
      <w:rFonts w:ascii="Calibri" w:eastAsia="Times New Roman" w:hAnsi="Calibri" w:cs="Calibri"/>
      <w:szCs w:val="20"/>
      <w:lang w:eastAsia="zh-CN"/>
    </w:rPr>
  </w:style>
  <w:style w:type="character" w:customStyle="1" w:styleId="ConsPlusNormal0">
    <w:name w:val="ConsPlusNormal Знак"/>
    <w:link w:val="ConsPlusNormal"/>
    <w:locked/>
    <w:rsid w:val="00A3212A"/>
    <w:rPr>
      <w:rFonts w:ascii="Calibri" w:eastAsia="Times New Roman" w:hAnsi="Calibri" w:cs="Calibri"/>
      <w:szCs w:val="20"/>
      <w:lang w:eastAsia="zh-CN"/>
    </w:rPr>
  </w:style>
  <w:style w:type="paragraph" w:styleId="a0">
    <w:name w:val="Body Text"/>
    <w:basedOn w:val="a"/>
    <w:link w:val="a4"/>
    <w:uiPriority w:val="99"/>
    <w:semiHidden/>
    <w:unhideWhenUsed/>
    <w:rsid w:val="00A3212A"/>
    <w:pPr>
      <w:spacing w:after="120"/>
    </w:pPr>
  </w:style>
  <w:style w:type="character" w:customStyle="1" w:styleId="a4">
    <w:name w:val="Основной текст Знак"/>
    <w:basedOn w:val="a1"/>
    <w:link w:val="a0"/>
    <w:uiPriority w:val="99"/>
    <w:semiHidden/>
    <w:rsid w:val="00A3212A"/>
    <w:rPr>
      <w:rFonts w:ascii="Calibri" w:eastAsia="Times New Roman" w:hAnsi="Calibri" w:cs="Times New Roman"/>
      <w:lang w:eastAsia="zh-CN"/>
    </w:rPr>
  </w:style>
  <w:style w:type="paragraph" w:customStyle="1" w:styleId="11">
    <w:name w:val="Абзац списка1"/>
    <w:basedOn w:val="a"/>
    <w:rsid w:val="00743525"/>
    <w:pPr>
      <w:ind w:left="720"/>
      <w:contextualSpacing/>
    </w:pPr>
    <w:rPr>
      <w:rFonts w:cs="Calibri"/>
    </w:rPr>
  </w:style>
  <w:style w:type="paragraph" w:styleId="a5">
    <w:name w:val="List Paragraph"/>
    <w:aliases w:val="Абзац списка нумерованный"/>
    <w:basedOn w:val="a"/>
    <w:uiPriority w:val="34"/>
    <w:qFormat/>
    <w:rsid w:val="00743525"/>
    <w:pPr>
      <w:ind w:left="720"/>
      <w:contextualSpacing/>
    </w:pPr>
  </w:style>
  <w:style w:type="paragraph" w:customStyle="1" w:styleId="Default">
    <w:name w:val="Default"/>
    <w:rsid w:val="007E7D70"/>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customStyle="1" w:styleId="12">
    <w:name w:val="Без интервала1"/>
    <w:rsid w:val="007E7D70"/>
    <w:pPr>
      <w:suppressAutoHyphens/>
      <w:spacing w:after="0" w:line="240" w:lineRule="auto"/>
    </w:pPr>
    <w:rPr>
      <w:rFonts w:ascii="Calibri" w:eastAsia="Times New Roman" w:hAnsi="Calibri" w:cs="Calibri"/>
      <w:lang w:eastAsia="zh-CN"/>
    </w:rPr>
  </w:style>
  <w:style w:type="paragraph" w:styleId="a6">
    <w:name w:val="header"/>
    <w:basedOn w:val="a"/>
    <w:link w:val="a7"/>
    <w:unhideWhenUsed/>
    <w:rsid w:val="00DC340D"/>
    <w:pPr>
      <w:tabs>
        <w:tab w:val="center" w:pos="4677"/>
        <w:tab w:val="right" w:pos="9355"/>
      </w:tabs>
      <w:spacing w:after="0" w:line="240" w:lineRule="auto"/>
    </w:pPr>
  </w:style>
  <w:style w:type="character" w:customStyle="1" w:styleId="a7">
    <w:name w:val="Верхний колонтитул Знак"/>
    <w:basedOn w:val="a1"/>
    <w:link w:val="a6"/>
    <w:rsid w:val="00DC340D"/>
    <w:rPr>
      <w:rFonts w:ascii="Calibri" w:eastAsia="Times New Roman" w:hAnsi="Calibri" w:cs="Times New Roman"/>
      <w:lang w:eastAsia="zh-CN"/>
    </w:rPr>
  </w:style>
  <w:style w:type="character" w:styleId="a8">
    <w:name w:val="Hyperlink"/>
    <w:basedOn w:val="a1"/>
    <w:uiPriority w:val="99"/>
    <w:unhideWhenUsed/>
    <w:rsid w:val="00DC340D"/>
    <w:rPr>
      <w:color w:val="0563C1" w:themeColor="hyperlink"/>
      <w:u w:val="single"/>
    </w:rPr>
  </w:style>
  <w:style w:type="table" w:styleId="a9">
    <w:name w:val="Table Grid"/>
    <w:basedOn w:val="a2"/>
    <w:uiPriority w:val="39"/>
    <w:rsid w:val="00DC3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1"/>
    <w:uiPriority w:val="99"/>
    <w:semiHidden/>
    <w:unhideWhenUsed/>
    <w:rsid w:val="00887CA2"/>
    <w:rPr>
      <w:sz w:val="16"/>
      <w:szCs w:val="16"/>
    </w:rPr>
  </w:style>
  <w:style w:type="paragraph" w:styleId="ab">
    <w:name w:val="annotation text"/>
    <w:basedOn w:val="a"/>
    <w:link w:val="ac"/>
    <w:uiPriority w:val="99"/>
    <w:semiHidden/>
    <w:unhideWhenUsed/>
    <w:rsid w:val="00887CA2"/>
    <w:pPr>
      <w:spacing w:line="240" w:lineRule="auto"/>
    </w:pPr>
    <w:rPr>
      <w:sz w:val="20"/>
      <w:szCs w:val="20"/>
    </w:rPr>
  </w:style>
  <w:style w:type="character" w:customStyle="1" w:styleId="ac">
    <w:name w:val="Текст примечания Знак"/>
    <w:basedOn w:val="a1"/>
    <w:link w:val="ab"/>
    <w:uiPriority w:val="99"/>
    <w:semiHidden/>
    <w:rsid w:val="00887CA2"/>
    <w:rPr>
      <w:rFonts w:ascii="Calibri" w:eastAsia="Times New Roman" w:hAnsi="Calibri" w:cs="Times New Roman"/>
      <w:sz w:val="20"/>
      <w:szCs w:val="20"/>
      <w:lang w:eastAsia="zh-CN"/>
    </w:rPr>
  </w:style>
  <w:style w:type="paragraph" w:styleId="ad">
    <w:name w:val="annotation subject"/>
    <w:basedOn w:val="ab"/>
    <w:next w:val="ab"/>
    <w:link w:val="ae"/>
    <w:uiPriority w:val="99"/>
    <w:semiHidden/>
    <w:unhideWhenUsed/>
    <w:rsid w:val="00887CA2"/>
    <w:rPr>
      <w:b/>
      <w:bCs/>
    </w:rPr>
  </w:style>
  <w:style w:type="character" w:customStyle="1" w:styleId="ae">
    <w:name w:val="Тема примечания Знак"/>
    <w:basedOn w:val="ac"/>
    <w:link w:val="ad"/>
    <w:uiPriority w:val="99"/>
    <w:semiHidden/>
    <w:rsid w:val="00887CA2"/>
    <w:rPr>
      <w:rFonts w:ascii="Calibri" w:eastAsia="Times New Roman" w:hAnsi="Calibri" w:cs="Times New Roman"/>
      <w:b/>
      <w:bCs/>
      <w:sz w:val="20"/>
      <w:szCs w:val="20"/>
      <w:lang w:eastAsia="zh-CN"/>
    </w:rPr>
  </w:style>
  <w:style w:type="paragraph" w:styleId="af">
    <w:name w:val="Balloon Text"/>
    <w:basedOn w:val="a"/>
    <w:link w:val="af0"/>
    <w:uiPriority w:val="99"/>
    <w:semiHidden/>
    <w:unhideWhenUsed/>
    <w:rsid w:val="00887CA2"/>
    <w:pPr>
      <w:spacing w:after="0" w:line="240" w:lineRule="auto"/>
    </w:pPr>
    <w:rPr>
      <w:rFonts w:ascii="Segoe UI" w:hAnsi="Segoe UI" w:cs="Segoe UI"/>
      <w:sz w:val="18"/>
      <w:szCs w:val="18"/>
    </w:rPr>
  </w:style>
  <w:style w:type="character" w:customStyle="1" w:styleId="af0">
    <w:name w:val="Текст выноски Знак"/>
    <w:basedOn w:val="a1"/>
    <w:link w:val="af"/>
    <w:uiPriority w:val="99"/>
    <w:semiHidden/>
    <w:rsid w:val="00887CA2"/>
    <w:rPr>
      <w:rFonts w:ascii="Segoe UI" w:eastAsia="Times New Roman" w:hAnsi="Segoe UI" w:cs="Segoe UI"/>
      <w:sz w:val="18"/>
      <w:szCs w:val="18"/>
      <w:lang w:eastAsia="zh-CN"/>
    </w:rPr>
  </w:style>
  <w:style w:type="character" w:customStyle="1" w:styleId="10">
    <w:name w:val="Заголовок 1 Знак"/>
    <w:basedOn w:val="a1"/>
    <w:link w:val="1"/>
    <w:uiPriority w:val="9"/>
    <w:rsid w:val="007A76C5"/>
    <w:rPr>
      <w:rFonts w:asciiTheme="majorHAnsi" w:eastAsiaTheme="majorEastAsia" w:hAnsiTheme="majorHAnsi" w:cstheme="majorBidi"/>
      <w:b/>
      <w:bCs/>
      <w:color w:val="2E74B5" w:themeColor="accent1" w:themeShade="BF"/>
      <w:sz w:val="28"/>
      <w:szCs w:val="28"/>
      <w:lang w:eastAsia="zh-CN"/>
    </w:rPr>
  </w:style>
  <w:style w:type="character" w:customStyle="1" w:styleId="docaccesstitle">
    <w:name w:val="docaccess_title"/>
    <w:rsid w:val="00B6545E"/>
  </w:style>
  <w:style w:type="character" w:customStyle="1" w:styleId="af1">
    <w:name w:val="Символ сноски"/>
    <w:rsid w:val="00DE4D99"/>
    <w:rPr>
      <w:vertAlign w:val="superscript"/>
    </w:rPr>
  </w:style>
  <w:style w:type="paragraph" w:styleId="af2">
    <w:name w:val="footnote text"/>
    <w:basedOn w:val="a"/>
    <w:link w:val="af3"/>
    <w:rsid w:val="00DE4D99"/>
    <w:pPr>
      <w:spacing w:after="0" w:line="240" w:lineRule="auto"/>
    </w:pPr>
    <w:rPr>
      <w:rFonts w:eastAsia="Calibri" w:cs="Calibri"/>
      <w:sz w:val="20"/>
      <w:szCs w:val="20"/>
      <w:lang w:val="x-none"/>
    </w:rPr>
  </w:style>
  <w:style w:type="character" w:customStyle="1" w:styleId="af3">
    <w:name w:val="Текст сноски Знак"/>
    <w:basedOn w:val="a1"/>
    <w:link w:val="af2"/>
    <w:rsid w:val="00DE4D99"/>
    <w:rPr>
      <w:rFonts w:ascii="Calibri" w:eastAsia="Calibri" w:hAnsi="Calibri" w:cs="Calibri"/>
      <w:sz w:val="20"/>
      <w:szCs w:val="20"/>
      <w:lang w:val="x-none" w:eastAsia="zh-CN"/>
    </w:rPr>
  </w:style>
  <w:style w:type="paragraph" w:styleId="af4">
    <w:name w:val="footer"/>
    <w:basedOn w:val="a"/>
    <w:link w:val="af5"/>
    <w:uiPriority w:val="99"/>
    <w:unhideWhenUsed/>
    <w:rsid w:val="00245E52"/>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245E52"/>
    <w:rPr>
      <w:rFonts w:ascii="Calibri" w:eastAsia="Times New Roman" w:hAnsi="Calibri" w:cs="Times New Roman"/>
      <w:lang w:eastAsia="zh-CN"/>
    </w:rPr>
  </w:style>
  <w:style w:type="paragraph" w:styleId="HTML">
    <w:name w:val="HTML Preformatted"/>
    <w:basedOn w:val="a"/>
    <w:link w:val="HTML0"/>
    <w:uiPriority w:val="99"/>
    <w:semiHidden/>
    <w:unhideWhenUsed/>
    <w:rsid w:val="00EF27B4"/>
    <w:pPr>
      <w:spacing w:after="0" w:line="240" w:lineRule="auto"/>
    </w:pPr>
    <w:rPr>
      <w:rFonts w:ascii="Consolas" w:hAnsi="Consolas"/>
      <w:sz w:val="20"/>
      <w:szCs w:val="20"/>
    </w:rPr>
  </w:style>
  <w:style w:type="character" w:customStyle="1" w:styleId="HTML0">
    <w:name w:val="Стандартный HTML Знак"/>
    <w:basedOn w:val="a1"/>
    <w:link w:val="HTML"/>
    <w:uiPriority w:val="99"/>
    <w:semiHidden/>
    <w:rsid w:val="00EF27B4"/>
    <w:rPr>
      <w:rFonts w:ascii="Consolas" w:eastAsia="Times New Roman" w:hAnsi="Consolas" w:cs="Times New Roman"/>
      <w:sz w:val="20"/>
      <w:szCs w:val="20"/>
      <w:lang w:eastAsia="zh-CN"/>
    </w:rPr>
  </w:style>
  <w:style w:type="paragraph" w:customStyle="1" w:styleId="Standard">
    <w:name w:val="Standard"/>
    <w:rsid w:val="00090150"/>
    <w:pPr>
      <w:widowControl w:val="0"/>
      <w:suppressAutoHyphens/>
      <w:spacing w:after="0" w:line="240" w:lineRule="auto"/>
      <w:textAlignment w:val="baseline"/>
    </w:pPr>
    <w:rPr>
      <w:rFonts w:ascii="Arial" w:eastAsia="Calibri" w:hAnsi="Arial" w:cs="Arial"/>
      <w:kern w:val="1"/>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11734">
      <w:bodyDiv w:val="1"/>
      <w:marLeft w:val="0"/>
      <w:marRight w:val="0"/>
      <w:marTop w:val="0"/>
      <w:marBottom w:val="0"/>
      <w:divBdr>
        <w:top w:val="none" w:sz="0" w:space="0" w:color="auto"/>
        <w:left w:val="none" w:sz="0" w:space="0" w:color="auto"/>
        <w:bottom w:val="none" w:sz="0" w:space="0" w:color="auto"/>
        <w:right w:val="none" w:sz="0" w:space="0" w:color="auto"/>
      </w:divBdr>
    </w:div>
    <w:div w:id="175734149">
      <w:bodyDiv w:val="1"/>
      <w:marLeft w:val="0"/>
      <w:marRight w:val="0"/>
      <w:marTop w:val="0"/>
      <w:marBottom w:val="0"/>
      <w:divBdr>
        <w:top w:val="none" w:sz="0" w:space="0" w:color="auto"/>
        <w:left w:val="none" w:sz="0" w:space="0" w:color="auto"/>
        <w:bottom w:val="none" w:sz="0" w:space="0" w:color="auto"/>
        <w:right w:val="none" w:sz="0" w:space="0" w:color="auto"/>
      </w:divBdr>
    </w:div>
    <w:div w:id="307440742">
      <w:bodyDiv w:val="1"/>
      <w:marLeft w:val="0"/>
      <w:marRight w:val="0"/>
      <w:marTop w:val="0"/>
      <w:marBottom w:val="0"/>
      <w:divBdr>
        <w:top w:val="none" w:sz="0" w:space="0" w:color="auto"/>
        <w:left w:val="none" w:sz="0" w:space="0" w:color="auto"/>
        <w:bottom w:val="none" w:sz="0" w:space="0" w:color="auto"/>
        <w:right w:val="none" w:sz="0" w:space="0" w:color="auto"/>
      </w:divBdr>
    </w:div>
    <w:div w:id="582300259">
      <w:bodyDiv w:val="1"/>
      <w:marLeft w:val="0"/>
      <w:marRight w:val="0"/>
      <w:marTop w:val="0"/>
      <w:marBottom w:val="0"/>
      <w:divBdr>
        <w:top w:val="none" w:sz="0" w:space="0" w:color="auto"/>
        <w:left w:val="none" w:sz="0" w:space="0" w:color="auto"/>
        <w:bottom w:val="none" w:sz="0" w:space="0" w:color="auto"/>
        <w:right w:val="none" w:sz="0" w:space="0" w:color="auto"/>
      </w:divBdr>
      <w:divsChild>
        <w:div w:id="2052221747">
          <w:marLeft w:val="0"/>
          <w:marRight w:val="0"/>
          <w:marTop w:val="120"/>
          <w:marBottom w:val="0"/>
          <w:divBdr>
            <w:top w:val="none" w:sz="0" w:space="0" w:color="auto"/>
            <w:left w:val="none" w:sz="0" w:space="0" w:color="auto"/>
            <w:bottom w:val="none" w:sz="0" w:space="0" w:color="auto"/>
            <w:right w:val="none" w:sz="0" w:space="0" w:color="auto"/>
          </w:divBdr>
        </w:div>
        <w:div w:id="780607588">
          <w:marLeft w:val="0"/>
          <w:marRight w:val="0"/>
          <w:marTop w:val="120"/>
          <w:marBottom w:val="0"/>
          <w:divBdr>
            <w:top w:val="none" w:sz="0" w:space="0" w:color="auto"/>
            <w:left w:val="none" w:sz="0" w:space="0" w:color="auto"/>
            <w:bottom w:val="none" w:sz="0" w:space="0" w:color="auto"/>
            <w:right w:val="none" w:sz="0" w:space="0" w:color="auto"/>
          </w:divBdr>
        </w:div>
      </w:divsChild>
    </w:div>
    <w:div w:id="729110197">
      <w:bodyDiv w:val="1"/>
      <w:marLeft w:val="0"/>
      <w:marRight w:val="0"/>
      <w:marTop w:val="0"/>
      <w:marBottom w:val="0"/>
      <w:divBdr>
        <w:top w:val="none" w:sz="0" w:space="0" w:color="auto"/>
        <w:left w:val="none" w:sz="0" w:space="0" w:color="auto"/>
        <w:bottom w:val="none" w:sz="0" w:space="0" w:color="auto"/>
        <w:right w:val="none" w:sz="0" w:space="0" w:color="auto"/>
      </w:divBdr>
    </w:div>
    <w:div w:id="843515016">
      <w:bodyDiv w:val="1"/>
      <w:marLeft w:val="0"/>
      <w:marRight w:val="0"/>
      <w:marTop w:val="0"/>
      <w:marBottom w:val="0"/>
      <w:divBdr>
        <w:top w:val="none" w:sz="0" w:space="0" w:color="auto"/>
        <w:left w:val="none" w:sz="0" w:space="0" w:color="auto"/>
        <w:bottom w:val="none" w:sz="0" w:space="0" w:color="auto"/>
        <w:right w:val="none" w:sz="0" w:space="0" w:color="auto"/>
      </w:divBdr>
    </w:div>
    <w:div w:id="873929784">
      <w:bodyDiv w:val="1"/>
      <w:marLeft w:val="0"/>
      <w:marRight w:val="0"/>
      <w:marTop w:val="0"/>
      <w:marBottom w:val="0"/>
      <w:divBdr>
        <w:top w:val="none" w:sz="0" w:space="0" w:color="auto"/>
        <w:left w:val="none" w:sz="0" w:space="0" w:color="auto"/>
        <w:bottom w:val="none" w:sz="0" w:space="0" w:color="auto"/>
        <w:right w:val="none" w:sz="0" w:space="0" w:color="auto"/>
      </w:divBdr>
    </w:div>
    <w:div w:id="889803385">
      <w:bodyDiv w:val="1"/>
      <w:marLeft w:val="0"/>
      <w:marRight w:val="0"/>
      <w:marTop w:val="0"/>
      <w:marBottom w:val="0"/>
      <w:divBdr>
        <w:top w:val="none" w:sz="0" w:space="0" w:color="auto"/>
        <w:left w:val="none" w:sz="0" w:space="0" w:color="auto"/>
        <w:bottom w:val="none" w:sz="0" w:space="0" w:color="auto"/>
        <w:right w:val="none" w:sz="0" w:space="0" w:color="auto"/>
      </w:divBdr>
    </w:div>
    <w:div w:id="940524395">
      <w:bodyDiv w:val="1"/>
      <w:marLeft w:val="0"/>
      <w:marRight w:val="0"/>
      <w:marTop w:val="0"/>
      <w:marBottom w:val="0"/>
      <w:divBdr>
        <w:top w:val="none" w:sz="0" w:space="0" w:color="auto"/>
        <w:left w:val="none" w:sz="0" w:space="0" w:color="auto"/>
        <w:bottom w:val="none" w:sz="0" w:space="0" w:color="auto"/>
        <w:right w:val="none" w:sz="0" w:space="0" w:color="auto"/>
      </w:divBdr>
    </w:div>
    <w:div w:id="1094739265">
      <w:bodyDiv w:val="1"/>
      <w:marLeft w:val="0"/>
      <w:marRight w:val="0"/>
      <w:marTop w:val="0"/>
      <w:marBottom w:val="0"/>
      <w:divBdr>
        <w:top w:val="none" w:sz="0" w:space="0" w:color="auto"/>
        <w:left w:val="none" w:sz="0" w:space="0" w:color="auto"/>
        <w:bottom w:val="none" w:sz="0" w:space="0" w:color="auto"/>
        <w:right w:val="none" w:sz="0" w:space="0" w:color="auto"/>
      </w:divBdr>
    </w:div>
    <w:div w:id="1140076269">
      <w:bodyDiv w:val="1"/>
      <w:marLeft w:val="0"/>
      <w:marRight w:val="0"/>
      <w:marTop w:val="0"/>
      <w:marBottom w:val="0"/>
      <w:divBdr>
        <w:top w:val="none" w:sz="0" w:space="0" w:color="auto"/>
        <w:left w:val="none" w:sz="0" w:space="0" w:color="auto"/>
        <w:bottom w:val="none" w:sz="0" w:space="0" w:color="auto"/>
        <w:right w:val="none" w:sz="0" w:space="0" w:color="auto"/>
      </w:divBdr>
    </w:div>
    <w:div w:id="1282882000">
      <w:bodyDiv w:val="1"/>
      <w:marLeft w:val="0"/>
      <w:marRight w:val="0"/>
      <w:marTop w:val="0"/>
      <w:marBottom w:val="0"/>
      <w:divBdr>
        <w:top w:val="none" w:sz="0" w:space="0" w:color="auto"/>
        <w:left w:val="none" w:sz="0" w:space="0" w:color="auto"/>
        <w:bottom w:val="none" w:sz="0" w:space="0" w:color="auto"/>
        <w:right w:val="none" w:sz="0" w:space="0" w:color="auto"/>
      </w:divBdr>
    </w:div>
    <w:div w:id="1378777787">
      <w:bodyDiv w:val="1"/>
      <w:marLeft w:val="0"/>
      <w:marRight w:val="0"/>
      <w:marTop w:val="0"/>
      <w:marBottom w:val="0"/>
      <w:divBdr>
        <w:top w:val="none" w:sz="0" w:space="0" w:color="auto"/>
        <w:left w:val="none" w:sz="0" w:space="0" w:color="auto"/>
        <w:bottom w:val="none" w:sz="0" w:space="0" w:color="auto"/>
        <w:right w:val="none" w:sz="0" w:space="0" w:color="auto"/>
      </w:divBdr>
    </w:div>
    <w:div w:id="1385182740">
      <w:bodyDiv w:val="1"/>
      <w:marLeft w:val="0"/>
      <w:marRight w:val="0"/>
      <w:marTop w:val="0"/>
      <w:marBottom w:val="0"/>
      <w:divBdr>
        <w:top w:val="none" w:sz="0" w:space="0" w:color="auto"/>
        <w:left w:val="none" w:sz="0" w:space="0" w:color="auto"/>
        <w:bottom w:val="none" w:sz="0" w:space="0" w:color="auto"/>
        <w:right w:val="none" w:sz="0" w:space="0" w:color="auto"/>
      </w:divBdr>
    </w:div>
    <w:div w:id="1413114983">
      <w:bodyDiv w:val="1"/>
      <w:marLeft w:val="0"/>
      <w:marRight w:val="0"/>
      <w:marTop w:val="0"/>
      <w:marBottom w:val="0"/>
      <w:divBdr>
        <w:top w:val="none" w:sz="0" w:space="0" w:color="auto"/>
        <w:left w:val="none" w:sz="0" w:space="0" w:color="auto"/>
        <w:bottom w:val="none" w:sz="0" w:space="0" w:color="auto"/>
        <w:right w:val="none" w:sz="0" w:space="0" w:color="auto"/>
      </w:divBdr>
    </w:div>
    <w:div w:id="1516922316">
      <w:bodyDiv w:val="1"/>
      <w:marLeft w:val="0"/>
      <w:marRight w:val="0"/>
      <w:marTop w:val="0"/>
      <w:marBottom w:val="0"/>
      <w:divBdr>
        <w:top w:val="none" w:sz="0" w:space="0" w:color="auto"/>
        <w:left w:val="none" w:sz="0" w:space="0" w:color="auto"/>
        <w:bottom w:val="none" w:sz="0" w:space="0" w:color="auto"/>
        <w:right w:val="none" w:sz="0" w:space="0" w:color="auto"/>
      </w:divBdr>
    </w:div>
    <w:div w:id="1666546380">
      <w:bodyDiv w:val="1"/>
      <w:marLeft w:val="0"/>
      <w:marRight w:val="0"/>
      <w:marTop w:val="0"/>
      <w:marBottom w:val="0"/>
      <w:divBdr>
        <w:top w:val="none" w:sz="0" w:space="0" w:color="auto"/>
        <w:left w:val="none" w:sz="0" w:space="0" w:color="auto"/>
        <w:bottom w:val="none" w:sz="0" w:space="0" w:color="auto"/>
        <w:right w:val="none" w:sz="0" w:space="0" w:color="auto"/>
      </w:divBdr>
    </w:div>
    <w:div w:id="1772317631">
      <w:bodyDiv w:val="1"/>
      <w:marLeft w:val="0"/>
      <w:marRight w:val="0"/>
      <w:marTop w:val="0"/>
      <w:marBottom w:val="0"/>
      <w:divBdr>
        <w:top w:val="none" w:sz="0" w:space="0" w:color="auto"/>
        <w:left w:val="none" w:sz="0" w:space="0" w:color="auto"/>
        <w:bottom w:val="none" w:sz="0" w:space="0" w:color="auto"/>
        <w:right w:val="none" w:sz="0" w:space="0" w:color="auto"/>
      </w:divBdr>
    </w:div>
    <w:div w:id="1932470798">
      <w:bodyDiv w:val="1"/>
      <w:marLeft w:val="0"/>
      <w:marRight w:val="0"/>
      <w:marTop w:val="0"/>
      <w:marBottom w:val="0"/>
      <w:divBdr>
        <w:top w:val="none" w:sz="0" w:space="0" w:color="auto"/>
        <w:left w:val="none" w:sz="0" w:space="0" w:color="auto"/>
        <w:bottom w:val="none" w:sz="0" w:space="0" w:color="auto"/>
        <w:right w:val="none" w:sz="0" w:space="0" w:color="auto"/>
      </w:divBdr>
    </w:div>
    <w:div w:id="1939948131">
      <w:bodyDiv w:val="1"/>
      <w:marLeft w:val="0"/>
      <w:marRight w:val="0"/>
      <w:marTop w:val="0"/>
      <w:marBottom w:val="0"/>
      <w:divBdr>
        <w:top w:val="none" w:sz="0" w:space="0" w:color="auto"/>
        <w:left w:val="none" w:sz="0" w:space="0" w:color="auto"/>
        <w:bottom w:val="none" w:sz="0" w:space="0" w:color="auto"/>
        <w:right w:val="none" w:sz="0" w:space="0" w:color="auto"/>
      </w:divBdr>
      <w:divsChild>
        <w:div w:id="1612667159">
          <w:marLeft w:val="0"/>
          <w:marRight w:val="0"/>
          <w:marTop w:val="120"/>
          <w:marBottom w:val="0"/>
          <w:divBdr>
            <w:top w:val="none" w:sz="0" w:space="0" w:color="auto"/>
            <w:left w:val="none" w:sz="0" w:space="0" w:color="auto"/>
            <w:bottom w:val="none" w:sz="0" w:space="0" w:color="auto"/>
            <w:right w:val="none" w:sz="0" w:space="0" w:color="auto"/>
          </w:divBdr>
        </w:div>
        <w:div w:id="1754626570">
          <w:marLeft w:val="0"/>
          <w:marRight w:val="0"/>
          <w:marTop w:val="120"/>
          <w:marBottom w:val="0"/>
          <w:divBdr>
            <w:top w:val="none" w:sz="0" w:space="0" w:color="auto"/>
            <w:left w:val="none" w:sz="0" w:space="0" w:color="auto"/>
            <w:bottom w:val="none" w:sz="0" w:space="0" w:color="auto"/>
            <w:right w:val="none" w:sz="0" w:space="0" w:color="auto"/>
          </w:divBdr>
        </w:div>
      </w:divsChild>
    </w:div>
    <w:div w:id="2146777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fryazino.org/" TargetMode="External"/><Relationship Id="rId18" Type="http://schemas.openxmlformats.org/officeDocument/2006/relationships/hyperlink" Target="consultantplus://offline/ref=C12B048D3CAEEB1E85106E5EEAEDC9CAE1173AEDE5FCA75F11B052D5AEw4m3K"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www.fryazino.org/" TargetMode="External"/><Relationship Id="rId17" Type="http://schemas.openxmlformats.org/officeDocument/2006/relationships/hyperlink" Target="consultantplus://offline/ref=C12B048D3CAEEB1E85106E5EEAEDC9CAE1173AEDE5FCA75F11B052D5AE43D06EEDB544E0F4F54A68wBm8K" TargetMode="External"/><Relationship Id="rId2" Type="http://schemas.openxmlformats.org/officeDocument/2006/relationships/numbering" Target="numbering.xml"/><Relationship Id="rId16" Type="http://schemas.openxmlformats.org/officeDocument/2006/relationships/hyperlink" Target="http://www.frvazino.org/"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nd=DBE80765B9F816C23B3E76C8AD392C8A&amp;req=doc&amp;base=LAW&amp;n=330806&amp;dst=356&amp;fld=134&amp;REFFIELD=134&amp;REFDST=100046&amp;REFDOC=294833&amp;REFBASE=MOB&amp;stat=refcode%3D16876%3Bdstident%3D356%3Bindex%3D83&amp;date=18.12.2019"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uslugi.mosreg.ru/" TargetMode="External"/><Relationship Id="rId23" Type="http://schemas.openxmlformats.org/officeDocument/2006/relationships/fontTable" Target="fontTable.xml"/><Relationship Id="rId10" Type="http://schemas.openxmlformats.org/officeDocument/2006/relationships/hyperlink" Target="http://www.fryazino.org/" TargetMode="External"/><Relationship Id="rId19" Type="http://schemas.openxmlformats.org/officeDocument/2006/relationships/hyperlink" Target="consultantplus://offline/ref=C12B048D3CAEEB1E85106E5EEAEDC9CAE1173AEDE5FCA75F11B052D5AE43D06EEDB544E0F4F54869wBm5K" TargetMode="External"/><Relationship Id="rId4" Type="http://schemas.microsoft.com/office/2007/relationships/stylesWithEffects" Target="stylesWithEffects.xml"/><Relationship Id="rId9" Type="http://schemas.openxmlformats.org/officeDocument/2006/relationships/hyperlink" Target="http://www.fryazino.org/" TargetMode="External"/><Relationship Id="rId14" Type="http://schemas.openxmlformats.org/officeDocument/2006/relationships/hyperlink" Target="https://uslugi.mosreg.ru/"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7DCF7C-0950-4140-940B-B320F9768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20585</Words>
  <Characters>117337</Characters>
  <Application>Microsoft Office Word</Application>
  <DocSecurity>0</DocSecurity>
  <Lines>977</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137647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dc:description>exif_MSED_4513b2cdec3f35f35be1185dba23f0ba506728dc85fcda12199f9039baaeb3fe</dc:description>
  <cp:lastModifiedBy>Борисова</cp:lastModifiedBy>
  <cp:revision>10</cp:revision>
  <cp:lastPrinted>2021-06-25T06:25:00Z</cp:lastPrinted>
  <dcterms:created xsi:type="dcterms:W3CDTF">2021-06-24T10:48:00Z</dcterms:created>
  <dcterms:modified xsi:type="dcterms:W3CDTF">2021-07-01T07:37:00Z</dcterms:modified>
</cp:coreProperties>
</file>