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363" w:rsidRPr="00DB4A57" w:rsidRDefault="007A4363" w:rsidP="007A4363">
      <w:pPr>
        <w:pStyle w:val="1"/>
        <w:numPr>
          <w:ilvl w:val="0"/>
          <w:numId w:val="0"/>
        </w:numPr>
        <w:spacing w:before="120"/>
        <w:ind w:left="1701"/>
        <w:jc w:val="left"/>
        <w:rPr>
          <w:sz w:val="30"/>
          <w:szCs w:val="30"/>
        </w:rPr>
      </w:pPr>
      <w:r>
        <w:rPr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 wp14:anchorId="3A1C2A9A" wp14:editId="659B2D4F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4A57">
        <w:rPr>
          <w:sz w:val="30"/>
          <w:szCs w:val="30"/>
          <w:lang w:val="ru-RU" w:eastAsia="ru-RU"/>
        </w:rPr>
        <w:t>А</w:t>
      </w:r>
      <w:r w:rsidRPr="00DB4A57">
        <w:rPr>
          <w:sz w:val="30"/>
          <w:szCs w:val="30"/>
          <w:lang w:eastAsia="ru-RU"/>
        </w:rPr>
        <w:t>ДМИНИСТРАЦИЯ</w:t>
      </w:r>
      <w:r w:rsidRPr="00DB4A57">
        <w:rPr>
          <w:sz w:val="30"/>
          <w:szCs w:val="30"/>
          <w:lang w:val="ru-RU" w:eastAsia="ru-RU"/>
        </w:rPr>
        <w:t xml:space="preserve"> ГОРОДСКОГО ОКРУГА ФРЯЗИНО</w:t>
      </w:r>
    </w:p>
    <w:p w:rsidR="007A4363" w:rsidRPr="007A4363" w:rsidRDefault="007A4363" w:rsidP="007A4363">
      <w:pPr>
        <w:pStyle w:val="3"/>
        <w:numPr>
          <w:ilvl w:val="0"/>
          <w:numId w:val="0"/>
        </w:numPr>
        <w:spacing w:before="240"/>
        <w:ind w:left="2410"/>
        <w:jc w:val="left"/>
        <w:rPr>
          <w:sz w:val="46"/>
          <w:szCs w:val="46"/>
        </w:rPr>
      </w:pPr>
      <w:r w:rsidRPr="007A4363">
        <w:rPr>
          <w:sz w:val="46"/>
          <w:szCs w:val="46"/>
        </w:rPr>
        <w:t xml:space="preserve">   </w:t>
      </w:r>
      <w:r>
        <w:rPr>
          <w:sz w:val="46"/>
          <w:szCs w:val="46"/>
        </w:rPr>
        <w:t xml:space="preserve">   </w:t>
      </w:r>
      <w:r>
        <w:rPr>
          <w:sz w:val="46"/>
          <w:szCs w:val="46"/>
        </w:rPr>
        <w:t>ПОСТАНОВЛЕНИЕ</w:t>
      </w:r>
    </w:p>
    <w:p w:rsidR="007A4363" w:rsidRPr="007A4363" w:rsidRDefault="007A4363" w:rsidP="007A4363"/>
    <w:p w:rsidR="007A4363" w:rsidRDefault="007A4363" w:rsidP="007A4363">
      <w:pPr>
        <w:spacing w:before="60"/>
        <w:ind w:left="1842" w:firstLine="608"/>
        <w:rPr>
          <w:sz w:val="28"/>
          <w:szCs w:val="28"/>
        </w:rPr>
      </w:pPr>
      <w:r w:rsidRPr="007A4363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7A4363">
        <w:rPr>
          <w:rFonts w:ascii="Times New Roman" w:hAnsi="Times New Roman" w:cs="Times New Roman"/>
          <w:b/>
          <w:bCs/>
          <w:sz w:val="28"/>
          <w:szCs w:val="28"/>
        </w:rPr>
        <w:t>от</w:t>
      </w:r>
      <w:r w:rsidRPr="007A4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24.03.2021 </w:t>
      </w:r>
      <w:r w:rsidRPr="007A4363">
        <w:rPr>
          <w:rFonts w:ascii="Times New Roman" w:hAnsi="Times New Roman" w:cs="Times New Roman"/>
          <w:b/>
          <w:sz w:val="28"/>
          <w:szCs w:val="28"/>
        </w:rPr>
        <w:t>№</w:t>
      </w:r>
      <w:r w:rsidRPr="007A4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</w:t>
      </w:r>
    </w:p>
    <w:p w:rsidR="001340B5" w:rsidRPr="007A4363" w:rsidRDefault="001340B5" w:rsidP="007A4363">
      <w:pPr>
        <w:suppressAutoHyphens/>
        <w:spacing w:before="6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F5796" w:rsidRPr="00FB7DAD" w:rsidRDefault="006F5796" w:rsidP="00E22D98">
      <w:pPr>
        <w:spacing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F5796" w:rsidRPr="00ED6FD7" w:rsidRDefault="00FB182E" w:rsidP="007A4363">
      <w:pPr>
        <w:spacing w:line="240" w:lineRule="auto"/>
        <w:ind w:right="467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 Главы городского округа Фрязино от 01.11.2019 № 658 «</w:t>
      </w:r>
      <w:r w:rsidR="00E22D98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муниципальной программы городского округа Фрязино Московской области «Предпринимательство» на 2020-2024 годы</w:t>
      </w: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:rsidR="00596938" w:rsidRDefault="00596938" w:rsidP="00E22D9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6938" w:rsidRDefault="00596938" w:rsidP="00E22D9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22D98" w:rsidRPr="00ED6FD7" w:rsidRDefault="00E22D98" w:rsidP="00E22D9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постановлением Главы города Фрязино от 29.12.2017 </w:t>
      </w:r>
      <w:r w:rsidR="004C4E8E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4C4E8E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1002 «Об утверждении Порядка разработки и реализации муниципальных программ городского округа Фрязино Московской области»</w:t>
      </w:r>
      <w:r w:rsidR="008A7E07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9F6611" w:rsidRPr="009F66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постановлением правительства Московской области от 22.12.2020 № 1018/43 «О внесении изменений в государственную программу Московской области «Предпринимательство Подмосковья» на 2017-2024 годы, </w:t>
      </w:r>
      <w:r w:rsidR="009F66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письмом Министерства инвестиций, промышленности и науки Московской области от 04.03.2021 № 16Исх-1491/, </w:t>
      </w:r>
      <w:r w:rsidR="009F6611" w:rsidRPr="009F6611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Уставом городского округа Фрязино Московской области</w:t>
      </w:r>
    </w:p>
    <w:p w:rsidR="00596938" w:rsidRPr="00ED6FD7" w:rsidRDefault="00E22D98" w:rsidP="00596938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  <w:r w:rsidRPr="00ED6FD7"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E22D98" w:rsidRDefault="00FB182E" w:rsidP="009F6611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 постановление Главы городского округа Фрязино от 01.11.2019 № 658 «Об утверждении муниципальной программы городского округа Фрязино Московской области «Предпринимательство» на 2020-2024 годы»</w:t>
      </w:r>
      <w:r w:rsidR="004C4E8E"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25666"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Программа)</w:t>
      </w:r>
      <w:r w:rsidR="009F6611" w:rsidRPr="009F66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F66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следующие </w:t>
      </w:r>
      <w:r w:rsidR="009F6611"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изменения</w:t>
      </w:r>
      <w:r w:rsidR="009F6611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9F6611" w:rsidRDefault="009F6611" w:rsidP="009F6611">
      <w:pPr>
        <w:pStyle w:val="a5"/>
        <w:numPr>
          <w:ilvl w:val="1"/>
          <w:numId w:val="15"/>
        </w:numPr>
        <w:tabs>
          <w:tab w:val="left" w:pos="993"/>
        </w:tabs>
        <w:ind w:left="0" w:firstLine="763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Раздел 2 Планируемые результаты реализации муниципальной программы изложить в редакции согласно приложению 1.</w:t>
      </w:r>
    </w:p>
    <w:p w:rsidR="009F6611" w:rsidRDefault="009F6611" w:rsidP="009F6611">
      <w:pPr>
        <w:pStyle w:val="a5"/>
        <w:numPr>
          <w:ilvl w:val="1"/>
          <w:numId w:val="15"/>
        </w:numPr>
        <w:tabs>
          <w:tab w:val="left" w:pos="993"/>
        </w:tabs>
        <w:ind w:left="0" w:firstLine="763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Раздел 3 Методика расчета значений планируемых результатов реализации муниципальной программы изложить в редакции согласно приложению 2.</w:t>
      </w:r>
    </w:p>
    <w:p w:rsidR="009F6611" w:rsidRDefault="009F6611" w:rsidP="0002069E">
      <w:pPr>
        <w:pStyle w:val="a5"/>
        <w:numPr>
          <w:ilvl w:val="1"/>
          <w:numId w:val="15"/>
        </w:numPr>
        <w:tabs>
          <w:tab w:val="left" w:pos="993"/>
        </w:tabs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F6611">
        <w:rPr>
          <w:rFonts w:ascii="Times New Roman" w:hAnsi="Times New Roman" w:cs="Times New Roman"/>
          <w:sz w:val="28"/>
          <w:szCs w:val="28"/>
          <w:lang w:eastAsia="ar-SA"/>
        </w:rPr>
        <w:t>Перечень мероприятий подпрограммы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ar-SA"/>
        </w:rPr>
        <w:t>I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«Инвестиции» </w:t>
      </w:r>
      <w:r w:rsidRPr="009F6611">
        <w:rPr>
          <w:rFonts w:ascii="Times New Roman" w:hAnsi="Times New Roman" w:cs="Times New Roman"/>
          <w:sz w:val="28"/>
          <w:szCs w:val="28"/>
          <w:lang w:eastAsia="ar-SA"/>
        </w:rPr>
        <w:t>изложить в редакции согласно приложению</w:t>
      </w:r>
      <w:r w:rsidR="0002069E">
        <w:rPr>
          <w:rFonts w:ascii="Times New Roman" w:hAnsi="Times New Roman" w:cs="Times New Roman"/>
          <w:sz w:val="28"/>
          <w:szCs w:val="28"/>
          <w:lang w:eastAsia="ar-SA"/>
        </w:rPr>
        <w:t xml:space="preserve"> 3.</w:t>
      </w:r>
    </w:p>
    <w:p w:rsidR="009F6611" w:rsidRDefault="009F6611" w:rsidP="00AB3172">
      <w:pPr>
        <w:pStyle w:val="a5"/>
        <w:numPr>
          <w:ilvl w:val="1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F6611">
        <w:rPr>
          <w:rFonts w:ascii="Times New Roman" w:hAnsi="Times New Roman" w:cs="Times New Roman"/>
          <w:sz w:val="28"/>
          <w:szCs w:val="28"/>
          <w:lang w:eastAsia="ar-SA"/>
        </w:rPr>
        <w:t>Перечень мероприятий подпрограммы III «Развитие малого и среднего предпринимательства» изложить в редакции согласно приложению 3</w:t>
      </w:r>
      <w:r w:rsidR="0002069E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02069E" w:rsidRDefault="0002069E" w:rsidP="00AB3172">
      <w:pPr>
        <w:pStyle w:val="a5"/>
        <w:numPr>
          <w:ilvl w:val="1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F6611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Перечень мероприятий подпрограммы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ar-SA"/>
        </w:rPr>
        <w:t>IV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r w:rsidRPr="0002069E">
        <w:rPr>
          <w:rFonts w:ascii="Times New Roman" w:hAnsi="Times New Roman" w:cs="Times New Roman"/>
          <w:sz w:val="28"/>
          <w:szCs w:val="28"/>
          <w:lang w:eastAsia="ar-SA"/>
        </w:rPr>
        <w:t>Развитие потребительского рынка и услуг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» </w:t>
      </w:r>
      <w:r w:rsidRPr="0002069E">
        <w:rPr>
          <w:rFonts w:ascii="Times New Roman" w:hAnsi="Times New Roman" w:cs="Times New Roman"/>
          <w:sz w:val="28"/>
          <w:szCs w:val="28"/>
          <w:lang w:eastAsia="ar-SA"/>
        </w:rPr>
        <w:t xml:space="preserve">изложить в редакции согласно </w:t>
      </w:r>
      <w:r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02069E">
        <w:rPr>
          <w:rFonts w:ascii="Times New Roman" w:hAnsi="Times New Roman" w:cs="Times New Roman"/>
          <w:sz w:val="28"/>
          <w:szCs w:val="28"/>
          <w:lang w:eastAsia="ar-SA"/>
        </w:rPr>
        <w:t>приложени</w:t>
      </w:r>
      <w:r>
        <w:rPr>
          <w:rFonts w:ascii="Times New Roman" w:hAnsi="Times New Roman" w:cs="Times New Roman"/>
          <w:sz w:val="28"/>
          <w:szCs w:val="28"/>
          <w:lang w:eastAsia="ar-SA"/>
        </w:rPr>
        <w:t>ю 4.</w:t>
      </w:r>
    </w:p>
    <w:p w:rsidR="00E22D98" w:rsidRPr="00ED6FD7" w:rsidRDefault="00E22D98" w:rsidP="007F0501">
      <w:pPr>
        <w:pStyle w:val="a5"/>
        <w:numPr>
          <w:ilvl w:val="0"/>
          <w:numId w:val="15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FD7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 w:rsidR="008A38D8">
        <w:rPr>
          <w:rFonts w:ascii="Times New Roman" w:hAnsi="Times New Roman" w:cs="Times New Roman"/>
          <w:sz w:val="28"/>
          <w:szCs w:val="28"/>
        </w:rPr>
        <w:t xml:space="preserve">периодическом </w:t>
      </w:r>
      <w:r w:rsidRPr="00ED6FD7">
        <w:rPr>
          <w:rFonts w:ascii="Times New Roman" w:hAnsi="Times New Roman" w:cs="Times New Roman"/>
          <w:sz w:val="28"/>
          <w:szCs w:val="28"/>
        </w:rPr>
        <w:t xml:space="preserve">печатном </w:t>
      </w:r>
      <w:r w:rsidR="008A38D8">
        <w:rPr>
          <w:rFonts w:ascii="Times New Roman" w:hAnsi="Times New Roman" w:cs="Times New Roman"/>
          <w:sz w:val="28"/>
          <w:szCs w:val="28"/>
        </w:rPr>
        <w:t>издании</w:t>
      </w:r>
      <w:r w:rsidRPr="00ED6FD7">
        <w:rPr>
          <w:rFonts w:ascii="Times New Roman" w:hAnsi="Times New Roman" w:cs="Times New Roman"/>
          <w:sz w:val="28"/>
          <w:szCs w:val="28"/>
        </w:rPr>
        <w:t>, распространяемом на территории городского округа Фрязино Московской области</w:t>
      </w:r>
      <w:r w:rsidR="008A38D8">
        <w:rPr>
          <w:rFonts w:ascii="Times New Roman" w:hAnsi="Times New Roman" w:cs="Times New Roman"/>
          <w:sz w:val="28"/>
          <w:szCs w:val="28"/>
        </w:rPr>
        <w:t xml:space="preserve"> (еженедельная общественно-политическая газета городского округа Фрязино «</w:t>
      </w:r>
      <w:proofErr w:type="spellStart"/>
      <w:r w:rsidR="008A38D8">
        <w:rPr>
          <w:rFonts w:ascii="Times New Roman" w:hAnsi="Times New Roman" w:cs="Times New Roman"/>
          <w:sz w:val="28"/>
          <w:szCs w:val="28"/>
        </w:rPr>
        <w:t>Ключъ</w:t>
      </w:r>
      <w:proofErr w:type="spellEnd"/>
      <w:r w:rsidR="008A38D8">
        <w:rPr>
          <w:rFonts w:ascii="Times New Roman" w:hAnsi="Times New Roman" w:cs="Times New Roman"/>
          <w:sz w:val="28"/>
          <w:szCs w:val="28"/>
        </w:rPr>
        <w:t>»)</w:t>
      </w:r>
      <w:r w:rsidRPr="00ED6FD7">
        <w:rPr>
          <w:rFonts w:ascii="Times New Roman" w:hAnsi="Times New Roman" w:cs="Times New Roman"/>
          <w:sz w:val="28"/>
          <w:szCs w:val="28"/>
        </w:rPr>
        <w:t>, и разместить на официальном сайте городского округа Фрязино в сети Интернет.</w:t>
      </w:r>
    </w:p>
    <w:p w:rsidR="00E22D98" w:rsidRPr="00ED6FD7" w:rsidRDefault="00E22D98" w:rsidP="007F0501">
      <w:pPr>
        <w:pStyle w:val="a5"/>
        <w:numPr>
          <w:ilvl w:val="0"/>
          <w:numId w:val="15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FD7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Шматко С.Д.</w:t>
      </w:r>
    </w:p>
    <w:p w:rsidR="00E22D98" w:rsidRPr="00ED6FD7" w:rsidRDefault="00E22D98" w:rsidP="00E22D98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22D98" w:rsidRPr="00ED6FD7" w:rsidRDefault="00E22D98" w:rsidP="00E22D98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22D98" w:rsidRPr="00ED6FD7" w:rsidRDefault="00E22D98" w:rsidP="00E22D98">
      <w:pPr>
        <w:tabs>
          <w:tab w:val="left" w:pos="1134"/>
          <w:tab w:val="left" w:pos="3261"/>
          <w:tab w:val="left" w:pos="4668"/>
          <w:tab w:val="right" w:pos="9638"/>
        </w:tabs>
        <w:rPr>
          <w:rFonts w:ascii="Times New Roman" w:hAnsi="Times New Roman" w:cs="Times New Roman"/>
          <w:sz w:val="28"/>
          <w:szCs w:val="28"/>
        </w:rPr>
      </w:pPr>
      <w:r w:rsidRPr="00ED6FD7">
        <w:rPr>
          <w:rFonts w:ascii="Times New Roman" w:hAnsi="Times New Roman" w:cs="Times New Roman"/>
          <w:sz w:val="28"/>
          <w:szCs w:val="28"/>
        </w:rPr>
        <w:t>Глава городского округа</w:t>
      </w:r>
      <w:r w:rsidR="008A38D8">
        <w:rPr>
          <w:rFonts w:ascii="Times New Roman" w:hAnsi="Times New Roman" w:cs="Times New Roman"/>
          <w:sz w:val="28"/>
          <w:szCs w:val="28"/>
        </w:rPr>
        <w:t xml:space="preserve"> Фрязино</w:t>
      </w:r>
      <w:r w:rsidRPr="00ED6FD7">
        <w:rPr>
          <w:rFonts w:ascii="Times New Roman" w:hAnsi="Times New Roman" w:cs="Times New Roman"/>
          <w:sz w:val="28"/>
          <w:szCs w:val="28"/>
        </w:rPr>
        <w:tab/>
      </w:r>
      <w:r w:rsidRPr="00ED6FD7">
        <w:rPr>
          <w:rFonts w:ascii="Times New Roman" w:hAnsi="Times New Roman" w:cs="Times New Roman"/>
          <w:sz w:val="28"/>
          <w:szCs w:val="28"/>
        </w:rPr>
        <w:tab/>
      </w:r>
      <w:r w:rsidR="008A38D8">
        <w:rPr>
          <w:rFonts w:ascii="Times New Roman" w:hAnsi="Times New Roman" w:cs="Times New Roman"/>
          <w:sz w:val="28"/>
          <w:szCs w:val="28"/>
        </w:rPr>
        <w:t>Д.Р. Воробьев</w:t>
      </w:r>
    </w:p>
    <w:p w:rsidR="00E22D98" w:rsidRPr="00ED6FD7" w:rsidRDefault="00E22D98" w:rsidP="00E22D98">
      <w:pPr>
        <w:tabs>
          <w:tab w:val="left" w:pos="1134"/>
          <w:tab w:val="left" w:pos="3261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22D98" w:rsidRPr="00ED6FD7" w:rsidRDefault="00E22D98" w:rsidP="00E22D98">
      <w:pPr>
        <w:pStyle w:val="ConsPlusNormal"/>
        <w:suppressAutoHyphens w:val="0"/>
        <w:ind w:left="2410" w:right="-1" w:firstLine="3260"/>
        <w:rPr>
          <w:rFonts w:ascii="Times New Roman" w:hAnsi="Times New Roman" w:cs="Times New Roman"/>
          <w:sz w:val="28"/>
          <w:szCs w:val="28"/>
        </w:rPr>
      </w:pPr>
    </w:p>
    <w:p w:rsidR="00665773" w:rsidRPr="00FB7DAD" w:rsidRDefault="00665773" w:rsidP="00665773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665773" w:rsidRPr="00FB7DAD" w:rsidSect="00596938">
      <w:headerReference w:type="default" r:id="rId10"/>
      <w:pgSz w:w="11906" w:h="16838"/>
      <w:pgMar w:top="1276" w:right="567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C1D" w:rsidRDefault="00A15C1D">
      <w:pPr>
        <w:spacing w:line="240" w:lineRule="auto"/>
      </w:pPr>
      <w:r>
        <w:separator/>
      </w:r>
    </w:p>
  </w:endnote>
  <w:endnote w:type="continuationSeparator" w:id="0">
    <w:p w:rsidR="00A15C1D" w:rsidRDefault="00A15C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C1D" w:rsidRDefault="00A15C1D">
      <w:pPr>
        <w:spacing w:line="240" w:lineRule="auto"/>
      </w:pPr>
      <w:r>
        <w:separator/>
      </w:r>
    </w:p>
  </w:footnote>
  <w:footnote w:type="continuationSeparator" w:id="0">
    <w:p w:rsidR="00A15C1D" w:rsidRDefault="00A15C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AD" w:rsidRDefault="00FB7DAD">
    <w:pPr>
      <w:pStyle w:val="a3"/>
      <w:jc w:val="center"/>
    </w:pPr>
  </w:p>
  <w:p w:rsidR="00FB7DAD" w:rsidRDefault="00FB7DAD">
    <w:pPr>
      <w:pStyle w:val="a3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  <w:lang w:eastAsia="ar-SA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hint="default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8"/>
    <w:lvl w:ilvl="0">
      <w:start w:val="2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Arial Unicode MS" w:hAnsi="Times New Roman" w:cs="Times New Roman" w:hint="default"/>
        <w:b/>
        <w:lang w:eastAsia="en-US"/>
      </w:rPr>
    </w:lvl>
  </w:abstractNum>
  <w:abstractNum w:abstractNumId="5">
    <w:nsid w:val="04E908B9"/>
    <w:multiLevelType w:val="hybridMultilevel"/>
    <w:tmpl w:val="C44AE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A1F9E"/>
    <w:multiLevelType w:val="hybridMultilevel"/>
    <w:tmpl w:val="3504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82D81"/>
    <w:multiLevelType w:val="hybridMultilevel"/>
    <w:tmpl w:val="CC6CD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883878"/>
    <w:multiLevelType w:val="multilevel"/>
    <w:tmpl w:val="9892C8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437C39D3"/>
    <w:multiLevelType w:val="multilevel"/>
    <w:tmpl w:val="8C14617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1">
    <w:nsid w:val="49B154CC"/>
    <w:multiLevelType w:val="multilevel"/>
    <w:tmpl w:val="A8FEC654"/>
    <w:lvl w:ilvl="0">
      <w:start w:val="3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2564" w:hanging="72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4860" w:hanging="1080"/>
      </w:pPr>
    </w:lvl>
    <w:lvl w:ilvl="4">
      <w:start w:val="1"/>
      <w:numFmt w:val="decimal"/>
      <w:lvlText w:val="%1.%2.%3.%4.%5."/>
      <w:lvlJc w:val="left"/>
      <w:pPr>
        <w:ind w:left="6120" w:hanging="1080"/>
      </w:pPr>
    </w:lvl>
    <w:lvl w:ilvl="5">
      <w:start w:val="1"/>
      <w:numFmt w:val="decimal"/>
      <w:lvlText w:val="%1.%2.%3.%4.%5.%6."/>
      <w:lvlJc w:val="left"/>
      <w:pPr>
        <w:ind w:left="7740" w:hanging="1440"/>
      </w:pPr>
    </w:lvl>
    <w:lvl w:ilvl="6">
      <w:start w:val="1"/>
      <w:numFmt w:val="decimal"/>
      <w:lvlText w:val="%1.%2.%3.%4.%5.%6.%7."/>
      <w:lvlJc w:val="left"/>
      <w:pPr>
        <w:ind w:left="9000" w:hanging="1440"/>
      </w:pPr>
    </w:lvl>
    <w:lvl w:ilvl="7">
      <w:start w:val="1"/>
      <w:numFmt w:val="decimal"/>
      <w:lvlText w:val="%1.%2.%3.%4.%5.%6.%7.%8."/>
      <w:lvlJc w:val="left"/>
      <w:pPr>
        <w:ind w:left="10620" w:hanging="1800"/>
      </w:pPr>
    </w:lvl>
    <w:lvl w:ilvl="8">
      <w:start w:val="1"/>
      <w:numFmt w:val="decimal"/>
      <w:lvlText w:val="%1.%2.%3.%4.%5.%6.%7.%8.%9."/>
      <w:lvlJc w:val="left"/>
      <w:pPr>
        <w:ind w:left="12240" w:hanging="2160"/>
      </w:pPr>
    </w:lvl>
  </w:abstractNum>
  <w:abstractNum w:abstractNumId="12">
    <w:nsid w:val="50A04E57"/>
    <w:multiLevelType w:val="multilevel"/>
    <w:tmpl w:val="2C88DC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13">
    <w:nsid w:val="55543489"/>
    <w:multiLevelType w:val="hybridMultilevel"/>
    <w:tmpl w:val="0BEE0FC8"/>
    <w:lvl w:ilvl="0" w:tplc="BE7C174C">
      <w:start w:val="4"/>
      <w:numFmt w:val="decimal"/>
      <w:lvlText w:val="%1"/>
      <w:lvlJc w:val="left"/>
      <w:pPr>
        <w:ind w:left="7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4">
    <w:nsid w:val="574D7DAE"/>
    <w:multiLevelType w:val="multilevel"/>
    <w:tmpl w:val="5F28F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5">
    <w:nsid w:val="57CB42F5"/>
    <w:multiLevelType w:val="multilevel"/>
    <w:tmpl w:val="A8FEC654"/>
    <w:lvl w:ilvl="0">
      <w:start w:val="3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2280" w:hanging="72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4860" w:hanging="1080"/>
      </w:pPr>
    </w:lvl>
    <w:lvl w:ilvl="4">
      <w:start w:val="1"/>
      <w:numFmt w:val="decimal"/>
      <w:lvlText w:val="%1.%2.%3.%4.%5."/>
      <w:lvlJc w:val="left"/>
      <w:pPr>
        <w:ind w:left="6120" w:hanging="1080"/>
      </w:pPr>
    </w:lvl>
    <w:lvl w:ilvl="5">
      <w:start w:val="1"/>
      <w:numFmt w:val="decimal"/>
      <w:lvlText w:val="%1.%2.%3.%4.%5.%6."/>
      <w:lvlJc w:val="left"/>
      <w:pPr>
        <w:ind w:left="7740" w:hanging="1440"/>
      </w:pPr>
    </w:lvl>
    <w:lvl w:ilvl="6">
      <w:start w:val="1"/>
      <w:numFmt w:val="decimal"/>
      <w:lvlText w:val="%1.%2.%3.%4.%5.%6.%7."/>
      <w:lvlJc w:val="left"/>
      <w:pPr>
        <w:ind w:left="9000" w:hanging="1440"/>
      </w:pPr>
    </w:lvl>
    <w:lvl w:ilvl="7">
      <w:start w:val="1"/>
      <w:numFmt w:val="decimal"/>
      <w:lvlText w:val="%1.%2.%3.%4.%5.%6.%7.%8."/>
      <w:lvlJc w:val="left"/>
      <w:pPr>
        <w:ind w:left="10620" w:hanging="1800"/>
      </w:pPr>
    </w:lvl>
    <w:lvl w:ilvl="8">
      <w:start w:val="1"/>
      <w:numFmt w:val="decimal"/>
      <w:lvlText w:val="%1.%2.%3.%4.%5.%6.%7.%8.%9."/>
      <w:lvlJc w:val="left"/>
      <w:pPr>
        <w:ind w:left="12240" w:hanging="2160"/>
      </w:pPr>
    </w:lvl>
  </w:abstractNum>
  <w:num w:numId="1">
    <w:abstractNumId w:val="1"/>
  </w:num>
  <w:num w:numId="2">
    <w:abstractNumId w:val="10"/>
  </w:num>
  <w:num w:numId="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12"/>
  </w:num>
  <w:num w:numId="6">
    <w:abstractNumId w:val="15"/>
  </w:num>
  <w:num w:numId="7">
    <w:abstractNumId w:val="8"/>
  </w:num>
  <w:num w:numId="8">
    <w:abstractNumId w:val="13"/>
  </w:num>
  <w:num w:numId="9">
    <w:abstractNumId w:val="5"/>
  </w:num>
  <w:num w:numId="10">
    <w:abstractNumId w:val="6"/>
  </w:num>
  <w:num w:numId="11">
    <w:abstractNumId w:val="3"/>
  </w:num>
  <w:num w:numId="12">
    <w:abstractNumId w:val="4"/>
  </w:num>
  <w:num w:numId="13">
    <w:abstractNumId w:val="7"/>
  </w:num>
  <w:num w:numId="14">
    <w:abstractNumId w:val="9"/>
  </w:num>
  <w:num w:numId="15">
    <w:abstractNumId w:val="14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2E4"/>
    <w:rsid w:val="00002D22"/>
    <w:rsid w:val="0002069E"/>
    <w:rsid w:val="00021CD6"/>
    <w:rsid w:val="00036066"/>
    <w:rsid w:val="00036C6A"/>
    <w:rsid w:val="000417F2"/>
    <w:rsid w:val="00044F36"/>
    <w:rsid w:val="00047B9E"/>
    <w:rsid w:val="00053EBF"/>
    <w:rsid w:val="00054A0B"/>
    <w:rsid w:val="00056E38"/>
    <w:rsid w:val="00060447"/>
    <w:rsid w:val="000605B8"/>
    <w:rsid w:val="00070D15"/>
    <w:rsid w:val="0007368B"/>
    <w:rsid w:val="00080493"/>
    <w:rsid w:val="000842AE"/>
    <w:rsid w:val="00087135"/>
    <w:rsid w:val="0009322E"/>
    <w:rsid w:val="000A4F61"/>
    <w:rsid w:val="000C6BEC"/>
    <w:rsid w:val="000D24A3"/>
    <w:rsid w:val="000D265E"/>
    <w:rsid w:val="000D2E46"/>
    <w:rsid w:val="000E2396"/>
    <w:rsid w:val="000F1B23"/>
    <w:rsid w:val="000F1DD3"/>
    <w:rsid w:val="000F2708"/>
    <w:rsid w:val="000F7501"/>
    <w:rsid w:val="00100C9A"/>
    <w:rsid w:val="001119DC"/>
    <w:rsid w:val="001204A2"/>
    <w:rsid w:val="00124971"/>
    <w:rsid w:val="00125666"/>
    <w:rsid w:val="00130EF8"/>
    <w:rsid w:val="001340B5"/>
    <w:rsid w:val="00146EED"/>
    <w:rsid w:val="00150A60"/>
    <w:rsid w:val="001510AA"/>
    <w:rsid w:val="001541F9"/>
    <w:rsid w:val="00173040"/>
    <w:rsid w:val="00173313"/>
    <w:rsid w:val="001736F5"/>
    <w:rsid w:val="00183E5B"/>
    <w:rsid w:val="00193A75"/>
    <w:rsid w:val="0019644F"/>
    <w:rsid w:val="001B3BA1"/>
    <w:rsid w:val="001C3FBB"/>
    <w:rsid w:val="001C6472"/>
    <w:rsid w:val="001C793B"/>
    <w:rsid w:val="001D5E0C"/>
    <w:rsid w:val="001E2B1D"/>
    <w:rsid w:val="001F067C"/>
    <w:rsid w:val="001F2404"/>
    <w:rsid w:val="001F744B"/>
    <w:rsid w:val="00200F5F"/>
    <w:rsid w:val="00214DD5"/>
    <w:rsid w:val="00243D15"/>
    <w:rsid w:val="00246F69"/>
    <w:rsid w:val="00256742"/>
    <w:rsid w:val="00257981"/>
    <w:rsid w:val="0026017C"/>
    <w:rsid w:val="00266085"/>
    <w:rsid w:val="002710E5"/>
    <w:rsid w:val="002718F4"/>
    <w:rsid w:val="00271F75"/>
    <w:rsid w:val="00282D2E"/>
    <w:rsid w:val="002842D2"/>
    <w:rsid w:val="00286E1C"/>
    <w:rsid w:val="002A05C7"/>
    <w:rsid w:val="002A43D0"/>
    <w:rsid w:val="002A6AAB"/>
    <w:rsid w:val="002B29BC"/>
    <w:rsid w:val="002C69A4"/>
    <w:rsid w:val="002C7584"/>
    <w:rsid w:val="002E779E"/>
    <w:rsid w:val="002E796D"/>
    <w:rsid w:val="0030104A"/>
    <w:rsid w:val="00306888"/>
    <w:rsid w:val="00306DCD"/>
    <w:rsid w:val="00311699"/>
    <w:rsid w:val="003168D9"/>
    <w:rsid w:val="0032294B"/>
    <w:rsid w:val="003335B0"/>
    <w:rsid w:val="00333B3B"/>
    <w:rsid w:val="00335C7A"/>
    <w:rsid w:val="00342BD4"/>
    <w:rsid w:val="00360A90"/>
    <w:rsid w:val="0037576D"/>
    <w:rsid w:val="00384980"/>
    <w:rsid w:val="00396106"/>
    <w:rsid w:val="003A0EDC"/>
    <w:rsid w:val="003A4B0E"/>
    <w:rsid w:val="003C4F61"/>
    <w:rsid w:val="003D0482"/>
    <w:rsid w:val="003E644E"/>
    <w:rsid w:val="003F1C6A"/>
    <w:rsid w:val="003F1DD2"/>
    <w:rsid w:val="0040344D"/>
    <w:rsid w:val="00411747"/>
    <w:rsid w:val="00411871"/>
    <w:rsid w:val="00416EF4"/>
    <w:rsid w:val="00421344"/>
    <w:rsid w:val="0042183B"/>
    <w:rsid w:val="00424DE8"/>
    <w:rsid w:val="00430AA8"/>
    <w:rsid w:val="004315F3"/>
    <w:rsid w:val="004415C8"/>
    <w:rsid w:val="00447440"/>
    <w:rsid w:val="004708B8"/>
    <w:rsid w:val="0047098F"/>
    <w:rsid w:val="004715B4"/>
    <w:rsid w:val="00472B5F"/>
    <w:rsid w:val="00472B7B"/>
    <w:rsid w:val="004855F7"/>
    <w:rsid w:val="00491443"/>
    <w:rsid w:val="004A04E9"/>
    <w:rsid w:val="004A4FD9"/>
    <w:rsid w:val="004A6092"/>
    <w:rsid w:val="004B5ECB"/>
    <w:rsid w:val="004C159B"/>
    <w:rsid w:val="004C4E8E"/>
    <w:rsid w:val="004C5F9F"/>
    <w:rsid w:val="004C6BE6"/>
    <w:rsid w:val="004D4A19"/>
    <w:rsid w:val="004E0FEF"/>
    <w:rsid w:val="005033A1"/>
    <w:rsid w:val="00510292"/>
    <w:rsid w:val="00511E33"/>
    <w:rsid w:val="00512A4C"/>
    <w:rsid w:val="005151E2"/>
    <w:rsid w:val="0051551D"/>
    <w:rsid w:val="00522FCC"/>
    <w:rsid w:val="0052301C"/>
    <w:rsid w:val="00536073"/>
    <w:rsid w:val="00537F79"/>
    <w:rsid w:val="00543054"/>
    <w:rsid w:val="00545A67"/>
    <w:rsid w:val="005547DE"/>
    <w:rsid w:val="005719ED"/>
    <w:rsid w:val="005851E2"/>
    <w:rsid w:val="00596938"/>
    <w:rsid w:val="005A2908"/>
    <w:rsid w:val="005A5E2F"/>
    <w:rsid w:val="005B500F"/>
    <w:rsid w:val="005B5797"/>
    <w:rsid w:val="005B769A"/>
    <w:rsid w:val="005C0260"/>
    <w:rsid w:val="005C78C5"/>
    <w:rsid w:val="005D635B"/>
    <w:rsid w:val="005E0ACB"/>
    <w:rsid w:val="005E12FA"/>
    <w:rsid w:val="005E45DB"/>
    <w:rsid w:val="005E4BA0"/>
    <w:rsid w:val="005F73EB"/>
    <w:rsid w:val="00614063"/>
    <w:rsid w:val="00614A45"/>
    <w:rsid w:val="0062247A"/>
    <w:rsid w:val="006229F2"/>
    <w:rsid w:val="00630741"/>
    <w:rsid w:val="006344B9"/>
    <w:rsid w:val="00637096"/>
    <w:rsid w:val="00641264"/>
    <w:rsid w:val="00644172"/>
    <w:rsid w:val="00645C71"/>
    <w:rsid w:val="00655532"/>
    <w:rsid w:val="006610F7"/>
    <w:rsid w:val="0066369B"/>
    <w:rsid w:val="00665773"/>
    <w:rsid w:val="00666A14"/>
    <w:rsid w:val="006708CD"/>
    <w:rsid w:val="00671363"/>
    <w:rsid w:val="006814B9"/>
    <w:rsid w:val="00692D8D"/>
    <w:rsid w:val="00697271"/>
    <w:rsid w:val="006978C4"/>
    <w:rsid w:val="006A3C3A"/>
    <w:rsid w:val="006A79C5"/>
    <w:rsid w:val="006B4F5A"/>
    <w:rsid w:val="006C27FB"/>
    <w:rsid w:val="006D4067"/>
    <w:rsid w:val="006D4D98"/>
    <w:rsid w:val="006D6113"/>
    <w:rsid w:val="006F0F01"/>
    <w:rsid w:val="006F5796"/>
    <w:rsid w:val="0070573B"/>
    <w:rsid w:val="007117E4"/>
    <w:rsid w:val="00716215"/>
    <w:rsid w:val="00717C5C"/>
    <w:rsid w:val="00732C4D"/>
    <w:rsid w:val="007448F7"/>
    <w:rsid w:val="007519FF"/>
    <w:rsid w:val="0076512A"/>
    <w:rsid w:val="00774697"/>
    <w:rsid w:val="007833D7"/>
    <w:rsid w:val="007915DB"/>
    <w:rsid w:val="00795039"/>
    <w:rsid w:val="007A4127"/>
    <w:rsid w:val="007A4363"/>
    <w:rsid w:val="007A46AC"/>
    <w:rsid w:val="007C1E6B"/>
    <w:rsid w:val="007D6A5C"/>
    <w:rsid w:val="007D7051"/>
    <w:rsid w:val="007E23A1"/>
    <w:rsid w:val="007F0501"/>
    <w:rsid w:val="00802515"/>
    <w:rsid w:val="008148AA"/>
    <w:rsid w:val="008253F8"/>
    <w:rsid w:val="008273CB"/>
    <w:rsid w:val="0083192E"/>
    <w:rsid w:val="008337EB"/>
    <w:rsid w:val="00835573"/>
    <w:rsid w:val="00844E53"/>
    <w:rsid w:val="00865266"/>
    <w:rsid w:val="0087208D"/>
    <w:rsid w:val="00872794"/>
    <w:rsid w:val="0087481D"/>
    <w:rsid w:val="00892118"/>
    <w:rsid w:val="008A15CE"/>
    <w:rsid w:val="008A38D8"/>
    <w:rsid w:val="008A4771"/>
    <w:rsid w:val="008A7E07"/>
    <w:rsid w:val="008C1187"/>
    <w:rsid w:val="008D3AD9"/>
    <w:rsid w:val="008D73FB"/>
    <w:rsid w:val="008F2537"/>
    <w:rsid w:val="009002FD"/>
    <w:rsid w:val="00902128"/>
    <w:rsid w:val="0090354F"/>
    <w:rsid w:val="00905BED"/>
    <w:rsid w:val="00915B8A"/>
    <w:rsid w:val="0091722E"/>
    <w:rsid w:val="00917AB7"/>
    <w:rsid w:val="00924038"/>
    <w:rsid w:val="00933913"/>
    <w:rsid w:val="00943820"/>
    <w:rsid w:val="00962F85"/>
    <w:rsid w:val="00970ED8"/>
    <w:rsid w:val="009812BA"/>
    <w:rsid w:val="0098635E"/>
    <w:rsid w:val="00986D42"/>
    <w:rsid w:val="00991705"/>
    <w:rsid w:val="009970C0"/>
    <w:rsid w:val="009A0121"/>
    <w:rsid w:val="009A4320"/>
    <w:rsid w:val="009B073F"/>
    <w:rsid w:val="009B45D1"/>
    <w:rsid w:val="009E0EF4"/>
    <w:rsid w:val="009E384A"/>
    <w:rsid w:val="009F6611"/>
    <w:rsid w:val="00A007D6"/>
    <w:rsid w:val="00A15C1D"/>
    <w:rsid w:val="00A16948"/>
    <w:rsid w:val="00A1717B"/>
    <w:rsid w:val="00A17D1B"/>
    <w:rsid w:val="00A33666"/>
    <w:rsid w:val="00A409C8"/>
    <w:rsid w:val="00A421D8"/>
    <w:rsid w:val="00A42995"/>
    <w:rsid w:val="00A476FA"/>
    <w:rsid w:val="00A47B1E"/>
    <w:rsid w:val="00A50B63"/>
    <w:rsid w:val="00A57F77"/>
    <w:rsid w:val="00A6352A"/>
    <w:rsid w:val="00A709E9"/>
    <w:rsid w:val="00A730A7"/>
    <w:rsid w:val="00AC5728"/>
    <w:rsid w:val="00AD5A95"/>
    <w:rsid w:val="00AD68B9"/>
    <w:rsid w:val="00AD7815"/>
    <w:rsid w:val="00AF2980"/>
    <w:rsid w:val="00AF29AA"/>
    <w:rsid w:val="00AF3E35"/>
    <w:rsid w:val="00B003B5"/>
    <w:rsid w:val="00B02138"/>
    <w:rsid w:val="00B060A1"/>
    <w:rsid w:val="00B14AC5"/>
    <w:rsid w:val="00B248EF"/>
    <w:rsid w:val="00B3126F"/>
    <w:rsid w:val="00B41303"/>
    <w:rsid w:val="00B42421"/>
    <w:rsid w:val="00B470A7"/>
    <w:rsid w:val="00B51B8A"/>
    <w:rsid w:val="00B81753"/>
    <w:rsid w:val="00B830CA"/>
    <w:rsid w:val="00B85CB2"/>
    <w:rsid w:val="00BA35F6"/>
    <w:rsid w:val="00BA7C53"/>
    <w:rsid w:val="00BB6C51"/>
    <w:rsid w:val="00BD0CFC"/>
    <w:rsid w:val="00BD1804"/>
    <w:rsid w:val="00BD385C"/>
    <w:rsid w:val="00BE689C"/>
    <w:rsid w:val="00BF14EE"/>
    <w:rsid w:val="00C023A4"/>
    <w:rsid w:val="00C11C7C"/>
    <w:rsid w:val="00C152E4"/>
    <w:rsid w:val="00C2021B"/>
    <w:rsid w:val="00C25B28"/>
    <w:rsid w:val="00C3558A"/>
    <w:rsid w:val="00C35D0C"/>
    <w:rsid w:val="00C4083E"/>
    <w:rsid w:val="00C42EA0"/>
    <w:rsid w:val="00C454C7"/>
    <w:rsid w:val="00C71B64"/>
    <w:rsid w:val="00C76D7C"/>
    <w:rsid w:val="00C97534"/>
    <w:rsid w:val="00CA35F4"/>
    <w:rsid w:val="00CE78B7"/>
    <w:rsid w:val="00CE7F78"/>
    <w:rsid w:val="00CF4C39"/>
    <w:rsid w:val="00CF532C"/>
    <w:rsid w:val="00D2176D"/>
    <w:rsid w:val="00D24085"/>
    <w:rsid w:val="00D24CC1"/>
    <w:rsid w:val="00D24E5E"/>
    <w:rsid w:val="00D26CD3"/>
    <w:rsid w:val="00D30E17"/>
    <w:rsid w:val="00D34A8D"/>
    <w:rsid w:val="00D469C0"/>
    <w:rsid w:val="00D57D55"/>
    <w:rsid w:val="00D63442"/>
    <w:rsid w:val="00D7593E"/>
    <w:rsid w:val="00D84309"/>
    <w:rsid w:val="00D872EE"/>
    <w:rsid w:val="00D96499"/>
    <w:rsid w:val="00DA3D03"/>
    <w:rsid w:val="00DA7692"/>
    <w:rsid w:val="00DB36DE"/>
    <w:rsid w:val="00DB41F4"/>
    <w:rsid w:val="00DC6DC5"/>
    <w:rsid w:val="00DE47B8"/>
    <w:rsid w:val="00DF7DB4"/>
    <w:rsid w:val="00E10839"/>
    <w:rsid w:val="00E17C3B"/>
    <w:rsid w:val="00E17D28"/>
    <w:rsid w:val="00E21F98"/>
    <w:rsid w:val="00E22D98"/>
    <w:rsid w:val="00E55A8B"/>
    <w:rsid w:val="00E61FC7"/>
    <w:rsid w:val="00E67685"/>
    <w:rsid w:val="00E8552A"/>
    <w:rsid w:val="00E8583A"/>
    <w:rsid w:val="00EB07C1"/>
    <w:rsid w:val="00EC04D1"/>
    <w:rsid w:val="00EC0F18"/>
    <w:rsid w:val="00ED22EE"/>
    <w:rsid w:val="00ED3F3D"/>
    <w:rsid w:val="00ED6FD7"/>
    <w:rsid w:val="00ED7FEF"/>
    <w:rsid w:val="00EE0301"/>
    <w:rsid w:val="00EF0A64"/>
    <w:rsid w:val="00EF1B37"/>
    <w:rsid w:val="00EF5A83"/>
    <w:rsid w:val="00F006BA"/>
    <w:rsid w:val="00F0527D"/>
    <w:rsid w:val="00F13F94"/>
    <w:rsid w:val="00F24A24"/>
    <w:rsid w:val="00F37502"/>
    <w:rsid w:val="00F42061"/>
    <w:rsid w:val="00F4366E"/>
    <w:rsid w:val="00F52DEB"/>
    <w:rsid w:val="00F6006B"/>
    <w:rsid w:val="00F602ED"/>
    <w:rsid w:val="00F60C7C"/>
    <w:rsid w:val="00F87563"/>
    <w:rsid w:val="00F878B7"/>
    <w:rsid w:val="00F87DF6"/>
    <w:rsid w:val="00F9311E"/>
    <w:rsid w:val="00FA05EC"/>
    <w:rsid w:val="00FA495C"/>
    <w:rsid w:val="00FB182E"/>
    <w:rsid w:val="00FB6791"/>
    <w:rsid w:val="00FB7DAD"/>
    <w:rsid w:val="00FC0971"/>
    <w:rsid w:val="00FC3E20"/>
    <w:rsid w:val="00FC458F"/>
    <w:rsid w:val="00FC528C"/>
    <w:rsid w:val="00FC6B5F"/>
    <w:rsid w:val="00FD3EAD"/>
    <w:rsid w:val="00FD60C8"/>
    <w:rsid w:val="00FE2F0B"/>
    <w:rsid w:val="00FE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D28"/>
  </w:style>
  <w:style w:type="paragraph" w:styleId="1">
    <w:name w:val="heading 1"/>
    <w:basedOn w:val="a"/>
    <w:next w:val="a"/>
    <w:link w:val="10"/>
    <w:qFormat/>
    <w:rsid w:val="006A3C3A"/>
    <w:pPr>
      <w:keepNext/>
      <w:numPr>
        <w:numId w:val="2"/>
      </w:numPr>
      <w:suppressAutoHyphens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6A3C3A"/>
    <w:pPr>
      <w:keepNext/>
      <w:numPr>
        <w:ilvl w:val="2"/>
        <w:numId w:val="2"/>
      </w:numPr>
      <w:tabs>
        <w:tab w:val="num" w:pos="360"/>
      </w:tabs>
      <w:suppressAutoHyphens/>
      <w:spacing w:before="60" w:line="240" w:lineRule="auto"/>
      <w:ind w:left="0" w:firstLine="0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0E17"/>
    <w:pPr>
      <w:spacing w:line="240" w:lineRule="auto"/>
    </w:pPr>
    <w:rPr>
      <w:rFonts w:ascii="Calibri" w:eastAsia="Times New Roman" w:hAnsi="Calibri" w:cs="Calibri"/>
      <w:sz w:val="24"/>
      <w:szCs w:val="24"/>
      <w:lang w:val="x-none"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D30E17"/>
    <w:rPr>
      <w:rFonts w:ascii="Calibri" w:eastAsia="Times New Roman" w:hAnsi="Calibri" w:cs="Calibri"/>
      <w:sz w:val="24"/>
      <w:szCs w:val="24"/>
      <w:lang w:val="x-none" w:eastAsia="zh-CN"/>
    </w:rPr>
  </w:style>
  <w:style w:type="paragraph" w:styleId="a5">
    <w:name w:val="List Paragraph"/>
    <w:basedOn w:val="a"/>
    <w:uiPriority w:val="34"/>
    <w:qFormat/>
    <w:rsid w:val="005D635B"/>
    <w:pPr>
      <w:spacing w:line="240" w:lineRule="auto"/>
      <w:ind w:left="720"/>
    </w:pPr>
    <w:rPr>
      <w:rFonts w:ascii="Calibri" w:eastAsia="Times New Roman" w:hAnsi="Calibri" w:cs="Calibri"/>
      <w:sz w:val="24"/>
      <w:szCs w:val="24"/>
      <w:lang w:eastAsia="zh-CN"/>
    </w:rPr>
  </w:style>
  <w:style w:type="paragraph" w:customStyle="1" w:styleId="WW-">
    <w:name w:val="WW-Базовый"/>
    <w:rsid w:val="00692D8D"/>
    <w:pPr>
      <w:tabs>
        <w:tab w:val="left" w:pos="709"/>
      </w:tabs>
      <w:suppressAutoHyphens/>
      <w:spacing w:after="200" w:line="276" w:lineRule="atLeast"/>
    </w:pPr>
    <w:rPr>
      <w:rFonts w:ascii="Calibri" w:eastAsia="Arial Unicode MS" w:hAnsi="Calibri" w:cs="Calibri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E17D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7D2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842AE"/>
    <w:pPr>
      <w:widowControl w:val="0"/>
      <w:suppressAutoHyphens/>
      <w:autoSpaceDE w:val="0"/>
      <w:spacing w:line="240" w:lineRule="auto"/>
    </w:pPr>
    <w:rPr>
      <w:rFonts w:ascii="Arial" w:eastAsia="Arial" w:hAnsi="Arial" w:cs="Arial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D7593E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0D2E4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FA05E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A05EC"/>
  </w:style>
  <w:style w:type="character" w:customStyle="1" w:styleId="10">
    <w:name w:val="Заголовок 1 Знак"/>
    <w:basedOn w:val="a0"/>
    <w:link w:val="1"/>
    <w:rsid w:val="006A3C3A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6A3C3A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6708CD"/>
  </w:style>
  <w:style w:type="table" w:customStyle="1" w:styleId="12">
    <w:name w:val="Сетка таблицы1"/>
    <w:basedOn w:val="a1"/>
    <w:next w:val="a9"/>
    <w:uiPriority w:val="39"/>
    <w:rsid w:val="006708C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D28"/>
  </w:style>
  <w:style w:type="paragraph" w:styleId="1">
    <w:name w:val="heading 1"/>
    <w:basedOn w:val="a"/>
    <w:next w:val="a"/>
    <w:link w:val="10"/>
    <w:qFormat/>
    <w:rsid w:val="006A3C3A"/>
    <w:pPr>
      <w:keepNext/>
      <w:numPr>
        <w:numId w:val="2"/>
      </w:numPr>
      <w:suppressAutoHyphens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6A3C3A"/>
    <w:pPr>
      <w:keepNext/>
      <w:numPr>
        <w:ilvl w:val="2"/>
        <w:numId w:val="2"/>
      </w:numPr>
      <w:tabs>
        <w:tab w:val="num" w:pos="360"/>
      </w:tabs>
      <w:suppressAutoHyphens/>
      <w:spacing w:before="60" w:line="240" w:lineRule="auto"/>
      <w:ind w:left="0" w:firstLine="0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0E17"/>
    <w:pPr>
      <w:spacing w:line="240" w:lineRule="auto"/>
    </w:pPr>
    <w:rPr>
      <w:rFonts w:ascii="Calibri" w:eastAsia="Times New Roman" w:hAnsi="Calibri" w:cs="Calibri"/>
      <w:sz w:val="24"/>
      <w:szCs w:val="24"/>
      <w:lang w:val="x-none"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D30E17"/>
    <w:rPr>
      <w:rFonts w:ascii="Calibri" w:eastAsia="Times New Roman" w:hAnsi="Calibri" w:cs="Calibri"/>
      <w:sz w:val="24"/>
      <w:szCs w:val="24"/>
      <w:lang w:val="x-none" w:eastAsia="zh-CN"/>
    </w:rPr>
  </w:style>
  <w:style w:type="paragraph" w:styleId="a5">
    <w:name w:val="List Paragraph"/>
    <w:basedOn w:val="a"/>
    <w:uiPriority w:val="34"/>
    <w:qFormat/>
    <w:rsid w:val="005D635B"/>
    <w:pPr>
      <w:spacing w:line="240" w:lineRule="auto"/>
      <w:ind w:left="720"/>
    </w:pPr>
    <w:rPr>
      <w:rFonts w:ascii="Calibri" w:eastAsia="Times New Roman" w:hAnsi="Calibri" w:cs="Calibri"/>
      <w:sz w:val="24"/>
      <w:szCs w:val="24"/>
      <w:lang w:eastAsia="zh-CN"/>
    </w:rPr>
  </w:style>
  <w:style w:type="paragraph" w:customStyle="1" w:styleId="WW-">
    <w:name w:val="WW-Базовый"/>
    <w:rsid w:val="00692D8D"/>
    <w:pPr>
      <w:tabs>
        <w:tab w:val="left" w:pos="709"/>
      </w:tabs>
      <w:suppressAutoHyphens/>
      <w:spacing w:after="200" w:line="276" w:lineRule="atLeast"/>
    </w:pPr>
    <w:rPr>
      <w:rFonts w:ascii="Calibri" w:eastAsia="Arial Unicode MS" w:hAnsi="Calibri" w:cs="Calibri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E17D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7D2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842AE"/>
    <w:pPr>
      <w:widowControl w:val="0"/>
      <w:suppressAutoHyphens/>
      <w:autoSpaceDE w:val="0"/>
      <w:spacing w:line="240" w:lineRule="auto"/>
    </w:pPr>
    <w:rPr>
      <w:rFonts w:ascii="Arial" w:eastAsia="Arial" w:hAnsi="Arial" w:cs="Arial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D7593E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0D2E4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FA05E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A05EC"/>
  </w:style>
  <w:style w:type="character" w:customStyle="1" w:styleId="10">
    <w:name w:val="Заголовок 1 Знак"/>
    <w:basedOn w:val="a0"/>
    <w:link w:val="1"/>
    <w:rsid w:val="006A3C3A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6A3C3A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6708CD"/>
  </w:style>
  <w:style w:type="table" w:customStyle="1" w:styleId="12">
    <w:name w:val="Сетка таблицы1"/>
    <w:basedOn w:val="a1"/>
    <w:next w:val="a9"/>
    <w:uiPriority w:val="39"/>
    <w:rsid w:val="006708C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D967E-54A3-4CD5-AD09-9B329039B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4770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Петракова</dc:creator>
  <cp:keywords/>
  <dc:description/>
  <cp:lastModifiedBy>Борисова</cp:lastModifiedBy>
  <cp:revision>206</cp:revision>
  <cp:lastPrinted>2020-10-07T07:37:00Z</cp:lastPrinted>
  <dcterms:created xsi:type="dcterms:W3CDTF">2019-09-06T08:43:00Z</dcterms:created>
  <dcterms:modified xsi:type="dcterms:W3CDTF">2021-03-26T06:11:00Z</dcterms:modified>
</cp:coreProperties>
</file>